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996BC" w14:textId="40DB910C" w:rsidR="00291FB8" w:rsidRPr="00F52668" w:rsidRDefault="00291FB8" w:rsidP="00291FB8">
      <w:pPr>
        <w:pStyle w:val="Ttol"/>
        <w:rPr>
          <w:rFonts w:ascii="Verdana" w:hAnsi="Verdana" w:cs="Arial"/>
          <w:b w:val="0"/>
          <w:sz w:val="20"/>
        </w:rPr>
      </w:pPr>
      <w:r w:rsidRPr="00F52668">
        <w:rPr>
          <w:rFonts w:ascii="Verdana" w:hAnsi="Verdana" w:cs="Arial"/>
          <w:sz w:val="20"/>
          <w:u w:val="single"/>
        </w:rPr>
        <w:t xml:space="preserve">ANNEX </w:t>
      </w:r>
      <w:r w:rsidR="00F52668" w:rsidRPr="00F52668">
        <w:rPr>
          <w:rFonts w:ascii="Verdana" w:hAnsi="Verdana" w:cs="Arial"/>
          <w:sz w:val="20"/>
          <w:u w:val="single"/>
        </w:rPr>
        <w:t>1</w:t>
      </w:r>
      <w:r w:rsidRPr="00F52668">
        <w:rPr>
          <w:rFonts w:ascii="Verdana" w:hAnsi="Verdana" w:cs="Arial"/>
          <w:sz w:val="20"/>
          <w:u w:val="single"/>
        </w:rPr>
        <w:t>:</w:t>
      </w:r>
    </w:p>
    <w:p w14:paraId="4738797F" w14:textId="77777777" w:rsidR="00291FB8" w:rsidRPr="00F52668" w:rsidRDefault="00291FB8" w:rsidP="00291FB8">
      <w:pPr>
        <w:pStyle w:val="Ttol"/>
        <w:rPr>
          <w:rFonts w:ascii="Verdana" w:hAnsi="Verdana" w:cs="Arial"/>
          <w:b w:val="0"/>
          <w:sz w:val="20"/>
        </w:rPr>
      </w:pPr>
    </w:p>
    <w:p w14:paraId="5C99D6C0" w14:textId="77777777" w:rsidR="00291FB8" w:rsidRPr="00F52668" w:rsidRDefault="00291FB8" w:rsidP="00291FB8">
      <w:pPr>
        <w:pStyle w:val="Ttol"/>
        <w:rPr>
          <w:rFonts w:ascii="Verdana" w:hAnsi="Verdana" w:cs="Arial"/>
          <w:b w:val="0"/>
          <w:sz w:val="20"/>
        </w:rPr>
      </w:pPr>
      <w:r w:rsidRPr="00F52668">
        <w:rPr>
          <w:rFonts w:ascii="Verdana" w:hAnsi="Verdana" w:cs="Arial"/>
          <w:sz w:val="20"/>
        </w:rPr>
        <w:t xml:space="preserve">MODEL DE DECLARACIÓ RESPONSABLE </w:t>
      </w:r>
    </w:p>
    <w:p w14:paraId="334ACDE0" w14:textId="77777777" w:rsidR="00291FB8" w:rsidRPr="00F52668" w:rsidRDefault="00291FB8" w:rsidP="00291FB8">
      <w:pPr>
        <w:pStyle w:val="Ttol"/>
        <w:rPr>
          <w:rFonts w:ascii="Verdana" w:hAnsi="Verdana" w:cs="Arial"/>
          <w:sz w:val="20"/>
        </w:rPr>
      </w:pPr>
    </w:p>
    <w:p w14:paraId="57C8E0B1" w14:textId="041612E6" w:rsidR="00291FB8" w:rsidRPr="008C62CB" w:rsidRDefault="00291FB8" w:rsidP="00291FB8">
      <w:pPr>
        <w:pStyle w:val="Textindependent"/>
        <w:shd w:val="clear" w:color="auto" w:fill="FFFFFF"/>
        <w:ind w:right="0"/>
        <w:rPr>
          <w:rFonts w:ascii="Verdana" w:hAnsi="Verdana" w:cs="Arial"/>
          <w:snapToGrid w:val="0"/>
          <w:sz w:val="20"/>
        </w:rPr>
      </w:pPr>
      <w:r w:rsidRPr="00F52668">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8C62CB">
        <w:rPr>
          <w:rFonts w:ascii="Verdana" w:hAnsi="Verdana" w:cs="Arial"/>
          <w:snapToGrid w:val="0"/>
          <w:sz w:val="20"/>
        </w:rPr>
        <w:t xml:space="preserve">del </w:t>
      </w:r>
      <w:r w:rsidR="008C62CB" w:rsidRPr="008C62CB">
        <w:rPr>
          <w:rFonts w:ascii="Verdana" w:hAnsi="Verdana" w:cs="Arial"/>
          <w:snapToGrid w:val="0"/>
          <w:sz w:val="20"/>
        </w:rPr>
        <w:t>subministrament i instal·lació de sistemes d'aire condicionat i climatització, en vehicles propietat de l'Institut Municipal de Parcs i Jardins de Barcelona, amb mesures de contractació sostenible</w:t>
      </w:r>
      <w:r w:rsidRPr="00F52668">
        <w:rPr>
          <w:rFonts w:ascii="Verdana" w:hAnsi="Verdana" w:cs="Arial"/>
          <w:snapToGrid w:val="0"/>
          <w:sz w:val="20"/>
        </w:rPr>
        <w:t>, n</w:t>
      </w:r>
      <w:r w:rsidRPr="008C62CB">
        <w:rPr>
          <w:rFonts w:ascii="Verdana" w:hAnsi="Verdana" w:cs="Arial"/>
          <w:snapToGrid w:val="0"/>
          <w:sz w:val="20"/>
        </w:rPr>
        <w:t xml:space="preserve">úm. Contracte </w:t>
      </w:r>
      <w:r w:rsidR="000D7852" w:rsidRPr="008C62CB">
        <w:rPr>
          <w:rFonts w:ascii="Verdana" w:hAnsi="Verdana" w:cs="Arial"/>
          <w:snapToGrid w:val="0"/>
          <w:sz w:val="20"/>
        </w:rPr>
        <w:t>26000004</w:t>
      </w:r>
      <w:r w:rsidRPr="008C62CB">
        <w:rPr>
          <w:rFonts w:ascii="Verdana" w:hAnsi="Verdana" w:cs="Arial"/>
          <w:snapToGrid w:val="0"/>
          <w:sz w:val="20"/>
        </w:rPr>
        <w:t>, núm. Expedient</w:t>
      </w:r>
      <w:r w:rsidR="000D7852" w:rsidRPr="008C62CB">
        <w:rPr>
          <w:rFonts w:ascii="Verdana" w:hAnsi="Verdana" w:cs="Arial"/>
          <w:snapToGrid w:val="0"/>
          <w:sz w:val="20"/>
        </w:rPr>
        <w:t xml:space="preserve"> 26/0053</w:t>
      </w:r>
      <w:r w:rsidRPr="008C62CB">
        <w:rPr>
          <w:rFonts w:ascii="Verdana" w:hAnsi="Verdana" w:cs="Arial"/>
          <w:snapToGrid w:val="0"/>
          <w:sz w:val="20"/>
        </w:rPr>
        <w:t>.</w:t>
      </w:r>
    </w:p>
    <w:p w14:paraId="5060C9BB" w14:textId="77777777" w:rsidR="00291FB8" w:rsidRPr="00F52668" w:rsidRDefault="00291FB8" w:rsidP="00291FB8">
      <w:pPr>
        <w:pStyle w:val="Textindependent"/>
        <w:shd w:val="clear" w:color="auto" w:fill="FFFFFF"/>
        <w:ind w:right="0"/>
        <w:rPr>
          <w:rFonts w:ascii="Verdana" w:hAnsi="Verdana" w:cs="Arial"/>
          <w:snapToGrid w:val="0"/>
          <w:sz w:val="20"/>
        </w:rPr>
      </w:pPr>
    </w:p>
    <w:p w14:paraId="2C27E633" w14:textId="77777777" w:rsidR="00291FB8" w:rsidRPr="00F52668" w:rsidRDefault="00291FB8" w:rsidP="00291FB8">
      <w:pPr>
        <w:pStyle w:val="Ttol"/>
        <w:rPr>
          <w:rFonts w:ascii="Verdana" w:hAnsi="Verdana" w:cs="Arial"/>
          <w:b w:val="0"/>
          <w:sz w:val="20"/>
        </w:rPr>
      </w:pPr>
      <w:r w:rsidRPr="00F52668">
        <w:rPr>
          <w:rFonts w:ascii="Verdana" w:hAnsi="Verdana" w:cs="Arial"/>
          <w:sz w:val="20"/>
        </w:rPr>
        <w:t xml:space="preserve">DECLARA SOTA LA SEVA RESPONSABILITAT </w:t>
      </w:r>
      <w:r w:rsidRPr="00F52668">
        <w:rPr>
          <w:rStyle w:val="Refernciadenotaapeudepgina"/>
          <w:rFonts w:ascii="Verdana" w:hAnsi="Verdana" w:cs="Arial"/>
          <w:sz w:val="20"/>
        </w:rPr>
        <w:footnoteReference w:id="1"/>
      </w:r>
    </w:p>
    <w:p w14:paraId="11B6EF26" w14:textId="77777777" w:rsidR="00291FB8" w:rsidRPr="00F52668" w:rsidRDefault="00291FB8" w:rsidP="00291FB8">
      <w:pPr>
        <w:pStyle w:val="Ttol"/>
        <w:rPr>
          <w:rFonts w:ascii="Verdana" w:hAnsi="Verdana" w:cs="Arial"/>
          <w:sz w:val="20"/>
        </w:rPr>
      </w:pPr>
    </w:p>
    <w:p w14:paraId="32013642" w14:textId="77777777" w:rsidR="00291FB8" w:rsidRPr="00F52668" w:rsidRDefault="00291FB8" w:rsidP="00291FB8">
      <w:pPr>
        <w:pStyle w:val="Textindependent"/>
        <w:shd w:val="clear" w:color="auto" w:fill="FFFFFF"/>
        <w:ind w:right="-2"/>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i/>
          <w:sz w:val="20"/>
        </w:rPr>
        <w:t xml:space="preserve"> </w:t>
      </w:r>
      <w:r w:rsidRPr="00F52668">
        <w:rPr>
          <w:rFonts w:ascii="Verdana" w:hAnsi="Verdana" w:cs="Arial"/>
          <w:sz w:val="20"/>
        </w:rPr>
        <w:t>Que ostenta la representació de l’empresa/entitat licitadora que presenta l’oferta.</w:t>
      </w:r>
    </w:p>
    <w:p w14:paraId="738B5751" w14:textId="77777777" w:rsidR="00291FB8" w:rsidRPr="00F52668" w:rsidRDefault="00291FB8" w:rsidP="00291FB8">
      <w:pPr>
        <w:pStyle w:val="Textindependent"/>
        <w:shd w:val="clear" w:color="auto" w:fill="FFFFFF"/>
        <w:ind w:right="-2"/>
        <w:rPr>
          <w:rFonts w:ascii="Verdana" w:hAnsi="Verdana" w:cs="Arial"/>
          <w:sz w:val="20"/>
        </w:rPr>
      </w:pPr>
    </w:p>
    <w:p w14:paraId="43A1BA5B" w14:textId="3487D222" w:rsidR="00291FB8" w:rsidRPr="00F52668" w:rsidRDefault="00291FB8" w:rsidP="00291FB8">
      <w:pPr>
        <w:pStyle w:val="Textindependent"/>
        <w:shd w:val="clear" w:color="auto" w:fill="FFFFFF"/>
        <w:ind w:right="-2"/>
        <w:jc w:val="center"/>
        <w:rPr>
          <w:rFonts w:ascii="Verdana" w:hAnsi="Verdana" w:cs="Arial"/>
          <w:b/>
          <w:sz w:val="20"/>
        </w:rPr>
      </w:pPr>
      <w:r w:rsidRPr="00F52668">
        <w:rPr>
          <w:rFonts w:ascii="Verdana" w:hAnsi="Verdana" w:cs="Arial"/>
          <w:b/>
          <w:sz w:val="20"/>
        </w:rPr>
        <w:t>Que l’esmentada persona física/jurídica:</w:t>
      </w:r>
    </w:p>
    <w:p w14:paraId="2E771FAF" w14:textId="77777777" w:rsidR="00291FB8" w:rsidRPr="00F52668" w:rsidRDefault="00291FB8" w:rsidP="00291FB8">
      <w:pPr>
        <w:pStyle w:val="Textindependent"/>
        <w:shd w:val="clear" w:color="auto" w:fill="FFFFFF"/>
        <w:ind w:right="-2"/>
        <w:jc w:val="center"/>
        <w:rPr>
          <w:rFonts w:ascii="Verdana" w:hAnsi="Verdana" w:cs="Arial"/>
          <w:sz w:val="20"/>
        </w:rPr>
      </w:pPr>
    </w:p>
    <w:p w14:paraId="2B074242" w14:textId="77777777" w:rsidR="00291FB8" w:rsidRPr="00F52668" w:rsidRDefault="00291FB8" w:rsidP="00291FB8">
      <w:pPr>
        <w:ind w:left="1" w:hanging="1"/>
        <w:rPr>
          <w:rFonts w:ascii="Verdana" w:hAnsi="Verdana" w:cs="Arial"/>
        </w:rPr>
      </w:pPr>
      <w:r w:rsidRPr="00F52668">
        <w:rPr>
          <w:rFonts w:ascii="Verdana" w:hAnsi="Verdana" w:cs="Arial"/>
        </w:rPr>
        <w:t xml:space="preserve">Està inscrita en el següent </w:t>
      </w:r>
      <w:r w:rsidRPr="00F52668">
        <w:rPr>
          <w:rFonts w:ascii="Verdana" w:hAnsi="Verdana" w:cs="Arial"/>
          <w:b/>
        </w:rPr>
        <w:t>registre electrònic</w:t>
      </w:r>
      <w:r w:rsidRPr="00F52668">
        <w:rPr>
          <w:rFonts w:ascii="Verdana" w:hAnsi="Verdana" w:cs="Arial"/>
        </w:rPr>
        <w:t>:</w:t>
      </w:r>
    </w:p>
    <w:p w14:paraId="5085B4F8" w14:textId="77777777" w:rsidR="00291FB8" w:rsidRPr="00F52668" w:rsidRDefault="00291FB8" w:rsidP="00291FB8">
      <w:pPr>
        <w:ind w:left="1" w:hanging="1"/>
        <w:rPr>
          <w:rFonts w:ascii="Verdana" w:hAnsi="Verdana" w:cs="Arial"/>
        </w:rPr>
      </w:pPr>
    </w:p>
    <w:p w14:paraId="347C6383" w14:textId="77777777" w:rsidR="00291FB8" w:rsidRPr="00F52668" w:rsidRDefault="00291FB8" w:rsidP="00291FB8">
      <w:pPr>
        <w:pStyle w:val="Textindependent"/>
        <w:shd w:val="clear" w:color="auto" w:fill="FFFFFF"/>
        <w:ind w:left="851" w:right="0" w:hanging="426"/>
        <w:rPr>
          <w:rFonts w:ascii="Verdana" w:hAnsi="Verdana" w:cs="Arial"/>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t>en el Registre Electrònic d’Empreses Licitadores de la Generalitat de Catalunya (RELI) i tota la documentació que hi figura manté la seva vigència i no ha estat modificada.</w:t>
      </w:r>
    </w:p>
    <w:p w14:paraId="23027521" w14:textId="77777777" w:rsidR="00291FB8" w:rsidRPr="00F52668" w:rsidRDefault="00291FB8" w:rsidP="00291FB8">
      <w:pPr>
        <w:ind w:left="426" w:hanging="1"/>
        <w:rPr>
          <w:rFonts w:ascii="Verdana" w:hAnsi="Verdana" w:cs="Arial"/>
        </w:rPr>
      </w:pPr>
    </w:p>
    <w:p w14:paraId="305432FA" w14:textId="77777777" w:rsidR="00291FB8" w:rsidRPr="00F52668" w:rsidRDefault="00291FB8" w:rsidP="00291FB8">
      <w:pPr>
        <w:pStyle w:val="Textindependent"/>
        <w:shd w:val="clear" w:color="auto" w:fill="FFFFFF"/>
        <w:ind w:left="851" w:right="0" w:hanging="426"/>
        <w:rPr>
          <w:rFonts w:ascii="Verdana" w:hAnsi="Verdana" w:cs="Arial"/>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t xml:space="preserve">en el </w:t>
      </w:r>
      <w:r w:rsidRPr="00F52668">
        <w:rPr>
          <w:rFonts w:ascii="Verdana" w:hAnsi="Verdana" w:cs="Arial"/>
          <w:i/>
          <w:sz w:val="20"/>
        </w:rPr>
        <w:t xml:space="preserve">Registro Oficial de Licitadores y Empresas </w:t>
      </w:r>
      <w:proofErr w:type="spellStart"/>
      <w:r w:rsidRPr="00F52668">
        <w:rPr>
          <w:rFonts w:ascii="Verdana" w:hAnsi="Verdana" w:cs="Arial"/>
          <w:i/>
          <w:sz w:val="20"/>
        </w:rPr>
        <w:t>Clasificadas</w:t>
      </w:r>
      <w:proofErr w:type="spellEnd"/>
      <w:r w:rsidRPr="00F52668">
        <w:rPr>
          <w:rFonts w:ascii="Verdana" w:hAnsi="Verdana" w:cs="Arial"/>
          <w:i/>
          <w:sz w:val="20"/>
        </w:rPr>
        <w:t xml:space="preserve"> del Estado</w:t>
      </w:r>
      <w:r w:rsidRPr="00F52668">
        <w:rPr>
          <w:rFonts w:ascii="Verdana" w:hAnsi="Verdana" w:cs="Arial"/>
          <w:sz w:val="20"/>
        </w:rPr>
        <w:t xml:space="preserve"> (ROLECE) i tota la documentació que hi figura manté la seva vigència i no ha estat modificada.</w:t>
      </w:r>
    </w:p>
    <w:p w14:paraId="29347F4E" w14:textId="77777777" w:rsidR="00291FB8" w:rsidRPr="00F52668" w:rsidRDefault="00291FB8" w:rsidP="00291FB8">
      <w:pPr>
        <w:ind w:left="426" w:hanging="1"/>
        <w:rPr>
          <w:rFonts w:ascii="Verdana" w:hAnsi="Verdana" w:cs="Arial"/>
        </w:rPr>
      </w:pPr>
    </w:p>
    <w:p w14:paraId="5E04AF0C" w14:textId="77777777" w:rsidR="00291FB8" w:rsidRPr="00F52668" w:rsidRDefault="00291FB8" w:rsidP="00291FB8">
      <w:pPr>
        <w:pStyle w:val="Textindependent"/>
        <w:shd w:val="clear" w:color="auto" w:fill="FFFFFF"/>
        <w:ind w:left="851" w:right="0" w:hanging="426"/>
        <w:rPr>
          <w:rFonts w:ascii="Verdana" w:hAnsi="Verdana" w:cs="Arial"/>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t xml:space="preserve">en el Registre electrònic d’empreses licitadores de </w:t>
      </w:r>
      <w:r w:rsidRPr="00F52668">
        <w:rPr>
          <w:rFonts w:ascii="Verdana" w:hAnsi="Verdana" w:cs="Arial"/>
          <w:i/>
          <w:sz w:val="20"/>
        </w:rPr>
        <w:t>indicar nom del registre i Comunitat Autònoma</w:t>
      </w:r>
      <w:r w:rsidRPr="00F52668">
        <w:rPr>
          <w:rFonts w:ascii="Verdana" w:hAnsi="Verdana" w:cs="Arial"/>
          <w:sz w:val="20"/>
        </w:rPr>
        <w:t xml:space="preserve"> ............................................ i tota la documentació que hi figura manté la seva vigència i no ha estat modificada.</w:t>
      </w:r>
    </w:p>
    <w:p w14:paraId="74BC45C9" w14:textId="77777777" w:rsidR="00291FB8" w:rsidRPr="00F52668" w:rsidRDefault="00291FB8" w:rsidP="00291FB8">
      <w:pPr>
        <w:pStyle w:val="Textindependent"/>
        <w:shd w:val="clear" w:color="auto" w:fill="FFFFFF"/>
        <w:ind w:left="851" w:right="0" w:hanging="426"/>
        <w:rPr>
          <w:rFonts w:ascii="Verdana" w:hAnsi="Verdana" w:cs="Arial"/>
          <w:sz w:val="20"/>
        </w:rPr>
      </w:pPr>
    </w:p>
    <w:p w14:paraId="75CE1578" w14:textId="77777777" w:rsidR="00291FB8" w:rsidRPr="00F52668" w:rsidRDefault="00291FB8" w:rsidP="00291FB8">
      <w:pPr>
        <w:pStyle w:val="Textindependent"/>
        <w:shd w:val="clear" w:color="auto" w:fill="FFFFFF"/>
        <w:ind w:left="851" w:right="0" w:hanging="426"/>
        <w:rPr>
          <w:rFonts w:ascii="Verdana" w:hAnsi="Verdana"/>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t>H</w:t>
      </w:r>
      <w:r w:rsidRPr="00F52668">
        <w:rPr>
          <w:rFonts w:ascii="Verdana" w:hAnsi="Verdana"/>
          <w:sz w:val="20"/>
        </w:rPr>
        <w:t xml:space="preserve">a presentat sol·licitud d’inscripció en el Registre ................................................ abans de la data límit de presentació de les ofertes i a efectes d’acreditar aquest extrem </w:t>
      </w:r>
      <w:r w:rsidRPr="00F52668">
        <w:rPr>
          <w:rFonts w:ascii="Verdana" w:hAnsi="Verdana"/>
          <w:b/>
          <w:sz w:val="20"/>
        </w:rPr>
        <w:t>adjunta l’acusament de rebut</w:t>
      </w:r>
      <w:r w:rsidRPr="00F52668">
        <w:rPr>
          <w:rFonts w:ascii="Verdana" w:hAnsi="Verdana"/>
          <w:sz w:val="20"/>
        </w:rPr>
        <w:t xml:space="preserve"> corresponent emès per l’esmentat Registre, i </w:t>
      </w:r>
      <w:r w:rsidRPr="00F52668">
        <w:rPr>
          <w:rFonts w:ascii="Verdana" w:hAnsi="Verdana"/>
          <w:b/>
          <w:sz w:val="20"/>
        </w:rPr>
        <w:t>declara sota la seva responsabilitat</w:t>
      </w:r>
      <w:r w:rsidRPr="00F52668">
        <w:rPr>
          <w:rFonts w:ascii="Verdana" w:hAnsi="Verdana"/>
          <w:sz w:val="20"/>
        </w:rPr>
        <w:t xml:space="preserve"> que hi ha presentat la documentació preceptiva i no ha rebut requeriment d’esmena per part del mateix.</w:t>
      </w:r>
    </w:p>
    <w:p w14:paraId="7E1A9AB2" w14:textId="77777777" w:rsidR="00291FB8" w:rsidRPr="00F52668" w:rsidRDefault="00291FB8" w:rsidP="00291FB8">
      <w:pPr>
        <w:pStyle w:val="Textindependent"/>
        <w:shd w:val="clear" w:color="auto" w:fill="FFFFFF"/>
        <w:ind w:left="851" w:right="0" w:hanging="426"/>
        <w:rPr>
          <w:rFonts w:ascii="Verdana" w:hAnsi="Verdana"/>
          <w:sz w:val="20"/>
        </w:rPr>
      </w:pPr>
    </w:p>
    <w:p w14:paraId="75462FAA" w14:textId="77777777" w:rsidR="00291FB8" w:rsidRPr="00F52668" w:rsidRDefault="00291FB8" w:rsidP="00291FB8">
      <w:pPr>
        <w:rPr>
          <w:rFonts w:ascii="Verdana" w:hAnsi="Verdana" w:cs="Arial"/>
        </w:rPr>
      </w:pPr>
    </w:p>
    <w:p w14:paraId="209F9102" w14:textId="77777777" w:rsidR="00291FB8" w:rsidRPr="00F52668" w:rsidRDefault="00291FB8" w:rsidP="00291FB8">
      <w:pPr>
        <w:pStyle w:val="Textindependent"/>
        <w:shd w:val="clear" w:color="auto" w:fill="FFFFFF"/>
        <w:ind w:left="426" w:right="0" w:hanging="426"/>
        <w:rPr>
          <w:rFonts w:ascii="Verdana" w:hAnsi="Verdana" w:cs="Arial"/>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t>És una Petita, Mitjana o Microempresa (PIME)</w:t>
      </w:r>
      <w:r w:rsidRPr="00F52668">
        <w:rPr>
          <w:rFonts w:ascii="Verdana" w:hAnsi="Verdana" w:cs="Arial"/>
          <w:sz w:val="20"/>
          <w:vertAlign w:val="superscript"/>
        </w:rPr>
        <w:footnoteReference w:id="2"/>
      </w:r>
      <w:r w:rsidRPr="00F52668">
        <w:rPr>
          <w:rFonts w:ascii="Verdana" w:hAnsi="Verdana" w:cs="Arial"/>
          <w:sz w:val="20"/>
        </w:rPr>
        <w:t xml:space="preserve"> en el moment de presentació de l’oferta. </w:t>
      </w:r>
    </w:p>
    <w:p w14:paraId="248AC422" w14:textId="77777777" w:rsidR="00291FB8" w:rsidRPr="00F52668" w:rsidRDefault="00291FB8" w:rsidP="00291FB8">
      <w:pPr>
        <w:ind w:left="1" w:hanging="1"/>
        <w:rPr>
          <w:rFonts w:ascii="Verdana" w:hAnsi="Verdana" w:cs="Arial"/>
        </w:rPr>
      </w:pPr>
    </w:p>
    <w:p w14:paraId="7A930DFC" w14:textId="77777777" w:rsidR="00291FB8" w:rsidRPr="00F52668" w:rsidRDefault="00291FB8" w:rsidP="00291FB8">
      <w:pPr>
        <w:pStyle w:val="Textindependent"/>
        <w:shd w:val="clear" w:color="auto" w:fill="FFFFFF"/>
        <w:ind w:left="426" w:right="0" w:hanging="426"/>
        <w:rPr>
          <w:rFonts w:ascii="Verdana" w:hAnsi="Verdana" w:cs="Arial"/>
          <w:sz w:val="20"/>
        </w:rPr>
      </w:pPr>
      <w:r w:rsidRPr="00F52668">
        <w:rPr>
          <w:rFonts w:ascii="Verdana" w:hAnsi="Verdana" w:cs="Arial"/>
          <w:sz w:val="20"/>
        </w:rPr>
        <w:fldChar w:fldCharType="begin">
          <w:ffData>
            <w:name w:val="Verifica1"/>
            <w:enabled w:val="0"/>
            <w:calcOnExit w:val="0"/>
            <w:checkBox>
              <w:sizeAuto/>
              <w:default w:val="0"/>
            </w:checkBox>
          </w:ffData>
        </w:fldChar>
      </w:r>
      <w:r w:rsidRPr="00F52668">
        <w:rPr>
          <w:rFonts w:ascii="Verdana" w:hAnsi="Verdana" w:cs="Arial"/>
          <w:sz w:val="20"/>
        </w:rPr>
        <w:instrText xml:space="preserve"> FORMCHECKBOX </w:instrText>
      </w:r>
      <w:r w:rsidRPr="00F52668">
        <w:rPr>
          <w:rFonts w:ascii="Verdana" w:hAnsi="Verdana" w:cs="Arial"/>
          <w:sz w:val="20"/>
        </w:rPr>
      </w:r>
      <w:r w:rsidRPr="00F52668">
        <w:rPr>
          <w:rFonts w:ascii="Verdana" w:hAnsi="Verdana" w:cs="Arial"/>
          <w:sz w:val="20"/>
        </w:rPr>
        <w:fldChar w:fldCharType="separate"/>
      </w:r>
      <w:r w:rsidRPr="00F52668">
        <w:rPr>
          <w:rFonts w:ascii="Verdana" w:hAnsi="Verdana" w:cs="Arial"/>
          <w:sz w:val="20"/>
        </w:rPr>
        <w:fldChar w:fldCharType="end"/>
      </w:r>
      <w:r w:rsidRPr="00F52668">
        <w:rPr>
          <w:rFonts w:ascii="Verdana" w:hAnsi="Verdana" w:cs="Arial"/>
          <w:sz w:val="20"/>
        </w:rPr>
        <w:t xml:space="preserve"> </w:t>
      </w:r>
      <w:r w:rsidRPr="00F52668">
        <w:rPr>
          <w:rFonts w:ascii="Verdana" w:hAnsi="Verdana" w:cs="Arial"/>
          <w:sz w:val="20"/>
        </w:rPr>
        <w:tab/>
      </w:r>
      <w:r w:rsidRPr="00F52668">
        <w:rPr>
          <w:rFonts w:ascii="Verdana" w:hAnsi="Verdana"/>
          <w:sz w:val="20"/>
        </w:rPr>
        <w:t xml:space="preserve">No es troba incursa en cap </w:t>
      </w:r>
      <w:r w:rsidRPr="00F52668">
        <w:rPr>
          <w:rFonts w:ascii="Verdana" w:hAnsi="Verdana"/>
          <w:b/>
          <w:sz w:val="20"/>
        </w:rPr>
        <w:t>prohibició de contractar</w:t>
      </w:r>
      <w:r w:rsidRPr="00F52668">
        <w:rPr>
          <w:rFonts w:ascii="Verdana" w:hAnsi="Verdana" w:cs="Arial"/>
          <w:sz w:val="20"/>
        </w:rPr>
        <w:t xml:space="preserve"> amb l’Administració</w:t>
      </w:r>
      <w:r w:rsidRPr="00F52668">
        <w:rPr>
          <w:rFonts w:ascii="Verdana" w:hAnsi="Verdana"/>
          <w:sz w:val="20"/>
        </w:rPr>
        <w:t xml:space="preserve"> de les </w:t>
      </w:r>
      <w:r w:rsidRPr="00F52668">
        <w:rPr>
          <w:rFonts w:ascii="Verdana" w:hAnsi="Verdana" w:cs="Arial"/>
          <w:sz w:val="20"/>
        </w:rPr>
        <w:t>establertes a l’art. 71 LCSP.</w:t>
      </w:r>
      <w:r w:rsidRPr="00F52668" w:rsidDel="00BF46FD">
        <w:rPr>
          <w:rFonts w:ascii="Verdana" w:hAnsi="Verdana" w:cs="Arial"/>
          <w:sz w:val="20"/>
        </w:rPr>
        <w:t xml:space="preserve"> </w:t>
      </w:r>
    </w:p>
    <w:p w14:paraId="4B27CD02" w14:textId="77777777" w:rsidR="00F52668" w:rsidRDefault="00F52668" w:rsidP="00291FB8">
      <w:pPr>
        <w:pStyle w:val="Textindependent"/>
        <w:shd w:val="clear" w:color="auto" w:fill="FFFFFF"/>
        <w:ind w:right="-2"/>
        <w:rPr>
          <w:rFonts w:ascii="Verdana" w:hAnsi="Verdana" w:cs="Arial"/>
          <w:sz w:val="20"/>
        </w:rPr>
      </w:pPr>
    </w:p>
    <w:p w14:paraId="4DFFF102" w14:textId="50F0B43F" w:rsidR="00291FB8" w:rsidRPr="00F52668" w:rsidRDefault="00291FB8" w:rsidP="00291FB8">
      <w:pPr>
        <w:pStyle w:val="Textindependent"/>
        <w:shd w:val="clear" w:color="auto" w:fill="FFFFFF"/>
        <w:ind w:right="-2"/>
        <w:rPr>
          <w:rFonts w:ascii="Verdana" w:hAnsi="Verdana" w:cs="Arial"/>
          <w:sz w:val="20"/>
        </w:rPr>
      </w:pPr>
      <w:r w:rsidRPr="00F52668">
        <w:rPr>
          <w:rFonts w:ascii="Verdana" w:hAnsi="Verdana" w:cs="Arial"/>
          <w:sz w:val="20"/>
        </w:rPr>
        <w:t>Compleix:</w:t>
      </w:r>
    </w:p>
    <w:p w14:paraId="6ECDC146" w14:textId="77777777" w:rsidR="00291FB8" w:rsidRPr="00F52668" w:rsidRDefault="00291FB8" w:rsidP="00291FB8">
      <w:pPr>
        <w:pStyle w:val="Textindependent"/>
        <w:shd w:val="clear" w:color="auto" w:fill="FFFFFF"/>
        <w:ind w:right="-2"/>
        <w:rPr>
          <w:rFonts w:ascii="Verdana" w:hAnsi="Verdana" w:cs="Arial"/>
          <w:sz w:val="20"/>
        </w:rPr>
      </w:pPr>
    </w:p>
    <w:p w14:paraId="667C9BAE" w14:textId="77777777" w:rsidR="00291FB8" w:rsidRPr="00F52668" w:rsidRDefault="00291FB8" w:rsidP="00291FB8">
      <w:pPr>
        <w:pStyle w:val="Textindependent"/>
        <w:shd w:val="clear" w:color="auto" w:fill="FFFFFF"/>
        <w:ind w:right="-2" w:firstLine="708"/>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i/>
          <w:sz w:val="20"/>
        </w:rPr>
        <w:t xml:space="preserve"> </w:t>
      </w:r>
      <w:r w:rsidRPr="00F52668">
        <w:rPr>
          <w:rFonts w:ascii="Verdana" w:hAnsi="Verdana" w:cs="Arial"/>
          <w:sz w:val="20"/>
        </w:rPr>
        <w:t xml:space="preserve"> amb l’adequada solvència econòmica, financera i tècnica o, en el seu cas</w:t>
      </w:r>
    </w:p>
    <w:p w14:paraId="556D48C9" w14:textId="77777777" w:rsidR="00291FB8" w:rsidRPr="00F52668" w:rsidRDefault="00291FB8" w:rsidP="00291FB8">
      <w:pPr>
        <w:pStyle w:val="Textindependent"/>
        <w:shd w:val="clear" w:color="auto" w:fill="FFFFFF"/>
        <w:ind w:right="-2" w:firstLine="708"/>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sz w:val="20"/>
        </w:rPr>
        <w:t xml:space="preserve">  la classificació empresarial corresponent, o en el seu cas</w:t>
      </w:r>
    </w:p>
    <w:p w14:paraId="5C8E3A68" w14:textId="3D3FABA7" w:rsidR="00291FB8" w:rsidRPr="00F52668" w:rsidRDefault="00291FB8" w:rsidP="00291FB8">
      <w:pPr>
        <w:ind w:left="1134" w:hanging="425"/>
        <w:rPr>
          <w:rFonts w:ascii="Verdana" w:hAnsi="Verdana" w:cs="Arial"/>
        </w:rPr>
      </w:pPr>
      <w:r w:rsidRPr="00F52668">
        <w:rPr>
          <w:rFonts w:ascii="Verdana" w:hAnsi="Verdana" w:cs="Arial"/>
        </w:rPr>
        <w:lastRenderedPageBreak/>
        <w:fldChar w:fldCharType="begin">
          <w:ffData>
            <w:name w:val="Verifica1"/>
            <w:enabled w:val="0"/>
            <w:calcOnExit w:val="0"/>
            <w:checkBox>
              <w:sizeAuto/>
              <w:default w:val="0"/>
            </w:checkBox>
          </w:ffData>
        </w:fldChar>
      </w:r>
      <w:r w:rsidRPr="00F52668">
        <w:rPr>
          <w:rFonts w:ascii="Verdana" w:hAnsi="Verdana" w:cs="Arial"/>
        </w:rPr>
        <w:instrText xml:space="preserve"> FORMCHECKBOX </w:instrText>
      </w:r>
      <w:r w:rsidRPr="00F52668">
        <w:rPr>
          <w:rFonts w:ascii="Verdana" w:hAnsi="Verdana" w:cs="Arial"/>
        </w:rPr>
      </w:r>
      <w:r w:rsidRPr="00F52668">
        <w:rPr>
          <w:rFonts w:ascii="Verdana" w:hAnsi="Verdana" w:cs="Arial"/>
        </w:rPr>
        <w:fldChar w:fldCharType="separate"/>
      </w:r>
      <w:r w:rsidRPr="00F52668">
        <w:rPr>
          <w:rFonts w:ascii="Verdana" w:hAnsi="Verdana" w:cs="Arial"/>
        </w:rPr>
        <w:fldChar w:fldCharType="end"/>
      </w:r>
      <w:r w:rsidRPr="00F52668">
        <w:rPr>
          <w:rFonts w:ascii="Verdana" w:hAnsi="Verdana" w:cs="Arial"/>
        </w:rPr>
        <w:t xml:space="preserve"> </w:t>
      </w:r>
      <w:r w:rsidR="00F52668">
        <w:rPr>
          <w:rFonts w:ascii="Verdana" w:hAnsi="Verdana" w:cs="Arial"/>
        </w:rPr>
        <w:t xml:space="preserve"> </w:t>
      </w:r>
      <w:r w:rsidRPr="00F52668">
        <w:rPr>
          <w:rFonts w:ascii="Verdana" w:hAnsi="Verdana" w:cs="Arial"/>
        </w:rPr>
        <w:t>es basa en les capacitats d’altres entitats per acreditar la solvència necessària per subscriure aquest contracte</w:t>
      </w:r>
      <w:r w:rsidRPr="00F52668">
        <w:rPr>
          <w:rFonts w:ascii="Verdana" w:hAnsi="Verdana"/>
          <w:vertAlign w:val="superscript"/>
        </w:rPr>
        <w:footnoteReference w:id="3"/>
      </w:r>
      <w:r w:rsidRPr="00F52668">
        <w:rPr>
          <w:rFonts w:ascii="Verdana" w:hAnsi="Verdana" w:cs="Arial"/>
        </w:rPr>
        <w:t>.”</w:t>
      </w:r>
    </w:p>
    <w:p w14:paraId="57639D7E" w14:textId="77777777" w:rsidR="00291FB8" w:rsidRPr="00F52668" w:rsidRDefault="00291FB8" w:rsidP="00291FB8">
      <w:pPr>
        <w:pStyle w:val="Textindependent"/>
        <w:shd w:val="clear" w:color="auto" w:fill="FFFFFF"/>
        <w:ind w:right="-2"/>
        <w:rPr>
          <w:rFonts w:ascii="Verdana" w:hAnsi="Verdana" w:cs="Arial"/>
          <w:sz w:val="20"/>
        </w:rPr>
      </w:pPr>
    </w:p>
    <w:p w14:paraId="239DD254" w14:textId="77777777" w:rsidR="00291FB8" w:rsidRPr="00F52668" w:rsidRDefault="00291FB8" w:rsidP="00291FB8">
      <w:pPr>
        <w:pStyle w:val="Textindependent"/>
        <w:shd w:val="clear" w:color="auto" w:fill="FFFFFF"/>
        <w:ind w:left="426" w:right="-2" w:hanging="426"/>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i/>
          <w:sz w:val="20"/>
        </w:rPr>
        <w:t xml:space="preserve"> </w:t>
      </w:r>
      <w:r w:rsidRPr="00F52668">
        <w:rPr>
          <w:rFonts w:ascii="Verdana" w:hAnsi="Verdana" w:cs="Arial"/>
          <w:i/>
          <w:sz w:val="20"/>
        </w:rPr>
        <w:tab/>
      </w:r>
      <w:r w:rsidRPr="00F52668">
        <w:rPr>
          <w:rFonts w:ascii="Verdana" w:hAnsi="Verdana" w:cs="Arial"/>
          <w:sz w:val="20"/>
        </w:rPr>
        <w:t xml:space="preserve">Està en possessió de les </w:t>
      </w:r>
      <w:r w:rsidRPr="00F52668">
        <w:rPr>
          <w:rFonts w:ascii="Verdana" w:hAnsi="Verdana" w:cs="Arial"/>
          <w:b/>
          <w:sz w:val="20"/>
        </w:rPr>
        <w:t>autoritzacions necessàries per a exercir l’activitat</w:t>
      </w:r>
      <w:r w:rsidRPr="00F52668">
        <w:rPr>
          <w:rFonts w:ascii="Verdana" w:hAnsi="Verdana" w:cs="Arial"/>
          <w:sz w:val="20"/>
        </w:rPr>
        <w:t>.</w:t>
      </w:r>
    </w:p>
    <w:p w14:paraId="789A950A" w14:textId="77777777" w:rsidR="00291FB8" w:rsidRPr="00F52668" w:rsidRDefault="00291FB8" w:rsidP="00291FB8">
      <w:pPr>
        <w:pStyle w:val="Textindependent"/>
        <w:shd w:val="clear" w:color="auto" w:fill="FFFFFF"/>
        <w:ind w:right="-2"/>
        <w:rPr>
          <w:rFonts w:ascii="Verdana" w:hAnsi="Verdana" w:cs="Arial"/>
          <w:sz w:val="20"/>
        </w:rPr>
      </w:pPr>
    </w:p>
    <w:p w14:paraId="5D548722" w14:textId="77777777" w:rsidR="00291FB8" w:rsidRPr="00F52668" w:rsidRDefault="00291FB8" w:rsidP="00291FB8">
      <w:pPr>
        <w:pStyle w:val="Textindependent"/>
        <w:shd w:val="clear" w:color="auto" w:fill="FFFFFF"/>
        <w:ind w:left="426" w:right="0" w:hanging="426"/>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i/>
          <w:sz w:val="20"/>
        </w:rPr>
        <w:t xml:space="preserve"> </w:t>
      </w:r>
      <w:r w:rsidRPr="00F52668">
        <w:rPr>
          <w:rFonts w:ascii="Verdana" w:hAnsi="Verdana" w:cs="Arial"/>
          <w:i/>
          <w:sz w:val="20"/>
        </w:rPr>
        <w:tab/>
      </w:r>
      <w:r w:rsidRPr="00F52668">
        <w:rPr>
          <w:rFonts w:ascii="Verdana" w:hAnsi="Verdana" w:cs="Arial"/>
          <w:sz w:val="20"/>
        </w:rPr>
        <w:t xml:space="preserve">Compleix les obligacions legals en matèria de prevenció de </w:t>
      </w:r>
      <w:r w:rsidRPr="00F52668">
        <w:rPr>
          <w:rFonts w:ascii="Verdana" w:hAnsi="Verdana" w:cs="Arial"/>
          <w:b/>
          <w:sz w:val="20"/>
        </w:rPr>
        <w:t>riscos laborals</w:t>
      </w:r>
      <w:r w:rsidRPr="00F52668">
        <w:rPr>
          <w:rFonts w:ascii="Verdana" w:hAnsi="Verdana" w:cs="Arial"/>
          <w:sz w:val="20"/>
        </w:rPr>
        <w:t>.</w:t>
      </w:r>
    </w:p>
    <w:p w14:paraId="0ED10FC7" w14:textId="77777777" w:rsidR="00291FB8" w:rsidRPr="00F52668" w:rsidRDefault="00291FB8" w:rsidP="00291FB8">
      <w:pPr>
        <w:pStyle w:val="Textindependent"/>
        <w:shd w:val="clear" w:color="auto" w:fill="FFFFFF"/>
        <w:ind w:left="426" w:right="0" w:hanging="426"/>
        <w:rPr>
          <w:rFonts w:ascii="Verdana" w:hAnsi="Verdana" w:cs="Arial"/>
          <w:sz w:val="20"/>
        </w:rPr>
      </w:pPr>
    </w:p>
    <w:p w14:paraId="0556F267" w14:textId="77777777" w:rsidR="00291FB8" w:rsidRPr="00F52668" w:rsidRDefault="00291FB8" w:rsidP="00291FB8">
      <w:pPr>
        <w:pStyle w:val="Textindependent"/>
        <w:shd w:val="clear" w:color="auto" w:fill="FFFFFF"/>
        <w:ind w:left="426" w:right="0" w:hanging="426"/>
        <w:rPr>
          <w:rFonts w:ascii="Verdana" w:hAnsi="Verdana" w:cs="Arial"/>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sz w:val="20"/>
        </w:rPr>
        <w:t xml:space="preserve"> </w:t>
      </w:r>
      <w:r w:rsidRPr="00F52668">
        <w:rPr>
          <w:rFonts w:ascii="Verdana" w:hAnsi="Verdana" w:cs="Arial"/>
          <w:sz w:val="20"/>
        </w:rPr>
        <w:tab/>
        <w:t xml:space="preserve">Compleix les obligacions legals en matèria </w:t>
      </w:r>
      <w:r w:rsidRPr="00F52668">
        <w:rPr>
          <w:rFonts w:ascii="Verdana" w:hAnsi="Verdana" w:cs="Arial"/>
          <w:b/>
          <w:sz w:val="20"/>
        </w:rPr>
        <w:t>d’igualtat efectiva de dones i homes</w:t>
      </w:r>
      <w:r w:rsidRPr="00F52668">
        <w:rPr>
          <w:rFonts w:ascii="Verdana" w:hAnsi="Verdana" w:cs="Arial"/>
          <w:sz w:val="20"/>
        </w:rPr>
        <w:t>.</w:t>
      </w:r>
    </w:p>
    <w:p w14:paraId="739E1A3A" w14:textId="77777777" w:rsidR="00291FB8" w:rsidRPr="00F52668" w:rsidRDefault="00291FB8" w:rsidP="00291FB8">
      <w:pPr>
        <w:pStyle w:val="Textindependent"/>
        <w:shd w:val="clear" w:color="auto" w:fill="FFFFFF"/>
        <w:ind w:right="0"/>
        <w:rPr>
          <w:rFonts w:ascii="Verdana" w:hAnsi="Verdana" w:cs="Arial"/>
          <w:snapToGrid w:val="0"/>
          <w:sz w:val="20"/>
        </w:rPr>
      </w:pPr>
    </w:p>
    <w:p w14:paraId="136127D9" w14:textId="77777777" w:rsidR="00291FB8" w:rsidRPr="00F52668" w:rsidRDefault="00291FB8" w:rsidP="00291FB8">
      <w:pPr>
        <w:pStyle w:val="Textindependent"/>
        <w:shd w:val="clear" w:color="auto" w:fill="FFFFFF"/>
        <w:ind w:right="-2"/>
        <w:rPr>
          <w:rFonts w:ascii="Verdana" w:hAnsi="Verdana" w:cs="Arial"/>
          <w:sz w:val="20"/>
        </w:rPr>
      </w:pPr>
    </w:p>
    <w:p w14:paraId="11425E37"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 xml:space="preserve">Que l’empresa/entitat que representa, o les seves filials o interposades: </w:t>
      </w:r>
    </w:p>
    <w:p w14:paraId="3A25282A" w14:textId="77777777" w:rsidR="00291FB8" w:rsidRPr="00F52668" w:rsidRDefault="00291FB8" w:rsidP="00291FB8">
      <w:pPr>
        <w:pStyle w:val="Textindependent"/>
        <w:shd w:val="clear" w:color="auto" w:fill="FFFFFF"/>
        <w:ind w:left="426" w:right="0" w:hanging="426"/>
        <w:rPr>
          <w:rFonts w:ascii="Verdana" w:hAnsi="Verdana"/>
          <w:sz w:val="20"/>
        </w:rPr>
      </w:pPr>
    </w:p>
    <w:p w14:paraId="3E82B856" w14:textId="77777777" w:rsidR="00291FB8" w:rsidRPr="00F52668" w:rsidRDefault="00291FB8" w:rsidP="00291FB8">
      <w:pPr>
        <w:pStyle w:val="Textindependent"/>
        <w:shd w:val="clear" w:color="auto" w:fill="FFFFFF"/>
        <w:ind w:left="851" w:right="0" w:hanging="426"/>
        <w:rPr>
          <w:rFonts w:ascii="Verdana" w:hAnsi="Verdana"/>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sz w:val="20"/>
        </w:rPr>
        <w:t xml:space="preserve"> </w:t>
      </w:r>
      <w:r w:rsidRPr="00F52668">
        <w:rPr>
          <w:rFonts w:ascii="Verdana" w:hAnsi="Verdana"/>
          <w:sz w:val="20"/>
        </w:rPr>
        <w:tab/>
        <w:t xml:space="preserve">No realitza/en operacions financeres en </w:t>
      </w:r>
      <w:r w:rsidRPr="00F52668">
        <w:rPr>
          <w:rFonts w:ascii="Verdana" w:hAnsi="Verdana"/>
          <w:b/>
          <w:sz w:val="20"/>
        </w:rPr>
        <w:t>paradisos fiscals</w:t>
      </w:r>
      <w:r w:rsidRPr="00F52668">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7E6965B" w14:textId="77777777" w:rsidR="00291FB8" w:rsidRPr="00F52668" w:rsidRDefault="00291FB8" w:rsidP="00291FB8">
      <w:pPr>
        <w:pStyle w:val="Textindependent"/>
        <w:shd w:val="clear" w:color="auto" w:fill="FFFFFF"/>
        <w:ind w:left="851" w:right="0" w:hanging="426"/>
        <w:rPr>
          <w:rFonts w:ascii="Verdana" w:hAnsi="Verdana"/>
          <w:sz w:val="20"/>
        </w:rPr>
      </w:pPr>
    </w:p>
    <w:p w14:paraId="2422F61B" w14:textId="77777777" w:rsidR="00291FB8" w:rsidRDefault="00291FB8" w:rsidP="00291FB8">
      <w:pPr>
        <w:pStyle w:val="Textindependent"/>
        <w:shd w:val="clear" w:color="auto" w:fill="FFFFFF"/>
        <w:ind w:left="851" w:right="0" w:hanging="426"/>
        <w:rPr>
          <w:rFonts w:ascii="Verdana" w:hAnsi="Verdana"/>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sz w:val="20"/>
        </w:rPr>
        <w:tab/>
        <w:t xml:space="preserve">Té/tenen relacions legals amb </w:t>
      </w:r>
      <w:r w:rsidRPr="00F52668">
        <w:rPr>
          <w:rFonts w:ascii="Verdana" w:hAnsi="Verdana"/>
          <w:b/>
          <w:sz w:val="20"/>
        </w:rPr>
        <w:t>paradisos fiscals</w:t>
      </w:r>
      <w:r w:rsidRPr="00F52668">
        <w:rPr>
          <w:rFonts w:ascii="Verdana" w:hAnsi="Verdana"/>
          <w:sz w:val="20"/>
        </w:rPr>
        <w:t xml:space="preserve"> i presenta la següent documentació descriptiva dels moviments financers i tota la informació relativa a aquestes actuacions: .....................................................</w:t>
      </w:r>
    </w:p>
    <w:p w14:paraId="64F9EF58" w14:textId="77777777" w:rsidR="00914533" w:rsidRPr="007A3516" w:rsidRDefault="00914533" w:rsidP="00914533">
      <w:pPr>
        <w:pStyle w:val="Textindependent"/>
        <w:shd w:val="clear" w:color="auto" w:fill="FFFFFF"/>
        <w:ind w:right="0"/>
        <w:rPr>
          <w:rFonts w:ascii="Verdana" w:hAnsi="Verdana"/>
          <w:sz w:val="20"/>
        </w:rPr>
      </w:pPr>
    </w:p>
    <w:p w14:paraId="6CF92E09" w14:textId="77777777" w:rsidR="00914533" w:rsidRPr="007A3516" w:rsidRDefault="00914533" w:rsidP="00914533">
      <w:pPr>
        <w:rPr>
          <w:rFonts w:ascii="Verdana" w:hAnsi="Verdana" w:cs="Arial"/>
        </w:rPr>
      </w:pPr>
    </w:p>
    <w:p w14:paraId="2E67FFBD" w14:textId="77777777" w:rsidR="00914533" w:rsidRPr="007A3516" w:rsidRDefault="00914533" w:rsidP="00914533">
      <w:pPr>
        <w:shd w:val="clear" w:color="auto" w:fill="FFFFFF" w:themeFill="background1"/>
        <w:spacing w:line="276" w:lineRule="auto"/>
        <w:rPr>
          <w:rFonts w:ascii="Verdana" w:hAnsi="Verdana"/>
        </w:rPr>
      </w:pPr>
      <w:bookmarkStart w:id="0" w:name="_Hlk216681775"/>
      <w:r w:rsidRPr="007A3516">
        <w:rPr>
          <w:rFonts w:ascii="Verdana" w:hAnsi="Verdana"/>
        </w:rPr>
        <w:t xml:space="preserve">- Que en el cas de resultar adjudicatària </w:t>
      </w:r>
      <w:r w:rsidRPr="007A3516">
        <w:rPr>
          <w:rFonts w:ascii="Verdana" w:hAnsi="Verdana"/>
          <w:i/>
        </w:rPr>
        <w:fldChar w:fldCharType="begin">
          <w:ffData>
            <w:name w:val="Verifica1"/>
            <w:enabled w:val="0"/>
            <w:calcOnExit w:val="0"/>
            <w:checkBox>
              <w:sizeAuto/>
              <w:default w:val="0"/>
            </w:checkBox>
          </w:ffData>
        </w:fldChar>
      </w:r>
      <w:r w:rsidRPr="007A3516">
        <w:rPr>
          <w:rFonts w:ascii="Verdana" w:hAnsi="Verdana"/>
          <w:i/>
        </w:rPr>
        <w:instrText xml:space="preserve"> FORMCHECKBOX </w:instrText>
      </w:r>
      <w:r w:rsidRPr="007A3516">
        <w:rPr>
          <w:rFonts w:ascii="Verdana" w:hAnsi="Verdana"/>
          <w:i/>
        </w:rPr>
      </w:r>
      <w:r w:rsidRPr="007A3516">
        <w:rPr>
          <w:rFonts w:ascii="Verdana" w:hAnsi="Verdana"/>
          <w:i/>
        </w:rPr>
        <w:fldChar w:fldCharType="separate"/>
      </w:r>
      <w:r w:rsidRPr="007A3516">
        <w:rPr>
          <w:rFonts w:ascii="Verdana" w:hAnsi="Verdana"/>
          <w:i/>
        </w:rPr>
        <w:fldChar w:fldCharType="end"/>
      </w:r>
      <w:r w:rsidRPr="007A3516">
        <w:rPr>
          <w:rFonts w:ascii="Verdana" w:hAnsi="Verdana"/>
          <w:i/>
        </w:rPr>
        <w:t xml:space="preserve"> </w:t>
      </w:r>
      <w:r w:rsidRPr="007A3516">
        <w:rPr>
          <w:rFonts w:ascii="Verdana" w:hAnsi="Verdana"/>
        </w:rPr>
        <w:t xml:space="preserve">SI/NO </w:t>
      </w:r>
      <w:r w:rsidRPr="007A3516">
        <w:rPr>
          <w:rFonts w:ascii="Verdana" w:hAnsi="Verdana"/>
          <w:i/>
        </w:rPr>
        <w:fldChar w:fldCharType="begin">
          <w:ffData>
            <w:name w:val="Verifica1"/>
            <w:enabled w:val="0"/>
            <w:calcOnExit w:val="0"/>
            <w:checkBox>
              <w:sizeAuto/>
              <w:default w:val="0"/>
            </w:checkBox>
          </w:ffData>
        </w:fldChar>
      </w:r>
      <w:r w:rsidRPr="007A3516">
        <w:rPr>
          <w:rFonts w:ascii="Verdana" w:hAnsi="Verdana"/>
          <w:i/>
        </w:rPr>
        <w:instrText xml:space="preserve"> FORMCHECKBOX </w:instrText>
      </w:r>
      <w:r w:rsidRPr="007A3516">
        <w:rPr>
          <w:rFonts w:ascii="Verdana" w:hAnsi="Verdana"/>
          <w:i/>
        </w:rPr>
      </w:r>
      <w:r w:rsidRPr="007A3516">
        <w:rPr>
          <w:rFonts w:ascii="Verdana" w:hAnsi="Verdana"/>
          <w:i/>
        </w:rPr>
        <w:fldChar w:fldCharType="separate"/>
      </w:r>
      <w:r w:rsidRPr="007A3516">
        <w:rPr>
          <w:rFonts w:ascii="Verdana" w:hAnsi="Verdana"/>
          <w:i/>
        </w:rPr>
        <w:fldChar w:fldCharType="end"/>
      </w:r>
      <w:r w:rsidRPr="007A3516">
        <w:rPr>
          <w:rFonts w:ascii="Verdana" w:hAnsi="Verdana"/>
        </w:rPr>
        <w:t xml:space="preserve"> constituirà la garantia mitjançant la fórmula de retenció en el preu.</w:t>
      </w:r>
    </w:p>
    <w:bookmarkEnd w:id="0"/>
    <w:p w14:paraId="72F99C96" w14:textId="77777777" w:rsidR="00914533" w:rsidRPr="007A3516" w:rsidRDefault="00914533" w:rsidP="00914533">
      <w:pPr>
        <w:pStyle w:val="Textindependent"/>
        <w:shd w:val="clear" w:color="auto" w:fill="FFFFFF"/>
        <w:ind w:right="0"/>
        <w:rPr>
          <w:rFonts w:ascii="Verdana" w:hAnsi="Verdana"/>
          <w:sz w:val="20"/>
        </w:rPr>
      </w:pPr>
    </w:p>
    <w:p w14:paraId="6C482380" w14:textId="77777777" w:rsidR="00291FB8" w:rsidRPr="007A3516" w:rsidRDefault="00291FB8" w:rsidP="00291FB8">
      <w:pPr>
        <w:pStyle w:val="Textindependent"/>
        <w:shd w:val="clear" w:color="auto" w:fill="FFFFFF"/>
        <w:ind w:left="426" w:right="0" w:hanging="426"/>
        <w:rPr>
          <w:rFonts w:ascii="Verdana" w:hAnsi="Verdana"/>
          <w:sz w:val="20"/>
        </w:rPr>
      </w:pPr>
    </w:p>
    <w:p w14:paraId="2686E076" w14:textId="77777777" w:rsidR="00291FB8" w:rsidRPr="00F52668" w:rsidRDefault="00291FB8" w:rsidP="00291FB8">
      <w:pPr>
        <w:pStyle w:val="Textindependent"/>
        <w:shd w:val="clear" w:color="auto" w:fill="FFFFFF"/>
        <w:ind w:left="426" w:right="0" w:hanging="426"/>
        <w:rPr>
          <w:rFonts w:ascii="Verdana" w:hAnsi="Verdana"/>
          <w:sz w:val="20"/>
        </w:rPr>
      </w:pPr>
      <w:r w:rsidRPr="007A3516">
        <w:rPr>
          <w:rFonts w:ascii="Verdana" w:hAnsi="Verdana" w:cs="Arial"/>
          <w:i/>
          <w:sz w:val="20"/>
        </w:rPr>
        <w:fldChar w:fldCharType="begin">
          <w:ffData>
            <w:name w:val="Verifica1"/>
            <w:enabled w:val="0"/>
            <w:calcOnExit w:val="0"/>
            <w:checkBox>
              <w:sizeAuto/>
              <w:default w:val="0"/>
            </w:checkBox>
          </w:ffData>
        </w:fldChar>
      </w:r>
      <w:r w:rsidRPr="007A3516">
        <w:rPr>
          <w:rFonts w:ascii="Verdana" w:hAnsi="Verdana" w:cs="Arial"/>
          <w:i/>
          <w:sz w:val="20"/>
        </w:rPr>
        <w:instrText xml:space="preserve"> FORMCHECKBOX </w:instrText>
      </w:r>
      <w:r w:rsidRPr="007A3516">
        <w:rPr>
          <w:rFonts w:ascii="Verdana" w:hAnsi="Verdana" w:cs="Arial"/>
          <w:i/>
          <w:sz w:val="20"/>
        </w:rPr>
      </w:r>
      <w:r w:rsidRPr="007A3516">
        <w:rPr>
          <w:rFonts w:ascii="Verdana" w:hAnsi="Verdana" w:cs="Arial"/>
          <w:i/>
          <w:sz w:val="20"/>
        </w:rPr>
        <w:fldChar w:fldCharType="separate"/>
      </w:r>
      <w:r w:rsidRPr="007A3516">
        <w:rPr>
          <w:rFonts w:ascii="Verdana" w:hAnsi="Verdana" w:cs="Arial"/>
          <w:i/>
          <w:sz w:val="20"/>
        </w:rPr>
        <w:fldChar w:fldCharType="end"/>
      </w:r>
      <w:r w:rsidRPr="007A3516">
        <w:rPr>
          <w:rFonts w:ascii="Verdana" w:hAnsi="Verdana"/>
          <w:sz w:val="20"/>
        </w:rPr>
        <w:t xml:space="preserve"> </w:t>
      </w:r>
      <w:r w:rsidRPr="007A3516">
        <w:rPr>
          <w:rFonts w:ascii="Verdana" w:hAnsi="Verdana"/>
          <w:sz w:val="20"/>
        </w:rPr>
        <w:tab/>
        <w:t xml:space="preserve">No realitza/en operacions que vulnerin el que estipula la Declaració Universal dels </w:t>
      </w:r>
      <w:r w:rsidRPr="007A3516">
        <w:rPr>
          <w:rFonts w:ascii="Verdana" w:hAnsi="Verdana"/>
          <w:b/>
          <w:sz w:val="20"/>
        </w:rPr>
        <w:t>Drets Humans</w:t>
      </w:r>
      <w:r w:rsidRPr="007A3516">
        <w:rPr>
          <w:rFonts w:ascii="Verdana" w:hAnsi="Verdana"/>
          <w:sz w:val="20"/>
        </w:rPr>
        <w:t xml:space="preserve">, adoptada </w:t>
      </w:r>
      <w:r w:rsidRPr="00F52668">
        <w:rPr>
          <w:rFonts w:ascii="Verdana" w:hAnsi="Verdana"/>
          <w:sz w:val="20"/>
        </w:rPr>
        <w:t>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1F5DC531" w14:textId="77777777" w:rsidR="00291FB8" w:rsidRPr="00F52668" w:rsidRDefault="00291FB8" w:rsidP="00291FB8">
      <w:pPr>
        <w:pStyle w:val="Textindependent"/>
        <w:shd w:val="clear" w:color="auto" w:fill="FFFFFF"/>
        <w:ind w:left="426" w:right="0" w:hanging="426"/>
        <w:rPr>
          <w:rFonts w:ascii="Verdana" w:hAnsi="Verdana"/>
          <w:sz w:val="20"/>
        </w:rPr>
      </w:pPr>
    </w:p>
    <w:p w14:paraId="6B62B6B9"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cs="Arial"/>
          <w:i/>
          <w:sz w:val="20"/>
        </w:rPr>
        <w:fldChar w:fldCharType="begin">
          <w:ffData>
            <w:name w:val="Verifica1"/>
            <w:enabled w:val="0"/>
            <w:calcOnExit w:val="0"/>
            <w:checkBox>
              <w:sizeAuto/>
              <w:default w:val="0"/>
            </w:checkBox>
          </w:ffData>
        </w:fldChar>
      </w:r>
      <w:r w:rsidRPr="00F52668">
        <w:rPr>
          <w:rFonts w:ascii="Verdana" w:hAnsi="Verdana" w:cs="Arial"/>
          <w:i/>
          <w:sz w:val="20"/>
        </w:rPr>
        <w:instrText xml:space="preserve"> FORMCHECKBOX </w:instrText>
      </w:r>
      <w:r w:rsidRPr="00F52668">
        <w:rPr>
          <w:rFonts w:ascii="Verdana" w:hAnsi="Verdana" w:cs="Arial"/>
          <w:i/>
          <w:sz w:val="20"/>
        </w:rPr>
      </w:r>
      <w:r w:rsidRPr="00F52668">
        <w:rPr>
          <w:rFonts w:ascii="Verdana" w:hAnsi="Verdana" w:cs="Arial"/>
          <w:i/>
          <w:sz w:val="20"/>
        </w:rPr>
        <w:fldChar w:fldCharType="separate"/>
      </w:r>
      <w:r w:rsidRPr="00F52668">
        <w:rPr>
          <w:rFonts w:ascii="Verdana" w:hAnsi="Verdana" w:cs="Arial"/>
          <w:i/>
          <w:sz w:val="20"/>
        </w:rPr>
        <w:fldChar w:fldCharType="end"/>
      </w:r>
      <w:r w:rsidRPr="00F52668">
        <w:rPr>
          <w:rFonts w:ascii="Verdana" w:hAnsi="Verdana" w:cs="Arial"/>
          <w:i/>
          <w:sz w:val="20"/>
        </w:rPr>
        <w:t xml:space="preserve"> </w:t>
      </w:r>
      <w:r w:rsidRPr="00F52668">
        <w:rPr>
          <w:rFonts w:ascii="Verdana" w:hAnsi="Verdana" w:cs="Arial"/>
          <w:i/>
          <w:sz w:val="20"/>
        </w:rPr>
        <w:tab/>
      </w:r>
      <w:r w:rsidRPr="00F52668">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4508D3D0" w14:textId="77777777" w:rsidR="00291FB8" w:rsidRPr="00F52668" w:rsidRDefault="00291FB8" w:rsidP="00291FB8">
      <w:pPr>
        <w:pStyle w:val="Textindependent"/>
        <w:shd w:val="clear" w:color="auto" w:fill="FFFFFF"/>
        <w:ind w:left="426" w:right="0" w:hanging="426"/>
        <w:rPr>
          <w:rFonts w:ascii="Verdana" w:hAnsi="Verdana"/>
          <w:sz w:val="20"/>
        </w:rPr>
      </w:pPr>
    </w:p>
    <w:p w14:paraId="27F43870" w14:textId="04B53B76" w:rsidR="00291FB8" w:rsidRPr="00F52668" w:rsidRDefault="00960178" w:rsidP="00291FB8">
      <w:pPr>
        <w:pStyle w:val="Textindependent"/>
        <w:shd w:val="clear" w:color="auto" w:fill="FFFFFF"/>
        <w:spacing w:line="276" w:lineRule="auto"/>
        <w:ind w:left="426" w:hanging="426"/>
        <w:rPr>
          <w:rFonts w:ascii="Verdana" w:hAnsi="Verdana" w:cs="Arial"/>
          <w:sz w:val="20"/>
        </w:rPr>
      </w:pPr>
      <w:r>
        <w:rPr>
          <w:rFonts w:ascii="Verdana" w:hAnsi="Verdana" w:cs="Arial"/>
          <w:sz w:val="20"/>
        </w:rPr>
        <w:t xml:space="preserve">SI/NO </w:t>
      </w:r>
      <w:r w:rsidR="00291FB8" w:rsidRPr="00F52668">
        <w:rPr>
          <w:rFonts w:ascii="Verdana" w:hAnsi="Verdana" w:cs="Arial"/>
          <w:sz w:val="20"/>
        </w:rPr>
        <w:t>és una persona jurídica amb més de 50 treballadors/es</w:t>
      </w:r>
      <w:r>
        <w:rPr>
          <w:rFonts w:ascii="Verdana" w:hAnsi="Verdana" w:cs="Arial"/>
          <w:sz w:val="20"/>
        </w:rPr>
        <w:t>.</w:t>
      </w:r>
    </w:p>
    <w:p w14:paraId="5F25D8F5" w14:textId="77777777" w:rsidR="00291FB8" w:rsidRPr="00F52668" w:rsidRDefault="00291FB8" w:rsidP="00291FB8">
      <w:pPr>
        <w:pStyle w:val="xmsonormal"/>
        <w:shd w:val="clear" w:color="auto" w:fill="FFFFFF"/>
        <w:spacing w:line="276" w:lineRule="auto"/>
        <w:jc w:val="both"/>
        <w:rPr>
          <w:rFonts w:ascii="Verdana" w:hAnsi="Verdana" w:cs="Segoe UI"/>
          <w:sz w:val="20"/>
          <w:szCs w:val="20"/>
        </w:rPr>
      </w:pPr>
      <w:r w:rsidRPr="00F52668">
        <w:rPr>
          <w:rFonts w:ascii="Verdana" w:hAnsi="Verdana" w:cs="Arial"/>
          <w:iCs/>
          <w:sz w:val="20"/>
          <w:szCs w:val="20"/>
          <w:u w:val="single"/>
        </w:rPr>
        <w:t>En cas d’haver contestat afirmativament a l’anterior:</w:t>
      </w:r>
    </w:p>
    <w:p w14:paraId="4A0118A7" w14:textId="77777777" w:rsidR="00291FB8" w:rsidRPr="00F52668" w:rsidRDefault="00291FB8" w:rsidP="00291FB8">
      <w:pPr>
        <w:pStyle w:val="xmsonormal"/>
        <w:shd w:val="clear" w:color="auto" w:fill="FFFFFF"/>
        <w:spacing w:line="276" w:lineRule="auto"/>
        <w:ind w:left="720"/>
        <w:jc w:val="both"/>
        <w:rPr>
          <w:rFonts w:ascii="Verdana" w:hAnsi="Verdana" w:cs="Arial"/>
          <w:sz w:val="20"/>
          <w:szCs w:val="20"/>
          <w:lang w:eastAsia="es-ES_tradnl"/>
        </w:rPr>
      </w:pPr>
      <w:r w:rsidRPr="00F52668">
        <w:rPr>
          <w:rFonts w:ascii="Verdana" w:hAnsi="Verdana" w:cs="Arial"/>
          <w:i/>
          <w:sz w:val="20"/>
          <w:szCs w:val="20"/>
        </w:rPr>
        <w:fldChar w:fldCharType="begin">
          <w:ffData>
            <w:name w:val="Verifica1"/>
            <w:enabled w:val="0"/>
            <w:calcOnExit w:val="0"/>
            <w:checkBox>
              <w:sizeAuto/>
              <w:default w:val="0"/>
            </w:checkBox>
          </w:ffData>
        </w:fldChar>
      </w:r>
      <w:r w:rsidRPr="00F52668">
        <w:rPr>
          <w:rFonts w:ascii="Verdana" w:hAnsi="Verdana" w:cs="Arial"/>
          <w:i/>
          <w:sz w:val="20"/>
          <w:szCs w:val="20"/>
        </w:rPr>
        <w:instrText xml:space="preserve"> FORMCHECKBOX </w:instrText>
      </w:r>
      <w:r w:rsidRPr="00F52668">
        <w:rPr>
          <w:rFonts w:ascii="Verdana" w:hAnsi="Verdana" w:cs="Arial"/>
          <w:i/>
          <w:sz w:val="20"/>
          <w:szCs w:val="20"/>
        </w:rPr>
      </w:r>
      <w:r w:rsidRPr="00F52668">
        <w:rPr>
          <w:rFonts w:ascii="Verdana" w:hAnsi="Verdana" w:cs="Arial"/>
          <w:i/>
          <w:sz w:val="20"/>
          <w:szCs w:val="20"/>
        </w:rPr>
        <w:fldChar w:fldCharType="separate"/>
      </w:r>
      <w:r w:rsidRPr="00F52668">
        <w:rPr>
          <w:rFonts w:ascii="Verdana" w:hAnsi="Verdana" w:cs="Arial"/>
          <w:i/>
          <w:sz w:val="20"/>
          <w:szCs w:val="20"/>
        </w:rPr>
        <w:fldChar w:fldCharType="end"/>
      </w:r>
      <w:r w:rsidRPr="00F52668">
        <w:rPr>
          <w:rFonts w:ascii="Verdana" w:hAnsi="Verdana"/>
          <w:sz w:val="20"/>
          <w:szCs w:val="20"/>
        </w:rPr>
        <w:tab/>
      </w:r>
      <w:r w:rsidRPr="00F52668">
        <w:rPr>
          <w:rFonts w:ascii="Verdana" w:hAnsi="Verdana" w:cs="Arial"/>
          <w:sz w:val="20"/>
          <w:szCs w:val="20"/>
          <w:lang w:eastAsia="es-ES_tradnl"/>
        </w:rPr>
        <w:t>Disposa d’un pla d’igualtat, de conformitat amb l’article 45 de la Llei orgànica 3/207, de 22 de març, per a la igualtat efectiva de dones i homes.</w:t>
      </w:r>
    </w:p>
    <w:p w14:paraId="271B9CDB" w14:textId="77777777" w:rsidR="00291FB8" w:rsidRPr="00F52668" w:rsidRDefault="00291FB8" w:rsidP="00291FB8">
      <w:pPr>
        <w:pStyle w:val="xmsonormal"/>
        <w:shd w:val="clear" w:color="auto" w:fill="FFFFFF"/>
        <w:spacing w:line="276" w:lineRule="auto"/>
        <w:ind w:left="708"/>
        <w:jc w:val="both"/>
        <w:rPr>
          <w:rFonts w:ascii="Verdana" w:hAnsi="Verdana" w:cs="Arial"/>
          <w:iCs/>
          <w:sz w:val="20"/>
          <w:szCs w:val="20"/>
          <w:u w:val="single"/>
        </w:rPr>
      </w:pPr>
      <w:r w:rsidRPr="00F52668">
        <w:rPr>
          <w:rFonts w:ascii="Verdana" w:hAnsi="Verdana" w:cs="Arial"/>
          <w:iCs/>
          <w:sz w:val="20"/>
          <w:szCs w:val="20"/>
          <w:u w:val="single"/>
        </w:rPr>
        <w:t>I aplica una de les dues següents opcions:</w:t>
      </w:r>
    </w:p>
    <w:p w14:paraId="695D3D65" w14:textId="77777777" w:rsidR="00291FB8" w:rsidRPr="00F52668" w:rsidRDefault="00291FB8" w:rsidP="00291FB8">
      <w:pPr>
        <w:pStyle w:val="xmsonormal"/>
        <w:shd w:val="clear" w:color="auto" w:fill="FFFFFF"/>
        <w:spacing w:line="276" w:lineRule="auto"/>
        <w:ind w:left="708"/>
        <w:jc w:val="both"/>
        <w:rPr>
          <w:rFonts w:ascii="Verdana" w:hAnsi="Verdana" w:cs="Segoe UI"/>
          <w:sz w:val="20"/>
          <w:szCs w:val="20"/>
        </w:rPr>
      </w:pPr>
      <w:r w:rsidRPr="00F52668">
        <w:rPr>
          <w:rFonts w:ascii="Verdana" w:hAnsi="Verdana" w:cs="Arial"/>
          <w:sz w:val="20"/>
          <w:szCs w:val="20"/>
        </w:rPr>
        <w:fldChar w:fldCharType="begin">
          <w:ffData>
            <w:name w:val="Verifica1"/>
            <w:enabled w:val="0"/>
            <w:calcOnExit w:val="0"/>
            <w:checkBox>
              <w:sizeAuto/>
              <w:default w:val="0"/>
            </w:checkBox>
          </w:ffData>
        </w:fldChar>
      </w:r>
      <w:r w:rsidRPr="00F52668">
        <w:rPr>
          <w:rFonts w:ascii="Verdana" w:hAnsi="Verdana" w:cs="Arial"/>
          <w:sz w:val="20"/>
          <w:szCs w:val="20"/>
        </w:rPr>
        <w:instrText xml:space="preserve"> FORMCHECKBOX </w:instrText>
      </w:r>
      <w:r w:rsidRPr="00F52668">
        <w:rPr>
          <w:rFonts w:ascii="Verdana" w:hAnsi="Verdana" w:cs="Arial"/>
          <w:sz w:val="20"/>
          <w:szCs w:val="20"/>
        </w:rPr>
      </w:r>
      <w:r w:rsidRPr="00F52668">
        <w:rPr>
          <w:rFonts w:ascii="Verdana" w:hAnsi="Verdana" w:cs="Arial"/>
          <w:sz w:val="20"/>
          <w:szCs w:val="20"/>
        </w:rPr>
        <w:fldChar w:fldCharType="separate"/>
      </w:r>
      <w:r w:rsidRPr="00F52668">
        <w:rPr>
          <w:rFonts w:ascii="Verdana" w:hAnsi="Verdana" w:cs="Arial"/>
          <w:sz w:val="20"/>
          <w:szCs w:val="20"/>
        </w:rPr>
        <w:fldChar w:fldCharType="end"/>
      </w:r>
      <w:r w:rsidRPr="00F52668">
        <w:rPr>
          <w:rFonts w:ascii="Verdana" w:hAnsi="Verdana" w:cs="Arial"/>
          <w:sz w:val="20"/>
          <w:szCs w:val="20"/>
        </w:rPr>
        <w:t xml:space="preserve"> </w:t>
      </w:r>
      <w:r w:rsidRPr="00F52668">
        <w:rPr>
          <w:rFonts w:ascii="Verdana" w:hAnsi="Verdana" w:cs="Arial"/>
          <w:sz w:val="20"/>
          <w:szCs w:val="20"/>
        </w:rPr>
        <w:tab/>
      </w:r>
      <w:r w:rsidRPr="00F52668">
        <w:rPr>
          <w:rFonts w:ascii="Verdana" w:hAnsi="Verdana" w:cs="Arial"/>
          <w:iCs/>
          <w:sz w:val="20"/>
          <w:szCs w:val="20"/>
        </w:rPr>
        <w:t xml:space="preserve">Un 2% o més de la plantilla són treballadors amb discapacitat, a l’empara de l’article 42.1 de Reial decret legislatiu 1/2013, de 29 de novembre, pel qual s’aprova el </w:t>
      </w:r>
      <w:r w:rsidRPr="00F52668">
        <w:rPr>
          <w:rFonts w:ascii="Verdana" w:hAnsi="Verdana" w:cs="Arial"/>
          <w:iCs/>
          <w:sz w:val="20"/>
          <w:szCs w:val="20"/>
        </w:rPr>
        <w:lastRenderedPageBreak/>
        <w:t>Text refós de la Llei general de drets de les persones amb discapacitat i de la seva inclusió social</w:t>
      </w:r>
    </w:p>
    <w:p w14:paraId="3909429A" w14:textId="77777777" w:rsidR="00291FB8" w:rsidRPr="00F52668" w:rsidRDefault="00291FB8" w:rsidP="00291FB8">
      <w:pPr>
        <w:pStyle w:val="xmsonormal"/>
        <w:shd w:val="clear" w:color="auto" w:fill="FFFFFF"/>
        <w:spacing w:line="276" w:lineRule="auto"/>
        <w:ind w:left="708"/>
        <w:jc w:val="both"/>
        <w:rPr>
          <w:rFonts w:ascii="Verdana" w:hAnsi="Verdana" w:cs="Arial"/>
          <w:sz w:val="20"/>
          <w:szCs w:val="20"/>
        </w:rPr>
      </w:pPr>
      <w:r w:rsidRPr="00F52668">
        <w:rPr>
          <w:rFonts w:ascii="Verdana" w:hAnsi="Verdana" w:cs="Arial"/>
          <w:sz w:val="20"/>
          <w:szCs w:val="20"/>
        </w:rPr>
        <w:fldChar w:fldCharType="begin">
          <w:ffData>
            <w:name w:val="Verifica1"/>
            <w:enabled w:val="0"/>
            <w:calcOnExit w:val="0"/>
            <w:checkBox>
              <w:sizeAuto/>
              <w:default w:val="0"/>
            </w:checkBox>
          </w:ffData>
        </w:fldChar>
      </w:r>
      <w:r w:rsidRPr="00F52668">
        <w:rPr>
          <w:rFonts w:ascii="Verdana" w:hAnsi="Verdana" w:cs="Arial"/>
          <w:sz w:val="20"/>
          <w:szCs w:val="20"/>
        </w:rPr>
        <w:instrText xml:space="preserve"> FORMCHECKBOX </w:instrText>
      </w:r>
      <w:r w:rsidRPr="00F52668">
        <w:rPr>
          <w:rFonts w:ascii="Verdana" w:hAnsi="Verdana" w:cs="Arial"/>
          <w:sz w:val="20"/>
          <w:szCs w:val="20"/>
        </w:rPr>
      </w:r>
      <w:r w:rsidRPr="00F52668">
        <w:rPr>
          <w:rFonts w:ascii="Verdana" w:hAnsi="Verdana" w:cs="Arial"/>
          <w:sz w:val="20"/>
          <w:szCs w:val="20"/>
        </w:rPr>
        <w:fldChar w:fldCharType="separate"/>
      </w:r>
      <w:r w:rsidRPr="00F52668">
        <w:rPr>
          <w:rFonts w:ascii="Verdana" w:hAnsi="Verdana" w:cs="Arial"/>
          <w:sz w:val="20"/>
          <w:szCs w:val="20"/>
        </w:rPr>
        <w:fldChar w:fldCharType="end"/>
      </w:r>
      <w:r w:rsidRPr="00F52668">
        <w:rPr>
          <w:rFonts w:ascii="Verdana" w:hAnsi="Verdana" w:cs="Arial"/>
          <w:sz w:val="20"/>
          <w:szCs w:val="20"/>
        </w:rPr>
        <w:t xml:space="preserve"> </w:t>
      </w:r>
      <w:r w:rsidRPr="00F52668">
        <w:rPr>
          <w:rFonts w:ascii="Verdana" w:hAnsi="Verdana" w:cs="Arial"/>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59D8508A" w14:textId="77777777" w:rsidR="00291FB8" w:rsidRPr="00F52668" w:rsidRDefault="00291FB8" w:rsidP="00F52668">
      <w:pPr>
        <w:pStyle w:val="Textindependent"/>
        <w:shd w:val="clear" w:color="auto" w:fill="FFFFFF"/>
        <w:ind w:right="0"/>
        <w:rPr>
          <w:rFonts w:ascii="Verdana" w:hAnsi="Verdana"/>
          <w:i/>
          <w:sz w:val="20"/>
        </w:rPr>
      </w:pPr>
    </w:p>
    <w:p w14:paraId="5A96AE26" w14:textId="77777777" w:rsidR="00291FB8" w:rsidRPr="00F52668" w:rsidRDefault="00291FB8" w:rsidP="00291FB8">
      <w:pPr>
        <w:pStyle w:val="Textindependent"/>
        <w:shd w:val="clear" w:color="auto" w:fill="FFFFFF"/>
        <w:ind w:right="0"/>
        <w:rPr>
          <w:rFonts w:ascii="Verdana" w:hAnsi="Verdana"/>
          <w:sz w:val="20"/>
        </w:rPr>
      </w:pPr>
      <w:r w:rsidRPr="00F52668">
        <w:rPr>
          <w:rFonts w:ascii="Verdana" w:hAnsi="Verdana"/>
          <w:sz w:val="20"/>
        </w:rPr>
        <w:t xml:space="preserve">En relació amb la documentació aportada en el sobre/es ............., considera </w:t>
      </w:r>
      <w:r w:rsidRPr="00F52668">
        <w:rPr>
          <w:rFonts w:ascii="Verdana" w:hAnsi="Verdana"/>
          <w:b/>
          <w:sz w:val="20"/>
        </w:rPr>
        <w:t>confidencials</w:t>
      </w:r>
      <w:r w:rsidRPr="00F52668">
        <w:rPr>
          <w:rFonts w:ascii="Verdana" w:hAnsi="Verdana"/>
          <w:sz w:val="20"/>
        </w:rPr>
        <w:t xml:space="preserve"> els següents documents, informacions i aspectes de l’oferta per raó de la seva vinculació a secrets tècnics o comercials:</w:t>
      </w:r>
    </w:p>
    <w:p w14:paraId="61A3D6D9" w14:textId="77777777" w:rsidR="00291FB8" w:rsidRPr="00F52668" w:rsidRDefault="00291FB8" w:rsidP="00291FB8">
      <w:pPr>
        <w:pStyle w:val="Textindependent"/>
        <w:shd w:val="clear" w:color="auto" w:fill="FFFFFF"/>
        <w:ind w:left="426" w:right="0" w:hanging="426"/>
        <w:rPr>
          <w:rFonts w:ascii="Verdana" w:hAnsi="Verdana"/>
          <w:sz w:val="20"/>
        </w:rPr>
      </w:pPr>
    </w:p>
    <w:p w14:paraId="65762403"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1.- ............................................................................</w:t>
      </w:r>
    </w:p>
    <w:p w14:paraId="0050777D"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2.- ............................................................................</w:t>
      </w:r>
    </w:p>
    <w:p w14:paraId="2A049535"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3.- ............................................................................</w:t>
      </w:r>
    </w:p>
    <w:p w14:paraId="0CDCDED6"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w:t>
      </w:r>
    </w:p>
    <w:p w14:paraId="105D6BAC" w14:textId="77777777" w:rsidR="00291FB8" w:rsidRPr="00F52668" w:rsidRDefault="00291FB8" w:rsidP="00291FB8">
      <w:pPr>
        <w:pStyle w:val="Textindependent"/>
        <w:shd w:val="clear" w:color="auto" w:fill="FFFFFF"/>
        <w:ind w:left="426" w:right="0" w:hanging="426"/>
        <w:rPr>
          <w:rFonts w:ascii="Verdana" w:hAnsi="Verdana"/>
          <w:sz w:val="20"/>
        </w:rPr>
      </w:pPr>
    </w:p>
    <w:p w14:paraId="6AF8543D"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 xml:space="preserve">Que l’esmentat caràcter confidencial es justifica en les següents raons: </w:t>
      </w:r>
    </w:p>
    <w:p w14:paraId="53C48F30" w14:textId="77777777" w:rsidR="00291FB8" w:rsidRPr="00F52668" w:rsidRDefault="00291FB8" w:rsidP="00291FB8">
      <w:pPr>
        <w:pStyle w:val="Textindependent"/>
        <w:shd w:val="clear" w:color="auto" w:fill="FFFFFF"/>
        <w:ind w:left="426" w:right="0" w:hanging="426"/>
        <w:rPr>
          <w:rFonts w:ascii="Verdana" w:hAnsi="Verdana"/>
          <w:sz w:val="20"/>
        </w:rPr>
      </w:pPr>
    </w:p>
    <w:p w14:paraId="36B5F4FC"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1.- ........................................................................................................</w:t>
      </w:r>
    </w:p>
    <w:p w14:paraId="7D844B7F"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2.- ........................................................................................................</w:t>
      </w:r>
    </w:p>
    <w:p w14:paraId="5751532D" w14:textId="77777777" w:rsidR="00291FB8" w:rsidRPr="00F52668" w:rsidRDefault="00291FB8" w:rsidP="00291FB8">
      <w:pPr>
        <w:pStyle w:val="Textindependent"/>
        <w:shd w:val="clear" w:color="auto" w:fill="FFFFFF"/>
        <w:ind w:left="426" w:right="0" w:hanging="426"/>
        <w:rPr>
          <w:rFonts w:ascii="Verdana" w:hAnsi="Verdana"/>
          <w:sz w:val="20"/>
        </w:rPr>
      </w:pPr>
      <w:r w:rsidRPr="00F52668">
        <w:rPr>
          <w:rFonts w:ascii="Verdana" w:hAnsi="Verdana"/>
          <w:sz w:val="20"/>
        </w:rPr>
        <w:t>3.- ........................................................................................................</w:t>
      </w:r>
    </w:p>
    <w:p w14:paraId="65F0D1EB" w14:textId="77777777" w:rsidR="00291FB8" w:rsidRPr="00F52668" w:rsidRDefault="00291FB8" w:rsidP="00291FB8">
      <w:pPr>
        <w:pStyle w:val="Textindependent"/>
        <w:shd w:val="clear" w:color="auto" w:fill="FFFFFF"/>
        <w:ind w:left="426" w:right="0" w:hanging="426"/>
        <w:rPr>
          <w:rFonts w:ascii="Verdana" w:hAnsi="Verdana" w:cs="Arial"/>
          <w:i/>
          <w:sz w:val="20"/>
        </w:rPr>
      </w:pPr>
      <w:r w:rsidRPr="00F52668">
        <w:rPr>
          <w:rFonts w:ascii="Verdana" w:hAnsi="Verdana" w:cs="Arial"/>
          <w:i/>
          <w:sz w:val="20"/>
        </w:rPr>
        <w:t>.....</w:t>
      </w:r>
    </w:p>
    <w:p w14:paraId="6E155BFE" w14:textId="242AD1BC" w:rsidR="00291FB8" w:rsidRPr="00F52668" w:rsidRDefault="00291FB8" w:rsidP="00291FB8">
      <w:pPr>
        <w:rPr>
          <w:rFonts w:ascii="Verdana" w:hAnsi="Verdana" w:cs="Arial"/>
          <w:i/>
        </w:rPr>
      </w:pPr>
    </w:p>
    <w:p w14:paraId="4477210D" w14:textId="77777777" w:rsidR="00291FB8" w:rsidRPr="00F52668" w:rsidRDefault="00291FB8" w:rsidP="00291FB8">
      <w:pPr>
        <w:rPr>
          <w:rFonts w:ascii="Verdana" w:hAnsi="Verdana" w:cs="Arial"/>
        </w:rPr>
      </w:pPr>
    </w:p>
    <w:p w14:paraId="293BBA47" w14:textId="77777777" w:rsidR="00291FB8" w:rsidRPr="00F52668" w:rsidRDefault="00291FB8" w:rsidP="00291FB8">
      <w:pPr>
        <w:ind w:left="426" w:hanging="426"/>
        <w:rPr>
          <w:rFonts w:ascii="Verdana" w:hAnsi="Verdana" w:cs="Arial"/>
          <w:snapToGrid w:val="0"/>
          <w:lang w:eastAsia="es-ES"/>
        </w:rPr>
      </w:pPr>
      <w:r w:rsidRPr="00F52668">
        <w:rPr>
          <w:rFonts w:ascii="Verdana" w:hAnsi="Verdana" w:cs="Arial"/>
          <w:i/>
        </w:rPr>
        <w:fldChar w:fldCharType="begin">
          <w:ffData>
            <w:name w:val="Verifica1"/>
            <w:enabled w:val="0"/>
            <w:calcOnExit w:val="0"/>
            <w:checkBox>
              <w:sizeAuto/>
              <w:default w:val="0"/>
            </w:checkBox>
          </w:ffData>
        </w:fldChar>
      </w:r>
      <w:r w:rsidRPr="00F52668">
        <w:rPr>
          <w:rFonts w:ascii="Verdana" w:hAnsi="Verdana" w:cs="Arial"/>
          <w:i/>
        </w:rPr>
        <w:instrText xml:space="preserve"> FORMCHECKBOX </w:instrText>
      </w:r>
      <w:r w:rsidRPr="00F52668">
        <w:rPr>
          <w:rFonts w:ascii="Verdana" w:hAnsi="Verdana" w:cs="Arial"/>
          <w:i/>
        </w:rPr>
      </w:r>
      <w:r w:rsidRPr="00F52668">
        <w:rPr>
          <w:rFonts w:ascii="Verdana" w:hAnsi="Verdana" w:cs="Arial"/>
          <w:i/>
        </w:rPr>
        <w:fldChar w:fldCharType="separate"/>
      </w:r>
      <w:r w:rsidRPr="00F52668">
        <w:rPr>
          <w:rFonts w:ascii="Verdana" w:hAnsi="Verdana" w:cs="Arial"/>
          <w:i/>
        </w:rPr>
        <w:fldChar w:fldCharType="end"/>
      </w:r>
      <w:r w:rsidRPr="00F52668">
        <w:rPr>
          <w:rFonts w:ascii="Verdana" w:hAnsi="Verdana" w:cs="Arial"/>
          <w:i/>
        </w:rPr>
        <w:t xml:space="preserve"> </w:t>
      </w:r>
      <w:r w:rsidRPr="00F52668">
        <w:rPr>
          <w:rFonts w:ascii="Verdana" w:hAnsi="Verdana" w:cs="Arial"/>
          <w:i/>
        </w:rPr>
        <w:tab/>
      </w:r>
      <w:r w:rsidRPr="00F52668">
        <w:rPr>
          <w:rFonts w:ascii="Verdana" w:hAnsi="Verdana" w:cs="Arial"/>
        </w:rPr>
        <w:t xml:space="preserve">Accepta </w:t>
      </w:r>
      <w:r w:rsidRPr="00F52668">
        <w:rPr>
          <w:rFonts w:ascii="Verdana" w:hAnsi="Verdana" w:cs="Arial"/>
          <w:b/>
        </w:rPr>
        <w:t>sotmetre’s a la jurisdicció dels jutjats i tribunals espanyols</w:t>
      </w:r>
      <w:r w:rsidRPr="00F52668">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7366055D" w14:textId="77777777" w:rsidR="00291FB8" w:rsidRPr="00F52668" w:rsidRDefault="00291FB8" w:rsidP="00291FB8">
      <w:pPr>
        <w:rPr>
          <w:rFonts w:ascii="Verdana" w:hAnsi="Verdana" w:cs="Arial"/>
          <w:i/>
          <w:snapToGrid w:val="0"/>
          <w:lang w:eastAsia="es-ES"/>
        </w:rPr>
      </w:pPr>
    </w:p>
    <w:p w14:paraId="0498FEA5" w14:textId="77777777" w:rsidR="00291FB8" w:rsidRPr="00E864DE" w:rsidRDefault="00291FB8" w:rsidP="00291FB8">
      <w:pPr>
        <w:rPr>
          <w:rFonts w:ascii="Verdana" w:hAnsi="Verdana" w:cs="Arial"/>
          <w:i/>
          <w:snapToGrid w:val="0"/>
          <w:lang w:eastAsia="es-ES"/>
        </w:rPr>
      </w:pPr>
    </w:p>
    <w:p w14:paraId="7C6DB7FC" w14:textId="77777777" w:rsidR="00291FB8" w:rsidRPr="00E864DE" w:rsidRDefault="00291FB8" w:rsidP="00291FB8">
      <w:pPr>
        <w:rPr>
          <w:rFonts w:ascii="Verdana" w:hAnsi="Verdana" w:cs="Arial"/>
          <w:i/>
          <w:snapToGrid w:val="0"/>
          <w:lang w:eastAsia="es-ES"/>
        </w:rPr>
      </w:pPr>
    </w:p>
    <w:p w14:paraId="183839A8" w14:textId="77777777" w:rsidR="00291FB8" w:rsidRPr="00E864DE" w:rsidRDefault="00291FB8" w:rsidP="00291FB8">
      <w:pPr>
        <w:rPr>
          <w:rFonts w:ascii="Verdana" w:hAnsi="Verdana" w:cs="Arial"/>
          <w:i/>
          <w:snapToGrid w:val="0"/>
          <w:lang w:eastAsia="es-ES"/>
        </w:rPr>
      </w:pPr>
      <w:r w:rsidRPr="00E864DE">
        <w:rPr>
          <w:rFonts w:ascii="Verdana" w:hAnsi="Verdana" w:cs="Arial"/>
          <w:i/>
          <w:snapToGrid w:val="0"/>
          <w:lang w:eastAsia="es-ES"/>
        </w:rPr>
        <w:t>[Signatura electrònica]</w:t>
      </w:r>
    </w:p>
    <w:p w14:paraId="70A589D7" w14:textId="19A5E004" w:rsidR="00291FB8" w:rsidRDefault="00291FB8">
      <w:pPr>
        <w:rPr>
          <w:rFonts w:ascii="Verdana" w:hAnsi="Verdana" w:cs="Arial"/>
          <w:color w:val="000000"/>
        </w:rPr>
      </w:pPr>
      <w:r>
        <w:rPr>
          <w:rFonts w:ascii="Verdana" w:hAnsi="Verdana" w:cs="Arial"/>
          <w:color w:val="000000"/>
        </w:rPr>
        <w:br w:type="page"/>
      </w:r>
    </w:p>
    <w:p w14:paraId="2396CD30" w14:textId="77777777" w:rsidR="00291FB8" w:rsidRPr="00F7230D" w:rsidRDefault="00291FB8" w:rsidP="00291FB8">
      <w:pPr>
        <w:pStyle w:val="Textdecomentari"/>
        <w:tabs>
          <w:tab w:val="left" w:pos="851"/>
          <w:tab w:val="left" w:pos="1134"/>
          <w:tab w:val="left" w:pos="1702"/>
        </w:tabs>
        <w:ind w:right="-2"/>
        <w:jc w:val="center"/>
        <w:rPr>
          <w:rFonts w:ascii="Verdana" w:hAnsi="Verdana"/>
          <w:b/>
        </w:rPr>
      </w:pPr>
      <w:r w:rsidRPr="00F7230D">
        <w:rPr>
          <w:rFonts w:ascii="Verdana" w:hAnsi="Verdana"/>
          <w:b/>
          <w:u w:val="single"/>
        </w:rPr>
        <w:lastRenderedPageBreak/>
        <w:t>ANNEX 2</w:t>
      </w:r>
    </w:p>
    <w:p w14:paraId="6B4A725E" w14:textId="5889BAA2" w:rsidR="00291FB8" w:rsidRPr="00F7230D" w:rsidRDefault="00291FB8" w:rsidP="00291FB8">
      <w:pPr>
        <w:pStyle w:val="Textdecomentari"/>
        <w:tabs>
          <w:tab w:val="left" w:pos="851"/>
          <w:tab w:val="left" w:pos="1134"/>
          <w:tab w:val="left" w:pos="1702"/>
        </w:tabs>
        <w:ind w:right="-2"/>
        <w:jc w:val="center"/>
        <w:rPr>
          <w:rFonts w:ascii="Verdana" w:hAnsi="Verdana"/>
          <w:b/>
        </w:rPr>
      </w:pPr>
      <w:r w:rsidRPr="00F7230D">
        <w:rPr>
          <w:rFonts w:ascii="Verdana" w:hAnsi="Verdana"/>
          <w:b/>
        </w:rPr>
        <w:t>OFERTA ECONÒMICA I CRITERIS D’ADJUDICACIÓ A</w:t>
      </w:r>
      <w:r w:rsidR="007A3516">
        <w:rPr>
          <w:rFonts w:ascii="Verdana" w:hAnsi="Verdana"/>
          <w:b/>
        </w:rPr>
        <w:t>VALUABLES DE FORMA AUTOMÀTICA</w:t>
      </w:r>
    </w:p>
    <w:p w14:paraId="22126860" w14:textId="77777777" w:rsidR="00291FB8" w:rsidRPr="00F7230D" w:rsidRDefault="00291FB8" w:rsidP="00291FB8">
      <w:pPr>
        <w:tabs>
          <w:tab w:val="left" w:pos="851"/>
          <w:tab w:val="left" w:pos="1134"/>
          <w:tab w:val="left" w:pos="1702"/>
        </w:tabs>
        <w:ind w:right="-2"/>
        <w:jc w:val="both"/>
        <w:rPr>
          <w:rFonts w:ascii="Verdana" w:hAnsi="Verdana"/>
        </w:rPr>
      </w:pPr>
    </w:p>
    <w:p w14:paraId="373AF7D4" w14:textId="77777777" w:rsidR="00291FB8" w:rsidRPr="00F7230D" w:rsidRDefault="00291FB8" w:rsidP="00291FB8">
      <w:pPr>
        <w:tabs>
          <w:tab w:val="left" w:pos="851"/>
          <w:tab w:val="left" w:pos="1134"/>
          <w:tab w:val="left" w:pos="1702"/>
        </w:tabs>
        <w:ind w:right="-2"/>
        <w:jc w:val="both"/>
        <w:rPr>
          <w:rFonts w:ascii="Verdana" w:hAnsi="Verdana"/>
        </w:rPr>
      </w:pPr>
    </w:p>
    <w:p w14:paraId="6C424865" w14:textId="77777777" w:rsidR="00291FB8" w:rsidRPr="00F7230D" w:rsidRDefault="00291FB8" w:rsidP="00291FB8">
      <w:pPr>
        <w:tabs>
          <w:tab w:val="left" w:pos="851"/>
          <w:tab w:val="left" w:pos="1134"/>
          <w:tab w:val="left" w:pos="1702"/>
        </w:tabs>
        <w:ind w:right="-2"/>
        <w:jc w:val="both"/>
        <w:rPr>
          <w:rFonts w:ascii="Verdana" w:hAnsi="Verdana"/>
          <w:b/>
          <w:u w:val="single"/>
        </w:rPr>
      </w:pPr>
      <w:r w:rsidRPr="00F7230D">
        <w:rPr>
          <w:rFonts w:ascii="Verdana" w:hAnsi="Verdana"/>
          <w:b/>
          <w:u w:val="single"/>
        </w:rPr>
        <w:t>LOT 1</w:t>
      </w:r>
    </w:p>
    <w:p w14:paraId="45E0365D" w14:textId="77777777" w:rsidR="00291FB8" w:rsidRPr="00F7230D" w:rsidRDefault="00291FB8" w:rsidP="00291FB8">
      <w:pPr>
        <w:tabs>
          <w:tab w:val="left" w:pos="851"/>
          <w:tab w:val="left" w:pos="1134"/>
          <w:tab w:val="left" w:pos="1702"/>
        </w:tabs>
        <w:ind w:right="-2"/>
        <w:jc w:val="both"/>
        <w:rPr>
          <w:rFonts w:ascii="Verdana" w:hAnsi="Verdana"/>
        </w:rPr>
      </w:pPr>
    </w:p>
    <w:p w14:paraId="45926860" w14:textId="6BF30C23" w:rsidR="00291FB8" w:rsidRPr="00F7230D" w:rsidRDefault="00291FB8" w:rsidP="00291FB8">
      <w:pPr>
        <w:pStyle w:val="Textdecomentari"/>
        <w:tabs>
          <w:tab w:val="left" w:pos="851"/>
          <w:tab w:val="left" w:pos="1134"/>
          <w:tab w:val="left" w:pos="1702"/>
        </w:tabs>
        <w:ind w:right="-2"/>
        <w:rPr>
          <w:rFonts w:ascii="Verdana" w:hAnsi="Verdana"/>
          <w:snapToGrid w:val="0"/>
          <w:lang w:eastAsia="es-ES"/>
        </w:rPr>
      </w:pPr>
      <w:r w:rsidRPr="00F7230D">
        <w:rPr>
          <w:rFonts w:ascii="Verdana" w:hAnsi="Verdana"/>
        </w:rPr>
        <w:t>El Sr./la Sra. ... , domiciliat/</w:t>
      </w:r>
      <w:proofErr w:type="spellStart"/>
      <w:r w:rsidRPr="00F7230D">
        <w:rPr>
          <w:rFonts w:ascii="Verdana" w:hAnsi="Verdana"/>
        </w:rPr>
        <w:t>ada</w:t>
      </w:r>
      <w:proofErr w:type="spellEnd"/>
      <w:r w:rsidRPr="00F7230D">
        <w:rPr>
          <w:rFonts w:ascii="Verdana" w:hAnsi="Verdana"/>
        </w:rPr>
        <w:t xml:space="preserve"> a ... carrer ... núm. ... , amb DNI/NIF núm. ... , major d'edat, en nom propi, o en representació de l'empresa ... amb domicili a ... </w:t>
      </w:r>
      <w:r w:rsidRPr="00503C9C">
        <w:rPr>
          <w:rFonts w:ascii="Verdana" w:hAnsi="Verdana"/>
        </w:rPr>
        <w:t>carrer ... núm. ..., assabentat/</w:t>
      </w:r>
      <w:proofErr w:type="spellStart"/>
      <w:r w:rsidRPr="00503C9C">
        <w:rPr>
          <w:rFonts w:ascii="Verdana" w:hAnsi="Verdana"/>
        </w:rPr>
        <w:t>ada</w:t>
      </w:r>
      <w:proofErr w:type="spellEnd"/>
      <w:r w:rsidRPr="00503C9C">
        <w:rPr>
          <w:rFonts w:ascii="Verdana" w:hAnsi="Verdana"/>
        </w:rPr>
        <w:t xml:space="preserve"> de les condicions exigides per optar a l’adjudicació del contracte núm.</w:t>
      </w:r>
      <w:r w:rsidR="00503C9C" w:rsidRPr="00503C9C">
        <w:rPr>
          <w:rFonts w:ascii="Segoe UI" w:hAnsi="Segoe UI" w:cs="Segoe UI"/>
          <w:color w:val="313D4A"/>
          <w:sz w:val="22"/>
          <w:szCs w:val="22"/>
          <w:shd w:val="clear" w:color="auto" w:fill="FFFFFF"/>
        </w:rPr>
        <w:t xml:space="preserve"> </w:t>
      </w:r>
      <w:r w:rsidR="00503C9C" w:rsidRPr="00503C9C">
        <w:rPr>
          <w:rFonts w:ascii="Verdana" w:hAnsi="Verdana"/>
        </w:rPr>
        <w:t>26000004</w:t>
      </w:r>
      <w:r w:rsidRPr="00503C9C">
        <w:rPr>
          <w:rFonts w:ascii="Verdana" w:hAnsi="Verdana" w:cs="Arial"/>
          <w:snapToGrid w:val="0"/>
        </w:rPr>
        <w:t>,</w:t>
      </w:r>
      <w:r w:rsidRPr="00503C9C">
        <w:rPr>
          <w:rFonts w:ascii="Verdana" w:hAnsi="Verdana"/>
        </w:rPr>
        <w:t xml:space="preserve"> exp. 26/0053, que té per objecte el subministrament i instal·lació de sistemes d'aire condicionat i climatització, en vehicles propietat de l'Institut Municipal de Parcs i Jardins de Barcelona, amb mesures de contractació sostenible (</w:t>
      </w:r>
      <w:r w:rsidRPr="00503C9C">
        <w:rPr>
          <w:rFonts w:ascii="Verdana" w:hAnsi="Verdana"/>
          <w:b/>
        </w:rPr>
        <w:t>LOT 1</w:t>
      </w:r>
      <w:r w:rsidRPr="00503C9C">
        <w:rPr>
          <w:rFonts w:ascii="Verdana" w:hAnsi="Verdana"/>
          <w:bCs/>
        </w:rPr>
        <w:t>)</w:t>
      </w:r>
      <w:r w:rsidRPr="00503C9C">
        <w:rPr>
          <w:rFonts w:ascii="Verdana" w:hAnsi="Verdana"/>
        </w:rPr>
        <w:t xml:space="preserve"> es compromet a realitzar-lo amb subjecció</w:t>
      </w:r>
      <w:r w:rsidRPr="00F7230D">
        <w:rPr>
          <w:rFonts w:ascii="Verdana" w:hAnsi="Verdana"/>
        </w:rPr>
        <w:t xml:space="preserve"> al plec de clàusules administratives particulars i al de prescripcions tècniques, i manifesta que:</w:t>
      </w:r>
    </w:p>
    <w:p w14:paraId="1CBAF582" w14:textId="77777777" w:rsidR="00291FB8" w:rsidRPr="00F7230D" w:rsidRDefault="00291FB8" w:rsidP="00291FB8">
      <w:pPr>
        <w:pStyle w:val="Textdecomentari"/>
        <w:tabs>
          <w:tab w:val="left" w:pos="851"/>
          <w:tab w:val="left" w:pos="1134"/>
          <w:tab w:val="left" w:pos="1702"/>
        </w:tabs>
        <w:ind w:right="-2"/>
        <w:rPr>
          <w:rFonts w:ascii="Verdana" w:hAnsi="Verdana"/>
        </w:rPr>
      </w:pPr>
    </w:p>
    <w:p w14:paraId="4B692C68" w14:textId="77777777" w:rsidR="00291FB8" w:rsidRPr="00F7230D" w:rsidRDefault="00291FB8" w:rsidP="00291FB8">
      <w:pPr>
        <w:pStyle w:val="Pargrafdellista"/>
        <w:numPr>
          <w:ilvl w:val="0"/>
          <w:numId w:val="41"/>
        </w:numPr>
        <w:shd w:val="clear" w:color="auto" w:fill="FFFFFF" w:themeFill="background1"/>
        <w:spacing w:line="276" w:lineRule="auto"/>
        <w:jc w:val="both"/>
        <w:rPr>
          <w:rFonts w:ascii="Verdana" w:hAnsi="Verdana"/>
        </w:rPr>
      </w:pPr>
      <w:r w:rsidRPr="00F7230D">
        <w:rPr>
          <w:rFonts w:ascii="Verdana" w:hAnsi="Verdana"/>
        </w:rPr>
        <w:t>Es compromet a realitzar-lo amb subjecció al plec de clàusules administratives particulars i al de prescripcions tècniques, i amb els preus següents:</w:t>
      </w:r>
    </w:p>
    <w:p w14:paraId="1CD963C1" w14:textId="77777777" w:rsidR="00291FB8" w:rsidRPr="00F7230D" w:rsidRDefault="00291FB8" w:rsidP="00291FB8">
      <w:pPr>
        <w:spacing w:after="40"/>
        <w:jc w:val="both"/>
        <w:rPr>
          <w:rFonts w:ascii="Verdana" w:eastAsia="Calibri" w:hAnsi="Verdana" w:cs="Arial"/>
          <w:sz w:val="18"/>
          <w:szCs w:val="18"/>
          <w:lang w:eastAsia="en-US"/>
        </w:rPr>
      </w:pPr>
    </w:p>
    <w:tbl>
      <w:tblPr>
        <w:tblW w:w="10206" w:type="dxa"/>
        <w:tblInd w:w="70" w:type="dxa"/>
        <w:tblCellMar>
          <w:left w:w="70" w:type="dxa"/>
          <w:right w:w="70" w:type="dxa"/>
        </w:tblCellMar>
        <w:tblLook w:val="04A0" w:firstRow="1" w:lastRow="0" w:firstColumn="1" w:lastColumn="0" w:noHBand="0" w:noVBand="1"/>
      </w:tblPr>
      <w:tblGrid>
        <w:gridCol w:w="534"/>
        <w:gridCol w:w="1073"/>
        <w:gridCol w:w="1213"/>
        <w:gridCol w:w="1052"/>
        <w:gridCol w:w="992"/>
        <w:gridCol w:w="1131"/>
        <w:gridCol w:w="1077"/>
        <w:gridCol w:w="1084"/>
        <w:gridCol w:w="970"/>
        <w:gridCol w:w="1080"/>
      </w:tblGrid>
      <w:tr w:rsidR="00291FB8" w:rsidRPr="00F7230D" w14:paraId="10CDEA08" w14:textId="77777777" w:rsidTr="003760EE">
        <w:trPr>
          <w:trHeight w:val="370"/>
        </w:trPr>
        <w:tc>
          <w:tcPr>
            <w:tcW w:w="533" w:type="dxa"/>
            <w:tcBorders>
              <w:top w:val="nil"/>
              <w:left w:val="nil"/>
              <w:bottom w:val="nil"/>
              <w:right w:val="nil"/>
            </w:tcBorders>
            <w:noWrap/>
            <w:vAlign w:val="bottom"/>
            <w:hideMark/>
          </w:tcPr>
          <w:p w14:paraId="5AD4B203" w14:textId="77777777" w:rsidR="00291FB8" w:rsidRPr="007E1A6E" w:rsidRDefault="00291FB8" w:rsidP="00411A14">
            <w:pPr>
              <w:rPr>
                <w:rFonts w:ascii="Verdana" w:hAnsi="Verdana"/>
                <w:sz w:val="16"/>
                <w:szCs w:val="16"/>
              </w:rPr>
            </w:pPr>
          </w:p>
        </w:tc>
        <w:tc>
          <w:tcPr>
            <w:tcW w:w="1071" w:type="dxa"/>
            <w:tcBorders>
              <w:top w:val="nil"/>
              <w:left w:val="nil"/>
              <w:bottom w:val="nil"/>
              <w:right w:val="nil"/>
            </w:tcBorders>
            <w:noWrap/>
            <w:vAlign w:val="bottom"/>
            <w:hideMark/>
          </w:tcPr>
          <w:p w14:paraId="2CBE0132" w14:textId="77777777" w:rsidR="00291FB8" w:rsidRPr="007E1A6E" w:rsidRDefault="00291FB8" w:rsidP="00411A14">
            <w:pPr>
              <w:rPr>
                <w:rFonts w:ascii="Verdana" w:hAnsi="Verdana"/>
                <w:sz w:val="16"/>
                <w:szCs w:val="16"/>
              </w:rPr>
            </w:pPr>
          </w:p>
        </w:tc>
        <w:tc>
          <w:tcPr>
            <w:tcW w:w="43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040A86B" w14:textId="77777777" w:rsidR="00291FB8" w:rsidRPr="007E1A6E" w:rsidRDefault="00291FB8" w:rsidP="00411A14">
            <w:pPr>
              <w:jc w:val="center"/>
              <w:rPr>
                <w:rFonts w:ascii="Verdana" w:hAnsi="Verdana" w:cs="Calibri"/>
                <w:b/>
                <w:bCs/>
                <w:color w:val="000000"/>
                <w:sz w:val="16"/>
                <w:szCs w:val="16"/>
              </w:rPr>
            </w:pPr>
            <w:r w:rsidRPr="007E1A6E">
              <w:rPr>
                <w:rFonts w:ascii="Verdana" w:hAnsi="Verdana" w:cs="Calibri"/>
                <w:b/>
                <w:bCs/>
                <w:color w:val="000000"/>
                <w:sz w:val="16"/>
                <w:szCs w:val="16"/>
              </w:rPr>
              <w:t>Pressupost de sortida</w:t>
            </w:r>
          </w:p>
        </w:tc>
        <w:tc>
          <w:tcPr>
            <w:tcW w:w="421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89CEC4" w14:textId="77777777" w:rsidR="00291FB8" w:rsidRPr="007E1A6E" w:rsidRDefault="00291FB8" w:rsidP="00411A14">
            <w:pPr>
              <w:jc w:val="center"/>
              <w:rPr>
                <w:rFonts w:ascii="Verdana" w:hAnsi="Verdana" w:cs="Calibri"/>
                <w:b/>
                <w:bCs/>
                <w:color w:val="000000"/>
                <w:sz w:val="16"/>
                <w:szCs w:val="16"/>
              </w:rPr>
            </w:pPr>
            <w:r w:rsidRPr="007E1A6E">
              <w:rPr>
                <w:rFonts w:ascii="Verdana" w:hAnsi="Verdana" w:cs="Calibri"/>
                <w:b/>
                <w:bCs/>
                <w:color w:val="000000"/>
                <w:sz w:val="16"/>
                <w:szCs w:val="16"/>
              </w:rPr>
              <w:t>Oferta</w:t>
            </w:r>
          </w:p>
        </w:tc>
      </w:tr>
      <w:tr w:rsidR="003760EE" w:rsidRPr="00F7230D" w14:paraId="7B87B635" w14:textId="77777777" w:rsidTr="003760EE">
        <w:trPr>
          <w:trHeight w:val="600"/>
        </w:trPr>
        <w:tc>
          <w:tcPr>
            <w:tcW w:w="533" w:type="dxa"/>
            <w:tcBorders>
              <w:top w:val="single" w:sz="8" w:space="0" w:color="auto"/>
              <w:left w:val="nil"/>
              <w:bottom w:val="nil"/>
              <w:right w:val="nil"/>
            </w:tcBorders>
            <w:shd w:val="clear" w:color="auto" w:fill="BFBFBF" w:themeFill="background1" w:themeFillShade="BF"/>
            <w:vAlign w:val="center"/>
            <w:hideMark/>
          </w:tcPr>
          <w:p w14:paraId="4697EA8E" w14:textId="77777777" w:rsidR="00291FB8" w:rsidRPr="007E1A6E" w:rsidRDefault="00291FB8" w:rsidP="00411A14">
            <w:pPr>
              <w:rPr>
                <w:rFonts w:ascii="Verdana" w:hAnsi="Verdana" w:cs="Arial"/>
                <w:b/>
                <w:bCs/>
                <w:color w:val="FFFFFF"/>
                <w:sz w:val="16"/>
                <w:szCs w:val="16"/>
              </w:rPr>
            </w:pPr>
            <w:r w:rsidRPr="007E1A6E">
              <w:rPr>
                <w:rFonts w:ascii="Verdana" w:hAnsi="Verdana" w:cs="Arial"/>
                <w:b/>
                <w:bCs/>
                <w:color w:val="FFFFFF"/>
                <w:sz w:val="16"/>
                <w:szCs w:val="16"/>
              </w:rPr>
              <w:t>Codi</w:t>
            </w:r>
          </w:p>
        </w:tc>
        <w:tc>
          <w:tcPr>
            <w:tcW w:w="1071" w:type="dxa"/>
            <w:tcBorders>
              <w:top w:val="single" w:sz="8" w:space="0" w:color="auto"/>
              <w:left w:val="nil"/>
              <w:bottom w:val="nil"/>
              <w:right w:val="nil"/>
            </w:tcBorders>
            <w:shd w:val="clear" w:color="auto" w:fill="BFBFBF" w:themeFill="background1" w:themeFillShade="BF"/>
            <w:vAlign w:val="center"/>
            <w:hideMark/>
          </w:tcPr>
          <w:p w14:paraId="4D0E2586" w14:textId="77777777" w:rsidR="00291FB8" w:rsidRPr="007E1A6E" w:rsidRDefault="00291FB8" w:rsidP="00411A14">
            <w:pPr>
              <w:rPr>
                <w:rFonts w:ascii="Verdana" w:hAnsi="Verdana" w:cs="Arial"/>
                <w:b/>
                <w:bCs/>
                <w:color w:val="FFFFFF"/>
                <w:sz w:val="16"/>
                <w:szCs w:val="16"/>
              </w:rPr>
            </w:pPr>
            <w:r w:rsidRPr="007E1A6E">
              <w:rPr>
                <w:rFonts w:ascii="Verdana" w:hAnsi="Verdana" w:cs="Arial"/>
                <w:b/>
                <w:bCs/>
                <w:color w:val="FFFFFF"/>
                <w:sz w:val="16"/>
                <w:szCs w:val="16"/>
              </w:rPr>
              <w:t>Descripció</w:t>
            </w:r>
          </w:p>
        </w:tc>
        <w:tc>
          <w:tcPr>
            <w:tcW w:w="1213" w:type="dxa"/>
            <w:tcBorders>
              <w:top w:val="nil"/>
              <w:left w:val="nil"/>
              <w:bottom w:val="nil"/>
              <w:right w:val="nil"/>
            </w:tcBorders>
            <w:shd w:val="clear" w:color="auto" w:fill="BFBFBF" w:themeFill="background1" w:themeFillShade="BF"/>
            <w:vAlign w:val="center"/>
            <w:hideMark/>
          </w:tcPr>
          <w:p w14:paraId="32C25AA6"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Preu equip</w:t>
            </w:r>
          </w:p>
        </w:tc>
        <w:tc>
          <w:tcPr>
            <w:tcW w:w="1052" w:type="dxa"/>
            <w:tcBorders>
              <w:top w:val="nil"/>
              <w:left w:val="nil"/>
              <w:bottom w:val="nil"/>
              <w:right w:val="nil"/>
            </w:tcBorders>
            <w:shd w:val="clear" w:color="auto" w:fill="BFBFBF" w:themeFill="background1" w:themeFillShade="BF"/>
            <w:vAlign w:val="center"/>
            <w:hideMark/>
          </w:tcPr>
          <w:p w14:paraId="651C6B64"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Mà d'obra</w:t>
            </w:r>
          </w:p>
        </w:tc>
        <w:tc>
          <w:tcPr>
            <w:tcW w:w="992" w:type="dxa"/>
            <w:tcBorders>
              <w:top w:val="nil"/>
              <w:left w:val="nil"/>
              <w:bottom w:val="nil"/>
              <w:right w:val="nil"/>
            </w:tcBorders>
            <w:shd w:val="clear" w:color="auto" w:fill="BFBFBF" w:themeFill="background1" w:themeFillShade="BF"/>
            <w:vAlign w:val="center"/>
            <w:hideMark/>
          </w:tcPr>
          <w:p w14:paraId="0E50DA69"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Càrrega de Gas</w:t>
            </w:r>
          </w:p>
        </w:tc>
        <w:tc>
          <w:tcPr>
            <w:tcW w:w="1131" w:type="dxa"/>
            <w:tcBorders>
              <w:top w:val="nil"/>
              <w:left w:val="nil"/>
              <w:bottom w:val="nil"/>
              <w:right w:val="single" w:sz="4" w:space="0" w:color="auto"/>
            </w:tcBorders>
            <w:shd w:val="clear" w:color="auto" w:fill="BFBFBF" w:themeFill="background1" w:themeFillShade="BF"/>
            <w:vAlign w:val="center"/>
          </w:tcPr>
          <w:p w14:paraId="4ED7A404"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Preu total per unitat</w:t>
            </w:r>
          </w:p>
        </w:tc>
        <w:tc>
          <w:tcPr>
            <w:tcW w:w="1078" w:type="dxa"/>
            <w:tcBorders>
              <w:top w:val="nil"/>
              <w:left w:val="single" w:sz="4" w:space="0" w:color="auto"/>
              <w:bottom w:val="nil"/>
              <w:right w:val="nil"/>
            </w:tcBorders>
            <w:shd w:val="clear" w:color="auto" w:fill="BFBFBF" w:themeFill="background1" w:themeFillShade="BF"/>
            <w:vAlign w:val="center"/>
          </w:tcPr>
          <w:p w14:paraId="41BC1E4C"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Preu equip</w:t>
            </w:r>
          </w:p>
        </w:tc>
        <w:tc>
          <w:tcPr>
            <w:tcW w:w="1085" w:type="dxa"/>
            <w:tcBorders>
              <w:top w:val="nil"/>
              <w:left w:val="nil"/>
              <w:bottom w:val="nil"/>
              <w:right w:val="nil"/>
            </w:tcBorders>
            <w:shd w:val="clear" w:color="auto" w:fill="BFBFBF" w:themeFill="background1" w:themeFillShade="BF"/>
            <w:vAlign w:val="center"/>
          </w:tcPr>
          <w:p w14:paraId="68E31236"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Mà d'obra</w:t>
            </w:r>
          </w:p>
        </w:tc>
        <w:tc>
          <w:tcPr>
            <w:tcW w:w="970" w:type="dxa"/>
            <w:tcBorders>
              <w:top w:val="nil"/>
              <w:left w:val="nil"/>
              <w:bottom w:val="nil"/>
              <w:right w:val="nil"/>
            </w:tcBorders>
            <w:shd w:val="clear" w:color="auto" w:fill="BFBFBF" w:themeFill="background1" w:themeFillShade="BF"/>
            <w:vAlign w:val="center"/>
          </w:tcPr>
          <w:p w14:paraId="6A3EA231"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Càrrega de Gas</w:t>
            </w:r>
          </w:p>
        </w:tc>
        <w:tc>
          <w:tcPr>
            <w:tcW w:w="1081" w:type="dxa"/>
            <w:tcBorders>
              <w:top w:val="nil"/>
              <w:left w:val="nil"/>
              <w:bottom w:val="nil"/>
              <w:right w:val="nil"/>
            </w:tcBorders>
            <w:shd w:val="clear" w:color="auto" w:fill="BFBFBF" w:themeFill="background1" w:themeFillShade="BF"/>
            <w:vAlign w:val="center"/>
          </w:tcPr>
          <w:p w14:paraId="7FE12650" w14:textId="77777777" w:rsidR="00291FB8" w:rsidRPr="007E1A6E" w:rsidRDefault="00291FB8" w:rsidP="00411A14">
            <w:pPr>
              <w:jc w:val="center"/>
              <w:rPr>
                <w:rFonts w:ascii="Verdana" w:hAnsi="Verdana" w:cs="Calibri"/>
                <w:color w:val="000000"/>
                <w:sz w:val="16"/>
                <w:szCs w:val="16"/>
              </w:rPr>
            </w:pPr>
            <w:r w:rsidRPr="007E1A6E">
              <w:rPr>
                <w:rFonts w:ascii="Verdana" w:hAnsi="Verdana" w:cs="Calibri"/>
                <w:color w:val="000000"/>
                <w:sz w:val="16"/>
                <w:szCs w:val="16"/>
              </w:rPr>
              <w:t>Preu total per unitat</w:t>
            </w:r>
          </w:p>
        </w:tc>
      </w:tr>
      <w:tr w:rsidR="003760EE" w:rsidRPr="00F7230D" w14:paraId="6876B3C1"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206605DE" w14:textId="77777777" w:rsidR="00291FB8" w:rsidRPr="007E1A6E" w:rsidRDefault="00291FB8" w:rsidP="00411A14">
            <w:pPr>
              <w:rPr>
                <w:rFonts w:ascii="Verdana" w:hAnsi="Verdana" w:cs="Arial"/>
                <w:sz w:val="16"/>
                <w:szCs w:val="16"/>
              </w:rPr>
            </w:pPr>
            <w:r w:rsidRPr="007E1A6E">
              <w:rPr>
                <w:rFonts w:ascii="Verdana" w:hAnsi="Verdana" w:cs="Arial"/>
                <w:sz w:val="16"/>
                <w:szCs w:val="16"/>
              </w:rPr>
              <w:t>248</w:t>
            </w:r>
          </w:p>
        </w:tc>
        <w:tc>
          <w:tcPr>
            <w:tcW w:w="1071" w:type="dxa"/>
            <w:tcBorders>
              <w:top w:val="nil"/>
              <w:left w:val="nil"/>
              <w:bottom w:val="single" w:sz="4" w:space="0" w:color="auto"/>
              <w:right w:val="single" w:sz="4" w:space="0" w:color="auto"/>
            </w:tcBorders>
            <w:noWrap/>
            <w:vAlign w:val="center"/>
            <w:hideMark/>
          </w:tcPr>
          <w:p w14:paraId="04FBDDCF"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1923-JYC / doble / caixa poda</w:t>
            </w:r>
          </w:p>
        </w:tc>
        <w:tc>
          <w:tcPr>
            <w:tcW w:w="1213" w:type="dxa"/>
            <w:tcBorders>
              <w:top w:val="nil"/>
              <w:left w:val="nil"/>
              <w:bottom w:val="single" w:sz="4" w:space="0" w:color="auto"/>
              <w:right w:val="single" w:sz="4" w:space="0" w:color="auto"/>
            </w:tcBorders>
            <w:noWrap/>
            <w:vAlign w:val="bottom"/>
            <w:hideMark/>
          </w:tcPr>
          <w:p w14:paraId="4D78FE9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35CC40D3"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77DFA130"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593793A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4428C9E2"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6BD5B6DE"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0D565B4"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15AB5208" w14:textId="77777777" w:rsidR="00291FB8" w:rsidRPr="007E1A6E" w:rsidRDefault="00291FB8" w:rsidP="00411A14">
            <w:pPr>
              <w:jc w:val="right"/>
              <w:rPr>
                <w:rFonts w:ascii="Verdana" w:hAnsi="Verdana" w:cs="Calibri"/>
                <w:sz w:val="16"/>
                <w:szCs w:val="16"/>
              </w:rPr>
            </w:pPr>
          </w:p>
        </w:tc>
      </w:tr>
      <w:tr w:rsidR="003760EE" w:rsidRPr="00F7230D" w14:paraId="60437635"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2CDAD6F5" w14:textId="77777777" w:rsidR="00291FB8" w:rsidRPr="007E1A6E" w:rsidRDefault="00291FB8" w:rsidP="00411A14">
            <w:pPr>
              <w:rPr>
                <w:rFonts w:ascii="Verdana" w:hAnsi="Verdana" w:cs="Arial"/>
                <w:sz w:val="16"/>
                <w:szCs w:val="16"/>
              </w:rPr>
            </w:pPr>
            <w:r w:rsidRPr="007E1A6E">
              <w:rPr>
                <w:rFonts w:ascii="Verdana" w:hAnsi="Verdana" w:cs="Arial"/>
                <w:sz w:val="16"/>
                <w:szCs w:val="16"/>
              </w:rPr>
              <w:t>249</w:t>
            </w:r>
          </w:p>
        </w:tc>
        <w:tc>
          <w:tcPr>
            <w:tcW w:w="1071" w:type="dxa"/>
            <w:tcBorders>
              <w:top w:val="nil"/>
              <w:left w:val="nil"/>
              <w:bottom w:val="single" w:sz="4" w:space="0" w:color="auto"/>
              <w:right w:val="single" w:sz="4" w:space="0" w:color="auto"/>
            </w:tcBorders>
            <w:noWrap/>
            <w:vAlign w:val="center"/>
            <w:hideMark/>
          </w:tcPr>
          <w:p w14:paraId="62753D15"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1925-JYC / doble / caixa poda</w:t>
            </w:r>
          </w:p>
        </w:tc>
        <w:tc>
          <w:tcPr>
            <w:tcW w:w="1213" w:type="dxa"/>
            <w:tcBorders>
              <w:top w:val="nil"/>
              <w:left w:val="nil"/>
              <w:bottom w:val="single" w:sz="4" w:space="0" w:color="auto"/>
              <w:right w:val="single" w:sz="4" w:space="0" w:color="auto"/>
            </w:tcBorders>
            <w:noWrap/>
            <w:vAlign w:val="bottom"/>
            <w:hideMark/>
          </w:tcPr>
          <w:p w14:paraId="46B544C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331CE462"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767245C3"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18EB329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1200A24D"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3D5F167A"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3EE0A22"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5E077C96" w14:textId="77777777" w:rsidR="00291FB8" w:rsidRPr="007E1A6E" w:rsidRDefault="00291FB8" w:rsidP="00411A14">
            <w:pPr>
              <w:jc w:val="right"/>
              <w:rPr>
                <w:rFonts w:ascii="Verdana" w:hAnsi="Verdana" w:cs="Calibri"/>
                <w:sz w:val="16"/>
                <w:szCs w:val="16"/>
              </w:rPr>
            </w:pPr>
          </w:p>
        </w:tc>
      </w:tr>
      <w:tr w:rsidR="003760EE" w:rsidRPr="00F7230D" w14:paraId="778D8FB5"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71AC8CA"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250</w:t>
            </w:r>
          </w:p>
        </w:tc>
        <w:tc>
          <w:tcPr>
            <w:tcW w:w="1071" w:type="dxa"/>
            <w:tcBorders>
              <w:top w:val="nil"/>
              <w:left w:val="nil"/>
              <w:bottom w:val="single" w:sz="4" w:space="0" w:color="auto"/>
              <w:right w:val="single" w:sz="4" w:space="0" w:color="auto"/>
            </w:tcBorders>
            <w:noWrap/>
            <w:vAlign w:val="center"/>
            <w:hideMark/>
          </w:tcPr>
          <w:p w14:paraId="7995B8AF"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1924-JYC / doble / caixa poda</w:t>
            </w:r>
          </w:p>
        </w:tc>
        <w:tc>
          <w:tcPr>
            <w:tcW w:w="1213" w:type="dxa"/>
            <w:tcBorders>
              <w:top w:val="nil"/>
              <w:left w:val="nil"/>
              <w:bottom w:val="single" w:sz="4" w:space="0" w:color="auto"/>
              <w:right w:val="single" w:sz="4" w:space="0" w:color="auto"/>
            </w:tcBorders>
            <w:noWrap/>
            <w:vAlign w:val="bottom"/>
            <w:hideMark/>
          </w:tcPr>
          <w:p w14:paraId="7FDB0077"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0FADCED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19E4E07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7C838D8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5DD8F6D0"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67817F1F"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6DF6C83D"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2F6CAF4B" w14:textId="77777777" w:rsidR="00291FB8" w:rsidRPr="007E1A6E" w:rsidRDefault="00291FB8" w:rsidP="00411A14">
            <w:pPr>
              <w:jc w:val="right"/>
              <w:rPr>
                <w:rFonts w:ascii="Verdana" w:hAnsi="Verdana" w:cs="Calibri"/>
                <w:sz w:val="16"/>
                <w:szCs w:val="16"/>
              </w:rPr>
            </w:pPr>
          </w:p>
        </w:tc>
      </w:tr>
      <w:tr w:rsidR="003760EE" w:rsidRPr="00F7230D" w14:paraId="24738D64"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0CCF0D31"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251</w:t>
            </w:r>
          </w:p>
        </w:tc>
        <w:tc>
          <w:tcPr>
            <w:tcW w:w="1071" w:type="dxa"/>
            <w:tcBorders>
              <w:top w:val="nil"/>
              <w:left w:val="nil"/>
              <w:bottom w:val="single" w:sz="4" w:space="0" w:color="auto"/>
              <w:right w:val="single" w:sz="4" w:space="0" w:color="auto"/>
            </w:tcBorders>
            <w:noWrap/>
            <w:vAlign w:val="center"/>
            <w:hideMark/>
          </w:tcPr>
          <w:p w14:paraId="7E39BCC8"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6327-JXS / doble</w:t>
            </w:r>
          </w:p>
        </w:tc>
        <w:tc>
          <w:tcPr>
            <w:tcW w:w="1213" w:type="dxa"/>
            <w:tcBorders>
              <w:top w:val="nil"/>
              <w:left w:val="nil"/>
              <w:bottom w:val="single" w:sz="4" w:space="0" w:color="auto"/>
              <w:right w:val="single" w:sz="4" w:space="0" w:color="auto"/>
            </w:tcBorders>
            <w:noWrap/>
            <w:vAlign w:val="bottom"/>
            <w:hideMark/>
          </w:tcPr>
          <w:p w14:paraId="080C3667"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578FB6B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3F60F47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058ED08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52E34C7F"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74FA8278"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496C29BB"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5589D9C0" w14:textId="77777777" w:rsidR="00291FB8" w:rsidRPr="007E1A6E" w:rsidRDefault="00291FB8" w:rsidP="00411A14">
            <w:pPr>
              <w:jc w:val="right"/>
              <w:rPr>
                <w:rFonts w:ascii="Verdana" w:hAnsi="Verdana" w:cs="Calibri"/>
                <w:sz w:val="16"/>
                <w:szCs w:val="16"/>
              </w:rPr>
            </w:pPr>
          </w:p>
        </w:tc>
      </w:tr>
      <w:tr w:rsidR="003760EE" w:rsidRPr="00F7230D" w14:paraId="3B21D2C7"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00040BBA"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252</w:t>
            </w:r>
          </w:p>
        </w:tc>
        <w:tc>
          <w:tcPr>
            <w:tcW w:w="1071" w:type="dxa"/>
            <w:tcBorders>
              <w:top w:val="nil"/>
              <w:left w:val="nil"/>
              <w:bottom w:val="single" w:sz="4" w:space="0" w:color="auto"/>
              <w:right w:val="single" w:sz="4" w:space="0" w:color="auto"/>
            </w:tcBorders>
            <w:noWrap/>
            <w:vAlign w:val="center"/>
            <w:hideMark/>
          </w:tcPr>
          <w:p w14:paraId="36427C3E"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4403-JXS / doble</w:t>
            </w:r>
          </w:p>
        </w:tc>
        <w:tc>
          <w:tcPr>
            <w:tcW w:w="1213" w:type="dxa"/>
            <w:tcBorders>
              <w:top w:val="nil"/>
              <w:left w:val="nil"/>
              <w:bottom w:val="single" w:sz="4" w:space="0" w:color="auto"/>
              <w:right w:val="single" w:sz="4" w:space="0" w:color="auto"/>
            </w:tcBorders>
            <w:noWrap/>
            <w:vAlign w:val="bottom"/>
            <w:hideMark/>
          </w:tcPr>
          <w:p w14:paraId="2FA52DAB"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6ED5C3F9"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19CC12E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44FE140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6253A197"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3D6B1584"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502545DD"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40F6121E" w14:textId="77777777" w:rsidR="00291FB8" w:rsidRPr="007E1A6E" w:rsidRDefault="00291FB8" w:rsidP="00411A14">
            <w:pPr>
              <w:jc w:val="right"/>
              <w:rPr>
                <w:rFonts w:ascii="Verdana" w:hAnsi="Verdana" w:cs="Calibri"/>
                <w:sz w:val="16"/>
                <w:szCs w:val="16"/>
              </w:rPr>
            </w:pPr>
          </w:p>
        </w:tc>
      </w:tr>
      <w:tr w:rsidR="003760EE" w:rsidRPr="00F7230D" w14:paraId="67414AB5"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B9FF9E2"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253</w:t>
            </w:r>
          </w:p>
        </w:tc>
        <w:tc>
          <w:tcPr>
            <w:tcW w:w="1071" w:type="dxa"/>
            <w:tcBorders>
              <w:top w:val="nil"/>
              <w:left w:val="nil"/>
              <w:bottom w:val="single" w:sz="4" w:space="0" w:color="auto"/>
              <w:right w:val="single" w:sz="4" w:space="0" w:color="auto"/>
            </w:tcBorders>
            <w:noWrap/>
            <w:vAlign w:val="center"/>
            <w:hideMark/>
          </w:tcPr>
          <w:p w14:paraId="6342018E"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4614-JXS / doble</w:t>
            </w:r>
          </w:p>
        </w:tc>
        <w:tc>
          <w:tcPr>
            <w:tcW w:w="1213" w:type="dxa"/>
            <w:tcBorders>
              <w:top w:val="nil"/>
              <w:left w:val="nil"/>
              <w:bottom w:val="single" w:sz="4" w:space="0" w:color="auto"/>
              <w:right w:val="single" w:sz="4" w:space="0" w:color="auto"/>
            </w:tcBorders>
            <w:noWrap/>
            <w:vAlign w:val="bottom"/>
            <w:hideMark/>
          </w:tcPr>
          <w:p w14:paraId="76429619"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 2.300,00 € </w:t>
            </w:r>
          </w:p>
        </w:tc>
        <w:tc>
          <w:tcPr>
            <w:tcW w:w="1052" w:type="dxa"/>
            <w:tcBorders>
              <w:top w:val="nil"/>
              <w:left w:val="nil"/>
              <w:bottom w:val="single" w:sz="4" w:space="0" w:color="auto"/>
              <w:right w:val="single" w:sz="4" w:space="0" w:color="auto"/>
            </w:tcBorders>
            <w:noWrap/>
            <w:vAlign w:val="bottom"/>
            <w:hideMark/>
          </w:tcPr>
          <w:p w14:paraId="73854466"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5A9DFF0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7A4E9B9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34B4ECF1"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1BF2ACCC"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47DBE061"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593BD403" w14:textId="77777777" w:rsidR="00291FB8" w:rsidRPr="007E1A6E" w:rsidRDefault="00291FB8" w:rsidP="00411A14">
            <w:pPr>
              <w:jc w:val="right"/>
              <w:rPr>
                <w:rFonts w:ascii="Verdana" w:hAnsi="Verdana" w:cs="Calibri"/>
                <w:sz w:val="16"/>
                <w:szCs w:val="16"/>
              </w:rPr>
            </w:pPr>
          </w:p>
        </w:tc>
      </w:tr>
      <w:tr w:rsidR="003760EE" w:rsidRPr="00F7230D" w14:paraId="75EA7565"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4EDBF6DE"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254</w:t>
            </w:r>
          </w:p>
        </w:tc>
        <w:tc>
          <w:tcPr>
            <w:tcW w:w="1071" w:type="dxa"/>
            <w:tcBorders>
              <w:top w:val="nil"/>
              <w:left w:val="nil"/>
              <w:bottom w:val="single" w:sz="4" w:space="0" w:color="auto"/>
              <w:right w:val="single" w:sz="4" w:space="0" w:color="auto"/>
            </w:tcBorders>
            <w:noWrap/>
            <w:vAlign w:val="center"/>
            <w:hideMark/>
          </w:tcPr>
          <w:p w14:paraId="679A78D0"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6338-JXS / doble</w:t>
            </w:r>
          </w:p>
        </w:tc>
        <w:tc>
          <w:tcPr>
            <w:tcW w:w="1213" w:type="dxa"/>
            <w:tcBorders>
              <w:top w:val="nil"/>
              <w:left w:val="nil"/>
              <w:bottom w:val="single" w:sz="4" w:space="0" w:color="auto"/>
              <w:right w:val="single" w:sz="4" w:space="0" w:color="auto"/>
            </w:tcBorders>
            <w:noWrap/>
            <w:vAlign w:val="bottom"/>
            <w:hideMark/>
          </w:tcPr>
          <w:p w14:paraId="2C19BF6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72D14F60"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959,99 € </w:t>
            </w:r>
          </w:p>
        </w:tc>
        <w:tc>
          <w:tcPr>
            <w:tcW w:w="992" w:type="dxa"/>
            <w:tcBorders>
              <w:top w:val="nil"/>
              <w:left w:val="nil"/>
              <w:bottom w:val="single" w:sz="4" w:space="0" w:color="auto"/>
              <w:right w:val="single" w:sz="4" w:space="0" w:color="auto"/>
            </w:tcBorders>
            <w:noWrap/>
            <w:vAlign w:val="bottom"/>
            <w:hideMark/>
          </w:tcPr>
          <w:p w14:paraId="62DEF81B"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120,00 € </w:t>
            </w:r>
          </w:p>
        </w:tc>
        <w:tc>
          <w:tcPr>
            <w:tcW w:w="1131" w:type="dxa"/>
            <w:tcBorders>
              <w:top w:val="nil"/>
              <w:left w:val="nil"/>
              <w:bottom w:val="single" w:sz="4" w:space="0" w:color="auto"/>
              <w:right w:val="single" w:sz="4" w:space="0" w:color="auto"/>
            </w:tcBorders>
            <w:vAlign w:val="bottom"/>
          </w:tcPr>
          <w:p w14:paraId="1EE102BF"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3933122F"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774D62C6"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6ED32DA1"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368A6250" w14:textId="77777777" w:rsidR="00291FB8" w:rsidRPr="007E1A6E" w:rsidRDefault="00291FB8" w:rsidP="00411A14">
            <w:pPr>
              <w:jc w:val="right"/>
              <w:rPr>
                <w:rFonts w:ascii="Verdana" w:hAnsi="Verdana" w:cs="Calibri"/>
                <w:sz w:val="16"/>
                <w:szCs w:val="16"/>
              </w:rPr>
            </w:pPr>
          </w:p>
        </w:tc>
      </w:tr>
      <w:tr w:rsidR="003760EE" w:rsidRPr="00F7230D" w14:paraId="5B0841E1"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3EA697D5" w14:textId="77777777" w:rsidR="00291FB8" w:rsidRPr="007E1A6E" w:rsidRDefault="00291FB8" w:rsidP="00411A14">
            <w:pPr>
              <w:rPr>
                <w:rFonts w:ascii="Verdana" w:hAnsi="Verdana" w:cs="Arial"/>
                <w:sz w:val="16"/>
                <w:szCs w:val="16"/>
              </w:rPr>
            </w:pPr>
            <w:r w:rsidRPr="007E1A6E">
              <w:rPr>
                <w:rFonts w:ascii="Verdana" w:hAnsi="Verdana" w:cs="Arial"/>
                <w:sz w:val="16"/>
                <w:szCs w:val="16"/>
              </w:rPr>
              <w:t>255</w:t>
            </w:r>
          </w:p>
        </w:tc>
        <w:tc>
          <w:tcPr>
            <w:tcW w:w="1071" w:type="dxa"/>
            <w:tcBorders>
              <w:top w:val="nil"/>
              <w:left w:val="nil"/>
              <w:bottom w:val="single" w:sz="4" w:space="0" w:color="auto"/>
              <w:right w:val="single" w:sz="4" w:space="0" w:color="auto"/>
            </w:tcBorders>
            <w:noWrap/>
            <w:vAlign w:val="center"/>
            <w:hideMark/>
          </w:tcPr>
          <w:p w14:paraId="181B8ED6"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6294-JXS / doble</w:t>
            </w:r>
          </w:p>
        </w:tc>
        <w:tc>
          <w:tcPr>
            <w:tcW w:w="1213" w:type="dxa"/>
            <w:tcBorders>
              <w:top w:val="nil"/>
              <w:left w:val="nil"/>
              <w:bottom w:val="single" w:sz="4" w:space="0" w:color="auto"/>
              <w:right w:val="single" w:sz="4" w:space="0" w:color="auto"/>
            </w:tcBorders>
            <w:noWrap/>
            <w:vAlign w:val="bottom"/>
            <w:hideMark/>
          </w:tcPr>
          <w:p w14:paraId="7443740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5AC6BA35"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14E26DBB"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4D9856A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68423071"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4E495A15"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6F11BB35"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1647C975" w14:textId="77777777" w:rsidR="00291FB8" w:rsidRPr="007E1A6E" w:rsidRDefault="00291FB8" w:rsidP="00411A14">
            <w:pPr>
              <w:jc w:val="right"/>
              <w:rPr>
                <w:rFonts w:ascii="Verdana" w:hAnsi="Verdana" w:cs="Calibri"/>
                <w:sz w:val="16"/>
                <w:szCs w:val="16"/>
              </w:rPr>
            </w:pPr>
          </w:p>
        </w:tc>
      </w:tr>
      <w:tr w:rsidR="003760EE" w:rsidRPr="00F7230D" w14:paraId="51F8CFCE"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66D42D4D" w14:textId="77777777" w:rsidR="00291FB8" w:rsidRPr="007E1A6E" w:rsidRDefault="00291FB8" w:rsidP="00411A14">
            <w:pPr>
              <w:rPr>
                <w:rFonts w:ascii="Verdana" w:hAnsi="Verdana" w:cs="Arial"/>
                <w:sz w:val="16"/>
                <w:szCs w:val="16"/>
              </w:rPr>
            </w:pPr>
            <w:r w:rsidRPr="007E1A6E">
              <w:rPr>
                <w:rFonts w:ascii="Verdana" w:hAnsi="Verdana" w:cs="Arial"/>
                <w:sz w:val="16"/>
                <w:szCs w:val="16"/>
              </w:rPr>
              <w:lastRenderedPageBreak/>
              <w:t>256</w:t>
            </w:r>
          </w:p>
        </w:tc>
        <w:tc>
          <w:tcPr>
            <w:tcW w:w="1071" w:type="dxa"/>
            <w:tcBorders>
              <w:top w:val="nil"/>
              <w:left w:val="nil"/>
              <w:bottom w:val="single" w:sz="4" w:space="0" w:color="auto"/>
              <w:right w:val="single" w:sz="4" w:space="0" w:color="auto"/>
            </w:tcBorders>
            <w:noWrap/>
            <w:vAlign w:val="center"/>
            <w:hideMark/>
          </w:tcPr>
          <w:p w14:paraId="74DAD7A2"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6335-JXS / doble</w:t>
            </w:r>
          </w:p>
        </w:tc>
        <w:tc>
          <w:tcPr>
            <w:tcW w:w="1213" w:type="dxa"/>
            <w:tcBorders>
              <w:top w:val="nil"/>
              <w:left w:val="nil"/>
              <w:bottom w:val="single" w:sz="4" w:space="0" w:color="auto"/>
              <w:right w:val="single" w:sz="4" w:space="0" w:color="auto"/>
            </w:tcBorders>
            <w:noWrap/>
            <w:vAlign w:val="bottom"/>
            <w:hideMark/>
          </w:tcPr>
          <w:p w14:paraId="0A8F5AF0"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38A0710B"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7E1D9440"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4FCD529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12E71227"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45B00FB9"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E5816D5"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6470AF0F" w14:textId="77777777" w:rsidR="00291FB8" w:rsidRPr="007E1A6E" w:rsidRDefault="00291FB8" w:rsidP="00411A14">
            <w:pPr>
              <w:jc w:val="right"/>
              <w:rPr>
                <w:rFonts w:ascii="Verdana" w:hAnsi="Verdana" w:cs="Calibri"/>
                <w:sz w:val="16"/>
                <w:szCs w:val="16"/>
              </w:rPr>
            </w:pPr>
          </w:p>
        </w:tc>
      </w:tr>
      <w:tr w:rsidR="003760EE" w:rsidRPr="00F7230D" w14:paraId="29A82893"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5148E741" w14:textId="77777777" w:rsidR="00291FB8" w:rsidRPr="007E1A6E" w:rsidRDefault="00291FB8" w:rsidP="00411A14">
            <w:pPr>
              <w:rPr>
                <w:rFonts w:ascii="Verdana" w:hAnsi="Verdana" w:cs="Arial"/>
                <w:sz w:val="16"/>
                <w:szCs w:val="16"/>
              </w:rPr>
            </w:pPr>
            <w:r w:rsidRPr="007E1A6E">
              <w:rPr>
                <w:rFonts w:ascii="Verdana" w:hAnsi="Verdana" w:cs="Arial"/>
                <w:sz w:val="16"/>
                <w:szCs w:val="16"/>
              </w:rPr>
              <w:t>268</w:t>
            </w:r>
          </w:p>
        </w:tc>
        <w:tc>
          <w:tcPr>
            <w:tcW w:w="1071" w:type="dxa"/>
            <w:tcBorders>
              <w:top w:val="nil"/>
              <w:left w:val="nil"/>
              <w:bottom w:val="single" w:sz="4" w:space="0" w:color="auto"/>
              <w:right w:val="single" w:sz="4" w:space="0" w:color="auto"/>
            </w:tcBorders>
            <w:noWrap/>
            <w:vAlign w:val="center"/>
            <w:hideMark/>
          </w:tcPr>
          <w:p w14:paraId="74DC8526"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3592-KGM / simple</w:t>
            </w:r>
          </w:p>
        </w:tc>
        <w:tc>
          <w:tcPr>
            <w:tcW w:w="1213" w:type="dxa"/>
            <w:tcBorders>
              <w:top w:val="nil"/>
              <w:left w:val="nil"/>
              <w:bottom w:val="single" w:sz="4" w:space="0" w:color="auto"/>
              <w:right w:val="single" w:sz="4" w:space="0" w:color="auto"/>
            </w:tcBorders>
            <w:noWrap/>
            <w:vAlign w:val="bottom"/>
            <w:hideMark/>
          </w:tcPr>
          <w:p w14:paraId="4AECE92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7DB9822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50C36EE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7482989D"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5125B32C"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2E578DCE"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6FE7E41C"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2E2702EE" w14:textId="77777777" w:rsidR="00291FB8" w:rsidRPr="007E1A6E" w:rsidRDefault="00291FB8" w:rsidP="00411A14">
            <w:pPr>
              <w:jc w:val="right"/>
              <w:rPr>
                <w:rFonts w:ascii="Verdana" w:hAnsi="Verdana" w:cs="Calibri"/>
                <w:sz w:val="16"/>
                <w:szCs w:val="16"/>
              </w:rPr>
            </w:pPr>
          </w:p>
        </w:tc>
      </w:tr>
      <w:tr w:rsidR="003760EE" w:rsidRPr="00F7230D" w14:paraId="4A121D79"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33294726" w14:textId="77777777" w:rsidR="00291FB8" w:rsidRPr="007E1A6E" w:rsidRDefault="00291FB8" w:rsidP="00411A14">
            <w:pPr>
              <w:rPr>
                <w:rFonts w:ascii="Verdana" w:hAnsi="Verdana" w:cs="Arial"/>
                <w:sz w:val="16"/>
                <w:szCs w:val="16"/>
              </w:rPr>
            </w:pPr>
            <w:r w:rsidRPr="007E1A6E">
              <w:rPr>
                <w:rFonts w:ascii="Verdana" w:hAnsi="Verdana" w:cs="Arial"/>
                <w:sz w:val="16"/>
                <w:szCs w:val="16"/>
              </w:rPr>
              <w:t>269</w:t>
            </w:r>
          </w:p>
        </w:tc>
        <w:tc>
          <w:tcPr>
            <w:tcW w:w="1071" w:type="dxa"/>
            <w:tcBorders>
              <w:top w:val="nil"/>
              <w:left w:val="nil"/>
              <w:bottom w:val="single" w:sz="4" w:space="0" w:color="auto"/>
              <w:right w:val="single" w:sz="4" w:space="0" w:color="auto"/>
            </w:tcBorders>
            <w:noWrap/>
            <w:vAlign w:val="center"/>
            <w:hideMark/>
          </w:tcPr>
          <w:p w14:paraId="519B5C0A"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5728-KGM / simple</w:t>
            </w:r>
          </w:p>
        </w:tc>
        <w:tc>
          <w:tcPr>
            <w:tcW w:w="1213" w:type="dxa"/>
            <w:tcBorders>
              <w:top w:val="nil"/>
              <w:left w:val="nil"/>
              <w:bottom w:val="single" w:sz="4" w:space="0" w:color="auto"/>
              <w:right w:val="single" w:sz="4" w:space="0" w:color="auto"/>
            </w:tcBorders>
            <w:noWrap/>
            <w:vAlign w:val="bottom"/>
            <w:hideMark/>
          </w:tcPr>
          <w:p w14:paraId="5026C04D"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79AC2D8D"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5D5C636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3C5F00F9"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23B52906"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77F3997A"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5753D667"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46551BA3" w14:textId="77777777" w:rsidR="00291FB8" w:rsidRPr="007E1A6E" w:rsidRDefault="00291FB8" w:rsidP="00411A14">
            <w:pPr>
              <w:jc w:val="right"/>
              <w:rPr>
                <w:rFonts w:ascii="Verdana" w:hAnsi="Verdana" w:cs="Calibri"/>
                <w:sz w:val="16"/>
                <w:szCs w:val="16"/>
              </w:rPr>
            </w:pPr>
          </w:p>
        </w:tc>
      </w:tr>
      <w:tr w:rsidR="003760EE" w:rsidRPr="00F7230D" w14:paraId="3DC55FC9"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34017BF5"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283</w:t>
            </w:r>
          </w:p>
        </w:tc>
        <w:tc>
          <w:tcPr>
            <w:tcW w:w="1071" w:type="dxa"/>
            <w:tcBorders>
              <w:top w:val="nil"/>
              <w:left w:val="nil"/>
              <w:bottom w:val="single" w:sz="4" w:space="0" w:color="auto"/>
              <w:right w:val="single" w:sz="4" w:space="0" w:color="auto"/>
            </w:tcBorders>
            <w:noWrap/>
            <w:vAlign w:val="center"/>
            <w:hideMark/>
          </w:tcPr>
          <w:p w14:paraId="37FD270B"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8835-KRV / doble</w:t>
            </w:r>
          </w:p>
        </w:tc>
        <w:tc>
          <w:tcPr>
            <w:tcW w:w="1213" w:type="dxa"/>
            <w:tcBorders>
              <w:top w:val="nil"/>
              <w:left w:val="nil"/>
              <w:bottom w:val="single" w:sz="4" w:space="0" w:color="auto"/>
              <w:right w:val="single" w:sz="4" w:space="0" w:color="auto"/>
            </w:tcBorders>
            <w:noWrap/>
            <w:vAlign w:val="bottom"/>
            <w:hideMark/>
          </w:tcPr>
          <w:p w14:paraId="05CF9DF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08EB3BA9"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435C87B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4FCEDEE7"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4E4A2DF1"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0ED15138"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F257C95"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2C290C30" w14:textId="77777777" w:rsidR="00291FB8" w:rsidRPr="007E1A6E" w:rsidRDefault="00291FB8" w:rsidP="00411A14">
            <w:pPr>
              <w:jc w:val="right"/>
              <w:rPr>
                <w:rFonts w:ascii="Verdana" w:hAnsi="Verdana" w:cs="Calibri"/>
                <w:sz w:val="16"/>
                <w:szCs w:val="16"/>
              </w:rPr>
            </w:pPr>
          </w:p>
        </w:tc>
      </w:tr>
      <w:tr w:rsidR="003760EE" w:rsidRPr="00F7230D" w14:paraId="74ED148E"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57F86D65"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284</w:t>
            </w:r>
          </w:p>
        </w:tc>
        <w:tc>
          <w:tcPr>
            <w:tcW w:w="1071" w:type="dxa"/>
            <w:tcBorders>
              <w:top w:val="nil"/>
              <w:left w:val="nil"/>
              <w:bottom w:val="single" w:sz="4" w:space="0" w:color="auto"/>
              <w:right w:val="single" w:sz="4" w:space="0" w:color="auto"/>
            </w:tcBorders>
            <w:noWrap/>
            <w:vAlign w:val="center"/>
            <w:hideMark/>
          </w:tcPr>
          <w:p w14:paraId="7089B18D"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8461-KRV / doble</w:t>
            </w:r>
          </w:p>
        </w:tc>
        <w:tc>
          <w:tcPr>
            <w:tcW w:w="1213" w:type="dxa"/>
            <w:tcBorders>
              <w:top w:val="nil"/>
              <w:left w:val="nil"/>
              <w:bottom w:val="single" w:sz="4" w:space="0" w:color="auto"/>
              <w:right w:val="single" w:sz="4" w:space="0" w:color="auto"/>
            </w:tcBorders>
            <w:noWrap/>
            <w:vAlign w:val="bottom"/>
            <w:hideMark/>
          </w:tcPr>
          <w:p w14:paraId="6D6D63B5"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2.300,00 € </w:t>
            </w:r>
          </w:p>
        </w:tc>
        <w:tc>
          <w:tcPr>
            <w:tcW w:w="1052" w:type="dxa"/>
            <w:tcBorders>
              <w:top w:val="nil"/>
              <w:left w:val="nil"/>
              <w:bottom w:val="single" w:sz="4" w:space="0" w:color="auto"/>
              <w:right w:val="single" w:sz="4" w:space="0" w:color="auto"/>
            </w:tcBorders>
            <w:noWrap/>
            <w:vAlign w:val="bottom"/>
            <w:hideMark/>
          </w:tcPr>
          <w:p w14:paraId="18970FC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7644932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3FCE9E9B"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74A76CF5"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560BEC3D"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2272B61B"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25C0EA66" w14:textId="77777777" w:rsidR="00291FB8" w:rsidRPr="007E1A6E" w:rsidRDefault="00291FB8" w:rsidP="00411A14">
            <w:pPr>
              <w:jc w:val="right"/>
              <w:rPr>
                <w:rFonts w:ascii="Verdana" w:hAnsi="Verdana" w:cs="Calibri"/>
                <w:sz w:val="16"/>
                <w:szCs w:val="16"/>
              </w:rPr>
            </w:pPr>
          </w:p>
        </w:tc>
      </w:tr>
      <w:tr w:rsidR="003760EE" w:rsidRPr="00F7230D" w14:paraId="7DBC1848"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463A930E"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285</w:t>
            </w:r>
          </w:p>
        </w:tc>
        <w:tc>
          <w:tcPr>
            <w:tcW w:w="1071" w:type="dxa"/>
            <w:tcBorders>
              <w:top w:val="nil"/>
              <w:left w:val="nil"/>
              <w:bottom w:val="single" w:sz="4" w:space="0" w:color="auto"/>
              <w:right w:val="single" w:sz="4" w:space="0" w:color="auto"/>
            </w:tcBorders>
            <w:noWrap/>
            <w:vAlign w:val="center"/>
            <w:hideMark/>
          </w:tcPr>
          <w:p w14:paraId="50286982"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3879-KSL / doble</w:t>
            </w:r>
          </w:p>
        </w:tc>
        <w:tc>
          <w:tcPr>
            <w:tcW w:w="1213" w:type="dxa"/>
            <w:tcBorders>
              <w:top w:val="nil"/>
              <w:left w:val="nil"/>
              <w:bottom w:val="single" w:sz="4" w:space="0" w:color="auto"/>
              <w:right w:val="single" w:sz="4" w:space="0" w:color="auto"/>
            </w:tcBorders>
            <w:noWrap/>
            <w:vAlign w:val="bottom"/>
            <w:hideMark/>
          </w:tcPr>
          <w:p w14:paraId="39648FDF"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61F02A36"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55904F67"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1C4310F1"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53ED9DF4"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5DD18084"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493C30DA"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252B006D" w14:textId="77777777" w:rsidR="00291FB8" w:rsidRPr="007E1A6E" w:rsidRDefault="00291FB8" w:rsidP="00411A14">
            <w:pPr>
              <w:jc w:val="right"/>
              <w:rPr>
                <w:rFonts w:ascii="Verdana" w:hAnsi="Verdana" w:cs="Calibri"/>
                <w:sz w:val="16"/>
                <w:szCs w:val="16"/>
              </w:rPr>
            </w:pPr>
          </w:p>
        </w:tc>
      </w:tr>
      <w:tr w:rsidR="003760EE" w:rsidRPr="00F7230D" w14:paraId="088763FB"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33FC7552"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286</w:t>
            </w:r>
          </w:p>
        </w:tc>
        <w:tc>
          <w:tcPr>
            <w:tcW w:w="1071" w:type="dxa"/>
            <w:tcBorders>
              <w:top w:val="nil"/>
              <w:left w:val="nil"/>
              <w:bottom w:val="single" w:sz="4" w:space="0" w:color="auto"/>
              <w:right w:val="single" w:sz="4" w:space="0" w:color="auto"/>
            </w:tcBorders>
            <w:noWrap/>
            <w:vAlign w:val="center"/>
            <w:hideMark/>
          </w:tcPr>
          <w:p w14:paraId="772DABAB"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6952-KSN / doble</w:t>
            </w:r>
          </w:p>
        </w:tc>
        <w:tc>
          <w:tcPr>
            <w:tcW w:w="1213" w:type="dxa"/>
            <w:tcBorders>
              <w:top w:val="nil"/>
              <w:left w:val="nil"/>
              <w:bottom w:val="single" w:sz="4" w:space="0" w:color="auto"/>
              <w:right w:val="single" w:sz="4" w:space="0" w:color="auto"/>
            </w:tcBorders>
            <w:noWrap/>
            <w:vAlign w:val="bottom"/>
            <w:hideMark/>
          </w:tcPr>
          <w:p w14:paraId="2E1FBA01"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122F8E02"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4567ADC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358391D3"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137E2B44"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6A4E7A7C"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5FBDDC62"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11BC86AD" w14:textId="77777777" w:rsidR="00291FB8" w:rsidRPr="007E1A6E" w:rsidRDefault="00291FB8" w:rsidP="00411A14">
            <w:pPr>
              <w:jc w:val="right"/>
              <w:rPr>
                <w:rFonts w:ascii="Verdana" w:hAnsi="Verdana" w:cs="Calibri"/>
                <w:sz w:val="16"/>
                <w:szCs w:val="16"/>
              </w:rPr>
            </w:pPr>
          </w:p>
        </w:tc>
      </w:tr>
      <w:tr w:rsidR="003760EE" w:rsidRPr="00F7230D" w14:paraId="7D4D5041"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4D135273"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287</w:t>
            </w:r>
          </w:p>
        </w:tc>
        <w:tc>
          <w:tcPr>
            <w:tcW w:w="1071" w:type="dxa"/>
            <w:tcBorders>
              <w:top w:val="nil"/>
              <w:left w:val="nil"/>
              <w:bottom w:val="single" w:sz="4" w:space="0" w:color="auto"/>
              <w:right w:val="single" w:sz="4" w:space="0" w:color="auto"/>
            </w:tcBorders>
            <w:noWrap/>
            <w:vAlign w:val="center"/>
            <w:hideMark/>
          </w:tcPr>
          <w:p w14:paraId="794EDD71"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6953-KSN / doble</w:t>
            </w:r>
          </w:p>
        </w:tc>
        <w:tc>
          <w:tcPr>
            <w:tcW w:w="1213" w:type="dxa"/>
            <w:tcBorders>
              <w:top w:val="nil"/>
              <w:left w:val="nil"/>
              <w:bottom w:val="single" w:sz="4" w:space="0" w:color="auto"/>
              <w:right w:val="single" w:sz="4" w:space="0" w:color="auto"/>
            </w:tcBorders>
            <w:noWrap/>
            <w:vAlign w:val="bottom"/>
            <w:hideMark/>
          </w:tcPr>
          <w:p w14:paraId="619225D2"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3EC1C72D"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2B02D3A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267F74E2"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02B3BE33"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44945191"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909F382"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5DCF85CF" w14:textId="77777777" w:rsidR="00291FB8" w:rsidRPr="007E1A6E" w:rsidRDefault="00291FB8" w:rsidP="00411A14">
            <w:pPr>
              <w:jc w:val="right"/>
              <w:rPr>
                <w:rFonts w:ascii="Verdana" w:hAnsi="Verdana" w:cs="Calibri"/>
                <w:sz w:val="16"/>
                <w:szCs w:val="16"/>
              </w:rPr>
            </w:pPr>
          </w:p>
        </w:tc>
      </w:tr>
      <w:tr w:rsidR="003760EE" w:rsidRPr="00F7230D" w14:paraId="78705311"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A0CC9B2"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288</w:t>
            </w:r>
          </w:p>
        </w:tc>
        <w:tc>
          <w:tcPr>
            <w:tcW w:w="1071" w:type="dxa"/>
            <w:tcBorders>
              <w:top w:val="nil"/>
              <w:left w:val="nil"/>
              <w:bottom w:val="single" w:sz="4" w:space="0" w:color="auto"/>
              <w:right w:val="single" w:sz="4" w:space="0" w:color="auto"/>
            </w:tcBorders>
            <w:noWrap/>
            <w:vAlign w:val="center"/>
            <w:hideMark/>
          </w:tcPr>
          <w:p w14:paraId="77A283B5"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6954-KSN / doble</w:t>
            </w:r>
          </w:p>
        </w:tc>
        <w:tc>
          <w:tcPr>
            <w:tcW w:w="1213" w:type="dxa"/>
            <w:tcBorders>
              <w:top w:val="nil"/>
              <w:left w:val="nil"/>
              <w:bottom w:val="single" w:sz="4" w:space="0" w:color="auto"/>
              <w:right w:val="single" w:sz="4" w:space="0" w:color="auto"/>
            </w:tcBorders>
            <w:noWrap/>
            <w:vAlign w:val="bottom"/>
            <w:hideMark/>
          </w:tcPr>
          <w:p w14:paraId="30A3B2F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13164DAF"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59AEE7C6"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25FE6F6C"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2D054991"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3EE41685"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4F40B3CC"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003E7DE4" w14:textId="77777777" w:rsidR="00291FB8" w:rsidRPr="007E1A6E" w:rsidRDefault="00291FB8" w:rsidP="00411A14">
            <w:pPr>
              <w:jc w:val="right"/>
              <w:rPr>
                <w:rFonts w:ascii="Verdana" w:hAnsi="Verdana" w:cs="Calibri"/>
                <w:sz w:val="16"/>
                <w:szCs w:val="16"/>
              </w:rPr>
            </w:pPr>
          </w:p>
        </w:tc>
      </w:tr>
      <w:tr w:rsidR="003760EE" w:rsidRPr="00F7230D" w14:paraId="63FF298E"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082F98B5" w14:textId="77777777" w:rsidR="00291FB8" w:rsidRPr="007E1A6E" w:rsidRDefault="00291FB8" w:rsidP="00411A14">
            <w:pPr>
              <w:rPr>
                <w:rFonts w:ascii="Verdana" w:hAnsi="Verdana" w:cs="Arial"/>
                <w:sz w:val="16"/>
                <w:szCs w:val="16"/>
              </w:rPr>
            </w:pPr>
            <w:r w:rsidRPr="007E1A6E">
              <w:rPr>
                <w:rFonts w:ascii="Verdana" w:hAnsi="Verdana" w:cs="Arial"/>
                <w:sz w:val="16"/>
                <w:szCs w:val="16"/>
              </w:rPr>
              <w:t>289</w:t>
            </w:r>
          </w:p>
        </w:tc>
        <w:tc>
          <w:tcPr>
            <w:tcW w:w="1071" w:type="dxa"/>
            <w:tcBorders>
              <w:top w:val="nil"/>
              <w:left w:val="nil"/>
              <w:bottom w:val="single" w:sz="4" w:space="0" w:color="auto"/>
              <w:right w:val="single" w:sz="4" w:space="0" w:color="auto"/>
            </w:tcBorders>
            <w:noWrap/>
            <w:vAlign w:val="center"/>
            <w:hideMark/>
          </w:tcPr>
          <w:p w14:paraId="25021E6A"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9305-KSV / doble</w:t>
            </w:r>
          </w:p>
        </w:tc>
        <w:tc>
          <w:tcPr>
            <w:tcW w:w="1213" w:type="dxa"/>
            <w:tcBorders>
              <w:top w:val="nil"/>
              <w:left w:val="nil"/>
              <w:bottom w:val="single" w:sz="4" w:space="0" w:color="auto"/>
              <w:right w:val="single" w:sz="4" w:space="0" w:color="auto"/>
            </w:tcBorders>
            <w:noWrap/>
            <w:vAlign w:val="bottom"/>
            <w:hideMark/>
          </w:tcPr>
          <w:p w14:paraId="5D5586FF"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3528D135"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79EEBFA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573B955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23DC96C0"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6090186B"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1305A474"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5A82B8FA" w14:textId="77777777" w:rsidR="00291FB8" w:rsidRPr="007E1A6E" w:rsidRDefault="00291FB8" w:rsidP="00411A14">
            <w:pPr>
              <w:jc w:val="right"/>
              <w:rPr>
                <w:rFonts w:ascii="Verdana" w:hAnsi="Verdana" w:cs="Calibri"/>
                <w:sz w:val="16"/>
                <w:szCs w:val="16"/>
              </w:rPr>
            </w:pPr>
          </w:p>
        </w:tc>
      </w:tr>
      <w:tr w:rsidR="003760EE" w:rsidRPr="00F7230D" w14:paraId="77870465"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4EEA2B84" w14:textId="77777777" w:rsidR="00291FB8" w:rsidRPr="007E1A6E" w:rsidRDefault="00291FB8" w:rsidP="00411A14">
            <w:pPr>
              <w:rPr>
                <w:rFonts w:ascii="Verdana" w:hAnsi="Verdana" w:cs="Arial"/>
                <w:sz w:val="16"/>
                <w:szCs w:val="16"/>
              </w:rPr>
            </w:pPr>
            <w:r w:rsidRPr="007E1A6E">
              <w:rPr>
                <w:rFonts w:ascii="Verdana" w:hAnsi="Verdana" w:cs="Arial"/>
                <w:sz w:val="16"/>
                <w:szCs w:val="16"/>
              </w:rPr>
              <w:t>290</w:t>
            </w:r>
          </w:p>
        </w:tc>
        <w:tc>
          <w:tcPr>
            <w:tcW w:w="1071" w:type="dxa"/>
            <w:tcBorders>
              <w:top w:val="nil"/>
              <w:left w:val="nil"/>
              <w:bottom w:val="single" w:sz="4" w:space="0" w:color="auto"/>
              <w:right w:val="single" w:sz="4" w:space="0" w:color="auto"/>
            </w:tcBorders>
            <w:noWrap/>
            <w:vAlign w:val="center"/>
            <w:hideMark/>
          </w:tcPr>
          <w:p w14:paraId="08943542"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3957-KTD / doble</w:t>
            </w:r>
          </w:p>
        </w:tc>
        <w:tc>
          <w:tcPr>
            <w:tcW w:w="1213" w:type="dxa"/>
            <w:tcBorders>
              <w:top w:val="nil"/>
              <w:left w:val="nil"/>
              <w:bottom w:val="single" w:sz="4" w:space="0" w:color="auto"/>
              <w:right w:val="single" w:sz="4" w:space="0" w:color="auto"/>
            </w:tcBorders>
            <w:noWrap/>
            <w:vAlign w:val="bottom"/>
            <w:hideMark/>
          </w:tcPr>
          <w:p w14:paraId="38CBD156"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7E2A981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4319D857"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518D52C1"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35AC8517"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367A8811"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15C2BD4F"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6AE53DF6" w14:textId="77777777" w:rsidR="00291FB8" w:rsidRPr="007E1A6E" w:rsidRDefault="00291FB8" w:rsidP="00411A14">
            <w:pPr>
              <w:jc w:val="right"/>
              <w:rPr>
                <w:rFonts w:ascii="Verdana" w:hAnsi="Verdana" w:cs="Calibri"/>
                <w:sz w:val="16"/>
                <w:szCs w:val="16"/>
              </w:rPr>
            </w:pPr>
          </w:p>
        </w:tc>
      </w:tr>
      <w:tr w:rsidR="003760EE" w:rsidRPr="00F7230D" w14:paraId="0C582526"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1C0849D" w14:textId="77777777" w:rsidR="00291FB8" w:rsidRPr="007E1A6E" w:rsidRDefault="00291FB8" w:rsidP="00411A14">
            <w:pPr>
              <w:rPr>
                <w:rFonts w:ascii="Verdana" w:hAnsi="Verdana" w:cs="Arial"/>
                <w:sz w:val="16"/>
                <w:szCs w:val="16"/>
              </w:rPr>
            </w:pPr>
            <w:r w:rsidRPr="007E1A6E">
              <w:rPr>
                <w:rFonts w:ascii="Verdana" w:hAnsi="Verdana" w:cs="Arial"/>
                <w:sz w:val="16"/>
                <w:szCs w:val="16"/>
              </w:rPr>
              <w:t>291</w:t>
            </w:r>
          </w:p>
        </w:tc>
        <w:tc>
          <w:tcPr>
            <w:tcW w:w="1071" w:type="dxa"/>
            <w:tcBorders>
              <w:top w:val="nil"/>
              <w:left w:val="nil"/>
              <w:bottom w:val="single" w:sz="4" w:space="0" w:color="auto"/>
              <w:right w:val="single" w:sz="4" w:space="0" w:color="auto"/>
            </w:tcBorders>
            <w:noWrap/>
            <w:vAlign w:val="center"/>
            <w:hideMark/>
          </w:tcPr>
          <w:p w14:paraId="21AC407F"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3960-KTD / doble</w:t>
            </w:r>
          </w:p>
        </w:tc>
        <w:tc>
          <w:tcPr>
            <w:tcW w:w="1213" w:type="dxa"/>
            <w:tcBorders>
              <w:top w:val="nil"/>
              <w:left w:val="nil"/>
              <w:bottom w:val="single" w:sz="4" w:space="0" w:color="auto"/>
              <w:right w:val="single" w:sz="4" w:space="0" w:color="auto"/>
            </w:tcBorders>
            <w:noWrap/>
            <w:vAlign w:val="bottom"/>
            <w:hideMark/>
          </w:tcPr>
          <w:p w14:paraId="68330A39"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091C0E7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1464ACD3"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7546E534"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3BD3F1D4"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4CF12842"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5AA24870"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1EC1D013" w14:textId="77777777" w:rsidR="00291FB8" w:rsidRPr="007E1A6E" w:rsidRDefault="00291FB8" w:rsidP="00411A14">
            <w:pPr>
              <w:jc w:val="right"/>
              <w:rPr>
                <w:rFonts w:ascii="Verdana" w:hAnsi="Verdana" w:cs="Calibri"/>
                <w:sz w:val="16"/>
                <w:szCs w:val="16"/>
              </w:rPr>
            </w:pPr>
          </w:p>
        </w:tc>
      </w:tr>
      <w:tr w:rsidR="003760EE" w:rsidRPr="00F7230D" w14:paraId="1BDD6984"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2C95D7C8" w14:textId="77777777" w:rsidR="00291FB8" w:rsidRPr="007E1A6E" w:rsidRDefault="00291FB8" w:rsidP="00411A14">
            <w:pPr>
              <w:rPr>
                <w:rFonts w:ascii="Verdana" w:hAnsi="Verdana" w:cs="Arial"/>
                <w:sz w:val="16"/>
                <w:szCs w:val="16"/>
              </w:rPr>
            </w:pPr>
            <w:r w:rsidRPr="007E1A6E">
              <w:rPr>
                <w:rFonts w:ascii="Verdana" w:hAnsi="Verdana" w:cs="Arial"/>
                <w:sz w:val="16"/>
                <w:szCs w:val="16"/>
              </w:rPr>
              <w:t>292</w:t>
            </w:r>
          </w:p>
        </w:tc>
        <w:tc>
          <w:tcPr>
            <w:tcW w:w="1071" w:type="dxa"/>
            <w:tcBorders>
              <w:top w:val="nil"/>
              <w:left w:val="nil"/>
              <w:bottom w:val="single" w:sz="4" w:space="0" w:color="auto"/>
              <w:right w:val="single" w:sz="4" w:space="0" w:color="auto"/>
            </w:tcBorders>
            <w:noWrap/>
            <w:vAlign w:val="center"/>
            <w:hideMark/>
          </w:tcPr>
          <w:p w14:paraId="0B83D73F"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3959-KTD / doble</w:t>
            </w:r>
          </w:p>
        </w:tc>
        <w:tc>
          <w:tcPr>
            <w:tcW w:w="1213" w:type="dxa"/>
            <w:tcBorders>
              <w:top w:val="nil"/>
              <w:left w:val="nil"/>
              <w:bottom w:val="single" w:sz="4" w:space="0" w:color="auto"/>
              <w:right w:val="single" w:sz="4" w:space="0" w:color="auto"/>
            </w:tcBorders>
            <w:noWrap/>
            <w:vAlign w:val="bottom"/>
            <w:hideMark/>
          </w:tcPr>
          <w:p w14:paraId="5BE5393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03D0EF11"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01700ADD"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425D6FC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1596785F"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4894873D"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051507E1"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12DBF89D" w14:textId="77777777" w:rsidR="00291FB8" w:rsidRPr="007E1A6E" w:rsidRDefault="00291FB8" w:rsidP="00411A14">
            <w:pPr>
              <w:jc w:val="right"/>
              <w:rPr>
                <w:rFonts w:ascii="Verdana" w:hAnsi="Verdana" w:cs="Calibri"/>
                <w:sz w:val="16"/>
                <w:szCs w:val="16"/>
              </w:rPr>
            </w:pPr>
          </w:p>
        </w:tc>
      </w:tr>
      <w:tr w:rsidR="003760EE" w:rsidRPr="00F7230D" w14:paraId="16BE16EA"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825B590" w14:textId="77777777" w:rsidR="00291FB8" w:rsidRPr="007E1A6E" w:rsidRDefault="00291FB8" w:rsidP="00411A14">
            <w:pPr>
              <w:rPr>
                <w:rFonts w:ascii="Verdana" w:hAnsi="Verdana" w:cs="Arial"/>
                <w:sz w:val="16"/>
                <w:szCs w:val="16"/>
              </w:rPr>
            </w:pPr>
            <w:r w:rsidRPr="007E1A6E">
              <w:rPr>
                <w:rFonts w:ascii="Verdana" w:hAnsi="Verdana" w:cs="Arial"/>
                <w:sz w:val="16"/>
                <w:szCs w:val="16"/>
              </w:rPr>
              <w:t>293</w:t>
            </w:r>
          </w:p>
        </w:tc>
        <w:tc>
          <w:tcPr>
            <w:tcW w:w="1071" w:type="dxa"/>
            <w:tcBorders>
              <w:top w:val="nil"/>
              <w:left w:val="nil"/>
              <w:bottom w:val="single" w:sz="4" w:space="0" w:color="auto"/>
              <w:right w:val="single" w:sz="4" w:space="0" w:color="auto"/>
            </w:tcBorders>
            <w:noWrap/>
            <w:vAlign w:val="center"/>
            <w:hideMark/>
          </w:tcPr>
          <w:p w14:paraId="79B30929" w14:textId="77777777" w:rsidR="00291FB8" w:rsidRPr="007E1A6E" w:rsidRDefault="00291FB8" w:rsidP="00411A14">
            <w:pPr>
              <w:rPr>
                <w:rFonts w:ascii="Verdana" w:hAnsi="Verdana" w:cs="Arial"/>
                <w:sz w:val="16"/>
                <w:szCs w:val="16"/>
              </w:rPr>
            </w:pPr>
            <w:r w:rsidRPr="007E1A6E">
              <w:rPr>
                <w:rFonts w:ascii="Verdana" w:hAnsi="Verdana" w:cs="Arial"/>
                <w:sz w:val="16"/>
                <w:szCs w:val="16"/>
              </w:rPr>
              <w:t>Furgoneta NISSAN NT400 / 3958-KTD / doble</w:t>
            </w:r>
          </w:p>
        </w:tc>
        <w:tc>
          <w:tcPr>
            <w:tcW w:w="1213" w:type="dxa"/>
            <w:tcBorders>
              <w:top w:val="nil"/>
              <w:left w:val="nil"/>
              <w:bottom w:val="single" w:sz="4" w:space="0" w:color="auto"/>
              <w:right w:val="single" w:sz="4" w:space="0" w:color="auto"/>
            </w:tcBorders>
            <w:noWrap/>
            <w:vAlign w:val="bottom"/>
            <w:hideMark/>
          </w:tcPr>
          <w:p w14:paraId="64735E68"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2.300,00 €</w:t>
            </w:r>
          </w:p>
        </w:tc>
        <w:tc>
          <w:tcPr>
            <w:tcW w:w="1052" w:type="dxa"/>
            <w:tcBorders>
              <w:top w:val="nil"/>
              <w:left w:val="nil"/>
              <w:bottom w:val="single" w:sz="4" w:space="0" w:color="auto"/>
              <w:right w:val="single" w:sz="4" w:space="0" w:color="auto"/>
            </w:tcBorders>
            <w:noWrap/>
            <w:vAlign w:val="bottom"/>
            <w:hideMark/>
          </w:tcPr>
          <w:p w14:paraId="38F9A701"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959,99 €</w:t>
            </w:r>
          </w:p>
        </w:tc>
        <w:tc>
          <w:tcPr>
            <w:tcW w:w="992" w:type="dxa"/>
            <w:tcBorders>
              <w:top w:val="nil"/>
              <w:left w:val="nil"/>
              <w:bottom w:val="single" w:sz="4" w:space="0" w:color="auto"/>
              <w:right w:val="single" w:sz="4" w:space="0" w:color="auto"/>
            </w:tcBorders>
            <w:noWrap/>
            <w:vAlign w:val="bottom"/>
            <w:hideMark/>
          </w:tcPr>
          <w:p w14:paraId="5C88A86E"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120,00 €</w:t>
            </w:r>
          </w:p>
        </w:tc>
        <w:tc>
          <w:tcPr>
            <w:tcW w:w="1131" w:type="dxa"/>
            <w:tcBorders>
              <w:top w:val="nil"/>
              <w:left w:val="nil"/>
              <w:bottom w:val="single" w:sz="4" w:space="0" w:color="auto"/>
              <w:right w:val="single" w:sz="4" w:space="0" w:color="auto"/>
            </w:tcBorders>
            <w:vAlign w:val="bottom"/>
          </w:tcPr>
          <w:p w14:paraId="01B2605A" w14:textId="77777777" w:rsidR="00291FB8" w:rsidRPr="007E1A6E" w:rsidRDefault="00291FB8" w:rsidP="00411A14">
            <w:pPr>
              <w:jc w:val="right"/>
              <w:rPr>
                <w:rFonts w:ascii="Verdana" w:hAnsi="Verdana" w:cs="Calibri"/>
                <w:sz w:val="16"/>
                <w:szCs w:val="16"/>
              </w:rPr>
            </w:pPr>
            <w:r w:rsidRPr="007E1A6E">
              <w:rPr>
                <w:rFonts w:ascii="Verdana" w:hAnsi="Verdana" w:cs="Calibri"/>
                <w:sz w:val="16"/>
                <w:szCs w:val="16"/>
              </w:rPr>
              <w:t xml:space="preserve">3.379,99 € </w:t>
            </w:r>
          </w:p>
        </w:tc>
        <w:tc>
          <w:tcPr>
            <w:tcW w:w="1078" w:type="dxa"/>
            <w:tcBorders>
              <w:top w:val="nil"/>
              <w:left w:val="nil"/>
              <w:bottom w:val="single" w:sz="4" w:space="0" w:color="auto"/>
              <w:right w:val="single" w:sz="4" w:space="0" w:color="auto"/>
            </w:tcBorders>
          </w:tcPr>
          <w:p w14:paraId="33270EC0"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single" w:sz="4" w:space="0" w:color="auto"/>
              <w:right w:val="single" w:sz="4" w:space="0" w:color="auto"/>
            </w:tcBorders>
          </w:tcPr>
          <w:p w14:paraId="7C6D9C1D"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single" w:sz="4" w:space="0" w:color="auto"/>
              <w:right w:val="single" w:sz="4" w:space="0" w:color="auto"/>
            </w:tcBorders>
          </w:tcPr>
          <w:p w14:paraId="140AF681"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single" w:sz="4" w:space="0" w:color="auto"/>
              <w:right w:val="single" w:sz="4" w:space="0" w:color="auto"/>
            </w:tcBorders>
          </w:tcPr>
          <w:p w14:paraId="039F70FC" w14:textId="77777777" w:rsidR="00291FB8" w:rsidRPr="007E1A6E" w:rsidRDefault="00291FB8" w:rsidP="00411A14">
            <w:pPr>
              <w:jc w:val="right"/>
              <w:rPr>
                <w:rFonts w:ascii="Verdana" w:hAnsi="Verdana" w:cs="Calibri"/>
                <w:sz w:val="16"/>
                <w:szCs w:val="16"/>
              </w:rPr>
            </w:pPr>
          </w:p>
        </w:tc>
      </w:tr>
      <w:tr w:rsidR="003760EE" w:rsidRPr="00F7230D" w14:paraId="5E24BA48" w14:textId="77777777" w:rsidTr="003760EE">
        <w:trPr>
          <w:trHeight w:val="290"/>
        </w:trPr>
        <w:tc>
          <w:tcPr>
            <w:tcW w:w="533" w:type="dxa"/>
            <w:tcBorders>
              <w:top w:val="nil"/>
              <w:left w:val="single" w:sz="4" w:space="0" w:color="auto"/>
              <w:bottom w:val="single" w:sz="4" w:space="0" w:color="auto"/>
              <w:right w:val="single" w:sz="4" w:space="0" w:color="auto"/>
            </w:tcBorders>
            <w:noWrap/>
            <w:vAlign w:val="center"/>
            <w:hideMark/>
          </w:tcPr>
          <w:p w14:paraId="1581DEA9" w14:textId="77777777" w:rsidR="00291FB8" w:rsidRPr="007E1A6E" w:rsidRDefault="00291FB8" w:rsidP="00411A14">
            <w:pPr>
              <w:rPr>
                <w:rFonts w:ascii="Verdana" w:hAnsi="Verdana" w:cs="Arial"/>
                <w:sz w:val="16"/>
                <w:szCs w:val="16"/>
              </w:rPr>
            </w:pPr>
            <w:r w:rsidRPr="007E1A6E">
              <w:rPr>
                <w:rFonts w:ascii="Verdana" w:hAnsi="Verdana" w:cs="Arial"/>
                <w:sz w:val="16"/>
                <w:szCs w:val="16"/>
              </w:rPr>
              <w:lastRenderedPageBreak/>
              <w:t> </w:t>
            </w:r>
          </w:p>
        </w:tc>
        <w:tc>
          <w:tcPr>
            <w:tcW w:w="1071" w:type="dxa"/>
            <w:tcBorders>
              <w:top w:val="nil"/>
              <w:left w:val="nil"/>
              <w:bottom w:val="single" w:sz="4" w:space="0" w:color="auto"/>
              <w:right w:val="single" w:sz="4" w:space="0" w:color="auto"/>
            </w:tcBorders>
            <w:noWrap/>
            <w:vAlign w:val="center"/>
            <w:hideMark/>
          </w:tcPr>
          <w:p w14:paraId="3247B018" w14:textId="77777777" w:rsidR="00291FB8" w:rsidRPr="007E1A6E" w:rsidRDefault="00291FB8" w:rsidP="00411A14">
            <w:pPr>
              <w:rPr>
                <w:rFonts w:ascii="Verdana" w:hAnsi="Verdana" w:cs="Arial"/>
                <w:b/>
                <w:bCs/>
                <w:sz w:val="16"/>
                <w:szCs w:val="16"/>
              </w:rPr>
            </w:pPr>
            <w:r w:rsidRPr="007E1A6E">
              <w:rPr>
                <w:rFonts w:ascii="Verdana" w:hAnsi="Verdana" w:cs="Arial"/>
                <w:b/>
                <w:bCs/>
                <w:sz w:val="16"/>
                <w:szCs w:val="16"/>
              </w:rPr>
              <w:t>TOTAL (Sense IVA)</w:t>
            </w:r>
          </w:p>
        </w:tc>
        <w:tc>
          <w:tcPr>
            <w:tcW w:w="1213" w:type="dxa"/>
            <w:tcBorders>
              <w:top w:val="nil"/>
              <w:left w:val="nil"/>
              <w:bottom w:val="single" w:sz="4" w:space="0" w:color="auto"/>
              <w:right w:val="single" w:sz="4" w:space="0" w:color="auto"/>
            </w:tcBorders>
            <w:noWrap/>
            <w:vAlign w:val="bottom"/>
            <w:hideMark/>
          </w:tcPr>
          <w:p w14:paraId="033B5320"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50.600,00 € </w:t>
            </w:r>
          </w:p>
        </w:tc>
        <w:tc>
          <w:tcPr>
            <w:tcW w:w="1052" w:type="dxa"/>
            <w:tcBorders>
              <w:top w:val="nil"/>
              <w:left w:val="nil"/>
              <w:bottom w:val="single" w:sz="4" w:space="0" w:color="auto"/>
              <w:right w:val="single" w:sz="4" w:space="0" w:color="auto"/>
            </w:tcBorders>
            <w:noWrap/>
            <w:vAlign w:val="bottom"/>
            <w:hideMark/>
          </w:tcPr>
          <w:p w14:paraId="15F0B444"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21.119,67 € </w:t>
            </w:r>
          </w:p>
        </w:tc>
        <w:tc>
          <w:tcPr>
            <w:tcW w:w="992" w:type="dxa"/>
            <w:tcBorders>
              <w:top w:val="nil"/>
              <w:left w:val="nil"/>
              <w:bottom w:val="single" w:sz="4" w:space="0" w:color="auto"/>
              <w:right w:val="single" w:sz="4" w:space="0" w:color="auto"/>
            </w:tcBorders>
            <w:noWrap/>
            <w:vAlign w:val="bottom"/>
            <w:hideMark/>
          </w:tcPr>
          <w:p w14:paraId="4E404CAD"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2.640,00 € </w:t>
            </w:r>
          </w:p>
        </w:tc>
        <w:tc>
          <w:tcPr>
            <w:tcW w:w="1131" w:type="dxa"/>
            <w:tcBorders>
              <w:top w:val="nil"/>
              <w:left w:val="nil"/>
              <w:bottom w:val="single" w:sz="4" w:space="0" w:color="auto"/>
              <w:right w:val="single" w:sz="4" w:space="0" w:color="auto"/>
            </w:tcBorders>
            <w:vAlign w:val="bottom"/>
          </w:tcPr>
          <w:p w14:paraId="13CA6DA1" w14:textId="77777777" w:rsidR="00291FB8" w:rsidRPr="007E1A6E" w:rsidRDefault="00291FB8" w:rsidP="00411A14">
            <w:pPr>
              <w:jc w:val="right"/>
              <w:rPr>
                <w:rFonts w:ascii="Verdana" w:hAnsi="Verdana" w:cs="Calibri"/>
                <w:sz w:val="16"/>
                <w:szCs w:val="16"/>
              </w:rPr>
            </w:pPr>
            <w:r w:rsidRPr="007E1A6E">
              <w:rPr>
                <w:rFonts w:ascii="Verdana" w:hAnsi="Verdana" w:cs="Calibri"/>
                <w:b/>
                <w:bCs/>
                <w:sz w:val="16"/>
                <w:szCs w:val="16"/>
              </w:rPr>
              <w:t xml:space="preserve">74.359,67 € </w:t>
            </w:r>
          </w:p>
        </w:tc>
        <w:tc>
          <w:tcPr>
            <w:tcW w:w="1078" w:type="dxa"/>
            <w:tcBorders>
              <w:top w:val="nil"/>
              <w:left w:val="nil"/>
              <w:bottom w:val="single" w:sz="4" w:space="0" w:color="auto"/>
              <w:right w:val="single" w:sz="4" w:space="0" w:color="auto"/>
            </w:tcBorders>
          </w:tcPr>
          <w:p w14:paraId="57DC78BA" w14:textId="77777777" w:rsidR="00291FB8" w:rsidRPr="007E1A6E" w:rsidRDefault="00291FB8" w:rsidP="00411A14">
            <w:pPr>
              <w:jc w:val="right"/>
              <w:rPr>
                <w:rFonts w:ascii="Verdana" w:hAnsi="Verdana" w:cs="Calibri"/>
                <w:b/>
                <w:bCs/>
                <w:sz w:val="16"/>
                <w:szCs w:val="16"/>
              </w:rPr>
            </w:pPr>
          </w:p>
        </w:tc>
        <w:tc>
          <w:tcPr>
            <w:tcW w:w="1085" w:type="dxa"/>
            <w:tcBorders>
              <w:top w:val="nil"/>
              <w:left w:val="nil"/>
              <w:bottom w:val="single" w:sz="4" w:space="0" w:color="auto"/>
              <w:right w:val="single" w:sz="4" w:space="0" w:color="auto"/>
            </w:tcBorders>
          </w:tcPr>
          <w:p w14:paraId="40105D19" w14:textId="77777777" w:rsidR="00291FB8" w:rsidRPr="007E1A6E" w:rsidRDefault="00291FB8" w:rsidP="00411A14">
            <w:pPr>
              <w:jc w:val="right"/>
              <w:rPr>
                <w:rFonts w:ascii="Verdana" w:hAnsi="Verdana" w:cs="Calibri"/>
                <w:b/>
                <w:bCs/>
                <w:sz w:val="16"/>
                <w:szCs w:val="16"/>
              </w:rPr>
            </w:pPr>
          </w:p>
        </w:tc>
        <w:tc>
          <w:tcPr>
            <w:tcW w:w="970" w:type="dxa"/>
            <w:tcBorders>
              <w:top w:val="nil"/>
              <w:left w:val="nil"/>
              <w:bottom w:val="single" w:sz="4" w:space="0" w:color="auto"/>
              <w:right w:val="single" w:sz="4" w:space="0" w:color="auto"/>
            </w:tcBorders>
          </w:tcPr>
          <w:p w14:paraId="4ED066A4" w14:textId="77777777" w:rsidR="00291FB8" w:rsidRPr="007E1A6E" w:rsidRDefault="00291FB8" w:rsidP="00411A14">
            <w:pPr>
              <w:jc w:val="right"/>
              <w:rPr>
                <w:rFonts w:ascii="Verdana" w:hAnsi="Verdana" w:cs="Calibri"/>
                <w:b/>
                <w:bCs/>
                <w:sz w:val="16"/>
                <w:szCs w:val="16"/>
              </w:rPr>
            </w:pPr>
          </w:p>
        </w:tc>
        <w:tc>
          <w:tcPr>
            <w:tcW w:w="1081" w:type="dxa"/>
            <w:tcBorders>
              <w:top w:val="nil"/>
              <w:left w:val="nil"/>
              <w:bottom w:val="single" w:sz="4" w:space="0" w:color="auto"/>
              <w:right w:val="single" w:sz="4" w:space="0" w:color="auto"/>
            </w:tcBorders>
          </w:tcPr>
          <w:p w14:paraId="2BFE8443" w14:textId="77777777" w:rsidR="00291FB8" w:rsidRPr="007E1A6E" w:rsidRDefault="00291FB8" w:rsidP="00411A14">
            <w:pPr>
              <w:jc w:val="right"/>
              <w:rPr>
                <w:rFonts w:ascii="Verdana" w:hAnsi="Verdana" w:cs="Calibri"/>
                <w:b/>
                <w:bCs/>
                <w:sz w:val="16"/>
                <w:szCs w:val="16"/>
              </w:rPr>
            </w:pPr>
          </w:p>
        </w:tc>
      </w:tr>
      <w:tr w:rsidR="003760EE" w:rsidRPr="00F7230D" w14:paraId="73496E9C" w14:textId="77777777" w:rsidTr="003760EE">
        <w:trPr>
          <w:trHeight w:val="290"/>
        </w:trPr>
        <w:tc>
          <w:tcPr>
            <w:tcW w:w="533" w:type="dxa"/>
            <w:tcBorders>
              <w:top w:val="nil"/>
              <w:left w:val="nil"/>
              <w:bottom w:val="nil"/>
              <w:right w:val="nil"/>
            </w:tcBorders>
            <w:noWrap/>
            <w:vAlign w:val="center"/>
            <w:hideMark/>
          </w:tcPr>
          <w:p w14:paraId="420B41FC" w14:textId="77777777" w:rsidR="00291FB8" w:rsidRPr="007E1A6E" w:rsidRDefault="00291FB8" w:rsidP="00411A14">
            <w:pPr>
              <w:rPr>
                <w:rFonts w:ascii="Verdana" w:hAnsi="Verdana" w:cs="Calibri"/>
                <w:sz w:val="16"/>
                <w:szCs w:val="16"/>
              </w:rPr>
            </w:pPr>
          </w:p>
        </w:tc>
        <w:tc>
          <w:tcPr>
            <w:tcW w:w="1071" w:type="dxa"/>
            <w:tcBorders>
              <w:top w:val="nil"/>
              <w:left w:val="nil"/>
              <w:bottom w:val="nil"/>
              <w:right w:val="nil"/>
            </w:tcBorders>
            <w:noWrap/>
            <w:vAlign w:val="center"/>
            <w:hideMark/>
          </w:tcPr>
          <w:p w14:paraId="44EF349E" w14:textId="77777777" w:rsidR="00291FB8" w:rsidRPr="007E1A6E" w:rsidRDefault="00291FB8" w:rsidP="00411A14">
            <w:pPr>
              <w:rPr>
                <w:rFonts w:ascii="Verdana" w:hAnsi="Verdana" w:cs="Arial"/>
                <w:sz w:val="16"/>
                <w:szCs w:val="16"/>
              </w:rPr>
            </w:pPr>
            <w:r w:rsidRPr="007E1A6E">
              <w:rPr>
                <w:rFonts w:ascii="Verdana" w:hAnsi="Verdana" w:cs="Arial"/>
                <w:sz w:val="16"/>
                <w:szCs w:val="16"/>
              </w:rPr>
              <w:t>IVA(21%)</w:t>
            </w:r>
          </w:p>
        </w:tc>
        <w:tc>
          <w:tcPr>
            <w:tcW w:w="1213" w:type="dxa"/>
            <w:tcBorders>
              <w:top w:val="nil"/>
              <w:left w:val="nil"/>
              <w:bottom w:val="nil"/>
              <w:right w:val="nil"/>
            </w:tcBorders>
            <w:noWrap/>
            <w:vAlign w:val="bottom"/>
            <w:hideMark/>
          </w:tcPr>
          <w:p w14:paraId="27C26399" w14:textId="77777777" w:rsidR="00291FB8" w:rsidRPr="007E1A6E" w:rsidRDefault="00291FB8" w:rsidP="00411A14">
            <w:pPr>
              <w:jc w:val="right"/>
              <w:rPr>
                <w:rFonts w:ascii="Verdana" w:hAnsi="Verdana" w:cs="Calibri"/>
                <w:sz w:val="16"/>
                <w:szCs w:val="16"/>
              </w:rPr>
            </w:pPr>
          </w:p>
        </w:tc>
        <w:tc>
          <w:tcPr>
            <w:tcW w:w="1052" w:type="dxa"/>
            <w:tcBorders>
              <w:top w:val="nil"/>
              <w:left w:val="nil"/>
              <w:bottom w:val="nil"/>
              <w:right w:val="nil"/>
            </w:tcBorders>
            <w:noWrap/>
            <w:vAlign w:val="bottom"/>
            <w:hideMark/>
          </w:tcPr>
          <w:p w14:paraId="6773A205" w14:textId="77777777" w:rsidR="00291FB8" w:rsidRPr="007E1A6E" w:rsidRDefault="00291FB8" w:rsidP="00411A14">
            <w:pPr>
              <w:jc w:val="right"/>
              <w:rPr>
                <w:rFonts w:ascii="Verdana" w:hAnsi="Verdana"/>
                <w:sz w:val="16"/>
                <w:szCs w:val="16"/>
              </w:rPr>
            </w:pPr>
          </w:p>
        </w:tc>
        <w:tc>
          <w:tcPr>
            <w:tcW w:w="992" w:type="dxa"/>
            <w:tcBorders>
              <w:top w:val="nil"/>
              <w:left w:val="nil"/>
              <w:bottom w:val="nil"/>
              <w:right w:val="nil"/>
            </w:tcBorders>
            <w:noWrap/>
            <w:vAlign w:val="bottom"/>
            <w:hideMark/>
          </w:tcPr>
          <w:p w14:paraId="5A1B97EB" w14:textId="77777777" w:rsidR="00291FB8" w:rsidRPr="007E1A6E" w:rsidRDefault="00291FB8" w:rsidP="00411A14">
            <w:pPr>
              <w:jc w:val="right"/>
              <w:rPr>
                <w:rFonts w:ascii="Verdana" w:hAnsi="Verdana"/>
                <w:sz w:val="16"/>
                <w:szCs w:val="16"/>
              </w:rPr>
            </w:pPr>
          </w:p>
        </w:tc>
        <w:tc>
          <w:tcPr>
            <w:tcW w:w="1131" w:type="dxa"/>
            <w:tcBorders>
              <w:top w:val="nil"/>
              <w:left w:val="nil"/>
              <w:bottom w:val="nil"/>
              <w:right w:val="nil"/>
            </w:tcBorders>
            <w:vAlign w:val="bottom"/>
          </w:tcPr>
          <w:p w14:paraId="6FA0071B" w14:textId="77777777" w:rsidR="00291FB8" w:rsidRPr="007E1A6E" w:rsidRDefault="00291FB8" w:rsidP="00411A14">
            <w:pPr>
              <w:jc w:val="right"/>
              <w:rPr>
                <w:rFonts w:ascii="Verdana" w:hAnsi="Verdana"/>
                <w:sz w:val="16"/>
                <w:szCs w:val="16"/>
              </w:rPr>
            </w:pPr>
            <w:r w:rsidRPr="007E1A6E">
              <w:rPr>
                <w:rFonts w:ascii="Verdana" w:hAnsi="Verdana" w:cs="Calibri"/>
                <w:sz w:val="16"/>
                <w:szCs w:val="16"/>
              </w:rPr>
              <w:t xml:space="preserve">15.615,53 € </w:t>
            </w:r>
          </w:p>
        </w:tc>
        <w:tc>
          <w:tcPr>
            <w:tcW w:w="1078" w:type="dxa"/>
            <w:tcBorders>
              <w:top w:val="nil"/>
              <w:left w:val="nil"/>
              <w:bottom w:val="nil"/>
              <w:right w:val="nil"/>
            </w:tcBorders>
          </w:tcPr>
          <w:p w14:paraId="693D96DC" w14:textId="77777777" w:rsidR="00291FB8" w:rsidRPr="007E1A6E" w:rsidRDefault="00291FB8" w:rsidP="00411A14">
            <w:pPr>
              <w:jc w:val="right"/>
              <w:rPr>
                <w:rFonts w:ascii="Verdana" w:hAnsi="Verdana" w:cs="Calibri"/>
                <w:sz w:val="16"/>
                <w:szCs w:val="16"/>
              </w:rPr>
            </w:pPr>
          </w:p>
        </w:tc>
        <w:tc>
          <w:tcPr>
            <w:tcW w:w="1085" w:type="dxa"/>
            <w:tcBorders>
              <w:top w:val="nil"/>
              <w:left w:val="nil"/>
              <w:bottom w:val="nil"/>
              <w:right w:val="nil"/>
            </w:tcBorders>
          </w:tcPr>
          <w:p w14:paraId="7AD16018" w14:textId="77777777" w:rsidR="00291FB8" w:rsidRPr="007E1A6E" w:rsidRDefault="00291FB8" w:rsidP="00411A14">
            <w:pPr>
              <w:jc w:val="right"/>
              <w:rPr>
                <w:rFonts w:ascii="Verdana" w:hAnsi="Verdana" w:cs="Calibri"/>
                <w:sz w:val="16"/>
                <w:szCs w:val="16"/>
              </w:rPr>
            </w:pPr>
          </w:p>
        </w:tc>
        <w:tc>
          <w:tcPr>
            <w:tcW w:w="970" w:type="dxa"/>
            <w:tcBorders>
              <w:top w:val="nil"/>
              <w:left w:val="nil"/>
              <w:bottom w:val="nil"/>
              <w:right w:val="nil"/>
            </w:tcBorders>
          </w:tcPr>
          <w:p w14:paraId="4D606151" w14:textId="77777777" w:rsidR="00291FB8" w:rsidRPr="007E1A6E" w:rsidRDefault="00291FB8" w:rsidP="00411A14">
            <w:pPr>
              <w:jc w:val="right"/>
              <w:rPr>
                <w:rFonts w:ascii="Verdana" w:hAnsi="Verdana" w:cs="Calibri"/>
                <w:sz w:val="16"/>
                <w:szCs w:val="16"/>
              </w:rPr>
            </w:pPr>
          </w:p>
        </w:tc>
        <w:tc>
          <w:tcPr>
            <w:tcW w:w="1081" w:type="dxa"/>
            <w:tcBorders>
              <w:top w:val="nil"/>
              <w:left w:val="nil"/>
              <w:bottom w:val="nil"/>
              <w:right w:val="nil"/>
            </w:tcBorders>
          </w:tcPr>
          <w:p w14:paraId="05825026" w14:textId="77777777" w:rsidR="00291FB8" w:rsidRPr="007E1A6E" w:rsidRDefault="00291FB8" w:rsidP="00411A14">
            <w:pPr>
              <w:jc w:val="right"/>
              <w:rPr>
                <w:rFonts w:ascii="Verdana" w:hAnsi="Verdana" w:cs="Calibri"/>
                <w:sz w:val="16"/>
                <w:szCs w:val="16"/>
              </w:rPr>
            </w:pPr>
          </w:p>
        </w:tc>
      </w:tr>
      <w:tr w:rsidR="007E1A6E" w:rsidRPr="00F7230D" w14:paraId="2D296BE2" w14:textId="77777777" w:rsidTr="003760EE">
        <w:trPr>
          <w:trHeight w:val="290"/>
        </w:trPr>
        <w:tc>
          <w:tcPr>
            <w:tcW w:w="533" w:type="dxa"/>
            <w:tcBorders>
              <w:top w:val="single" w:sz="8" w:space="0" w:color="auto"/>
              <w:left w:val="single" w:sz="8" w:space="0" w:color="auto"/>
              <w:bottom w:val="single" w:sz="8" w:space="0" w:color="auto"/>
              <w:right w:val="nil"/>
            </w:tcBorders>
            <w:noWrap/>
            <w:vAlign w:val="bottom"/>
            <w:hideMark/>
          </w:tcPr>
          <w:p w14:paraId="63254856" w14:textId="77777777" w:rsidR="007E1A6E" w:rsidRPr="007E1A6E" w:rsidRDefault="007E1A6E" w:rsidP="00411A14">
            <w:pPr>
              <w:rPr>
                <w:rFonts w:ascii="Verdana" w:hAnsi="Verdana" w:cs="Calibri"/>
                <w:sz w:val="16"/>
                <w:szCs w:val="16"/>
              </w:rPr>
            </w:pPr>
            <w:r w:rsidRPr="007E1A6E">
              <w:rPr>
                <w:rFonts w:ascii="Verdana" w:hAnsi="Verdana" w:cs="Calibri"/>
                <w:sz w:val="16"/>
                <w:szCs w:val="16"/>
              </w:rPr>
              <w:t> </w:t>
            </w:r>
          </w:p>
        </w:tc>
        <w:tc>
          <w:tcPr>
            <w:tcW w:w="1071" w:type="dxa"/>
            <w:tcBorders>
              <w:top w:val="single" w:sz="8" w:space="0" w:color="auto"/>
              <w:left w:val="nil"/>
              <w:bottom w:val="single" w:sz="8" w:space="0" w:color="auto"/>
              <w:right w:val="nil"/>
            </w:tcBorders>
            <w:noWrap/>
            <w:vAlign w:val="bottom"/>
            <w:hideMark/>
          </w:tcPr>
          <w:p w14:paraId="2854FA36" w14:textId="77777777" w:rsidR="007E1A6E" w:rsidRPr="007E1A6E" w:rsidRDefault="007E1A6E" w:rsidP="00411A14">
            <w:pPr>
              <w:rPr>
                <w:rFonts w:ascii="Verdana" w:hAnsi="Verdana" w:cs="Calibri"/>
                <w:b/>
                <w:bCs/>
                <w:sz w:val="16"/>
                <w:szCs w:val="16"/>
              </w:rPr>
            </w:pPr>
            <w:r w:rsidRPr="007E1A6E">
              <w:rPr>
                <w:rFonts w:ascii="Verdana" w:hAnsi="Verdana" w:cs="Calibri"/>
                <w:b/>
                <w:bCs/>
                <w:sz w:val="16"/>
                <w:szCs w:val="16"/>
              </w:rPr>
              <w:t>TOTAL (IVA INCLÒS)</w:t>
            </w:r>
          </w:p>
        </w:tc>
        <w:tc>
          <w:tcPr>
            <w:tcW w:w="1213" w:type="dxa"/>
            <w:tcBorders>
              <w:top w:val="single" w:sz="8" w:space="0" w:color="auto"/>
              <w:left w:val="nil"/>
              <w:bottom w:val="single" w:sz="8" w:space="0" w:color="auto"/>
              <w:right w:val="nil"/>
            </w:tcBorders>
            <w:noWrap/>
            <w:vAlign w:val="bottom"/>
            <w:hideMark/>
          </w:tcPr>
          <w:p w14:paraId="5F0FC3D4" w14:textId="77777777" w:rsidR="007E1A6E" w:rsidRPr="007E1A6E" w:rsidRDefault="007E1A6E" w:rsidP="00411A14">
            <w:pPr>
              <w:jc w:val="right"/>
              <w:rPr>
                <w:rFonts w:ascii="Verdana" w:hAnsi="Verdana" w:cs="Calibri"/>
                <w:sz w:val="16"/>
                <w:szCs w:val="16"/>
              </w:rPr>
            </w:pPr>
            <w:r w:rsidRPr="007E1A6E">
              <w:rPr>
                <w:rFonts w:ascii="Verdana" w:hAnsi="Verdana" w:cs="Calibri"/>
                <w:sz w:val="16"/>
                <w:szCs w:val="16"/>
              </w:rPr>
              <w:t> </w:t>
            </w:r>
          </w:p>
        </w:tc>
        <w:tc>
          <w:tcPr>
            <w:tcW w:w="1052" w:type="dxa"/>
            <w:tcBorders>
              <w:top w:val="single" w:sz="8" w:space="0" w:color="auto"/>
              <w:left w:val="nil"/>
              <w:bottom w:val="single" w:sz="8" w:space="0" w:color="auto"/>
              <w:right w:val="nil"/>
            </w:tcBorders>
            <w:noWrap/>
            <w:vAlign w:val="bottom"/>
            <w:hideMark/>
          </w:tcPr>
          <w:p w14:paraId="7AD89087" w14:textId="77777777" w:rsidR="007E1A6E" w:rsidRPr="007E1A6E" w:rsidRDefault="007E1A6E" w:rsidP="00411A14">
            <w:pPr>
              <w:jc w:val="right"/>
              <w:rPr>
                <w:rFonts w:ascii="Verdana" w:hAnsi="Verdana" w:cs="Calibri"/>
                <w:sz w:val="16"/>
                <w:szCs w:val="16"/>
              </w:rPr>
            </w:pPr>
            <w:r w:rsidRPr="007E1A6E">
              <w:rPr>
                <w:rFonts w:ascii="Verdana" w:hAnsi="Verdana" w:cs="Calibri"/>
                <w:sz w:val="16"/>
                <w:szCs w:val="16"/>
              </w:rPr>
              <w:t> </w:t>
            </w:r>
          </w:p>
        </w:tc>
        <w:tc>
          <w:tcPr>
            <w:tcW w:w="992" w:type="dxa"/>
            <w:tcBorders>
              <w:top w:val="single" w:sz="8" w:space="0" w:color="auto"/>
              <w:left w:val="nil"/>
              <w:bottom w:val="single" w:sz="8" w:space="0" w:color="auto"/>
              <w:right w:val="single" w:sz="8" w:space="0" w:color="auto"/>
            </w:tcBorders>
            <w:noWrap/>
            <w:vAlign w:val="bottom"/>
            <w:hideMark/>
          </w:tcPr>
          <w:p w14:paraId="612D7630" w14:textId="77777777" w:rsidR="007E1A6E" w:rsidRPr="007E1A6E" w:rsidRDefault="007E1A6E" w:rsidP="00411A14">
            <w:pPr>
              <w:jc w:val="right"/>
              <w:rPr>
                <w:rFonts w:ascii="Verdana" w:hAnsi="Verdana" w:cs="Calibri"/>
                <w:sz w:val="16"/>
                <w:szCs w:val="16"/>
              </w:rPr>
            </w:pPr>
            <w:r w:rsidRPr="007E1A6E">
              <w:rPr>
                <w:rFonts w:ascii="Verdana" w:hAnsi="Verdana" w:cs="Calibri"/>
                <w:sz w:val="16"/>
                <w:szCs w:val="16"/>
              </w:rPr>
              <w:t> </w:t>
            </w:r>
          </w:p>
        </w:tc>
        <w:tc>
          <w:tcPr>
            <w:tcW w:w="1131" w:type="dxa"/>
            <w:tcBorders>
              <w:top w:val="single" w:sz="8" w:space="0" w:color="auto"/>
              <w:left w:val="nil"/>
              <w:bottom w:val="single" w:sz="8" w:space="0" w:color="auto"/>
              <w:right w:val="single" w:sz="8" w:space="0" w:color="auto"/>
            </w:tcBorders>
            <w:vAlign w:val="bottom"/>
          </w:tcPr>
          <w:p w14:paraId="281C060D" w14:textId="77777777" w:rsidR="007E1A6E" w:rsidRPr="007E1A6E" w:rsidRDefault="007E1A6E" w:rsidP="00411A14">
            <w:pPr>
              <w:jc w:val="right"/>
              <w:rPr>
                <w:rFonts w:ascii="Verdana" w:hAnsi="Verdana" w:cs="Calibri"/>
                <w:sz w:val="16"/>
                <w:szCs w:val="16"/>
              </w:rPr>
            </w:pPr>
            <w:r w:rsidRPr="007E1A6E">
              <w:rPr>
                <w:rFonts w:ascii="Verdana" w:hAnsi="Verdana" w:cs="Calibri"/>
                <w:b/>
                <w:bCs/>
                <w:sz w:val="16"/>
                <w:szCs w:val="16"/>
              </w:rPr>
              <w:t xml:space="preserve">89.975,20 € </w:t>
            </w:r>
          </w:p>
        </w:tc>
        <w:tc>
          <w:tcPr>
            <w:tcW w:w="3133" w:type="dxa"/>
            <w:gridSpan w:val="3"/>
            <w:tcBorders>
              <w:top w:val="single" w:sz="8" w:space="0" w:color="auto"/>
              <w:left w:val="nil"/>
              <w:bottom w:val="single" w:sz="8" w:space="0" w:color="auto"/>
              <w:right w:val="single" w:sz="8" w:space="0" w:color="auto"/>
            </w:tcBorders>
          </w:tcPr>
          <w:p w14:paraId="78F58FD9" w14:textId="77777777" w:rsidR="007E1A6E" w:rsidRPr="007E1A6E" w:rsidRDefault="007E1A6E" w:rsidP="00411A14">
            <w:pPr>
              <w:jc w:val="right"/>
              <w:rPr>
                <w:rFonts w:ascii="Verdana" w:hAnsi="Verdana" w:cs="Calibri"/>
                <w:b/>
                <w:bCs/>
                <w:sz w:val="16"/>
                <w:szCs w:val="16"/>
              </w:rPr>
            </w:pPr>
          </w:p>
        </w:tc>
        <w:tc>
          <w:tcPr>
            <w:tcW w:w="1081" w:type="dxa"/>
            <w:tcBorders>
              <w:top w:val="single" w:sz="8" w:space="0" w:color="auto"/>
              <w:left w:val="nil"/>
              <w:bottom w:val="single" w:sz="8" w:space="0" w:color="auto"/>
              <w:right w:val="single" w:sz="8" w:space="0" w:color="auto"/>
            </w:tcBorders>
          </w:tcPr>
          <w:p w14:paraId="7F9C605A" w14:textId="77777777" w:rsidR="007E1A6E" w:rsidRPr="007E1A6E" w:rsidRDefault="007E1A6E" w:rsidP="00411A14">
            <w:pPr>
              <w:jc w:val="right"/>
              <w:rPr>
                <w:rFonts w:ascii="Verdana" w:hAnsi="Verdana" w:cs="Calibri"/>
                <w:b/>
                <w:bCs/>
                <w:sz w:val="16"/>
                <w:szCs w:val="16"/>
              </w:rPr>
            </w:pPr>
          </w:p>
        </w:tc>
      </w:tr>
    </w:tbl>
    <w:p w14:paraId="291C9B70" w14:textId="77777777" w:rsidR="00291FB8" w:rsidRPr="00F7230D" w:rsidRDefault="00291FB8" w:rsidP="00291FB8">
      <w:pPr>
        <w:rPr>
          <w:rFonts w:ascii="Verdana" w:hAnsi="Verdana" w:cs="Arial"/>
        </w:rPr>
      </w:pPr>
    </w:p>
    <w:p w14:paraId="4983E576" w14:textId="77777777" w:rsidR="00291FB8" w:rsidRPr="00F7230D" w:rsidRDefault="00291FB8" w:rsidP="00291FB8">
      <w:pPr>
        <w:tabs>
          <w:tab w:val="decimal" w:pos="3544"/>
        </w:tabs>
        <w:jc w:val="both"/>
        <w:rPr>
          <w:rFonts w:ascii="Verdana" w:hAnsi="Verdana"/>
          <w:snapToGrid w:val="0"/>
          <w:lang w:eastAsia="es-ES"/>
        </w:rPr>
      </w:pPr>
      <w:r w:rsidRPr="00F7230D">
        <w:rPr>
          <w:rFonts w:ascii="Verdana" w:hAnsi="Verdana"/>
        </w:rPr>
        <w:t xml:space="preserve">Aquest preu net </w:t>
      </w:r>
      <w:r w:rsidRPr="00F7230D">
        <w:rPr>
          <w:rFonts w:ascii="Verdana" w:hAnsi="Verdana"/>
          <w:b/>
        </w:rPr>
        <w:t>(sense IVA)</w:t>
      </w:r>
      <w:r w:rsidRPr="00F7230D">
        <w:rPr>
          <w:rFonts w:ascii="Verdana" w:hAnsi="Verdana"/>
        </w:rPr>
        <w:t xml:space="preserve"> es desglossa en els costos directes i indirectes següents i els costos salarials següents aplicant el conveni ....................................:</w:t>
      </w:r>
    </w:p>
    <w:p w14:paraId="6406CE89" w14:textId="77777777" w:rsidR="00291FB8" w:rsidRPr="00F7230D" w:rsidRDefault="00291FB8" w:rsidP="00291FB8">
      <w:pPr>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2C725C95"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2E4278" w14:textId="77777777" w:rsidR="00291FB8" w:rsidRPr="00F7230D" w:rsidRDefault="00291FB8" w:rsidP="00411A14">
            <w:pPr>
              <w:jc w:val="both"/>
              <w:rPr>
                <w:rFonts w:ascii="Verdana" w:hAnsi="Verdana"/>
                <w:b/>
              </w:rPr>
            </w:pPr>
            <w:r w:rsidRPr="00F7230D">
              <w:rPr>
                <w:rFonts w:ascii="Verdana" w:hAnsi="Verdana"/>
                <w:b/>
              </w:rPr>
              <w:t>Costos directes</w:t>
            </w:r>
            <w:r w:rsidRPr="00F7230D">
              <w:rPr>
                <w:rFonts w:ascii="Verdana" w:hAnsi="Verdana"/>
                <w:b/>
                <w:i/>
              </w:rPr>
              <w:t xml:space="preserve"> </w:t>
            </w:r>
          </w:p>
        </w:tc>
        <w:tc>
          <w:tcPr>
            <w:tcW w:w="30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B8FA98"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02F2E440"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567EEB" w14:textId="77777777" w:rsidR="00291FB8" w:rsidRPr="00F7230D" w:rsidRDefault="00291FB8" w:rsidP="00411A14">
            <w:pPr>
              <w:tabs>
                <w:tab w:val="left" w:pos="430"/>
              </w:tabs>
              <w:jc w:val="both"/>
              <w:rPr>
                <w:rFonts w:ascii="Verdana" w:hAnsi="Verdana"/>
              </w:rPr>
            </w:pPr>
            <w:r w:rsidRPr="00F7230D">
              <w:rPr>
                <w:rFonts w:ascii="Verdana" w:hAnsi="Verdana"/>
              </w:rPr>
              <w:t>Costos salarials</w:t>
            </w:r>
          </w:p>
          <w:p w14:paraId="234FDF74" w14:textId="77777777" w:rsidR="00291FB8" w:rsidRPr="00F7230D" w:rsidRDefault="00291FB8" w:rsidP="00411A14">
            <w:pPr>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4A3C3610"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48F6B0B5"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2B15F6"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7EF6465F"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3752034A"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E5F5E2"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2316A8AF"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7A93B360"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54ECD2" w14:textId="77777777" w:rsidR="00291FB8" w:rsidRPr="00F7230D" w:rsidRDefault="00291FB8" w:rsidP="00411A14">
            <w:pPr>
              <w:jc w:val="right"/>
              <w:rPr>
                <w:rFonts w:ascii="Verdana" w:hAnsi="Verdana"/>
              </w:rPr>
            </w:pPr>
            <w:r w:rsidRPr="00F7230D">
              <w:rPr>
                <w:rFonts w:ascii="Verdana" w:hAnsi="Verdana"/>
              </w:rPr>
              <w:t>TOTAL costos directes</w:t>
            </w: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350E244F" w14:textId="77777777" w:rsidR="00291FB8" w:rsidRPr="00F7230D" w:rsidRDefault="00291FB8" w:rsidP="00411A14">
            <w:pPr>
              <w:jc w:val="both"/>
              <w:rPr>
                <w:rFonts w:ascii="Verdana" w:hAnsi="Verdana"/>
              </w:rPr>
            </w:pPr>
            <w:r w:rsidRPr="00F7230D">
              <w:rPr>
                <w:rFonts w:ascii="Verdana" w:hAnsi="Verdana"/>
              </w:rPr>
              <w:t>...... €</w:t>
            </w:r>
          </w:p>
        </w:tc>
      </w:tr>
    </w:tbl>
    <w:p w14:paraId="0F55716C" w14:textId="77777777" w:rsidR="00291FB8" w:rsidRPr="00F7230D" w:rsidRDefault="00291FB8" w:rsidP="00291FB8">
      <w:pPr>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08"/>
      </w:tblGrid>
      <w:tr w:rsidR="00291FB8" w:rsidRPr="00F7230D" w14:paraId="6DB10BC0"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ED0656" w14:textId="77777777" w:rsidR="00291FB8" w:rsidRPr="00F7230D" w:rsidRDefault="00291FB8" w:rsidP="00411A14">
            <w:pPr>
              <w:jc w:val="both"/>
              <w:rPr>
                <w:rFonts w:ascii="Verdana" w:hAnsi="Verdana"/>
                <w:b/>
              </w:rPr>
            </w:pPr>
            <w:r w:rsidRPr="00F7230D">
              <w:rPr>
                <w:rFonts w:ascii="Verdana" w:hAnsi="Verdana"/>
                <w:b/>
              </w:rPr>
              <w:t>Costos indirectes</w:t>
            </w:r>
          </w:p>
        </w:tc>
        <w:tc>
          <w:tcPr>
            <w:tcW w:w="30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1903BC"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041C35FD"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1CB764" w14:textId="77777777" w:rsidR="00291FB8" w:rsidRPr="00F7230D" w:rsidRDefault="00291FB8" w:rsidP="00411A14">
            <w:pPr>
              <w:jc w:val="both"/>
              <w:rPr>
                <w:rFonts w:ascii="Verdana" w:hAnsi="Verdana"/>
              </w:rPr>
            </w:pPr>
            <w:r w:rsidRPr="00F7230D">
              <w:rPr>
                <w:rFonts w:ascii="Verdana" w:hAnsi="Verdana"/>
              </w:rPr>
              <w:t>Despeses generals d’estructura</w:t>
            </w:r>
          </w:p>
        </w:tc>
        <w:tc>
          <w:tcPr>
            <w:tcW w:w="3008" w:type="dxa"/>
            <w:tcBorders>
              <w:top w:val="nil"/>
              <w:left w:val="nil"/>
              <w:bottom w:val="single" w:sz="8" w:space="0" w:color="auto"/>
              <w:right w:val="single" w:sz="8" w:space="0" w:color="auto"/>
            </w:tcBorders>
            <w:tcMar>
              <w:top w:w="0" w:type="dxa"/>
              <w:left w:w="108" w:type="dxa"/>
              <w:bottom w:w="0" w:type="dxa"/>
              <w:right w:w="108" w:type="dxa"/>
            </w:tcMar>
          </w:tcPr>
          <w:p w14:paraId="34B44DDF"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536DDB91"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FD372" w14:textId="77777777" w:rsidR="00291FB8" w:rsidRPr="00F7230D" w:rsidRDefault="00291FB8" w:rsidP="00411A14">
            <w:pPr>
              <w:jc w:val="both"/>
              <w:rPr>
                <w:rFonts w:ascii="Verdana" w:hAnsi="Verdana"/>
              </w:rPr>
            </w:pPr>
          </w:p>
        </w:tc>
        <w:tc>
          <w:tcPr>
            <w:tcW w:w="3008" w:type="dxa"/>
            <w:tcBorders>
              <w:top w:val="nil"/>
              <w:left w:val="nil"/>
              <w:bottom w:val="single" w:sz="8" w:space="0" w:color="auto"/>
              <w:right w:val="single" w:sz="8" w:space="0" w:color="auto"/>
            </w:tcBorders>
            <w:tcMar>
              <w:top w:w="0" w:type="dxa"/>
              <w:left w:w="108" w:type="dxa"/>
              <w:bottom w:w="0" w:type="dxa"/>
              <w:right w:w="108" w:type="dxa"/>
            </w:tcMar>
          </w:tcPr>
          <w:p w14:paraId="166FA085" w14:textId="77777777" w:rsidR="00291FB8" w:rsidRPr="00F7230D" w:rsidRDefault="00291FB8" w:rsidP="00411A14">
            <w:pPr>
              <w:jc w:val="both"/>
              <w:rPr>
                <w:rFonts w:ascii="Verdana" w:hAnsi="Verdana"/>
              </w:rPr>
            </w:pPr>
          </w:p>
        </w:tc>
      </w:tr>
      <w:tr w:rsidR="00291FB8" w:rsidRPr="00F7230D" w14:paraId="63956251" w14:textId="77777777" w:rsidTr="00381972">
        <w:trPr>
          <w:jc w:val="center"/>
        </w:trPr>
        <w:tc>
          <w:tcPr>
            <w:tcW w:w="367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88D2DEE" w14:textId="77777777" w:rsidR="00291FB8" w:rsidRPr="00F7230D" w:rsidRDefault="00291FB8" w:rsidP="00411A14">
            <w:pPr>
              <w:jc w:val="right"/>
              <w:rPr>
                <w:rFonts w:ascii="Verdana" w:hAnsi="Verdana"/>
              </w:rPr>
            </w:pPr>
            <w:r w:rsidRPr="00F7230D">
              <w:rPr>
                <w:rFonts w:ascii="Verdana" w:hAnsi="Verdana"/>
              </w:rPr>
              <w:t>TOTAL costos indirectes</w:t>
            </w:r>
          </w:p>
        </w:tc>
        <w:tc>
          <w:tcPr>
            <w:tcW w:w="3008" w:type="dxa"/>
            <w:tcBorders>
              <w:top w:val="nil"/>
              <w:left w:val="nil"/>
              <w:bottom w:val="single" w:sz="4" w:space="0" w:color="auto"/>
              <w:right w:val="single" w:sz="8" w:space="0" w:color="auto"/>
            </w:tcBorders>
            <w:tcMar>
              <w:top w:w="0" w:type="dxa"/>
              <w:left w:w="108" w:type="dxa"/>
              <w:bottom w:w="0" w:type="dxa"/>
              <w:right w:w="108" w:type="dxa"/>
            </w:tcMar>
            <w:hideMark/>
          </w:tcPr>
          <w:p w14:paraId="1B27DEA7"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55591A5A" w14:textId="77777777" w:rsidTr="00381972">
        <w:trPr>
          <w:jc w:val="center"/>
        </w:trPr>
        <w:tc>
          <w:tcPr>
            <w:tcW w:w="367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4E9995C" w14:textId="77777777" w:rsidR="00291FB8" w:rsidRPr="00F7230D" w:rsidRDefault="00291FB8" w:rsidP="00411A14">
            <w:pPr>
              <w:jc w:val="both"/>
              <w:rPr>
                <w:rFonts w:ascii="Verdana" w:hAnsi="Verdana"/>
                <w:b/>
              </w:rPr>
            </w:pPr>
            <w:r w:rsidRPr="00F7230D">
              <w:rPr>
                <w:rFonts w:ascii="Verdana" w:hAnsi="Verdana"/>
                <w:b/>
              </w:rPr>
              <w:t>Benefici industrial</w:t>
            </w:r>
          </w:p>
        </w:tc>
        <w:tc>
          <w:tcPr>
            <w:tcW w:w="300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AD59C1" w14:textId="77777777" w:rsidR="00291FB8" w:rsidRPr="00F7230D" w:rsidRDefault="00291FB8" w:rsidP="00411A14">
            <w:pPr>
              <w:jc w:val="both"/>
              <w:rPr>
                <w:rFonts w:ascii="Verdana" w:hAnsi="Verdana"/>
              </w:rPr>
            </w:pPr>
            <w:r w:rsidRPr="00F7230D">
              <w:rPr>
                <w:rFonts w:ascii="Verdana" w:hAnsi="Verdana"/>
              </w:rPr>
              <w:t>...... €</w:t>
            </w:r>
          </w:p>
        </w:tc>
      </w:tr>
    </w:tbl>
    <w:p w14:paraId="5654D559" w14:textId="77777777" w:rsidR="00291FB8" w:rsidRPr="00F7230D" w:rsidRDefault="00291FB8" w:rsidP="00291FB8">
      <w:pPr>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55"/>
        <w:gridCol w:w="3010"/>
      </w:tblGrid>
      <w:tr w:rsidR="00291FB8" w:rsidRPr="00F7230D" w14:paraId="2B64C0F3" w14:textId="77777777" w:rsidTr="00381972">
        <w:trPr>
          <w:jc w:val="center"/>
        </w:trPr>
        <w:tc>
          <w:tcPr>
            <w:tcW w:w="3655"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0F898B54" w14:textId="77777777" w:rsidR="00291FB8" w:rsidRPr="00F7230D" w:rsidRDefault="00291FB8" w:rsidP="00411A14">
            <w:pPr>
              <w:jc w:val="both"/>
              <w:rPr>
                <w:rFonts w:ascii="Verdana" w:hAnsi="Verdana"/>
              </w:rPr>
            </w:pPr>
            <w:r w:rsidRPr="00F7230D">
              <w:rPr>
                <w:rFonts w:ascii="Verdana" w:hAnsi="Verdana"/>
                <w:b/>
              </w:rPr>
              <w:t>TOTAL DE COSTOS</w:t>
            </w:r>
            <w:r w:rsidRPr="00F7230D">
              <w:rPr>
                <w:rFonts w:ascii="Verdana" w:hAnsi="Verdana"/>
              </w:rPr>
              <w:t xml:space="preserve"> (directes + indirectes + Benefici industrial) </w:t>
            </w:r>
            <w:r w:rsidRPr="00F7230D">
              <w:rPr>
                <w:rFonts w:ascii="Verdana" w:hAnsi="Verdana"/>
                <w:b/>
              </w:rPr>
              <w:t>PREU SENSE IVA</w:t>
            </w:r>
          </w:p>
        </w:tc>
        <w:tc>
          <w:tcPr>
            <w:tcW w:w="3010"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2AB2E0BF" w14:textId="77777777" w:rsidR="00291FB8" w:rsidRPr="00F7230D" w:rsidRDefault="00291FB8" w:rsidP="00411A14">
            <w:pPr>
              <w:jc w:val="both"/>
              <w:rPr>
                <w:rFonts w:ascii="Verdana" w:hAnsi="Verdana"/>
              </w:rPr>
            </w:pPr>
            <w:r w:rsidRPr="00F7230D">
              <w:rPr>
                <w:rFonts w:ascii="Verdana" w:hAnsi="Verdana"/>
              </w:rPr>
              <w:t>...... €</w:t>
            </w:r>
          </w:p>
        </w:tc>
      </w:tr>
    </w:tbl>
    <w:p w14:paraId="534B01A5" w14:textId="77777777" w:rsidR="00291FB8" w:rsidRPr="00F7230D" w:rsidRDefault="00291FB8" w:rsidP="00291FB8">
      <w:pPr>
        <w:pStyle w:val="Textindependent2"/>
        <w:tabs>
          <w:tab w:val="left" w:pos="567"/>
          <w:tab w:val="left" w:pos="1134"/>
          <w:tab w:val="left" w:pos="1702"/>
        </w:tabs>
        <w:rPr>
          <w:rFonts w:ascii="Verdana" w:hAnsi="Verdana"/>
          <w:sz w:val="20"/>
        </w:rPr>
      </w:pPr>
    </w:p>
    <w:p w14:paraId="7F8AE8D6" w14:textId="77777777" w:rsidR="00291FB8" w:rsidRPr="003760EE" w:rsidRDefault="00291FB8" w:rsidP="00291FB8">
      <w:pPr>
        <w:shd w:val="clear" w:color="auto" w:fill="FFFFFF" w:themeFill="background1"/>
        <w:spacing w:line="276" w:lineRule="auto"/>
        <w:jc w:val="both"/>
        <w:rPr>
          <w:rFonts w:ascii="Verdana" w:hAnsi="Verdana"/>
        </w:rPr>
      </w:pPr>
      <w:r w:rsidRPr="003760EE">
        <w:rPr>
          <w:rFonts w:ascii="Verdana" w:hAnsi="Verdana"/>
        </w:rPr>
        <w:t xml:space="preserve">Així mateix, presenta la següent </w:t>
      </w:r>
      <w:r w:rsidRPr="003760EE">
        <w:rPr>
          <w:rFonts w:ascii="Verdana" w:hAnsi="Verdana"/>
          <w:b/>
        </w:rPr>
        <w:t>OFERTA RELATIVA ALS CRITERIS D’ADJUDICACIÓ AVALUABLES MITJANÇANT LA UTILITZACIÓ DE FÓRMULES</w:t>
      </w:r>
      <w:r w:rsidRPr="003760EE">
        <w:rPr>
          <w:rFonts w:ascii="Verdana" w:hAnsi="Verdana"/>
        </w:rPr>
        <w:t xml:space="preserve"> (criteris automàtics): </w:t>
      </w:r>
    </w:p>
    <w:p w14:paraId="0F13480A" w14:textId="77777777" w:rsidR="00291FB8" w:rsidRPr="003760EE" w:rsidRDefault="00291FB8" w:rsidP="00291FB8">
      <w:pPr>
        <w:pStyle w:val="Textindependent2"/>
        <w:tabs>
          <w:tab w:val="left" w:pos="567"/>
          <w:tab w:val="left" w:pos="1134"/>
          <w:tab w:val="left" w:pos="1702"/>
        </w:tabs>
        <w:rPr>
          <w:rFonts w:ascii="Verdana" w:hAnsi="Verdana"/>
          <w:sz w:val="20"/>
        </w:rPr>
      </w:pPr>
    </w:p>
    <w:p w14:paraId="71BF697E" w14:textId="77777777" w:rsidR="00291FB8" w:rsidRPr="003760EE" w:rsidRDefault="00291FB8" w:rsidP="00291FB8">
      <w:pPr>
        <w:pStyle w:val="Textindependent2"/>
        <w:numPr>
          <w:ilvl w:val="0"/>
          <w:numId w:val="40"/>
        </w:numPr>
        <w:shd w:val="clear" w:color="auto" w:fill="FFFFFF" w:themeFill="background1"/>
        <w:tabs>
          <w:tab w:val="left" w:pos="567"/>
          <w:tab w:val="left" w:pos="1134"/>
          <w:tab w:val="left" w:pos="1702"/>
        </w:tabs>
        <w:rPr>
          <w:rFonts w:ascii="Verdana" w:hAnsi="Verdana" w:cs="Arial"/>
          <w:sz w:val="20"/>
        </w:rPr>
      </w:pPr>
      <w:r w:rsidRPr="003760EE">
        <w:rPr>
          <w:rFonts w:ascii="Verdana" w:eastAsia="Calibri" w:hAnsi="Verdana" w:cs="Arial"/>
          <w:b/>
          <w:color w:val="000000"/>
          <w:sz w:val="20"/>
          <w:lang w:eastAsia="es-ES"/>
        </w:rPr>
        <w:t>Per comprometre’s a disposar d’un taller pròxim a les instal·lacions d’Equip Motor</w:t>
      </w:r>
      <w:r w:rsidRPr="003760EE">
        <w:rPr>
          <w:rFonts w:ascii="Verdana" w:eastAsia="Calibri" w:hAnsi="Verdana" w:cs="Arial"/>
          <w:color w:val="000000"/>
          <w:sz w:val="20"/>
          <w:lang w:eastAsia="es-ES"/>
        </w:rPr>
        <w:t xml:space="preserve"> de l’IMPJB</w:t>
      </w:r>
      <w:r w:rsidRPr="003760EE">
        <w:rPr>
          <w:rFonts w:ascii="Verdana" w:hAnsi="Verdana" w:cs="Arial"/>
          <w:sz w:val="20"/>
        </w:rPr>
        <w:t>:</w:t>
      </w:r>
    </w:p>
    <w:p w14:paraId="573EFA03" w14:textId="77777777" w:rsidR="00291FB8" w:rsidRPr="003760EE" w:rsidRDefault="00291FB8" w:rsidP="00291FB8">
      <w:pPr>
        <w:pStyle w:val="Textindependent2"/>
        <w:shd w:val="clear" w:color="auto" w:fill="FFFFFF" w:themeFill="background1"/>
        <w:tabs>
          <w:tab w:val="left" w:pos="567"/>
          <w:tab w:val="left" w:pos="1134"/>
          <w:tab w:val="left" w:pos="1702"/>
        </w:tabs>
        <w:rPr>
          <w:rFonts w:ascii="Verdana" w:hAnsi="Verdana" w:cs="Arial"/>
          <w:sz w:val="20"/>
        </w:rPr>
      </w:pP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61E44F2F" w14:textId="77777777" w:rsidTr="00411A14">
        <w:trPr>
          <w:trHeight w:val="300"/>
        </w:trPr>
        <w:tc>
          <w:tcPr>
            <w:tcW w:w="6663" w:type="dxa"/>
            <w:tcBorders>
              <w:bottom w:val="single" w:sz="4" w:space="0" w:color="auto"/>
              <w:right w:val="single" w:sz="4" w:space="0" w:color="auto"/>
            </w:tcBorders>
            <w:noWrap/>
            <w:vAlign w:val="bottom"/>
            <w:hideMark/>
          </w:tcPr>
          <w:p w14:paraId="260A2D04"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6F6DC9D1"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1094EBA5" w14:textId="77777777" w:rsidTr="00411A14">
        <w:trPr>
          <w:trHeight w:val="443"/>
        </w:trPr>
        <w:tc>
          <w:tcPr>
            <w:tcW w:w="6663" w:type="dxa"/>
            <w:tcBorders>
              <w:top w:val="nil"/>
              <w:left w:val="single" w:sz="4" w:space="0" w:color="auto"/>
              <w:bottom w:val="single" w:sz="4" w:space="0" w:color="auto"/>
              <w:right w:val="single" w:sz="4" w:space="0" w:color="auto"/>
            </w:tcBorders>
            <w:noWrap/>
            <w:vAlign w:val="center"/>
            <w:hideMark/>
          </w:tcPr>
          <w:p w14:paraId="0EBEAC72"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la província de Barcelona:</w:t>
            </w:r>
          </w:p>
        </w:tc>
        <w:tc>
          <w:tcPr>
            <w:tcW w:w="1623" w:type="dxa"/>
            <w:tcBorders>
              <w:top w:val="nil"/>
              <w:left w:val="nil"/>
              <w:bottom w:val="single" w:sz="4" w:space="0" w:color="auto"/>
              <w:right w:val="single" w:sz="4" w:space="0" w:color="auto"/>
            </w:tcBorders>
            <w:noWrap/>
            <w:vAlign w:val="bottom"/>
            <w:hideMark/>
          </w:tcPr>
          <w:p w14:paraId="43EA5A3F"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r w:rsidR="00291FB8" w:rsidRPr="003760EE" w14:paraId="23DE0D01" w14:textId="77777777" w:rsidTr="00411A14">
        <w:trPr>
          <w:trHeight w:val="408"/>
        </w:trPr>
        <w:tc>
          <w:tcPr>
            <w:tcW w:w="6663" w:type="dxa"/>
            <w:tcBorders>
              <w:top w:val="single" w:sz="4" w:space="0" w:color="auto"/>
              <w:left w:val="single" w:sz="4" w:space="0" w:color="auto"/>
              <w:bottom w:val="single" w:sz="4" w:space="0" w:color="auto"/>
              <w:right w:val="single" w:sz="4" w:space="0" w:color="auto"/>
            </w:tcBorders>
            <w:noWrap/>
            <w:vAlign w:val="center"/>
            <w:hideMark/>
          </w:tcPr>
          <w:p w14:paraId="3C20DABB"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l’Àrea Metropolitana de Barcelona</w:t>
            </w:r>
          </w:p>
        </w:tc>
        <w:tc>
          <w:tcPr>
            <w:tcW w:w="1623" w:type="dxa"/>
            <w:tcBorders>
              <w:top w:val="single" w:sz="4" w:space="0" w:color="auto"/>
              <w:left w:val="nil"/>
              <w:bottom w:val="single" w:sz="4" w:space="0" w:color="auto"/>
              <w:right w:val="single" w:sz="4" w:space="0" w:color="auto"/>
            </w:tcBorders>
            <w:noWrap/>
            <w:vAlign w:val="bottom"/>
            <w:hideMark/>
          </w:tcPr>
          <w:p w14:paraId="5373FDD7"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bl>
    <w:p w14:paraId="18A5A86C"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263AEE89" w14:textId="77777777" w:rsidR="00291FB8" w:rsidRPr="003760EE"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L’adreça postal del taller és la següent (carrer, població, codi postal): </w:t>
      </w:r>
    </w:p>
    <w:p w14:paraId="3DDDB332" w14:textId="77777777" w:rsidR="00291FB8"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 </w:t>
      </w:r>
    </w:p>
    <w:p w14:paraId="2C7F46D1" w14:textId="77777777" w:rsidR="00340B2B" w:rsidRDefault="00340B2B" w:rsidP="00340B2B">
      <w:pPr>
        <w:pStyle w:val="Textindependent2"/>
        <w:shd w:val="clear" w:color="auto" w:fill="FFFFFF" w:themeFill="background1"/>
        <w:tabs>
          <w:tab w:val="left" w:pos="567"/>
          <w:tab w:val="left" w:pos="1134"/>
          <w:tab w:val="left" w:pos="1702"/>
        </w:tabs>
        <w:rPr>
          <w:rFonts w:ascii="Verdana" w:hAnsi="Verdana" w:cs="Arial"/>
          <w:sz w:val="20"/>
          <w:u w:val="single"/>
        </w:rPr>
      </w:pPr>
    </w:p>
    <w:p w14:paraId="32609551" w14:textId="7BCAC1F1" w:rsidR="00340B2B" w:rsidRDefault="00340B2B" w:rsidP="00340B2B">
      <w:pPr>
        <w:pStyle w:val="Textindependent2"/>
        <w:shd w:val="clear" w:color="auto" w:fill="FFFFFF" w:themeFill="background1"/>
        <w:tabs>
          <w:tab w:val="left" w:pos="567"/>
          <w:tab w:val="left" w:pos="1134"/>
          <w:tab w:val="left" w:pos="1702"/>
        </w:tabs>
        <w:rPr>
          <w:rFonts w:ascii="Verdana" w:hAnsi="Verdana" w:cs="Arial"/>
          <w:sz w:val="20"/>
        </w:rPr>
      </w:pPr>
      <w:r w:rsidRPr="00340B2B">
        <w:rPr>
          <w:rFonts w:ascii="Verdana" w:hAnsi="Verdana" w:cs="Arial"/>
          <w:sz w:val="20"/>
          <w:u w:val="single"/>
        </w:rPr>
        <w:t>Nota</w:t>
      </w:r>
      <w:r>
        <w:rPr>
          <w:rFonts w:ascii="Verdana" w:hAnsi="Verdana" w:cs="Arial"/>
          <w:sz w:val="20"/>
        </w:rPr>
        <w:t xml:space="preserve">: </w:t>
      </w:r>
      <w:r w:rsidRPr="00556D78">
        <w:rPr>
          <w:rFonts w:ascii="Verdana" w:hAnsi="Verdana"/>
          <w:sz w:val="20"/>
        </w:rPr>
        <w:t>En cas de ser proposada com adjudicatària, es demanarà la declaració del cens on figuri el taller (model 036) o el contracte de lloguer o de propietat</w:t>
      </w:r>
      <w:r>
        <w:rPr>
          <w:rFonts w:ascii="Verdana" w:hAnsi="Verdana"/>
          <w:sz w:val="20"/>
        </w:rPr>
        <w:t>.</w:t>
      </w:r>
    </w:p>
    <w:p w14:paraId="2CF44750" w14:textId="77777777" w:rsidR="00340B2B" w:rsidRPr="003760EE" w:rsidRDefault="00340B2B" w:rsidP="00340B2B">
      <w:pPr>
        <w:pStyle w:val="Textindependent2"/>
        <w:shd w:val="clear" w:color="auto" w:fill="FFFFFF" w:themeFill="background1"/>
        <w:tabs>
          <w:tab w:val="left" w:pos="567"/>
          <w:tab w:val="left" w:pos="1134"/>
          <w:tab w:val="left" w:pos="1702"/>
        </w:tabs>
        <w:jc w:val="left"/>
        <w:rPr>
          <w:rFonts w:ascii="Verdana" w:hAnsi="Verdana" w:cs="Arial"/>
          <w:sz w:val="20"/>
        </w:rPr>
      </w:pPr>
    </w:p>
    <w:p w14:paraId="7D304C31"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40E7FB7F" w14:textId="77777777" w:rsidR="00291FB8" w:rsidRPr="003760EE" w:rsidRDefault="00291FB8" w:rsidP="00291FB8">
      <w:pPr>
        <w:pStyle w:val="Textindependent2"/>
        <w:numPr>
          <w:ilvl w:val="0"/>
          <w:numId w:val="40"/>
        </w:numPr>
        <w:shd w:val="clear" w:color="auto" w:fill="FFFFFF" w:themeFill="background1"/>
        <w:tabs>
          <w:tab w:val="left" w:pos="567"/>
          <w:tab w:val="left" w:pos="1134"/>
          <w:tab w:val="left" w:pos="1702"/>
        </w:tabs>
        <w:rPr>
          <w:rFonts w:ascii="Verdana" w:hAnsi="Verdana" w:cs="Arial"/>
          <w:sz w:val="20"/>
          <w:lang w:eastAsia="es-ES"/>
        </w:rPr>
      </w:pPr>
      <w:r w:rsidRPr="003760EE">
        <w:rPr>
          <w:rFonts w:ascii="Verdana" w:hAnsi="Verdana" w:cs="Arial"/>
          <w:b/>
          <w:sz w:val="20"/>
        </w:rPr>
        <w:t>Per l’extensió de garantia dels equips d’aire condicionat i els seus components</w:t>
      </w:r>
      <w:r w:rsidRPr="003760EE">
        <w:rPr>
          <w:rFonts w:ascii="Verdana" w:hAnsi="Verdana" w:cs="Arial"/>
          <w:bCs/>
          <w:sz w:val="20"/>
        </w:rPr>
        <w:t xml:space="preserve">, </w:t>
      </w:r>
      <w:r w:rsidRPr="003760EE">
        <w:rPr>
          <w:rFonts w:ascii="Verdana" w:hAnsi="Verdana" w:cs="Arial"/>
          <w:sz w:val="20"/>
        </w:rPr>
        <w:t>per sobre els 2 anys que s’estableix com a mínim al PPT:</w:t>
      </w: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323E85CA" w14:textId="77777777" w:rsidTr="00411A14">
        <w:trPr>
          <w:trHeight w:val="300"/>
        </w:trPr>
        <w:tc>
          <w:tcPr>
            <w:tcW w:w="6663" w:type="dxa"/>
            <w:tcBorders>
              <w:bottom w:val="single" w:sz="4" w:space="0" w:color="auto"/>
              <w:right w:val="single" w:sz="4" w:space="0" w:color="auto"/>
            </w:tcBorders>
            <w:noWrap/>
            <w:vAlign w:val="bottom"/>
            <w:hideMark/>
          </w:tcPr>
          <w:p w14:paraId="1EA80F2E"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305B1B99"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65C0FEB2" w14:textId="77777777" w:rsidTr="00411A14">
        <w:trPr>
          <w:trHeight w:val="381"/>
        </w:trPr>
        <w:tc>
          <w:tcPr>
            <w:tcW w:w="6663" w:type="dxa"/>
            <w:tcBorders>
              <w:top w:val="nil"/>
              <w:left w:val="single" w:sz="4" w:space="0" w:color="auto"/>
              <w:bottom w:val="single" w:sz="4" w:space="0" w:color="auto"/>
              <w:right w:val="single" w:sz="4" w:space="0" w:color="auto"/>
            </w:tcBorders>
            <w:noWrap/>
            <w:vAlign w:val="center"/>
            <w:hideMark/>
          </w:tcPr>
          <w:p w14:paraId="239F5B9E" w14:textId="77777777" w:rsidR="00291FB8" w:rsidRPr="003760EE" w:rsidRDefault="00291FB8" w:rsidP="00411A14">
            <w:pPr>
              <w:pStyle w:val="Default"/>
              <w:suppressAutoHyphens/>
              <w:autoSpaceDE/>
              <w:autoSpaceDN/>
              <w:adjustRightInd/>
              <w:rPr>
                <w:rFonts w:ascii="Verdana" w:hAnsi="Verdana"/>
                <w:color w:val="auto"/>
                <w:sz w:val="20"/>
                <w:szCs w:val="20"/>
              </w:rPr>
            </w:pPr>
            <w:r w:rsidRPr="003760EE">
              <w:rPr>
                <w:rFonts w:ascii="Verdana" w:hAnsi="Verdana"/>
                <w:color w:val="auto"/>
                <w:sz w:val="20"/>
                <w:szCs w:val="20"/>
              </w:rPr>
              <w:t>Ampliació de la garantia 1 any més (total 3 anys)</w:t>
            </w:r>
          </w:p>
        </w:tc>
        <w:tc>
          <w:tcPr>
            <w:tcW w:w="1623" w:type="dxa"/>
            <w:tcBorders>
              <w:top w:val="nil"/>
              <w:left w:val="nil"/>
              <w:bottom w:val="single" w:sz="4" w:space="0" w:color="auto"/>
              <w:right w:val="single" w:sz="4" w:space="0" w:color="auto"/>
            </w:tcBorders>
            <w:noWrap/>
            <w:vAlign w:val="bottom"/>
            <w:hideMark/>
          </w:tcPr>
          <w:p w14:paraId="338A8FF2" w14:textId="77777777" w:rsidR="00291FB8" w:rsidRPr="003760EE" w:rsidRDefault="00291FB8" w:rsidP="00411A14">
            <w:pPr>
              <w:rPr>
                <w:rFonts w:ascii="Verdana" w:hAnsi="Verdana" w:cs="Arial"/>
                <w:color w:val="000000"/>
              </w:rPr>
            </w:pPr>
          </w:p>
        </w:tc>
      </w:tr>
      <w:tr w:rsidR="00291FB8" w:rsidRPr="003760EE" w14:paraId="6844D680" w14:textId="77777777" w:rsidTr="00411A14">
        <w:trPr>
          <w:trHeight w:val="43"/>
        </w:trPr>
        <w:tc>
          <w:tcPr>
            <w:tcW w:w="6663" w:type="dxa"/>
            <w:tcBorders>
              <w:top w:val="nil"/>
              <w:left w:val="single" w:sz="4" w:space="0" w:color="auto"/>
              <w:bottom w:val="single" w:sz="4" w:space="0" w:color="auto"/>
              <w:right w:val="single" w:sz="4" w:space="0" w:color="auto"/>
            </w:tcBorders>
            <w:noWrap/>
            <w:vAlign w:val="center"/>
            <w:hideMark/>
          </w:tcPr>
          <w:p w14:paraId="37F7CCF4"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2 anys més (total 4 anys)</w:t>
            </w:r>
          </w:p>
        </w:tc>
        <w:tc>
          <w:tcPr>
            <w:tcW w:w="1623" w:type="dxa"/>
            <w:tcBorders>
              <w:top w:val="nil"/>
              <w:left w:val="nil"/>
              <w:bottom w:val="single" w:sz="4" w:space="0" w:color="auto"/>
              <w:right w:val="single" w:sz="4" w:space="0" w:color="auto"/>
            </w:tcBorders>
            <w:noWrap/>
            <w:vAlign w:val="bottom"/>
            <w:hideMark/>
          </w:tcPr>
          <w:p w14:paraId="387E81C3" w14:textId="77777777" w:rsidR="00291FB8" w:rsidRPr="003760EE" w:rsidRDefault="00291FB8" w:rsidP="00411A14">
            <w:pPr>
              <w:rPr>
                <w:rFonts w:ascii="Verdana" w:hAnsi="Verdana" w:cs="Arial"/>
                <w:color w:val="000000"/>
              </w:rPr>
            </w:pPr>
          </w:p>
        </w:tc>
      </w:tr>
      <w:tr w:rsidR="00291FB8" w:rsidRPr="003760EE" w14:paraId="1B0695DF" w14:textId="77777777" w:rsidTr="00411A14">
        <w:trPr>
          <w:trHeight w:val="291"/>
        </w:trPr>
        <w:tc>
          <w:tcPr>
            <w:tcW w:w="6663" w:type="dxa"/>
            <w:tcBorders>
              <w:top w:val="nil"/>
              <w:left w:val="single" w:sz="4" w:space="0" w:color="auto"/>
              <w:bottom w:val="single" w:sz="4" w:space="0" w:color="auto"/>
              <w:right w:val="single" w:sz="4" w:space="0" w:color="auto"/>
            </w:tcBorders>
            <w:noWrap/>
            <w:vAlign w:val="center"/>
            <w:hideMark/>
          </w:tcPr>
          <w:p w14:paraId="33E5E356"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3 anys més (total 5 anys)</w:t>
            </w:r>
          </w:p>
        </w:tc>
        <w:tc>
          <w:tcPr>
            <w:tcW w:w="1623" w:type="dxa"/>
            <w:tcBorders>
              <w:top w:val="nil"/>
              <w:left w:val="nil"/>
              <w:bottom w:val="single" w:sz="4" w:space="0" w:color="auto"/>
              <w:right w:val="single" w:sz="4" w:space="0" w:color="auto"/>
            </w:tcBorders>
            <w:noWrap/>
            <w:vAlign w:val="bottom"/>
            <w:hideMark/>
          </w:tcPr>
          <w:p w14:paraId="154F373B" w14:textId="77777777" w:rsidR="00291FB8" w:rsidRPr="003760EE" w:rsidRDefault="00291FB8" w:rsidP="00411A14">
            <w:pPr>
              <w:rPr>
                <w:rFonts w:ascii="Verdana" w:hAnsi="Verdana" w:cs="Arial"/>
                <w:color w:val="000000"/>
              </w:rPr>
            </w:pPr>
          </w:p>
        </w:tc>
      </w:tr>
    </w:tbl>
    <w:p w14:paraId="66B051C5" w14:textId="77777777" w:rsidR="00291FB8" w:rsidRDefault="00291FB8" w:rsidP="00291FB8">
      <w:pPr>
        <w:rPr>
          <w:rFonts w:ascii="Verdana" w:hAnsi="Verdana" w:cs="Arial"/>
        </w:rPr>
      </w:pPr>
    </w:p>
    <w:p w14:paraId="07CB452A" w14:textId="77777777" w:rsidR="003760EE" w:rsidRDefault="003760EE" w:rsidP="00291FB8">
      <w:pPr>
        <w:rPr>
          <w:rFonts w:ascii="Verdana" w:hAnsi="Verdana" w:cs="Arial"/>
        </w:rPr>
      </w:pPr>
    </w:p>
    <w:p w14:paraId="6DA6B878" w14:textId="77777777" w:rsidR="003760EE" w:rsidRDefault="003760EE" w:rsidP="00291FB8">
      <w:pPr>
        <w:rPr>
          <w:rFonts w:ascii="Verdana" w:hAnsi="Verdana" w:cs="Arial"/>
        </w:rPr>
      </w:pPr>
    </w:p>
    <w:p w14:paraId="7FEF3E95" w14:textId="77777777" w:rsidR="003760EE" w:rsidRPr="003760EE" w:rsidRDefault="003760EE" w:rsidP="00291FB8">
      <w:pPr>
        <w:rPr>
          <w:rFonts w:ascii="Verdana" w:hAnsi="Verdana" w:cs="Arial"/>
        </w:rPr>
      </w:pPr>
    </w:p>
    <w:p w14:paraId="153DD088" w14:textId="62CEC77E" w:rsidR="00291FB8" w:rsidRPr="003760EE" w:rsidRDefault="00291FB8" w:rsidP="00291FB8">
      <w:pPr>
        <w:pStyle w:val="Textindependent2"/>
        <w:numPr>
          <w:ilvl w:val="0"/>
          <w:numId w:val="40"/>
        </w:numPr>
        <w:shd w:val="clear" w:color="auto" w:fill="FFFFFF" w:themeFill="background1"/>
        <w:tabs>
          <w:tab w:val="left" w:pos="567"/>
          <w:tab w:val="left" w:pos="1134"/>
          <w:tab w:val="left" w:pos="1702"/>
        </w:tabs>
        <w:rPr>
          <w:rFonts w:ascii="Verdana" w:hAnsi="Verdana" w:cs="Arial"/>
          <w:sz w:val="20"/>
        </w:rPr>
      </w:pPr>
      <w:r w:rsidRPr="003760EE">
        <w:rPr>
          <w:rFonts w:ascii="Verdana" w:hAnsi="Verdana" w:cs="Arial"/>
          <w:b/>
          <w:sz w:val="20"/>
        </w:rPr>
        <w:t>Pel compromís d’oferir els següents terminis de</w:t>
      </w:r>
      <w:r w:rsidR="00D02C66">
        <w:rPr>
          <w:rFonts w:ascii="Verdana" w:hAnsi="Verdana" w:cs="Arial"/>
          <w:b/>
          <w:sz w:val="20"/>
        </w:rPr>
        <w:t xml:space="preserve"> reducció del</w:t>
      </w:r>
      <w:r w:rsidRPr="003760EE">
        <w:rPr>
          <w:rFonts w:ascii="Verdana" w:hAnsi="Verdana" w:cs="Arial"/>
          <w:b/>
          <w:sz w:val="20"/>
        </w:rPr>
        <w:t xml:space="preserve"> lliurament i instal·lació dels equips en els vehicles:</w:t>
      </w:r>
    </w:p>
    <w:tbl>
      <w:tblPr>
        <w:tblW w:w="8318"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84"/>
        <w:gridCol w:w="1134"/>
      </w:tblGrid>
      <w:tr w:rsidR="00291FB8" w:rsidRPr="003760EE" w14:paraId="5DFB9284" w14:textId="77777777" w:rsidTr="00291FB8">
        <w:trPr>
          <w:gridBefore w:val="1"/>
          <w:wBefore w:w="7184" w:type="dxa"/>
          <w:trHeight w:val="300"/>
        </w:trPr>
        <w:tc>
          <w:tcPr>
            <w:tcW w:w="1134" w:type="dxa"/>
            <w:noWrap/>
            <w:vAlign w:val="bottom"/>
            <w:hideMark/>
          </w:tcPr>
          <w:p w14:paraId="7F759C56"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SI/NO</w:t>
            </w:r>
          </w:p>
        </w:tc>
      </w:tr>
      <w:tr w:rsidR="00291FB8" w:rsidRPr="003760EE" w14:paraId="4E56F124" w14:textId="77777777" w:rsidTr="00291FB8">
        <w:trPr>
          <w:trHeight w:val="377"/>
        </w:trPr>
        <w:tc>
          <w:tcPr>
            <w:tcW w:w="7184" w:type="dxa"/>
            <w:noWrap/>
            <w:vAlign w:val="center"/>
            <w:hideMark/>
          </w:tcPr>
          <w:p w14:paraId="1730B4C9" w14:textId="14684CDB" w:rsidR="00291FB8" w:rsidRPr="003760EE" w:rsidRDefault="00947696" w:rsidP="00411A14">
            <w:pPr>
              <w:jc w:val="both"/>
              <w:rPr>
                <w:rFonts w:ascii="Verdana" w:hAnsi="Verdana" w:cs="Arial"/>
                <w:color w:val="000000"/>
              </w:rPr>
            </w:pPr>
            <w:r>
              <w:rPr>
                <w:rFonts w:ascii="Verdana" w:hAnsi="Verdana" w:cs="Arial"/>
              </w:rPr>
              <w:t>Reducció del termini previst d’entrega de la totalitat de vehicles de cada lot en 1,5 mesos</w:t>
            </w:r>
          </w:p>
        </w:tc>
        <w:tc>
          <w:tcPr>
            <w:tcW w:w="1134" w:type="dxa"/>
            <w:noWrap/>
            <w:vAlign w:val="bottom"/>
            <w:hideMark/>
          </w:tcPr>
          <w:p w14:paraId="42944CE6"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r w:rsidR="00291FB8" w:rsidRPr="003760EE" w14:paraId="527D70C9" w14:textId="77777777" w:rsidTr="00291FB8">
        <w:trPr>
          <w:trHeight w:val="300"/>
        </w:trPr>
        <w:tc>
          <w:tcPr>
            <w:tcW w:w="7184" w:type="dxa"/>
            <w:noWrap/>
            <w:vAlign w:val="center"/>
            <w:hideMark/>
          </w:tcPr>
          <w:p w14:paraId="786DC6E5" w14:textId="21134626" w:rsidR="00291FB8" w:rsidRPr="003760EE" w:rsidRDefault="00947696" w:rsidP="00411A14">
            <w:pPr>
              <w:jc w:val="both"/>
              <w:rPr>
                <w:rFonts w:ascii="Verdana" w:hAnsi="Verdana" w:cs="Arial"/>
                <w:color w:val="000000"/>
              </w:rPr>
            </w:pPr>
            <w:r>
              <w:rPr>
                <w:rFonts w:ascii="Verdana" w:hAnsi="Verdana" w:cs="Arial"/>
              </w:rPr>
              <w:t>Reducció del termini previst d’entrega de la totalitat de vehicles de cada lot en 2,5 mesos</w:t>
            </w:r>
          </w:p>
        </w:tc>
        <w:tc>
          <w:tcPr>
            <w:tcW w:w="1134" w:type="dxa"/>
            <w:noWrap/>
            <w:vAlign w:val="bottom"/>
            <w:hideMark/>
          </w:tcPr>
          <w:p w14:paraId="267430B6"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r w:rsidR="00291FB8" w:rsidRPr="003760EE" w14:paraId="52051F09" w14:textId="77777777" w:rsidTr="00291FB8">
        <w:trPr>
          <w:trHeight w:val="300"/>
        </w:trPr>
        <w:tc>
          <w:tcPr>
            <w:tcW w:w="7184" w:type="dxa"/>
            <w:noWrap/>
            <w:vAlign w:val="center"/>
            <w:hideMark/>
          </w:tcPr>
          <w:p w14:paraId="315CB17A" w14:textId="1B7CC156" w:rsidR="00291FB8" w:rsidRPr="003760EE" w:rsidRDefault="00947696" w:rsidP="00411A14">
            <w:pPr>
              <w:jc w:val="both"/>
              <w:rPr>
                <w:rFonts w:ascii="Verdana" w:hAnsi="Verdana" w:cs="Arial"/>
                <w:color w:val="000000"/>
              </w:rPr>
            </w:pPr>
            <w:r>
              <w:rPr>
                <w:rFonts w:ascii="Verdana" w:hAnsi="Verdana" w:cs="Arial"/>
              </w:rPr>
              <w:t>Reducció del termini previst d’entrega de la totalitat de vehicles de cada lot en 3,5 mesos</w:t>
            </w:r>
          </w:p>
        </w:tc>
        <w:tc>
          <w:tcPr>
            <w:tcW w:w="1134" w:type="dxa"/>
            <w:noWrap/>
            <w:vAlign w:val="bottom"/>
            <w:hideMark/>
          </w:tcPr>
          <w:p w14:paraId="4C1162B9"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bl>
    <w:p w14:paraId="55BCAE3B" w14:textId="77777777" w:rsidR="00381972" w:rsidRDefault="00381972" w:rsidP="00291FB8">
      <w:pPr>
        <w:tabs>
          <w:tab w:val="left" w:pos="851"/>
          <w:tab w:val="left" w:pos="1134"/>
          <w:tab w:val="left" w:pos="1702"/>
        </w:tabs>
        <w:ind w:right="-2"/>
        <w:jc w:val="both"/>
        <w:rPr>
          <w:rFonts w:ascii="Verdana" w:hAnsi="Verdana" w:cs="Arial"/>
          <w:i/>
          <w:snapToGrid w:val="0"/>
          <w:lang w:eastAsia="es-ES"/>
        </w:rPr>
      </w:pPr>
    </w:p>
    <w:p w14:paraId="603EED27" w14:textId="77777777" w:rsidR="00340B2B" w:rsidRDefault="00340B2B" w:rsidP="00291FB8">
      <w:pPr>
        <w:tabs>
          <w:tab w:val="left" w:pos="851"/>
          <w:tab w:val="left" w:pos="1134"/>
          <w:tab w:val="left" w:pos="1702"/>
        </w:tabs>
        <w:ind w:right="-2"/>
        <w:jc w:val="both"/>
        <w:rPr>
          <w:rFonts w:ascii="Verdana" w:hAnsi="Verdana" w:cs="Arial"/>
          <w:i/>
          <w:snapToGrid w:val="0"/>
          <w:lang w:eastAsia="es-ES"/>
        </w:rPr>
      </w:pPr>
    </w:p>
    <w:p w14:paraId="134D0D1A" w14:textId="77777777" w:rsidR="00340B2B" w:rsidRDefault="00340B2B" w:rsidP="00340B2B">
      <w:pPr>
        <w:jc w:val="both"/>
        <w:rPr>
          <w:rFonts w:ascii="Verdana" w:hAnsi="Verdana"/>
        </w:rPr>
      </w:pPr>
      <w:r w:rsidRPr="00620232">
        <w:rPr>
          <w:rFonts w:ascii="Verdana" w:hAnsi="Verdana"/>
        </w:rPr>
        <w:t xml:space="preserve">Igualment els comuniquem </w:t>
      </w:r>
      <w:r>
        <w:rPr>
          <w:rFonts w:ascii="Verdana" w:hAnsi="Verdana"/>
        </w:rPr>
        <w:t xml:space="preserve">que, </w:t>
      </w:r>
      <w:r w:rsidRPr="00620232">
        <w:rPr>
          <w:rFonts w:ascii="Verdana" w:hAnsi="Verdana"/>
        </w:rPr>
        <w:t xml:space="preserve">en el cas que l’oferta presentada resulta la de millor qualitat/preu en </w:t>
      </w:r>
      <w:r>
        <w:rPr>
          <w:rFonts w:ascii="Verdana" w:hAnsi="Verdana"/>
        </w:rPr>
        <w:t>els tres</w:t>
      </w:r>
      <w:r w:rsidRPr="00620232">
        <w:rPr>
          <w:rFonts w:ascii="Verdana" w:hAnsi="Verdana"/>
        </w:rPr>
        <w:t xml:space="preserve"> lots, </w:t>
      </w:r>
      <w:r w:rsidRPr="00620232">
        <w:rPr>
          <w:rFonts w:ascii="Verdana" w:hAnsi="Verdana"/>
          <w:b/>
          <w:bCs/>
        </w:rPr>
        <w:t>l’ordre de preferència</w:t>
      </w:r>
      <w:r w:rsidRPr="00620232">
        <w:rPr>
          <w:rFonts w:ascii="Verdana" w:hAnsi="Verdana"/>
        </w:rPr>
        <w:t xml:space="preserve"> en l’adjudicació</w:t>
      </w:r>
      <w:r>
        <w:rPr>
          <w:rFonts w:ascii="Verdana" w:hAnsi="Verdana"/>
        </w:rPr>
        <w:t xml:space="preserve"> </w:t>
      </w:r>
      <w:r w:rsidRPr="00620232">
        <w:rPr>
          <w:rFonts w:ascii="Verdana" w:hAnsi="Verdana"/>
        </w:rPr>
        <w:t>serà la següent:</w:t>
      </w:r>
    </w:p>
    <w:p w14:paraId="0DFC5D77" w14:textId="77777777" w:rsidR="00340B2B" w:rsidRPr="00620232" w:rsidRDefault="00340B2B" w:rsidP="00340B2B">
      <w:pPr>
        <w:jc w:val="both"/>
        <w:rPr>
          <w:rFonts w:ascii="Verdana" w:hAnsi="Verdana"/>
        </w:rPr>
      </w:pPr>
    </w:p>
    <w:p w14:paraId="259A487E" w14:textId="77777777" w:rsidR="00340B2B" w:rsidRPr="00620232" w:rsidRDefault="00340B2B" w:rsidP="00340B2B">
      <w:pPr>
        <w:jc w:val="both"/>
        <w:rPr>
          <w:rFonts w:ascii="Verdana" w:hAnsi="Verdana"/>
        </w:rPr>
      </w:pPr>
      <w:r>
        <w:rPr>
          <w:rFonts w:ascii="Verdana" w:hAnsi="Verdana"/>
        </w:rPr>
        <w:t>Primera</w:t>
      </w:r>
      <w:r w:rsidRPr="00620232">
        <w:rPr>
          <w:rFonts w:ascii="Verdana" w:hAnsi="Verdana"/>
        </w:rPr>
        <w:t xml:space="preserve"> preferència:</w:t>
      </w:r>
    </w:p>
    <w:p w14:paraId="2ADBCE56" w14:textId="77777777" w:rsidR="00340B2B" w:rsidRDefault="00340B2B" w:rsidP="00340B2B">
      <w:pPr>
        <w:jc w:val="both"/>
        <w:rPr>
          <w:rFonts w:ascii="Verdana" w:hAnsi="Verdana"/>
        </w:rPr>
      </w:pPr>
      <w:r>
        <w:rPr>
          <w:rFonts w:ascii="Verdana" w:hAnsi="Verdana"/>
        </w:rPr>
        <w:t>Segona</w:t>
      </w:r>
      <w:r w:rsidRPr="00620232">
        <w:rPr>
          <w:rFonts w:ascii="Verdana" w:hAnsi="Verdana"/>
        </w:rPr>
        <w:t xml:space="preserve"> preferència:</w:t>
      </w:r>
    </w:p>
    <w:p w14:paraId="4D87746F" w14:textId="77777777" w:rsidR="00340B2B" w:rsidRDefault="00340B2B" w:rsidP="00340B2B">
      <w:pPr>
        <w:jc w:val="both"/>
        <w:rPr>
          <w:rFonts w:ascii="Verdana" w:hAnsi="Verdana"/>
        </w:rPr>
      </w:pPr>
      <w:r>
        <w:rPr>
          <w:rFonts w:ascii="Verdana" w:hAnsi="Verdana"/>
        </w:rPr>
        <w:t>Tercera preferència:</w:t>
      </w:r>
    </w:p>
    <w:p w14:paraId="341DE95C" w14:textId="77777777" w:rsidR="00D02C66" w:rsidRDefault="00D02C66" w:rsidP="00340B2B">
      <w:pPr>
        <w:jc w:val="both"/>
        <w:rPr>
          <w:rFonts w:ascii="Verdana" w:hAnsi="Verdana"/>
        </w:rPr>
      </w:pPr>
    </w:p>
    <w:p w14:paraId="14C98DAE" w14:textId="77777777" w:rsidR="00340B2B" w:rsidRPr="003760EE" w:rsidRDefault="00340B2B" w:rsidP="00291FB8">
      <w:pPr>
        <w:tabs>
          <w:tab w:val="left" w:pos="851"/>
          <w:tab w:val="left" w:pos="1134"/>
          <w:tab w:val="left" w:pos="1702"/>
        </w:tabs>
        <w:ind w:right="-2"/>
        <w:jc w:val="both"/>
        <w:rPr>
          <w:rFonts w:ascii="Verdana" w:hAnsi="Verdana" w:cs="Arial"/>
          <w:i/>
          <w:snapToGrid w:val="0"/>
          <w:lang w:eastAsia="es-ES"/>
        </w:rPr>
      </w:pPr>
    </w:p>
    <w:p w14:paraId="29846F38" w14:textId="70505AEA" w:rsidR="00291FB8" w:rsidRPr="003760EE" w:rsidRDefault="00291FB8" w:rsidP="00291FB8">
      <w:pPr>
        <w:tabs>
          <w:tab w:val="left" w:pos="851"/>
          <w:tab w:val="left" w:pos="1134"/>
          <w:tab w:val="left" w:pos="1702"/>
        </w:tabs>
        <w:ind w:right="-2"/>
        <w:jc w:val="both"/>
        <w:rPr>
          <w:rFonts w:ascii="Verdana" w:hAnsi="Verdana"/>
        </w:rPr>
      </w:pPr>
      <w:r w:rsidRPr="003760EE">
        <w:rPr>
          <w:rFonts w:ascii="Verdana" w:hAnsi="Verdana" w:cs="Arial"/>
          <w:i/>
          <w:snapToGrid w:val="0"/>
          <w:lang w:eastAsia="es-ES"/>
        </w:rPr>
        <w:t>[Signatura electrònica]</w:t>
      </w:r>
      <w:r w:rsidRPr="003760EE">
        <w:rPr>
          <w:rFonts w:ascii="Verdana" w:hAnsi="Verdana"/>
        </w:rPr>
        <w:br w:type="page"/>
      </w:r>
    </w:p>
    <w:p w14:paraId="58AB6DBE" w14:textId="77777777" w:rsidR="00291FB8" w:rsidRPr="00F7230D" w:rsidRDefault="00291FB8" w:rsidP="00291FB8">
      <w:pPr>
        <w:tabs>
          <w:tab w:val="left" w:pos="851"/>
          <w:tab w:val="left" w:pos="1134"/>
          <w:tab w:val="left" w:pos="1702"/>
        </w:tabs>
        <w:ind w:right="-2"/>
        <w:jc w:val="both"/>
        <w:rPr>
          <w:rFonts w:ascii="Verdana" w:hAnsi="Verdana"/>
          <w:b/>
          <w:u w:val="single"/>
        </w:rPr>
      </w:pPr>
      <w:r w:rsidRPr="00F7230D">
        <w:rPr>
          <w:rFonts w:ascii="Verdana" w:hAnsi="Verdana"/>
          <w:b/>
          <w:u w:val="single"/>
        </w:rPr>
        <w:lastRenderedPageBreak/>
        <w:t>LOT 2</w:t>
      </w:r>
    </w:p>
    <w:p w14:paraId="439DE6EB" w14:textId="77777777" w:rsidR="00291FB8" w:rsidRDefault="00291FB8" w:rsidP="00291FB8">
      <w:pPr>
        <w:tabs>
          <w:tab w:val="left" w:pos="851"/>
          <w:tab w:val="left" w:pos="1134"/>
          <w:tab w:val="left" w:pos="1702"/>
        </w:tabs>
        <w:ind w:right="-2"/>
        <w:jc w:val="both"/>
        <w:rPr>
          <w:rFonts w:ascii="Verdana" w:hAnsi="Verdana"/>
        </w:rPr>
      </w:pPr>
    </w:p>
    <w:p w14:paraId="5537310C" w14:textId="769A939C" w:rsidR="00425F48" w:rsidRPr="00F7230D" w:rsidRDefault="00425F48" w:rsidP="00425F48">
      <w:pPr>
        <w:pStyle w:val="Textdecomentari"/>
        <w:tabs>
          <w:tab w:val="left" w:pos="851"/>
          <w:tab w:val="left" w:pos="1134"/>
          <w:tab w:val="left" w:pos="1702"/>
        </w:tabs>
        <w:ind w:right="-2"/>
        <w:rPr>
          <w:rFonts w:ascii="Verdana" w:hAnsi="Verdana"/>
          <w:snapToGrid w:val="0"/>
          <w:lang w:eastAsia="es-ES"/>
        </w:rPr>
      </w:pPr>
      <w:r w:rsidRPr="00F7230D">
        <w:rPr>
          <w:rFonts w:ascii="Verdana" w:hAnsi="Verdana"/>
        </w:rPr>
        <w:t>El Sr./la Sra. ... , domiciliat/</w:t>
      </w:r>
      <w:proofErr w:type="spellStart"/>
      <w:r w:rsidRPr="00F7230D">
        <w:rPr>
          <w:rFonts w:ascii="Verdana" w:hAnsi="Verdana"/>
        </w:rPr>
        <w:t>ada</w:t>
      </w:r>
      <w:proofErr w:type="spellEnd"/>
      <w:r w:rsidRPr="00F7230D">
        <w:rPr>
          <w:rFonts w:ascii="Verdana" w:hAnsi="Verdana"/>
        </w:rPr>
        <w:t xml:space="preserve"> a ... carrer ... núm. ... , amb DNI/NIF núm. ... , major d'edat, en nom propi, o en representació de l'empresa ... amb domicili a ... carrer ... núm. ..., assabentat/</w:t>
      </w:r>
      <w:proofErr w:type="spellStart"/>
      <w:r w:rsidRPr="00F7230D">
        <w:rPr>
          <w:rFonts w:ascii="Verdana" w:hAnsi="Verdana"/>
        </w:rPr>
        <w:t>ada</w:t>
      </w:r>
      <w:proofErr w:type="spellEnd"/>
      <w:r w:rsidRPr="00F7230D">
        <w:rPr>
          <w:rFonts w:ascii="Verdana" w:hAnsi="Verdana"/>
        </w:rPr>
        <w:t xml:space="preserve"> de les condicions exigides per optar a l’adjudicació del </w:t>
      </w:r>
      <w:r w:rsidRPr="00503C9C">
        <w:rPr>
          <w:rFonts w:ascii="Verdana" w:hAnsi="Verdana"/>
        </w:rPr>
        <w:t>contracte núm.</w:t>
      </w:r>
      <w:r w:rsidR="00503C9C" w:rsidRPr="00503C9C">
        <w:rPr>
          <w:rFonts w:ascii="Segoe UI" w:hAnsi="Segoe UI" w:cs="Segoe UI"/>
          <w:color w:val="313D4A"/>
          <w:sz w:val="22"/>
          <w:szCs w:val="22"/>
          <w:shd w:val="clear" w:color="auto" w:fill="FFFFFF"/>
        </w:rPr>
        <w:t xml:space="preserve"> </w:t>
      </w:r>
      <w:r w:rsidR="00503C9C" w:rsidRPr="00503C9C">
        <w:rPr>
          <w:rFonts w:ascii="Verdana" w:hAnsi="Verdana"/>
        </w:rPr>
        <w:t>26000004</w:t>
      </w:r>
      <w:r w:rsidRPr="00503C9C">
        <w:rPr>
          <w:rFonts w:ascii="Verdana" w:hAnsi="Verdana" w:cs="Arial"/>
          <w:snapToGrid w:val="0"/>
        </w:rPr>
        <w:t>,</w:t>
      </w:r>
      <w:r w:rsidRPr="00503C9C">
        <w:rPr>
          <w:rFonts w:ascii="Verdana" w:hAnsi="Verdana"/>
        </w:rPr>
        <w:t xml:space="preserve"> exp. 26/0053, que té per objecte el subministrament i instal·lació de sistemes d'aire condicionat i climatització, en vehicles propietat de l'Institut Municipal de Parcs i Jardins de Barcelona, amb mesures de contractació sostenible (</w:t>
      </w:r>
      <w:r w:rsidRPr="00503C9C">
        <w:rPr>
          <w:rFonts w:ascii="Verdana" w:hAnsi="Verdana"/>
          <w:b/>
        </w:rPr>
        <w:t>LOT 2</w:t>
      </w:r>
      <w:r w:rsidRPr="00503C9C">
        <w:rPr>
          <w:rFonts w:ascii="Verdana" w:hAnsi="Verdana"/>
          <w:bCs/>
        </w:rPr>
        <w:t>)</w:t>
      </w:r>
      <w:r w:rsidRPr="00503C9C">
        <w:rPr>
          <w:rFonts w:ascii="Verdana" w:hAnsi="Verdana"/>
        </w:rPr>
        <w:t xml:space="preserve"> es compromet a realitzar-lo amb subjecció</w:t>
      </w:r>
      <w:r w:rsidRPr="00F7230D">
        <w:rPr>
          <w:rFonts w:ascii="Verdana" w:hAnsi="Verdana"/>
        </w:rPr>
        <w:t xml:space="preserve"> al plec de clàusules administratives particulars i al de prescripcions tècniques, i manifesta que:</w:t>
      </w:r>
    </w:p>
    <w:p w14:paraId="41618A6D" w14:textId="77777777" w:rsidR="00425F48" w:rsidRPr="00F7230D" w:rsidRDefault="00425F48" w:rsidP="00425F48">
      <w:pPr>
        <w:pStyle w:val="Textdecomentari"/>
        <w:tabs>
          <w:tab w:val="left" w:pos="851"/>
          <w:tab w:val="left" w:pos="1134"/>
          <w:tab w:val="left" w:pos="1702"/>
        </w:tabs>
        <w:ind w:right="-2"/>
        <w:rPr>
          <w:rFonts w:ascii="Verdana" w:hAnsi="Verdana"/>
        </w:rPr>
      </w:pPr>
    </w:p>
    <w:p w14:paraId="5608551B" w14:textId="77777777" w:rsidR="00425F48" w:rsidRDefault="00425F48" w:rsidP="00425F48">
      <w:pPr>
        <w:pStyle w:val="Pargrafdellista"/>
        <w:numPr>
          <w:ilvl w:val="0"/>
          <w:numId w:val="42"/>
        </w:numPr>
        <w:shd w:val="clear" w:color="auto" w:fill="FFFFFF" w:themeFill="background1"/>
        <w:spacing w:line="276" w:lineRule="auto"/>
        <w:jc w:val="both"/>
        <w:rPr>
          <w:rFonts w:ascii="Verdana" w:hAnsi="Verdana"/>
        </w:rPr>
      </w:pPr>
      <w:r w:rsidRPr="00F7230D">
        <w:rPr>
          <w:rFonts w:ascii="Verdana" w:hAnsi="Verdana"/>
        </w:rPr>
        <w:t>Es compromet a realitzar-lo amb subjecció al plec de clàusules administratives particulars i al de prescripcions tècniques, i amb els preus unitaris següents:</w:t>
      </w:r>
    </w:p>
    <w:p w14:paraId="60BB8C1E" w14:textId="77777777" w:rsidR="00425F48" w:rsidRPr="00F7230D" w:rsidRDefault="00425F48" w:rsidP="00291FB8">
      <w:pPr>
        <w:tabs>
          <w:tab w:val="left" w:pos="851"/>
          <w:tab w:val="left" w:pos="1134"/>
          <w:tab w:val="left" w:pos="1702"/>
        </w:tabs>
        <w:ind w:right="-2"/>
        <w:jc w:val="both"/>
        <w:rPr>
          <w:rFonts w:ascii="Verdana" w:hAnsi="Verdana"/>
        </w:rPr>
      </w:pPr>
    </w:p>
    <w:tbl>
      <w:tblPr>
        <w:tblpPr w:leftFromText="141" w:rightFromText="141" w:vertAnchor="text" w:horzAnchor="margin" w:tblpXSpec="center" w:tblpY="152"/>
        <w:tblW w:w="10491" w:type="dxa"/>
        <w:tblCellMar>
          <w:left w:w="0" w:type="dxa"/>
          <w:right w:w="0" w:type="dxa"/>
        </w:tblCellMar>
        <w:tblLook w:val="04A0" w:firstRow="1" w:lastRow="0" w:firstColumn="1" w:lastColumn="0" w:noHBand="0" w:noVBand="1"/>
      </w:tblPr>
      <w:tblGrid>
        <w:gridCol w:w="639"/>
        <w:gridCol w:w="1113"/>
        <w:gridCol w:w="1222"/>
        <w:gridCol w:w="1190"/>
        <w:gridCol w:w="1016"/>
        <w:gridCol w:w="1196"/>
        <w:gridCol w:w="1007"/>
        <w:gridCol w:w="1178"/>
        <w:gridCol w:w="954"/>
        <w:gridCol w:w="958"/>
        <w:gridCol w:w="18"/>
      </w:tblGrid>
      <w:tr w:rsidR="00425F48" w:rsidRPr="00F7230D" w14:paraId="7DFE6A61" w14:textId="77777777" w:rsidTr="00425F48">
        <w:trPr>
          <w:gridAfter w:val="1"/>
          <w:wAfter w:w="18" w:type="dxa"/>
          <w:trHeight w:val="370"/>
        </w:trPr>
        <w:tc>
          <w:tcPr>
            <w:tcW w:w="631" w:type="dxa"/>
            <w:tcBorders>
              <w:top w:val="nil"/>
              <w:left w:val="nil"/>
              <w:bottom w:val="nil"/>
              <w:right w:val="nil"/>
            </w:tcBorders>
            <w:noWrap/>
            <w:vAlign w:val="bottom"/>
            <w:hideMark/>
          </w:tcPr>
          <w:p w14:paraId="0DEABFD0" w14:textId="77777777" w:rsidR="00425F48" w:rsidRPr="002A7F3A" w:rsidRDefault="00425F48" w:rsidP="00425F48">
            <w:pPr>
              <w:rPr>
                <w:rFonts w:ascii="Verdana" w:hAnsi="Verdana"/>
                <w:sz w:val="16"/>
                <w:szCs w:val="16"/>
              </w:rPr>
            </w:pPr>
          </w:p>
        </w:tc>
        <w:tc>
          <w:tcPr>
            <w:tcW w:w="1097" w:type="dxa"/>
            <w:tcBorders>
              <w:top w:val="nil"/>
              <w:left w:val="nil"/>
              <w:bottom w:val="nil"/>
              <w:right w:val="nil"/>
            </w:tcBorders>
            <w:noWrap/>
            <w:vAlign w:val="bottom"/>
            <w:hideMark/>
          </w:tcPr>
          <w:p w14:paraId="01CD4710" w14:textId="77777777" w:rsidR="00425F48" w:rsidRPr="002A7F3A" w:rsidRDefault="00425F48" w:rsidP="00425F48">
            <w:pPr>
              <w:rPr>
                <w:rFonts w:ascii="Verdana" w:hAnsi="Verdana"/>
                <w:sz w:val="16"/>
                <w:szCs w:val="16"/>
              </w:rPr>
            </w:pPr>
          </w:p>
        </w:tc>
        <w:tc>
          <w:tcPr>
            <w:tcW w:w="457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B2BE2A4" w14:textId="77777777" w:rsidR="00425F48" w:rsidRPr="002A7F3A" w:rsidRDefault="00425F48" w:rsidP="00425F48">
            <w:pPr>
              <w:jc w:val="center"/>
              <w:rPr>
                <w:rFonts w:ascii="Verdana" w:hAnsi="Verdana" w:cs="Calibri"/>
                <w:b/>
                <w:bCs/>
                <w:color w:val="000000"/>
                <w:sz w:val="16"/>
                <w:szCs w:val="16"/>
              </w:rPr>
            </w:pPr>
            <w:r w:rsidRPr="002A7F3A">
              <w:rPr>
                <w:rFonts w:ascii="Verdana" w:hAnsi="Verdana" w:cs="Calibri"/>
                <w:b/>
                <w:bCs/>
                <w:color w:val="000000"/>
                <w:sz w:val="16"/>
                <w:szCs w:val="16"/>
              </w:rPr>
              <w:t>Pressupost de sortida</w:t>
            </w:r>
          </w:p>
        </w:tc>
        <w:tc>
          <w:tcPr>
            <w:tcW w:w="416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27F68" w14:textId="77777777" w:rsidR="00425F48" w:rsidRPr="002A7F3A" w:rsidRDefault="00425F48" w:rsidP="00425F48">
            <w:pPr>
              <w:jc w:val="center"/>
              <w:rPr>
                <w:rFonts w:ascii="Verdana" w:hAnsi="Verdana" w:cs="Calibri"/>
                <w:b/>
                <w:bCs/>
                <w:color w:val="000000"/>
                <w:sz w:val="16"/>
                <w:szCs w:val="16"/>
              </w:rPr>
            </w:pPr>
            <w:r w:rsidRPr="002A7F3A">
              <w:rPr>
                <w:rFonts w:ascii="Verdana" w:hAnsi="Verdana" w:cs="Calibri"/>
                <w:b/>
                <w:bCs/>
                <w:color w:val="000000"/>
                <w:sz w:val="16"/>
                <w:szCs w:val="16"/>
              </w:rPr>
              <w:t>Oferta</w:t>
            </w:r>
          </w:p>
        </w:tc>
      </w:tr>
      <w:tr w:rsidR="00425F48" w:rsidRPr="00F7230D" w14:paraId="656E603F" w14:textId="77777777" w:rsidTr="00425F48">
        <w:trPr>
          <w:gridAfter w:val="1"/>
          <w:wAfter w:w="18" w:type="dxa"/>
          <w:trHeight w:val="600"/>
        </w:trPr>
        <w:tc>
          <w:tcPr>
            <w:tcW w:w="631" w:type="dxa"/>
            <w:tcBorders>
              <w:top w:val="single" w:sz="8" w:space="0" w:color="auto"/>
              <w:left w:val="nil"/>
              <w:bottom w:val="nil"/>
              <w:right w:val="nil"/>
            </w:tcBorders>
            <w:shd w:val="clear" w:color="auto" w:fill="BFBFBF" w:themeFill="background1" w:themeFillShade="BF"/>
            <w:vAlign w:val="center"/>
            <w:hideMark/>
          </w:tcPr>
          <w:p w14:paraId="244414E2" w14:textId="77777777" w:rsidR="00425F48" w:rsidRPr="002A7F3A" w:rsidRDefault="00425F48" w:rsidP="00425F48">
            <w:pPr>
              <w:rPr>
                <w:rFonts w:ascii="Verdana" w:hAnsi="Verdana" w:cs="Arial"/>
                <w:b/>
                <w:bCs/>
                <w:color w:val="FFFFFF"/>
                <w:sz w:val="16"/>
                <w:szCs w:val="16"/>
              </w:rPr>
            </w:pPr>
            <w:r w:rsidRPr="002A7F3A">
              <w:rPr>
                <w:rFonts w:ascii="Verdana" w:hAnsi="Verdana" w:cs="Arial"/>
                <w:b/>
                <w:bCs/>
                <w:color w:val="FFFFFF"/>
                <w:sz w:val="16"/>
                <w:szCs w:val="16"/>
              </w:rPr>
              <w:t>Codi</w:t>
            </w:r>
          </w:p>
        </w:tc>
        <w:tc>
          <w:tcPr>
            <w:tcW w:w="1097" w:type="dxa"/>
            <w:tcBorders>
              <w:top w:val="single" w:sz="8" w:space="0" w:color="auto"/>
              <w:left w:val="nil"/>
              <w:bottom w:val="nil"/>
              <w:right w:val="nil"/>
            </w:tcBorders>
            <w:shd w:val="clear" w:color="auto" w:fill="BFBFBF" w:themeFill="background1" w:themeFillShade="BF"/>
            <w:vAlign w:val="center"/>
            <w:hideMark/>
          </w:tcPr>
          <w:p w14:paraId="62E1EF80" w14:textId="77777777" w:rsidR="00425F48" w:rsidRPr="002A7F3A" w:rsidRDefault="00425F48" w:rsidP="00425F48">
            <w:pPr>
              <w:rPr>
                <w:rFonts w:ascii="Verdana" w:hAnsi="Verdana" w:cs="Arial"/>
                <w:b/>
                <w:bCs/>
                <w:color w:val="FFFFFF"/>
                <w:sz w:val="16"/>
                <w:szCs w:val="16"/>
              </w:rPr>
            </w:pPr>
            <w:r w:rsidRPr="002A7F3A">
              <w:rPr>
                <w:rFonts w:ascii="Verdana" w:hAnsi="Verdana" w:cs="Arial"/>
                <w:b/>
                <w:bCs/>
                <w:color w:val="FFFFFF"/>
                <w:sz w:val="16"/>
                <w:szCs w:val="16"/>
              </w:rPr>
              <w:t>Descripció</w:t>
            </w:r>
          </w:p>
        </w:tc>
        <w:tc>
          <w:tcPr>
            <w:tcW w:w="1206" w:type="dxa"/>
            <w:tcBorders>
              <w:top w:val="nil"/>
              <w:left w:val="nil"/>
              <w:bottom w:val="nil"/>
              <w:right w:val="nil"/>
            </w:tcBorders>
            <w:shd w:val="clear" w:color="auto" w:fill="BFBFBF" w:themeFill="background1" w:themeFillShade="BF"/>
            <w:vAlign w:val="center"/>
            <w:hideMark/>
          </w:tcPr>
          <w:p w14:paraId="10ADF3B2"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Preu equip</w:t>
            </w:r>
          </w:p>
        </w:tc>
        <w:tc>
          <w:tcPr>
            <w:tcW w:w="1174" w:type="dxa"/>
            <w:tcBorders>
              <w:top w:val="nil"/>
              <w:left w:val="nil"/>
              <w:bottom w:val="nil"/>
              <w:right w:val="nil"/>
            </w:tcBorders>
            <w:shd w:val="clear" w:color="auto" w:fill="BFBFBF" w:themeFill="background1" w:themeFillShade="BF"/>
            <w:vAlign w:val="center"/>
            <w:hideMark/>
          </w:tcPr>
          <w:p w14:paraId="7C6AA03E"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Mà d'obra</w:t>
            </w:r>
          </w:p>
        </w:tc>
        <w:tc>
          <w:tcPr>
            <w:tcW w:w="1000" w:type="dxa"/>
            <w:tcBorders>
              <w:top w:val="nil"/>
              <w:left w:val="nil"/>
              <w:bottom w:val="nil"/>
              <w:right w:val="nil"/>
            </w:tcBorders>
            <w:shd w:val="clear" w:color="auto" w:fill="BFBFBF" w:themeFill="background1" w:themeFillShade="BF"/>
            <w:vAlign w:val="center"/>
            <w:hideMark/>
          </w:tcPr>
          <w:p w14:paraId="21926DA6"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Càrrega de Gas</w:t>
            </w:r>
          </w:p>
        </w:tc>
        <w:tc>
          <w:tcPr>
            <w:tcW w:w="1198" w:type="dxa"/>
            <w:tcBorders>
              <w:top w:val="nil"/>
              <w:left w:val="nil"/>
              <w:bottom w:val="nil"/>
              <w:right w:val="single" w:sz="4" w:space="0" w:color="auto"/>
            </w:tcBorders>
            <w:shd w:val="clear" w:color="auto" w:fill="BFBFBF" w:themeFill="background1" w:themeFillShade="BF"/>
            <w:vAlign w:val="center"/>
          </w:tcPr>
          <w:p w14:paraId="09854E5A"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Preu total per unitat</w:t>
            </w:r>
          </w:p>
        </w:tc>
        <w:tc>
          <w:tcPr>
            <w:tcW w:w="1026" w:type="dxa"/>
            <w:tcBorders>
              <w:top w:val="nil"/>
              <w:left w:val="single" w:sz="4" w:space="0" w:color="auto"/>
              <w:bottom w:val="nil"/>
              <w:right w:val="nil"/>
            </w:tcBorders>
            <w:shd w:val="clear" w:color="auto" w:fill="BFBFBF" w:themeFill="background1" w:themeFillShade="BF"/>
            <w:vAlign w:val="center"/>
          </w:tcPr>
          <w:p w14:paraId="5A1B8C64"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Preu equip</w:t>
            </w:r>
          </w:p>
        </w:tc>
        <w:tc>
          <w:tcPr>
            <w:tcW w:w="1201" w:type="dxa"/>
            <w:tcBorders>
              <w:top w:val="nil"/>
              <w:left w:val="nil"/>
              <w:bottom w:val="nil"/>
              <w:right w:val="nil"/>
            </w:tcBorders>
            <w:shd w:val="clear" w:color="auto" w:fill="BFBFBF" w:themeFill="background1" w:themeFillShade="BF"/>
            <w:vAlign w:val="center"/>
          </w:tcPr>
          <w:p w14:paraId="6DE5ACEB"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Mà d'obra</w:t>
            </w:r>
          </w:p>
        </w:tc>
        <w:tc>
          <w:tcPr>
            <w:tcW w:w="965" w:type="dxa"/>
            <w:tcBorders>
              <w:top w:val="nil"/>
              <w:left w:val="nil"/>
              <w:bottom w:val="nil"/>
              <w:right w:val="nil"/>
            </w:tcBorders>
            <w:shd w:val="clear" w:color="auto" w:fill="BFBFBF" w:themeFill="background1" w:themeFillShade="BF"/>
            <w:vAlign w:val="center"/>
          </w:tcPr>
          <w:p w14:paraId="1F27B659"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Càrrega de Gas</w:t>
            </w:r>
          </w:p>
        </w:tc>
        <w:tc>
          <w:tcPr>
            <w:tcW w:w="975" w:type="dxa"/>
            <w:tcBorders>
              <w:top w:val="nil"/>
              <w:left w:val="nil"/>
              <w:bottom w:val="nil"/>
              <w:right w:val="nil"/>
            </w:tcBorders>
            <w:shd w:val="clear" w:color="auto" w:fill="BFBFBF" w:themeFill="background1" w:themeFillShade="BF"/>
            <w:vAlign w:val="center"/>
          </w:tcPr>
          <w:p w14:paraId="518B3B4A" w14:textId="77777777" w:rsidR="00425F48" w:rsidRPr="002A7F3A" w:rsidRDefault="00425F48" w:rsidP="00425F48">
            <w:pPr>
              <w:jc w:val="center"/>
              <w:rPr>
                <w:rFonts w:ascii="Verdana" w:hAnsi="Verdana" w:cs="Calibri"/>
                <w:color w:val="000000"/>
                <w:sz w:val="16"/>
                <w:szCs w:val="16"/>
              </w:rPr>
            </w:pPr>
            <w:r w:rsidRPr="002A7F3A">
              <w:rPr>
                <w:rFonts w:ascii="Verdana" w:hAnsi="Verdana" w:cs="Calibri"/>
                <w:color w:val="000000"/>
                <w:sz w:val="16"/>
                <w:szCs w:val="16"/>
              </w:rPr>
              <w:t>Preu total per unitat</w:t>
            </w:r>
          </w:p>
        </w:tc>
      </w:tr>
      <w:tr w:rsidR="00425F48" w:rsidRPr="00F7230D" w14:paraId="5C213CBA"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566F2CF9"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001</w:t>
            </w:r>
          </w:p>
        </w:tc>
        <w:tc>
          <w:tcPr>
            <w:tcW w:w="1097" w:type="dxa"/>
            <w:tcBorders>
              <w:top w:val="nil"/>
              <w:left w:val="nil"/>
              <w:bottom w:val="single" w:sz="4" w:space="0" w:color="auto"/>
              <w:right w:val="single" w:sz="4" w:space="0" w:color="auto"/>
            </w:tcBorders>
            <w:noWrap/>
            <w:vAlign w:val="center"/>
            <w:hideMark/>
          </w:tcPr>
          <w:p w14:paraId="021D2F5E"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7992-HMZ</w:t>
            </w:r>
          </w:p>
        </w:tc>
        <w:tc>
          <w:tcPr>
            <w:tcW w:w="1206" w:type="dxa"/>
            <w:tcBorders>
              <w:top w:val="nil"/>
              <w:left w:val="nil"/>
              <w:bottom w:val="single" w:sz="4" w:space="0" w:color="auto"/>
              <w:right w:val="single" w:sz="4" w:space="0" w:color="auto"/>
            </w:tcBorders>
            <w:noWrap/>
            <w:vAlign w:val="bottom"/>
            <w:hideMark/>
          </w:tcPr>
          <w:p w14:paraId="34AED3A2"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31F9C752"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56605A9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49816AB1"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04E6D57B"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2698869C"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4470C79E"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35A6D409" w14:textId="77777777" w:rsidR="00425F48" w:rsidRPr="002A7F3A" w:rsidRDefault="00425F48" w:rsidP="00425F48">
            <w:pPr>
              <w:jc w:val="right"/>
              <w:rPr>
                <w:rFonts w:ascii="Verdana" w:hAnsi="Verdana" w:cs="Calibri"/>
                <w:sz w:val="16"/>
                <w:szCs w:val="16"/>
              </w:rPr>
            </w:pPr>
          </w:p>
        </w:tc>
      </w:tr>
      <w:tr w:rsidR="00425F48" w:rsidRPr="00F7230D" w14:paraId="661B1095"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02239526"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002</w:t>
            </w:r>
          </w:p>
        </w:tc>
        <w:tc>
          <w:tcPr>
            <w:tcW w:w="1097" w:type="dxa"/>
            <w:tcBorders>
              <w:top w:val="nil"/>
              <w:left w:val="nil"/>
              <w:bottom w:val="single" w:sz="4" w:space="0" w:color="auto"/>
              <w:right w:val="single" w:sz="4" w:space="0" w:color="auto"/>
            </w:tcBorders>
            <w:noWrap/>
            <w:vAlign w:val="center"/>
            <w:hideMark/>
          </w:tcPr>
          <w:p w14:paraId="2A1D83A9"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7988-HMZ</w:t>
            </w:r>
          </w:p>
        </w:tc>
        <w:tc>
          <w:tcPr>
            <w:tcW w:w="1206" w:type="dxa"/>
            <w:tcBorders>
              <w:top w:val="nil"/>
              <w:left w:val="nil"/>
              <w:bottom w:val="single" w:sz="4" w:space="0" w:color="auto"/>
              <w:right w:val="single" w:sz="4" w:space="0" w:color="auto"/>
            </w:tcBorders>
            <w:noWrap/>
            <w:vAlign w:val="bottom"/>
            <w:hideMark/>
          </w:tcPr>
          <w:p w14:paraId="4950AE5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373DC03C"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57049C35"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66E971F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24C72E30"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0843A628"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264A0148"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001FFC34" w14:textId="77777777" w:rsidR="00425F48" w:rsidRPr="002A7F3A" w:rsidRDefault="00425F48" w:rsidP="00425F48">
            <w:pPr>
              <w:jc w:val="right"/>
              <w:rPr>
                <w:rFonts w:ascii="Verdana" w:hAnsi="Verdana" w:cs="Calibri"/>
                <w:sz w:val="16"/>
                <w:szCs w:val="16"/>
              </w:rPr>
            </w:pPr>
          </w:p>
        </w:tc>
      </w:tr>
      <w:tr w:rsidR="00425F48" w:rsidRPr="00F7230D" w14:paraId="2599AC37"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37581F17"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004</w:t>
            </w:r>
          </w:p>
        </w:tc>
        <w:tc>
          <w:tcPr>
            <w:tcW w:w="1097" w:type="dxa"/>
            <w:tcBorders>
              <w:top w:val="nil"/>
              <w:left w:val="nil"/>
              <w:bottom w:val="single" w:sz="4" w:space="0" w:color="auto"/>
              <w:right w:val="single" w:sz="4" w:space="0" w:color="auto"/>
            </w:tcBorders>
            <w:noWrap/>
            <w:vAlign w:val="center"/>
            <w:hideMark/>
          </w:tcPr>
          <w:p w14:paraId="4AAD79FD"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7987-HMZ</w:t>
            </w:r>
          </w:p>
        </w:tc>
        <w:tc>
          <w:tcPr>
            <w:tcW w:w="1206" w:type="dxa"/>
            <w:tcBorders>
              <w:top w:val="nil"/>
              <w:left w:val="nil"/>
              <w:bottom w:val="single" w:sz="4" w:space="0" w:color="auto"/>
              <w:right w:val="single" w:sz="4" w:space="0" w:color="auto"/>
            </w:tcBorders>
            <w:noWrap/>
            <w:vAlign w:val="bottom"/>
            <w:hideMark/>
          </w:tcPr>
          <w:p w14:paraId="7C2DC76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0348D614"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1C496E59"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481AFED6"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4EAF328E"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3233511F"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75BBDC70"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4304AE25" w14:textId="77777777" w:rsidR="00425F48" w:rsidRPr="002A7F3A" w:rsidRDefault="00425F48" w:rsidP="00425F48">
            <w:pPr>
              <w:jc w:val="right"/>
              <w:rPr>
                <w:rFonts w:ascii="Verdana" w:hAnsi="Verdana" w:cs="Calibri"/>
                <w:sz w:val="16"/>
                <w:szCs w:val="16"/>
              </w:rPr>
            </w:pPr>
          </w:p>
        </w:tc>
      </w:tr>
      <w:tr w:rsidR="00425F48" w:rsidRPr="00F7230D" w14:paraId="5F2A6675"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13708D9A"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049</w:t>
            </w:r>
          </w:p>
        </w:tc>
        <w:tc>
          <w:tcPr>
            <w:tcW w:w="1097" w:type="dxa"/>
            <w:tcBorders>
              <w:top w:val="nil"/>
              <w:left w:val="nil"/>
              <w:bottom w:val="single" w:sz="4" w:space="0" w:color="auto"/>
              <w:right w:val="single" w:sz="4" w:space="0" w:color="auto"/>
            </w:tcBorders>
            <w:noWrap/>
            <w:vAlign w:val="center"/>
            <w:hideMark/>
          </w:tcPr>
          <w:p w14:paraId="5FF51BB1"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7989-HMZ</w:t>
            </w:r>
          </w:p>
        </w:tc>
        <w:tc>
          <w:tcPr>
            <w:tcW w:w="1206" w:type="dxa"/>
            <w:tcBorders>
              <w:top w:val="nil"/>
              <w:left w:val="nil"/>
              <w:bottom w:val="single" w:sz="4" w:space="0" w:color="auto"/>
              <w:right w:val="single" w:sz="4" w:space="0" w:color="auto"/>
            </w:tcBorders>
            <w:noWrap/>
            <w:vAlign w:val="bottom"/>
            <w:hideMark/>
          </w:tcPr>
          <w:p w14:paraId="593451D5"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47342DD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37D0A784"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5AB7552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464BCAEF"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64B50B03"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10746A47"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5D1DE6C1" w14:textId="77777777" w:rsidR="00425F48" w:rsidRPr="002A7F3A" w:rsidRDefault="00425F48" w:rsidP="00425F48">
            <w:pPr>
              <w:jc w:val="right"/>
              <w:rPr>
                <w:rFonts w:ascii="Verdana" w:hAnsi="Verdana" w:cs="Calibri"/>
                <w:sz w:val="16"/>
                <w:szCs w:val="16"/>
              </w:rPr>
            </w:pPr>
          </w:p>
        </w:tc>
      </w:tr>
      <w:tr w:rsidR="00425F48" w:rsidRPr="00F7230D" w14:paraId="710406FB"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78A9895E"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051</w:t>
            </w:r>
          </w:p>
        </w:tc>
        <w:tc>
          <w:tcPr>
            <w:tcW w:w="1097" w:type="dxa"/>
            <w:tcBorders>
              <w:top w:val="nil"/>
              <w:left w:val="nil"/>
              <w:bottom w:val="single" w:sz="4" w:space="0" w:color="auto"/>
              <w:right w:val="single" w:sz="4" w:space="0" w:color="auto"/>
            </w:tcBorders>
            <w:noWrap/>
            <w:vAlign w:val="center"/>
            <w:hideMark/>
          </w:tcPr>
          <w:p w14:paraId="1B07C673"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5536-GZC</w:t>
            </w:r>
          </w:p>
        </w:tc>
        <w:tc>
          <w:tcPr>
            <w:tcW w:w="1206" w:type="dxa"/>
            <w:tcBorders>
              <w:top w:val="nil"/>
              <w:left w:val="nil"/>
              <w:bottom w:val="single" w:sz="4" w:space="0" w:color="auto"/>
              <w:right w:val="single" w:sz="4" w:space="0" w:color="auto"/>
            </w:tcBorders>
            <w:noWrap/>
            <w:vAlign w:val="bottom"/>
            <w:hideMark/>
          </w:tcPr>
          <w:p w14:paraId="1454E174"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1759D10C"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6BB56BC9"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29F4E13A"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3271346E"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3BF528F1"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47307C3E"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2A1B366F" w14:textId="77777777" w:rsidR="00425F48" w:rsidRPr="002A7F3A" w:rsidRDefault="00425F48" w:rsidP="00425F48">
            <w:pPr>
              <w:jc w:val="right"/>
              <w:rPr>
                <w:rFonts w:ascii="Verdana" w:hAnsi="Verdana" w:cs="Calibri"/>
                <w:sz w:val="16"/>
                <w:szCs w:val="16"/>
              </w:rPr>
            </w:pPr>
          </w:p>
        </w:tc>
      </w:tr>
      <w:tr w:rsidR="00425F48" w:rsidRPr="00F7230D" w14:paraId="33D0214F"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428CB00A"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052</w:t>
            </w:r>
          </w:p>
        </w:tc>
        <w:tc>
          <w:tcPr>
            <w:tcW w:w="1097" w:type="dxa"/>
            <w:tcBorders>
              <w:top w:val="nil"/>
              <w:left w:val="nil"/>
              <w:bottom w:val="single" w:sz="4" w:space="0" w:color="auto"/>
              <w:right w:val="single" w:sz="4" w:space="0" w:color="auto"/>
            </w:tcBorders>
            <w:noWrap/>
            <w:vAlign w:val="center"/>
            <w:hideMark/>
          </w:tcPr>
          <w:p w14:paraId="2A4A35FE"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5540-GZC</w:t>
            </w:r>
          </w:p>
        </w:tc>
        <w:tc>
          <w:tcPr>
            <w:tcW w:w="1206" w:type="dxa"/>
            <w:tcBorders>
              <w:top w:val="nil"/>
              <w:left w:val="nil"/>
              <w:bottom w:val="single" w:sz="4" w:space="0" w:color="auto"/>
              <w:right w:val="single" w:sz="4" w:space="0" w:color="auto"/>
            </w:tcBorders>
            <w:noWrap/>
            <w:vAlign w:val="bottom"/>
            <w:hideMark/>
          </w:tcPr>
          <w:p w14:paraId="7C061A40"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112A064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1440BE52"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12D21D6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21BF4C3E"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42DCAD1B"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26E9C2B2"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70DEF0FE" w14:textId="77777777" w:rsidR="00425F48" w:rsidRPr="002A7F3A" w:rsidRDefault="00425F48" w:rsidP="00425F48">
            <w:pPr>
              <w:jc w:val="right"/>
              <w:rPr>
                <w:rFonts w:ascii="Verdana" w:hAnsi="Verdana" w:cs="Calibri"/>
                <w:sz w:val="16"/>
                <w:szCs w:val="16"/>
              </w:rPr>
            </w:pPr>
          </w:p>
        </w:tc>
      </w:tr>
      <w:tr w:rsidR="00425F48" w:rsidRPr="00F7230D" w14:paraId="2DDEC6F3"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529A8FDE"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053</w:t>
            </w:r>
          </w:p>
        </w:tc>
        <w:tc>
          <w:tcPr>
            <w:tcW w:w="1097" w:type="dxa"/>
            <w:tcBorders>
              <w:top w:val="nil"/>
              <w:left w:val="nil"/>
              <w:bottom w:val="single" w:sz="4" w:space="0" w:color="auto"/>
              <w:right w:val="single" w:sz="4" w:space="0" w:color="auto"/>
            </w:tcBorders>
            <w:noWrap/>
            <w:vAlign w:val="center"/>
            <w:hideMark/>
          </w:tcPr>
          <w:p w14:paraId="0E8E0C05"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7990-HMZ</w:t>
            </w:r>
          </w:p>
        </w:tc>
        <w:tc>
          <w:tcPr>
            <w:tcW w:w="1206" w:type="dxa"/>
            <w:tcBorders>
              <w:top w:val="nil"/>
              <w:left w:val="nil"/>
              <w:bottom w:val="single" w:sz="4" w:space="0" w:color="auto"/>
              <w:right w:val="single" w:sz="4" w:space="0" w:color="auto"/>
            </w:tcBorders>
            <w:noWrap/>
            <w:vAlign w:val="bottom"/>
            <w:hideMark/>
          </w:tcPr>
          <w:p w14:paraId="7A6FE385"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31785F00"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71E15C3D"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6D9C76C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2686DDB5"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1EF441FF"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1B9493EE"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2DFBBF18" w14:textId="77777777" w:rsidR="00425F48" w:rsidRPr="002A7F3A" w:rsidRDefault="00425F48" w:rsidP="00425F48">
            <w:pPr>
              <w:jc w:val="right"/>
              <w:rPr>
                <w:rFonts w:ascii="Verdana" w:hAnsi="Verdana" w:cs="Calibri"/>
                <w:sz w:val="16"/>
                <w:szCs w:val="16"/>
              </w:rPr>
            </w:pPr>
          </w:p>
        </w:tc>
      </w:tr>
      <w:tr w:rsidR="00425F48" w:rsidRPr="00F7230D" w14:paraId="42E85A13"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568319D7"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094</w:t>
            </w:r>
          </w:p>
        </w:tc>
        <w:tc>
          <w:tcPr>
            <w:tcW w:w="1097" w:type="dxa"/>
            <w:tcBorders>
              <w:top w:val="nil"/>
              <w:left w:val="nil"/>
              <w:bottom w:val="single" w:sz="4" w:space="0" w:color="auto"/>
              <w:right w:val="single" w:sz="4" w:space="0" w:color="auto"/>
            </w:tcBorders>
            <w:noWrap/>
            <w:vAlign w:val="center"/>
            <w:hideMark/>
          </w:tcPr>
          <w:p w14:paraId="7E832478"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5553-GZC</w:t>
            </w:r>
          </w:p>
        </w:tc>
        <w:tc>
          <w:tcPr>
            <w:tcW w:w="1206" w:type="dxa"/>
            <w:tcBorders>
              <w:top w:val="nil"/>
              <w:left w:val="nil"/>
              <w:bottom w:val="single" w:sz="4" w:space="0" w:color="auto"/>
              <w:right w:val="single" w:sz="4" w:space="0" w:color="auto"/>
            </w:tcBorders>
            <w:noWrap/>
            <w:vAlign w:val="bottom"/>
            <w:hideMark/>
          </w:tcPr>
          <w:p w14:paraId="081B07D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10092491"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49CC9781"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48DD1EF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65FA6B55"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52F48826"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0A1805B4"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569F9372" w14:textId="77777777" w:rsidR="00425F48" w:rsidRPr="002A7F3A" w:rsidRDefault="00425F48" w:rsidP="00425F48">
            <w:pPr>
              <w:jc w:val="right"/>
              <w:rPr>
                <w:rFonts w:ascii="Verdana" w:hAnsi="Verdana" w:cs="Calibri"/>
                <w:sz w:val="16"/>
                <w:szCs w:val="16"/>
              </w:rPr>
            </w:pPr>
          </w:p>
        </w:tc>
      </w:tr>
      <w:tr w:rsidR="00425F48" w:rsidRPr="00F7230D" w14:paraId="735AF0AB"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66D466B0"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095</w:t>
            </w:r>
          </w:p>
        </w:tc>
        <w:tc>
          <w:tcPr>
            <w:tcW w:w="1097" w:type="dxa"/>
            <w:tcBorders>
              <w:top w:val="nil"/>
              <w:left w:val="nil"/>
              <w:bottom w:val="single" w:sz="4" w:space="0" w:color="auto"/>
              <w:right w:val="single" w:sz="4" w:space="0" w:color="auto"/>
            </w:tcBorders>
            <w:noWrap/>
            <w:vAlign w:val="center"/>
            <w:hideMark/>
          </w:tcPr>
          <w:p w14:paraId="7D745B54"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5561-GZC</w:t>
            </w:r>
          </w:p>
        </w:tc>
        <w:tc>
          <w:tcPr>
            <w:tcW w:w="1206" w:type="dxa"/>
            <w:tcBorders>
              <w:top w:val="nil"/>
              <w:left w:val="nil"/>
              <w:bottom w:val="single" w:sz="4" w:space="0" w:color="auto"/>
              <w:right w:val="single" w:sz="4" w:space="0" w:color="auto"/>
            </w:tcBorders>
            <w:noWrap/>
            <w:vAlign w:val="bottom"/>
            <w:hideMark/>
          </w:tcPr>
          <w:p w14:paraId="73E0AD35"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0D61C8A9"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7B5BBF5A"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09C8D63C"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78CF7D0E"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4AFD8A4E"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7BAFB4DD"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1EBA7D05" w14:textId="77777777" w:rsidR="00425F48" w:rsidRPr="002A7F3A" w:rsidRDefault="00425F48" w:rsidP="00425F48">
            <w:pPr>
              <w:jc w:val="right"/>
              <w:rPr>
                <w:rFonts w:ascii="Verdana" w:hAnsi="Verdana" w:cs="Calibri"/>
                <w:sz w:val="16"/>
                <w:szCs w:val="16"/>
              </w:rPr>
            </w:pPr>
          </w:p>
        </w:tc>
      </w:tr>
      <w:tr w:rsidR="00425F48" w:rsidRPr="00F7230D" w14:paraId="12EE372A"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02CFD7BF"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096</w:t>
            </w:r>
          </w:p>
        </w:tc>
        <w:tc>
          <w:tcPr>
            <w:tcW w:w="1097" w:type="dxa"/>
            <w:tcBorders>
              <w:top w:val="nil"/>
              <w:left w:val="nil"/>
              <w:bottom w:val="single" w:sz="4" w:space="0" w:color="auto"/>
              <w:right w:val="single" w:sz="4" w:space="0" w:color="auto"/>
            </w:tcBorders>
            <w:noWrap/>
            <w:vAlign w:val="center"/>
            <w:hideMark/>
          </w:tcPr>
          <w:p w14:paraId="7A94652B"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 xml:space="preserve">Camioneta PIAGGIO PORTER </w:t>
            </w:r>
            <w:r w:rsidRPr="002A7F3A">
              <w:rPr>
                <w:rFonts w:ascii="Verdana" w:hAnsi="Verdana" w:cs="Vrinda"/>
                <w:sz w:val="16"/>
                <w:szCs w:val="16"/>
              </w:rPr>
              <w:lastRenderedPageBreak/>
              <w:t>BIFUEL / 5566-GZC</w:t>
            </w:r>
          </w:p>
        </w:tc>
        <w:tc>
          <w:tcPr>
            <w:tcW w:w="1206" w:type="dxa"/>
            <w:tcBorders>
              <w:top w:val="nil"/>
              <w:left w:val="nil"/>
              <w:bottom w:val="single" w:sz="4" w:space="0" w:color="auto"/>
              <w:right w:val="single" w:sz="4" w:space="0" w:color="auto"/>
            </w:tcBorders>
            <w:noWrap/>
            <w:vAlign w:val="bottom"/>
            <w:hideMark/>
          </w:tcPr>
          <w:p w14:paraId="29FA17F6"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lastRenderedPageBreak/>
              <w:t>120,00 €</w:t>
            </w:r>
          </w:p>
        </w:tc>
        <w:tc>
          <w:tcPr>
            <w:tcW w:w="1174" w:type="dxa"/>
            <w:tcBorders>
              <w:top w:val="nil"/>
              <w:left w:val="nil"/>
              <w:bottom w:val="single" w:sz="4" w:space="0" w:color="auto"/>
              <w:right w:val="single" w:sz="4" w:space="0" w:color="auto"/>
            </w:tcBorders>
            <w:noWrap/>
            <w:vAlign w:val="bottom"/>
            <w:hideMark/>
          </w:tcPr>
          <w:p w14:paraId="7A761427"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1EF00991"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79ABBAA4"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4C2423E8"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21825EB7"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21784762"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1E573739" w14:textId="77777777" w:rsidR="00425F48" w:rsidRPr="002A7F3A" w:rsidRDefault="00425F48" w:rsidP="00425F48">
            <w:pPr>
              <w:jc w:val="right"/>
              <w:rPr>
                <w:rFonts w:ascii="Verdana" w:hAnsi="Verdana" w:cs="Calibri"/>
                <w:sz w:val="16"/>
                <w:szCs w:val="16"/>
              </w:rPr>
            </w:pPr>
          </w:p>
        </w:tc>
      </w:tr>
      <w:tr w:rsidR="00425F48" w:rsidRPr="00F7230D" w14:paraId="1025557C"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57C6F53D"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097</w:t>
            </w:r>
          </w:p>
        </w:tc>
        <w:tc>
          <w:tcPr>
            <w:tcW w:w="1097" w:type="dxa"/>
            <w:tcBorders>
              <w:top w:val="nil"/>
              <w:left w:val="nil"/>
              <w:bottom w:val="single" w:sz="4" w:space="0" w:color="auto"/>
              <w:right w:val="single" w:sz="4" w:space="0" w:color="auto"/>
            </w:tcBorders>
            <w:noWrap/>
            <w:vAlign w:val="center"/>
            <w:hideMark/>
          </w:tcPr>
          <w:p w14:paraId="06BAFABB"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5569-GZC</w:t>
            </w:r>
          </w:p>
        </w:tc>
        <w:tc>
          <w:tcPr>
            <w:tcW w:w="1206" w:type="dxa"/>
            <w:tcBorders>
              <w:top w:val="nil"/>
              <w:left w:val="nil"/>
              <w:bottom w:val="single" w:sz="4" w:space="0" w:color="auto"/>
              <w:right w:val="single" w:sz="4" w:space="0" w:color="auto"/>
            </w:tcBorders>
            <w:noWrap/>
            <w:vAlign w:val="bottom"/>
            <w:hideMark/>
          </w:tcPr>
          <w:p w14:paraId="4E319C0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603C301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000E5B0C"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41C789AA"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1EF92257"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56A73414"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6785C040"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112D410D" w14:textId="77777777" w:rsidR="00425F48" w:rsidRPr="002A7F3A" w:rsidRDefault="00425F48" w:rsidP="00425F48">
            <w:pPr>
              <w:jc w:val="right"/>
              <w:rPr>
                <w:rFonts w:ascii="Verdana" w:hAnsi="Verdana" w:cs="Calibri"/>
                <w:sz w:val="16"/>
                <w:szCs w:val="16"/>
              </w:rPr>
            </w:pPr>
          </w:p>
        </w:tc>
      </w:tr>
      <w:tr w:rsidR="00425F48" w:rsidRPr="00F7230D" w14:paraId="33A4D74F"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hideMark/>
          </w:tcPr>
          <w:p w14:paraId="034D2DA6"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126</w:t>
            </w:r>
          </w:p>
        </w:tc>
        <w:tc>
          <w:tcPr>
            <w:tcW w:w="1097" w:type="dxa"/>
            <w:tcBorders>
              <w:top w:val="nil"/>
              <w:left w:val="nil"/>
              <w:bottom w:val="single" w:sz="4" w:space="0" w:color="auto"/>
              <w:right w:val="single" w:sz="4" w:space="0" w:color="auto"/>
            </w:tcBorders>
            <w:noWrap/>
            <w:vAlign w:val="center"/>
            <w:hideMark/>
          </w:tcPr>
          <w:p w14:paraId="42DCE43D"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3267-GJP</w:t>
            </w:r>
          </w:p>
        </w:tc>
        <w:tc>
          <w:tcPr>
            <w:tcW w:w="1206" w:type="dxa"/>
            <w:tcBorders>
              <w:top w:val="nil"/>
              <w:left w:val="nil"/>
              <w:bottom w:val="single" w:sz="4" w:space="0" w:color="auto"/>
              <w:right w:val="single" w:sz="4" w:space="0" w:color="auto"/>
            </w:tcBorders>
            <w:noWrap/>
            <w:vAlign w:val="bottom"/>
            <w:hideMark/>
          </w:tcPr>
          <w:p w14:paraId="2F2CD513"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hideMark/>
          </w:tcPr>
          <w:p w14:paraId="65F70D5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hideMark/>
          </w:tcPr>
          <w:p w14:paraId="51C8DCB0"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21C72A59"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70B06D13"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3B555C73"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54C88D01"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2CD6486A" w14:textId="77777777" w:rsidR="00425F48" w:rsidRPr="002A7F3A" w:rsidRDefault="00425F48" w:rsidP="00425F48">
            <w:pPr>
              <w:jc w:val="right"/>
              <w:rPr>
                <w:rFonts w:ascii="Verdana" w:hAnsi="Verdana" w:cs="Calibri"/>
                <w:sz w:val="16"/>
                <w:szCs w:val="16"/>
              </w:rPr>
            </w:pPr>
          </w:p>
        </w:tc>
      </w:tr>
      <w:tr w:rsidR="00425F48" w:rsidRPr="00F7230D" w14:paraId="02461A03" w14:textId="77777777" w:rsidTr="00425F48">
        <w:trPr>
          <w:gridAfter w:val="1"/>
          <w:wAfter w:w="18" w:type="dxa"/>
          <w:trHeight w:val="290"/>
        </w:trPr>
        <w:tc>
          <w:tcPr>
            <w:tcW w:w="631" w:type="dxa"/>
            <w:tcBorders>
              <w:top w:val="nil"/>
              <w:left w:val="single" w:sz="4" w:space="0" w:color="auto"/>
              <w:bottom w:val="single" w:sz="4" w:space="0" w:color="auto"/>
              <w:right w:val="single" w:sz="4" w:space="0" w:color="auto"/>
            </w:tcBorders>
            <w:noWrap/>
            <w:vAlign w:val="center"/>
          </w:tcPr>
          <w:p w14:paraId="55E4D281"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127</w:t>
            </w:r>
          </w:p>
        </w:tc>
        <w:tc>
          <w:tcPr>
            <w:tcW w:w="1097" w:type="dxa"/>
            <w:tcBorders>
              <w:top w:val="nil"/>
              <w:left w:val="nil"/>
              <w:bottom w:val="single" w:sz="4" w:space="0" w:color="auto"/>
              <w:right w:val="single" w:sz="4" w:space="0" w:color="auto"/>
            </w:tcBorders>
            <w:noWrap/>
            <w:vAlign w:val="center"/>
          </w:tcPr>
          <w:p w14:paraId="466C92C7"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Camioneta PIAGGIO PORTER BIFUEL / 1962-HNB</w:t>
            </w:r>
          </w:p>
        </w:tc>
        <w:tc>
          <w:tcPr>
            <w:tcW w:w="1206" w:type="dxa"/>
            <w:tcBorders>
              <w:top w:val="nil"/>
              <w:left w:val="nil"/>
              <w:bottom w:val="single" w:sz="4" w:space="0" w:color="auto"/>
              <w:right w:val="single" w:sz="4" w:space="0" w:color="auto"/>
            </w:tcBorders>
            <w:noWrap/>
            <w:vAlign w:val="bottom"/>
          </w:tcPr>
          <w:p w14:paraId="4E47B60E"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120,00 €</w:t>
            </w:r>
          </w:p>
        </w:tc>
        <w:tc>
          <w:tcPr>
            <w:tcW w:w="1174" w:type="dxa"/>
            <w:tcBorders>
              <w:top w:val="nil"/>
              <w:left w:val="nil"/>
              <w:bottom w:val="single" w:sz="4" w:space="0" w:color="auto"/>
              <w:right w:val="single" w:sz="4" w:space="0" w:color="auto"/>
            </w:tcBorders>
            <w:noWrap/>
            <w:vAlign w:val="bottom"/>
          </w:tcPr>
          <w:p w14:paraId="30202827"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2.900,00 € </w:t>
            </w:r>
          </w:p>
        </w:tc>
        <w:tc>
          <w:tcPr>
            <w:tcW w:w="1000" w:type="dxa"/>
            <w:tcBorders>
              <w:top w:val="nil"/>
              <w:left w:val="nil"/>
              <w:bottom w:val="single" w:sz="4" w:space="0" w:color="auto"/>
              <w:right w:val="single" w:sz="4" w:space="0" w:color="auto"/>
            </w:tcBorders>
            <w:noWrap/>
            <w:vAlign w:val="bottom"/>
          </w:tcPr>
          <w:p w14:paraId="5CB13DAD"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959,99 € </w:t>
            </w:r>
          </w:p>
        </w:tc>
        <w:tc>
          <w:tcPr>
            <w:tcW w:w="1198" w:type="dxa"/>
            <w:tcBorders>
              <w:top w:val="nil"/>
              <w:left w:val="nil"/>
              <w:bottom w:val="single" w:sz="4" w:space="0" w:color="auto"/>
              <w:right w:val="single" w:sz="4" w:space="0" w:color="auto"/>
            </w:tcBorders>
            <w:vAlign w:val="bottom"/>
          </w:tcPr>
          <w:p w14:paraId="16980A10"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xml:space="preserve">               3.979,99 € </w:t>
            </w:r>
          </w:p>
        </w:tc>
        <w:tc>
          <w:tcPr>
            <w:tcW w:w="1026" w:type="dxa"/>
            <w:tcBorders>
              <w:top w:val="nil"/>
              <w:left w:val="nil"/>
              <w:bottom w:val="single" w:sz="4" w:space="0" w:color="auto"/>
              <w:right w:val="single" w:sz="4" w:space="0" w:color="auto"/>
            </w:tcBorders>
          </w:tcPr>
          <w:p w14:paraId="61C6D716" w14:textId="77777777" w:rsidR="00425F48" w:rsidRPr="002A7F3A" w:rsidRDefault="00425F48" w:rsidP="00425F48">
            <w:pPr>
              <w:jc w:val="right"/>
              <w:rPr>
                <w:rFonts w:ascii="Verdana" w:hAnsi="Verdana" w:cs="Calibri"/>
                <w:sz w:val="16"/>
                <w:szCs w:val="16"/>
              </w:rPr>
            </w:pPr>
          </w:p>
        </w:tc>
        <w:tc>
          <w:tcPr>
            <w:tcW w:w="1201" w:type="dxa"/>
            <w:tcBorders>
              <w:top w:val="nil"/>
              <w:left w:val="nil"/>
              <w:bottom w:val="single" w:sz="4" w:space="0" w:color="auto"/>
              <w:right w:val="single" w:sz="4" w:space="0" w:color="auto"/>
            </w:tcBorders>
          </w:tcPr>
          <w:p w14:paraId="24364794" w14:textId="77777777" w:rsidR="00425F48" w:rsidRPr="002A7F3A" w:rsidRDefault="00425F48" w:rsidP="00425F48">
            <w:pPr>
              <w:jc w:val="right"/>
              <w:rPr>
                <w:rFonts w:ascii="Verdana" w:hAnsi="Verdana" w:cs="Calibri"/>
                <w:sz w:val="16"/>
                <w:szCs w:val="16"/>
              </w:rPr>
            </w:pPr>
          </w:p>
        </w:tc>
        <w:tc>
          <w:tcPr>
            <w:tcW w:w="965" w:type="dxa"/>
            <w:tcBorders>
              <w:top w:val="nil"/>
              <w:left w:val="nil"/>
              <w:bottom w:val="single" w:sz="4" w:space="0" w:color="auto"/>
              <w:right w:val="single" w:sz="4" w:space="0" w:color="auto"/>
            </w:tcBorders>
          </w:tcPr>
          <w:p w14:paraId="5164B169" w14:textId="77777777" w:rsidR="00425F48" w:rsidRPr="002A7F3A" w:rsidRDefault="00425F48" w:rsidP="00425F48">
            <w:pPr>
              <w:jc w:val="right"/>
              <w:rPr>
                <w:rFonts w:ascii="Verdana" w:hAnsi="Verdana" w:cs="Calibri"/>
                <w:sz w:val="16"/>
                <w:szCs w:val="16"/>
              </w:rPr>
            </w:pPr>
          </w:p>
        </w:tc>
        <w:tc>
          <w:tcPr>
            <w:tcW w:w="975" w:type="dxa"/>
            <w:tcBorders>
              <w:top w:val="nil"/>
              <w:left w:val="nil"/>
              <w:bottom w:val="single" w:sz="4" w:space="0" w:color="auto"/>
              <w:right w:val="single" w:sz="4" w:space="0" w:color="auto"/>
            </w:tcBorders>
          </w:tcPr>
          <w:p w14:paraId="1EF6EF46" w14:textId="77777777" w:rsidR="00425F48" w:rsidRPr="002A7F3A" w:rsidRDefault="00425F48" w:rsidP="00425F48">
            <w:pPr>
              <w:jc w:val="right"/>
              <w:rPr>
                <w:rFonts w:ascii="Verdana" w:hAnsi="Verdana" w:cs="Calibri"/>
                <w:sz w:val="16"/>
                <w:szCs w:val="16"/>
              </w:rPr>
            </w:pPr>
          </w:p>
        </w:tc>
      </w:tr>
      <w:tr w:rsidR="00425F48" w:rsidRPr="00425F48" w14:paraId="4B2A2778" w14:textId="77777777" w:rsidTr="00425F48">
        <w:trPr>
          <w:gridAfter w:val="1"/>
          <w:wAfter w:w="18" w:type="dxa"/>
          <w:trHeight w:val="290"/>
        </w:trPr>
        <w:tc>
          <w:tcPr>
            <w:tcW w:w="631" w:type="dxa"/>
            <w:tcBorders>
              <w:top w:val="single" w:sz="4" w:space="0" w:color="auto"/>
              <w:left w:val="single" w:sz="4" w:space="0" w:color="auto"/>
              <w:bottom w:val="single" w:sz="4" w:space="0" w:color="auto"/>
              <w:right w:val="single" w:sz="4" w:space="0" w:color="auto"/>
            </w:tcBorders>
            <w:noWrap/>
            <w:vAlign w:val="center"/>
          </w:tcPr>
          <w:p w14:paraId="5660A6CD" w14:textId="77777777" w:rsidR="00425F48" w:rsidRPr="002A7F3A" w:rsidRDefault="00425F48" w:rsidP="00425F48">
            <w:pPr>
              <w:rPr>
                <w:rFonts w:ascii="Verdana" w:hAnsi="Verdana" w:cs="Vrinda"/>
                <w:sz w:val="16"/>
                <w:szCs w:val="16"/>
              </w:rPr>
            </w:pPr>
          </w:p>
        </w:tc>
        <w:tc>
          <w:tcPr>
            <w:tcW w:w="1097" w:type="dxa"/>
            <w:tcBorders>
              <w:top w:val="single" w:sz="4" w:space="0" w:color="auto"/>
              <w:left w:val="single" w:sz="4" w:space="0" w:color="auto"/>
              <w:bottom w:val="single" w:sz="4" w:space="0" w:color="auto"/>
              <w:right w:val="single" w:sz="4" w:space="0" w:color="auto"/>
            </w:tcBorders>
            <w:noWrap/>
            <w:vAlign w:val="center"/>
          </w:tcPr>
          <w:p w14:paraId="54EBEBC7" w14:textId="77777777" w:rsidR="00425F48" w:rsidRPr="002A7F3A" w:rsidRDefault="00425F48" w:rsidP="00425F48">
            <w:pPr>
              <w:rPr>
                <w:rFonts w:ascii="Verdana" w:hAnsi="Verdana" w:cs="Vrinda"/>
                <w:b/>
                <w:bCs/>
                <w:sz w:val="16"/>
                <w:szCs w:val="16"/>
              </w:rPr>
            </w:pPr>
            <w:r w:rsidRPr="002A7F3A">
              <w:rPr>
                <w:rFonts w:ascii="Verdana" w:hAnsi="Verdana" w:cs="Vrinda"/>
                <w:b/>
                <w:bCs/>
                <w:sz w:val="16"/>
                <w:szCs w:val="16"/>
              </w:rPr>
              <w:t>TOTAL (Sense IVA)</w:t>
            </w:r>
          </w:p>
        </w:tc>
        <w:tc>
          <w:tcPr>
            <w:tcW w:w="1206" w:type="dxa"/>
            <w:tcBorders>
              <w:top w:val="single" w:sz="4" w:space="0" w:color="auto"/>
              <w:left w:val="single" w:sz="4" w:space="0" w:color="auto"/>
              <w:bottom w:val="single" w:sz="4" w:space="0" w:color="auto"/>
              <w:right w:val="single" w:sz="4" w:space="0" w:color="auto"/>
            </w:tcBorders>
            <w:noWrap/>
            <w:vAlign w:val="bottom"/>
          </w:tcPr>
          <w:p w14:paraId="79C111F2" w14:textId="77777777" w:rsidR="00425F48" w:rsidRPr="003760EE" w:rsidRDefault="00425F48" w:rsidP="00425F48">
            <w:pPr>
              <w:jc w:val="right"/>
              <w:rPr>
                <w:rFonts w:ascii="Verdana" w:hAnsi="Verdana" w:cs="Vrinda"/>
                <w:b/>
                <w:bCs/>
                <w:sz w:val="16"/>
                <w:szCs w:val="16"/>
              </w:rPr>
            </w:pPr>
            <w:r w:rsidRPr="003760EE">
              <w:rPr>
                <w:rFonts w:ascii="Verdana" w:hAnsi="Verdana" w:cs="Vrinda"/>
                <w:b/>
                <w:bCs/>
                <w:sz w:val="16"/>
                <w:szCs w:val="16"/>
              </w:rPr>
              <w:t>1.560,00 €</w:t>
            </w:r>
          </w:p>
        </w:tc>
        <w:tc>
          <w:tcPr>
            <w:tcW w:w="1174" w:type="dxa"/>
            <w:tcBorders>
              <w:top w:val="single" w:sz="4" w:space="0" w:color="auto"/>
              <w:left w:val="single" w:sz="4" w:space="0" w:color="auto"/>
              <w:bottom w:val="single" w:sz="4" w:space="0" w:color="auto"/>
              <w:right w:val="single" w:sz="4" w:space="0" w:color="auto"/>
            </w:tcBorders>
            <w:noWrap/>
            <w:vAlign w:val="bottom"/>
          </w:tcPr>
          <w:p w14:paraId="7EDA7D40" w14:textId="77777777" w:rsidR="00425F48" w:rsidRPr="003760EE" w:rsidRDefault="00425F48" w:rsidP="00425F48">
            <w:pPr>
              <w:jc w:val="right"/>
              <w:rPr>
                <w:rFonts w:ascii="Verdana" w:hAnsi="Verdana" w:cs="Vrinda"/>
                <w:b/>
                <w:bCs/>
                <w:sz w:val="16"/>
                <w:szCs w:val="16"/>
              </w:rPr>
            </w:pPr>
            <w:r w:rsidRPr="003760EE">
              <w:rPr>
                <w:rFonts w:ascii="Verdana" w:hAnsi="Verdana" w:cs="Vrinda"/>
                <w:b/>
                <w:bCs/>
                <w:sz w:val="16"/>
                <w:szCs w:val="16"/>
              </w:rPr>
              <w:t>12.479,81 €</w:t>
            </w:r>
          </w:p>
        </w:tc>
        <w:tc>
          <w:tcPr>
            <w:tcW w:w="1000" w:type="dxa"/>
            <w:tcBorders>
              <w:top w:val="single" w:sz="4" w:space="0" w:color="auto"/>
              <w:left w:val="single" w:sz="4" w:space="0" w:color="auto"/>
              <w:bottom w:val="single" w:sz="4" w:space="0" w:color="auto"/>
              <w:right w:val="single" w:sz="4" w:space="0" w:color="auto"/>
            </w:tcBorders>
            <w:noWrap/>
            <w:vAlign w:val="bottom"/>
          </w:tcPr>
          <w:p w14:paraId="1F0408B2" w14:textId="77777777" w:rsidR="00425F48" w:rsidRPr="003760EE" w:rsidRDefault="00425F48" w:rsidP="00425F48">
            <w:pPr>
              <w:jc w:val="right"/>
              <w:rPr>
                <w:rFonts w:ascii="Verdana" w:hAnsi="Verdana" w:cs="Vrinda"/>
                <w:b/>
                <w:bCs/>
                <w:sz w:val="16"/>
                <w:szCs w:val="16"/>
              </w:rPr>
            </w:pPr>
            <w:r w:rsidRPr="003760EE">
              <w:rPr>
                <w:rFonts w:ascii="Verdana" w:hAnsi="Verdana" w:cs="Vrinda"/>
                <w:b/>
                <w:bCs/>
                <w:sz w:val="16"/>
                <w:szCs w:val="16"/>
              </w:rPr>
              <w:t>37.700,00 €</w:t>
            </w:r>
          </w:p>
        </w:tc>
        <w:tc>
          <w:tcPr>
            <w:tcW w:w="1198" w:type="dxa"/>
            <w:tcBorders>
              <w:top w:val="single" w:sz="4" w:space="0" w:color="auto"/>
              <w:left w:val="single" w:sz="4" w:space="0" w:color="auto"/>
              <w:bottom w:val="single" w:sz="4" w:space="0" w:color="auto"/>
              <w:right w:val="single" w:sz="4" w:space="0" w:color="auto"/>
            </w:tcBorders>
            <w:vAlign w:val="bottom"/>
          </w:tcPr>
          <w:p w14:paraId="78CE65A9" w14:textId="77777777" w:rsidR="00425F48" w:rsidRPr="002A7F3A" w:rsidRDefault="00425F48" w:rsidP="00425F48">
            <w:pPr>
              <w:jc w:val="right"/>
              <w:rPr>
                <w:rFonts w:ascii="Verdana" w:hAnsi="Verdana" w:cs="Vrinda"/>
                <w:b/>
                <w:bCs/>
                <w:sz w:val="16"/>
                <w:szCs w:val="16"/>
              </w:rPr>
            </w:pPr>
            <w:r w:rsidRPr="002A7F3A">
              <w:rPr>
                <w:rFonts w:ascii="Verdana" w:hAnsi="Verdana" w:cs="Vrinda"/>
                <w:b/>
                <w:bCs/>
                <w:sz w:val="16"/>
                <w:szCs w:val="16"/>
              </w:rPr>
              <w:t>51.739,81 €</w:t>
            </w:r>
          </w:p>
        </w:tc>
        <w:tc>
          <w:tcPr>
            <w:tcW w:w="1026" w:type="dxa"/>
            <w:tcBorders>
              <w:top w:val="single" w:sz="4" w:space="0" w:color="auto"/>
              <w:left w:val="single" w:sz="4" w:space="0" w:color="auto"/>
              <w:bottom w:val="single" w:sz="4" w:space="0" w:color="auto"/>
              <w:right w:val="single" w:sz="4" w:space="0" w:color="auto"/>
            </w:tcBorders>
          </w:tcPr>
          <w:p w14:paraId="211EEBCC" w14:textId="77777777" w:rsidR="00425F48" w:rsidRPr="002A7F3A" w:rsidRDefault="00425F48" w:rsidP="00425F48">
            <w:pPr>
              <w:jc w:val="right"/>
              <w:rPr>
                <w:rFonts w:ascii="Verdana" w:hAnsi="Verdana" w:cs="Calibri"/>
                <w:sz w:val="16"/>
                <w:szCs w:val="16"/>
              </w:rPr>
            </w:pPr>
          </w:p>
        </w:tc>
        <w:tc>
          <w:tcPr>
            <w:tcW w:w="1201" w:type="dxa"/>
            <w:tcBorders>
              <w:top w:val="single" w:sz="4" w:space="0" w:color="auto"/>
              <w:left w:val="single" w:sz="4" w:space="0" w:color="auto"/>
              <w:bottom w:val="single" w:sz="4" w:space="0" w:color="auto"/>
              <w:right w:val="single" w:sz="4" w:space="0" w:color="auto"/>
            </w:tcBorders>
          </w:tcPr>
          <w:p w14:paraId="3A48BE10" w14:textId="77777777" w:rsidR="00425F48" w:rsidRPr="002A7F3A" w:rsidRDefault="00425F48" w:rsidP="00425F48">
            <w:pPr>
              <w:jc w:val="right"/>
              <w:rPr>
                <w:rFonts w:ascii="Verdana" w:hAnsi="Verdana" w:cs="Calibri"/>
                <w:sz w:val="16"/>
                <w:szCs w:val="16"/>
              </w:rPr>
            </w:pPr>
          </w:p>
        </w:tc>
        <w:tc>
          <w:tcPr>
            <w:tcW w:w="965" w:type="dxa"/>
            <w:tcBorders>
              <w:top w:val="single" w:sz="4" w:space="0" w:color="auto"/>
              <w:left w:val="single" w:sz="4" w:space="0" w:color="auto"/>
              <w:bottom w:val="single" w:sz="4" w:space="0" w:color="auto"/>
              <w:right w:val="single" w:sz="4" w:space="0" w:color="auto"/>
            </w:tcBorders>
          </w:tcPr>
          <w:p w14:paraId="13B03432" w14:textId="77777777" w:rsidR="00425F48" w:rsidRPr="002A7F3A" w:rsidRDefault="00425F48" w:rsidP="00425F48">
            <w:pPr>
              <w:jc w:val="right"/>
              <w:rPr>
                <w:rFonts w:ascii="Verdana" w:hAnsi="Verdana" w:cs="Calibri"/>
                <w:sz w:val="16"/>
                <w:szCs w:val="16"/>
              </w:rPr>
            </w:pPr>
          </w:p>
        </w:tc>
        <w:tc>
          <w:tcPr>
            <w:tcW w:w="975" w:type="dxa"/>
            <w:tcBorders>
              <w:top w:val="single" w:sz="4" w:space="0" w:color="auto"/>
              <w:left w:val="single" w:sz="4" w:space="0" w:color="auto"/>
              <w:bottom w:val="single" w:sz="4" w:space="0" w:color="auto"/>
              <w:right w:val="single" w:sz="4" w:space="0" w:color="auto"/>
            </w:tcBorders>
          </w:tcPr>
          <w:p w14:paraId="69CF2778" w14:textId="77777777" w:rsidR="00425F48" w:rsidRPr="00425F48" w:rsidRDefault="00425F48" w:rsidP="00425F48">
            <w:pPr>
              <w:jc w:val="right"/>
              <w:rPr>
                <w:rFonts w:ascii="Verdana" w:hAnsi="Verdana" w:cs="Calibri"/>
                <w:b/>
                <w:bCs/>
                <w:sz w:val="16"/>
                <w:szCs w:val="16"/>
              </w:rPr>
            </w:pPr>
          </w:p>
        </w:tc>
      </w:tr>
      <w:tr w:rsidR="00425F48" w:rsidRPr="00F7230D" w14:paraId="60A8EEB0" w14:textId="77777777" w:rsidTr="00425F48">
        <w:trPr>
          <w:gridAfter w:val="1"/>
          <w:wAfter w:w="18" w:type="dxa"/>
          <w:trHeight w:val="290"/>
        </w:trPr>
        <w:tc>
          <w:tcPr>
            <w:tcW w:w="631" w:type="dxa"/>
            <w:tcBorders>
              <w:top w:val="single" w:sz="4" w:space="0" w:color="auto"/>
              <w:left w:val="nil"/>
              <w:bottom w:val="nil"/>
              <w:right w:val="nil"/>
            </w:tcBorders>
            <w:noWrap/>
            <w:vAlign w:val="center"/>
            <w:hideMark/>
          </w:tcPr>
          <w:p w14:paraId="2B39109E" w14:textId="77777777" w:rsidR="00425F48" w:rsidRPr="002A7F3A" w:rsidRDefault="00425F48" w:rsidP="00425F48">
            <w:pPr>
              <w:rPr>
                <w:rFonts w:ascii="Verdana" w:hAnsi="Verdana" w:cs="Vrinda"/>
                <w:sz w:val="16"/>
                <w:szCs w:val="16"/>
              </w:rPr>
            </w:pPr>
          </w:p>
        </w:tc>
        <w:tc>
          <w:tcPr>
            <w:tcW w:w="1097" w:type="dxa"/>
            <w:tcBorders>
              <w:top w:val="single" w:sz="4" w:space="0" w:color="auto"/>
              <w:left w:val="nil"/>
              <w:bottom w:val="nil"/>
              <w:right w:val="nil"/>
            </w:tcBorders>
            <w:noWrap/>
            <w:vAlign w:val="center"/>
            <w:hideMark/>
          </w:tcPr>
          <w:p w14:paraId="473F5810"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IVA(21%)</w:t>
            </w:r>
          </w:p>
        </w:tc>
        <w:tc>
          <w:tcPr>
            <w:tcW w:w="1206" w:type="dxa"/>
            <w:tcBorders>
              <w:top w:val="single" w:sz="4" w:space="0" w:color="auto"/>
              <w:left w:val="nil"/>
              <w:bottom w:val="nil"/>
              <w:right w:val="nil"/>
            </w:tcBorders>
            <w:noWrap/>
            <w:vAlign w:val="bottom"/>
            <w:hideMark/>
          </w:tcPr>
          <w:p w14:paraId="64222F68" w14:textId="77777777" w:rsidR="00425F48" w:rsidRPr="002A7F3A" w:rsidRDefault="00425F48" w:rsidP="00425F48">
            <w:pPr>
              <w:jc w:val="right"/>
              <w:rPr>
                <w:rFonts w:ascii="Verdana" w:hAnsi="Verdana" w:cs="Vrinda"/>
                <w:sz w:val="16"/>
                <w:szCs w:val="16"/>
              </w:rPr>
            </w:pPr>
          </w:p>
        </w:tc>
        <w:tc>
          <w:tcPr>
            <w:tcW w:w="1174" w:type="dxa"/>
            <w:tcBorders>
              <w:top w:val="single" w:sz="4" w:space="0" w:color="auto"/>
              <w:left w:val="nil"/>
              <w:bottom w:val="nil"/>
              <w:right w:val="nil"/>
            </w:tcBorders>
            <w:noWrap/>
            <w:vAlign w:val="bottom"/>
            <w:hideMark/>
          </w:tcPr>
          <w:p w14:paraId="0E81A192" w14:textId="77777777" w:rsidR="00425F48" w:rsidRPr="002A7F3A" w:rsidRDefault="00425F48" w:rsidP="00425F48">
            <w:pPr>
              <w:jc w:val="right"/>
              <w:rPr>
                <w:rFonts w:ascii="Verdana" w:hAnsi="Verdana" w:cs="Vrinda"/>
                <w:sz w:val="16"/>
                <w:szCs w:val="16"/>
              </w:rPr>
            </w:pPr>
          </w:p>
        </w:tc>
        <w:tc>
          <w:tcPr>
            <w:tcW w:w="1000" w:type="dxa"/>
            <w:tcBorders>
              <w:top w:val="single" w:sz="4" w:space="0" w:color="auto"/>
              <w:left w:val="nil"/>
              <w:bottom w:val="nil"/>
              <w:right w:val="nil"/>
            </w:tcBorders>
            <w:noWrap/>
            <w:vAlign w:val="bottom"/>
            <w:hideMark/>
          </w:tcPr>
          <w:p w14:paraId="1E200A06" w14:textId="77777777" w:rsidR="00425F48" w:rsidRPr="002A7F3A" w:rsidRDefault="00425F48" w:rsidP="00425F48">
            <w:pPr>
              <w:jc w:val="right"/>
              <w:rPr>
                <w:rFonts w:ascii="Verdana" w:hAnsi="Verdana" w:cs="Vrinda"/>
                <w:sz w:val="16"/>
                <w:szCs w:val="16"/>
              </w:rPr>
            </w:pPr>
          </w:p>
        </w:tc>
        <w:tc>
          <w:tcPr>
            <w:tcW w:w="1198" w:type="dxa"/>
            <w:tcBorders>
              <w:top w:val="single" w:sz="4" w:space="0" w:color="auto"/>
              <w:left w:val="nil"/>
              <w:bottom w:val="nil"/>
              <w:right w:val="nil"/>
            </w:tcBorders>
            <w:vAlign w:val="bottom"/>
          </w:tcPr>
          <w:p w14:paraId="4E2D538F"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10.865,36 €</w:t>
            </w:r>
          </w:p>
        </w:tc>
        <w:tc>
          <w:tcPr>
            <w:tcW w:w="1026" w:type="dxa"/>
            <w:tcBorders>
              <w:top w:val="single" w:sz="4" w:space="0" w:color="auto"/>
              <w:left w:val="nil"/>
              <w:bottom w:val="nil"/>
              <w:right w:val="nil"/>
            </w:tcBorders>
          </w:tcPr>
          <w:p w14:paraId="3BEB6473" w14:textId="77777777" w:rsidR="00425F48" w:rsidRPr="002A7F3A" w:rsidRDefault="00425F48" w:rsidP="00425F48">
            <w:pPr>
              <w:jc w:val="right"/>
              <w:rPr>
                <w:rFonts w:ascii="Verdana" w:hAnsi="Verdana" w:cs="Calibri"/>
                <w:sz w:val="16"/>
                <w:szCs w:val="16"/>
              </w:rPr>
            </w:pPr>
          </w:p>
        </w:tc>
        <w:tc>
          <w:tcPr>
            <w:tcW w:w="1201" w:type="dxa"/>
            <w:tcBorders>
              <w:top w:val="single" w:sz="4" w:space="0" w:color="auto"/>
              <w:left w:val="nil"/>
              <w:bottom w:val="nil"/>
              <w:right w:val="nil"/>
            </w:tcBorders>
          </w:tcPr>
          <w:p w14:paraId="50795EE7" w14:textId="77777777" w:rsidR="00425F48" w:rsidRPr="002A7F3A" w:rsidRDefault="00425F48" w:rsidP="00425F48">
            <w:pPr>
              <w:jc w:val="right"/>
              <w:rPr>
                <w:rFonts w:ascii="Verdana" w:hAnsi="Verdana" w:cs="Calibri"/>
                <w:sz w:val="16"/>
                <w:szCs w:val="16"/>
              </w:rPr>
            </w:pPr>
          </w:p>
        </w:tc>
        <w:tc>
          <w:tcPr>
            <w:tcW w:w="965" w:type="dxa"/>
            <w:tcBorders>
              <w:top w:val="single" w:sz="4" w:space="0" w:color="auto"/>
              <w:left w:val="nil"/>
              <w:bottom w:val="nil"/>
              <w:right w:val="nil"/>
            </w:tcBorders>
          </w:tcPr>
          <w:p w14:paraId="5B3A9690" w14:textId="77777777" w:rsidR="00425F48" w:rsidRPr="002A7F3A" w:rsidRDefault="00425F48" w:rsidP="00425F48">
            <w:pPr>
              <w:jc w:val="right"/>
              <w:rPr>
                <w:rFonts w:ascii="Verdana" w:hAnsi="Verdana" w:cs="Calibri"/>
                <w:sz w:val="16"/>
                <w:szCs w:val="16"/>
              </w:rPr>
            </w:pPr>
          </w:p>
        </w:tc>
        <w:tc>
          <w:tcPr>
            <w:tcW w:w="975" w:type="dxa"/>
            <w:tcBorders>
              <w:top w:val="single" w:sz="4" w:space="0" w:color="auto"/>
              <w:left w:val="nil"/>
              <w:bottom w:val="nil"/>
              <w:right w:val="nil"/>
            </w:tcBorders>
          </w:tcPr>
          <w:p w14:paraId="71AEF990" w14:textId="77777777" w:rsidR="00425F48" w:rsidRPr="002A7F3A" w:rsidRDefault="00425F48" w:rsidP="00425F48">
            <w:pPr>
              <w:jc w:val="right"/>
              <w:rPr>
                <w:rFonts w:ascii="Verdana" w:hAnsi="Verdana" w:cs="Calibri"/>
                <w:sz w:val="16"/>
                <w:szCs w:val="16"/>
              </w:rPr>
            </w:pPr>
          </w:p>
        </w:tc>
      </w:tr>
      <w:tr w:rsidR="00425F48" w:rsidRPr="00F7230D" w14:paraId="695D90A2" w14:textId="77777777" w:rsidTr="00425F48">
        <w:trPr>
          <w:trHeight w:val="290"/>
        </w:trPr>
        <w:tc>
          <w:tcPr>
            <w:tcW w:w="631" w:type="dxa"/>
            <w:tcBorders>
              <w:top w:val="single" w:sz="8" w:space="0" w:color="auto"/>
              <w:left w:val="single" w:sz="8" w:space="0" w:color="auto"/>
              <w:bottom w:val="single" w:sz="8" w:space="0" w:color="auto"/>
              <w:right w:val="nil"/>
            </w:tcBorders>
            <w:noWrap/>
            <w:vAlign w:val="bottom"/>
            <w:hideMark/>
          </w:tcPr>
          <w:p w14:paraId="4BD9CD00" w14:textId="77777777" w:rsidR="00425F48" w:rsidRPr="002A7F3A" w:rsidRDefault="00425F48" w:rsidP="00425F48">
            <w:pPr>
              <w:rPr>
                <w:rFonts w:ascii="Verdana" w:hAnsi="Verdana" w:cs="Vrinda"/>
                <w:sz w:val="16"/>
                <w:szCs w:val="16"/>
              </w:rPr>
            </w:pPr>
            <w:r w:rsidRPr="002A7F3A">
              <w:rPr>
                <w:rFonts w:ascii="Verdana" w:hAnsi="Verdana" w:cs="Vrinda"/>
                <w:sz w:val="16"/>
                <w:szCs w:val="16"/>
              </w:rPr>
              <w:t> </w:t>
            </w:r>
          </w:p>
        </w:tc>
        <w:tc>
          <w:tcPr>
            <w:tcW w:w="1097" w:type="dxa"/>
            <w:tcBorders>
              <w:top w:val="single" w:sz="8" w:space="0" w:color="auto"/>
              <w:left w:val="nil"/>
              <w:bottom w:val="single" w:sz="8" w:space="0" w:color="auto"/>
              <w:right w:val="nil"/>
            </w:tcBorders>
            <w:noWrap/>
            <w:vAlign w:val="bottom"/>
            <w:hideMark/>
          </w:tcPr>
          <w:p w14:paraId="7D9A4486" w14:textId="77777777" w:rsidR="00425F48" w:rsidRPr="002A7F3A" w:rsidRDefault="00425F48" w:rsidP="00425F48">
            <w:pPr>
              <w:rPr>
                <w:rFonts w:ascii="Verdana" w:hAnsi="Verdana" w:cs="Vrinda"/>
                <w:b/>
                <w:bCs/>
                <w:sz w:val="16"/>
                <w:szCs w:val="16"/>
              </w:rPr>
            </w:pPr>
            <w:r w:rsidRPr="002A7F3A">
              <w:rPr>
                <w:rFonts w:ascii="Verdana" w:hAnsi="Verdana" w:cs="Vrinda"/>
                <w:b/>
                <w:bCs/>
                <w:sz w:val="16"/>
                <w:szCs w:val="16"/>
              </w:rPr>
              <w:t>TOTAL (IVA INCLÒS)</w:t>
            </w:r>
          </w:p>
        </w:tc>
        <w:tc>
          <w:tcPr>
            <w:tcW w:w="1206" w:type="dxa"/>
            <w:tcBorders>
              <w:top w:val="single" w:sz="8" w:space="0" w:color="auto"/>
              <w:left w:val="nil"/>
              <w:bottom w:val="single" w:sz="8" w:space="0" w:color="auto"/>
              <w:right w:val="nil"/>
            </w:tcBorders>
            <w:noWrap/>
            <w:vAlign w:val="bottom"/>
            <w:hideMark/>
          </w:tcPr>
          <w:p w14:paraId="2243CC7B"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w:t>
            </w:r>
          </w:p>
        </w:tc>
        <w:tc>
          <w:tcPr>
            <w:tcW w:w="1174" w:type="dxa"/>
            <w:tcBorders>
              <w:top w:val="single" w:sz="8" w:space="0" w:color="auto"/>
              <w:left w:val="nil"/>
              <w:bottom w:val="single" w:sz="8" w:space="0" w:color="auto"/>
              <w:right w:val="nil"/>
            </w:tcBorders>
            <w:noWrap/>
            <w:vAlign w:val="bottom"/>
            <w:hideMark/>
          </w:tcPr>
          <w:p w14:paraId="1E0851A5"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w:t>
            </w:r>
          </w:p>
        </w:tc>
        <w:tc>
          <w:tcPr>
            <w:tcW w:w="1000" w:type="dxa"/>
            <w:tcBorders>
              <w:top w:val="single" w:sz="8" w:space="0" w:color="auto"/>
              <w:left w:val="nil"/>
              <w:bottom w:val="single" w:sz="8" w:space="0" w:color="auto"/>
              <w:right w:val="single" w:sz="8" w:space="0" w:color="auto"/>
            </w:tcBorders>
            <w:noWrap/>
            <w:vAlign w:val="bottom"/>
            <w:hideMark/>
          </w:tcPr>
          <w:p w14:paraId="4030DAF1" w14:textId="77777777" w:rsidR="00425F48" w:rsidRPr="002A7F3A" w:rsidRDefault="00425F48" w:rsidP="00425F48">
            <w:pPr>
              <w:jc w:val="right"/>
              <w:rPr>
                <w:rFonts w:ascii="Verdana" w:hAnsi="Verdana" w:cs="Vrinda"/>
                <w:sz w:val="16"/>
                <w:szCs w:val="16"/>
              </w:rPr>
            </w:pPr>
            <w:r w:rsidRPr="002A7F3A">
              <w:rPr>
                <w:rFonts w:ascii="Verdana" w:hAnsi="Verdana" w:cs="Vrinda"/>
                <w:sz w:val="16"/>
                <w:szCs w:val="16"/>
              </w:rPr>
              <w:t> </w:t>
            </w:r>
          </w:p>
        </w:tc>
        <w:tc>
          <w:tcPr>
            <w:tcW w:w="1198" w:type="dxa"/>
            <w:tcBorders>
              <w:top w:val="single" w:sz="8" w:space="0" w:color="auto"/>
              <w:left w:val="nil"/>
              <w:bottom w:val="single" w:sz="8" w:space="0" w:color="auto"/>
              <w:right w:val="single" w:sz="8" w:space="0" w:color="auto"/>
            </w:tcBorders>
            <w:vAlign w:val="bottom"/>
          </w:tcPr>
          <w:p w14:paraId="2D4C2BA4" w14:textId="77777777" w:rsidR="00425F48" w:rsidRPr="002A7F3A" w:rsidRDefault="00425F48" w:rsidP="00425F48">
            <w:pPr>
              <w:jc w:val="right"/>
              <w:rPr>
                <w:rFonts w:ascii="Verdana" w:hAnsi="Verdana" w:cs="Vrinda"/>
                <w:b/>
                <w:bCs/>
                <w:sz w:val="16"/>
                <w:szCs w:val="16"/>
              </w:rPr>
            </w:pPr>
            <w:r w:rsidRPr="002A7F3A">
              <w:rPr>
                <w:rFonts w:ascii="Verdana" w:hAnsi="Verdana" w:cs="Vrinda"/>
                <w:b/>
                <w:bCs/>
                <w:sz w:val="16"/>
                <w:szCs w:val="16"/>
              </w:rPr>
              <w:t>62.605,17 €</w:t>
            </w:r>
          </w:p>
        </w:tc>
        <w:tc>
          <w:tcPr>
            <w:tcW w:w="3192" w:type="dxa"/>
            <w:gridSpan w:val="3"/>
            <w:tcBorders>
              <w:top w:val="single" w:sz="8" w:space="0" w:color="auto"/>
              <w:left w:val="nil"/>
              <w:bottom w:val="single" w:sz="8" w:space="0" w:color="auto"/>
              <w:right w:val="single" w:sz="8" w:space="0" w:color="auto"/>
            </w:tcBorders>
          </w:tcPr>
          <w:p w14:paraId="5E32EF1E" w14:textId="77777777" w:rsidR="00425F48" w:rsidRPr="002A7F3A" w:rsidRDefault="00425F48" w:rsidP="00425F48">
            <w:pPr>
              <w:jc w:val="right"/>
              <w:rPr>
                <w:rFonts w:ascii="Verdana" w:hAnsi="Verdana" w:cs="Calibri"/>
                <w:b/>
                <w:bCs/>
                <w:sz w:val="16"/>
                <w:szCs w:val="16"/>
              </w:rPr>
            </w:pPr>
          </w:p>
        </w:tc>
        <w:tc>
          <w:tcPr>
            <w:tcW w:w="993" w:type="dxa"/>
            <w:gridSpan w:val="2"/>
            <w:tcBorders>
              <w:top w:val="single" w:sz="8" w:space="0" w:color="auto"/>
              <w:left w:val="nil"/>
              <w:bottom w:val="single" w:sz="8" w:space="0" w:color="auto"/>
              <w:right w:val="single" w:sz="8" w:space="0" w:color="auto"/>
            </w:tcBorders>
          </w:tcPr>
          <w:p w14:paraId="630C491C" w14:textId="77777777" w:rsidR="00425F48" w:rsidRPr="002A7F3A" w:rsidRDefault="00425F48" w:rsidP="00425F48">
            <w:pPr>
              <w:jc w:val="right"/>
              <w:rPr>
                <w:rFonts w:ascii="Verdana" w:hAnsi="Verdana" w:cs="Calibri"/>
                <w:b/>
                <w:bCs/>
                <w:sz w:val="16"/>
                <w:szCs w:val="16"/>
              </w:rPr>
            </w:pPr>
          </w:p>
        </w:tc>
      </w:tr>
    </w:tbl>
    <w:p w14:paraId="704614D0" w14:textId="77777777" w:rsidR="00291FB8" w:rsidRPr="00F7230D" w:rsidRDefault="00291FB8" w:rsidP="00291FB8">
      <w:pPr>
        <w:spacing w:after="40"/>
        <w:jc w:val="both"/>
        <w:rPr>
          <w:rFonts w:ascii="Verdana" w:eastAsia="Calibri" w:hAnsi="Verdana" w:cs="Arial"/>
          <w:lang w:eastAsia="en-US"/>
        </w:rPr>
      </w:pPr>
    </w:p>
    <w:p w14:paraId="4B9962E0" w14:textId="77777777" w:rsidR="00291FB8" w:rsidRPr="00F7230D" w:rsidRDefault="00291FB8" w:rsidP="00291FB8">
      <w:pPr>
        <w:tabs>
          <w:tab w:val="decimal" w:pos="3544"/>
        </w:tabs>
        <w:jc w:val="both"/>
        <w:rPr>
          <w:rFonts w:ascii="Verdana" w:hAnsi="Verdana"/>
          <w:snapToGrid w:val="0"/>
          <w:lang w:eastAsia="es-ES"/>
        </w:rPr>
      </w:pPr>
      <w:r w:rsidRPr="00F7230D">
        <w:rPr>
          <w:rFonts w:ascii="Verdana" w:hAnsi="Verdana"/>
        </w:rPr>
        <w:t xml:space="preserve">Aquest preu net </w:t>
      </w:r>
      <w:r w:rsidRPr="00F7230D">
        <w:rPr>
          <w:rFonts w:ascii="Verdana" w:hAnsi="Verdana"/>
          <w:b/>
        </w:rPr>
        <w:t>(sense IVA)</w:t>
      </w:r>
      <w:r w:rsidRPr="00F7230D">
        <w:rPr>
          <w:rFonts w:ascii="Verdana" w:hAnsi="Verdana"/>
        </w:rPr>
        <w:t xml:space="preserve"> es desglossa en els costos directes i indirectes següents i els costos salarials següents aplicant el conveni ....................................:</w:t>
      </w:r>
    </w:p>
    <w:p w14:paraId="56731A31" w14:textId="77777777" w:rsidR="00291FB8" w:rsidRPr="00F7230D" w:rsidRDefault="00291FB8" w:rsidP="00291FB8">
      <w:pPr>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5E4C0673"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C0BC72" w14:textId="77777777" w:rsidR="00291FB8" w:rsidRPr="00F7230D" w:rsidRDefault="00291FB8" w:rsidP="00411A14">
            <w:pPr>
              <w:jc w:val="both"/>
              <w:rPr>
                <w:rFonts w:ascii="Verdana" w:hAnsi="Verdana"/>
                <w:b/>
              </w:rPr>
            </w:pPr>
            <w:r w:rsidRPr="00F7230D">
              <w:rPr>
                <w:rFonts w:ascii="Verdana" w:hAnsi="Verdana"/>
                <w:b/>
              </w:rPr>
              <w:t>Costos directes</w:t>
            </w:r>
            <w:r w:rsidRPr="00F7230D">
              <w:rPr>
                <w:rFonts w:ascii="Verdana" w:hAnsi="Verdana"/>
                <w:b/>
                <w:i/>
              </w:rPr>
              <w:t xml:space="preserve"> </w:t>
            </w:r>
          </w:p>
        </w:tc>
        <w:tc>
          <w:tcPr>
            <w:tcW w:w="30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0A1172"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73A0B662"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A040EC" w14:textId="77777777" w:rsidR="00291FB8" w:rsidRPr="00F7230D" w:rsidRDefault="00291FB8" w:rsidP="00411A14">
            <w:pPr>
              <w:tabs>
                <w:tab w:val="left" w:pos="430"/>
              </w:tabs>
              <w:jc w:val="both"/>
              <w:rPr>
                <w:rFonts w:ascii="Verdana" w:hAnsi="Verdana"/>
              </w:rPr>
            </w:pPr>
            <w:r w:rsidRPr="00F7230D">
              <w:rPr>
                <w:rFonts w:ascii="Verdana" w:hAnsi="Verdana"/>
              </w:rPr>
              <w:t>Costos salarials</w:t>
            </w:r>
          </w:p>
          <w:p w14:paraId="0FE75ABB" w14:textId="77777777" w:rsidR="00291FB8" w:rsidRPr="00F7230D" w:rsidRDefault="00291FB8" w:rsidP="00411A14">
            <w:pPr>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399065DE"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4997DD0F"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1CB67"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49652DB9"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00D38F49"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0873E5"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79530429"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5578C1FD"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2C96B2" w14:textId="77777777" w:rsidR="00291FB8" w:rsidRPr="00F7230D" w:rsidRDefault="00291FB8" w:rsidP="00411A14">
            <w:pPr>
              <w:jc w:val="right"/>
              <w:rPr>
                <w:rFonts w:ascii="Verdana" w:hAnsi="Verdana"/>
              </w:rPr>
            </w:pPr>
            <w:r w:rsidRPr="00F7230D">
              <w:rPr>
                <w:rFonts w:ascii="Verdana" w:hAnsi="Verdana"/>
              </w:rPr>
              <w:t>TOTAL costos directes</w:t>
            </w: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7C9E06D3" w14:textId="77777777" w:rsidR="00291FB8" w:rsidRPr="00F7230D" w:rsidRDefault="00291FB8" w:rsidP="00411A14">
            <w:pPr>
              <w:jc w:val="both"/>
              <w:rPr>
                <w:rFonts w:ascii="Verdana" w:hAnsi="Verdana"/>
              </w:rPr>
            </w:pPr>
            <w:r w:rsidRPr="00F7230D">
              <w:rPr>
                <w:rFonts w:ascii="Verdana" w:hAnsi="Verdana"/>
              </w:rPr>
              <w:t>...... €</w:t>
            </w:r>
          </w:p>
        </w:tc>
      </w:tr>
    </w:tbl>
    <w:p w14:paraId="14B6F223" w14:textId="77777777" w:rsidR="00291FB8" w:rsidRPr="00F7230D" w:rsidRDefault="00291FB8" w:rsidP="00291FB8">
      <w:pPr>
        <w:pStyle w:val="Pargrafdellista"/>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58BE4E64"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73D96B" w14:textId="77777777" w:rsidR="00291FB8" w:rsidRPr="00F7230D" w:rsidRDefault="00291FB8" w:rsidP="00411A14">
            <w:pPr>
              <w:jc w:val="both"/>
              <w:rPr>
                <w:rFonts w:ascii="Verdana" w:hAnsi="Verdana"/>
                <w:b/>
              </w:rPr>
            </w:pPr>
            <w:r w:rsidRPr="00F7230D">
              <w:rPr>
                <w:rFonts w:ascii="Verdana" w:hAnsi="Verdana"/>
                <w:b/>
              </w:rPr>
              <w:t>Costos indirectes</w:t>
            </w:r>
          </w:p>
        </w:tc>
        <w:tc>
          <w:tcPr>
            <w:tcW w:w="30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68BA41"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16D91ED5"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D2390F" w14:textId="77777777" w:rsidR="00291FB8" w:rsidRPr="00F7230D" w:rsidRDefault="00291FB8" w:rsidP="00411A14">
            <w:pPr>
              <w:jc w:val="both"/>
              <w:rPr>
                <w:rFonts w:ascii="Verdana" w:hAnsi="Verdana"/>
              </w:rPr>
            </w:pPr>
            <w:r w:rsidRPr="00F7230D">
              <w:rPr>
                <w:rFonts w:ascii="Verdana" w:hAnsi="Verdana"/>
              </w:rPr>
              <w:t>Despeses generals d’estructura</w:t>
            </w: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76E3A90C"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4693CA9D"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809365" w14:textId="77777777" w:rsidR="00291FB8" w:rsidRPr="00F7230D" w:rsidRDefault="00291FB8" w:rsidP="00411A14">
            <w:pPr>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39A33E24" w14:textId="77777777" w:rsidR="00291FB8" w:rsidRPr="00F7230D" w:rsidRDefault="00291FB8" w:rsidP="00411A14">
            <w:pPr>
              <w:jc w:val="both"/>
              <w:rPr>
                <w:rFonts w:ascii="Verdana" w:hAnsi="Verdana"/>
              </w:rPr>
            </w:pPr>
          </w:p>
        </w:tc>
      </w:tr>
      <w:tr w:rsidR="00291FB8" w:rsidRPr="00F7230D" w14:paraId="75407B99" w14:textId="77777777" w:rsidTr="00381972">
        <w:trPr>
          <w:jc w:val="center"/>
        </w:trPr>
        <w:tc>
          <w:tcPr>
            <w:tcW w:w="367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ED0B337" w14:textId="77777777" w:rsidR="00291FB8" w:rsidRPr="00F7230D" w:rsidRDefault="00291FB8" w:rsidP="00411A14">
            <w:pPr>
              <w:jc w:val="right"/>
              <w:rPr>
                <w:rFonts w:ascii="Verdana" w:hAnsi="Verdana"/>
              </w:rPr>
            </w:pPr>
            <w:r w:rsidRPr="00F7230D">
              <w:rPr>
                <w:rFonts w:ascii="Verdana" w:hAnsi="Verdana"/>
              </w:rPr>
              <w:t>TOTAL costos indirectes</w:t>
            </w:r>
          </w:p>
        </w:tc>
        <w:tc>
          <w:tcPr>
            <w:tcW w:w="3010" w:type="dxa"/>
            <w:tcBorders>
              <w:top w:val="nil"/>
              <w:left w:val="nil"/>
              <w:bottom w:val="single" w:sz="4" w:space="0" w:color="auto"/>
              <w:right w:val="single" w:sz="8" w:space="0" w:color="auto"/>
            </w:tcBorders>
            <w:tcMar>
              <w:top w:w="0" w:type="dxa"/>
              <w:left w:w="108" w:type="dxa"/>
              <w:bottom w:w="0" w:type="dxa"/>
              <w:right w:w="108" w:type="dxa"/>
            </w:tcMar>
            <w:hideMark/>
          </w:tcPr>
          <w:p w14:paraId="17781814"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3C831ECE" w14:textId="77777777" w:rsidTr="00381972">
        <w:trPr>
          <w:jc w:val="center"/>
        </w:trPr>
        <w:tc>
          <w:tcPr>
            <w:tcW w:w="367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5D28F99" w14:textId="77777777" w:rsidR="00291FB8" w:rsidRPr="00F7230D" w:rsidRDefault="00291FB8" w:rsidP="00411A14">
            <w:pPr>
              <w:jc w:val="both"/>
              <w:rPr>
                <w:rFonts w:ascii="Verdana" w:hAnsi="Verdana"/>
                <w:b/>
              </w:rPr>
            </w:pPr>
            <w:r w:rsidRPr="00F7230D">
              <w:rPr>
                <w:rFonts w:ascii="Verdana" w:hAnsi="Verdana"/>
                <w:b/>
              </w:rPr>
              <w:t>Benefici industrial</w:t>
            </w:r>
          </w:p>
        </w:tc>
        <w:tc>
          <w:tcPr>
            <w:tcW w:w="30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9DBB387" w14:textId="77777777" w:rsidR="00291FB8" w:rsidRPr="00F7230D" w:rsidRDefault="00291FB8" w:rsidP="00411A14">
            <w:pPr>
              <w:jc w:val="both"/>
              <w:rPr>
                <w:rFonts w:ascii="Verdana" w:hAnsi="Verdana"/>
              </w:rPr>
            </w:pPr>
            <w:r w:rsidRPr="00F7230D">
              <w:rPr>
                <w:rFonts w:ascii="Verdana" w:hAnsi="Verdana"/>
              </w:rPr>
              <w:t>...... €</w:t>
            </w:r>
          </w:p>
        </w:tc>
      </w:tr>
    </w:tbl>
    <w:p w14:paraId="0D4199BC" w14:textId="77777777" w:rsidR="00291FB8" w:rsidRPr="00F7230D" w:rsidRDefault="00291FB8" w:rsidP="00291FB8">
      <w:pPr>
        <w:pStyle w:val="Pargrafdellista"/>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6756CF98"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28B36D0F" w14:textId="77777777" w:rsidR="00291FB8" w:rsidRPr="00F7230D" w:rsidRDefault="00291FB8" w:rsidP="00411A14">
            <w:pPr>
              <w:jc w:val="both"/>
              <w:rPr>
                <w:rFonts w:ascii="Verdana" w:hAnsi="Verdana"/>
              </w:rPr>
            </w:pPr>
            <w:r w:rsidRPr="00F7230D">
              <w:rPr>
                <w:rFonts w:ascii="Verdana" w:hAnsi="Verdana"/>
                <w:b/>
              </w:rPr>
              <w:t>TOTAL DE COSTOS</w:t>
            </w:r>
            <w:r w:rsidRPr="00F7230D">
              <w:rPr>
                <w:rFonts w:ascii="Verdana" w:hAnsi="Verdana"/>
              </w:rPr>
              <w:t xml:space="preserve"> (directes + indirectes + Benefici industrial) </w:t>
            </w:r>
            <w:r w:rsidRPr="00F7230D">
              <w:rPr>
                <w:rFonts w:ascii="Verdana" w:hAnsi="Verdana"/>
                <w:b/>
              </w:rPr>
              <w:t>PREU SENSE IVA</w:t>
            </w:r>
          </w:p>
        </w:tc>
        <w:tc>
          <w:tcPr>
            <w:tcW w:w="3010"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066B8EED" w14:textId="77777777" w:rsidR="00291FB8" w:rsidRPr="00F7230D" w:rsidRDefault="00291FB8" w:rsidP="00411A14">
            <w:pPr>
              <w:jc w:val="both"/>
              <w:rPr>
                <w:rFonts w:ascii="Verdana" w:hAnsi="Verdana"/>
              </w:rPr>
            </w:pPr>
            <w:r w:rsidRPr="00F7230D">
              <w:rPr>
                <w:rFonts w:ascii="Verdana" w:hAnsi="Verdana"/>
              </w:rPr>
              <w:t>...... €</w:t>
            </w:r>
          </w:p>
        </w:tc>
      </w:tr>
    </w:tbl>
    <w:p w14:paraId="0866EE96" w14:textId="77777777" w:rsidR="00291FB8" w:rsidRPr="003760EE" w:rsidRDefault="00291FB8" w:rsidP="00291FB8">
      <w:pPr>
        <w:pStyle w:val="Textindependent2"/>
        <w:tabs>
          <w:tab w:val="left" w:pos="567"/>
          <w:tab w:val="left" w:pos="1134"/>
          <w:tab w:val="left" w:pos="1702"/>
        </w:tabs>
        <w:rPr>
          <w:rFonts w:ascii="Verdana" w:hAnsi="Verdana"/>
          <w:sz w:val="20"/>
        </w:rPr>
      </w:pPr>
    </w:p>
    <w:p w14:paraId="6FDBA756" w14:textId="77777777" w:rsidR="00291FB8" w:rsidRPr="003760EE" w:rsidRDefault="00291FB8" w:rsidP="00291FB8">
      <w:pPr>
        <w:shd w:val="clear" w:color="auto" w:fill="FFFFFF" w:themeFill="background1"/>
        <w:spacing w:line="276" w:lineRule="auto"/>
        <w:jc w:val="both"/>
        <w:rPr>
          <w:rFonts w:ascii="Verdana" w:hAnsi="Verdana"/>
        </w:rPr>
      </w:pPr>
      <w:r w:rsidRPr="003760EE">
        <w:rPr>
          <w:rFonts w:ascii="Verdana" w:hAnsi="Verdana"/>
        </w:rPr>
        <w:t xml:space="preserve">Així mateix, presenta la següent </w:t>
      </w:r>
      <w:r w:rsidRPr="003760EE">
        <w:rPr>
          <w:rFonts w:ascii="Verdana" w:hAnsi="Verdana"/>
          <w:b/>
        </w:rPr>
        <w:t>OFERTA RELATIVA ALS CRITERIS D’ADJUDICACIÓ AVALUABLES MITJANÇANT LA UTILITZACIÓ DE FÓRMULES</w:t>
      </w:r>
      <w:r w:rsidRPr="003760EE">
        <w:rPr>
          <w:rFonts w:ascii="Verdana" w:hAnsi="Verdana"/>
        </w:rPr>
        <w:t xml:space="preserve"> (criteris automàtics): </w:t>
      </w:r>
    </w:p>
    <w:p w14:paraId="58AF8CF2" w14:textId="77777777" w:rsidR="00291FB8" w:rsidRPr="003760EE" w:rsidRDefault="00291FB8" w:rsidP="00291FB8">
      <w:pPr>
        <w:pStyle w:val="Textindependent2"/>
        <w:tabs>
          <w:tab w:val="left" w:pos="567"/>
          <w:tab w:val="left" w:pos="1134"/>
          <w:tab w:val="left" w:pos="1702"/>
        </w:tabs>
        <w:rPr>
          <w:rFonts w:ascii="Verdana" w:hAnsi="Verdana"/>
          <w:sz w:val="20"/>
        </w:rPr>
      </w:pPr>
    </w:p>
    <w:p w14:paraId="61BEFFBF" w14:textId="77777777" w:rsidR="00291FB8" w:rsidRPr="003760EE" w:rsidRDefault="00291FB8" w:rsidP="00291FB8">
      <w:pPr>
        <w:pStyle w:val="Textindependent2"/>
        <w:numPr>
          <w:ilvl w:val="0"/>
          <w:numId w:val="44"/>
        </w:numPr>
        <w:shd w:val="clear" w:color="auto" w:fill="FFFFFF" w:themeFill="background1"/>
        <w:tabs>
          <w:tab w:val="left" w:pos="567"/>
          <w:tab w:val="left" w:pos="1134"/>
          <w:tab w:val="left" w:pos="1702"/>
        </w:tabs>
        <w:rPr>
          <w:rFonts w:ascii="Verdana" w:hAnsi="Verdana" w:cs="Arial"/>
          <w:sz w:val="20"/>
        </w:rPr>
      </w:pPr>
      <w:r w:rsidRPr="003760EE">
        <w:rPr>
          <w:rFonts w:ascii="Verdana" w:eastAsia="Calibri" w:hAnsi="Verdana" w:cs="Arial"/>
          <w:b/>
          <w:color w:val="000000"/>
          <w:sz w:val="20"/>
          <w:lang w:eastAsia="es-ES"/>
        </w:rPr>
        <w:t>Per comprometre’s a disposar d’un taller pròxim a les instal·lacions d’Equip Motor</w:t>
      </w:r>
      <w:r w:rsidRPr="003760EE">
        <w:rPr>
          <w:rFonts w:ascii="Verdana" w:eastAsia="Calibri" w:hAnsi="Verdana" w:cs="Arial"/>
          <w:color w:val="000000"/>
          <w:sz w:val="20"/>
          <w:lang w:eastAsia="es-ES"/>
        </w:rPr>
        <w:t xml:space="preserve"> de l’IMPJB</w:t>
      </w:r>
      <w:r w:rsidRPr="003760EE">
        <w:rPr>
          <w:rFonts w:ascii="Verdana" w:hAnsi="Verdana" w:cs="Arial"/>
          <w:sz w:val="20"/>
        </w:rPr>
        <w:t>:</w:t>
      </w:r>
    </w:p>
    <w:p w14:paraId="77662870" w14:textId="77777777" w:rsidR="00291FB8" w:rsidRPr="003760EE" w:rsidRDefault="00291FB8" w:rsidP="00291FB8">
      <w:pPr>
        <w:pStyle w:val="Textindependent2"/>
        <w:shd w:val="clear" w:color="auto" w:fill="FFFFFF" w:themeFill="background1"/>
        <w:tabs>
          <w:tab w:val="left" w:pos="567"/>
          <w:tab w:val="left" w:pos="1134"/>
          <w:tab w:val="left" w:pos="1702"/>
        </w:tabs>
        <w:rPr>
          <w:rFonts w:ascii="Verdana" w:hAnsi="Verdana" w:cs="Arial"/>
          <w:sz w:val="20"/>
        </w:rPr>
      </w:pP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06A109A9" w14:textId="77777777" w:rsidTr="00411A14">
        <w:trPr>
          <w:trHeight w:val="300"/>
        </w:trPr>
        <w:tc>
          <w:tcPr>
            <w:tcW w:w="6663" w:type="dxa"/>
            <w:tcBorders>
              <w:bottom w:val="single" w:sz="4" w:space="0" w:color="auto"/>
              <w:right w:val="single" w:sz="4" w:space="0" w:color="auto"/>
            </w:tcBorders>
            <w:noWrap/>
            <w:vAlign w:val="bottom"/>
            <w:hideMark/>
          </w:tcPr>
          <w:p w14:paraId="252A39AA"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5FF2F4AA"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12B41A9C" w14:textId="77777777" w:rsidTr="00411A14">
        <w:trPr>
          <w:trHeight w:val="443"/>
        </w:trPr>
        <w:tc>
          <w:tcPr>
            <w:tcW w:w="6663" w:type="dxa"/>
            <w:tcBorders>
              <w:top w:val="nil"/>
              <w:left w:val="single" w:sz="4" w:space="0" w:color="auto"/>
              <w:bottom w:val="single" w:sz="4" w:space="0" w:color="auto"/>
              <w:right w:val="single" w:sz="4" w:space="0" w:color="auto"/>
            </w:tcBorders>
            <w:noWrap/>
            <w:vAlign w:val="center"/>
            <w:hideMark/>
          </w:tcPr>
          <w:p w14:paraId="6AFC3B16"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la província de Barcelona:</w:t>
            </w:r>
          </w:p>
        </w:tc>
        <w:tc>
          <w:tcPr>
            <w:tcW w:w="1623" w:type="dxa"/>
            <w:tcBorders>
              <w:top w:val="nil"/>
              <w:left w:val="nil"/>
              <w:bottom w:val="single" w:sz="4" w:space="0" w:color="auto"/>
              <w:right w:val="single" w:sz="4" w:space="0" w:color="auto"/>
            </w:tcBorders>
            <w:noWrap/>
            <w:vAlign w:val="bottom"/>
            <w:hideMark/>
          </w:tcPr>
          <w:p w14:paraId="697398A6"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r w:rsidR="00291FB8" w:rsidRPr="003760EE" w14:paraId="0E560BD2" w14:textId="77777777" w:rsidTr="00411A14">
        <w:trPr>
          <w:trHeight w:val="408"/>
        </w:trPr>
        <w:tc>
          <w:tcPr>
            <w:tcW w:w="6663" w:type="dxa"/>
            <w:tcBorders>
              <w:top w:val="single" w:sz="4" w:space="0" w:color="auto"/>
              <w:left w:val="single" w:sz="4" w:space="0" w:color="auto"/>
              <w:bottom w:val="single" w:sz="4" w:space="0" w:color="auto"/>
              <w:right w:val="single" w:sz="4" w:space="0" w:color="auto"/>
            </w:tcBorders>
            <w:noWrap/>
            <w:vAlign w:val="center"/>
            <w:hideMark/>
          </w:tcPr>
          <w:p w14:paraId="226D8148"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l’Àrea Metropolitana de Barcelona</w:t>
            </w:r>
          </w:p>
        </w:tc>
        <w:tc>
          <w:tcPr>
            <w:tcW w:w="1623" w:type="dxa"/>
            <w:tcBorders>
              <w:top w:val="single" w:sz="4" w:space="0" w:color="auto"/>
              <w:left w:val="nil"/>
              <w:bottom w:val="single" w:sz="4" w:space="0" w:color="auto"/>
              <w:right w:val="single" w:sz="4" w:space="0" w:color="auto"/>
            </w:tcBorders>
            <w:noWrap/>
            <w:vAlign w:val="bottom"/>
            <w:hideMark/>
          </w:tcPr>
          <w:p w14:paraId="5E0559E2"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bl>
    <w:p w14:paraId="16102D2A"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05A16EBE" w14:textId="77777777" w:rsidR="00291FB8" w:rsidRPr="003760EE"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L’adreça postal del taller és la següent (carrer, població, codi postal): </w:t>
      </w:r>
    </w:p>
    <w:p w14:paraId="1D221145" w14:textId="77777777" w:rsidR="00291FB8"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 </w:t>
      </w:r>
    </w:p>
    <w:p w14:paraId="648F2C68" w14:textId="77777777" w:rsidR="00340B2B" w:rsidRDefault="00340B2B" w:rsidP="00340B2B">
      <w:pPr>
        <w:pStyle w:val="Textindependent2"/>
        <w:shd w:val="clear" w:color="auto" w:fill="FFFFFF" w:themeFill="background1"/>
        <w:tabs>
          <w:tab w:val="left" w:pos="567"/>
          <w:tab w:val="left" w:pos="1134"/>
          <w:tab w:val="left" w:pos="1702"/>
        </w:tabs>
        <w:rPr>
          <w:rFonts w:ascii="Verdana" w:hAnsi="Verdana" w:cs="Arial"/>
          <w:sz w:val="20"/>
        </w:rPr>
      </w:pPr>
      <w:r w:rsidRPr="00340B2B">
        <w:rPr>
          <w:rFonts w:ascii="Verdana" w:hAnsi="Verdana" w:cs="Arial"/>
          <w:sz w:val="20"/>
          <w:u w:val="single"/>
        </w:rPr>
        <w:t>Nota</w:t>
      </w:r>
      <w:r>
        <w:rPr>
          <w:rFonts w:ascii="Verdana" w:hAnsi="Verdana" w:cs="Arial"/>
          <w:sz w:val="20"/>
        </w:rPr>
        <w:t xml:space="preserve">: </w:t>
      </w:r>
      <w:r w:rsidRPr="00556D78">
        <w:rPr>
          <w:rFonts w:ascii="Verdana" w:hAnsi="Verdana"/>
          <w:sz w:val="20"/>
        </w:rPr>
        <w:t>En cas de ser proposada com adjudicatària, es demanarà la declaració del cens on figuri el taller (model 036) o el contracte de lloguer o de propietat</w:t>
      </w:r>
      <w:r>
        <w:rPr>
          <w:rFonts w:ascii="Verdana" w:hAnsi="Verdana"/>
          <w:sz w:val="20"/>
        </w:rPr>
        <w:t>.</w:t>
      </w:r>
    </w:p>
    <w:p w14:paraId="543A8863" w14:textId="77777777" w:rsidR="00340B2B" w:rsidRPr="003760EE" w:rsidRDefault="00340B2B"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p>
    <w:p w14:paraId="3EFD37EB"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13570086" w14:textId="77777777" w:rsidR="00291FB8" w:rsidRPr="003760EE" w:rsidRDefault="00291FB8" w:rsidP="00291FB8">
      <w:pPr>
        <w:pStyle w:val="Textindependent2"/>
        <w:numPr>
          <w:ilvl w:val="0"/>
          <w:numId w:val="44"/>
        </w:numPr>
        <w:shd w:val="clear" w:color="auto" w:fill="FFFFFF" w:themeFill="background1"/>
        <w:tabs>
          <w:tab w:val="left" w:pos="567"/>
          <w:tab w:val="left" w:pos="1134"/>
          <w:tab w:val="left" w:pos="1702"/>
        </w:tabs>
        <w:rPr>
          <w:rFonts w:ascii="Verdana" w:hAnsi="Verdana" w:cs="Arial"/>
          <w:sz w:val="20"/>
          <w:lang w:eastAsia="es-ES"/>
        </w:rPr>
      </w:pPr>
      <w:r w:rsidRPr="003760EE">
        <w:rPr>
          <w:rFonts w:ascii="Verdana" w:hAnsi="Verdana" w:cs="Arial"/>
          <w:b/>
          <w:sz w:val="20"/>
        </w:rPr>
        <w:t>Per l’extensió de garantia dels equips d’aire condicionat i els seus components</w:t>
      </w:r>
      <w:r w:rsidRPr="003760EE">
        <w:rPr>
          <w:rFonts w:ascii="Verdana" w:hAnsi="Verdana" w:cs="Arial"/>
          <w:bCs/>
          <w:sz w:val="20"/>
        </w:rPr>
        <w:t xml:space="preserve">, </w:t>
      </w:r>
      <w:r w:rsidRPr="003760EE">
        <w:rPr>
          <w:rFonts w:ascii="Verdana" w:hAnsi="Verdana" w:cs="Arial"/>
          <w:sz w:val="20"/>
        </w:rPr>
        <w:t>per sobre els 2 anys que s’estableix com a mínim al PPT:</w:t>
      </w:r>
    </w:p>
    <w:p w14:paraId="0BBBD978"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lang w:eastAsia="es-ES"/>
        </w:rPr>
      </w:pP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180BC339" w14:textId="77777777" w:rsidTr="00411A14">
        <w:trPr>
          <w:trHeight w:val="300"/>
        </w:trPr>
        <w:tc>
          <w:tcPr>
            <w:tcW w:w="6663" w:type="dxa"/>
            <w:tcBorders>
              <w:bottom w:val="single" w:sz="4" w:space="0" w:color="auto"/>
              <w:right w:val="single" w:sz="4" w:space="0" w:color="auto"/>
            </w:tcBorders>
            <w:noWrap/>
            <w:vAlign w:val="bottom"/>
            <w:hideMark/>
          </w:tcPr>
          <w:p w14:paraId="40927A54"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4E6BC906"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504B77D5" w14:textId="77777777" w:rsidTr="00411A14">
        <w:trPr>
          <w:trHeight w:val="381"/>
        </w:trPr>
        <w:tc>
          <w:tcPr>
            <w:tcW w:w="6663" w:type="dxa"/>
            <w:tcBorders>
              <w:top w:val="nil"/>
              <w:left w:val="single" w:sz="4" w:space="0" w:color="auto"/>
              <w:bottom w:val="single" w:sz="4" w:space="0" w:color="auto"/>
              <w:right w:val="single" w:sz="4" w:space="0" w:color="auto"/>
            </w:tcBorders>
            <w:noWrap/>
            <w:vAlign w:val="center"/>
            <w:hideMark/>
          </w:tcPr>
          <w:p w14:paraId="164D2598" w14:textId="77777777" w:rsidR="00291FB8" w:rsidRPr="003760EE" w:rsidRDefault="00291FB8" w:rsidP="00411A14">
            <w:pPr>
              <w:pStyle w:val="Default"/>
              <w:suppressAutoHyphens/>
              <w:autoSpaceDE/>
              <w:autoSpaceDN/>
              <w:adjustRightInd/>
              <w:rPr>
                <w:rFonts w:ascii="Verdana" w:hAnsi="Verdana"/>
                <w:color w:val="auto"/>
                <w:sz w:val="20"/>
                <w:szCs w:val="20"/>
              </w:rPr>
            </w:pPr>
            <w:r w:rsidRPr="003760EE">
              <w:rPr>
                <w:rFonts w:ascii="Verdana" w:hAnsi="Verdana"/>
                <w:color w:val="auto"/>
                <w:sz w:val="20"/>
                <w:szCs w:val="20"/>
              </w:rPr>
              <w:t>Ampliació de la garantia 1 any més (total 3 anys)</w:t>
            </w:r>
          </w:p>
        </w:tc>
        <w:tc>
          <w:tcPr>
            <w:tcW w:w="1623" w:type="dxa"/>
            <w:tcBorders>
              <w:top w:val="nil"/>
              <w:left w:val="nil"/>
              <w:bottom w:val="single" w:sz="4" w:space="0" w:color="auto"/>
              <w:right w:val="single" w:sz="4" w:space="0" w:color="auto"/>
            </w:tcBorders>
            <w:noWrap/>
            <w:vAlign w:val="bottom"/>
            <w:hideMark/>
          </w:tcPr>
          <w:p w14:paraId="28A8016D" w14:textId="77777777" w:rsidR="00291FB8" w:rsidRPr="003760EE" w:rsidRDefault="00291FB8" w:rsidP="00411A14">
            <w:pPr>
              <w:rPr>
                <w:rFonts w:ascii="Verdana" w:hAnsi="Verdana" w:cs="Arial"/>
                <w:color w:val="000000"/>
              </w:rPr>
            </w:pPr>
          </w:p>
        </w:tc>
      </w:tr>
      <w:tr w:rsidR="00291FB8" w:rsidRPr="003760EE" w14:paraId="62B4522D" w14:textId="77777777" w:rsidTr="00411A14">
        <w:trPr>
          <w:trHeight w:val="43"/>
        </w:trPr>
        <w:tc>
          <w:tcPr>
            <w:tcW w:w="6663" w:type="dxa"/>
            <w:tcBorders>
              <w:top w:val="nil"/>
              <w:left w:val="single" w:sz="4" w:space="0" w:color="auto"/>
              <w:bottom w:val="single" w:sz="4" w:space="0" w:color="auto"/>
              <w:right w:val="single" w:sz="4" w:space="0" w:color="auto"/>
            </w:tcBorders>
            <w:noWrap/>
            <w:vAlign w:val="center"/>
            <w:hideMark/>
          </w:tcPr>
          <w:p w14:paraId="7A40F9EC"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2 anys més (total 4 anys)</w:t>
            </w:r>
          </w:p>
        </w:tc>
        <w:tc>
          <w:tcPr>
            <w:tcW w:w="1623" w:type="dxa"/>
            <w:tcBorders>
              <w:top w:val="nil"/>
              <w:left w:val="nil"/>
              <w:bottom w:val="single" w:sz="4" w:space="0" w:color="auto"/>
              <w:right w:val="single" w:sz="4" w:space="0" w:color="auto"/>
            </w:tcBorders>
            <w:noWrap/>
            <w:vAlign w:val="bottom"/>
            <w:hideMark/>
          </w:tcPr>
          <w:p w14:paraId="29C0C0E1" w14:textId="77777777" w:rsidR="00291FB8" w:rsidRPr="003760EE" w:rsidRDefault="00291FB8" w:rsidP="00411A14">
            <w:pPr>
              <w:rPr>
                <w:rFonts w:ascii="Verdana" w:hAnsi="Verdana" w:cs="Arial"/>
                <w:color w:val="000000"/>
              </w:rPr>
            </w:pPr>
          </w:p>
        </w:tc>
      </w:tr>
      <w:tr w:rsidR="00291FB8" w:rsidRPr="003760EE" w14:paraId="6ACCF51C" w14:textId="77777777" w:rsidTr="00411A14">
        <w:trPr>
          <w:trHeight w:val="291"/>
        </w:trPr>
        <w:tc>
          <w:tcPr>
            <w:tcW w:w="6663" w:type="dxa"/>
            <w:tcBorders>
              <w:top w:val="nil"/>
              <w:left w:val="single" w:sz="4" w:space="0" w:color="auto"/>
              <w:bottom w:val="single" w:sz="4" w:space="0" w:color="auto"/>
              <w:right w:val="single" w:sz="4" w:space="0" w:color="auto"/>
            </w:tcBorders>
            <w:noWrap/>
            <w:vAlign w:val="center"/>
            <w:hideMark/>
          </w:tcPr>
          <w:p w14:paraId="3AC16B67"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3 anys més (total 5 anys)</w:t>
            </w:r>
          </w:p>
        </w:tc>
        <w:tc>
          <w:tcPr>
            <w:tcW w:w="1623" w:type="dxa"/>
            <w:tcBorders>
              <w:top w:val="nil"/>
              <w:left w:val="nil"/>
              <w:bottom w:val="single" w:sz="4" w:space="0" w:color="auto"/>
              <w:right w:val="single" w:sz="4" w:space="0" w:color="auto"/>
            </w:tcBorders>
            <w:noWrap/>
            <w:vAlign w:val="bottom"/>
            <w:hideMark/>
          </w:tcPr>
          <w:p w14:paraId="29422D34" w14:textId="77777777" w:rsidR="00291FB8" w:rsidRPr="003760EE" w:rsidRDefault="00291FB8" w:rsidP="00411A14">
            <w:pPr>
              <w:rPr>
                <w:rFonts w:ascii="Verdana" w:hAnsi="Verdana" w:cs="Arial"/>
                <w:color w:val="000000"/>
              </w:rPr>
            </w:pPr>
          </w:p>
        </w:tc>
      </w:tr>
    </w:tbl>
    <w:p w14:paraId="53E42F7A" w14:textId="77777777" w:rsidR="00291FB8" w:rsidRPr="003760EE" w:rsidRDefault="00291FB8" w:rsidP="00291FB8">
      <w:pPr>
        <w:rPr>
          <w:rFonts w:ascii="Verdana" w:hAnsi="Verdana" w:cs="Arial"/>
        </w:rPr>
      </w:pPr>
    </w:p>
    <w:p w14:paraId="73FE4258" w14:textId="097AF412" w:rsidR="00291FB8" w:rsidRPr="003760EE" w:rsidRDefault="00291FB8" w:rsidP="00291FB8">
      <w:pPr>
        <w:pStyle w:val="Textindependent2"/>
        <w:numPr>
          <w:ilvl w:val="0"/>
          <w:numId w:val="44"/>
        </w:numPr>
        <w:shd w:val="clear" w:color="auto" w:fill="FFFFFF" w:themeFill="background1"/>
        <w:tabs>
          <w:tab w:val="left" w:pos="567"/>
          <w:tab w:val="left" w:pos="1134"/>
          <w:tab w:val="left" w:pos="1702"/>
        </w:tabs>
        <w:rPr>
          <w:rFonts w:ascii="Verdana" w:hAnsi="Verdana" w:cs="Arial"/>
          <w:sz w:val="20"/>
        </w:rPr>
      </w:pPr>
      <w:r w:rsidRPr="003760EE">
        <w:rPr>
          <w:rFonts w:ascii="Verdana" w:hAnsi="Verdana" w:cs="Arial"/>
          <w:b/>
          <w:sz w:val="20"/>
        </w:rPr>
        <w:t xml:space="preserve">Pel compromís d’oferir els següents terminis de </w:t>
      </w:r>
      <w:r w:rsidR="006E6C60">
        <w:rPr>
          <w:rFonts w:ascii="Verdana" w:hAnsi="Verdana" w:cs="Arial"/>
          <w:b/>
          <w:sz w:val="20"/>
        </w:rPr>
        <w:t xml:space="preserve">reducció del </w:t>
      </w:r>
      <w:r w:rsidRPr="003760EE">
        <w:rPr>
          <w:rFonts w:ascii="Verdana" w:hAnsi="Verdana" w:cs="Arial"/>
          <w:b/>
          <w:sz w:val="20"/>
        </w:rPr>
        <w:t>lliurament i instal·lació dels equips en els vehicles:</w:t>
      </w:r>
    </w:p>
    <w:tbl>
      <w:tblPr>
        <w:tblW w:w="8137"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7"/>
        <w:gridCol w:w="960"/>
      </w:tblGrid>
      <w:tr w:rsidR="00291FB8" w:rsidRPr="003760EE" w14:paraId="5CAB5BF8" w14:textId="77777777" w:rsidTr="00411A14">
        <w:trPr>
          <w:gridBefore w:val="1"/>
          <w:wBefore w:w="7177" w:type="dxa"/>
          <w:trHeight w:val="300"/>
        </w:trPr>
        <w:tc>
          <w:tcPr>
            <w:tcW w:w="960" w:type="dxa"/>
            <w:noWrap/>
            <w:vAlign w:val="bottom"/>
            <w:hideMark/>
          </w:tcPr>
          <w:p w14:paraId="7C4420CD"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SI/NO</w:t>
            </w:r>
          </w:p>
        </w:tc>
      </w:tr>
      <w:tr w:rsidR="00AF53D2" w:rsidRPr="003760EE" w14:paraId="34C851CB" w14:textId="77777777" w:rsidTr="00411A14">
        <w:trPr>
          <w:trHeight w:val="377"/>
        </w:trPr>
        <w:tc>
          <w:tcPr>
            <w:tcW w:w="7177" w:type="dxa"/>
            <w:noWrap/>
            <w:vAlign w:val="center"/>
            <w:hideMark/>
          </w:tcPr>
          <w:p w14:paraId="34F430E8" w14:textId="4A513F4D" w:rsidR="00AF53D2" w:rsidRPr="003760EE" w:rsidRDefault="00AF53D2" w:rsidP="00AF53D2">
            <w:pPr>
              <w:jc w:val="both"/>
              <w:rPr>
                <w:rFonts w:ascii="Verdana" w:hAnsi="Verdana" w:cs="Arial"/>
                <w:color w:val="000000"/>
              </w:rPr>
            </w:pPr>
            <w:r>
              <w:rPr>
                <w:rFonts w:ascii="Verdana" w:hAnsi="Verdana" w:cs="Arial"/>
              </w:rPr>
              <w:t>Reducció del termini previst d’entrega de la totalitat de vehicles de cada lot en 1,5 mesos</w:t>
            </w:r>
          </w:p>
        </w:tc>
        <w:tc>
          <w:tcPr>
            <w:tcW w:w="960" w:type="dxa"/>
            <w:noWrap/>
            <w:vAlign w:val="bottom"/>
            <w:hideMark/>
          </w:tcPr>
          <w:p w14:paraId="1704F8C5" w14:textId="77777777" w:rsidR="00AF53D2" w:rsidRPr="003760EE" w:rsidRDefault="00AF53D2" w:rsidP="00AF53D2">
            <w:pPr>
              <w:rPr>
                <w:rFonts w:ascii="Verdana" w:hAnsi="Verdana" w:cs="Arial"/>
                <w:color w:val="000000"/>
              </w:rPr>
            </w:pPr>
            <w:r w:rsidRPr="003760EE">
              <w:rPr>
                <w:rFonts w:ascii="Verdana" w:hAnsi="Verdana" w:cs="Arial"/>
                <w:color w:val="000000"/>
              </w:rPr>
              <w:t> </w:t>
            </w:r>
          </w:p>
        </w:tc>
      </w:tr>
      <w:tr w:rsidR="00AF53D2" w:rsidRPr="003760EE" w14:paraId="4E738AD8" w14:textId="77777777" w:rsidTr="00411A14">
        <w:trPr>
          <w:trHeight w:val="300"/>
        </w:trPr>
        <w:tc>
          <w:tcPr>
            <w:tcW w:w="7177" w:type="dxa"/>
            <w:noWrap/>
            <w:vAlign w:val="center"/>
            <w:hideMark/>
          </w:tcPr>
          <w:p w14:paraId="03F6A361" w14:textId="6996F941" w:rsidR="00AF53D2" w:rsidRPr="003760EE" w:rsidRDefault="00AF53D2" w:rsidP="00AF53D2">
            <w:pPr>
              <w:jc w:val="both"/>
              <w:rPr>
                <w:rFonts w:ascii="Verdana" w:hAnsi="Verdana" w:cs="Arial"/>
                <w:color w:val="000000"/>
              </w:rPr>
            </w:pPr>
            <w:r>
              <w:rPr>
                <w:rFonts w:ascii="Verdana" w:hAnsi="Verdana" w:cs="Arial"/>
              </w:rPr>
              <w:t>Reducció del termini previst d’entrega de la totalitat de vehicles de cada lot en 2,5 mesos</w:t>
            </w:r>
          </w:p>
        </w:tc>
        <w:tc>
          <w:tcPr>
            <w:tcW w:w="960" w:type="dxa"/>
            <w:noWrap/>
            <w:vAlign w:val="bottom"/>
            <w:hideMark/>
          </w:tcPr>
          <w:p w14:paraId="27E6706B" w14:textId="77777777" w:rsidR="00AF53D2" w:rsidRPr="003760EE" w:rsidRDefault="00AF53D2" w:rsidP="00AF53D2">
            <w:pPr>
              <w:rPr>
                <w:rFonts w:ascii="Verdana" w:hAnsi="Verdana" w:cs="Arial"/>
                <w:color w:val="000000"/>
              </w:rPr>
            </w:pPr>
            <w:r w:rsidRPr="003760EE">
              <w:rPr>
                <w:rFonts w:ascii="Verdana" w:hAnsi="Verdana" w:cs="Arial"/>
                <w:color w:val="000000"/>
              </w:rPr>
              <w:t> </w:t>
            </w:r>
          </w:p>
        </w:tc>
      </w:tr>
      <w:tr w:rsidR="00AF53D2" w:rsidRPr="003760EE" w14:paraId="42C263DD" w14:textId="77777777" w:rsidTr="00411A14">
        <w:trPr>
          <w:trHeight w:val="300"/>
        </w:trPr>
        <w:tc>
          <w:tcPr>
            <w:tcW w:w="7177" w:type="dxa"/>
            <w:noWrap/>
            <w:vAlign w:val="center"/>
            <w:hideMark/>
          </w:tcPr>
          <w:p w14:paraId="41A24F5E" w14:textId="772EA9D8" w:rsidR="00AF53D2" w:rsidRPr="003760EE" w:rsidRDefault="00AF53D2" w:rsidP="00AF53D2">
            <w:pPr>
              <w:jc w:val="both"/>
              <w:rPr>
                <w:rFonts w:ascii="Verdana" w:hAnsi="Verdana" w:cs="Arial"/>
                <w:color w:val="000000"/>
              </w:rPr>
            </w:pPr>
            <w:r>
              <w:rPr>
                <w:rFonts w:ascii="Verdana" w:hAnsi="Verdana" w:cs="Arial"/>
              </w:rPr>
              <w:t>Reducció del termini previst d’entrega de la totalitat de vehicles de cada lot en 3,5 mesos</w:t>
            </w:r>
          </w:p>
        </w:tc>
        <w:tc>
          <w:tcPr>
            <w:tcW w:w="960" w:type="dxa"/>
            <w:noWrap/>
            <w:vAlign w:val="bottom"/>
            <w:hideMark/>
          </w:tcPr>
          <w:p w14:paraId="0ACBAD42" w14:textId="77777777" w:rsidR="00AF53D2" w:rsidRPr="003760EE" w:rsidRDefault="00AF53D2" w:rsidP="00AF53D2">
            <w:pPr>
              <w:rPr>
                <w:rFonts w:ascii="Verdana" w:hAnsi="Verdana" w:cs="Arial"/>
                <w:color w:val="000000"/>
              </w:rPr>
            </w:pPr>
            <w:r w:rsidRPr="003760EE">
              <w:rPr>
                <w:rFonts w:ascii="Verdana" w:hAnsi="Verdana" w:cs="Arial"/>
                <w:color w:val="000000"/>
              </w:rPr>
              <w:t> </w:t>
            </w:r>
          </w:p>
        </w:tc>
      </w:tr>
    </w:tbl>
    <w:p w14:paraId="367DF98A" w14:textId="77777777" w:rsidR="00291FB8" w:rsidRPr="003760EE" w:rsidRDefault="00291FB8" w:rsidP="00291FB8">
      <w:pPr>
        <w:tabs>
          <w:tab w:val="left" w:pos="851"/>
          <w:tab w:val="left" w:pos="1134"/>
          <w:tab w:val="left" w:pos="1702"/>
        </w:tabs>
        <w:ind w:right="-2"/>
        <w:jc w:val="both"/>
        <w:rPr>
          <w:rFonts w:ascii="Verdana" w:hAnsi="Verdana" w:cs="Arial"/>
          <w:i/>
          <w:snapToGrid w:val="0"/>
          <w:lang w:eastAsia="es-ES"/>
        </w:rPr>
      </w:pPr>
    </w:p>
    <w:p w14:paraId="7E2FC2D8" w14:textId="77777777" w:rsidR="00340B2B" w:rsidRDefault="00340B2B" w:rsidP="00291FB8">
      <w:pPr>
        <w:tabs>
          <w:tab w:val="left" w:pos="851"/>
          <w:tab w:val="left" w:pos="1134"/>
          <w:tab w:val="left" w:pos="1702"/>
        </w:tabs>
        <w:ind w:right="-2"/>
        <w:jc w:val="both"/>
        <w:rPr>
          <w:rFonts w:ascii="Verdana" w:hAnsi="Verdana" w:cs="Arial"/>
          <w:i/>
          <w:snapToGrid w:val="0"/>
          <w:lang w:eastAsia="es-ES"/>
        </w:rPr>
      </w:pPr>
    </w:p>
    <w:p w14:paraId="2120E293" w14:textId="77777777" w:rsidR="00340B2B" w:rsidRDefault="00340B2B" w:rsidP="00340B2B">
      <w:pPr>
        <w:jc w:val="both"/>
        <w:rPr>
          <w:rFonts w:ascii="Verdana" w:hAnsi="Verdana"/>
        </w:rPr>
      </w:pPr>
      <w:r w:rsidRPr="00620232">
        <w:rPr>
          <w:rFonts w:ascii="Verdana" w:hAnsi="Verdana"/>
        </w:rPr>
        <w:t xml:space="preserve">Igualment els comuniquem </w:t>
      </w:r>
      <w:r>
        <w:rPr>
          <w:rFonts w:ascii="Verdana" w:hAnsi="Verdana"/>
        </w:rPr>
        <w:t xml:space="preserve">que, </w:t>
      </w:r>
      <w:r w:rsidRPr="00620232">
        <w:rPr>
          <w:rFonts w:ascii="Verdana" w:hAnsi="Verdana"/>
        </w:rPr>
        <w:t xml:space="preserve">en el cas que l’oferta presentada resulta la de millor qualitat/preu en </w:t>
      </w:r>
      <w:r>
        <w:rPr>
          <w:rFonts w:ascii="Verdana" w:hAnsi="Verdana"/>
        </w:rPr>
        <w:t>els tres</w:t>
      </w:r>
      <w:r w:rsidRPr="00620232">
        <w:rPr>
          <w:rFonts w:ascii="Verdana" w:hAnsi="Verdana"/>
        </w:rPr>
        <w:t xml:space="preserve"> lots, </w:t>
      </w:r>
      <w:r w:rsidRPr="00620232">
        <w:rPr>
          <w:rFonts w:ascii="Verdana" w:hAnsi="Verdana"/>
          <w:b/>
          <w:bCs/>
        </w:rPr>
        <w:t>l’ordre de preferència</w:t>
      </w:r>
      <w:r w:rsidRPr="00620232">
        <w:rPr>
          <w:rFonts w:ascii="Verdana" w:hAnsi="Verdana"/>
        </w:rPr>
        <w:t xml:space="preserve"> en l’adjudicació</w:t>
      </w:r>
      <w:r>
        <w:rPr>
          <w:rFonts w:ascii="Verdana" w:hAnsi="Verdana"/>
        </w:rPr>
        <w:t xml:space="preserve"> </w:t>
      </w:r>
      <w:r w:rsidRPr="00620232">
        <w:rPr>
          <w:rFonts w:ascii="Verdana" w:hAnsi="Verdana"/>
        </w:rPr>
        <w:t>serà la següent:</w:t>
      </w:r>
    </w:p>
    <w:p w14:paraId="05A0D448" w14:textId="77777777" w:rsidR="00340B2B" w:rsidRPr="00620232" w:rsidRDefault="00340B2B" w:rsidP="00340B2B">
      <w:pPr>
        <w:jc w:val="both"/>
        <w:rPr>
          <w:rFonts w:ascii="Verdana" w:hAnsi="Verdana"/>
        </w:rPr>
      </w:pPr>
    </w:p>
    <w:p w14:paraId="05FC8E73" w14:textId="77777777" w:rsidR="00340B2B" w:rsidRPr="00620232" w:rsidRDefault="00340B2B" w:rsidP="00340B2B">
      <w:pPr>
        <w:jc w:val="both"/>
        <w:rPr>
          <w:rFonts w:ascii="Verdana" w:hAnsi="Verdana"/>
        </w:rPr>
      </w:pPr>
      <w:r>
        <w:rPr>
          <w:rFonts w:ascii="Verdana" w:hAnsi="Verdana"/>
        </w:rPr>
        <w:t>Primera</w:t>
      </w:r>
      <w:r w:rsidRPr="00620232">
        <w:rPr>
          <w:rFonts w:ascii="Verdana" w:hAnsi="Verdana"/>
        </w:rPr>
        <w:t xml:space="preserve"> preferència:</w:t>
      </w:r>
    </w:p>
    <w:p w14:paraId="44F17F69" w14:textId="77777777" w:rsidR="00340B2B" w:rsidRDefault="00340B2B" w:rsidP="00340B2B">
      <w:pPr>
        <w:jc w:val="both"/>
        <w:rPr>
          <w:rFonts w:ascii="Verdana" w:hAnsi="Verdana"/>
        </w:rPr>
      </w:pPr>
      <w:r>
        <w:rPr>
          <w:rFonts w:ascii="Verdana" w:hAnsi="Verdana"/>
        </w:rPr>
        <w:t>Segona</w:t>
      </w:r>
      <w:r w:rsidRPr="00620232">
        <w:rPr>
          <w:rFonts w:ascii="Verdana" w:hAnsi="Verdana"/>
        </w:rPr>
        <w:t xml:space="preserve"> preferència:</w:t>
      </w:r>
    </w:p>
    <w:p w14:paraId="7FB1AA5E" w14:textId="77777777" w:rsidR="00340B2B" w:rsidRDefault="00340B2B" w:rsidP="00340B2B">
      <w:pPr>
        <w:jc w:val="both"/>
        <w:rPr>
          <w:rFonts w:ascii="Verdana" w:hAnsi="Verdana"/>
        </w:rPr>
      </w:pPr>
      <w:r>
        <w:rPr>
          <w:rFonts w:ascii="Verdana" w:hAnsi="Verdana"/>
        </w:rPr>
        <w:t>Tercera preferència:</w:t>
      </w:r>
    </w:p>
    <w:p w14:paraId="499CD840" w14:textId="77777777" w:rsidR="00340B2B" w:rsidRPr="003760EE" w:rsidRDefault="00340B2B" w:rsidP="00291FB8">
      <w:pPr>
        <w:tabs>
          <w:tab w:val="left" w:pos="851"/>
          <w:tab w:val="left" w:pos="1134"/>
          <w:tab w:val="left" w:pos="1702"/>
        </w:tabs>
        <w:ind w:right="-2"/>
        <w:jc w:val="both"/>
        <w:rPr>
          <w:rFonts w:ascii="Verdana" w:hAnsi="Verdana" w:cs="Arial"/>
          <w:i/>
          <w:snapToGrid w:val="0"/>
          <w:lang w:eastAsia="es-ES"/>
        </w:rPr>
      </w:pPr>
    </w:p>
    <w:p w14:paraId="015B6BCE" w14:textId="77777777" w:rsidR="00291FB8" w:rsidRPr="003760EE" w:rsidRDefault="00291FB8" w:rsidP="00291FB8">
      <w:pPr>
        <w:tabs>
          <w:tab w:val="left" w:pos="851"/>
          <w:tab w:val="left" w:pos="1134"/>
          <w:tab w:val="left" w:pos="1702"/>
        </w:tabs>
        <w:ind w:right="-2"/>
        <w:jc w:val="both"/>
        <w:rPr>
          <w:rFonts w:ascii="Verdana" w:hAnsi="Verdana"/>
        </w:rPr>
      </w:pPr>
      <w:r w:rsidRPr="003760EE">
        <w:rPr>
          <w:rFonts w:ascii="Verdana" w:hAnsi="Verdana" w:cs="Arial"/>
          <w:i/>
          <w:snapToGrid w:val="0"/>
          <w:lang w:eastAsia="es-ES"/>
        </w:rPr>
        <w:t>[Signatura electrònica]</w:t>
      </w:r>
      <w:r w:rsidRPr="003760EE">
        <w:rPr>
          <w:rFonts w:ascii="Verdana" w:hAnsi="Verdana"/>
        </w:rPr>
        <w:br w:type="page"/>
      </w:r>
    </w:p>
    <w:p w14:paraId="2B437369" w14:textId="77777777" w:rsidR="00291FB8" w:rsidRPr="00F7230D" w:rsidRDefault="00291FB8" w:rsidP="00291FB8">
      <w:pPr>
        <w:tabs>
          <w:tab w:val="left" w:pos="851"/>
          <w:tab w:val="left" w:pos="1134"/>
          <w:tab w:val="left" w:pos="1702"/>
        </w:tabs>
        <w:ind w:right="-2"/>
        <w:jc w:val="both"/>
        <w:rPr>
          <w:rFonts w:ascii="Verdana" w:hAnsi="Verdana"/>
          <w:b/>
          <w:u w:val="single"/>
        </w:rPr>
      </w:pPr>
      <w:r w:rsidRPr="00F7230D">
        <w:rPr>
          <w:rFonts w:ascii="Verdana" w:hAnsi="Verdana"/>
          <w:b/>
          <w:u w:val="single"/>
        </w:rPr>
        <w:lastRenderedPageBreak/>
        <w:t>LOT 3</w:t>
      </w:r>
    </w:p>
    <w:p w14:paraId="55AF581D" w14:textId="77777777" w:rsidR="00291FB8" w:rsidRPr="00F7230D" w:rsidRDefault="00291FB8" w:rsidP="00291FB8">
      <w:pPr>
        <w:tabs>
          <w:tab w:val="left" w:pos="851"/>
          <w:tab w:val="left" w:pos="1134"/>
          <w:tab w:val="left" w:pos="1702"/>
        </w:tabs>
        <w:ind w:right="-2"/>
        <w:jc w:val="both"/>
        <w:rPr>
          <w:rFonts w:ascii="Verdana" w:hAnsi="Verdana"/>
        </w:rPr>
      </w:pPr>
    </w:p>
    <w:p w14:paraId="42D43520" w14:textId="3F8F1A60" w:rsidR="00291FB8" w:rsidRPr="00F7230D" w:rsidRDefault="00291FB8" w:rsidP="00291FB8">
      <w:pPr>
        <w:pStyle w:val="Textdecomentari"/>
        <w:tabs>
          <w:tab w:val="left" w:pos="851"/>
          <w:tab w:val="left" w:pos="1134"/>
          <w:tab w:val="left" w:pos="1702"/>
        </w:tabs>
        <w:ind w:right="-2"/>
        <w:rPr>
          <w:rFonts w:ascii="Verdana" w:hAnsi="Verdana"/>
          <w:snapToGrid w:val="0"/>
          <w:lang w:eastAsia="es-ES"/>
        </w:rPr>
      </w:pPr>
      <w:r w:rsidRPr="00F7230D">
        <w:rPr>
          <w:rFonts w:ascii="Verdana" w:hAnsi="Verdana"/>
        </w:rPr>
        <w:t>El Sr./la Sra. ... , domiciliat/</w:t>
      </w:r>
      <w:proofErr w:type="spellStart"/>
      <w:r w:rsidRPr="00F7230D">
        <w:rPr>
          <w:rFonts w:ascii="Verdana" w:hAnsi="Verdana"/>
        </w:rPr>
        <w:t>ada</w:t>
      </w:r>
      <w:proofErr w:type="spellEnd"/>
      <w:r w:rsidRPr="00F7230D">
        <w:rPr>
          <w:rFonts w:ascii="Verdana" w:hAnsi="Verdana"/>
        </w:rPr>
        <w:t xml:space="preserve"> a ... carrer ... núm. ... , amb DNI/NIF núm. ... , major d'edat, en nom propi, o en representació de l'empresa ... amb domicili a ... carrer ... núm. ..., assabentat/</w:t>
      </w:r>
      <w:proofErr w:type="spellStart"/>
      <w:r w:rsidRPr="00F7230D">
        <w:rPr>
          <w:rFonts w:ascii="Verdana" w:hAnsi="Verdana"/>
        </w:rPr>
        <w:t>ada</w:t>
      </w:r>
      <w:proofErr w:type="spellEnd"/>
      <w:r w:rsidRPr="00F7230D">
        <w:rPr>
          <w:rFonts w:ascii="Verdana" w:hAnsi="Verdana"/>
        </w:rPr>
        <w:t xml:space="preserve"> de les condicions exigides per optar a l’adjudicació del </w:t>
      </w:r>
      <w:r w:rsidRPr="00503C9C">
        <w:rPr>
          <w:rFonts w:ascii="Verdana" w:hAnsi="Verdana"/>
        </w:rPr>
        <w:t>contracte núm.</w:t>
      </w:r>
      <w:r w:rsidR="00503C9C" w:rsidRPr="00503C9C">
        <w:rPr>
          <w:rFonts w:ascii="Segoe UI" w:hAnsi="Segoe UI" w:cs="Segoe UI"/>
          <w:color w:val="313D4A"/>
          <w:sz w:val="22"/>
          <w:szCs w:val="22"/>
          <w:shd w:val="clear" w:color="auto" w:fill="FFFFFF"/>
        </w:rPr>
        <w:t xml:space="preserve"> </w:t>
      </w:r>
      <w:r w:rsidR="00503C9C" w:rsidRPr="00503C9C">
        <w:rPr>
          <w:rFonts w:ascii="Verdana" w:hAnsi="Verdana"/>
        </w:rPr>
        <w:t>26000004</w:t>
      </w:r>
      <w:r w:rsidRPr="00503C9C">
        <w:rPr>
          <w:rFonts w:ascii="Verdana" w:hAnsi="Verdana" w:cs="Arial"/>
          <w:snapToGrid w:val="0"/>
        </w:rPr>
        <w:t>,</w:t>
      </w:r>
      <w:r w:rsidRPr="00503C9C">
        <w:rPr>
          <w:rFonts w:ascii="Verdana" w:hAnsi="Verdana"/>
        </w:rPr>
        <w:t xml:space="preserve"> exp. 26/0053, que té per objecte el subministrament i instal·lació de sistemes d'aire condicionat i climatització, en vehicles propietat de l'Institut Municipal de Parcs i Jardins de Barcelona</w:t>
      </w:r>
      <w:r w:rsidRPr="00F7230D">
        <w:rPr>
          <w:rFonts w:ascii="Verdana" w:hAnsi="Verdana"/>
        </w:rPr>
        <w:t>, amb mesures de contractació sostenible (</w:t>
      </w:r>
      <w:r w:rsidRPr="00F7230D">
        <w:rPr>
          <w:rFonts w:ascii="Verdana" w:hAnsi="Verdana"/>
          <w:b/>
        </w:rPr>
        <w:t>LOT 3</w:t>
      </w:r>
      <w:r w:rsidRPr="00F7230D">
        <w:rPr>
          <w:rFonts w:ascii="Verdana" w:hAnsi="Verdana"/>
          <w:bCs/>
        </w:rPr>
        <w:t>)</w:t>
      </w:r>
      <w:r w:rsidRPr="00F7230D">
        <w:rPr>
          <w:rFonts w:ascii="Verdana" w:hAnsi="Verdana"/>
        </w:rPr>
        <w:t xml:space="preserve">  es compromet a realitzar-lo amb subjecció al plec de clàusules administratives particulars i al de prescripcions tècniques, i manifesta que:</w:t>
      </w:r>
    </w:p>
    <w:p w14:paraId="6206F406" w14:textId="77777777" w:rsidR="00291FB8" w:rsidRPr="00F7230D" w:rsidRDefault="00291FB8" w:rsidP="00291FB8">
      <w:pPr>
        <w:pStyle w:val="Textdecomentari"/>
        <w:tabs>
          <w:tab w:val="left" w:pos="851"/>
          <w:tab w:val="left" w:pos="1134"/>
          <w:tab w:val="left" w:pos="1702"/>
        </w:tabs>
        <w:ind w:right="-2"/>
        <w:rPr>
          <w:rFonts w:ascii="Verdana" w:hAnsi="Verdana"/>
        </w:rPr>
      </w:pPr>
    </w:p>
    <w:p w14:paraId="3FCC7D7F" w14:textId="77777777" w:rsidR="00291FB8" w:rsidRPr="00F7230D" w:rsidRDefault="00291FB8" w:rsidP="00291FB8">
      <w:pPr>
        <w:pStyle w:val="Pargrafdellista"/>
        <w:numPr>
          <w:ilvl w:val="0"/>
          <w:numId w:val="43"/>
        </w:numPr>
        <w:shd w:val="clear" w:color="auto" w:fill="FFFFFF" w:themeFill="background1"/>
        <w:spacing w:line="276" w:lineRule="auto"/>
        <w:jc w:val="both"/>
        <w:rPr>
          <w:rFonts w:ascii="Verdana" w:eastAsia="Calibri" w:hAnsi="Verdana" w:cs="Arial"/>
          <w:lang w:eastAsia="en-US"/>
        </w:rPr>
      </w:pPr>
      <w:r w:rsidRPr="00F7230D">
        <w:rPr>
          <w:rFonts w:ascii="Verdana" w:hAnsi="Verdana"/>
        </w:rPr>
        <w:t>Es compromet a realitzar-lo amb subjecció al plec de clàusules administratives particulars i al de prescripcions tècniques, i amb els preus unitaris següents:</w:t>
      </w:r>
      <w:r w:rsidRPr="00F7230D">
        <w:rPr>
          <w:rFonts w:ascii="Verdana" w:eastAsia="Calibri" w:hAnsi="Verdana" w:cs="Arial"/>
          <w:lang w:eastAsia="en-US"/>
        </w:rPr>
        <w:t xml:space="preserve"> </w:t>
      </w:r>
    </w:p>
    <w:p w14:paraId="22F73985" w14:textId="77777777" w:rsidR="00291FB8" w:rsidRPr="00F7230D" w:rsidRDefault="00291FB8" w:rsidP="00291FB8">
      <w:pPr>
        <w:shd w:val="clear" w:color="auto" w:fill="FFFFFF" w:themeFill="background1"/>
        <w:spacing w:line="276" w:lineRule="auto"/>
        <w:jc w:val="both"/>
        <w:rPr>
          <w:rFonts w:ascii="Verdana" w:eastAsia="Calibri" w:hAnsi="Verdana" w:cs="Arial"/>
          <w:lang w:eastAsia="en-US"/>
        </w:rPr>
      </w:pPr>
    </w:p>
    <w:tbl>
      <w:tblPr>
        <w:tblW w:w="9498" w:type="dxa"/>
        <w:tblInd w:w="70" w:type="dxa"/>
        <w:tblCellMar>
          <w:left w:w="70" w:type="dxa"/>
          <w:right w:w="70" w:type="dxa"/>
        </w:tblCellMar>
        <w:tblLook w:val="04A0" w:firstRow="1" w:lastRow="0" w:firstColumn="1" w:lastColumn="0" w:noHBand="0" w:noVBand="1"/>
      </w:tblPr>
      <w:tblGrid>
        <w:gridCol w:w="582"/>
        <w:gridCol w:w="1261"/>
        <w:gridCol w:w="1276"/>
        <w:gridCol w:w="1276"/>
        <w:gridCol w:w="1275"/>
        <w:gridCol w:w="1276"/>
        <w:gridCol w:w="1276"/>
        <w:gridCol w:w="1276"/>
      </w:tblGrid>
      <w:tr w:rsidR="00291FB8" w:rsidRPr="00F7230D" w14:paraId="63ECDD76" w14:textId="77777777" w:rsidTr="00A2559E">
        <w:trPr>
          <w:trHeight w:val="370"/>
        </w:trPr>
        <w:tc>
          <w:tcPr>
            <w:tcW w:w="582" w:type="dxa"/>
            <w:tcBorders>
              <w:top w:val="nil"/>
              <w:left w:val="nil"/>
              <w:bottom w:val="nil"/>
              <w:right w:val="nil"/>
            </w:tcBorders>
            <w:noWrap/>
            <w:vAlign w:val="bottom"/>
            <w:hideMark/>
          </w:tcPr>
          <w:p w14:paraId="016668A1" w14:textId="77777777" w:rsidR="00291FB8" w:rsidRPr="003760EE" w:rsidRDefault="00291FB8" w:rsidP="00411A14">
            <w:pPr>
              <w:rPr>
                <w:rFonts w:ascii="Verdana" w:hAnsi="Verdana"/>
                <w:sz w:val="16"/>
                <w:szCs w:val="16"/>
              </w:rPr>
            </w:pPr>
          </w:p>
        </w:tc>
        <w:tc>
          <w:tcPr>
            <w:tcW w:w="1261" w:type="dxa"/>
            <w:tcBorders>
              <w:top w:val="nil"/>
              <w:left w:val="nil"/>
              <w:bottom w:val="nil"/>
              <w:right w:val="nil"/>
            </w:tcBorders>
            <w:noWrap/>
            <w:vAlign w:val="bottom"/>
            <w:hideMark/>
          </w:tcPr>
          <w:p w14:paraId="50C89CA3" w14:textId="77777777" w:rsidR="00291FB8" w:rsidRPr="003760EE" w:rsidRDefault="00291FB8" w:rsidP="00411A14">
            <w:pPr>
              <w:rPr>
                <w:rFonts w:ascii="Verdana" w:hAnsi="Verdana"/>
                <w:sz w:val="16"/>
                <w:szCs w:val="16"/>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B2E033D" w14:textId="77777777" w:rsidR="00291FB8" w:rsidRPr="003760EE" w:rsidRDefault="00291FB8" w:rsidP="00411A14">
            <w:pPr>
              <w:jc w:val="center"/>
              <w:rPr>
                <w:rFonts w:ascii="Verdana" w:hAnsi="Verdana" w:cs="Calibri"/>
                <w:b/>
                <w:bCs/>
                <w:color w:val="000000"/>
                <w:sz w:val="16"/>
                <w:szCs w:val="16"/>
              </w:rPr>
            </w:pPr>
            <w:r w:rsidRPr="003760EE">
              <w:rPr>
                <w:rFonts w:ascii="Verdana" w:hAnsi="Verdana" w:cs="Calibri"/>
                <w:b/>
                <w:bCs/>
                <w:color w:val="000000"/>
                <w:sz w:val="16"/>
                <w:szCs w:val="16"/>
              </w:rPr>
              <w:t>Pressupost de sortida</w:t>
            </w:r>
          </w:p>
        </w:tc>
        <w:tc>
          <w:tcPr>
            <w:tcW w:w="382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3F2149" w14:textId="77777777" w:rsidR="00291FB8" w:rsidRPr="003760EE" w:rsidRDefault="00291FB8" w:rsidP="00411A14">
            <w:pPr>
              <w:jc w:val="center"/>
              <w:rPr>
                <w:rFonts w:ascii="Verdana" w:hAnsi="Verdana" w:cs="Calibri"/>
                <w:b/>
                <w:bCs/>
                <w:color w:val="000000"/>
                <w:sz w:val="16"/>
                <w:szCs w:val="16"/>
              </w:rPr>
            </w:pPr>
            <w:r w:rsidRPr="003760EE">
              <w:rPr>
                <w:rFonts w:ascii="Verdana" w:hAnsi="Verdana" w:cs="Calibri"/>
                <w:b/>
                <w:bCs/>
                <w:color w:val="000000"/>
                <w:sz w:val="16"/>
                <w:szCs w:val="16"/>
              </w:rPr>
              <w:t>Oferta</w:t>
            </w:r>
          </w:p>
        </w:tc>
      </w:tr>
      <w:tr w:rsidR="00291FB8" w:rsidRPr="00F7230D" w14:paraId="2410B871" w14:textId="77777777" w:rsidTr="00A2559E">
        <w:trPr>
          <w:trHeight w:val="600"/>
        </w:trPr>
        <w:tc>
          <w:tcPr>
            <w:tcW w:w="582" w:type="dxa"/>
            <w:tcBorders>
              <w:top w:val="single" w:sz="8" w:space="0" w:color="auto"/>
              <w:left w:val="nil"/>
              <w:bottom w:val="nil"/>
              <w:right w:val="nil"/>
            </w:tcBorders>
            <w:shd w:val="clear" w:color="auto" w:fill="BFBFBF" w:themeFill="background1" w:themeFillShade="BF"/>
            <w:vAlign w:val="center"/>
            <w:hideMark/>
          </w:tcPr>
          <w:p w14:paraId="10F8E018" w14:textId="77777777" w:rsidR="00291FB8" w:rsidRPr="003760EE" w:rsidRDefault="00291FB8" w:rsidP="00411A14">
            <w:pPr>
              <w:rPr>
                <w:rFonts w:ascii="Verdana" w:hAnsi="Verdana" w:cs="Arial"/>
                <w:b/>
                <w:bCs/>
                <w:color w:val="FFFFFF"/>
                <w:sz w:val="16"/>
                <w:szCs w:val="16"/>
              </w:rPr>
            </w:pPr>
            <w:r w:rsidRPr="003760EE">
              <w:rPr>
                <w:rFonts w:ascii="Verdana" w:hAnsi="Verdana" w:cs="Arial"/>
                <w:b/>
                <w:bCs/>
                <w:color w:val="FFFFFF"/>
                <w:sz w:val="16"/>
                <w:szCs w:val="16"/>
              </w:rPr>
              <w:t>Codi</w:t>
            </w:r>
          </w:p>
        </w:tc>
        <w:tc>
          <w:tcPr>
            <w:tcW w:w="1261" w:type="dxa"/>
            <w:tcBorders>
              <w:top w:val="single" w:sz="8" w:space="0" w:color="auto"/>
              <w:left w:val="nil"/>
              <w:bottom w:val="nil"/>
              <w:right w:val="nil"/>
            </w:tcBorders>
            <w:shd w:val="clear" w:color="auto" w:fill="BFBFBF" w:themeFill="background1" w:themeFillShade="BF"/>
            <w:vAlign w:val="center"/>
            <w:hideMark/>
          </w:tcPr>
          <w:p w14:paraId="36B9C599" w14:textId="77777777" w:rsidR="00291FB8" w:rsidRPr="003760EE" w:rsidRDefault="00291FB8" w:rsidP="00411A14">
            <w:pPr>
              <w:rPr>
                <w:rFonts w:ascii="Verdana" w:hAnsi="Verdana" w:cs="Arial"/>
                <w:b/>
                <w:bCs/>
                <w:color w:val="FFFFFF"/>
                <w:sz w:val="16"/>
                <w:szCs w:val="16"/>
              </w:rPr>
            </w:pPr>
            <w:r w:rsidRPr="003760EE">
              <w:rPr>
                <w:rFonts w:ascii="Verdana" w:hAnsi="Verdana" w:cs="Arial"/>
                <w:b/>
                <w:bCs/>
                <w:color w:val="FFFFFF"/>
                <w:sz w:val="16"/>
                <w:szCs w:val="16"/>
              </w:rPr>
              <w:t>Descripció</w:t>
            </w:r>
          </w:p>
        </w:tc>
        <w:tc>
          <w:tcPr>
            <w:tcW w:w="1276" w:type="dxa"/>
            <w:tcBorders>
              <w:top w:val="nil"/>
              <w:left w:val="nil"/>
              <w:bottom w:val="nil"/>
              <w:right w:val="nil"/>
            </w:tcBorders>
            <w:shd w:val="clear" w:color="auto" w:fill="BFBFBF" w:themeFill="background1" w:themeFillShade="BF"/>
            <w:vAlign w:val="center"/>
            <w:hideMark/>
          </w:tcPr>
          <w:p w14:paraId="0FDE3FFF"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Preu equip</w:t>
            </w:r>
          </w:p>
        </w:tc>
        <w:tc>
          <w:tcPr>
            <w:tcW w:w="1276" w:type="dxa"/>
            <w:tcBorders>
              <w:top w:val="nil"/>
              <w:left w:val="nil"/>
              <w:bottom w:val="nil"/>
              <w:right w:val="nil"/>
            </w:tcBorders>
            <w:shd w:val="clear" w:color="auto" w:fill="BFBFBF" w:themeFill="background1" w:themeFillShade="BF"/>
            <w:vAlign w:val="center"/>
            <w:hideMark/>
          </w:tcPr>
          <w:p w14:paraId="5C49E311"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Mà d'obra</w:t>
            </w:r>
          </w:p>
        </w:tc>
        <w:tc>
          <w:tcPr>
            <w:tcW w:w="1275" w:type="dxa"/>
            <w:tcBorders>
              <w:top w:val="nil"/>
              <w:left w:val="nil"/>
              <w:bottom w:val="nil"/>
              <w:right w:val="single" w:sz="4" w:space="0" w:color="auto"/>
            </w:tcBorders>
            <w:shd w:val="clear" w:color="auto" w:fill="BFBFBF" w:themeFill="background1" w:themeFillShade="BF"/>
            <w:vAlign w:val="center"/>
          </w:tcPr>
          <w:p w14:paraId="1998DD51"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Preu total per unitat</w:t>
            </w:r>
          </w:p>
        </w:tc>
        <w:tc>
          <w:tcPr>
            <w:tcW w:w="1276" w:type="dxa"/>
            <w:tcBorders>
              <w:top w:val="nil"/>
              <w:left w:val="single" w:sz="4" w:space="0" w:color="auto"/>
              <w:bottom w:val="nil"/>
              <w:right w:val="nil"/>
            </w:tcBorders>
            <w:shd w:val="clear" w:color="auto" w:fill="BFBFBF" w:themeFill="background1" w:themeFillShade="BF"/>
            <w:vAlign w:val="center"/>
          </w:tcPr>
          <w:p w14:paraId="186F339C"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Preu equip</w:t>
            </w:r>
          </w:p>
        </w:tc>
        <w:tc>
          <w:tcPr>
            <w:tcW w:w="1276" w:type="dxa"/>
            <w:tcBorders>
              <w:top w:val="nil"/>
              <w:left w:val="nil"/>
              <w:bottom w:val="nil"/>
              <w:right w:val="nil"/>
            </w:tcBorders>
            <w:shd w:val="clear" w:color="auto" w:fill="BFBFBF" w:themeFill="background1" w:themeFillShade="BF"/>
            <w:vAlign w:val="center"/>
          </w:tcPr>
          <w:p w14:paraId="7D1BB093"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Mà d'obra</w:t>
            </w:r>
          </w:p>
        </w:tc>
        <w:tc>
          <w:tcPr>
            <w:tcW w:w="1276" w:type="dxa"/>
            <w:tcBorders>
              <w:top w:val="nil"/>
              <w:left w:val="nil"/>
              <w:bottom w:val="nil"/>
              <w:right w:val="nil"/>
            </w:tcBorders>
            <w:shd w:val="clear" w:color="auto" w:fill="BFBFBF" w:themeFill="background1" w:themeFillShade="BF"/>
            <w:vAlign w:val="center"/>
          </w:tcPr>
          <w:p w14:paraId="2A51ED7E" w14:textId="77777777" w:rsidR="00291FB8" w:rsidRPr="003760EE" w:rsidRDefault="00291FB8" w:rsidP="00411A14">
            <w:pPr>
              <w:jc w:val="center"/>
              <w:rPr>
                <w:rFonts w:ascii="Verdana" w:hAnsi="Verdana" w:cs="Calibri"/>
                <w:color w:val="000000"/>
                <w:sz w:val="16"/>
                <w:szCs w:val="16"/>
              </w:rPr>
            </w:pPr>
            <w:r w:rsidRPr="003760EE">
              <w:rPr>
                <w:rFonts w:ascii="Verdana" w:hAnsi="Verdana" w:cs="Calibri"/>
                <w:color w:val="000000"/>
                <w:sz w:val="16"/>
                <w:szCs w:val="16"/>
              </w:rPr>
              <w:t>Preu total per unitat</w:t>
            </w:r>
          </w:p>
        </w:tc>
      </w:tr>
      <w:tr w:rsidR="00291FB8" w:rsidRPr="00F7230D" w14:paraId="31DEE1F4" w14:textId="77777777" w:rsidTr="00A2559E">
        <w:trPr>
          <w:trHeight w:val="290"/>
        </w:trPr>
        <w:tc>
          <w:tcPr>
            <w:tcW w:w="582" w:type="dxa"/>
            <w:tcBorders>
              <w:top w:val="nil"/>
              <w:left w:val="single" w:sz="4" w:space="0" w:color="auto"/>
              <w:bottom w:val="single" w:sz="4" w:space="0" w:color="auto"/>
              <w:right w:val="single" w:sz="4" w:space="0" w:color="auto"/>
            </w:tcBorders>
            <w:noWrap/>
            <w:vAlign w:val="center"/>
            <w:hideMark/>
          </w:tcPr>
          <w:p w14:paraId="30808D56" w14:textId="77777777" w:rsidR="00291FB8" w:rsidRPr="003760EE" w:rsidRDefault="00291FB8" w:rsidP="00411A14">
            <w:pPr>
              <w:rPr>
                <w:rFonts w:ascii="Verdana" w:hAnsi="Verdana" w:cs="Arial"/>
                <w:sz w:val="16"/>
                <w:szCs w:val="16"/>
              </w:rPr>
            </w:pPr>
            <w:r w:rsidRPr="003760EE">
              <w:rPr>
                <w:rFonts w:ascii="Verdana" w:hAnsi="Verdana" w:cs="Arial"/>
                <w:sz w:val="16"/>
                <w:szCs w:val="16"/>
              </w:rPr>
              <w:t>093</w:t>
            </w:r>
          </w:p>
        </w:tc>
        <w:tc>
          <w:tcPr>
            <w:tcW w:w="1261" w:type="dxa"/>
            <w:tcBorders>
              <w:top w:val="nil"/>
              <w:left w:val="nil"/>
              <w:bottom w:val="single" w:sz="4" w:space="0" w:color="auto"/>
              <w:right w:val="single" w:sz="4" w:space="0" w:color="auto"/>
            </w:tcBorders>
            <w:noWrap/>
            <w:vAlign w:val="center"/>
            <w:hideMark/>
          </w:tcPr>
          <w:p w14:paraId="4EBADE41" w14:textId="77777777" w:rsidR="00291FB8" w:rsidRPr="003760EE" w:rsidRDefault="00291FB8" w:rsidP="00411A14">
            <w:pPr>
              <w:rPr>
                <w:rFonts w:ascii="Verdana" w:hAnsi="Verdana" w:cs="Arial"/>
                <w:sz w:val="16"/>
                <w:szCs w:val="16"/>
              </w:rPr>
            </w:pPr>
            <w:r w:rsidRPr="003760EE">
              <w:rPr>
                <w:rFonts w:ascii="Verdana" w:hAnsi="Verdana" w:cs="Arial"/>
                <w:sz w:val="16"/>
                <w:szCs w:val="16"/>
              </w:rPr>
              <w:t>Furgoneta MERCEDES BENZ SPRINTER / 7076-HPH / doble</w:t>
            </w:r>
          </w:p>
        </w:tc>
        <w:tc>
          <w:tcPr>
            <w:tcW w:w="1276" w:type="dxa"/>
            <w:tcBorders>
              <w:top w:val="nil"/>
              <w:left w:val="nil"/>
              <w:bottom w:val="single" w:sz="4" w:space="0" w:color="auto"/>
              <w:right w:val="single" w:sz="4" w:space="0" w:color="auto"/>
            </w:tcBorders>
            <w:noWrap/>
            <w:vAlign w:val="bottom"/>
            <w:hideMark/>
          </w:tcPr>
          <w:p w14:paraId="71ED3E6C" w14:textId="3B38177F"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                                   3.454,00 € </w:t>
            </w:r>
          </w:p>
        </w:tc>
        <w:tc>
          <w:tcPr>
            <w:tcW w:w="1276" w:type="dxa"/>
            <w:tcBorders>
              <w:top w:val="nil"/>
              <w:left w:val="nil"/>
              <w:bottom w:val="single" w:sz="4" w:space="0" w:color="auto"/>
              <w:right w:val="single" w:sz="4" w:space="0" w:color="auto"/>
            </w:tcBorders>
            <w:noWrap/>
            <w:vAlign w:val="bottom"/>
            <w:hideMark/>
          </w:tcPr>
          <w:p w14:paraId="3580BB22" w14:textId="59CA269C"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                         959,99 € </w:t>
            </w:r>
          </w:p>
        </w:tc>
        <w:tc>
          <w:tcPr>
            <w:tcW w:w="1275" w:type="dxa"/>
            <w:tcBorders>
              <w:top w:val="nil"/>
              <w:left w:val="nil"/>
              <w:bottom w:val="single" w:sz="4" w:space="0" w:color="auto"/>
              <w:right w:val="single" w:sz="4" w:space="0" w:color="auto"/>
            </w:tcBorders>
            <w:vAlign w:val="bottom"/>
          </w:tcPr>
          <w:p w14:paraId="2697D19B" w14:textId="5283AE92"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4.413,99 € </w:t>
            </w:r>
          </w:p>
        </w:tc>
        <w:tc>
          <w:tcPr>
            <w:tcW w:w="1276" w:type="dxa"/>
            <w:tcBorders>
              <w:top w:val="nil"/>
              <w:left w:val="nil"/>
              <w:bottom w:val="single" w:sz="4" w:space="0" w:color="auto"/>
              <w:right w:val="single" w:sz="4" w:space="0" w:color="auto"/>
            </w:tcBorders>
          </w:tcPr>
          <w:p w14:paraId="29510160"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single" w:sz="4" w:space="0" w:color="auto"/>
              <w:right w:val="single" w:sz="4" w:space="0" w:color="auto"/>
            </w:tcBorders>
          </w:tcPr>
          <w:p w14:paraId="23AE8017"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single" w:sz="4" w:space="0" w:color="auto"/>
              <w:right w:val="single" w:sz="4" w:space="0" w:color="auto"/>
            </w:tcBorders>
          </w:tcPr>
          <w:p w14:paraId="7874BF61" w14:textId="77777777" w:rsidR="00291FB8" w:rsidRPr="003760EE" w:rsidRDefault="00291FB8" w:rsidP="00411A14">
            <w:pPr>
              <w:jc w:val="right"/>
              <w:rPr>
                <w:rFonts w:ascii="Verdana" w:hAnsi="Verdana" w:cs="Calibri"/>
                <w:sz w:val="16"/>
                <w:szCs w:val="16"/>
              </w:rPr>
            </w:pPr>
          </w:p>
        </w:tc>
      </w:tr>
      <w:tr w:rsidR="00291FB8" w:rsidRPr="00F7230D" w14:paraId="071EF319" w14:textId="77777777" w:rsidTr="00A2559E">
        <w:trPr>
          <w:trHeight w:val="290"/>
        </w:trPr>
        <w:tc>
          <w:tcPr>
            <w:tcW w:w="582" w:type="dxa"/>
            <w:tcBorders>
              <w:top w:val="nil"/>
              <w:left w:val="single" w:sz="4" w:space="0" w:color="auto"/>
              <w:bottom w:val="single" w:sz="4" w:space="0" w:color="auto"/>
              <w:right w:val="single" w:sz="4" w:space="0" w:color="auto"/>
            </w:tcBorders>
            <w:noWrap/>
            <w:vAlign w:val="center"/>
            <w:hideMark/>
          </w:tcPr>
          <w:p w14:paraId="4E8F0EE7" w14:textId="77777777" w:rsidR="00291FB8" w:rsidRPr="003760EE" w:rsidRDefault="00291FB8" w:rsidP="00411A14">
            <w:pPr>
              <w:rPr>
                <w:rFonts w:ascii="Verdana" w:hAnsi="Verdana" w:cs="Arial"/>
                <w:sz w:val="16"/>
                <w:szCs w:val="16"/>
              </w:rPr>
            </w:pPr>
            <w:r w:rsidRPr="003760EE">
              <w:rPr>
                <w:rFonts w:ascii="Verdana" w:hAnsi="Verdana" w:cs="Arial"/>
                <w:sz w:val="16"/>
                <w:szCs w:val="16"/>
              </w:rPr>
              <w:t>196</w:t>
            </w:r>
          </w:p>
        </w:tc>
        <w:tc>
          <w:tcPr>
            <w:tcW w:w="1261" w:type="dxa"/>
            <w:tcBorders>
              <w:top w:val="nil"/>
              <w:left w:val="nil"/>
              <w:bottom w:val="single" w:sz="4" w:space="0" w:color="auto"/>
              <w:right w:val="single" w:sz="4" w:space="0" w:color="auto"/>
            </w:tcBorders>
            <w:noWrap/>
            <w:vAlign w:val="center"/>
            <w:hideMark/>
          </w:tcPr>
          <w:p w14:paraId="613B95C6" w14:textId="77777777" w:rsidR="00291FB8" w:rsidRPr="003760EE" w:rsidRDefault="00291FB8" w:rsidP="00411A14">
            <w:pPr>
              <w:rPr>
                <w:rFonts w:ascii="Verdana" w:hAnsi="Verdana" w:cs="Arial"/>
                <w:sz w:val="16"/>
                <w:szCs w:val="16"/>
              </w:rPr>
            </w:pPr>
            <w:r w:rsidRPr="003760EE">
              <w:rPr>
                <w:rFonts w:ascii="Verdana" w:hAnsi="Verdana" w:cs="Arial"/>
                <w:sz w:val="16"/>
                <w:szCs w:val="16"/>
              </w:rPr>
              <w:t>Furgoneta MERCEDES BENZ SPRINTER / 7081-HPH / doble</w:t>
            </w:r>
          </w:p>
        </w:tc>
        <w:tc>
          <w:tcPr>
            <w:tcW w:w="1276" w:type="dxa"/>
            <w:tcBorders>
              <w:top w:val="nil"/>
              <w:left w:val="nil"/>
              <w:bottom w:val="single" w:sz="4" w:space="0" w:color="auto"/>
              <w:right w:val="single" w:sz="4" w:space="0" w:color="auto"/>
            </w:tcBorders>
            <w:noWrap/>
            <w:vAlign w:val="bottom"/>
            <w:hideMark/>
          </w:tcPr>
          <w:p w14:paraId="45EDAF4F" w14:textId="77777777"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                                    3.454,00 € </w:t>
            </w:r>
          </w:p>
        </w:tc>
        <w:tc>
          <w:tcPr>
            <w:tcW w:w="1276" w:type="dxa"/>
            <w:tcBorders>
              <w:top w:val="nil"/>
              <w:left w:val="nil"/>
              <w:bottom w:val="single" w:sz="4" w:space="0" w:color="auto"/>
              <w:right w:val="single" w:sz="4" w:space="0" w:color="auto"/>
            </w:tcBorders>
            <w:noWrap/>
            <w:vAlign w:val="bottom"/>
            <w:hideMark/>
          </w:tcPr>
          <w:p w14:paraId="4A6B567F" w14:textId="77777777"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                           959,99 € </w:t>
            </w:r>
          </w:p>
        </w:tc>
        <w:tc>
          <w:tcPr>
            <w:tcW w:w="1275" w:type="dxa"/>
            <w:tcBorders>
              <w:top w:val="nil"/>
              <w:left w:val="nil"/>
              <w:bottom w:val="single" w:sz="4" w:space="0" w:color="auto"/>
              <w:right w:val="single" w:sz="4" w:space="0" w:color="auto"/>
            </w:tcBorders>
            <w:vAlign w:val="bottom"/>
          </w:tcPr>
          <w:p w14:paraId="12E21617" w14:textId="49F14822" w:rsidR="00291FB8" w:rsidRPr="003760EE" w:rsidRDefault="00291FB8" w:rsidP="00411A14">
            <w:pPr>
              <w:jc w:val="right"/>
              <w:rPr>
                <w:rFonts w:ascii="Verdana" w:hAnsi="Verdana" w:cs="Calibri"/>
                <w:sz w:val="16"/>
                <w:szCs w:val="16"/>
              </w:rPr>
            </w:pPr>
            <w:r w:rsidRPr="003760EE">
              <w:rPr>
                <w:rFonts w:ascii="Verdana" w:hAnsi="Verdana" w:cs="Calibri"/>
                <w:sz w:val="16"/>
                <w:szCs w:val="16"/>
              </w:rPr>
              <w:t xml:space="preserve">4.413,99 € </w:t>
            </w:r>
          </w:p>
        </w:tc>
        <w:tc>
          <w:tcPr>
            <w:tcW w:w="1276" w:type="dxa"/>
            <w:tcBorders>
              <w:top w:val="nil"/>
              <w:left w:val="nil"/>
              <w:bottom w:val="single" w:sz="4" w:space="0" w:color="auto"/>
              <w:right w:val="single" w:sz="4" w:space="0" w:color="auto"/>
            </w:tcBorders>
          </w:tcPr>
          <w:p w14:paraId="06761C91"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single" w:sz="4" w:space="0" w:color="auto"/>
              <w:right w:val="single" w:sz="4" w:space="0" w:color="auto"/>
            </w:tcBorders>
          </w:tcPr>
          <w:p w14:paraId="7C32A098"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single" w:sz="4" w:space="0" w:color="auto"/>
              <w:right w:val="single" w:sz="4" w:space="0" w:color="auto"/>
            </w:tcBorders>
          </w:tcPr>
          <w:p w14:paraId="3D47D0B8" w14:textId="77777777" w:rsidR="00291FB8" w:rsidRPr="003760EE" w:rsidRDefault="00291FB8" w:rsidP="00411A14">
            <w:pPr>
              <w:jc w:val="right"/>
              <w:rPr>
                <w:rFonts w:ascii="Verdana" w:hAnsi="Verdana" w:cs="Calibri"/>
                <w:sz w:val="16"/>
                <w:szCs w:val="16"/>
              </w:rPr>
            </w:pPr>
          </w:p>
        </w:tc>
      </w:tr>
      <w:tr w:rsidR="00291FB8" w:rsidRPr="00F7230D" w14:paraId="720EA07F" w14:textId="77777777" w:rsidTr="00A2559E">
        <w:trPr>
          <w:trHeight w:val="290"/>
        </w:trPr>
        <w:tc>
          <w:tcPr>
            <w:tcW w:w="582" w:type="dxa"/>
            <w:tcBorders>
              <w:top w:val="nil"/>
              <w:left w:val="single" w:sz="4" w:space="0" w:color="auto"/>
              <w:bottom w:val="single" w:sz="4" w:space="0" w:color="auto"/>
              <w:right w:val="single" w:sz="4" w:space="0" w:color="auto"/>
            </w:tcBorders>
            <w:noWrap/>
            <w:vAlign w:val="center"/>
            <w:hideMark/>
          </w:tcPr>
          <w:p w14:paraId="4960A7CD" w14:textId="77777777" w:rsidR="00291FB8" w:rsidRPr="003760EE" w:rsidRDefault="00291FB8" w:rsidP="00411A14">
            <w:pPr>
              <w:rPr>
                <w:rFonts w:ascii="Verdana" w:hAnsi="Verdana" w:cs="Arial"/>
                <w:sz w:val="16"/>
                <w:szCs w:val="16"/>
              </w:rPr>
            </w:pPr>
            <w:r w:rsidRPr="003760EE">
              <w:rPr>
                <w:rFonts w:ascii="Verdana" w:hAnsi="Verdana" w:cs="Arial"/>
                <w:sz w:val="16"/>
                <w:szCs w:val="16"/>
              </w:rPr>
              <w:t> </w:t>
            </w:r>
          </w:p>
        </w:tc>
        <w:tc>
          <w:tcPr>
            <w:tcW w:w="1261" w:type="dxa"/>
            <w:tcBorders>
              <w:top w:val="nil"/>
              <w:left w:val="nil"/>
              <w:bottom w:val="single" w:sz="4" w:space="0" w:color="auto"/>
              <w:right w:val="single" w:sz="4" w:space="0" w:color="auto"/>
            </w:tcBorders>
            <w:noWrap/>
            <w:vAlign w:val="center"/>
            <w:hideMark/>
          </w:tcPr>
          <w:p w14:paraId="1C123346" w14:textId="77777777" w:rsidR="00291FB8" w:rsidRPr="003760EE" w:rsidRDefault="00291FB8" w:rsidP="00411A14">
            <w:pPr>
              <w:rPr>
                <w:rFonts w:ascii="Verdana" w:hAnsi="Verdana" w:cs="Arial"/>
                <w:b/>
                <w:bCs/>
                <w:sz w:val="16"/>
                <w:szCs w:val="16"/>
              </w:rPr>
            </w:pPr>
            <w:r w:rsidRPr="003760EE">
              <w:rPr>
                <w:rFonts w:ascii="Verdana" w:hAnsi="Verdana" w:cs="Arial"/>
                <w:b/>
                <w:bCs/>
                <w:sz w:val="16"/>
                <w:szCs w:val="16"/>
              </w:rPr>
              <w:t>TOTAL (Sense IVA)</w:t>
            </w:r>
          </w:p>
        </w:tc>
        <w:tc>
          <w:tcPr>
            <w:tcW w:w="1276" w:type="dxa"/>
            <w:tcBorders>
              <w:top w:val="nil"/>
              <w:left w:val="nil"/>
              <w:bottom w:val="single" w:sz="4" w:space="0" w:color="auto"/>
              <w:right w:val="single" w:sz="4" w:space="0" w:color="auto"/>
            </w:tcBorders>
            <w:noWrap/>
            <w:vAlign w:val="bottom"/>
            <w:hideMark/>
          </w:tcPr>
          <w:p w14:paraId="0145C911"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6.908,00 € </w:t>
            </w:r>
          </w:p>
        </w:tc>
        <w:tc>
          <w:tcPr>
            <w:tcW w:w="1276" w:type="dxa"/>
            <w:tcBorders>
              <w:top w:val="nil"/>
              <w:left w:val="nil"/>
              <w:bottom w:val="single" w:sz="4" w:space="0" w:color="auto"/>
              <w:right w:val="single" w:sz="4" w:space="0" w:color="auto"/>
            </w:tcBorders>
            <w:noWrap/>
            <w:vAlign w:val="bottom"/>
            <w:hideMark/>
          </w:tcPr>
          <w:p w14:paraId="6D3F5356"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1.919,97 € </w:t>
            </w:r>
          </w:p>
        </w:tc>
        <w:tc>
          <w:tcPr>
            <w:tcW w:w="1275" w:type="dxa"/>
            <w:tcBorders>
              <w:top w:val="nil"/>
              <w:left w:val="nil"/>
              <w:bottom w:val="single" w:sz="4" w:space="0" w:color="auto"/>
              <w:right w:val="single" w:sz="4" w:space="0" w:color="auto"/>
            </w:tcBorders>
            <w:noWrap/>
            <w:vAlign w:val="bottom"/>
            <w:hideMark/>
          </w:tcPr>
          <w:p w14:paraId="316CF2FF"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 xml:space="preserve">8.827,97 € </w:t>
            </w:r>
          </w:p>
        </w:tc>
        <w:tc>
          <w:tcPr>
            <w:tcW w:w="1276" w:type="dxa"/>
            <w:tcBorders>
              <w:top w:val="nil"/>
              <w:left w:val="nil"/>
              <w:bottom w:val="single" w:sz="4" w:space="0" w:color="auto"/>
              <w:right w:val="single" w:sz="4" w:space="0" w:color="auto"/>
            </w:tcBorders>
          </w:tcPr>
          <w:p w14:paraId="3BB2DD1B" w14:textId="77777777" w:rsidR="00291FB8" w:rsidRPr="003760EE" w:rsidRDefault="00291FB8" w:rsidP="00411A14">
            <w:pPr>
              <w:jc w:val="right"/>
              <w:rPr>
                <w:rFonts w:ascii="Verdana" w:hAnsi="Verdana" w:cs="Calibri"/>
                <w:b/>
                <w:bCs/>
                <w:sz w:val="16"/>
                <w:szCs w:val="16"/>
              </w:rPr>
            </w:pPr>
          </w:p>
        </w:tc>
        <w:tc>
          <w:tcPr>
            <w:tcW w:w="1276" w:type="dxa"/>
            <w:tcBorders>
              <w:top w:val="nil"/>
              <w:left w:val="nil"/>
              <w:bottom w:val="single" w:sz="4" w:space="0" w:color="auto"/>
              <w:right w:val="single" w:sz="4" w:space="0" w:color="auto"/>
            </w:tcBorders>
          </w:tcPr>
          <w:p w14:paraId="57D91EB0" w14:textId="77777777" w:rsidR="00291FB8" w:rsidRPr="003760EE" w:rsidRDefault="00291FB8" w:rsidP="00411A14">
            <w:pPr>
              <w:jc w:val="right"/>
              <w:rPr>
                <w:rFonts w:ascii="Verdana" w:hAnsi="Verdana" w:cs="Calibri"/>
                <w:b/>
                <w:bCs/>
                <w:sz w:val="16"/>
                <w:szCs w:val="16"/>
              </w:rPr>
            </w:pPr>
          </w:p>
        </w:tc>
        <w:tc>
          <w:tcPr>
            <w:tcW w:w="1276" w:type="dxa"/>
            <w:tcBorders>
              <w:top w:val="nil"/>
              <w:left w:val="nil"/>
              <w:bottom w:val="single" w:sz="4" w:space="0" w:color="auto"/>
              <w:right w:val="single" w:sz="4" w:space="0" w:color="auto"/>
            </w:tcBorders>
          </w:tcPr>
          <w:p w14:paraId="3F7B2386" w14:textId="77777777" w:rsidR="00291FB8" w:rsidRPr="003760EE" w:rsidRDefault="00291FB8" w:rsidP="00411A14">
            <w:pPr>
              <w:jc w:val="right"/>
              <w:rPr>
                <w:rFonts w:ascii="Verdana" w:hAnsi="Verdana" w:cs="Calibri"/>
                <w:b/>
                <w:bCs/>
                <w:sz w:val="16"/>
                <w:szCs w:val="16"/>
              </w:rPr>
            </w:pPr>
          </w:p>
        </w:tc>
      </w:tr>
      <w:tr w:rsidR="00291FB8" w:rsidRPr="00F7230D" w14:paraId="6858CD93" w14:textId="77777777" w:rsidTr="00A2559E">
        <w:trPr>
          <w:trHeight w:val="290"/>
        </w:trPr>
        <w:tc>
          <w:tcPr>
            <w:tcW w:w="582" w:type="dxa"/>
            <w:tcBorders>
              <w:top w:val="nil"/>
              <w:left w:val="nil"/>
              <w:bottom w:val="nil"/>
              <w:right w:val="nil"/>
            </w:tcBorders>
            <w:noWrap/>
            <w:vAlign w:val="center"/>
            <w:hideMark/>
          </w:tcPr>
          <w:p w14:paraId="363019A7" w14:textId="77777777" w:rsidR="00291FB8" w:rsidRPr="003760EE" w:rsidRDefault="00291FB8" w:rsidP="00411A14">
            <w:pPr>
              <w:rPr>
                <w:rFonts w:ascii="Verdana" w:hAnsi="Verdana" w:cs="Calibri"/>
                <w:sz w:val="16"/>
                <w:szCs w:val="16"/>
              </w:rPr>
            </w:pPr>
          </w:p>
        </w:tc>
        <w:tc>
          <w:tcPr>
            <w:tcW w:w="1261" w:type="dxa"/>
            <w:tcBorders>
              <w:top w:val="nil"/>
              <w:left w:val="nil"/>
              <w:bottom w:val="nil"/>
              <w:right w:val="nil"/>
            </w:tcBorders>
            <w:noWrap/>
            <w:vAlign w:val="center"/>
            <w:hideMark/>
          </w:tcPr>
          <w:p w14:paraId="6E54FCB3" w14:textId="77777777" w:rsidR="00291FB8" w:rsidRPr="003760EE" w:rsidRDefault="00291FB8" w:rsidP="00411A14">
            <w:pPr>
              <w:rPr>
                <w:rFonts w:ascii="Verdana" w:hAnsi="Verdana" w:cs="Arial"/>
                <w:sz w:val="16"/>
                <w:szCs w:val="16"/>
              </w:rPr>
            </w:pPr>
            <w:r w:rsidRPr="003760EE">
              <w:rPr>
                <w:rFonts w:ascii="Verdana" w:hAnsi="Verdana" w:cs="Arial"/>
                <w:sz w:val="16"/>
                <w:szCs w:val="16"/>
              </w:rPr>
              <w:t>IVA (21%)</w:t>
            </w:r>
          </w:p>
        </w:tc>
        <w:tc>
          <w:tcPr>
            <w:tcW w:w="1276" w:type="dxa"/>
            <w:tcBorders>
              <w:top w:val="nil"/>
              <w:left w:val="nil"/>
              <w:bottom w:val="nil"/>
              <w:right w:val="nil"/>
            </w:tcBorders>
            <w:noWrap/>
            <w:vAlign w:val="bottom"/>
            <w:hideMark/>
          </w:tcPr>
          <w:p w14:paraId="4D6F417C"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nil"/>
              <w:right w:val="nil"/>
            </w:tcBorders>
            <w:noWrap/>
            <w:vAlign w:val="bottom"/>
            <w:hideMark/>
          </w:tcPr>
          <w:p w14:paraId="402FFF99" w14:textId="77777777" w:rsidR="00291FB8" w:rsidRPr="003760EE" w:rsidRDefault="00291FB8" w:rsidP="00411A14">
            <w:pPr>
              <w:jc w:val="right"/>
              <w:rPr>
                <w:rFonts w:ascii="Verdana" w:hAnsi="Verdana"/>
                <w:sz w:val="16"/>
                <w:szCs w:val="16"/>
              </w:rPr>
            </w:pPr>
          </w:p>
        </w:tc>
        <w:tc>
          <w:tcPr>
            <w:tcW w:w="1275" w:type="dxa"/>
            <w:tcBorders>
              <w:top w:val="nil"/>
              <w:left w:val="nil"/>
              <w:bottom w:val="nil"/>
              <w:right w:val="nil"/>
            </w:tcBorders>
            <w:noWrap/>
            <w:vAlign w:val="bottom"/>
            <w:hideMark/>
          </w:tcPr>
          <w:p w14:paraId="0C6D6A59" w14:textId="77777777" w:rsidR="00291FB8" w:rsidRPr="003760EE" w:rsidRDefault="00291FB8" w:rsidP="00411A14">
            <w:pPr>
              <w:jc w:val="right"/>
              <w:rPr>
                <w:rFonts w:ascii="Verdana" w:hAnsi="Verdana"/>
                <w:sz w:val="16"/>
                <w:szCs w:val="16"/>
              </w:rPr>
            </w:pPr>
            <w:r w:rsidRPr="003760EE">
              <w:rPr>
                <w:rFonts w:ascii="Verdana" w:hAnsi="Verdana"/>
                <w:sz w:val="16"/>
                <w:szCs w:val="16"/>
              </w:rPr>
              <w:t>1.853,87 €</w:t>
            </w:r>
          </w:p>
        </w:tc>
        <w:tc>
          <w:tcPr>
            <w:tcW w:w="1276" w:type="dxa"/>
            <w:tcBorders>
              <w:top w:val="nil"/>
              <w:left w:val="nil"/>
              <w:bottom w:val="nil"/>
              <w:right w:val="nil"/>
            </w:tcBorders>
          </w:tcPr>
          <w:p w14:paraId="5C95A309"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nil"/>
              <w:right w:val="nil"/>
            </w:tcBorders>
          </w:tcPr>
          <w:p w14:paraId="739C6DC7" w14:textId="77777777" w:rsidR="00291FB8" w:rsidRPr="003760EE" w:rsidRDefault="00291FB8" w:rsidP="00411A14">
            <w:pPr>
              <w:jc w:val="right"/>
              <w:rPr>
                <w:rFonts w:ascii="Verdana" w:hAnsi="Verdana" w:cs="Calibri"/>
                <w:sz w:val="16"/>
                <w:szCs w:val="16"/>
              </w:rPr>
            </w:pPr>
          </w:p>
        </w:tc>
        <w:tc>
          <w:tcPr>
            <w:tcW w:w="1276" w:type="dxa"/>
            <w:tcBorders>
              <w:top w:val="nil"/>
              <w:left w:val="nil"/>
              <w:bottom w:val="nil"/>
              <w:right w:val="nil"/>
            </w:tcBorders>
          </w:tcPr>
          <w:p w14:paraId="532C5F82" w14:textId="77777777" w:rsidR="00291FB8" w:rsidRPr="003760EE" w:rsidRDefault="00291FB8" w:rsidP="00411A14">
            <w:pPr>
              <w:jc w:val="right"/>
              <w:rPr>
                <w:rFonts w:ascii="Verdana" w:hAnsi="Verdana" w:cs="Calibri"/>
                <w:sz w:val="16"/>
                <w:szCs w:val="16"/>
              </w:rPr>
            </w:pPr>
          </w:p>
        </w:tc>
      </w:tr>
      <w:tr w:rsidR="00291FB8" w:rsidRPr="00F7230D" w14:paraId="64111A6B" w14:textId="77777777" w:rsidTr="00A2559E">
        <w:trPr>
          <w:trHeight w:val="290"/>
        </w:trPr>
        <w:tc>
          <w:tcPr>
            <w:tcW w:w="582" w:type="dxa"/>
            <w:tcBorders>
              <w:top w:val="single" w:sz="8" w:space="0" w:color="auto"/>
              <w:left w:val="single" w:sz="8" w:space="0" w:color="auto"/>
              <w:bottom w:val="single" w:sz="8" w:space="0" w:color="auto"/>
              <w:right w:val="nil"/>
            </w:tcBorders>
            <w:noWrap/>
            <w:vAlign w:val="bottom"/>
            <w:hideMark/>
          </w:tcPr>
          <w:p w14:paraId="31D367F4" w14:textId="77777777" w:rsidR="00291FB8" w:rsidRPr="003760EE" w:rsidRDefault="00291FB8" w:rsidP="00411A14">
            <w:pPr>
              <w:rPr>
                <w:rFonts w:ascii="Verdana" w:hAnsi="Verdana" w:cs="Calibri"/>
                <w:sz w:val="16"/>
                <w:szCs w:val="16"/>
              </w:rPr>
            </w:pPr>
            <w:r w:rsidRPr="003760EE">
              <w:rPr>
                <w:rFonts w:ascii="Verdana" w:hAnsi="Verdana" w:cs="Calibri"/>
                <w:sz w:val="16"/>
                <w:szCs w:val="16"/>
              </w:rPr>
              <w:t> </w:t>
            </w:r>
          </w:p>
        </w:tc>
        <w:tc>
          <w:tcPr>
            <w:tcW w:w="1261" w:type="dxa"/>
            <w:tcBorders>
              <w:top w:val="single" w:sz="8" w:space="0" w:color="auto"/>
              <w:left w:val="nil"/>
              <w:bottom w:val="single" w:sz="8" w:space="0" w:color="auto"/>
              <w:right w:val="nil"/>
            </w:tcBorders>
            <w:noWrap/>
            <w:vAlign w:val="bottom"/>
            <w:hideMark/>
          </w:tcPr>
          <w:p w14:paraId="1647D688" w14:textId="77777777" w:rsidR="00291FB8" w:rsidRPr="003760EE" w:rsidRDefault="00291FB8" w:rsidP="00411A14">
            <w:pPr>
              <w:rPr>
                <w:rFonts w:ascii="Verdana" w:hAnsi="Verdana" w:cs="Calibri"/>
                <w:b/>
                <w:bCs/>
                <w:sz w:val="16"/>
                <w:szCs w:val="16"/>
              </w:rPr>
            </w:pPr>
            <w:r w:rsidRPr="003760EE">
              <w:rPr>
                <w:rFonts w:ascii="Verdana" w:hAnsi="Verdana" w:cs="Calibri"/>
                <w:b/>
                <w:bCs/>
                <w:sz w:val="16"/>
                <w:szCs w:val="16"/>
              </w:rPr>
              <w:t>TOTAL (IVA INCLÒS)</w:t>
            </w:r>
          </w:p>
        </w:tc>
        <w:tc>
          <w:tcPr>
            <w:tcW w:w="1276" w:type="dxa"/>
            <w:tcBorders>
              <w:top w:val="single" w:sz="8" w:space="0" w:color="auto"/>
              <w:left w:val="nil"/>
              <w:bottom w:val="single" w:sz="8" w:space="0" w:color="auto"/>
              <w:right w:val="nil"/>
            </w:tcBorders>
            <w:noWrap/>
            <w:vAlign w:val="bottom"/>
            <w:hideMark/>
          </w:tcPr>
          <w:p w14:paraId="5CFDDF8B" w14:textId="77777777" w:rsidR="00291FB8" w:rsidRPr="003760EE" w:rsidRDefault="00291FB8" w:rsidP="00411A14">
            <w:pPr>
              <w:jc w:val="right"/>
              <w:rPr>
                <w:rFonts w:ascii="Verdana" w:hAnsi="Verdana" w:cs="Calibri"/>
                <w:sz w:val="16"/>
                <w:szCs w:val="16"/>
              </w:rPr>
            </w:pPr>
            <w:r w:rsidRPr="003760EE">
              <w:rPr>
                <w:rFonts w:ascii="Verdana" w:hAnsi="Verdana" w:cs="Calibri"/>
                <w:sz w:val="16"/>
                <w:szCs w:val="16"/>
              </w:rPr>
              <w:t> </w:t>
            </w:r>
          </w:p>
        </w:tc>
        <w:tc>
          <w:tcPr>
            <w:tcW w:w="1276" w:type="dxa"/>
            <w:tcBorders>
              <w:top w:val="single" w:sz="8" w:space="0" w:color="auto"/>
              <w:left w:val="nil"/>
              <w:bottom w:val="single" w:sz="8" w:space="0" w:color="auto"/>
              <w:right w:val="nil"/>
            </w:tcBorders>
            <w:noWrap/>
            <w:vAlign w:val="bottom"/>
            <w:hideMark/>
          </w:tcPr>
          <w:p w14:paraId="1275C3EC" w14:textId="77777777" w:rsidR="00291FB8" w:rsidRPr="003760EE" w:rsidRDefault="00291FB8" w:rsidP="00411A14">
            <w:pPr>
              <w:jc w:val="right"/>
              <w:rPr>
                <w:rFonts w:ascii="Verdana" w:hAnsi="Verdana" w:cs="Calibri"/>
                <w:sz w:val="16"/>
                <w:szCs w:val="16"/>
              </w:rPr>
            </w:pPr>
            <w:r w:rsidRPr="003760EE">
              <w:rPr>
                <w:rFonts w:ascii="Verdana" w:hAnsi="Verdana" w:cs="Calibri"/>
                <w:sz w:val="16"/>
                <w:szCs w:val="16"/>
              </w:rPr>
              <w:t> </w:t>
            </w:r>
          </w:p>
        </w:tc>
        <w:tc>
          <w:tcPr>
            <w:tcW w:w="1275" w:type="dxa"/>
            <w:tcBorders>
              <w:top w:val="single" w:sz="8" w:space="0" w:color="auto"/>
              <w:left w:val="nil"/>
              <w:bottom w:val="single" w:sz="8" w:space="0" w:color="auto"/>
              <w:right w:val="single" w:sz="8" w:space="0" w:color="auto"/>
            </w:tcBorders>
            <w:noWrap/>
            <w:vAlign w:val="bottom"/>
            <w:hideMark/>
          </w:tcPr>
          <w:p w14:paraId="4AE9E1D7" w14:textId="77777777" w:rsidR="00291FB8" w:rsidRPr="003760EE" w:rsidRDefault="00291FB8" w:rsidP="00411A14">
            <w:pPr>
              <w:jc w:val="right"/>
              <w:rPr>
                <w:rFonts w:ascii="Verdana" w:hAnsi="Verdana" w:cs="Calibri"/>
                <w:b/>
                <w:bCs/>
                <w:sz w:val="16"/>
                <w:szCs w:val="16"/>
              </w:rPr>
            </w:pPr>
            <w:r w:rsidRPr="003760EE">
              <w:rPr>
                <w:rFonts w:ascii="Verdana" w:hAnsi="Verdana" w:cs="Calibri"/>
                <w:b/>
                <w:bCs/>
                <w:sz w:val="16"/>
                <w:szCs w:val="16"/>
              </w:rPr>
              <w:t>10.681,84 €</w:t>
            </w:r>
          </w:p>
        </w:tc>
        <w:tc>
          <w:tcPr>
            <w:tcW w:w="1276" w:type="dxa"/>
            <w:tcBorders>
              <w:top w:val="single" w:sz="8" w:space="0" w:color="auto"/>
              <w:left w:val="nil"/>
              <w:bottom w:val="single" w:sz="8" w:space="0" w:color="auto"/>
              <w:right w:val="single" w:sz="8" w:space="0" w:color="auto"/>
            </w:tcBorders>
          </w:tcPr>
          <w:p w14:paraId="0989DC49" w14:textId="77777777" w:rsidR="00291FB8" w:rsidRPr="003760EE" w:rsidRDefault="00291FB8" w:rsidP="00411A14">
            <w:pPr>
              <w:jc w:val="right"/>
              <w:rPr>
                <w:rFonts w:ascii="Verdana" w:hAnsi="Verdana" w:cs="Calibri"/>
                <w:b/>
                <w:bCs/>
                <w:sz w:val="16"/>
                <w:szCs w:val="16"/>
              </w:rPr>
            </w:pPr>
          </w:p>
        </w:tc>
        <w:tc>
          <w:tcPr>
            <w:tcW w:w="1276" w:type="dxa"/>
            <w:tcBorders>
              <w:top w:val="single" w:sz="8" w:space="0" w:color="auto"/>
              <w:left w:val="nil"/>
              <w:bottom w:val="single" w:sz="8" w:space="0" w:color="auto"/>
              <w:right w:val="single" w:sz="8" w:space="0" w:color="auto"/>
            </w:tcBorders>
          </w:tcPr>
          <w:p w14:paraId="08D49492" w14:textId="77777777" w:rsidR="00291FB8" w:rsidRPr="003760EE" w:rsidRDefault="00291FB8" w:rsidP="00411A14">
            <w:pPr>
              <w:jc w:val="right"/>
              <w:rPr>
                <w:rFonts w:ascii="Verdana" w:hAnsi="Verdana" w:cs="Calibri"/>
                <w:b/>
                <w:bCs/>
                <w:sz w:val="16"/>
                <w:szCs w:val="16"/>
              </w:rPr>
            </w:pPr>
          </w:p>
        </w:tc>
        <w:tc>
          <w:tcPr>
            <w:tcW w:w="1276" w:type="dxa"/>
            <w:tcBorders>
              <w:top w:val="single" w:sz="8" w:space="0" w:color="auto"/>
              <w:left w:val="nil"/>
              <w:bottom w:val="single" w:sz="8" w:space="0" w:color="auto"/>
              <w:right w:val="single" w:sz="8" w:space="0" w:color="auto"/>
            </w:tcBorders>
          </w:tcPr>
          <w:p w14:paraId="5E54536B" w14:textId="77777777" w:rsidR="00291FB8" w:rsidRPr="003760EE" w:rsidRDefault="00291FB8" w:rsidP="00411A14">
            <w:pPr>
              <w:jc w:val="right"/>
              <w:rPr>
                <w:rFonts w:ascii="Verdana" w:hAnsi="Verdana" w:cs="Calibri"/>
                <w:b/>
                <w:bCs/>
                <w:sz w:val="16"/>
                <w:szCs w:val="16"/>
              </w:rPr>
            </w:pPr>
          </w:p>
        </w:tc>
      </w:tr>
    </w:tbl>
    <w:p w14:paraId="02947960" w14:textId="77777777" w:rsidR="00291FB8" w:rsidRPr="00F7230D" w:rsidRDefault="00291FB8" w:rsidP="00291FB8">
      <w:pPr>
        <w:shd w:val="clear" w:color="auto" w:fill="FFFFFF" w:themeFill="background1"/>
        <w:spacing w:line="276" w:lineRule="auto"/>
        <w:jc w:val="both"/>
        <w:rPr>
          <w:rFonts w:ascii="Verdana" w:eastAsia="Calibri" w:hAnsi="Verdana" w:cs="Arial"/>
          <w:lang w:eastAsia="en-US"/>
        </w:rPr>
      </w:pPr>
    </w:p>
    <w:p w14:paraId="15011193" w14:textId="77777777" w:rsidR="00291FB8" w:rsidRPr="00F7230D" w:rsidRDefault="00291FB8" w:rsidP="00291FB8">
      <w:pPr>
        <w:tabs>
          <w:tab w:val="decimal" w:pos="3544"/>
        </w:tabs>
        <w:jc w:val="both"/>
        <w:rPr>
          <w:rFonts w:ascii="Verdana" w:hAnsi="Verdana"/>
          <w:snapToGrid w:val="0"/>
          <w:lang w:eastAsia="es-ES"/>
        </w:rPr>
      </w:pPr>
      <w:r w:rsidRPr="00F7230D">
        <w:rPr>
          <w:rFonts w:ascii="Verdana" w:hAnsi="Verdana"/>
        </w:rPr>
        <w:t xml:space="preserve">Aquest preu net </w:t>
      </w:r>
      <w:r w:rsidRPr="00F7230D">
        <w:rPr>
          <w:rFonts w:ascii="Verdana" w:hAnsi="Verdana"/>
          <w:b/>
        </w:rPr>
        <w:t>(sense IVA)</w:t>
      </w:r>
      <w:r w:rsidRPr="00F7230D">
        <w:rPr>
          <w:rFonts w:ascii="Verdana" w:hAnsi="Verdana"/>
        </w:rPr>
        <w:t xml:space="preserve"> es desglossa en els costos directes i indirectes següents i els costos salarials següents aplicant el conveni ....................................:</w:t>
      </w:r>
    </w:p>
    <w:p w14:paraId="650BE2A2" w14:textId="77777777" w:rsidR="00291FB8" w:rsidRPr="00F7230D" w:rsidRDefault="00291FB8" w:rsidP="00291FB8">
      <w:pPr>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1E96993D"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025478" w14:textId="77777777" w:rsidR="00291FB8" w:rsidRPr="00F7230D" w:rsidRDefault="00291FB8" w:rsidP="00411A14">
            <w:pPr>
              <w:jc w:val="both"/>
              <w:rPr>
                <w:rFonts w:ascii="Verdana" w:hAnsi="Verdana"/>
                <w:b/>
              </w:rPr>
            </w:pPr>
            <w:r w:rsidRPr="00F7230D">
              <w:rPr>
                <w:rFonts w:ascii="Verdana" w:hAnsi="Verdana"/>
                <w:b/>
              </w:rPr>
              <w:t>Costos directes</w:t>
            </w:r>
            <w:r w:rsidRPr="00F7230D">
              <w:rPr>
                <w:rFonts w:ascii="Verdana" w:hAnsi="Verdana"/>
                <w:b/>
                <w:i/>
              </w:rPr>
              <w:t xml:space="preserve"> </w:t>
            </w:r>
          </w:p>
        </w:tc>
        <w:tc>
          <w:tcPr>
            <w:tcW w:w="30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6F3D7C"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5D91C8AA"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816ED0" w14:textId="77777777" w:rsidR="00291FB8" w:rsidRPr="00F7230D" w:rsidRDefault="00291FB8" w:rsidP="00411A14">
            <w:pPr>
              <w:tabs>
                <w:tab w:val="left" w:pos="430"/>
              </w:tabs>
              <w:jc w:val="both"/>
              <w:rPr>
                <w:rFonts w:ascii="Verdana" w:hAnsi="Verdana"/>
              </w:rPr>
            </w:pPr>
            <w:r w:rsidRPr="00F7230D">
              <w:rPr>
                <w:rFonts w:ascii="Verdana" w:hAnsi="Verdana"/>
              </w:rPr>
              <w:t>Costos salarials</w:t>
            </w:r>
          </w:p>
          <w:p w14:paraId="0A84D724" w14:textId="77777777" w:rsidR="00291FB8" w:rsidRPr="00F7230D" w:rsidRDefault="00291FB8" w:rsidP="00411A14">
            <w:pPr>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253E2EAF"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68C3D8A4"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CBFA79"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7854D031"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6C8525D5"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5AFAB3" w14:textId="77777777" w:rsidR="00291FB8" w:rsidRPr="00F7230D" w:rsidRDefault="00291FB8" w:rsidP="00411A14">
            <w:pPr>
              <w:tabs>
                <w:tab w:val="left" w:pos="430"/>
              </w:tabs>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095066D1"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6929267D"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094846" w14:textId="77777777" w:rsidR="00291FB8" w:rsidRPr="00F7230D" w:rsidRDefault="00291FB8" w:rsidP="00411A14">
            <w:pPr>
              <w:jc w:val="right"/>
              <w:rPr>
                <w:rFonts w:ascii="Verdana" w:hAnsi="Verdana"/>
              </w:rPr>
            </w:pPr>
            <w:r w:rsidRPr="00F7230D">
              <w:rPr>
                <w:rFonts w:ascii="Verdana" w:hAnsi="Verdana"/>
              </w:rPr>
              <w:t>TOTAL costos directes</w:t>
            </w:r>
          </w:p>
        </w:tc>
        <w:tc>
          <w:tcPr>
            <w:tcW w:w="3010" w:type="dxa"/>
            <w:tcBorders>
              <w:top w:val="nil"/>
              <w:left w:val="nil"/>
              <w:bottom w:val="single" w:sz="8" w:space="0" w:color="auto"/>
              <w:right w:val="single" w:sz="8" w:space="0" w:color="auto"/>
            </w:tcBorders>
            <w:tcMar>
              <w:top w:w="0" w:type="dxa"/>
              <w:left w:w="108" w:type="dxa"/>
              <w:bottom w:w="0" w:type="dxa"/>
              <w:right w:w="108" w:type="dxa"/>
            </w:tcMar>
            <w:hideMark/>
          </w:tcPr>
          <w:p w14:paraId="3E2694D9" w14:textId="77777777" w:rsidR="00291FB8" w:rsidRPr="00F7230D" w:rsidRDefault="00291FB8" w:rsidP="00411A14">
            <w:pPr>
              <w:jc w:val="both"/>
              <w:rPr>
                <w:rFonts w:ascii="Verdana" w:hAnsi="Verdana"/>
              </w:rPr>
            </w:pPr>
            <w:r w:rsidRPr="00F7230D">
              <w:rPr>
                <w:rFonts w:ascii="Verdana" w:hAnsi="Verdana"/>
              </w:rPr>
              <w:t>...... €</w:t>
            </w:r>
          </w:p>
        </w:tc>
      </w:tr>
    </w:tbl>
    <w:p w14:paraId="6AB68B8F" w14:textId="77777777" w:rsidR="00291FB8" w:rsidRPr="00F7230D" w:rsidRDefault="00291FB8" w:rsidP="00291FB8">
      <w:pPr>
        <w:pStyle w:val="Pargrafdellista"/>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2567B904"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14DA57" w14:textId="77777777" w:rsidR="00291FB8" w:rsidRPr="00F7230D" w:rsidRDefault="00291FB8" w:rsidP="00411A14">
            <w:pPr>
              <w:jc w:val="both"/>
              <w:rPr>
                <w:rFonts w:ascii="Verdana" w:hAnsi="Verdana"/>
                <w:b/>
              </w:rPr>
            </w:pPr>
            <w:r w:rsidRPr="00F7230D">
              <w:rPr>
                <w:rFonts w:ascii="Verdana" w:hAnsi="Verdana"/>
                <w:b/>
              </w:rPr>
              <w:t>Costos indirectes</w:t>
            </w:r>
          </w:p>
        </w:tc>
        <w:tc>
          <w:tcPr>
            <w:tcW w:w="30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09434D" w14:textId="77777777" w:rsidR="00291FB8" w:rsidRPr="00F7230D" w:rsidRDefault="00291FB8" w:rsidP="00411A14">
            <w:pPr>
              <w:jc w:val="both"/>
              <w:rPr>
                <w:rFonts w:ascii="Verdana" w:hAnsi="Verdana"/>
                <w:b/>
              </w:rPr>
            </w:pPr>
            <w:r w:rsidRPr="00F7230D">
              <w:rPr>
                <w:rFonts w:ascii="Verdana" w:hAnsi="Verdana"/>
                <w:b/>
              </w:rPr>
              <w:t>Import €</w:t>
            </w:r>
          </w:p>
        </w:tc>
      </w:tr>
      <w:tr w:rsidR="00291FB8" w:rsidRPr="00F7230D" w14:paraId="056EDCCD"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319257" w14:textId="77777777" w:rsidR="00291FB8" w:rsidRPr="00F7230D" w:rsidRDefault="00291FB8" w:rsidP="00411A14">
            <w:pPr>
              <w:jc w:val="both"/>
              <w:rPr>
                <w:rFonts w:ascii="Verdana" w:hAnsi="Verdana"/>
              </w:rPr>
            </w:pPr>
            <w:r w:rsidRPr="00F7230D">
              <w:rPr>
                <w:rFonts w:ascii="Verdana" w:hAnsi="Verdana"/>
              </w:rPr>
              <w:t>Despeses generals d’estructura</w:t>
            </w: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63C7DCCF"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5EDB42D9" w14:textId="77777777" w:rsidTr="00381972">
        <w:trPr>
          <w:jc w:val="center"/>
        </w:trPr>
        <w:tc>
          <w:tcPr>
            <w:tcW w:w="36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951A8" w14:textId="77777777" w:rsidR="00291FB8" w:rsidRPr="00F7230D" w:rsidRDefault="00291FB8" w:rsidP="00411A14">
            <w:pPr>
              <w:jc w:val="both"/>
              <w:rPr>
                <w:rFonts w:ascii="Verdana" w:hAnsi="Verdana"/>
              </w:rPr>
            </w:pP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14:paraId="2B5E61D0" w14:textId="77777777" w:rsidR="00291FB8" w:rsidRPr="00F7230D" w:rsidRDefault="00291FB8" w:rsidP="00411A14">
            <w:pPr>
              <w:jc w:val="both"/>
              <w:rPr>
                <w:rFonts w:ascii="Verdana" w:hAnsi="Verdana"/>
              </w:rPr>
            </w:pPr>
          </w:p>
        </w:tc>
      </w:tr>
      <w:tr w:rsidR="00291FB8" w:rsidRPr="00F7230D" w14:paraId="1F04E0D5" w14:textId="77777777" w:rsidTr="00381972">
        <w:trPr>
          <w:jc w:val="center"/>
        </w:trPr>
        <w:tc>
          <w:tcPr>
            <w:tcW w:w="367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CA07A51" w14:textId="77777777" w:rsidR="00291FB8" w:rsidRPr="00F7230D" w:rsidRDefault="00291FB8" w:rsidP="00411A14">
            <w:pPr>
              <w:jc w:val="right"/>
              <w:rPr>
                <w:rFonts w:ascii="Verdana" w:hAnsi="Verdana"/>
              </w:rPr>
            </w:pPr>
            <w:r w:rsidRPr="00F7230D">
              <w:rPr>
                <w:rFonts w:ascii="Verdana" w:hAnsi="Verdana"/>
              </w:rPr>
              <w:t>TOTAL costos indirectes</w:t>
            </w:r>
          </w:p>
        </w:tc>
        <w:tc>
          <w:tcPr>
            <w:tcW w:w="3010" w:type="dxa"/>
            <w:tcBorders>
              <w:top w:val="nil"/>
              <w:left w:val="nil"/>
              <w:bottom w:val="single" w:sz="4" w:space="0" w:color="auto"/>
              <w:right w:val="single" w:sz="8" w:space="0" w:color="auto"/>
            </w:tcBorders>
            <w:tcMar>
              <w:top w:w="0" w:type="dxa"/>
              <w:left w:w="108" w:type="dxa"/>
              <w:bottom w:w="0" w:type="dxa"/>
              <w:right w:w="108" w:type="dxa"/>
            </w:tcMar>
            <w:hideMark/>
          </w:tcPr>
          <w:p w14:paraId="53813617" w14:textId="77777777" w:rsidR="00291FB8" w:rsidRPr="00F7230D" w:rsidRDefault="00291FB8" w:rsidP="00411A14">
            <w:pPr>
              <w:jc w:val="both"/>
              <w:rPr>
                <w:rFonts w:ascii="Verdana" w:hAnsi="Verdana"/>
              </w:rPr>
            </w:pPr>
            <w:r w:rsidRPr="00F7230D">
              <w:rPr>
                <w:rFonts w:ascii="Verdana" w:hAnsi="Verdana"/>
              </w:rPr>
              <w:t>...... €</w:t>
            </w:r>
          </w:p>
        </w:tc>
      </w:tr>
      <w:tr w:rsidR="00291FB8" w:rsidRPr="00F7230D" w14:paraId="0B2FB53C" w14:textId="77777777" w:rsidTr="00381972">
        <w:trPr>
          <w:jc w:val="center"/>
        </w:trPr>
        <w:tc>
          <w:tcPr>
            <w:tcW w:w="367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9320201" w14:textId="77777777" w:rsidR="00291FB8" w:rsidRPr="00F7230D" w:rsidRDefault="00291FB8" w:rsidP="00411A14">
            <w:pPr>
              <w:jc w:val="both"/>
              <w:rPr>
                <w:rFonts w:ascii="Verdana" w:hAnsi="Verdana"/>
                <w:b/>
              </w:rPr>
            </w:pPr>
            <w:r w:rsidRPr="00F7230D">
              <w:rPr>
                <w:rFonts w:ascii="Verdana" w:hAnsi="Verdana"/>
                <w:b/>
              </w:rPr>
              <w:t>Benefici industrial</w:t>
            </w:r>
          </w:p>
        </w:tc>
        <w:tc>
          <w:tcPr>
            <w:tcW w:w="30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E83A3CD" w14:textId="77777777" w:rsidR="00291FB8" w:rsidRPr="00F7230D" w:rsidRDefault="00291FB8" w:rsidP="00411A14">
            <w:pPr>
              <w:jc w:val="both"/>
              <w:rPr>
                <w:rFonts w:ascii="Verdana" w:hAnsi="Verdana"/>
              </w:rPr>
            </w:pPr>
            <w:r w:rsidRPr="00F7230D">
              <w:rPr>
                <w:rFonts w:ascii="Verdana" w:hAnsi="Verdana"/>
              </w:rPr>
              <w:t>...... €</w:t>
            </w:r>
          </w:p>
        </w:tc>
      </w:tr>
    </w:tbl>
    <w:p w14:paraId="40487665" w14:textId="77777777" w:rsidR="00291FB8" w:rsidRPr="00F7230D" w:rsidRDefault="00291FB8" w:rsidP="00291FB8">
      <w:pPr>
        <w:pStyle w:val="Pargrafdellista"/>
        <w:tabs>
          <w:tab w:val="decimal" w:pos="3544"/>
        </w:tabs>
        <w:jc w:val="both"/>
        <w:rPr>
          <w:rFonts w:ascii="Verdana" w:hAnsi="Verdana"/>
          <w:snapToGrid w:val="0"/>
          <w:lang w:eastAsia="es-ES"/>
        </w:rPr>
      </w:pPr>
    </w:p>
    <w:tbl>
      <w:tblPr>
        <w:tblW w:w="0" w:type="auto"/>
        <w:jc w:val="center"/>
        <w:tblCellMar>
          <w:left w:w="0" w:type="dxa"/>
          <w:right w:w="0" w:type="dxa"/>
        </w:tblCellMar>
        <w:tblLook w:val="04A0" w:firstRow="1" w:lastRow="0" w:firstColumn="1" w:lastColumn="0" w:noHBand="0" w:noVBand="1"/>
      </w:tblPr>
      <w:tblGrid>
        <w:gridCol w:w="3679"/>
        <w:gridCol w:w="3010"/>
      </w:tblGrid>
      <w:tr w:rsidR="00291FB8" w:rsidRPr="00F7230D" w14:paraId="5DF5621E" w14:textId="77777777" w:rsidTr="00381972">
        <w:trPr>
          <w:jc w:val="center"/>
        </w:trPr>
        <w:tc>
          <w:tcPr>
            <w:tcW w:w="3679"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36F2D1FD" w14:textId="77777777" w:rsidR="00291FB8" w:rsidRPr="00F7230D" w:rsidRDefault="00291FB8" w:rsidP="00411A14">
            <w:pPr>
              <w:jc w:val="both"/>
              <w:rPr>
                <w:rFonts w:ascii="Verdana" w:hAnsi="Verdana"/>
              </w:rPr>
            </w:pPr>
            <w:r w:rsidRPr="00F7230D">
              <w:rPr>
                <w:rFonts w:ascii="Verdana" w:hAnsi="Verdana"/>
                <w:b/>
              </w:rPr>
              <w:t>TOTAL DE COSTOS</w:t>
            </w:r>
            <w:r w:rsidRPr="00F7230D">
              <w:rPr>
                <w:rFonts w:ascii="Verdana" w:hAnsi="Verdana"/>
              </w:rPr>
              <w:t xml:space="preserve"> (directes + indirectes + Benefici industrial) </w:t>
            </w:r>
            <w:r w:rsidRPr="00F7230D">
              <w:rPr>
                <w:rFonts w:ascii="Verdana" w:hAnsi="Verdana"/>
                <w:b/>
              </w:rPr>
              <w:t>PREU SENSE IVA</w:t>
            </w:r>
          </w:p>
        </w:tc>
        <w:tc>
          <w:tcPr>
            <w:tcW w:w="3010"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1C6EB3D3" w14:textId="77777777" w:rsidR="00291FB8" w:rsidRPr="00F7230D" w:rsidRDefault="00291FB8" w:rsidP="00411A14">
            <w:pPr>
              <w:jc w:val="both"/>
              <w:rPr>
                <w:rFonts w:ascii="Verdana" w:hAnsi="Verdana"/>
              </w:rPr>
            </w:pPr>
            <w:r w:rsidRPr="00F7230D">
              <w:rPr>
                <w:rFonts w:ascii="Verdana" w:hAnsi="Verdana"/>
              </w:rPr>
              <w:t>...... €</w:t>
            </w:r>
          </w:p>
        </w:tc>
      </w:tr>
    </w:tbl>
    <w:p w14:paraId="29C20925" w14:textId="77777777" w:rsidR="00291FB8" w:rsidRPr="00F7230D" w:rsidRDefault="00291FB8" w:rsidP="00291FB8">
      <w:pPr>
        <w:pStyle w:val="Textindependent2"/>
        <w:tabs>
          <w:tab w:val="left" w:pos="567"/>
          <w:tab w:val="left" w:pos="1134"/>
          <w:tab w:val="left" w:pos="1702"/>
        </w:tabs>
        <w:rPr>
          <w:rFonts w:ascii="Verdana" w:hAnsi="Verdana"/>
          <w:sz w:val="20"/>
        </w:rPr>
      </w:pPr>
    </w:p>
    <w:p w14:paraId="0BD0D786" w14:textId="77777777" w:rsidR="003760EE" w:rsidRDefault="003760EE" w:rsidP="00291FB8">
      <w:pPr>
        <w:shd w:val="clear" w:color="auto" w:fill="FFFFFF" w:themeFill="background1"/>
        <w:spacing w:line="276" w:lineRule="auto"/>
        <w:jc w:val="both"/>
        <w:rPr>
          <w:rFonts w:ascii="Verdana" w:hAnsi="Verdana"/>
        </w:rPr>
      </w:pPr>
    </w:p>
    <w:p w14:paraId="74655E6C" w14:textId="77777777" w:rsidR="00503C9C" w:rsidRDefault="00503C9C" w:rsidP="00291FB8">
      <w:pPr>
        <w:shd w:val="clear" w:color="auto" w:fill="FFFFFF" w:themeFill="background1"/>
        <w:spacing w:line="276" w:lineRule="auto"/>
        <w:jc w:val="both"/>
        <w:rPr>
          <w:rFonts w:ascii="Verdana" w:hAnsi="Verdana"/>
        </w:rPr>
      </w:pPr>
    </w:p>
    <w:p w14:paraId="13E587AB" w14:textId="1840DFA7" w:rsidR="00291FB8" w:rsidRPr="003760EE" w:rsidRDefault="00291FB8" w:rsidP="00291FB8">
      <w:pPr>
        <w:shd w:val="clear" w:color="auto" w:fill="FFFFFF" w:themeFill="background1"/>
        <w:spacing w:line="276" w:lineRule="auto"/>
        <w:jc w:val="both"/>
        <w:rPr>
          <w:rFonts w:ascii="Verdana" w:hAnsi="Verdana"/>
        </w:rPr>
      </w:pPr>
      <w:r w:rsidRPr="003760EE">
        <w:rPr>
          <w:rFonts w:ascii="Verdana" w:hAnsi="Verdana"/>
        </w:rPr>
        <w:lastRenderedPageBreak/>
        <w:t xml:space="preserve">Així mateix, presenta la següent </w:t>
      </w:r>
      <w:r w:rsidRPr="003760EE">
        <w:rPr>
          <w:rFonts w:ascii="Verdana" w:hAnsi="Verdana"/>
          <w:b/>
        </w:rPr>
        <w:t>OFERTA RELATIVA ALS CRITERIS D’ADJUDICACIÓ AVALUABLES MITJANÇANT LA UTILITZACIÓ DE FÓRMULES</w:t>
      </w:r>
      <w:r w:rsidRPr="003760EE">
        <w:rPr>
          <w:rFonts w:ascii="Verdana" w:hAnsi="Verdana"/>
        </w:rPr>
        <w:t xml:space="preserve"> (criteris automàtics): </w:t>
      </w:r>
    </w:p>
    <w:p w14:paraId="67925993" w14:textId="77777777" w:rsidR="00291FB8" w:rsidRPr="003760EE" w:rsidRDefault="00291FB8" w:rsidP="00291FB8">
      <w:pPr>
        <w:shd w:val="clear" w:color="auto" w:fill="FFFFFF" w:themeFill="background1"/>
        <w:spacing w:line="276" w:lineRule="auto"/>
        <w:jc w:val="both"/>
        <w:rPr>
          <w:rFonts w:ascii="Verdana" w:hAnsi="Verdana"/>
        </w:rPr>
      </w:pPr>
    </w:p>
    <w:p w14:paraId="74834DEA" w14:textId="77777777" w:rsidR="00291FB8" w:rsidRPr="003760EE" w:rsidRDefault="00291FB8" w:rsidP="00291FB8">
      <w:pPr>
        <w:pStyle w:val="Textindependent2"/>
        <w:tabs>
          <w:tab w:val="left" w:pos="567"/>
          <w:tab w:val="left" w:pos="1134"/>
          <w:tab w:val="left" w:pos="1702"/>
        </w:tabs>
        <w:rPr>
          <w:rFonts w:ascii="Verdana" w:hAnsi="Verdana"/>
          <w:sz w:val="20"/>
        </w:rPr>
      </w:pPr>
    </w:p>
    <w:p w14:paraId="6C511153" w14:textId="77777777" w:rsidR="00291FB8" w:rsidRPr="003760EE" w:rsidRDefault="00291FB8" w:rsidP="00291FB8">
      <w:pPr>
        <w:pStyle w:val="Textindependent2"/>
        <w:numPr>
          <w:ilvl w:val="0"/>
          <w:numId w:val="45"/>
        </w:numPr>
        <w:shd w:val="clear" w:color="auto" w:fill="FFFFFF" w:themeFill="background1"/>
        <w:tabs>
          <w:tab w:val="left" w:pos="567"/>
          <w:tab w:val="left" w:pos="1134"/>
          <w:tab w:val="left" w:pos="1702"/>
        </w:tabs>
        <w:rPr>
          <w:rFonts w:ascii="Verdana" w:hAnsi="Verdana" w:cs="Arial"/>
          <w:sz w:val="20"/>
        </w:rPr>
      </w:pPr>
      <w:r w:rsidRPr="003760EE">
        <w:rPr>
          <w:rFonts w:ascii="Verdana" w:eastAsia="Calibri" w:hAnsi="Verdana" w:cs="Arial"/>
          <w:b/>
          <w:color w:val="000000"/>
          <w:sz w:val="20"/>
          <w:lang w:eastAsia="es-ES"/>
        </w:rPr>
        <w:t>Per comprometre’s a disposar d’un taller pròxim a les instal·lacions d’Equip Motor</w:t>
      </w:r>
      <w:r w:rsidRPr="003760EE">
        <w:rPr>
          <w:rFonts w:ascii="Verdana" w:eastAsia="Calibri" w:hAnsi="Verdana" w:cs="Arial"/>
          <w:color w:val="000000"/>
          <w:sz w:val="20"/>
          <w:lang w:eastAsia="es-ES"/>
        </w:rPr>
        <w:t xml:space="preserve"> de l’IMPJB</w:t>
      </w:r>
      <w:r w:rsidRPr="003760EE">
        <w:rPr>
          <w:rFonts w:ascii="Verdana" w:hAnsi="Verdana" w:cs="Arial"/>
          <w:sz w:val="20"/>
        </w:rPr>
        <w:t>:</w:t>
      </w:r>
    </w:p>
    <w:p w14:paraId="7D129F26" w14:textId="77777777" w:rsidR="00291FB8" w:rsidRPr="003760EE" w:rsidRDefault="00291FB8" w:rsidP="00291FB8">
      <w:pPr>
        <w:pStyle w:val="Textindependent2"/>
        <w:shd w:val="clear" w:color="auto" w:fill="FFFFFF" w:themeFill="background1"/>
        <w:tabs>
          <w:tab w:val="left" w:pos="567"/>
          <w:tab w:val="left" w:pos="1134"/>
          <w:tab w:val="left" w:pos="1702"/>
        </w:tabs>
        <w:rPr>
          <w:rFonts w:ascii="Verdana" w:hAnsi="Verdana" w:cs="Arial"/>
          <w:sz w:val="20"/>
        </w:rPr>
      </w:pP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05EB3502" w14:textId="77777777" w:rsidTr="00411A14">
        <w:trPr>
          <w:trHeight w:val="300"/>
        </w:trPr>
        <w:tc>
          <w:tcPr>
            <w:tcW w:w="6663" w:type="dxa"/>
            <w:tcBorders>
              <w:bottom w:val="single" w:sz="4" w:space="0" w:color="auto"/>
              <w:right w:val="single" w:sz="4" w:space="0" w:color="auto"/>
            </w:tcBorders>
            <w:noWrap/>
            <w:vAlign w:val="bottom"/>
            <w:hideMark/>
          </w:tcPr>
          <w:p w14:paraId="4E707AB3"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4C2015A5"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1FBE741E" w14:textId="77777777" w:rsidTr="00411A14">
        <w:trPr>
          <w:trHeight w:val="443"/>
        </w:trPr>
        <w:tc>
          <w:tcPr>
            <w:tcW w:w="6663" w:type="dxa"/>
            <w:tcBorders>
              <w:top w:val="nil"/>
              <w:left w:val="single" w:sz="4" w:space="0" w:color="auto"/>
              <w:bottom w:val="single" w:sz="4" w:space="0" w:color="auto"/>
              <w:right w:val="single" w:sz="4" w:space="0" w:color="auto"/>
            </w:tcBorders>
            <w:noWrap/>
            <w:vAlign w:val="center"/>
            <w:hideMark/>
          </w:tcPr>
          <w:p w14:paraId="2B5D4DF1"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la província de Barcelona:</w:t>
            </w:r>
          </w:p>
        </w:tc>
        <w:tc>
          <w:tcPr>
            <w:tcW w:w="1623" w:type="dxa"/>
            <w:tcBorders>
              <w:top w:val="nil"/>
              <w:left w:val="nil"/>
              <w:bottom w:val="single" w:sz="4" w:space="0" w:color="auto"/>
              <w:right w:val="single" w:sz="4" w:space="0" w:color="auto"/>
            </w:tcBorders>
            <w:noWrap/>
            <w:vAlign w:val="bottom"/>
            <w:hideMark/>
          </w:tcPr>
          <w:p w14:paraId="3583E394"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r w:rsidR="00291FB8" w:rsidRPr="003760EE" w14:paraId="17D3F03E" w14:textId="77777777" w:rsidTr="00411A14">
        <w:trPr>
          <w:trHeight w:val="408"/>
        </w:trPr>
        <w:tc>
          <w:tcPr>
            <w:tcW w:w="6663" w:type="dxa"/>
            <w:tcBorders>
              <w:top w:val="single" w:sz="4" w:space="0" w:color="auto"/>
              <w:left w:val="single" w:sz="4" w:space="0" w:color="auto"/>
              <w:bottom w:val="single" w:sz="4" w:space="0" w:color="auto"/>
              <w:right w:val="single" w:sz="4" w:space="0" w:color="auto"/>
            </w:tcBorders>
            <w:noWrap/>
            <w:vAlign w:val="center"/>
            <w:hideMark/>
          </w:tcPr>
          <w:p w14:paraId="68796415" w14:textId="77777777" w:rsidR="00291FB8" w:rsidRPr="003760EE" w:rsidRDefault="00291FB8" w:rsidP="00411A14">
            <w:pPr>
              <w:jc w:val="both"/>
              <w:rPr>
                <w:rFonts w:ascii="Verdana" w:hAnsi="Verdana" w:cs="Arial"/>
                <w:color w:val="000000"/>
              </w:rPr>
            </w:pPr>
            <w:r w:rsidRPr="003760EE">
              <w:rPr>
                <w:rFonts w:ascii="Verdana" w:hAnsi="Verdana" w:cs="Arial"/>
              </w:rPr>
              <w:t>Si el taller es troba dins l’Àrea Metropolitana de Barcelona</w:t>
            </w:r>
          </w:p>
        </w:tc>
        <w:tc>
          <w:tcPr>
            <w:tcW w:w="1623" w:type="dxa"/>
            <w:tcBorders>
              <w:top w:val="single" w:sz="4" w:space="0" w:color="auto"/>
              <w:left w:val="nil"/>
              <w:bottom w:val="single" w:sz="4" w:space="0" w:color="auto"/>
              <w:right w:val="single" w:sz="4" w:space="0" w:color="auto"/>
            </w:tcBorders>
            <w:noWrap/>
            <w:vAlign w:val="bottom"/>
            <w:hideMark/>
          </w:tcPr>
          <w:p w14:paraId="14017AE2"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r>
    </w:tbl>
    <w:p w14:paraId="38B44095"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761E6799" w14:textId="77777777" w:rsidR="00291FB8" w:rsidRPr="003760EE"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L’adreça postal del taller és la següent (carrer, població, codi postal): </w:t>
      </w:r>
    </w:p>
    <w:p w14:paraId="07793FC3" w14:textId="77777777" w:rsidR="00291FB8" w:rsidRPr="003760EE" w:rsidRDefault="00291FB8" w:rsidP="00291FB8">
      <w:pPr>
        <w:pStyle w:val="Textindependent2"/>
        <w:shd w:val="clear" w:color="auto" w:fill="FFFFFF" w:themeFill="background1"/>
        <w:tabs>
          <w:tab w:val="left" w:pos="567"/>
          <w:tab w:val="left" w:pos="1134"/>
          <w:tab w:val="left" w:pos="1702"/>
        </w:tabs>
        <w:ind w:left="720"/>
        <w:jc w:val="left"/>
        <w:rPr>
          <w:rFonts w:ascii="Verdana" w:hAnsi="Verdana" w:cs="Arial"/>
          <w:sz w:val="20"/>
        </w:rPr>
      </w:pPr>
      <w:r w:rsidRPr="003760EE">
        <w:rPr>
          <w:rFonts w:ascii="Verdana" w:hAnsi="Verdana" w:cs="Arial"/>
          <w:sz w:val="20"/>
        </w:rPr>
        <w:t xml:space="preserve">........................................................................................ </w:t>
      </w:r>
    </w:p>
    <w:p w14:paraId="518FD3F6" w14:textId="77777777" w:rsidR="00291FB8"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08EFEA4A" w14:textId="1B4AB5A2" w:rsidR="00340B2B" w:rsidRDefault="00340B2B" w:rsidP="00340B2B">
      <w:pPr>
        <w:pStyle w:val="Textindependent2"/>
        <w:shd w:val="clear" w:color="auto" w:fill="FFFFFF" w:themeFill="background1"/>
        <w:tabs>
          <w:tab w:val="left" w:pos="567"/>
          <w:tab w:val="left" w:pos="1134"/>
          <w:tab w:val="left" w:pos="1702"/>
        </w:tabs>
        <w:rPr>
          <w:rFonts w:ascii="Verdana" w:hAnsi="Verdana" w:cs="Arial"/>
          <w:sz w:val="20"/>
        </w:rPr>
      </w:pPr>
      <w:r w:rsidRPr="00340B2B">
        <w:rPr>
          <w:rFonts w:ascii="Verdana" w:hAnsi="Verdana" w:cs="Arial"/>
          <w:sz w:val="20"/>
          <w:u w:val="single"/>
        </w:rPr>
        <w:t>Nota</w:t>
      </w:r>
      <w:r>
        <w:rPr>
          <w:rFonts w:ascii="Verdana" w:hAnsi="Verdana" w:cs="Arial"/>
          <w:sz w:val="20"/>
        </w:rPr>
        <w:t xml:space="preserve">: </w:t>
      </w:r>
      <w:r w:rsidRPr="00556D78">
        <w:rPr>
          <w:rFonts w:ascii="Verdana" w:hAnsi="Verdana"/>
          <w:sz w:val="20"/>
        </w:rPr>
        <w:t>En cas de ser proposada com adjudicatària, es demanarà la declaració del cens on figuri el taller (model 036) o el contracte de lloguer o de propietat</w:t>
      </w:r>
      <w:r>
        <w:rPr>
          <w:rFonts w:ascii="Verdana" w:hAnsi="Verdana"/>
          <w:sz w:val="20"/>
        </w:rPr>
        <w:t>.</w:t>
      </w:r>
    </w:p>
    <w:p w14:paraId="373D1BAD" w14:textId="77777777" w:rsidR="00340B2B" w:rsidRPr="003760EE" w:rsidRDefault="00340B2B" w:rsidP="00291FB8">
      <w:pPr>
        <w:pStyle w:val="Textindependent2"/>
        <w:shd w:val="clear" w:color="auto" w:fill="FFFFFF" w:themeFill="background1"/>
        <w:tabs>
          <w:tab w:val="left" w:pos="567"/>
          <w:tab w:val="left" w:pos="1134"/>
          <w:tab w:val="left" w:pos="1702"/>
        </w:tabs>
        <w:ind w:left="720"/>
        <w:rPr>
          <w:rFonts w:ascii="Verdana" w:hAnsi="Verdana" w:cs="Arial"/>
          <w:sz w:val="20"/>
        </w:rPr>
      </w:pPr>
    </w:p>
    <w:p w14:paraId="15C36015" w14:textId="77777777" w:rsidR="00291FB8" w:rsidRPr="003760EE" w:rsidRDefault="00291FB8" w:rsidP="00291FB8">
      <w:pPr>
        <w:pStyle w:val="Textindependent2"/>
        <w:numPr>
          <w:ilvl w:val="0"/>
          <w:numId w:val="45"/>
        </w:numPr>
        <w:shd w:val="clear" w:color="auto" w:fill="FFFFFF" w:themeFill="background1"/>
        <w:tabs>
          <w:tab w:val="left" w:pos="567"/>
          <w:tab w:val="left" w:pos="1134"/>
          <w:tab w:val="left" w:pos="1702"/>
        </w:tabs>
        <w:rPr>
          <w:rFonts w:ascii="Verdana" w:hAnsi="Verdana" w:cs="Arial"/>
          <w:sz w:val="20"/>
          <w:lang w:eastAsia="es-ES"/>
        </w:rPr>
      </w:pPr>
      <w:r w:rsidRPr="003760EE">
        <w:rPr>
          <w:rFonts w:ascii="Verdana" w:hAnsi="Verdana" w:cs="Arial"/>
          <w:b/>
          <w:sz w:val="20"/>
        </w:rPr>
        <w:t>Per l’extensió de garantia dels equips d’aire condicionat i els seus components</w:t>
      </w:r>
      <w:r w:rsidRPr="003760EE">
        <w:rPr>
          <w:rFonts w:ascii="Verdana" w:hAnsi="Verdana" w:cs="Arial"/>
          <w:bCs/>
          <w:sz w:val="20"/>
        </w:rPr>
        <w:t xml:space="preserve">, </w:t>
      </w:r>
      <w:r w:rsidRPr="003760EE">
        <w:rPr>
          <w:rFonts w:ascii="Verdana" w:hAnsi="Verdana" w:cs="Arial"/>
          <w:sz w:val="20"/>
        </w:rPr>
        <w:t>per sobre els 2 anys que s’estableix com a mínim al PPT:</w:t>
      </w:r>
    </w:p>
    <w:p w14:paraId="0349C5B2" w14:textId="77777777" w:rsidR="00291FB8" w:rsidRPr="003760EE" w:rsidRDefault="00291FB8" w:rsidP="00291FB8">
      <w:pPr>
        <w:pStyle w:val="Textindependent2"/>
        <w:shd w:val="clear" w:color="auto" w:fill="FFFFFF" w:themeFill="background1"/>
        <w:tabs>
          <w:tab w:val="left" w:pos="567"/>
          <w:tab w:val="left" w:pos="1134"/>
          <w:tab w:val="left" w:pos="1702"/>
        </w:tabs>
        <w:ind w:left="720"/>
        <w:rPr>
          <w:rFonts w:ascii="Verdana" w:hAnsi="Verdana" w:cs="Arial"/>
          <w:sz w:val="20"/>
          <w:lang w:eastAsia="es-ES"/>
        </w:rPr>
      </w:pPr>
    </w:p>
    <w:tbl>
      <w:tblPr>
        <w:tblW w:w="8286" w:type="dxa"/>
        <w:tblInd w:w="637" w:type="dxa"/>
        <w:tblCellMar>
          <w:left w:w="70" w:type="dxa"/>
          <w:right w:w="70" w:type="dxa"/>
        </w:tblCellMar>
        <w:tblLook w:val="04A0" w:firstRow="1" w:lastRow="0" w:firstColumn="1" w:lastColumn="0" w:noHBand="0" w:noVBand="1"/>
      </w:tblPr>
      <w:tblGrid>
        <w:gridCol w:w="6663"/>
        <w:gridCol w:w="1623"/>
      </w:tblGrid>
      <w:tr w:rsidR="00291FB8" w:rsidRPr="003760EE" w14:paraId="7E90AA31" w14:textId="77777777" w:rsidTr="00411A14">
        <w:trPr>
          <w:trHeight w:val="300"/>
        </w:trPr>
        <w:tc>
          <w:tcPr>
            <w:tcW w:w="6663" w:type="dxa"/>
            <w:tcBorders>
              <w:bottom w:val="single" w:sz="4" w:space="0" w:color="auto"/>
              <w:right w:val="single" w:sz="4" w:space="0" w:color="auto"/>
            </w:tcBorders>
            <w:noWrap/>
            <w:vAlign w:val="bottom"/>
            <w:hideMark/>
          </w:tcPr>
          <w:p w14:paraId="4031FCC1" w14:textId="77777777" w:rsidR="00291FB8" w:rsidRPr="003760EE" w:rsidRDefault="00291FB8" w:rsidP="00411A14">
            <w:pPr>
              <w:rPr>
                <w:rFonts w:ascii="Verdana" w:hAnsi="Verdana" w:cs="Arial"/>
                <w:color w:val="000000"/>
              </w:rPr>
            </w:pPr>
            <w:r w:rsidRPr="003760EE">
              <w:rPr>
                <w:rFonts w:ascii="Verdana" w:hAnsi="Verdana" w:cs="Arial"/>
                <w:color w:val="000000"/>
              </w:rPr>
              <w:t> </w:t>
            </w:r>
          </w:p>
        </w:tc>
        <w:tc>
          <w:tcPr>
            <w:tcW w:w="1623" w:type="dxa"/>
            <w:tcBorders>
              <w:top w:val="single" w:sz="4" w:space="0" w:color="auto"/>
              <w:left w:val="nil"/>
              <w:bottom w:val="single" w:sz="4" w:space="0" w:color="auto"/>
              <w:right w:val="single" w:sz="4" w:space="0" w:color="auto"/>
            </w:tcBorders>
            <w:noWrap/>
            <w:vAlign w:val="bottom"/>
            <w:hideMark/>
          </w:tcPr>
          <w:p w14:paraId="58BA4FB5"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 NO</w:t>
            </w:r>
          </w:p>
        </w:tc>
      </w:tr>
      <w:tr w:rsidR="00291FB8" w:rsidRPr="003760EE" w14:paraId="4D9B13D2" w14:textId="77777777" w:rsidTr="00411A14">
        <w:trPr>
          <w:trHeight w:val="381"/>
        </w:trPr>
        <w:tc>
          <w:tcPr>
            <w:tcW w:w="6663" w:type="dxa"/>
            <w:tcBorders>
              <w:top w:val="nil"/>
              <w:left w:val="single" w:sz="4" w:space="0" w:color="auto"/>
              <w:bottom w:val="single" w:sz="4" w:space="0" w:color="auto"/>
              <w:right w:val="single" w:sz="4" w:space="0" w:color="auto"/>
            </w:tcBorders>
            <w:noWrap/>
            <w:vAlign w:val="center"/>
            <w:hideMark/>
          </w:tcPr>
          <w:p w14:paraId="0EDE1908" w14:textId="77777777" w:rsidR="00291FB8" w:rsidRPr="003760EE" w:rsidRDefault="00291FB8" w:rsidP="00411A14">
            <w:pPr>
              <w:pStyle w:val="Default"/>
              <w:suppressAutoHyphens/>
              <w:autoSpaceDE/>
              <w:autoSpaceDN/>
              <w:adjustRightInd/>
              <w:rPr>
                <w:rFonts w:ascii="Verdana" w:hAnsi="Verdana"/>
                <w:color w:val="auto"/>
                <w:sz w:val="20"/>
                <w:szCs w:val="20"/>
              </w:rPr>
            </w:pPr>
            <w:r w:rsidRPr="003760EE">
              <w:rPr>
                <w:rFonts w:ascii="Verdana" w:hAnsi="Verdana"/>
                <w:color w:val="auto"/>
                <w:sz w:val="20"/>
                <w:szCs w:val="20"/>
              </w:rPr>
              <w:t>Ampliació de la garantia 1 any més (total 3 anys)</w:t>
            </w:r>
          </w:p>
        </w:tc>
        <w:tc>
          <w:tcPr>
            <w:tcW w:w="1623" w:type="dxa"/>
            <w:tcBorders>
              <w:top w:val="nil"/>
              <w:left w:val="nil"/>
              <w:bottom w:val="single" w:sz="4" w:space="0" w:color="auto"/>
              <w:right w:val="single" w:sz="4" w:space="0" w:color="auto"/>
            </w:tcBorders>
            <w:noWrap/>
            <w:vAlign w:val="bottom"/>
            <w:hideMark/>
          </w:tcPr>
          <w:p w14:paraId="79730BDD" w14:textId="77777777" w:rsidR="00291FB8" w:rsidRPr="003760EE" w:rsidRDefault="00291FB8" w:rsidP="00411A14">
            <w:pPr>
              <w:rPr>
                <w:rFonts w:ascii="Verdana" w:hAnsi="Verdana" w:cs="Arial"/>
                <w:color w:val="000000"/>
              </w:rPr>
            </w:pPr>
          </w:p>
        </w:tc>
      </w:tr>
      <w:tr w:rsidR="00291FB8" w:rsidRPr="003760EE" w14:paraId="665DE0AA" w14:textId="77777777" w:rsidTr="00411A14">
        <w:trPr>
          <w:trHeight w:val="43"/>
        </w:trPr>
        <w:tc>
          <w:tcPr>
            <w:tcW w:w="6663" w:type="dxa"/>
            <w:tcBorders>
              <w:top w:val="nil"/>
              <w:left w:val="single" w:sz="4" w:space="0" w:color="auto"/>
              <w:bottom w:val="single" w:sz="4" w:space="0" w:color="auto"/>
              <w:right w:val="single" w:sz="4" w:space="0" w:color="auto"/>
            </w:tcBorders>
            <w:noWrap/>
            <w:vAlign w:val="center"/>
            <w:hideMark/>
          </w:tcPr>
          <w:p w14:paraId="515446EA"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2 anys més (total 4 anys)</w:t>
            </w:r>
          </w:p>
        </w:tc>
        <w:tc>
          <w:tcPr>
            <w:tcW w:w="1623" w:type="dxa"/>
            <w:tcBorders>
              <w:top w:val="nil"/>
              <w:left w:val="nil"/>
              <w:bottom w:val="single" w:sz="4" w:space="0" w:color="auto"/>
              <w:right w:val="single" w:sz="4" w:space="0" w:color="auto"/>
            </w:tcBorders>
            <w:noWrap/>
            <w:vAlign w:val="bottom"/>
            <w:hideMark/>
          </w:tcPr>
          <w:p w14:paraId="293160DE" w14:textId="77777777" w:rsidR="00291FB8" w:rsidRPr="003760EE" w:rsidRDefault="00291FB8" w:rsidP="00411A14">
            <w:pPr>
              <w:rPr>
                <w:rFonts w:ascii="Verdana" w:hAnsi="Verdana" w:cs="Arial"/>
                <w:color w:val="000000"/>
              </w:rPr>
            </w:pPr>
          </w:p>
        </w:tc>
      </w:tr>
      <w:tr w:rsidR="00291FB8" w:rsidRPr="003760EE" w14:paraId="41372B57" w14:textId="77777777" w:rsidTr="00411A14">
        <w:trPr>
          <w:trHeight w:val="291"/>
        </w:trPr>
        <w:tc>
          <w:tcPr>
            <w:tcW w:w="6663" w:type="dxa"/>
            <w:tcBorders>
              <w:top w:val="nil"/>
              <w:left w:val="single" w:sz="4" w:space="0" w:color="auto"/>
              <w:bottom w:val="single" w:sz="4" w:space="0" w:color="auto"/>
              <w:right w:val="single" w:sz="4" w:space="0" w:color="auto"/>
            </w:tcBorders>
            <w:noWrap/>
            <w:vAlign w:val="center"/>
            <w:hideMark/>
          </w:tcPr>
          <w:p w14:paraId="3A80C68E" w14:textId="77777777" w:rsidR="00291FB8" w:rsidRPr="003760EE" w:rsidRDefault="00291FB8" w:rsidP="00411A14">
            <w:pPr>
              <w:jc w:val="both"/>
              <w:rPr>
                <w:rFonts w:ascii="Verdana" w:hAnsi="Verdana" w:cs="Arial"/>
                <w:color w:val="000000"/>
              </w:rPr>
            </w:pPr>
            <w:r w:rsidRPr="003760EE">
              <w:rPr>
                <w:rFonts w:ascii="Verdana" w:hAnsi="Verdana" w:cs="Arial"/>
              </w:rPr>
              <w:t>Ampliació de la garantia 3 anys més (total 5 anys)</w:t>
            </w:r>
          </w:p>
        </w:tc>
        <w:tc>
          <w:tcPr>
            <w:tcW w:w="1623" w:type="dxa"/>
            <w:tcBorders>
              <w:top w:val="nil"/>
              <w:left w:val="nil"/>
              <w:bottom w:val="single" w:sz="4" w:space="0" w:color="auto"/>
              <w:right w:val="single" w:sz="4" w:space="0" w:color="auto"/>
            </w:tcBorders>
            <w:noWrap/>
            <w:vAlign w:val="bottom"/>
            <w:hideMark/>
          </w:tcPr>
          <w:p w14:paraId="794E0588" w14:textId="77777777" w:rsidR="00291FB8" w:rsidRPr="003760EE" w:rsidRDefault="00291FB8" w:rsidP="00411A14">
            <w:pPr>
              <w:rPr>
                <w:rFonts w:ascii="Verdana" w:hAnsi="Verdana" w:cs="Arial"/>
                <w:color w:val="000000"/>
              </w:rPr>
            </w:pPr>
          </w:p>
        </w:tc>
      </w:tr>
    </w:tbl>
    <w:p w14:paraId="7C868909" w14:textId="77777777" w:rsidR="00291FB8" w:rsidRPr="003760EE" w:rsidRDefault="00291FB8" w:rsidP="00291FB8">
      <w:pPr>
        <w:rPr>
          <w:rFonts w:ascii="Verdana" w:hAnsi="Verdana" w:cs="Arial"/>
        </w:rPr>
      </w:pPr>
    </w:p>
    <w:p w14:paraId="504415B4" w14:textId="30CBA3FF" w:rsidR="00291FB8" w:rsidRPr="003760EE" w:rsidRDefault="00291FB8" w:rsidP="00291FB8">
      <w:pPr>
        <w:pStyle w:val="Textindependent2"/>
        <w:numPr>
          <w:ilvl w:val="0"/>
          <w:numId w:val="45"/>
        </w:numPr>
        <w:shd w:val="clear" w:color="auto" w:fill="FFFFFF" w:themeFill="background1"/>
        <w:tabs>
          <w:tab w:val="left" w:pos="567"/>
          <w:tab w:val="left" w:pos="1134"/>
          <w:tab w:val="left" w:pos="1702"/>
        </w:tabs>
        <w:rPr>
          <w:rFonts w:ascii="Verdana" w:hAnsi="Verdana" w:cs="Arial"/>
          <w:sz w:val="20"/>
        </w:rPr>
      </w:pPr>
      <w:r w:rsidRPr="003760EE">
        <w:rPr>
          <w:rFonts w:ascii="Verdana" w:hAnsi="Verdana" w:cs="Arial"/>
          <w:b/>
          <w:sz w:val="20"/>
        </w:rPr>
        <w:t>Pel compromís d’oferir el següent termini de</w:t>
      </w:r>
      <w:r w:rsidR="006E6C60">
        <w:rPr>
          <w:rFonts w:ascii="Verdana" w:hAnsi="Verdana" w:cs="Arial"/>
          <w:b/>
          <w:sz w:val="20"/>
        </w:rPr>
        <w:t xml:space="preserve"> reducció del</w:t>
      </w:r>
      <w:r w:rsidRPr="003760EE">
        <w:rPr>
          <w:rFonts w:ascii="Verdana" w:hAnsi="Verdana" w:cs="Arial"/>
          <w:b/>
          <w:sz w:val="20"/>
        </w:rPr>
        <w:t xml:space="preserve"> lliurament i instal·lació dels equips en els vehicles:</w:t>
      </w:r>
    </w:p>
    <w:tbl>
      <w:tblPr>
        <w:tblW w:w="8137"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7"/>
        <w:gridCol w:w="960"/>
      </w:tblGrid>
      <w:tr w:rsidR="00291FB8" w:rsidRPr="003760EE" w14:paraId="58EE2969" w14:textId="77777777" w:rsidTr="00411A14">
        <w:trPr>
          <w:gridBefore w:val="1"/>
          <w:wBefore w:w="7177" w:type="dxa"/>
          <w:trHeight w:val="300"/>
        </w:trPr>
        <w:tc>
          <w:tcPr>
            <w:tcW w:w="960" w:type="dxa"/>
            <w:noWrap/>
            <w:vAlign w:val="bottom"/>
            <w:hideMark/>
          </w:tcPr>
          <w:p w14:paraId="5F0188E9" w14:textId="77777777" w:rsidR="00291FB8" w:rsidRPr="003760EE" w:rsidRDefault="00291FB8" w:rsidP="00411A14">
            <w:pPr>
              <w:jc w:val="center"/>
              <w:rPr>
                <w:rFonts w:ascii="Verdana" w:hAnsi="Verdana" w:cs="Arial"/>
                <w:color w:val="000000"/>
              </w:rPr>
            </w:pPr>
            <w:r w:rsidRPr="003760EE">
              <w:rPr>
                <w:rFonts w:ascii="Verdana" w:hAnsi="Verdana" w:cs="Arial"/>
                <w:color w:val="000000"/>
              </w:rPr>
              <w:t>SI/NO</w:t>
            </w:r>
          </w:p>
        </w:tc>
      </w:tr>
      <w:tr w:rsidR="00AF53D2" w:rsidRPr="003760EE" w14:paraId="189021B6" w14:textId="77777777" w:rsidTr="00411A14">
        <w:trPr>
          <w:trHeight w:val="377"/>
        </w:trPr>
        <w:tc>
          <w:tcPr>
            <w:tcW w:w="7177" w:type="dxa"/>
            <w:noWrap/>
            <w:vAlign w:val="center"/>
            <w:hideMark/>
          </w:tcPr>
          <w:p w14:paraId="43B78805" w14:textId="0EFCCCB1" w:rsidR="00AF53D2" w:rsidRPr="003760EE" w:rsidRDefault="00AF53D2" w:rsidP="00AF53D2">
            <w:pPr>
              <w:jc w:val="both"/>
              <w:rPr>
                <w:rFonts w:ascii="Verdana" w:hAnsi="Verdana" w:cs="Arial"/>
                <w:color w:val="000000"/>
              </w:rPr>
            </w:pPr>
            <w:r>
              <w:rPr>
                <w:rFonts w:ascii="Verdana" w:hAnsi="Verdana" w:cs="Arial"/>
              </w:rPr>
              <w:t>Reducció del termini previst d’entrega de la totalitat de vehicles de</w:t>
            </w:r>
            <w:r w:rsidR="00B626ED">
              <w:rPr>
                <w:rFonts w:ascii="Verdana" w:hAnsi="Verdana" w:cs="Arial"/>
              </w:rPr>
              <w:t>l lot 3 en 1 setmana</w:t>
            </w:r>
          </w:p>
        </w:tc>
        <w:tc>
          <w:tcPr>
            <w:tcW w:w="960" w:type="dxa"/>
            <w:noWrap/>
            <w:vAlign w:val="bottom"/>
            <w:hideMark/>
          </w:tcPr>
          <w:p w14:paraId="72EA10B7" w14:textId="77777777" w:rsidR="00AF53D2" w:rsidRPr="003760EE" w:rsidRDefault="00AF53D2" w:rsidP="00AF53D2">
            <w:pPr>
              <w:rPr>
                <w:rFonts w:ascii="Verdana" w:hAnsi="Verdana" w:cs="Arial"/>
                <w:color w:val="000000"/>
              </w:rPr>
            </w:pPr>
            <w:r w:rsidRPr="003760EE">
              <w:rPr>
                <w:rFonts w:ascii="Verdana" w:hAnsi="Verdana" w:cs="Arial"/>
                <w:color w:val="000000"/>
              </w:rPr>
              <w:t> </w:t>
            </w:r>
          </w:p>
        </w:tc>
      </w:tr>
    </w:tbl>
    <w:p w14:paraId="394A6B56" w14:textId="77777777" w:rsidR="00291FB8" w:rsidRPr="003760EE" w:rsidRDefault="00291FB8" w:rsidP="00291FB8">
      <w:pPr>
        <w:tabs>
          <w:tab w:val="left" w:pos="851"/>
          <w:tab w:val="left" w:pos="1134"/>
          <w:tab w:val="left" w:pos="1702"/>
        </w:tabs>
        <w:ind w:right="-2"/>
        <w:jc w:val="both"/>
        <w:rPr>
          <w:rFonts w:ascii="Verdana" w:hAnsi="Verdana" w:cs="Arial"/>
          <w:i/>
          <w:snapToGrid w:val="0"/>
          <w:lang w:eastAsia="es-ES"/>
        </w:rPr>
      </w:pPr>
    </w:p>
    <w:p w14:paraId="716BD090" w14:textId="77777777" w:rsidR="00340B2B" w:rsidRDefault="00340B2B" w:rsidP="00291FB8">
      <w:pPr>
        <w:tabs>
          <w:tab w:val="left" w:pos="851"/>
          <w:tab w:val="left" w:pos="1134"/>
          <w:tab w:val="left" w:pos="1702"/>
        </w:tabs>
        <w:ind w:right="-2"/>
        <w:jc w:val="both"/>
        <w:rPr>
          <w:rFonts w:ascii="Verdana" w:hAnsi="Verdana" w:cs="Arial"/>
          <w:i/>
          <w:snapToGrid w:val="0"/>
          <w:lang w:eastAsia="es-ES"/>
        </w:rPr>
      </w:pPr>
    </w:p>
    <w:p w14:paraId="6BB13239" w14:textId="77777777" w:rsidR="00340B2B" w:rsidRDefault="00340B2B" w:rsidP="00291FB8">
      <w:pPr>
        <w:tabs>
          <w:tab w:val="left" w:pos="851"/>
          <w:tab w:val="left" w:pos="1134"/>
          <w:tab w:val="left" w:pos="1702"/>
        </w:tabs>
        <w:ind w:right="-2"/>
        <w:jc w:val="both"/>
        <w:rPr>
          <w:rFonts w:ascii="Verdana" w:hAnsi="Verdana" w:cs="Arial"/>
          <w:i/>
          <w:snapToGrid w:val="0"/>
          <w:lang w:eastAsia="es-ES"/>
        </w:rPr>
      </w:pPr>
    </w:p>
    <w:p w14:paraId="1D97E4C8" w14:textId="02B5C463" w:rsidR="00340B2B" w:rsidRDefault="00340B2B" w:rsidP="00340B2B">
      <w:pPr>
        <w:jc w:val="both"/>
        <w:rPr>
          <w:rFonts w:ascii="Verdana" w:hAnsi="Verdana"/>
        </w:rPr>
      </w:pPr>
      <w:r w:rsidRPr="00620232">
        <w:rPr>
          <w:rFonts w:ascii="Verdana" w:hAnsi="Verdana"/>
        </w:rPr>
        <w:t xml:space="preserve">Igualment els comuniquem </w:t>
      </w:r>
      <w:r>
        <w:rPr>
          <w:rFonts w:ascii="Verdana" w:hAnsi="Verdana"/>
        </w:rPr>
        <w:t xml:space="preserve">que, </w:t>
      </w:r>
      <w:r w:rsidRPr="00620232">
        <w:rPr>
          <w:rFonts w:ascii="Verdana" w:hAnsi="Verdana"/>
        </w:rPr>
        <w:t xml:space="preserve">en el cas que l’oferta presentada resulta la de millor qualitat/preu en </w:t>
      </w:r>
      <w:r>
        <w:rPr>
          <w:rFonts w:ascii="Verdana" w:hAnsi="Verdana"/>
        </w:rPr>
        <w:t>els tres</w:t>
      </w:r>
      <w:r w:rsidRPr="00620232">
        <w:rPr>
          <w:rFonts w:ascii="Verdana" w:hAnsi="Verdana"/>
        </w:rPr>
        <w:t xml:space="preserve"> lots, </w:t>
      </w:r>
      <w:r w:rsidRPr="00620232">
        <w:rPr>
          <w:rFonts w:ascii="Verdana" w:hAnsi="Verdana"/>
          <w:b/>
          <w:bCs/>
        </w:rPr>
        <w:t>l’ordre de preferència</w:t>
      </w:r>
      <w:r w:rsidRPr="00620232">
        <w:rPr>
          <w:rFonts w:ascii="Verdana" w:hAnsi="Verdana"/>
        </w:rPr>
        <w:t xml:space="preserve"> en l’adjudicació</w:t>
      </w:r>
      <w:r>
        <w:rPr>
          <w:rFonts w:ascii="Verdana" w:hAnsi="Verdana"/>
        </w:rPr>
        <w:t xml:space="preserve"> </w:t>
      </w:r>
      <w:r w:rsidRPr="00620232">
        <w:rPr>
          <w:rFonts w:ascii="Verdana" w:hAnsi="Verdana"/>
        </w:rPr>
        <w:t>serà la següent:</w:t>
      </w:r>
    </w:p>
    <w:p w14:paraId="67309077" w14:textId="77777777" w:rsidR="00340B2B" w:rsidRPr="00620232" w:rsidRDefault="00340B2B" w:rsidP="00340B2B">
      <w:pPr>
        <w:jc w:val="both"/>
        <w:rPr>
          <w:rFonts w:ascii="Verdana" w:hAnsi="Verdana"/>
        </w:rPr>
      </w:pPr>
    </w:p>
    <w:p w14:paraId="4D230DD4" w14:textId="77777777" w:rsidR="00340B2B" w:rsidRPr="00620232" w:rsidRDefault="00340B2B" w:rsidP="00340B2B">
      <w:pPr>
        <w:jc w:val="both"/>
        <w:rPr>
          <w:rFonts w:ascii="Verdana" w:hAnsi="Verdana"/>
        </w:rPr>
      </w:pPr>
      <w:r>
        <w:rPr>
          <w:rFonts w:ascii="Verdana" w:hAnsi="Verdana"/>
        </w:rPr>
        <w:t>Primera</w:t>
      </w:r>
      <w:r w:rsidRPr="00620232">
        <w:rPr>
          <w:rFonts w:ascii="Verdana" w:hAnsi="Verdana"/>
        </w:rPr>
        <w:t xml:space="preserve"> preferència:</w:t>
      </w:r>
    </w:p>
    <w:p w14:paraId="54D66DBC" w14:textId="77777777" w:rsidR="00340B2B" w:rsidRDefault="00340B2B" w:rsidP="00340B2B">
      <w:pPr>
        <w:jc w:val="both"/>
        <w:rPr>
          <w:rFonts w:ascii="Verdana" w:hAnsi="Verdana"/>
        </w:rPr>
      </w:pPr>
      <w:r>
        <w:rPr>
          <w:rFonts w:ascii="Verdana" w:hAnsi="Verdana"/>
        </w:rPr>
        <w:t>Segona</w:t>
      </w:r>
      <w:r w:rsidRPr="00620232">
        <w:rPr>
          <w:rFonts w:ascii="Verdana" w:hAnsi="Verdana"/>
        </w:rPr>
        <w:t xml:space="preserve"> preferència:</w:t>
      </w:r>
    </w:p>
    <w:p w14:paraId="2CE7F122" w14:textId="1CE09C93" w:rsidR="00340B2B" w:rsidRDefault="00340B2B" w:rsidP="00340B2B">
      <w:pPr>
        <w:jc w:val="both"/>
        <w:rPr>
          <w:rFonts w:ascii="Verdana" w:hAnsi="Verdana"/>
        </w:rPr>
      </w:pPr>
      <w:r>
        <w:rPr>
          <w:rFonts w:ascii="Verdana" w:hAnsi="Verdana"/>
        </w:rPr>
        <w:t>Tercera preferència:</w:t>
      </w:r>
    </w:p>
    <w:p w14:paraId="4F0568F2" w14:textId="77777777" w:rsidR="00340B2B" w:rsidRPr="003760EE" w:rsidRDefault="00340B2B" w:rsidP="00291FB8">
      <w:pPr>
        <w:tabs>
          <w:tab w:val="left" w:pos="851"/>
          <w:tab w:val="left" w:pos="1134"/>
          <w:tab w:val="left" w:pos="1702"/>
        </w:tabs>
        <w:ind w:right="-2"/>
        <w:jc w:val="both"/>
        <w:rPr>
          <w:rFonts w:ascii="Verdana" w:hAnsi="Verdana" w:cs="Arial"/>
          <w:i/>
          <w:snapToGrid w:val="0"/>
          <w:lang w:eastAsia="es-ES"/>
        </w:rPr>
      </w:pPr>
    </w:p>
    <w:p w14:paraId="07CA98F5" w14:textId="6ACAAA1A" w:rsidR="00837CE4" w:rsidRPr="003760EE" w:rsidRDefault="00291FB8" w:rsidP="00291FB8">
      <w:pPr>
        <w:tabs>
          <w:tab w:val="left" w:pos="851"/>
          <w:tab w:val="left" w:pos="1134"/>
          <w:tab w:val="left" w:pos="1702"/>
        </w:tabs>
        <w:ind w:right="-2"/>
        <w:jc w:val="both"/>
        <w:rPr>
          <w:rFonts w:ascii="Verdana" w:hAnsi="Verdana" w:cs="Arial"/>
          <w:i/>
          <w:snapToGrid w:val="0"/>
          <w:lang w:eastAsia="es-ES"/>
        </w:rPr>
      </w:pPr>
      <w:r w:rsidRPr="003760EE">
        <w:rPr>
          <w:rFonts w:ascii="Verdana" w:hAnsi="Verdana" w:cs="Arial"/>
          <w:i/>
          <w:snapToGrid w:val="0"/>
          <w:lang w:eastAsia="es-ES"/>
        </w:rPr>
        <w:t>[Signatura electrònica]</w:t>
      </w:r>
    </w:p>
    <w:p w14:paraId="7BECA339" w14:textId="77777777" w:rsidR="00837CE4" w:rsidRDefault="00837CE4">
      <w:pPr>
        <w:rPr>
          <w:rFonts w:ascii="Verdana" w:hAnsi="Verdana" w:cs="Arial"/>
          <w:i/>
          <w:snapToGrid w:val="0"/>
          <w:lang w:eastAsia="es-ES"/>
        </w:rPr>
      </w:pPr>
      <w:r>
        <w:rPr>
          <w:rFonts w:ascii="Verdana" w:hAnsi="Verdana" w:cs="Arial"/>
          <w:i/>
          <w:snapToGrid w:val="0"/>
          <w:lang w:eastAsia="es-ES"/>
        </w:rPr>
        <w:br w:type="page"/>
      </w:r>
    </w:p>
    <w:p w14:paraId="133A161B" w14:textId="77777777" w:rsidR="00837CE4" w:rsidRDefault="00837CE4" w:rsidP="00837CE4">
      <w:pPr>
        <w:jc w:val="center"/>
        <w:rPr>
          <w:rFonts w:ascii="Verdana" w:hAnsi="Verdana"/>
          <w:b/>
        </w:rPr>
      </w:pPr>
      <w:r w:rsidRPr="003931D6">
        <w:rPr>
          <w:rFonts w:ascii="Verdana" w:hAnsi="Verdana"/>
          <w:b/>
        </w:rPr>
        <w:lastRenderedPageBreak/>
        <w:t xml:space="preserve">ANNEX 3: </w:t>
      </w:r>
    </w:p>
    <w:p w14:paraId="08E99ED6" w14:textId="15B671D8" w:rsidR="00837CE4" w:rsidRPr="003931D6" w:rsidRDefault="00837CE4" w:rsidP="00837CE4">
      <w:pPr>
        <w:jc w:val="center"/>
        <w:rPr>
          <w:rFonts w:ascii="Verdana" w:hAnsi="Verdana"/>
          <w:b/>
        </w:rPr>
      </w:pPr>
      <w:r w:rsidRPr="003931D6">
        <w:rPr>
          <w:rFonts w:ascii="Verdana" w:hAnsi="Verdana"/>
          <w:b/>
        </w:rPr>
        <w:t>DECLARACIÓ CONSTITUCIÓ UNIÓ TEMPORAL D’EMPRESES (UTE)</w:t>
      </w:r>
    </w:p>
    <w:p w14:paraId="057F266D" w14:textId="77777777" w:rsidR="00837CE4" w:rsidRPr="00D32733" w:rsidRDefault="00837CE4" w:rsidP="00837CE4">
      <w:pPr>
        <w:spacing w:line="276" w:lineRule="auto"/>
        <w:jc w:val="center"/>
        <w:rPr>
          <w:rFonts w:ascii="Verdana" w:hAnsi="Verdana"/>
          <w:b/>
        </w:rPr>
      </w:pPr>
    </w:p>
    <w:p w14:paraId="79F1DD4A" w14:textId="77777777" w:rsidR="00837CE4" w:rsidRPr="00D32733" w:rsidRDefault="00837CE4" w:rsidP="00837CE4">
      <w:pPr>
        <w:spacing w:after="200" w:line="276" w:lineRule="auto"/>
        <w:rPr>
          <w:rFonts w:ascii="Verdana" w:hAnsi="Verdana"/>
        </w:rPr>
      </w:pPr>
      <w:r w:rsidRPr="00D32733">
        <w:rPr>
          <w:rFonts w:ascii="Verdana" w:hAnsi="Verdana"/>
        </w:rPr>
        <w:t>El/la senyor/a ............................................................. amb DNI/NIE núm. ....................... en representació de l’empresa/entitat ............................................................... amb NIF núm. .............................;</w:t>
      </w:r>
    </w:p>
    <w:p w14:paraId="4EC35AD7" w14:textId="77777777" w:rsidR="00837CE4" w:rsidRPr="00D32733" w:rsidRDefault="00837CE4" w:rsidP="00837CE4">
      <w:pPr>
        <w:spacing w:after="200" w:line="276" w:lineRule="auto"/>
        <w:rPr>
          <w:rFonts w:ascii="Verdana" w:hAnsi="Verdana"/>
        </w:rPr>
      </w:pPr>
      <w:r w:rsidRPr="00D32733">
        <w:rPr>
          <w:rFonts w:ascii="Verdana" w:hAnsi="Verdana"/>
        </w:rPr>
        <w:t>El/la senyor/a ............................................................. amb DNI/NIE núm. ....................... en representació de l’empresa/entitat ............................................................... amb NIF núm. .............................;</w:t>
      </w:r>
      <w:r w:rsidRPr="00D32733">
        <w:rPr>
          <w:rStyle w:val="Refernciadenotaapeudepgina"/>
          <w:rFonts w:ascii="Verdana" w:hAnsi="Verdana"/>
        </w:rPr>
        <w:footnoteReference w:customMarkFollows="1" w:id="4"/>
        <w:t>1</w:t>
      </w:r>
    </w:p>
    <w:p w14:paraId="3780C6CB" w14:textId="77777777" w:rsidR="00837CE4" w:rsidRPr="00D32733" w:rsidRDefault="00837CE4" w:rsidP="00837CE4">
      <w:pPr>
        <w:spacing w:after="200" w:line="276" w:lineRule="auto"/>
        <w:jc w:val="center"/>
        <w:rPr>
          <w:rFonts w:ascii="Verdana" w:hAnsi="Verdana"/>
          <w:b/>
        </w:rPr>
      </w:pPr>
      <w:r w:rsidRPr="00D32733">
        <w:rPr>
          <w:rFonts w:ascii="Verdana" w:hAnsi="Verdana"/>
          <w:b/>
        </w:rPr>
        <w:t>DECLAREN SOTA LA SEVA RESPONSABILITAT:</w:t>
      </w:r>
    </w:p>
    <w:p w14:paraId="625727AB" w14:textId="17D3B60E" w:rsidR="00837CE4" w:rsidRDefault="00837CE4" w:rsidP="00837CE4">
      <w:pPr>
        <w:spacing w:after="200" w:line="276" w:lineRule="auto"/>
        <w:jc w:val="both"/>
        <w:rPr>
          <w:rFonts w:ascii="Verdana" w:hAnsi="Verdana"/>
        </w:rPr>
      </w:pPr>
      <w:r w:rsidRPr="00D32733">
        <w:rPr>
          <w:rFonts w:ascii="Verdana" w:hAnsi="Verdana"/>
        </w:rPr>
        <w:t xml:space="preserve">La voluntat de constituir una UTE per participar en el procés de licitació que té per objecte </w:t>
      </w:r>
      <w:r w:rsidR="00D005A8" w:rsidRPr="00D005A8">
        <w:rPr>
          <w:rFonts w:ascii="Verdana" w:hAnsi="Verdana"/>
        </w:rPr>
        <w:t>el subministrament i instal·lació de sistemes d'aire condicionat i climatització, en vehicles propietat de l'Institut Municipal de Parcs i Jardins de B</w:t>
      </w:r>
      <w:r w:rsidR="00D005A8" w:rsidRPr="00503C9C">
        <w:rPr>
          <w:rFonts w:ascii="Verdana" w:hAnsi="Verdana"/>
        </w:rPr>
        <w:t>arcelona, amb mesures de contractació sostenible</w:t>
      </w:r>
      <w:r w:rsidRPr="00503C9C">
        <w:rPr>
          <w:rFonts w:ascii="Verdana" w:hAnsi="Verdana"/>
        </w:rPr>
        <w:t>, amb mesures de contractació pública sostenible</w:t>
      </w:r>
      <w:r w:rsidRPr="00503C9C">
        <w:rPr>
          <w:rFonts w:ascii="Verdana" w:hAnsi="Verdana"/>
          <w:snapToGrid w:val="0"/>
        </w:rPr>
        <w:t xml:space="preserve">, </w:t>
      </w:r>
      <w:r w:rsidR="00AB1188" w:rsidRPr="00503C9C">
        <w:rPr>
          <w:rFonts w:ascii="Verdana" w:hAnsi="Verdana"/>
        </w:rPr>
        <w:t>núm.</w:t>
      </w:r>
      <w:r w:rsidR="00503C9C" w:rsidRPr="00503C9C">
        <w:rPr>
          <w:rFonts w:ascii="Verdana" w:hAnsi="Verdana"/>
        </w:rPr>
        <w:t xml:space="preserve"> 26000004</w:t>
      </w:r>
      <w:r w:rsidR="00AB1188" w:rsidRPr="00503C9C">
        <w:rPr>
          <w:rFonts w:ascii="Verdana" w:hAnsi="Verdana" w:cs="Arial"/>
          <w:snapToGrid w:val="0"/>
        </w:rPr>
        <w:t>,</w:t>
      </w:r>
      <w:r w:rsidR="00AB1188" w:rsidRPr="00503C9C">
        <w:rPr>
          <w:rFonts w:ascii="Verdana" w:hAnsi="Verdana"/>
        </w:rPr>
        <w:t xml:space="preserve"> exp. 26/0053</w:t>
      </w:r>
      <w:r w:rsidRPr="00503C9C">
        <w:rPr>
          <w:rFonts w:ascii="Verdana" w:hAnsi="Verdana"/>
          <w:snapToGrid w:val="0"/>
        </w:rPr>
        <w:t>,</w:t>
      </w:r>
      <w:r w:rsidRPr="00503C9C">
        <w:rPr>
          <w:rFonts w:ascii="Verdana" w:hAnsi="Verdana"/>
        </w:rPr>
        <w:t xml:space="preserve"> amb el següent percentatge de participació del preu en l’execució del contracte</w:t>
      </w:r>
      <w:r w:rsidRPr="00D32733">
        <w:rPr>
          <w:rFonts w:ascii="Verdana" w:hAnsi="Verdana"/>
        </w:rPr>
        <w:t>:</w:t>
      </w:r>
    </w:p>
    <w:p w14:paraId="4499C7BA" w14:textId="77777777" w:rsidR="00837CE4" w:rsidRPr="00D32733" w:rsidRDefault="00837CE4" w:rsidP="00837CE4">
      <w:pPr>
        <w:pStyle w:val="Pargrafdellista"/>
        <w:numPr>
          <w:ilvl w:val="0"/>
          <w:numId w:val="47"/>
        </w:numPr>
        <w:spacing w:after="200" w:line="276" w:lineRule="auto"/>
        <w:ind w:left="284" w:hanging="284"/>
        <w:jc w:val="both"/>
        <w:rPr>
          <w:rFonts w:ascii="Verdana" w:hAnsi="Verdana"/>
        </w:rPr>
      </w:pPr>
      <w:r w:rsidRPr="00D32733">
        <w:rPr>
          <w:rFonts w:ascii="Verdana" w:hAnsi="Verdana"/>
        </w:rPr>
        <w:t>................,...% l’empresa/entitat .................................................................................</w:t>
      </w:r>
    </w:p>
    <w:p w14:paraId="5A900708" w14:textId="77777777" w:rsidR="00837CE4" w:rsidRPr="00D32733" w:rsidRDefault="00837CE4" w:rsidP="00837CE4">
      <w:pPr>
        <w:pStyle w:val="Pargrafdellista"/>
        <w:numPr>
          <w:ilvl w:val="0"/>
          <w:numId w:val="47"/>
        </w:numPr>
        <w:spacing w:after="200" w:line="276" w:lineRule="auto"/>
        <w:ind w:left="284" w:hanging="284"/>
        <w:jc w:val="both"/>
        <w:rPr>
          <w:rFonts w:ascii="Verdana" w:hAnsi="Verdana"/>
        </w:rPr>
      </w:pPr>
      <w:r w:rsidRPr="00D32733">
        <w:rPr>
          <w:rFonts w:ascii="Verdana" w:hAnsi="Verdana"/>
        </w:rPr>
        <w:t>................,...% l’empresa/entitat .................................................................................</w:t>
      </w:r>
    </w:p>
    <w:p w14:paraId="626A9D4A" w14:textId="77777777" w:rsidR="00837CE4" w:rsidRPr="00D32733" w:rsidRDefault="00837CE4" w:rsidP="00837CE4">
      <w:pPr>
        <w:pStyle w:val="Pargrafdellista"/>
        <w:numPr>
          <w:ilvl w:val="0"/>
          <w:numId w:val="48"/>
        </w:numPr>
        <w:spacing w:after="200" w:line="276" w:lineRule="auto"/>
        <w:ind w:left="284" w:hanging="284"/>
        <w:jc w:val="both"/>
        <w:rPr>
          <w:rFonts w:ascii="Verdana" w:hAnsi="Verdana"/>
        </w:rPr>
      </w:pPr>
      <w:r w:rsidRPr="00D32733">
        <w:rPr>
          <w:rFonts w:ascii="Verdana" w:hAnsi="Verdana"/>
        </w:rPr>
        <w:t>.....</w:t>
      </w:r>
    </w:p>
    <w:p w14:paraId="2F21027D" w14:textId="77777777" w:rsidR="00837CE4" w:rsidRPr="00D32733" w:rsidRDefault="00837CE4" w:rsidP="00837CE4">
      <w:pPr>
        <w:spacing w:after="200" w:line="276" w:lineRule="auto"/>
        <w:rPr>
          <w:rFonts w:ascii="Verdana" w:hAnsi="Verdana"/>
        </w:rPr>
      </w:pPr>
      <w:r w:rsidRPr="00D32733">
        <w:rPr>
          <w:rFonts w:ascii="Verdana" w:hAnsi="Verdana"/>
        </w:rPr>
        <w:t>Que en cas de resultar adjudicatàries de l’esmentat procés de licitació es comprometen a constituir-se formalment en una UTE mitjançant escriptura pública.</w:t>
      </w:r>
    </w:p>
    <w:p w14:paraId="206950C0" w14:textId="77777777" w:rsidR="00837CE4" w:rsidRPr="00D32733" w:rsidRDefault="00837CE4" w:rsidP="00837CE4">
      <w:pPr>
        <w:spacing w:after="200" w:line="276" w:lineRule="auto"/>
        <w:rPr>
          <w:rFonts w:ascii="Verdana" w:hAnsi="Verdana"/>
        </w:rPr>
      </w:pPr>
      <w:r w:rsidRPr="00D32733">
        <w:rPr>
          <w:rFonts w:ascii="Verdana" w:hAnsi="Verdana"/>
        </w:rPr>
        <w:t xml:space="preserve">Que designen com a representant de la UTE en aquest procés de licitació al/la senyor/a ............................................................................ amb DNI núm. .................................... </w:t>
      </w:r>
    </w:p>
    <w:p w14:paraId="034B9957" w14:textId="77777777" w:rsidR="00837CE4" w:rsidRPr="00D32733" w:rsidRDefault="00837CE4" w:rsidP="00837CE4">
      <w:pPr>
        <w:spacing w:after="200" w:line="276" w:lineRule="auto"/>
        <w:rPr>
          <w:rFonts w:ascii="Verdana" w:hAnsi="Verdana"/>
        </w:rPr>
      </w:pPr>
      <w:r w:rsidRPr="00D32733">
        <w:rPr>
          <w:rFonts w:ascii="Verdana" w:hAnsi="Verdana"/>
        </w:rPr>
        <w:t xml:space="preserve">Que la denominació de la UTE a constituir és ................................................................... ; i el domicili per a les notificacions és .................................................................... núm. telèfon ...................................... ,  amb l’ adreça de correu electrònic per rebre comunicacions electròniques (...........................................@............................).  </w:t>
      </w:r>
    </w:p>
    <w:p w14:paraId="06464BF1" w14:textId="77777777" w:rsidR="00837CE4" w:rsidRPr="00D32733" w:rsidRDefault="00837CE4" w:rsidP="00837CE4">
      <w:pPr>
        <w:spacing w:after="200" w:line="276" w:lineRule="auto"/>
        <w:rPr>
          <w:rFonts w:ascii="Verdana" w:hAnsi="Verdana"/>
        </w:rPr>
      </w:pPr>
    </w:p>
    <w:p w14:paraId="51DC0BE8" w14:textId="77777777" w:rsidR="00837CE4" w:rsidRPr="00D32733" w:rsidRDefault="00837CE4" w:rsidP="00837CE4">
      <w:pPr>
        <w:spacing w:line="276" w:lineRule="auto"/>
        <w:rPr>
          <w:rFonts w:ascii="Verdana" w:hAnsi="Verdana"/>
        </w:rPr>
      </w:pPr>
    </w:p>
    <w:p w14:paraId="01C1AC53" w14:textId="77777777" w:rsidR="00837CE4" w:rsidRPr="00D32733" w:rsidRDefault="00837CE4" w:rsidP="00837CE4">
      <w:pPr>
        <w:spacing w:line="276" w:lineRule="auto"/>
        <w:ind w:firstLine="708"/>
        <w:rPr>
          <w:rFonts w:ascii="Verdana" w:hAnsi="Verdana"/>
          <w:i/>
          <w:snapToGrid w:val="0"/>
        </w:rPr>
      </w:pPr>
      <w:r w:rsidRPr="00D32733">
        <w:rPr>
          <w:rFonts w:ascii="Verdana" w:hAnsi="Verdana"/>
          <w:i/>
          <w:snapToGrid w:val="0"/>
        </w:rPr>
        <w:t>[Signatura electrònica1]</w:t>
      </w:r>
      <w:r w:rsidRPr="00D32733">
        <w:rPr>
          <w:rFonts w:ascii="Verdana" w:hAnsi="Verdana"/>
          <w:i/>
          <w:snapToGrid w:val="0"/>
        </w:rPr>
        <w:tab/>
        <w:t xml:space="preserve"> [Signatura electrònica2]</w:t>
      </w:r>
      <w:r w:rsidRPr="00D32733">
        <w:rPr>
          <w:rFonts w:ascii="Verdana" w:hAnsi="Verdana"/>
          <w:i/>
          <w:snapToGrid w:val="0"/>
        </w:rPr>
        <w:tab/>
        <w:t xml:space="preserve">  [Signatura electrònica...]</w:t>
      </w:r>
    </w:p>
    <w:p w14:paraId="7DFCA9AA" w14:textId="77777777" w:rsidR="00837CE4" w:rsidRPr="00D32733" w:rsidRDefault="00837CE4" w:rsidP="00837CE4">
      <w:pPr>
        <w:spacing w:line="276" w:lineRule="auto"/>
        <w:rPr>
          <w:rFonts w:ascii="Verdana" w:hAnsi="Verdana"/>
        </w:rPr>
      </w:pPr>
      <w:r w:rsidRPr="00D32733">
        <w:rPr>
          <w:rFonts w:ascii="Verdana" w:hAnsi="Verdana"/>
        </w:rPr>
        <w:br w:type="page"/>
      </w:r>
    </w:p>
    <w:p w14:paraId="7EB9FDC2" w14:textId="087F6B30" w:rsidR="00837CE4" w:rsidRPr="007C6D84" w:rsidRDefault="00837CE4" w:rsidP="00837CE4">
      <w:pPr>
        <w:spacing w:after="200" w:line="276" w:lineRule="auto"/>
        <w:jc w:val="center"/>
        <w:rPr>
          <w:rFonts w:ascii="Verdana" w:hAnsi="Verdana" w:cs="Arial"/>
          <w:b/>
          <w:u w:val="single"/>
        </w:rPr>
      </w:pPr>
      <w:r w:rsidRPr="007C6D84">
        <w:rPr>
          <w:rFonts w:ascii="Verdana" w:hAnsi="Verdana" w:cs="Arial"/>
          <w:b/>
          <w:u w:val="single"/>
        </w:rPr>
        <w:lastRenderedPageBreak/>
        <w:t xml:space="preserve">ANNEX </w:t>
      </w:r>
      <w:r>
        <w:rPr>
          <w:rFonts w:ascii="Verdana" w:hAnsi="Verdana" w:cs="Arial"/>
          <w:b/>
          <w:u w:val="single"/>
        </w:rPr>
        <w:t>4</w:t>
      </w:r>
      <w:r w:rsidRPr="007C6D84">
        <w:rPr>
          <w:rFonts w:ascii="Verdana" w:hAnsi="Verdana" w:cs="Arial"/>
          <w:b/>
          <w:u w:val="single"/>
        </w:rPr>
        <w:t>:</w:t>
      </w:r>
    </w:p>
    <w:p w14:paraId="4048EF8A" w14:textId="77777777" w:rsidR="00837CE4" w:rsidRPr="007C6D84" w:rsidRDefault="00837CE4" w:rsidP="00837CE4">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5"/>
        <w:t>1</w:t>
      </w:r>
    </w:p>
    <w:p w14:paraId="491A68E9" w14:textId="77777777" w:rsidR="00837CE4" w:rsidRPr="007C6D84" w:rsidRDefault="00837CE4" w:rsidP="00837CE4">
      <w:pPr>
        <w:spacing w:after="200" w:line="276" w:lineRule="auto"/>
        <w:rPr>
          <w:rFonts w:ascii="Verdana" w:hAnsi="Verdana" w:cs="Arial"/>
          <w:snapToGrid w:val="0"/>
        </w:rPr>
      </w:pPr>
    </w:p>
    <w:p w14:paraId="15377C14" w14:textId="4FD1FECD" w:rsidR="00837CE4" w:rsidRPr="00D005A8" w:rsidRDefault="00837CE4" w:rsidP="00D005A8">
      <w:pPr>
        <w:spacing w:after="200" w:line="276" w:lineRule="auto"/>
        <w:jc w:val="both"/>
        <w:rPr>
          <w:rFonts w:ascii="Verdana" w:hAnsi="Verdana"/>
        </w:rPr>
      </w:pPr>
      <w:r w:rsidRPr="007C6D84">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procediment d'adjudicació del</w:t>
      </w:r>
      <w:r w:rsidR="00D005A8">
        <w:rPr>
          <w:rFonts w:ascii="Verdana" w:hAnsi="Verdana" w:cs="Arial"/>
          <w:snapToGrid w:val="0"/>
        </w:rPr>
        <w:t xml:space="preserve"> </w:t>
      </w:r>
      <w:r w:rsidR="00D005A8" w:rsidRPr="00F7230D">
        <w:rPr>
          <w:rFonts w:ascii="Verdana" w:hAnsi="Verdana"/>
        </w:rPr>
        <w:t xml:space="preserve">subministrament i instal·lació de sistemes d'aire condicionat i climatització, en vehicles propietat de l'Institut Municipal de Parcs i Jardins de Barcelona, amb mesures de contractació </w:t>
      </w:r>
      <w:r w:rsidR="00D005A8" w:rsidRPr="00503C9C">
        <w:rPr>
          <w:rFonts w:ascii="Verdana" w:hAnsi="Verdana"/>
        </w:rPr>
        <w:t>sostenible, n</w:t>
      </w:r>
      <w:r w:rsidRPr="00503C9C">
        <w:rPr>
          <w:rFonts w:ascii="Verdana" w:hAnsi="Verdana" w:cs="Arial"/>
          <w:snapToGrid w:val="0"/>
        </w:rPr>
        <w:t xml:space="preserve">úm. Contracte </w:t>
      </w:r>
      <w:r w:rsidR="00503C9C" w:rsidRPr="00503C9C">
        <w:rPr>
          <w:rFonts w:ascii="Verdana" w:hAnsi="Verdana" w:cs="Arial"/>
          <w:snapToGrid w:val="0"/>
        </w:rPr>
        <w:t>26000004</w:t>
      </w:r>
      <w:r w:rsidRPr="00503C9C">
        <w:rPr>
          <w:rFonts w:ascii="Verdana" w:hAnsi="Verdana" w:cs="Arial"/>
          <w:snapToGrid w:val="0"/>
        </w:rPr>
        <w:t>,</w:t>
      </w:r>
      <w:r w:rsidRPr="00AB0286">
        <w:rPr>
          <w:rFonts w:ascii="Verdana" w:hAnsi="Verdana" w:cs="Arial"/>
          <w:snapToGrid w:val="0"/>
        </w:rPr>
        <w:t xml:space="preserve"> núm. Expedient</w:t>
      </w:r>
      <w:r w:rsidR="00D005A8">
        <w:rPr>
          <w:rFonts w:ascii="Verdana" w:hAnsi="Verdana" w:cs="Arial"/>
          <w:snapToGrid w:val="0"/>
        </w:rPr>
        <w:t xml:space="preserve"> </w:t>
      </w:r>
      <w:r w:rsidR="00D005A8" w:rsidRPr="00F7230D">
        <w:rPr>
          <w:rFonts w:ascii="Verdana" w:hAnsi="Verdana"/>
        </w:rPr>
        <w:t>26/0053</w:t>
      </w:r>
      <w:r w:rsidRPr="007C6D84">
        <w:rPr>
          <w:rFonts w:ascii="Verdana" w:hAnsi="Verdana" w:cs="Arial"/>
          <w:snapToGrid w:val="0"/>
        </w:rPr>
        <w:t>.</w:t>
      </w:r>
    </w:p>
    <w:p w14:paraId="75D3CEA8" w14:textId="77777777" w:rsidR="00D005A8" w:rsidRPr="007C6D84" w:rsidRDefault="00D005A8" w:rsidP="00837CE4">
      <w:pPr>
        <w:spacing w:after="200" w:line="276" w:lineRule="auto"/>
        <w:jc w:val="both"/>
        <w:rPr>
          <w:rFonts w:ascii="Verdana" w:hAnsi="Verdana" w:cs="Arial"/>
          <w:snapToGrid w:val="0"/>
        </w:rPr>
      </w:pPr>
    </w:p>
    <w:p w14:paraId="6770D02D" w14:textId="77777777" w:rsidR="00837CE4" w:rsidRPr="007C6D84" w:rsidRDefault="00837CE4" w:rsidP="00837CE4">
      <w:pPr>
        <w:spacing w:after="200" w:line="276" w:lineRule="auto"/>
        <w:jc w:val="center"/>
        <w:rPr>
          <w:rFonts w:ascii="Verdana" w:hAnsi="Verdana" w:cs="Arial"/>
          <w:b/>
          <w:snapToGrid w:val="0"/>
        </w:rPr>
      </w:pPr>
      <w:r w:rsidRPr="007C6D84">
        <w:rPr>
          <w:rFonts w:ascii="Verdana" w:hAnsi="Verdana" w:cs="Arial"/>
          <w:b/>
          <w:snapToGrid w:val="0"/>
        </w:rPr>
        <w:t>DECLARA</w:t>
      </w:r>
      <w:r w:rsidRPr="007C6D84">
        <w:rPr>
          <w:rFonts w:ascii="Verdana" w:hAnsi="Verdana" w:cs="Arial"/>
          <w:b/>
        </w:rPr>
        <w:t xml:space="preserve"> SOTA LA SEVA RESPONSABILITAT</w:t>
      </w:r>
      <w:r w:rsidRPr="007C6D84">
        <w:rPr>
          <w:rFonts w:ascii="Verdana" w:hAnsi="Verdana" w:cs="Arial"/>
          <w:b/>
          <w:snapToGrid w:val="0"/>
        </w:rPr>
        <w:t>:</w:t>
      </w:r>
    </w:p>
    <w:p w14:paraId="6DEF3D9D" w14:textId="77777777" w:rsidR="00837CE4" w:rsidRPr="007C6D84" w:rsidRDefault="00837CE4" w:rsidP="00837CE4">
      <w:pPr>
        <w:spacing w:after="200" w:line="276" w:lineRule="auto"/>
        <w:jc w:val="both"/>
        <w:rPr>
          <w:rFonts w:ascii="Verdana" w:hAnsi="Verdana" w:cs="Arial"/>
          <w:snapToGrid w:val="0"/>
        </w:rPr>
      </w:pPr>
      <w:r w:rsidRPr="007C6D84">
        <w:rPr>
          <w:rFonts w:ascii="Verdana" w:hAnsi="Verdana" w:cs="Arial"/>
          <w:snapToGrid w:val="0"/>
        </w:rPr>
        <w:t xml:space="preserve">Que de conformitat amb l’article 42.1 del Codi de Comerç, l’empresa que representa forma part d’un grup empresarial, i </w:t>
      </w:r>
      <w:r w:rsidRPr="007C6D84">
        <w:rPr>
          <w:rFonts w:ascii="Verdana" w:hAnsi="Verdana" w:cs="Arial"/>
          <w:b/>
          <w:snapToGrid w:val="0"/>
        </w:rPr>
        <w:t>que la/es empresa/es d’aquest grup que concorre/en a la present licitació és/són la/es següent/s</w:t>
      </w:r>
      <w:r w:rsidRPr="007C6D84">
        <w:rPr>
          <w:rFonts w:ascii="Verdana" w:hAnsi="Verdana" w:cs="Arial"/>
          <w:snapToGrid w:val="0"/>
        </w:rPr>
        <w:t>:</w:t>
      </w:r>
    </w:p>
    <w:p w14:paraId="0E1BA620" w14:textId="77777777" w:rsidR="00837CE4" w:rsidRPr="009C290E" w:rsidRDefault="00837CE4" w:rsidP="00837CE4">
      <w:pPr>
        <w:spacing w:after="200" w:line="276" w:lineRule="auto"/>
        <w:jc w:val="both"/>
        <w:rPr>
          <w:rFonts w:ascii="Verdana" w:hAnsi="Verdana" w:cs="Arial"/>
          <w:snapToGrid w:val="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837CE4" w:rsidRPr="007C6D84" w14:paraId="1F70096C" w14:textId="77777777" w:rsidTr="001F12E6">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C0D74A" w14:textId="77777777" w:rsidR="00837CE4" w:rsidRPr="007C6D84" w:rsidRDefault="00837CE4" w:rsidP="001F12E6">
            <w:pPr>
              <w:spacing w:after="200" w:line="276" w:lineRule="auto"/>
              <w:jc w:val="center"/>
              <w:rPr>
                <w:rFonts w:ascii="Verdana" w:hAnsi="Verdana" w:cs="Arial"/>
                <w:b/>
                <w:snapToGrid w:val="0"/>
              </w:rPr>
            </w:pPr>
            <w:r w:rsidRPr="007C6D84">
              <w:rPr>
                <w:rFonts w:ascii="Verdana" w:hAnsi="Verdana" w:cs="Arial"/>
                <w:b/>
                <w:snapToGrid w:val="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01E87" w14:textId="77777777" w:rsidR="00837CE4" w:rsidRPr="007C6D84" w:rsidRDefault="00837CE4" w:rsidP="001F12E6">
            <w:pPr>
              <w:spacing w:after="200" w:line="276" w:lineRule="auto"/>
              <w:jc w:val="center"/>
              <w:rPr>
                <w:rFonts w:ascii="Verdana" w:hAnsi="Verdana" w:cs="Arial"/>
                <w:b/>
                <w:snapToGrid w:val="0"/>
              </w:rPr>
            </w:pPr>
            <w:r w:rsidRPr="007C6D84">
              <w:rPr>
                <w:rFonts w:ascii="Verdana" w:hAnsi="Verdana" w:cs="Arial"/>
                <w:b/>
                <w:snapToGrid w:val="0"/>
              </w:rPr>
              <w:t>NIF</w:t>
            </w:r>
          </w:p>
        </w:tc>
      </w:tr>
      <w:tr w:rsidR="00837CE4" w:rsidRPr="007C6D84" w14:paraId="4F78795A" w14:textId="77777777" w:rsidTr="001F12E6">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282628B0" w14:textId="77777777" w:rsidR="00837CE4" w:rsidRPr="007C6D84" w:rsidRDefault="00837CE4" w:rsidP="001F12E6">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5AF3A11B" w14:textId="77777777" w:rsidR="00837CE4" w:rsidRPr="007C6D84" w:rsidRDefault="00837CE4" w:rsidP="001F12E6">
            <w:pPr>
              <w:spacing w:after="200" w:line="276" w:lineRule="auto"/>
              <w:rPr>
                <w:rFonts w:ascii="Verdana" w:hAnsi="Verdana" w:cs="Arial"/>
                <w:snapToGrid w:val="0"/>
              </w:rPr>
            </w:pPr>
          </w:p>
        </w:tc>
      </w:tr>
      <w:tr w:rsidR="00837CE4" w:rsidRPr="007C6D84" w14:paraId="6EBDC647" w14:textId="77777777" w:rsidTr="001F12E6">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5BD444CA" w14:textId="77777777" w:rsidR="00837CE4" w:rsidRPr="007C6D84" w:rsidRDefault="00837CE4" w:rsidP="001F12E6">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795FE414" w14:textId="77777777" w:rsidR="00837CE4" w:rsidRPr="007C6D84" w:rsidRDefault="00837CE4" w:rsidP="001F12E6">
            <w:pPr>
              <w:spacing w:after="200" w:line="276" w:lineRule="auto"/>
              <w:rPr>
                <w:rFonts w:ascii="Verdana" w:hAnsi="Verdana" w:cs="Arial"/>
                <w:snapToGrid w:val="0"/>
              </w:rPr>
            </w:pPr>
          </w:p>
        </w:tc>
      </w:tr>
    </w:tbl>
    <w:p w14:paraId="016C8B1B" w14:textId="77777777" w:rsidR="00837CE4" w:rsidRPr="007C6D84" w:rsidRDefault="00837CE4" w:rsidP="00837CE4">
      <w:pPr>
        <w:spacing w:after="200" w:line="276" w:lineRule="auto"/>
        <w:rPr>
          <w:rFonts w:ascii="Verdana" w:hAnsi="Verdana" w:cs="Arial"/>
          <w:snapToGrid w:val="0"/>
        </w:rPr>
      </w:pPr>
    </w:p>
    <w:p w14:paraId="3C214148" w14:textId="77777777" w:rsidR="00837CE4" w:rsidRPr="007C6D84" w:rsidRDefault="00837CE4" w:rsidP="00837CE4">
      <w:pPr>
        <w:spacing w:after="200" w:line="276" w:lineRule="auto"/>
        <w:rPr>
          <w:rFonts w:ascii="Verdana" w:hAnsi="Verdana" w:cs="Arial"/>
          <w:snapToGrid w:val="0"/>
        </w:rPr>
      </w:pPr>
    </w:p>
    <w:p w14:paraId="62D24305" w14:textId="77777777" w:rsidR="00837CE4" w:rsidRPr="007C6D84" w:rsidRDefault="00837CE4" w:rsidP="00837CE4">
      <w:pPr>
        <w:spacing w:after="200" w:line="276" w:lineRule="auto"/>
        <w:rPr>
          <w:rFonts w:ascii="Verdana" w:hAnsi="Verdana" w:cs="Arial"/>
          <w:snapToGrid w:val="0"/>
        </w:rPr>
      </w:pPr>
      <w:r w:rsidRPr="007C6D84">
        <w:rPr>
          <w:rFonts w:ascii="Verdana" w:hAnsi="Verdana" w:cs="Arial"/>
          <w:i/>
          <w:snapToGrid w:val="0"/>
        </w:rPr>
        <w:t>[Signatura electrònica]</w:t>
      </w:r>
      <w:r w:rsidRPr="007C6D84">
        <w:rPr>
          <w:rFonts w:ascii="Verdana" w:hAnsi="Verdana"/>
          <w:u w:val="single"/>
          <w:vertAlign w:val="superscript"/>
        </w:rPr>
        <w:t xml:space="preserve"> </w:t>
      </w:r>
      <w:r w:rsidRPr="007C6D84">
        <w:rPr>
          <w:rFonts w:ascii="Verdana" w:hAnsi="Verdana"/>
          <w:u w:val="single"/>
          <w:vertAlign w:val="superscript"/>
        </w:rPr>
        <w:footnoteReference w:customMarkFollows="1" w:id="6"/>
        <w:t>2</w:t>
      </w:r>
    </w:p>
    <w:p w14:paraId="24065FD2" w14:textId="77777777" w:rsidR="00291FB8" w:rsidRDefault="00291FB8">
      <w:pPr>
        <w:rPr>
          <w:rFonts w:ascii="Verdana" w:hAnsi="Verdana" w:cs="Arial"/>
          <w:color w:val="000000"/>
        </w:rPr>
      </w:pPr>
    </w:p>
    <w:p w14:paraId="7CD18B74" w14:textId="1B3FC38B" w:rsidR="00837CE4" w:rsidRDefault="00837CE4">
      <w:pPr>
        <w:rPr>
          <w:rFonts w:ascii="Verdana" w:hAnsi="Verdana" w:cs="Arial"/>
          <w:color w:val="000000"/>
        </w:rPr>
      </w:pPr>
      <w:r>
        <w:rPr>
          <w:rFonts w:ascii="Verdana" w:hAnsi="Verdana" w:cs="Arial"/>
          <w:color w:val="000000"/>
        </w:rPr>
        <w:br w:type="page"/>
      </w:r>
    </w:p>
    <w:p w14:paraId="6F844B93" w14:textId="63700DB9" w:rsidR="00837CE4" w:rsidRPr="00CB3C30" w:rsidRDefault="00837CE4" w:rsidP="00837CE4">
      <w:pPr>
        <w:spacing w:after="200" w:line="276" w:lineRule="auto"/>
        <w:jc w:val="center"/>
        <w:rPr>
          <w:rFonts w:ascii="Verdana" w:hAnsi="Verdana" w:cs="Arial"/>
          <w:b/>
          <w:sz w:val="24"/>
          <w:szCs w:val="24"/>
          <w:u w:val="single"/>
        </w:rPr>
      </w:pPr>
      <w:r>
        <w:rPr>
          <w:rFonts w:ascii="Verdana" w:hAnsi="Verdana" w:cs="Arial"/>
          <w:b/>
          <w:sz w:val="24"/>
          <w:szCs w:val="24"/>
          <w:u w:val="single"/>
        </w:rPr>
        <w:lastRenderedPageBreak/>
        <w:t>ANNEX</w:t>
      </w:r>
      <w:r w:rsidRPr="0000563D">
        <w:rPr>
          <w:rFonts w:ascii="Verdana" w:hAnsi="Verdana" w:cs="Arial"/>
          <w:b/>
          <w:sz w:val="24"/>
          <w:szCs w:val="24"/>
          <w:u w:val="single"/>
        </w:rPr>
        <w:t xml:space="preserve"> </w:t>
      </w:r>
      <w:r w:rsidR="0000563D" w:rsidRPr="0000563D">
        <w:rPr>
          <w:rFonts w:ascii="Verdana" w:hAnsi="Verdana" w:cs="Arial"/>
          <w:b/>
          <w:sz w:val="24"/>
          <w:szCs w:val="24"/>
          <w:u w:val="single"/>
        </w:rPr>
        <w:t>5</w:t>
      </w:r>
      <w:r w:rsidRPr="0000563D">
        <w:rPr>
          <w:rFonts w:ascii="Verdana" w:hAnsi="Verdana" w:cs="Arial"/>
          <w:b/>
          <w:sz w:val="24"/>
          <w:szCs w:val="24"/>
        </w:rPr>
        <w:t>:</w:t>
      </w:r>
      <w:r w:rsidRPr="0000563D">
        <w:rPr>
          <w:rFonts w:ascii="Verdana" w:hAnsi="Verdana" w:cs="Arial"/>
          <w:b/>
          <w:sz w:val="24"/>
          <w:szCs w:val="24"/>
          <w:u w:val="single"/>
        </w:rPr>
        <w:t xml:space="preserve">  </w:t>
      </w:r>
    </w:p>
    <w:p w14:paraId="41543658" w14:textId="77777777" w:rsidR="00837CE4" w:rsidRPr="00CB3C30" w:rsidRDefault="00837CE4" w:rsidP="00837CE4">
      <w:pPr>
        <w:spacing w:after="200" w:line="276" w:lineRule="auto"/>
        <w:jc w:val="center"/>
        <w:rPr>
          <w:rFonts w:ascii="Verdana" w:hAnsi="Verdana" w:cs="Arial"/>
          <w:b/>
          <w:sz w:val="24"/>
          <w:szCs w:val="24"/>
          <w:u w:val="single"/>
        </w:rPr>
      </w:pPr>
      <w:r w:rsidRPr="00CB3C30">
        <w:rPr>
          <w:rFonts w:ascii="Verdana" w:hAnsi="Verdana" w:cs="Arial"/>
          <w:b/>
          <w:sz w:val="24"/>
          <w:szCs w:val="24"/>
          <w:u w:val="single"/>
        </w:rPr>
        <w:t>AUTORITZACIÓ AEAT I TGSS</w:t>
      </w:r>
    </w:p>
    <w:p w14:paraId="56B5B631" w14:textId="77777777" w:rsidR="00837CE4" w:rsidRPr="0002069F" w:rsidRDefault="00837CE4" w:rsidP="00837CE4">
      <w:pPr>
        <w:spacing w:line="276" w:lineRule="auto"/>
        <w:ind w:right="567"/>
        <w:rPr>
          <w:rFonts w:ascii="Verdana" w:hAnsi="Verdana"/>
          <w:snapToGrid w:val="0"/>
        </w:rPr>
      </w:pPr>
    </w:p>
    <w:p w14:paraId="141B690B" w14:textId="48DE3C2F" w:rsidR="00837CE4" w:rsidRPr="00D005A8" w:rsidRDefault="00837CE4" w:rsidP="00837CE4">
      <w:pPr>
        <w:pStyle w:val="Textindependent"/>
        <w:shd w:val="clear" w:color="auto" w:fill="FFFFFF"/>
        <w:spacing w:line="276" w:lineRule="auto"/>
        <w:ind w:right="0"/>
        <w:rPr>
          <w:rFonts w:ascii="Verdana" w:hAnsi="Verdana" w:cs="Arial"/>
          <w:sz w:val="20"/>
        </w:rPr>
      </w:pPr>
      <w:r w:rsidRPr="00D005A8">
        <w:rPr>
          <w:rFonts w:ascii="Verdana" w:hAnsi="Verdana"/>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D005A8">
        <w:rPr>
          <w:rFonts w:ascii="Verdana" w:hAnsi="Verdana"/>
          <w:snapToGrid w:val="0"/>
          <w:sz w:val="20"/>
        </w:rPr>
        <w:t xml:space="preserve"> de</w:t>
      </w:r>
      <w:r w:rsidRPr="00D005A8">
        <w:rPr>
          <w:rFonts w:ascii="Verdana" w:hAnsi="Verdana"/>
          <w:sz w:val="20"/>
        </w:rPr>
        <w:t xml:space="preserve">l </w:t>
      </w:r>
      <w:r w:rsidR="00D005A8" w:rsidRPr="00D005A8">
        <w:rPr>
          <w:rFonts w:ascii="Verdana" w:hAnsi="Verdana"/>
          <w:sz w:val="20"/>
        </w:rPr>
        <w:t>subministrament i instal·lació de sistemes d'aire condicionat i climatització, en vehicles propietat de l'Institut Municipal de Parcs i Jardins de Barcelona, amb mesures de contractació sostenible</w:t>
      </w:r>
      <w:r w:rsidRPr="00D005A8">
        <w:rPr>
          <w:rFonts w:ascii="Verdana" w:hAnsi="Verdana" w:cs="Arial"/>
          <w:snapToGrid w:val="0"/>
          <w:sz w:val="20"/>
        </w:rPr>
        <w:t>, amb mesures de contractació pública sostenible</w:t>
      </w:r>
      <w:r w:rsidRPr="00D005A8">
        <w:rPr>
          <w:rFonts w:ascii="Verdana" w:hAnsi="Verdana" w:cs="Arial"/>
          <w:sz w:val="20"/>
        </w:rPr>
        <w:t xml:space="preserve">, </w:t>
      </w:r>
      <w:r w:rsidRPr="00503C9C">
        <w:rPr>
          <w:rFonts w:ascii="Verdana" w:hAnsi="Verdana" w:cs="Arial"/>
          <w:bCs/>
          <w:sz w:val="20"/>
        </w:rPr>
        <w:t xml:space="preserve">núm. contracte </w:t>
      </w:r>
      <w:r w:rsidR="00503C9C" w:rsidRPr="00503C9C">
        <w:rPr>
          <w:rFonts w:ascii="Verdana" w:hAnsi="Verdana" w:cs="Arial"/>
          <w:bCs/>
          <w:sz w:val="20"/>
        </w:rPr>
        <w:t>26000004</w:t>
      </w:r>
      <w:r w:rsidRPr="00D005A8">
        <w:rPr>
          <w:rFonts w:ascii="Verdana" w:hAnsi="Verdana" w:cs="Arial"/>
          <w:b/>
          <w:sz w:val="20"/>
        </w:rPr>
        <w:t xml:space="preserve"> </w:t>
      </w:r>
      <w:r w:rsidRPr="00D005A8">
        <w:rPr>
          <w:rFonts w:ascii="Verdana" w:hAnsi="Verdana" w:cs="Arial"/>
          <w:sz w:val="20"/>
        </w:rPr>
        <w:t xml:space="preserve">(exp. </w:t>
      </w:r>
      <w:r w:rsidR="00D005A8" w:rsidRPr="00D005A8">
        <w:rPr>
          <w:rFonts w:ascii="Verdana" w:hAnsi="Verdana" w:cs="Arial"/>
          <w:sz w:val="20"/>
        </w:rPr>
        <w:t>26/0053</w:t>
      </w:r>
      <w:r w:rsidRPr="00D005A8">
        <w:rPr>
          <w:rFonts w:ascii="Verdana" w:hAnsi="Verdana" w:cs="Arial"/>
          <w:sz w:val="20"/>
        </w:rPr>
        <w:t>),</w:t>
      </w:r>
    </w:p>
    <w:p w14:paraId="7A998C68" w14:textId="77777777" w:rsidR="00837CE4" w:rsidRDefault="00837CE4" w:rsidP="00837CE4">
      <w:pPr>
        <w:pStyle w:val="Textindependent"/>
        <w:shd w:val="clear" w:color="auto" w:fill="FFFFFF"/>
        <w:spacing w:line="276" w:lineRule="auto"/>
        <w:ind w:right="0"/>
        <w:rPr>
          <w:rFonts w:ascii="Verdana" w:hAnsi="Verdana" w:cs="Arial"/>
          <w:sz w:val="22"/>
          <w:szCs w:val="22"/>
        </w:rPr>
      </w:pPr>
    </w:p>
    <w:p w14:paraId="022A50AF" w14:textId="77777777" w:rsidR="00D005A8" w:rsidRDefault="00D005A8" w:rsidP="00837CE4">
      <w:pPr>
        <w:pStyle w:val="Textindependent"/>
        <w:shd w:val="clear" w:color="auto" w:fill="FFFFFF"/>
        <w:spacing w:line="276" w:lineRule="auto"/>
        <w:ind w:right="0"/>
        <w:rPr>
          <w:rFonts w:ascii="Verdana" w:hAnsi="Verdana" w:cs="Arial"/>
          <w:sz w:val="22"/>
          <w:szCs w:val="22"/>
        </w:rPr>
      </w:pPr>
    </w:p>
    <w:p w14:paraId="6FAC6192" w14:textId="77777777" w:rsidR="00837CE4" w:rsidRPr="00A17DD8" w:rsidRDefault="00837CE4" w:rsidP="00837CE4">
      <w:pPr>
        <w:pStyle w:val="Textindependent"/>
        <w:shd w:val="clear" w:color="auto" w:fill="FFFFFF"/>
        <w:spacing w:line="276" w:lineRule="auto"/>
        <w:ind w:right="0"/>
        <w:jc w:val="center"/>
        <w:rPr>
          <w:rFonts w:ascii="Verdana" w:hAnsi="Verdana" w:cs="Arial"/>
          <w:b/>
          <w:bCs/>
          <w:sz w:val="22"/>
          <w:szCs w:val="22"/>
        </w:rPr>
      </w:pPr>
      <w:r w:rsidRPr="00A17DD8">
        <w:rPr>
          <w:rFonts w:ascii="Verdana" w:hAnsi="Verdana" w:cs="Arial"/>
          <w:b/>
          <w:bCs/>
          <w:sz w:val="22"/>
          <w:szCs w:val="22"/>
        </w:rPr>
        <w:t>DECLARA</w:t>
      </w:r>
    </w:p>
    <w:p w14:paraId="43281E8B" w14:textId="77777777" w:rsidR="00837CE4" w:rsidRPr="0002069F" w:rsidRDefault="00837CE4" w:rsidP="00837CE4">
      <w:pPr>
        <w:spacing w:line="276" w:lineRule="auto"/>
        <w:ind w:right="567"/>
        <w:rPr>
          <w:rFonts w:ascii="Verdana" w:hAnsi="Verdana"/>
        </w:rPr>
      </w:pPr>
    </w:p>
    <w:p w14:paraId="752881C0" w14:textId="77777777" w:rsidR="00837CE4" w:rsidRPr="0002069F" w:rsidRDefault="00837CE4" w:rsidP="00837CE4">
      <w:pPr>
        <w:pStyle w:val="Pargrafdellista"/>
        <w:numPr>
          <w:ilvl w:val="0"/>
          <w:numId w:val="49"/>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02069F">
        <w:rPr>
          <w:rFonts w:ascii="Verdana" w:hAnsi="Verdana"/>
          <w:shd w:val="clear" w:color="auto" w:fill="FFFFFF"/>
        </w:rPr>
        <w:t xml:space="preserve">Que </w:t>
      </w:r>
      <w:r w:rsidRPr="0002069F">
        <w:rPr>
          <w:rFonts w:ascii="Verdana" w:hAnsi="Verdana"/>
          <w:b/>
          <w:shd w:val="clear" w:color="auto" w:fill="FFFFFF"/>
        </w:rPr>
        <w:t>SI / NO</w:t>
      </w:r>
      <w:r w:rsidRPr="0002069F">
        <w:rPr>
          <w:rFonts w:ascii="Verdana" w:hAnsi="Verdana"/>
          <w:shd w:val="clear" w:color="auto" w:fill="FFFFFF"/>
        </w:rPr>
        <w:t xml:space="preserve"> s’autoritza a </w:t>
      </w:r>
      <w:r>
        <w:rPr>
          <w:rFonts w:ascii="Verdana" w:hAnsi="Verdana"/>
          <w:shd w:val="clear" w:color="auto" w:fill="FFFFFF"/>
        </w:rPr>
        <w:t>l’</w:t>
      </w:r>
      <w:r w:rsidRPr="0002069F">
        <w:rPr>
          <w:rFonts w:ascii="Verdana" w:hAnsi="Verdana"/>
          <w:shd w:val="clear" w:color="auto" w:fill="FFFFFF"/>
        </w:rPr>
        <w:t xml:space="preserve">Institut Municipal </w:t>
      </w:r>
      <w:r>
        <w:rPr>
          <w:rFonts w:ascii="Verdana" w:hAnsi="Verdana"/>
          <w:shd w:val="clear" w:color="auto" w:fill="FFFFFF"/>
        </w:rPr>
        <w:t>de Parcs i Jardins de Barcelona</w:t>
      </w:r>
      <w:r w:rsidRPr="0002069F">
        <w:rPr>
          <w:rFonts w:ascii="Verdana" w:hAnsi="Verdana"/>
          <w:shd w:val="clear" w:color="auto" w:fill="FFFFFF"/>
        </w:rPr>
        <w:t xml:space="preserve"> </w:t>
      </w:r>
      <w:r w:rsidRPr="0002069F">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2E0698FD" w14:textId="77777777" w:rsidR="00837CE4" w:rsidRPr="0002069F" w:rsidRDefault="00837CE4" w:rsidP="00837CE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4E27EDAA" w14:textId="77777777" w:rsidR="00837CE4" w:rsidRPr="0002069F" w:rsidRDefault="00837CE4" w:rsidP="00837CE4">
      <w:pPr>
        <w:pStyle w:val="Pargrafdellista"/>
        <w:numPr>
          <w:ilvl w:val="0"/>
          <w:numId w:val="49"/>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02069F">
        <w:rPr>
          <w:rFonts w:ascii="Verdana" w:hAnsi="Verdana"/>
          <w:shd w:val="clear" w:color="auto" w:fill="FFFFFF"/>
        </w:rPr>
        <w:t xml:space="preserve">Que </w:t>
      </w:r>
      <w:r w:rsidRPr="0002069F">
        <w:rPr>
          <w:rFonts w:ascii="Verdana" w:hAnsi="Verdana"/>
          <w:b/>
          <w:shd w:val="clear" w:color="auto" w:fill="FFFFFF"/>
        </w:rPr>
        <w:t>SI / NO</w:t>
      </w:r>
      <w:r w:rsidRPr="0002069F">
        <w:rPr>
          <w:rFonts w:ascii="Verdana" w:hAnsi="Verdana"/>
          <w:shd w:val="clear" w:color="auto" w:fill="FFFFFF"/>
        </w:rPr>
        <w:t xml:space="preserve"> s’autoritza a </w:t>
      </w:r>
      <w:r>
        <w:rPr>
          <w:rFonts w:ascii="Verdana" w:hAnsi="Verdana"/>
          <w:shd w:val="clear" w:color="auto" w:fill="FFFFFF"/>
        </w:rPr>
        <w:t>l’</w:t>
      </w:r>
      <w:r w:rsidRPr="0002069F">
        <w:rPr>
          <w:rFonts w:ascii="Verdana" w:hAnsi="Verdana"/>
          <w:shd w:val="clear" w:color="auto" w:fill="FFFFFF"/>
        </w:rPr>
        <w:t xml:space="preserve">Institut Municipal </w:t>
      </w:r>
      <w:r>
        <w:rPr>
          <w:rFonts w:ascii="Verdana" w:hAnsi="Verdana"/>
          <w:shd w:val="clear" w:color="auto" w:fill="FFFFFF"/>
        </w:rPr>
        <w:t>de</w:t>
      </w:r>
      <w:r w:rsidRPr="0002069F">
        <w:rPr>
          <w:rFonts w:ascii="Verdana" w:hAnsi="Verdana"/>
          <w:shd w:val="clear" w:color="auto" w:fill="FFFFFF"/>
        </w:rPr>
        <w:t xml:space="preserve"> </w:t>
      </w:r>
      <w:r>
        <w:rPr>
          <w:rFonts w:ascii="Verdana" w:hAnsi="Verdana"/>
          <w:shd w:val="clear" w:color="auto" w:fill="FFFFFF"/>
        </w:rPr>
        <w:t>Parcs i Jardins de Barcelona</w:t>
      </w:r>
      <w:r w:rsidRPr="0002069F">
        <w:rPr>
          <w:rFonts w:ascii="Verdana" w:hAnsi="Verdana"/>
          <w:shd w:val="clear" w:color="auto" w:fill="FFFFFF"/>
        </w:rPr>
        <w:t xml:space="preserve"> </w:t>
      </w:r>
      <w:r w:rsidRPr="0002069F">
        <w:rPr>
          <w:rFonts w:ascii="Verdana" w:hAnsi="Verdana"/>
        </w:rPr>
        <w:t xml:space="preserve">a sol·licitar de la Tresoreria General de la Seguretat Social (TGSS), directament </w:t>
      </w:r>
      <w:r w:rsidRPr="0002069F">
        <w:rPr>
          <w:rFonts w:ascii="Verdana" w:hAnsi="Verdana"/>
          <w:bCs/>
        </w:rPr>
        <w:t xml:space="preserve">o a través del Consorci d’Administració Oberta de Catalunya (Consorci AOC), </w:t>
      </w:r>
      <w:r w:rsidRPr="0002069F">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6CD55EBC" w14:textId="77777777" w:rsidR="00837CE4" w:rsidRPr="0002069F" w:rsidRDefault="00837CE4" w:rsidP="00837CE4">
      <w:pPr>
        <w:pStyle w:val="Pargrafdellista"/>
        <w:spacing w:line="276" w:lineRule="auto"/>
        <w:ind w:left="0"/>
        <w:rPr>
          <w:rFonts w:ascii="Verdana" w:hAnsi="Verdana"/>
        </w:rPr>
      </w:pPr>
    </w:p>
    <w:p w14:paraId="50A0332E" w14:textId="77777777" w:rsidR="00837CE4" w:rsidRPr="0002069F" w:rsidRDefault="00837CE4" w:rsidP="00837CE4">
      <w:pPr>
        <w:pStyle w:val="Pargrafdellista"/>
        <w:spacing w:line="276" w:lineRule="auto"/>
        <w:ind w:left="0"/>
        <w:rPr>
          <w:rFonts w:ascii="Verdana" w:hAnsi="Verdana"/>
        </w:rPr>
      </w:pPr>
    </w:p>
    <w:p w14:paraId="2CD8404E" w14:textId="77777777" w:rsidR="00837CE4" w:rsidRPr="0002069F" w:rsidRDefault="00837CE4" w:rsidP="00837CE4">
      <w:pPr>
        <w:pStyle w:val="Pargrafdellista"/>
        <w:spacing w:line="276" w:lineRule="auto"/>
        <w:ind w:left="0"/>
        <w:rPr>
          <w:rFonts w:ascii="Verdana" w:hAnsi="Verdana"/>
        </w:rPr>
      </w:pPr>
      <w:bookmarkStart w:id="1" w:name="annex_mail"/>
      <w:bookmarkEnd w:id="1"/>
    </w:p>
    <w:p w14:paraId="7F27CCF2" w14:textId="77777777" w:rsidR="00837CE4" w:rsidRPr="0002069F" w:rsidRDefault="00837CE4" w:rsidP="00837CE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34EE4D3C" w14:textId="77777777" w:rsidR="00837CE4" w:rsidRPr="0002069F" w:rsidRDefault="00837CE4" w:rsidP="00837CE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3515D13C" w14:textId="275D2C2F" w:rsidR="0000563D" w:rsidRDefault="00837CE4" w:rsidP="00837CE4">
      <w:pPr>
        <w:spacing w:line="276" w:lineRule="auto"/>
        <w:rPr>
          <w:rFonts w:ascii="Verdana" w:hAnsi="Verdana"/>
          <w:i/>
          <w:snapToGrid w:val="0"/>
        </w:rPr>
      </w:pPr>
      <w:r w:rsidRPr="0002069F">
        <w:rPr>
          <w:rFonts w:ascii="Verdana" w:hAnsi="Verdana"/>
          <w:i/>
          <w:snapToGrid w:val="0"/>
        </w:rPr>
        <w:t>[Signatura electrònica]</w:t>
      </w:r>
      <w:r w:rsidRPr="0002069F">
        <w:rPr>
          <w:rStyle w:val="Refernciadenotaapeudepgina"/>
          <w:rFonts w:ascii="Verdana" w:hAnsi="Verdana"/>
        </w:rPr>
        <w:footnoteReference w:id="7"/>
      </w:r>
    </w:p>
    <w:p w14:paraId="3C74D71A" w14:textId="77777777" w:rsidR="0000563D" w:rsidRDefault="0000563D">
      <w:pPr>
        <w:rPr>
          <w:rFonts w:ascii="Verdana" w:hAnsi="Verdana"/>
          <w:i/>
          <w:snapToGrid w:val="0"/>
        </w:rPr>
      </w:pPr>
      <w:r>
        <w:rPr>
          <w:rFonts w:ascii="Verdana" w:hAnsi="Verdana"/>
          <w:i/>
          <w:snapToGrid w:val="0"/>
        </w:rPr>
        <w:br w:type="page"/>
      </w:r>
    </w:p>
    <w:p w14:paraId="01DD5B5B" w14:textId="77777777" w:rsidR="0000563D" w:rsidRPr="0000563D" w:rsidRDefault="0000563D" w:rsidP="0000563D">
      <w:pPr>
        <w:spacing w:line="276" w:lineRule="auto"/>
        <w:jc w:val="both"/>
        <w:rPr>
          <w:rFonts w:ascii="Verdana" w:hAnsi="Verdana"/>
          <w:b/>
        </w:rPr>
      </w:pPr>
    </w:p>
    <w:p w14:paraId="240653EE" w14:textId="4AC9FDDB" w:rsidR="0000563D" w:rsidRPr="009C37A5" w:rsidRDefault="0000563D" w:rsidP="0000563D">
      <w:pPr>
        <w:spacing w:line="276" w:lineRule="auto"/>
        <w:jc w:val="center"/>
        <w:rPr>
          <w:rFonts w:ascii="Verdana" w:hAnsi="Verdana"/>
        </w:rPr>
      </w:pPr>
      <w:r w:rsidRPr="0000563D">
        <w:rPr>
          <w:rFonts w:ascii="Verdana" w:hAnsi="Verdana"/>
          <w:b/>
        </w:rPr>
        <w:t xml:space="preserve">ANNEX 6 </w:t>
      </w:r>
      <w:r w:rsidRPr="009C37A5">
        <w:rPr>
          <w:rFonts w:ascii="Verdana" w:hAnsi="Verdana"/>
          <w:b/>
        </w:rPr>
        <w:t>: MODEL D’AVAL</w:t>
      </w:r>
    </w:p>
    <w:p w14:paraId="21CE88D6"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b/>
        </w:rPr>
      </w:pPr>
    </w:p>
    <w:p w14:paraId="0B644D24" w14:textId="77777777" w:rsidR="0000563D" w:rsidRDefault="0000563D" w:rsidP="0000563D">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w:t>
      </w:r>
      <w:r>
        <w:rPr>
          <w:rFonts w:ascii="Verdana" w:hAnsi="Verdana"/>
          <w:lang w:eastAsia="es-ES_tradnl"/>
        </w:rPr>
        <w:t>l’INSTITUT MUNICIPAL DE PARCS I JARDINS DE BARCELONA</w:t>
      </w:r>
      <w:r w:rsidRPr="009C37A5">
        <w:rPr>
          <w:rFonts w:ascii="Verdana" w:hAnsi="Verdana"/>
          <w:lang w:eastAsia="es-ES_tradnl"/>
        </w:rPr>
        <w:t>, NIF P5801914B, per import de: (en lletra i en xifra).</w:t>
      </w:r>
    </w:p>
    <w:p w14:paraId="21F017ED" w14:textId="77777777" w:rsidR="0000563D" w:rsidRPr="009C37A5" w:rsidRDefault="0000563D" w:rsidP="0000563D">
      <w:pPr>
        <w:tabs>
          <w:tab w:val="decimal" w:pos="3544"/>
        </w:tabs>
        <w:spacing w:line="276" w:lineRule="auto"/>
        <w:ind w:right="423"/>
        <w:jc w:val="both"/>
        <w:rPr>
          <w:rFonts w:ascii="Verdana" w:hAnsi="Verdana"/>
          <w:lang w:eastAsia="es-ES_tradnl"/>
        </w:rPr>
      </w:pPr>
    </w:p>
    <w:p w14:paraId="12D29B45" w14:textId="77777777" w:rsidR="0000563D" w:rsidRPr="009C37A5" w:rsidRDefault="0000563D" w:rsidP="0000563D">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w:t>
      </w:r>
      <w:proofErr w:type="spellStart"/>
      <w:r w:rsidRPr="009C37A5">
        <w:rPr>
          <w:rFonts w:ascii="Verdana" w:hAnsi="Verdana"/>
          <w:lang w:eastAsia="es-ES_tradnl"/>
        </w:rPr>
        <w:t>avalista</w:t>
      </w:r>
      <w:proofErr w:type="spellEnd"/>
      <w:r w:rsidRPr="009C37A5">
        <w:rPr>
          <w:rFonts w:ascii="Verdana" w:hAnsi="Verdana"/>
          <w:lang w:eastAsia="es-ES_tradnl"/>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349B5413" w14:textId="77777777" w:rsidR="0000563D" w:rsidRDefault="0000563D" w:rsidP="0000563D">
      <w:pPr>
        <w:tabs>
          <w:tab w:val="decimal" w:pos="3544"/>
        </w:tabs>
        <w:spacing w:line="276" w:lineRule="auto"/>
        <w:ind w:right="423"/>
        <w:jc w:val="both"/>
        <w:rPr>
          <w:rFonts w:ascii="Verdana" w:hAnsi="Verdana"/>
          <w:lang w:eastAsia="es-ES_tradnl"/>
        </w:rPr>
      </w:pPr>
    </w:p>
    <w:p w14:paraId="45F5249C" w14:textId="77777777" w:rsidR="0000563D" w:rsidRPr="009C37A5" w:rsidRDefault="0000563D" w:rsidP="0000563D">
      <w:pPr>
        <w:tabs>
          <w:tab w:val="decimal" w:pos="3544"/>
        </w:tabs>
        <w:spacing w:line="276" w:lineRule="auto"/>
        <w:ind w:right="423"/>
        <w:jc w:val="both"/>
        <w:rPr>
          <w:rFonts w:ascii="Verdana" w:hAnsi="Verdana"/>
          <w:lang w:eastAsia="es-ES_tradnl"/>
        </w:rPr>
      </w:pPr>
      <w:r w:rsidRPr="009C37A5">
        <w:rPr>
          <w:rFonts w:ascii="Verdana" w:hAnsi="Verdana"/>
          <w:lang w:eastAsia="es-ES_tradnl"/>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688A47FD"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1BF8B484"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2F31EC3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(raó social de l’entitat)</w:t>
      </w:r>
    </w:p>
    <w:p w14:paraId="2940DA85"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 dels apoderats)</w:t>
      </w:r>
    </w:p>
    <w:p w14:paraId="380BEB8C"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Pr>
          <w:rFonts w:ascii="Verdana" w:hAnsi="Verdana"/>
        </w:rPr>
        <w:t xml:space="preserve">Validació </w:t>
      </w:r>
      <w:r w:rsidRPr="009C37A5">
        <w:rPr>
          <w:rFonts w:ascii="Verdana" w:hAnsi="Verdana"/>
        </w:rPr>
        <w:t>de poders per l’Assessoria Jurídica de la CGD o Advocacia de l’Estat</w:t>
      </w:r>
    </w:p>
    <w:p w14:paraId="3C581B6C"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1B20D59A"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55AF46D7"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b/>
        </w:rPr>
      </w:pPr>
      <w:r w:rsidRPr="009C37A5">
        <w:rPr>
          <w:rFonts w:ascii="Verdana" w:hAnsi="Verdana"/>
          <w:b/>
        </w:rPr>
        <w:t>NOTA:   L’</w:t>
      </w:r>
      <w:r>
        <w:rPr>
          <w:rFonts w:ascii="Verdana" w:hAnsi="Verdana"/>
          <w:b/>
        </w:rPr>
        <w:t>a</w:t>
      </w:r>
      <w:r w:rsidRPr="009C37A5">
        <w:rPr>
          <w:rFonts w:ascii="Verdana" w:hAnsi="Verdana"/>
          <w:b/>
        </w:rPr>
        <w:t>val ha d’estar intervingut per notari.</w:t>
      </w:r>
    </w:p>
    <w:p w14:paraId="403D9466"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1572F548"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76389808"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742D52A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09C9CD15"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1DCD5973"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69ED5AC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51C17C5B"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06CCA201"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736FA5E6"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1D3C68D6" w14:textId="77777777" w:rsidR="0000563D" w:rsidRPr="009C37A5" w:rsidRDefault="0000563D" w:rsidP="0000563D">
      <w:pPr>
        <w:spacing w:line="276" w:lineRule="auto"/>
        <w:rPr>
          <w:rFonts w:ascii="Verdana" w:hAnsi="Verdana"/>
        </w:rPr>
      </w:pPr>
      <w:r w:rsidRPr="009C37A5">
        <w:rPr>
          <w:rFonts w:ascii="Verdana" w:hAnsi="Verdana"/>
        </w:rPr>
        <w:br w:type="page"/>
      </w:r>
    </w:p>
    <w:p w14:paraId="318E8C05"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b/>
        </w:rPr>
      </w:pPr>
    </w:p>
    <w:p w14:paraId="449E7116" w14:textId="77777777" w:rsidR="0000563D" w:rsidRDefault="0000563D" w:rsidP="0000563D">
      <w:pPr>
        <w:pStyle w:val="Textdecomentari"/>
        <w:tabs>
          <w:tab w:val="left" w:pos="851"/>
          <w:tab w:val="left" w:pos="1134"/>
          <w:tab w:val="left" w:pos="1702"/>
        </w:tabs>
        <w:spacing w:line="276" w:lineRule="auto"/>
        <w:ind w:right="-2"/>
        <w:jc w:val="center"/>
        <w:rPr>
          <w:rFonts w:ascii="Verdana" w:hAnsi="Verdana"/>
          <w:b/>
        </w:rPr>
      </w:pPr>
    </w:p>
    <w:p w14:paraId="0D652798" w14:textId="6002615E" w:rsidR="0000563D" w:rsidRPr="0000563D" w:rsidRDefault="0000563D" w:rsidP="0000563D">
      <w:pPr>
        <w:pStyle w:val="Textdecomentari"/>
        <w:tabs>
          <w:tab w:val="left" w:pos="851"/>
          <w:tab w:val="left" w:pos="1134"/>
          <w:tab w:val="left" w:pos="1702"/>
        </w:tabs>
        <w:spacing w:line="276" w:lineRule="auto"/>
        <w:ind w:right="-2"/>
        <w:jc w:val="center"/>
        <w:rPr>
          <w:rFonts w:ascii="Verdana" w:hAnsi="Verdana"/>
          <w:b/>
        </w:rPr>
      </w:pPr>
      <w:r w:rsidRPr="009C37A5">
        <w:rPr>
          <w:rFonts w:ascii="Verdana" w:hAnsi="Verdana"/>
          <w:b/>
        </w:rPr>
        <w:t>ANNE</w:t>
      </w:r>
      <w:r w:rsidRPr="0000563D">
        <w:rPr>
          <w:rFonts w:ascii="Verdana" w:hAnsi="Verdana"/>
          <w:b/>
        </w:rPr>
        <w:t xml:space="preserve">X 7 </w:t>
      </w:r>
    </w:p>
    <w:p w14:paraId="7CACBA72" w14:textId="77777777" w:rsidR="0000563D" w:rsidRPr="0000563D" w:rsidRDefault="0000563D" w:rsidP="0000563D">
      <w:pPr>
        <w:pStyle w:val="Textdecomentari"/>
        <w:tabs>
          <w:tab w:val="left" w:pos="851"/>
          <w:tab w:val="left" w:pos="1134"/>
          <w:tab w:val="left" w:pos="1702"/>
        </w:tabs>
        <w:spacing w:line="276" w:lineRule="auto"/>
        <w:ind w:right="-2"/>
        <w:jc w:val="center"/>
        <w:rPr>
          <w:rFonts w:ascii="Verdana" w:hAnsi="Verdana"/>
          <w:b/>
        </w:rPr>
      </w:pPr>
      <w:r w:rsidRPr="0000563D">
        <w:rPr>
          <w:rFonts w:ascii="Verdana" w:hAnsi="Verdana"/>
          <w:b/>
        </w:rPr>
        <w:t>MODEL DE CERTIFICAT D’ASSEGURANÇA DE CAUCIÓ</w:t>
      </w:r>
    </w:p>
    <w:p w14:paraId="0979AB84"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b/>
        </w:rPr>
      </w:pPr>
    </w:p>
    <w:p w14:paraId="1BB5A36C"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224B301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3981A61F"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3DCEC815"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40DE98C8"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3698119D"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02E88F87"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2ED6D934"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03576B5A"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4BBDFC70"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528A3CFD"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xml:space="preserve">,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9C37A5">
        <w:rPr>
          <w:rFonts w:ascii="Verdana" w:hAnsi="Verdana"/>
        </w:rPr>
        <w:t>clausulat</w:t>
      </w:r>
      <w:proofErr w:type="spellEnd"/>
      <w:r w:rsidRPr="009C37A5">
        <w:rPr>
          <w:rFonts w:ascii="Verdana" w:hAnsi="Verdana"/>
        </w:rPr>
        <w:t xml:space="preserve"> del contracte garantit.</w:t>
      </w:r>
    </w:p>
    <w:p w14:paraId="1C5289C2"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257B94C5"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11071360"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577EFA21"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3D4E9CE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0BE7213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3CF305A4"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522C2E4F"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03F95C5A"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Instruccions per a la </w:t>
      </w:r>
      <w:proofErr w:type="spellStart"/>
      <w:r w:rsidRPr="009C37A5">
        <w:rPr>
          <w:rFonts w:ascii="Verdana" w:hAnsi="Verdana"/>
        </w:rPr>
        <w:t>complimentació</w:t>
      </w:r>
      <w:proofErr w:type="spellEnd"/>
      <w:r w:rsidRPr="009C37A5">
        <w:rPr>
          <w:rFonts w:ascii="Verdana" w:hAnsi="Verdana"/>
        </w:rPr>
        <w:t xml:space="preserve"> del model.</w:t>
      </w:r>
    </w:p>
    <w:p w14:paraId="10589F65"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32E7B019"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7D5B70B7"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3800212E" w14:textId="77777777" w:rsidR="0000563D" w:rsidRDefault="0000563D" w:rsidP="0000563D">
      <w:pPr>
        <w:pStyle w:val="Textdecomentari"/>
        <w:tabs>
          <w:tab w:val="left" w:pos="851"/>
          <w:tab w:val="left" w:pos="1134"/>
          <w:tab w:val="left" w:pos="1702"/>
        </w:tabs>
        <w:spacing w:line="276" w:lineRule="auto"/>
        <w:ind w:right="-2"/>
        <w:rPr>
          <w:rFonts w:ascii="Verdana" w:hAnsi="Verdana"/>
        </w:rPr>
      </w:pPr>
    </w:p>
    <w:p w14:paraId="7805AF8F"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p>
    <w:p w14:paraId="0D2CF697"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lastRenderedPageBreak/>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10FCB93A"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4A5AACA7"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139E608E" w14:textId="77777777" w:rsidR="0000563D" w:rsidRPr="009C37A5" w:rsidRDefault="0000563D" w:rsidP="0000563D">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3DEAF1EA" w14:textId="77777777" w:rsidR="0000563D" w:rsidRPr="00E75460" w:rsidRDefault="0000563D" w:rsidP="0000563D">
      <w:pPr>
        <w:pStyle w:val="Textdecomentari"/>
        <w:tabs>
          <w:tab w:val="left" w:pos="851"/>
          <w:tab w:val="left" w:pos="1134"/>
          <w:tab w:val="left" w:pos="1702"/>
        </w:tabs>
        <w:spacing w:line="276" w:lineRule="auto"/>
        <w:ind w:right="-2"/>
        <w:rPr>
          <w:rFonts w:ascii="Verdana" w:hAnsi="Verdana"/>
          <w:b/>
        </w:rPr>
      </w:pPr>
    </w:p>
    <w:p w14:paraId="783D5A53" w14:textId="6FDA2C49" w:rsidR="00A82A39" w:rsidRDefault="0000563D" w:rsidP="0000563D">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1FE1D7AB" w14:textId="77777777" w:rsidR="00A82A39" w:rsidRDefault="00A82A39">
      <w:pPr>
        <w:rPr>
          <w:rFonts w:ascii="Verdana" w:hAnsi="Verdana"/>
          <w:b/>
        </w:rPr>
      </w:pPr>
      <w:r>
        <w:rPr>
          <w:rFonts w:ascii="Verdana" w:hAnsi="Verdana"/>
          <w:b/>
        </w:rPr>
        <w:br w:type="page"/>
      </w:r>
    </w:p>
    <w:p w14:paraId="361B8B5F" w14:textId="49962527" w:rsidR="00A82A39" w:rsidRPr="009A045A" w:rsidRDefault="00A82A39" w:rsidP="00A82A39">
      <w:pPr>
        <w:shd w:val="clear" w:color="auto" w:fill="FFFFFF" w:themeFill="background1"/>
        <w:spacing w:line="276" w:lineRule="auto"/>
        <w:jc w:val="both"/>
        <w:rPr>
          <w:rFonts w:ascii="Verdana" w:hAnsi="Verdana"/>
          <w:b/>
        </w:rPr>
      </w:pPr>
      <w:r w:rsidRPr="009A045A">
        <w:rPr>
          <w:rFonts w:ascii="Verdana" w:hAnsi="Verdana"/>
          <w:b/>
        </w:rPr>
        <w:lastRenderedPageBreak/>
        <w:t>ANNEX 8 - PROTOCOL PER A LA INCORPORACIÓ, SEGUIMENT I VERIFICACIÓ DEL COMPLIMENT DE LA CONDICIÓ ESPECIAL D’EXECUCIÓ “PLA O MESURES D’IGUALTAT”</w:t>
      </w:r>
    </w:p>
    <w:p w14:paraId="59BE8397" w14:textId="77777777" w:rsidR="00A82A39" w:rsidRPr="009A045A" w:rsidRDefault="00A82A39" w:rsidP="00A82A39">
      <w:pPr>
        <w:shd w:val="clear" w:color="auto" w:fill="FFFFFF" w:themeFill="background1"/>
        <w:spacing w:line="276" w:lineRule="auto"/>
        <w:jc w:val="both"/>
        <w:rPr>
          <w:rFonts w:ascii="Verdana" w:hAnsi="Verdana"/>
        </w:rPr>
      </w:pPr>
    </w:p>
    <w:p w14:paraId="7CCB2E04" w14:textId="77777777" w:rsidR="00A82A39" w:rsidRPr="009A045A" w:rsidRDefault="00A82A39" w:rsidP="00A82A39">
      <w:pPr>
        <w:shd w:val="clear" w:color="auto" w:fill="FFFFFF" w:themeFill="background1"/>
        <w:spacing w:line="276" w:lineRule="auto"/>
        <w:jc w:val="both"/>
        <w:rPr>
          <w:rFonts w:ascii="Verdana" w:hAnsi="Verdana"/>
        </w:rPr>
      </w:pPr>
      <w:r w:rsidRPr="009A045A">
        <w:rPr>
          <w:rFonts w:ascii="Verdana" w:hAnsi="Verdana"/>
        </w:rPr>
        <w:t>S’annexa en document a banda</w:t>
      </w:r>
    </w:p>
    <w:p w14:paraId="19B13A74" w14:textId="77777777" w:rsidR="00A82A39" w:rsidRPr="009A045A" w:rsidRDefault="00A82A39" w:rsidP="00A82A39">
      <w:pPr>
        <w:shd w:val="clear" w:color="auto" w:fill="FFFFFF" w:themeFill="background1"/>
        <w:spacing w:line="276" w:lineRule="auto"/>
        <w:jc w:val="both"/>
        <w:rPr>
          <w:rFonts w:ascii="Verdana" w:hAnsi="Verdana"/>
        </w:rPr>
      </w:pPr>
    </w:p>
    <w:p w14:paraId="385C10B9" w14:textId="35704ACC" w:rsidR="00A82A39" w:rsidRPr="009A045A" w:rsidRDefault="00A82A39" w:rsidP="00A82A39">
      <w:pPr>
        <w:shd w:val="clear" w:color="auto" w:fill="FFFFFF" w:themeFill="background1"/>
        <w:spacing w:line="276" w:lineRule="auto"/>
        <w:jc w:val="both"/>
        <w:rPr>
          <w:rFonts w:ascii="Verdana" w:hAnsi="Verdana"/>
          <w:b/>
        </w:rPr>
      </w:pPr>
      <w:r w:rsidRPr="009A045A">
        <w:rPr>
          <w:rFonts w:ascii="Verdana" w:hAnsi="Verdana"/>
          <w:b/>
        </w:rPr>
        <w:t>ANNEX 9 – PROTOCOL PER A LA INCORPORACIÓ, SEGUIMENT I VERIFICACIÓ DEL COMPLIMENT DE LA CONDICIÓ ESPECIAL D’EXECUCIÓ “COMUNICACIÓ INCLUSIVA”</w:t>
      </w:r>
    </w:p>
    <w:p w14:paraId="3EFA6080" w14:textId="77777777" w:rsidR="00A82A39" w:rsidRPr="009A045A" w:rsidRDefault="00A82A39" w:rsidP="00A82A39">
      <w:pPr>
        <w:shd w:val="clear" w:color="auto" w:fill="FFFFFF" w:themeFill="background1"/>
        <w:spacing w:line="276" w:lineRule="auto"/>
        <w:jc w:val="both"/>
        <w:rPr>
          <w:rFonts w:ascii="Verdana" w:hAnsi="Verdana"/>
        </w:rPr>
      </w:pPr>
    </w:p>
    <w:p w14:paraId="2654D96E" w14:textId="77777777" w:rsidR="00A82A39" w:rsidRPr="009A045A" w:rsidRDefault="00A82A39" w:rsidP="00A82A39">
      <w:pPr>
        <w:shd w:val="clear" w:color="auto" w:fill="FFFFFF" w:themeFill="background1"/>
        <w:spacing w:line="276" w:lineRule="auto"/>
        <w:jc w:val="both"/>
        <w:rPr>
          <w:rFonts w:ascii="Verdana" w:hAnsi="Verdana"/>
        </w:rPr>
      </w:pPr>
      <w:r w:rsidRPr="009A045A">
        <w:rPr>
          <w:rFonts w:ascii="Verdana" w:hAnsi="Verdana"/>
        </w:rPr>
        <w:t>S’annexa en document a banda</w:t>
      </w:r>
    </w:p>
    <w:p w14:paraId="20261D04" w14:textId="77777777" w:rsidR="00A82A39" w:rsidRPr="009A045A" w:rsidRDefault="00A82A39" w:rsidP="00A82A39">
      <w:pPr>
        <w:autoSpaceDE w:val="0"/>
        <w:autoSpaceDN w:val="0"/>
        <w:adjustRightInd w:val="0"/>
        <w:spacing w:line="276" w:lineRule="auto"/>
        <w:jc w:val="both"/>
        <w:rPr>
          <w:rFonts w:ascii="Verdana" w:hAnsi="Verdana"/>
        </w:rPr>
      </w:pPr>
    </w:p>
    <w:p w14:paraId="7133E3F0" w14:textId="7BDF0961" w:rsidR="00A82A39" w:rsidRPr="009A045A" w:rsidRDefault="00A82A39" w:rsidP="00A82A39">
      <w:pPr>
        <w:shd w:val="clear" w:color="auto" w:fill="FFFFFF" w:themeFill="background1"/>
        <w:spacing w:line="276" w:lineRule="auto"/>
        <w:jc w:val="both"/>
        <w:rPr>
          <w:rFonts w:ascii="Verdana" w:hAnsi="Verdana"/>
          <w:b/>
        </w:rPr>
      </w:pPr>
      <w:r w:rsidRPr="009A045A">
        <w:rPr>
          <w:rFonts w:ascii="Verdana" w:hAnsi="Verdana"/>
          <w:b/>
        </w:rPr>
        <w:t>ANNEX 10 – PROTOCOL PER A LA INCORPORACIÓ, SEGUIMENT I VERIFICACIÓ DEL COMPLIMENT DE LA CONDICIÓ ESPECIAL D’EXECUCIÓ “MESURES CONTRA L’ASSETJAMENT SEXUAL I PER RAÓ DE SEXE”</w:t>
      </w:r>
    </w:p>
    <w:p w14:paraId="6EBC64F2" w14:textId="77777777" w:rsidR="00A82A39" w:rsidRPr="009A045A" w:rsidRDefault="00A82A39" w:rsidP="00A82A39">
      <w:pPr>
        <w:shd w:val="clear" w:color="auto" w:fill="FFFFFF" w:themeFill="background1"/>
        <w:spacing w:line="276" w:lineRule="auto"/>
        <w:jc w:val="both"/>
        <w:rPr>
          <w:rFonts w:ascii="Verdana" w:hAnsi="Verdana"/>
          <w:b/>
        </w:rPr>
      </w:pPr>
    </w:p>
    <w:p w14:paraId="4C79945F" w14:textId="77777777" w:rsidR="00A82A39" w:rsidRPr="009A045A" w:rsidRDefault="00A82A39" w:rsidP="00A82A39">
      <w:pPr>
        <w:shd w:val="clear" w:color="auto" w:fill="FFFFFF" w:themeFill="background1"/>
        <w:spacing w:line="276" w:lineRule="auto"/>
        <w:jc w:val="both"/>
        <w:rPr>
          <w:rFonts w:ascii="Verdana" w:hAnsi="Verdana"/>
        </w:rPr>
      </w:pPr>
      <w:r w:rsidRPr="009A045A">
        <w:rPr>
          <w:rFonts w:ascii="Verdana" w:hAnsi="Verdana"/>
        </w:rPr>
        <w:t>S’annexa en document a banda</w:t>
      </w:r>
    </w:p>
    <w:p w14:paraId="6F3DCF1C" w14:textId="77777777" w:rsidR="00A82A39" w:rsidRPr="009A045A" w:rsidRDefault="00A82A39" w:rsidP="00A82A39">
      <w:pPr>
        <w:shd w:val="clear" w:color="auto" w:fill="FFFFFF" w:themeFill="background1"/>
        <w:spacing w:line="276" w:lineRule="auto"/>
        <w:jc w:val="both"/>
        <w:rPr>
          <w:rFonts w:ascii="Verdana" w:hAnsi="Verdana"/>
          <w:b/>
        </w:rPr>
      </w:pPr>
    </w:p>
    <w:p w14:paraId="313F53C4" w14:textId="2CFE1963" w:rsidR="00A82A39" w:rsidRPr="009A045A" w:rsidRDefault="00A82A39" w:rsidP="00A82A39">
      <w:pPr>
        <w:shd w:val="clear" w:color="auto" w:fill="FFFFFF" w:themeFill="background1"/>
        <w:spacing w:line="276" w:lineRule="auto"/>
        <w:jc w:val="both"/>
        <w:rPr>
          <w:rFonts w:ascii="Verdana" w:hAnsi="Verdana"/>
          <w:b/>
        </w:rPr>
      </w:pPr>
      <w:r w:rsidRPr="009A045A">
        <w:rPr>
          <w:rFonts w:ascii="Verdana" w:hAnsi="Verdana"/>
          <w:b/>
        </w:rPr>
        <w:t>ANNEX 11 - PROTOCOL PER A LA INCORPORACIÓ, SEGUIMENT I VERIFICACIÓ DEL COMPLIMENT DE LA CONDICIÓ ESPECIAL D’EXECUCIÓ “IGUALTAT D’OPORTUNITATS I NO-DISCRIMINACIÓ DE LES PERSONES LGTBQIA+”</w:t>
      </w:r>
    </w:p>
    <w:p w14:paraId="657D63F0" w14:textId="77777777" w:rsidR="00A82A39" w:rsidRPr="009A045A" w:rsidRDefault="00A82A39" w:rsidP="00A82A39">
      <w:pPr>
        <w:shd w:val="clear" w:color="auto" w:fill="FFFFFF" w:themeFill="background1"/>
        <w:spacing w:line="276" w:lineRule="auto"/>
        <w:jc w:val="both"/>
        <w:rPr>
          <w:rFonts w:ascii="Verdana" w:hAnsi="Verdana"/>
          <w:b/>
        </w:rPr>
      </w:pPr>
    </w:p>
    <w:p w14:paraId="166FD0F2" w14:textId="77777777" w:rsidR="00A82A39" w:rsidRPr="009A045A" w:rsidRDefault="00A82A39" w:rsidP="00A82A39">
      <w:pPr>
        <w:shd w:val="clear" w:color="auto" w:fill="FFFFFF" w:themeFill="background1"/>
        <w:spacing w:line="276" w:lineRule="auto"/>
        <w:jc w:val="both"/>
        <w:rPr>
          <w:rFonts w:ascii="Verdana" w:hAnsi="Verdana"/>
        </w:rPr>
      </w:pPr>
      <w:r w:rsidRPr="009A045A">
        <w:rPr>
          <w:rFonts w:ascii="Verdana" w:hAnsi="Verdana"/>
        </w:rPr>
        <w:t>S’annexa en document a banda</w:t>
      </w:r>
    </w:p>
    <w:p w14:paraId="5AAF96D3" w14:textId="77777777" w:rsidR="00A82A39" w:rsidRPr="009A045A" w:rsidRDefault="00A82A39" w:rsidP="00A82A39">
      <w:pPr>
        <w:shd w:val="clear" w:color="auto" w:fill="FFFFFF" w:themeFill="background1"/>
        <w:spacing w:line="276" w:lineRule="auto"/>
        <w:jc w:val="both"/>
        <w:rPr>
          <w:rFonts w:ascii="Verdana" w:hAnsi="Verdana"/>
        </w:rPr>
      </w:pPr>
    </w:p>
    <w:p w14:paraId="1D39FE5C" w14:textId="1F3FB1A5" w:rsidR="00A82A39" w:rsidRPr="009A045A" w:rsidRDefault="00A82A39" w:rsidP="00A82A39">
      <w:pPr>
        <w:shd w:val="clear" w:color="auto" w:fill="FFFFFF" w:themeFill="background1"/>
        <w:spacing w:line="276" w:lineRule="auto"/>
        <w:jc w:val="both"/>
        <w:rPr>
          <w:rFonts w:ascii="Verdana" w:hAnsi="Verdana"/>
          <w:b/>
        </w:rPr>
      </w:pPr>
      <w:r w:rsidRPr="009A045A">
        <w:rPr>
          <w:rFonts w:ascii="Verdana" w:hAnsi="Verdana"/>
          <w:b/>
        </w:rPr>
        <w:t>ANNEX 12 - PROTOCOL PER A LA INCORPORACIÓ, SEGUIMENT I VERIFICACIÓ DEL COMPLIMENT DE LA CLÀUSULA SOC03.08. DE “CONCILIACIÓ CORRESPONSABLE DEL TEMPS LABORAL, FAMILIAR I PERSONAL”.</w:t>
      </w:r>
    </w:p>
    <w:p w14:paraId="54DFE3DD" w14:textId="77777777" w:rsidR="00A82A39" w:rsidRPr="009A045A" w:rsidRDefault="00A82A39" w:rsidP="00A82A39">
      <w:pPr>
        <w:shd w:val="clear" w:color="auto" w:fill="FFFFFF" w:themeFill="background1"/>
        <w:spacing w:line="276" w:lineRule="auto"/>
        <w:jc w:val="both"/>
        <w:rPr>
          <w:rFonts w:ascii="Verdana" w:hAnsi="Verdana"/>
        </w:rPr>
      </w:pPr>
    </w:p>
    <w:p w14:paraId="08924E80" w14:textId="4CBE4119" w:rsidR="00A82A39" w:rsidRPr="009A045A" w:rsidRDefault="00A82A39" w:rsidP="00A82A39">
      <w:pPr>
        <w:shd w:val="clear" w:color="auto" w:fill="FFFFFF" w:themeFill="background1"/>
        <w:spacing w:line="276" w:lineRule="auto"/>
        <w:jc w:val="both"/>
        <w:rPr>
          <w:rFonts w:ascii="Verdana" w:hAnsi="Verdana"/>
        </w:rPr>
      </w:pPr>
      <w:r w:rsidRPr="009A045A">
        <w:rPr>
          <w:rFonts w:ascii="Verdana" w:hAnsi="Verdana"/>
        </w:rPr>
        <w:t>S’annexa en document a banda</w:t>
      </w:r>
    </w:p>
    <w:p w14:paraId="39D4395E" w14:textId="77777777" w:rsidR="00A82A39" w:rsidRPr="009A045A" w:rsidRDefault="00A82A39">
      <w:pPr>
        <w:rPr>
          <w:rFonts w:ascii="Verdana" w:hAnsi="Verdana"/>
        </w:rPr>
      </w:pPr>
      <w:r w:rsidRPr="009A045A">
        <w:rPr>
          <w:rFonts w:ascii="Verdana" w:hAnsi="Verdana"/>
        </w:rPr>
        <w:br w:type="page"/>
      </w:r>
    </w:p>
    <w:p w14:paraId="2652ACDC" w14:textId="77777777" w:rsidR="00AE6A06" w:rsidRPr="009A045A" w:rsidRDefault="00AE6A06" w:rsidP="00A82A39">
      <w:pPr>
        <w:shd w:val="clear" w:color="auto" w:fill="FFFFFF" w:themeFill="background1"/>
        <w:spacing w:line="276" w:lineRule="auto"/>
        <w:jc w:val="both"/>
        <w:rPr>
          <w:rFonts w:ascii="Verdana" w:hAnsi="Verdana"/>
        </w:rPr>
      </w:pPr>
    </w:p>
    <w:p w14:paraId="6EE5970E" w14:textId="77777777" w:rsidR="009A045A" w:rsidRPr="009A045A" w:rsidRDefault="009A045A" w:rsidP="009A045A">
      <w:pPr>
        <w:spacing w:after="160" w:line="259" w:lineRule="auto"/>
        <w:rPr>
          <w:rFonts w:ascii="Verdana" w:eastAsia="Calibri" w:hAnsi="Verdana"/>
          <w:b/>
          <w:kern w:val="2"/>
          <w:lang w:eastAsia="en-US"/>
          <w14:ligatures w14:val="standardContextual"/>
        </w:rPr>
      </w:pPr>
    </w:p>
    <w:p w14:paraId="78E0E274" w14:textId="368B0BF3" w:rsidR="009A045A" w:rsidRPr="009A045A" w:rsidRDefault="009A045A" w:rsidP="009A045A">
      <w:pPr>
        <w:spacing w:after="160" w:line="259" w:lineRule="auto"/>
        <w:jc w:val="center"/>
        <w:rPr>
          <w:rFonts w:ascii="Verdana" w:eastAsia="Calibri" w:hAnsi="Verdana"/>
          <w:b/>
          <w:kern w:val="2"/>
          <w:lang w:eastAsia="en-US"/>
          <w14:ligatures w14:val="standardContextual"/>
        </w:rPr>
      </w:pPr>
      <w:r w:rsidRPr="009A045A">
        <w:rPr>
          <w:rFonts w:ascii="Verdana" w:eastAsia="Calibri" w:hAnsi="Verdana"/>
          <w:b/>
          <w:kern w:val="2"/>
          <w:lang w:eastAsia="en-US"/>
          <w14:ligatures w14:val="standardContextual"/>
        </w:rPr>
        <w:t xml:space="preserve">ANNEX </w:t>
      </w:r>
      <w:r>
        <w:rPr>
          <w:rFonts w:ascii="Verdana" w:eastAsia="Calibri" w:hAnsi="Verdana"/>
          <w:b/>
          <w:kern w:val="2"/>
          <w:lang w:eastAsia="en-US"/>
          <w14:ligatures w14:val="standardContextual"/>
        </w:rPr>
        <w:t>13:</w:t>
      </w:r>
    </w:p>
    <w:p w14:paraId="665C6B68" w14:textId="77777777" w:rsidR="009A045A" w:rsidRPr="009A045A" w:rsidRDefault="009A045A" w:rsidP="009A045A">
      <w:pPr>
        <w:spacing w:after="160" w:line="259" w:lineRule="auto"/>
        <w:jc w:val="center"/>
        <w:rPr>
          <w:rFonts w:ascii="Verdana" w:eastAsia="Calibri" w:hAnsi="Verdana"/>
          <w:b/>
          <w:kern w:val="2"/>
          <w:lang w:eastAsia="en-US"/>
          <w14:ligatures w14:val="standardContextual"/>
        </w:rPr>
      </w:pPr>
      <w:r w:rsidRPr="009A045A">
        <w:rPr>
          <w:rFonts w:ascii="Verdana" w:eastAsia="Calibri" w:hAnsi="Verdana"/>
          <w:b/>
          <w:kern w:val="2"/>
          <w:lang w:eastAsia="en-US"/>
          <w14:ligatures w14:val="standardContextual"/>
        </w:rPr>
        <w:t>DECLARACIÓ EXPERIÈNCIA PROFESSIONAL</w:t>
      </w:r>
    </w:p>
    <w:p w14:paraId="02916AF2" w14:textId="77777777" w:rsidR="009A045A" w:rsidRPr="009A045A" w:rsidRDefault="009A045A" w:rsidP="009A045A">
      <w:pPr>
        <w:spacing w:after="160" w:line="259" w:lineRule="auto"/>
        <w:rPr>
          <w:rFonts w:ascii="Verdana" w:eastAsia="Calibri" w:hAnsi="Verdana"/>
          <w:b/>
          <w:kern w:val="2"/>
          <w:lang w:eastAsia="en-US"/>
          <w14:ligatures w14:val="standardContextual"/>
        </w:rPr>
      </w:pPr>
    </w:p>
    <w:p w14:paraId="1FC08A8D" w14:textId="77777777" w:rsidR="009A045A" w:rsidRPr="009A045A" w:rsidRDefault="009A045A" w:rsidP="009A045A">
      <w:pPr>
        <w:spacing w:after="160" w:line="259" w:lineRule="auto"/>
        <w:rPr>
          <w:rFonts w:ascii="Verdana" w:eastAsia="Calibri" w:hAnsi="Verdana"/>
          <w:kern w:val="2"/>
          <w:lang w:eastAsia="en-US"/>
          <w14:ligatures w14:val="standardContextual"/>
        </w:rPr>
      </w:pPr>
    </w:p>
    <w:p w14:paraId="38900563" w14:textId="2086C0E6" w:rsidR="009A045A" w:rsidRPr="009A045A" w:rsidRDefault="009A045A" w:rsidP="009A045A">
      <w:pPr>
        <w:spacing w:after="160" w:line="259" w:lineRule="auto"/>
        <w:jc w:val="both"/>
        <w:rPr>
          <w:rFonts w:ascii="Verdana" w:eastAsia="Calibri" w:hAnsi="Verdana"/>
          <w:b/>
          <w:kern w:val="2"/>
          <w:lang w:eastAsia="en-US"/>
          <w14:ligatures w14:val="standardContextual"/>
        </w:rPr>
      </w:pPr>
      <w:r w:rsidRPr="009A045A">
        <w:rPr>
          <w:rFonts w:ascii="Verdana" w:eastAsia="Calibri" w:hAnsi="Verdana"/>
          <w:kern w:val="2"/>
          <w:lang w:eastAsia="en-US"/>
          <w14:ligatures w14:val="standardContextual"/>
        </w:rPr>
        <w:t>Jo, [</w:t>
      </w:r>
      <w:r w:rsidRPr="00960178">
        <w:rPr>
          <w:rFonts w:ascii="Verdana" w:eastAsia="Calibri" w:hAnsi="Verdana"/>
          <w:color w:val="7F7F7F" w:themeColor="text1" w:themeTint="80"/>
          <w:kern w:val="2"/>
          <w:lang w:eastAsia="en-US"/>
          <w14:ligatures w14:val="standardContextual"/>
        </w:rPr>
        <w:t>NOM I COGNOMS</w:t>
      </w:r>
      <w:r w:rsidRPr="009A045A">
        <w:rPr>
          <w:rFonts w:ascii="Verdana" w:eastAsia="Calibri" w:hAnsi="Verdana"/>
          <w:kern w:val="2"/>
          <w:lang w:eastAsia="en-US"/>
          <w14:ligatures w14:val="standardContextual"/>
        </w:rPr>
        <w:t>], amb NIF</w:t>
      </w:r>
      <w:r w:rsidRPr="00960178">
        <w:rPr>
          <w:rFonts w:ascii="Verdana" w:eastAsia="Calibri" w:hAnsi="Verdana"/>
          <w:color w:val="7F7F7F" w:themeColor="text1" w:themeTint="80"/>
          <w:kern w:val="2"/>
          <w:lang w:eastAsia="en-US"/>
          <w14:ligatures w14:val="standardContextual"/>
        </w:rPr>
        <w:t xml:space="preserve"> </w:t>
      </w:r>
      <w:proofErr w:type="spellStart"/>
      <w:r w:rsidRPr="00960178">
        <w:rPr>
          <w:rFonts w:ascii="Verdana" w:eastAsia="Calibri" w:hAnsi="Verdana"/>
          <w:color w:val="7F7F7F" w:themeColor="text1" w:themeTint="80"/>
          <w:kern w:val="2"/>
          <w:lang w:eastAsia="en-US"/>
          <w14:ligatures w14:val="standardContextual"/>
        </w:rPr>
        <w:t>XXXXXXXXa</w:t>
      </w:r>
      <w:proofErr w:type="spellEnd"/>
      <w:r w:rsidRPr="00960178">
        <w:rPr>
          <w:rFonts w:ascii="Verdana" w:eastAsia="Calibri" w:hAnsi="Verdana"/>
          <w:color w:val="808080" w:themeColor="background1" w:themeShade="80"/>
          <w:kern w:val="2"/>
          <w:lang w:eastAsia="en-US"/>
          <w14:ligatures w14:val="standardContextual"/>
        </w:rPr>
        <w:t xml:space="preserve">, </w:t>
      </w:r>
      <w:r w:rsidRPr="009A045A">
        <w:rPr>
          <w:rFonts w:ascii="Verdana" w:eastAsia="Calibri" w:hAnsi="Verdana"/>
          <w:kern w:val="2"/>
          <w:lang w:eastAsia="en-US"/>
          <w14:ligatures w14:val="standardContextual"/>
        </w:rPr>
        <w:t xml:space="preserve">treballador/a adscrit/a al contracte l’objecte del qual és subministrament i instal·lació de sistemes d'aire condicionat i climatització, en vehicles propietat de l'Institut Municipal de Parcs i Jardins de Barcelona, amb mesures de contractació sostenible, </w:t>
      </w:r>
      <w:r w:rsidRPr="00BA355F">
        <w:rPr>
          <w:rFonts w:ascii="Verdana" w:eastAsia="Calibri" w:hAnsi="Verdana"/>
          <w:kern w:val="2"/>
          <w:lang w:eastAsia="en-US"/>
          <w14:ligatures w14:val="standardContextual"/>
        </w:rPr>
        <w:t>núm. contracte</w:t>
      </w:r>
      <w:r w:rsidR="00BA355F" w:rsidRPr="00BA355F">
        <w:rPr>
          <w:rFonts w:ascii="Verdana" w:eastAsia="Calibri" w:hAnsi="Verdana"/>
          <w:kern w:val="2"/>
          <w:lang w:eastAsia="en-US"/>
          <w14:ligatures w14:val="standardContextual"/>
        </w:rPr>
        <w:t xml:space="preserve"> 26000004</w:t>
      </w:r>
      <w:r w:rsidRPr="00BA355F">
        <w:rPr>
          <w:rFonts w:ascii="Verdana" w:eastAsia="Calibri" w:hAnsi="Verdana"/>
          <w:kern w:val="2"/>
          <w:lang w:eastAsia="en-US"/>
          <w14:ligatures w14:val="standardContextual"/>
        </w:rPr>
        <w:t>, núm</w:t>
      </w:r>
      <w:r w:rsidRPr="009A045A">
        <w:rPr>
          <w:rFonts w:ascii="Verdana" w:eastAsia="Calibri" w:hAnsi="Verdana"/>
          <w:kern w:val="2"/>
          <w:lang w:eastAsia="en-US"/>
          <w14:ligatures w14:val="standardContextual"/>
        </w:rPr>
        <w:t xml:space="preserve">. Expedient 26/0053 </w:t>
      </w:r>
      <w:r w:rsidRPr="009A045A">
        <w:rPr>
          <w:rFonts w:ascii="Verdana" w:eastAsia="Calibri" w:hAnsi="Verdana"/>
          <w:b/>
          <w:kern w:val="2"/>
          <w:lang w:eastAsia="en-US"/>
          <w14:ligatures w14:val="standardContextual"/>
        </w:rPr>
        <w:t>DECLARO:</w:t>
      </w:r>
    </w:p>
    <w:p w14:paraId="082B805C" w14:textId="77777777" w:rsidR="009A045A" w:rsidRPr="009A045A" w:rsidRDefault="009A045A" w:rsidP="009A045A">
      <w:pPr>
        <w:spacing w:after="160" w:line="259" w:lineRule="auto"/>
        <w:rPr>
          <w:rFonts w:ascii="Verdana" w:eastAsia="Calibri" w:hAnsi="Verdana"/>
          <w:kern w:val="2"/>
          <w:lang w:eastAsia="en-US"/>
          <w14:ligatures w14:val="standardContextual"/>
        </w:rPr>
      </w:pPr>
    </w:p>
    <w:p w14:paraId="07E7F14A" w14:textId="77777777" w:rsidR="009A045A" w:rsidRPr="009A045A" w:rsidRDefault="009A045A" w:rsidP="009A045A">
      <w:pPr>
        <w:spacing w:after="160" w:line="259" w:lineRule="auto"/>
        <w:rPr>
          <w:rFonts w:ascii="Verdana" w:eastAsia="Calibri" w:hAnsi="Verdana"/>
          <w:kern w:val="2"/>
          <w:lang w:eastAsia="en-US"/>
          <w14:ligatures w14:val="standardContextual"/>
        </w:rPr>
      </w:pPr>
      <w:r w:rsidRPr="009A045A">
        <w:rPr>
          <w:rFonts w:ascii="Verdana" w:eastAsia="Calibri" w:hAnsi="Verdana"/>
          <w:kern w:val="2"/>
          <w:lang w:eastAsia="en-US"/>
          <w14:ligatures w14:val="standardContextual"/>
        </w:rPr>
        <w:t>Que he realitzat les tasques següents [en els últims x anys]:</w:t>
      </w:r>
    </w:p>
    <w:p w14:paraId="68204945" w14:textId="77777777" w:rsidR="009A045A" w:rsidRPr="009A045A" w:rsidRDefault="009A045A" w:rsidP="009A045A">
      <w:pPr>
        <w:spacing w:after="160" w:line="259" w:lineRule="auto"/>
        <w:rPr>
          <w:rFonts w:ascii="Verdana" w:eastAsia="Calibri" w:hAnsi="Verdana"/>
          <w:kern w:val="2"/>
          <w:lang w:eastAsia="en-US"/>
          <w14:ligatures w14:val="standardContextual"/>
        </w:rPr>
      </w:pPr>
    </w:p>
    <w:tbl>
      <w:tblPr>
        <w:tblStyle w:val="Taulaambquadrcula2"/>
        <w:tblW w:w="9464" w:type="dxa"/>
        <w:tblLayout w:type="fixed"/>
        <w:tblLook w:val="04A0" w:firstRow="1" w:lastRow="0" w:firstColumn="1" w:lastColumn="0" w:noHBand="0" w:noVBand="1"/>
      </w:tblPr>
      <w:tblGrid>
        <w:gridCol w:w="2518"/>
        <w:gridCol w:w="1843"/>
        <w:gridCol w:w="1417"/>
        <w:gridCol w:w="1702"/>
        <w:gridCol w:w="1984"/>
      </w:tblGrid>
      <w:tr w:rsidR="009A045A" w:rsidRPr="009A045A" w14:paraId="6D853331" w14:textId="77777777" w:rsidTr="001F12E6">
        <w:tc>
          <w:tcPr>
            <w:tcW w:w="2518" w:type="dxa"/>
          </w:tcPr>
          <w:p w14:paraId="39A7CE68" w14:textId="77777777" w:rsidR="009A045A" w:rsidRPr="009A045A" w:rsidRDefault="009A045A" w:rsidP="009A045A">
            <w:pPr>
              <w:rPr>
                <w:rFonts w:ascii="Verdana" w:hAnsi="Verdana"/>
                <w:sz w:val="20"/>
                <w:szCs w:val="20"/>
              </w:rPr>
            </w:pPr>
            <w:r w:rsidRPr="009A045A">
              <w:rPr>
                <w:rFonts w:ascii="Verdana" w:hAnsi="Verdana"/>
                <w:sz w:val="20"/>
                <w:szCs w:val="20"/>
              </w:rPr>
              <w:t>Tasca /</w:t>
            </w:r>
            <w:proofErr w:type="spellStart"/>
            <w:r w:rsidRPr="009A045A">
              <w:rPr>
                <w:rFonts w:ascii="Verdana" w:hAnsi="Verdana"/>
                <w:sz w:val="20"/>
                <w:szCs w:val="20"/>
              </w:rPr>
              <w:t>servei</w:t>
            </w:r>
            <w:proofErr w:type="spellEnd"/>
            <w:r w:rsidRPr="009A045A">
              <w:rPr>
                <w:rFonts w:ascii="Verdana" w:hAnsi="Verdana"/>
                <w:sz w:val="20"/>
                <w:szCs w:val="20"/>
              </w:rPr>
              <w:t xml:space="preserve"> </w:t>
            </w:r>
            <w:proofErr w:type="spellStart"/>
            <w:r w:rsidRPr="009A045A">
              <w:rPr>
                <w:rFonts w:ascii="Verdana" w:hAnsi="Verdana"/>
                <w:sz w:val="20"/>
                <w:szCs w:val="20"/>
              </w:rPr>
              <w:t>realitzat</w:t>
            </w:r>
            <w:proofErr w:type="spellEnd"/>
          </w:p>
        </w:tc>
        <w:tc>
          <w:tcPr>
            <w:tcW w:w="1843" w:type="dxa"/>
          </w:tcPr>
          <w:p w14:paraId="75A64CA9" w14:textId="77777777" w:rsidR="009A045A" w:rsidRPr="009A045A" w:rsidRDefault="009A045A" w:rsidP="009A045A">
            <w:pPr>
              <w:rPr>
                <w:rFonts w:ascii="Verdana" w:hAnsi="Verdana"/>
                <w:sz w:val="20"/>
                <w:szCs w:val="20"/>
              </w:rPr>
            </w:pPr>
            <w:proofErr w:type="spellStart"/>
            <w:r w:rsidRPr="009A045A">
              <w:rPr>
                <w:rFonts w:ascii="Verdana" w:hAnsi="Verdana"/>
                <w:sz w:val="20"/>
                <w:szCs w:val="20"/>
              </w:rPr>
              <w:t>Descripció</w:t>
            </w:r>
            <w:proofErr w:type="spellEnd"/>
            <w:r w:rsidRPr="009A045A">
              <w:rPr>
                <w:rFonts w:ascii="Verdana" w:hAnsi="Verdana"/>
                <w:sz w:val="20"/>
                <w:szCs w:val="20"/>
              </w:rPr>
              <w:t xml:space="preserve"> tasques</w:t>
            </w:r>
          </w:p>
        </w:tc>
        <w:tc>
          <w:tcPr>
            <w:tcW w:w="1417" w:type="dxa"/>
          </w:tcPr>
          <w:p w14:paraId="07D7EA48" w14:textId="77777777" w:rsidR="009A045A" w:rsidRPr="009A045A" w:rsidRDefault="009A045A" w:rsidP="009A045A">
            <w:pPr>
              <w:rPr>
                <w:rFonts w:ascii="Verdana" w:hAnsi="Verdana"/>
                <w:sz w:val="20"/>
                <w:szCs w:val="20"/>
              </w:rPr>
            </w:pPr>
            <w:proofErr w:type="spellStart"/>
            <w:r w:rsidRPr="009A045A">
              <w:rPr>
                <w:rFonts w:ascii="Verdana" w:hAnsi="Verdana"/>
                <w:sz w:val="20"/>
                <w:szCs w:val="20"/>
              </w:rPr>
              <w:t>Càrrec</w:t>
            </w:r>
            <w:proofErr w:type="spellEnd"/>
            <w:r w:rsidRPr="009A045A">
              <w:rPr>
                <w:rFonts w:ascii="Verdana" w:hAnsi="Verdana"/>
                <w:sz w:val="20"/>
                <w:szCs w:val="20"/>
              </w:rPr>
              <w:t xml:space="preserve"> / </w:t>
            </w:r>
            <w:proofErr w:type="spellStart"/>
            <w:r w:rsidRPr="009A045A">
              <w:rPr>
                <w:rFonts w:ascii="Verdana" w:hAnsi="Verdana"/>
                <w:sz w:val="20"/>
                <w:szCs w:val="20"/>
              </w:rPr>
              <w:t>Funció</w:t>
            </w:r>
            <w:proofErr w:type="spellEnd"/>
          </w:p>
        </w:tc>
        <w:tc>
          <w:tcPr>
            <w:tcW w:w="1702" w:type="dxa"/>
          </w:tcPr>
          <w:p w14:paraId="01437B71" w14:textId="77777777" w:rsidR="009A045A" w:rsidRPr="009A045A" w:rsidRDefault="009A045A" w:rsidP="009A045A">
            <w:pPr>
              <w:rPr>
                <w:rFonts w:ascii="Verdana" w:hAnsi="Verdana"/>
                <w:sz w:val="20"/>
                <w:szCs w:val="20"/>
              </w:rPr>
            </w:pPr>
            <w:r w:rsidRPr="009A045A">
              <w:rPr>
                <w:rFonts w:ascii="Verdana" w:hAnsi="Verdana"/>
                <w:sz w:val="20"/>
                <w:szCs w:val="20"/>
              </w:rPr>
              <w:t xml:space="preserve">Data </w:t>
            </w:r>
            <w:proofErr w:type="spellStart"/>
            <w:r w:rsidRPr="009A045A">
              <w:rPr>
                <w:rFonts w:ascii="Verdana" w:hAnsi="Verdana"/>
                <w:sz w:val="20"/>
                <w:szCs w:val="20"/>
              </w:rPr>
              <w:t>inici</w:t>
            </w:r>
            <w:proofErr w:type="spellEnd"/>
            <w:r w:rsidRPr="009A045A">
              <w:rPr>
                <w:rFonts w:ascii="Verdana" w:hAnsi="Verdana"/>
                <w:sz w:val="20"/>
                <w:szCs w:val="20"/>
              </w:rPr>
              <w:t xml:space="preserve"> / Data fi</w:t>
            </w:r>
          </w:p>
        </w:tc>
        <w:tc>
          <w:tcPr>
            <w:tcW w:w="1984" w:type="dxa"/>
          </w:tcPr>
          <w:p w14:paraId="14E342C5" w14:textId="77777777" w:rsidR="009A045A" w:rsidRPr="009A045A" w:rsidRDefault="009A045A" w:rsidP="009A045A">
            <w:pPr>
              <w:rPr>
                <w:rFonts w:ascii="Verdana" w:hAnsi="Verdana"/>
                <w:sz w:val="20"/>
                <w:szCs w:val="20"/>
              </w:rPr>
            </w:pPr>
            <w:r w:rsidRPr="009A045A">
              <w:rPr>
                <w:rFonts w:ascii="Verdana" w:hAnsi="Verdana"/>
                <w:sz w:val="20"/>
                <w:szCs w:val="20"/>
              </w:rPr>
              <w:t xml:space="preserve">Empresa </w:t>
            </w:r>
            <w:proofErr w:type="spellStart"/>
            <w:r w:rsidRPr="009A045A">
              <w:rPr>
                <w:rFonts w:ascii="Verdana" w:hAnsi="Verdana"/>
                <w:sz w:val="20"/>
                <w:szCs w:val="20"/>
              </w:rPr>
              <w:t>contractista</w:t>
            </w:r>
            <w:proofErr w:type="spellEnd"/>
          </w:p>
        </w:tc>
      </w:tr>
      <w:tr w:rsidR="009A045A" w:rsidRPr="009A045A" w14:paraId="75DE81B5" w14:textId="77777777" w:rsidTr="001F12E6">
        <w:tc>
          <w:tcPr>
            <w:tcW w:w="2518" w:type="dxa"/>
          </w:tcPr>
          <w:p w14:paraId="2A09C9EA" w14:textId="77777777" w:rsidR="009A045A" w:rsidRPr="009A045A" w:rsidRDefault="009A045A" w:rsidP="009A045A">
            <w:pPr>
              <w:rPr>
                <w:rFonts w:ascii="Verdana" w:hAnsi="Verdana"/>
                <w:sz w:val="20"/>
                <w:szCs w:val="20"/>
              </w:rPr>
            </w:pPr>
          </w:p>
          <w:p w14:paraId="5493CF7A" w14:textId="77777777" w:rsidR="009A045A" w:rsidRPr="009A045A" w:rsidRDefault="009A045A" w:rsidP="009A045A">
            <w:pPr>
              <w:rPr>
                <w:rFonts w:ascii="Verdana" w:hAnsi="Verdana"/>
                <w:sz w:val="20"/>
                <w:szCs w:val="20"/>
              </w:rPr>
            </w:pPr>
          </w:p>
          <w:p w14:paraId="458B615F" w14:textId="77777777" w:rsidR="009A045A" w:rsidRPr="009A045A" w:rsidRDefault="009A045A" w:rsidP="009A045A">
            <w:pPr>
              <w:rPr>
                <w:rFonts w:ascii="Verdana" w:hAnsi="Verdana"/>
                <w:sz w:val="20"/>
                <w:szCs w:val="20"/>
              </w:rPr>
            </w:pPr>
          </w:p>
        </w:tc>
        <w:tc>
          <w:tcPr>
            <w:tcW w:w="1843" w:type="dxa"/>
          </w:tcPr>
          <w:p w14:paraId="0F23627D" w14:textId="77777777" w:rsidR="009A045A" w:rsidRPr="009A045A" w:rsidRDefault="009A045A" w:rsidP="009A045A">
            <w:pPr>
              <w:rPr>
                <w:rFonts w:ascii="Verdana" w:hAnsi="Verdana"/>
                <w:sz w:val="20"/>
                <w:szCs w:val="20"/>
              </w:rPr>
            </w:pPr>
          </w:p>
        </w:tc>
        <w:tc>
          <w:tcPr>
            <w:tcW w:w="1417" w:type="dxa"/>
          </w:tcPr>
          <w:p w14:paraId="5B861B3E" w14:textId="77777777" w:rsidR="009A045A" w:rsidRPr="009A045A" w:rsidRDefault="009A045A" w:rsidP="009A045A">
            <w:pPr>
              <w:rPr>
                <w:rFonts w:ascii="Verdana" w:hAnsi="Verdana"/>
                <w:sz w:val="20"/>
                <w:szCs w:val="20"/>
              </w:rPr>
            </w:pPr>
          </w:p>
        </w:tc>
        <w:tc>
          <w:tcPr>
            <w:tcW w:w="1702" w:type="dxa"/>
          </w:tcPr>
          <w:p w14:paraId="42CFFE74" w14:textId="77777777" w:rsidR="009A045A" w:rsidRPr="009A045A" w:rsidRDefault="009A045A" w:rsidP="009A045A">
            <w:pPr>
              <w:rPr>
                <w:rFonts w:ascii="Verdana" w:hAnsi="Verdana"/>
                <w:sz w:val="20"/>
                <w:szCs w:val="20"/>
              </w:rPr>
            </w:pPr>
          </w:p>
        </w:tc>
        <w:tc>
          <w:tcPr>
            <w:tcW w:w="1984" w:type="dxa"/>
          </w:tcPr>
          <w:p w14:paraId="40617551" w14:textId="77777777" w:rsidR="009A045A" w:rsidRPr="009A045A" w:rsidRDefault="009A045A" w:rsidP="009A045A">
            <w:pPr>
              <w:rPr>
                <w:rFonts w:ascii="Verdana" w:hAnsi="Verdana"/>
                <w:sz w:val="20"/>
                <w:szCs w:val="20"/>
              </w:rPr>
            </w:pPr>
          </w:p>
        </w:tc>
      </w:tr>
      <w:tr w:rsidR="009A045A" w:rsidRPr="009A045A" w14:paraId="4FA01CCF" w14:textId="77777777" w:rsidTr="001F12E6">
        <w:tc>
          <w:tcPr>
            <w:tcW w:w="2518" w:type="dxa"/>
          </w:tcPr>
          <w:p w14:paraId="7423026C" w14:textId="77777777" w:rsidR="009A045A" w:rsidRPr="009A045A" w:rsidRDefault="009A045A" w:rsidP="009A045A">
            <w:pPr>
              <w:rPr>
                <w:rFonts w:ascii="Verdana" w:hAnsi="Verdana"/>
                <w:sz w:val="20"/>
                <w:szCs w:val="20"/>
              </w:rPr>
            </w:pPr>
          </w:p>
          <w:p w14:paraId="7E20EB3B" w14:textId="77777777" w:rsidR="009A045A" w:rsidRPr="009A045A" w:rsidRDefault="009A045A" w:rsidP="009A045A">
            <w:pPr>
              <w:rPr>
                <w:rFonts w:ascii="Verdana" w:hAnsi="Verdana"/>
                <w:sz w:val="20"/>
                <w:szCs w:val="20"/>
              </w:rPr>
            </w:pPr>
          </w:p>
          <w:p w14:paraId="4FED3C54" w14:textId="77777777" w:rsidR="009A045A" w:rsidRPr="009A045A" w:rsidRDefault="009A045A" w:rsidP="009A045A">
            <w:pPr>
              <w:rPr>
                <w:rFonts w:ascii="Verdana" w:hAnsi="Verdana"/>
                <w:sz w:val="20"/>
                <w:szCs w:val="20"/>
              </w:rPr>
            </w:pPr>
          </w:p>
          <w:p w14:paraId="5B305322" w14:textId="77777777" w:rsidR="009A045A" w:rsidRPr="009A045A" w:rsidRDefault="009A045A" w:rsidP="009A045A">
            <w:pPr>
              <w:rPr>
                <w:rFonts w:ascii="Verdana" w:hAnsi="Verdana"/>
                <w:sz w:val="20"/>
                <w:szCs w:val="20"/>
              </w:rPr>
            </w:pPr>
          </w:p>
        </w:tc>
        <w:tc>
          <w:tcPr>
            <w:tcW w:w="1843" w:type="dxa"/>
          </w:tcPr>
          <w:p w14:paraId="67F2196A" w14:textId="77777777" w:rsidR="009A045A" w:rsidRPr="009A045A" w:rsidRDefault="009A045A" w:rsidP="009A045A">
            <w:pPr>
              <w:rPr>
                <w:rFonts w:ascii="Verdana" w:hAnsi="Verdana"/>
                <w:sz w:val="20"/>
                <w:szCs w:val="20"/>
              </w:rPr>
            </w:pPr>
          </w:p>
        </w:tc>
        <w:tc>
          <w:tcPr>
            <w:tcW w:w="1417" w:type="dxa"/>
          </w:tcPr>
          <w:p w14:paraId="4DC5DE16" w14:textId="77777777" w:rsidR="009A045A" w:rsidRPr="009A045A" w:rsidRDefault="009A045A" w:rsidP="009A045A">
            <w:pPr>
              <w:rPr>
                <w:rFonts w:ascii="Verdana" w:hAnsi="Verdana"/>
                <w:sz w:val="20"/>
                <w:szCs w:val="20"/>
              </w:rPr>
            </w:pPr>
          </w:p>
        </w:tc>
        <w:tc>
          <w:tcPr>
            <w:tcW w:w="1702" w:type="dxa"/>
          </w:tcPr>
          <w:p w14:paraId="3AE5BF05" w14:textId="77777777" w:rsidR="009A045A" w:rsidRPr="009A045A" w:rsidRDefault="009A045A" w:rsidP="009A045A">
            <w:pPr>
              <w:rPr>
                <w:rFonts w:ascii="Verdana" w:hAnsi="Verdana"/>
                <w:sz w:val="20"/>
                <w:szCs w:val="20"/>
              </w:rPr>
            </w:pPr>
          </w:p>
        </w:tc>
        <w:tc>
          <w:tcPr>
            <w:tcW w:w="1984" w:type="dxa"/>
          </w:tcPr>
          <w:p w14:paraId="1ADDF22B" w14:textId="77777777" w:rsidR="009A045A" w:rsidRPr="009A045A" w:rsidRDefault="009A045A" w:rsidP="009A045A">
            <w:pPr>
              <w:rPr>
                <w:rFonts w:ascii="Verdana" w:hAnsi="Verdana"/>
                <w:sz w:val="20"/>
                <w:szCs w:val="20"/>
              </w:rPr>
            </w:pPr>
          </w:p>
        </w:tc>
      </w:tr>
      <w:tr w:rsidR="009A045A" w:rsidRPr="009A045A" w14:paraId="442EB708" w14:textId="77777777" w:rsidTr="001F12E6">
        <w:tc>
          <w:tcPr>
            <w:tcW w:w="2518" w:type="dxa"/>
          </w:tcPr>
          <w:p w14:paraId="4C7E0C16" w14:textId="77777777" w:rsidR="009A045A" w:rsidRPr="009A045A" w:rsidRDefault="009A045A" w:rsidP="009A045A">
            <w:pPr>
              <w:rPr>
                <w:rFonts w:ascii="Verdana" w:hAnsi="Verdana"/>
                <w:sz w:val="20"/>
                <w:szCs w:val="20"/>
              </w:rPr>
            </w:pPr>
          </w:p>
          <w:p w14:paraId="1AA28E7F" w14:textId="77777777" w:rsidR="009A045A" w:rsidRPr="009A045A" w:rsidRDefault="009A045A" w:rsidP="009A045A">
            <w:pPr>
              <w:rPr>
                <w:rFonts w:ascii="Verdana" w:hAnsi="Verdana"/>
                <w:sz w:val="20"/>
                <w:szCs w:val="20"/>
              </w:rPr>
            </w:pPr>
          </w:p>
          <w:p w14:paraId="69416431" w14:textId="77777777" w:rsidR="009A045A" w:rsidRPr="009A045A" w:rsidRDefault="009A045A" w:rsidP="009A045A">
            <w:pPr>
              <w:rPr>
                <w:rFonts w:ascii="Verdana" w:hAnsi="Verdana"/>
                <w:sz w:val="20"/>
                <w:szCs w:val="20"/>
              </w:rPr>
            </w:pPr>
          </w:p>
          <w:p w14:paraId="0CADA5A3" w14:textId="77777777" w:rsidR="009A045A" w:rsidRPr="009A045A" w:rsidRDefault="009A045A" w:rsidP="009A045A">
            <w:pPr>
              <w:rPr>
                <w:rFonts w:ascii="Verdana" w:hAnsi="Verdana"/>
                <w:sz w:val="20"/>
                <w:szCs w:val="20"/>
              </w:rPr>
            </w:pPr>
          </w:p>
        </w:tc>
        <w:tc>
          <w:tcPr>
            <w:tcW w:w="1843" w:type="dxa"/>
          </w:tcPr>
          <w:p w14:paraId="7CB81F06" w14:textId="77777777" w:rsidR="009A045A" w:rsidRPr="009A045A" w:rsidRDefault="009A045A" w:rsidP="009A045A">
            <w:pPr>
              <w:rPr>
                <w:rFonts w:ascii="Verdana" w:hAnsi="Verdana"/>
                <w:sz w:val="20"/>
                <w:szCs w:val="20"/>
              </w:rPr>
            </w:pPr>
          </w:p>
        </w:tc>
        <w:tc>
          <w:tcPr>
            <w:tcW w:w="1417" w:type="dxa"/>
          </w:tcPr>
          <w:p w14:paraId="3E8B2DF4" w14:textId="77777777" w:rsidR="009A045A" w:rsidRPr="009A045A" w:rsidRDefault="009A045A" w:rsidP="009A045A">
            <w:pPr>
              <w:rPr>
                <w:rFonts w:ascii="Verdana" w:hAnsi="Verdana"/>
                <w:sz w:val="20"/>
                <w:szCs w:val="20"/>
              </w:rPr>
            </w:pPr>
          </w:p>
        </w:tc>
        <w:tc>
          <w:tcPr>
            <w:tcW w:w="1702" w:type="dxa"/>
          </w:tcPr>
          <w:p w14:paraId="7C6EBE62" w14:textId="77777777" w:rsidR="009A045A" w:rsidRPr="009A045A" w:rsidRDefault="009A045A" w:rsidP="009A045A">
            <w:pPr>
              <w:rPr>
                <w:rFonts w:ascii="Verdana" w:hAnsi="Verdana"/>
                <w:sz w:val="20"/>
                <w:szCs w:val="20"/>
              </w:rPr>
            </w:pPr>
          </w:p>
        </w:tc>
        <w:tc>
          <w:tcPr>
            <w:tcW w:w="1984" w:type="dxa"/>
          </w:tcPr>
          <w:p w14:paraId="3F8AA026" w14:textId="77777777" w:rsidR="009A045A" w:rsidRPr="009A045A" w:rsidRDefault="009A045A" w:rsidP="009A045A">
            <w:pPr>
              <w:rPr>
                <w:rFonts w:ascii="Verdana" w:hAnsi="Verdana"/>
                <w:sz w:val="20"/>
                <w:szCs w:val="20"/>
              </w:rPr>
            </w:pPr>
          </w:p>
        </w:tc>
      </w:tr>
    </w:tbl>
    <w:p w14:paraId="4F3096F5" w14:textId="77777777" w:rsidR="009A045A" w:rsidRPr="009A045A" w:rsidRDefault="009A045A" w:rsidP="009A045A">
      <w:pPr>
        <w:spacing w:after="160" w:line="259" w:lineRule="auto"/>
        <w:rPr>
          <w:rFonts w:ascii="Verdana" w:eastAsia="Calibri" w:hAnsi="Verdana"/>
          <w:kern w:val="2"/>
          <w:lang w:eastAsia="en-US"/>
          <w14:ligatures w14:val="standardContextual"/>
        </w:rPr>
      </w:pPr>
    </w:p>
    <w:p w14:paraId="161C01CF" w14:textId="77777777" w:rsidR="009A045A" w:rsidRPr="009A045A" w:rsidRDefault="009A045A" w:rsidP="009A045A">
      <w:pPr>
        <w:spacing w:after="160" w:line="259" w:lineRule="auto"/>
        <w:rPr>
          <w:rFonts w:ascii="Verdana" w:eastAsia="Calibri" w:hAnsi="Verdana"/>
          <w:kern w:val="2"/>
          <w:lang w:eastAsia="en-US"/>
          <w14:ligatures w14:val="standardContextual"/>
        </w:rPr>
      </w:pPr>
    </w:p>
    <w:p w14:paraId="4B7E1CA5" w14:textId="77777777" w:rsidR="009A045A" w:rsidRPr="009A045A" w:rsidRDefault="009A045A" w:rsidP="009A045A">
      <w:pPr>
        <w:spacing w:after="160" w:line="259" w:lineRule="auto"/>
        <w:rPr>
          <w:rFonts w:ascii="Verdana" w:eastAsia="Calibri" w:hAnsi="Verdana"/>
          <w:kern w:val="2"/>
          <w:lang w:eastAsia="en-US"/>
          <w14:ligatures w14:val="standardContextual"/>
        </w:rPr>
      </w:pPr>
      <w:r w:rsidRPr="009A045A">
        <w:rPr>
          <w:rFonts w:ascii="Verdana" w:eastAsia="Calibri" w:hAnsi="Verdana"/>
          <w:kern w:val="2"/>
          <w:lang w:eastAsia="en-US"/>
          <w14:ligatures w14:val="standardContextual"/>
        </w:rPr>
        <w:t>Mitjançant aquesta declaració garanteixo, sota la meva responsabilitat, la veracitat i exactitud del seu contingut, assumint d’aquesta manera les conseqüències legals que puguin derivar-se respecte de la falsedat o inexactitud dels aspectes declarats.</w:t>
      </w:r>
    </w:p>
    <w:p w14:paraId="07AE4EEC" w14:textId="77777777" w:rsidR="009A045A" w:rsidRPr="009A045A" w:rsidRDefault="009A045A" w:rsidP="009A045A">
      <w:pPr>
        <w:spacing w:after="160" w:line="259" w:lineRule="auto"/>
        <w:rPr>
          <w:rFonts w:ascii="Verdana" w:eastAsia="Calibri" w:hAnsi="Verdana"/>
          <w:kern w:val="2"/>
          <w:lang w:eastAsia="en-US"/>
          <w14:ligatures w14:val="standardContextual"/>
        </w:rPr>
      </w:pPr>
    </w:p>
    <w:p w14:paraId="401DB37E" w14:textId="20696E04" w:rsidR="009A045A" w:rsidRPr="009A045A" w:rsidRDefault="009A045A" w:rsidP="009A045A">
      <w:pPr>
        <w:spacing w:after="160" w:line="259" w:lineRule="auto"/>
        <w:rPr>
          <w:rFonts w:ascii="Verdana" w:eastAsia="Calibri" w:hAnsi="Verdana"/>
          <w:kern w:val="2"/>
          <w:lang w:eastAsia="en-US"/>
          <w14:ligatures w14:val="standardContextual"/>
        </w:rPr>
      </w:pPr>
      <w:r w:rsidRPr="009A045A">
        <w:rPr>
          <w:rFonts w:ascii="Verdana" w:eastAsia="Calibri" w:hAnsi="Verdana"/>
          <w:kern w:val="2"/>
          <w:lang w:eastAsia="en-US"/>
          <w14:ligatures w14:val="standardContextual"/>
        </w:rPr>
        <w:t>I perquè així consti, signo aquest document,</w:t>
      </w:r>
    </w:p>
    <w:p w14:paraId="0DBD18B3" w14:textId="77777777" w:rsidR="00A82A39" w:rsidRPr="009A045A" w:rsidRDefault="00A82A39" w:rsidP="00A82A39">
      <w:pPr>
        <w:shd w:val="clear" w:color="auto" w:fill="FFFFFF" w:themeFill="background1"/>
        <w:spacing w:line="276" w:lineRule="auto"/>
        <w:jc w:val="both"/>
        <w:rPr>
          <w:rFonts w:ascii="Verdana" w:hAnsi="Verdana"/>
          <w:sz w:val="22"/>
          <w:szCs w:val="22"/>
        </w:rPr>
      </w:pPr>
    </w:p>
    <w:sectPr w:rsidR="00A82A39" w:rsidRPr="009A045A" w:rsidSect="003760EE">
      <w:headerReference w:type="default" r:id="rId8"/>
      <w:footerReference w:type="default" r:id="rId9"/>
      <w:pgSz w:w="11906" w:h="16838" w:code="9"/>
      <w:pgMar w:top="1038" w:right="849" w:bottom="851" w:left="1418" w:header="709" w:footer="26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48F6D" w14:textId="77777777" w:rsidR="00417F70" w:rsidRDefault="00417F70">
      <w:r>
        <w:separator/>
      </w:r>
    </w:p>
  </w:endnote>
  <w:endnote w:type="continuationSeparator" w:id="0">
    <w:p w14:paraId="7E58529E" w14:textId="77777777" w:rsidR="00417F70" w:rsidRDefault="0041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Calibri"/>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kkurat-Light">
    <w:altName w:val="Malgun Gothic"/>
    <w:charset w:val="00"/>
    <w:family w:val="auto"/>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7E852" w14:textId="436ED009" w:rsidR="00417F70" w:rsidRDefault="00417F70">
    <w:pPr>
      <w:pStyle w:val="Peu"/>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F5B13" w:rsidRPr="008F5B13">
      <w:rPr>
        <w:rFonts w:asciiTheme="majorHAnsi" w:eastAsiaTheme="majorEastAsia" w:hAnsiTheme="majorHAnsi" w:cstheme="majorBidi"/>
        <w:noProof/>
      </w:rPr>
      <w:t>1</w:t>
    </w:r>
    <w:r w:rsidR="008F5B13" w:rsidRPr="008F5B13">
      <w:rPr>
        <w:rFonts w:asciiTheme="majorHAnsi" w:eastAsiaTheme="majorEastAsia" w:hAnsiTheme="majorHAnsi" w:cstheme="majorBidi"/>
        <w:noProof/>
      </w:rPr>
      <w:t>9</w:t>
    </w:r>
    <w:r>
      <w:rPr>
        <w:rFonts w:asciiTheme="majorHAnsi" w:eastAsiaTheme="majorEastAsia" w:hAnsiTheme="majorHAnsi" w:cstheme="majorBidi"/>
      </w:rPr>
      <w:fldChar w:fldCharType="end"/>
    </w:r>
  </w:p>
  <w:p w14:paraId="5FE0B918" w14:textId="77777777" w:rsidR="00417F70" w:rsidRDefault="00417F70">
    <w:pPr>
      <w:pStyle w:val="Peu"/>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8DEDF" w14:textId="77777777" w:rsidR="00417F70" w:rsidRDefault="00417F70">
      <w:r>
        <w:separator/>
      </w:r>
    </w:p>
  </w:footnote>
  <w:footnote w:type="continuationSeparator" w:id="0">
    <w:p w14:paraId="44C48928" w14:textId="77777777" w:rsidR="00417F70" w:rsidRDefault="00417F70">
      <w:r>
        <w:continuationSeparator/>
      </w:r>
    </w:p>
  </w:footnote>
  <w:footnote w:id="1">
    <w:p w14:paraId="4008A64B" w14:textId="77777777" w:rsidR="00291FB8" w:rsidRPr="00F672B7" w:rsidRDefault="00291FB8" w:rsidP="00291FB8">
      <w:pPr>
        <w:pStyle w:val="Textdenotaapeudepgina"/>
        <w:rPr>
          <w:rFonts w:ascii="Verdana" w:hAnsi="Verdana"/>
          <w:sz w:val="16"/>
        </w:rPr>
      </w:pPr>
      <w:r w:rsidRPr="00F672B7">
        <w:rPr>
          <w:rStyle w:val="Refernciadenotaapeudepgina"/>
          <w:rFonts w:ascii="Verdana" w:hAnsi="Verdana"/>
          <w:sz w:val="16"/>
        </w:rPr>
        <w:footnoteRef/>
      </w:r>
      <w:r w:rsidRPr="00F672B7">
        <w:rPr>
          <w:rFonts w:ascii="Verdana" w:hAnsi="Verdana"/>
          <w:sz w:val="16"/>
        </w:rPr>
        <w:t xml:space="preserve"> En cas d’unió temporal d’empreses (UTE) ha d’haver-hi una declaració responsable de cadascuna de les empreses/entitats que hi formaran part.</w:t>
      </w:r>
    </w:p>
  </w:footnote>
  <w:footnote w:id="2">
    <w:p w14:paraId="26E050EE" w14:textId="77777777" w:rsidR="00291FB8" w:rsidRPr="00E864DE" w:rsidRDefault="00291FB8" w:rsidP="00291FB8">
      <w:pPr>
        <w:pStyle w:val="Textdenotaapeudepgina"/>
        <w:rPr>
          <w:rFonts w:ascii="Verdana" w:hAnsi="Verdana"/>
          <w:sz w:val="16"/>
        </w:rPr>
      </w:pPr>
      <w:r w:rsidRPr="00E864DE">
        <w:rPr>
          <w:rStyle w:val="Refernciadenotaapeudepgina"/>
        </w:rPr>
        <w:footnoteRef/>
      </w:r>
      <w:r w:rsidRPr="00E864DE">
        <w:t xml:space="preserve"> </w:t>
      </w:r>
      <w:r w:rsidRPr="00E864DE">
        <w:rPr>
          <w:rFonts w:ascii="Verdana" w:hAnsi="Verdana"/>
          <w:sz w:val="16"/>
        </w:rPr>
        <w:t xml:space="preserve">Aquesta dada se sol·licita exclusivament amb finalitats estadístiques </w:t>
      </w:r>
    </w:p>
    <w:p w14:paraId="068D9175" w14:textId="77777777" w:rsidR="00291FB8" w:rsidRPr="00E864DE" w:rsidRDefault="00291FB8" w:rsidP="00291FB8">
      <w:pPr>
        <w:pStyle w:val="Textdenotaapeudepgina"/>
        <w:numPr>
          <w:ilvl w:val="0"/>
          <w:numId w:val="39"/>
        </w:numPr>
        <w:tabs>
          <w:tab w:val="left" w:pos="-1985"/>
        </w:tabs>
        <w:ind w:left="709" w:hanging="425"/>
        <w:rPr>
          <w:rFonts w:ascii="Verdana" w:hAnsi="Verdana"/>
          <w:sz w:val="16"/>
        </w:rPr>
      </w:pPr>
      <w:r w:rsidRPr="00E864DE">
        <w:rPr>
          <w:rFonts w:ascii="Verdana" w:hAnsi="Verdana"/>
          <w:b/>
          <w:sz w:val="16"/>
        </w:rPr>
        <w:t>Microempresa:</w:t>
      </w:r>
      <w:r w:rsidRPr="00E864DE">
        <w:rPr>
          <w:rFonts w:ascii="Verdana" w:hAnsi="Verdana"/>
          <w:sz w:val="16"/>
        </w:rPr>
        <w:t xml:space="preserve"> empresa amb menys de 10 treballadors i amb una xifra de negocis anual o balanç total anual que no excedeix els 2 milions EUR.</w:t>
      </w:r>
    </w:p>
    <w:p w14:paraId="0011E490" w14:textId="77777777" w:rsidR="00291FB8" w:rsidRPr="00E864DE" w:rsidRDefault="00291FB8" w:rsidP="00291FB8">
      <w:pPr>
        <w:pStyle w:val="Textdenotaapeudepgina"/>
        <w:numPr>
          <w:ilvl w:val="0"/>
          <w:numId w:val="39"/>
        </w:numPr>
        <w:tabs>
          <w:tab w:val="left" w:pos="-1985"/>
        </w:tabs>
        <w:ind w:left="709" w:hanging="425"/>
        <w:rPr>
          <w:rFonts w:ascii="Verdana" w:hAnsi="Verdana"/>
          <w:sz w:val="16"/>
        </w:rPr>
      </w:pPr>
      <w:r w:rsidRPr="00E864DE">
        <w:rPr>
          <w:rFonts w:ascii="Verdana" w:hAnsi="Verdana"/>
          <w:b/>
          <w:sz w:val="16"/>
        </w:rPr>
        <w:t>Petita empresa:</w:t>
      </w:r>
      <w:r w:rsidRPr="00E864DE">
        <w:rPr>
          <w:rFonts w:ascii="Verdana" w:hAnsi="Verdana"/>
          <w:sz w:val="16"/>
        </w:rPr>
        <w:t xml:space="preserve"> empresa amb menys de 50 treballadors i amb una xifra de negocis anual o balanç total anual que no excedeix els 10 milions EUR.</w:t>
      </w:r>
    </w:p>
    <w:p w14:paraId="497A1E7C" w14:textId="77777777" w:rsidR="00291FB8" w:rsidRPr="00B96AD0" w:rsidRDefault="00291FB8" w:rsidP="00291FB8">
      <w:pPr>
        <w:pStyle w:val="Textdenotaapeudepgina"/>
        <w:numPr>
          <w:ilvl w:val="0"/>
          <w:numId w:val="39"/>
        </w:numPr>
        <w:tabs>
          <w:tab w:val="left" w:pos="-1985"/>
        </w:tabs>
        <w:ind w:left="709" w:hanging="425"/>
      </w:pPr>
      <w:r w:rsidRPr="00E864DE">
        <w:rPr>
          <w:rFonts w:ascii="Verdana" w:hAnsi="Verdana"/>
          <w:b/>
          <w:sz w:val="16"/>
        </w:rPr>
        <w:t>Mitjana empresa:</w:t>
      </w:r>
      <w:r w:rsidRPr="00E864DE">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6CF06166" w14:textId="77777777" w:rsidR="00291FB8" w:rsidRPr="00A10D5D" w:rsidRDefault="00291FB8" w:rsidP="00291FB8">
      <w:pPr>
        <w:pStyle w:val="Textdenotaapeudepgina"/>
      </w:pPr>
      <w:r w:rsidRPr="00F672B7">
        <w:rPr>
          <w:rStyle w:val="Refernciadenotaapeudepgina"/>
          <w:rFonts w:ascii="Verdana" w:hAnsi="Verdana"/>
          <w:sz w:val="16"/>
        </w:rPr>
        <w:footnoteRef/>
      </w:r>
      <w:r w:rsidRPr="00F672B7">
        <w:rPr>
          <w:rStyle w:val="Refernciadenotaapeudepgina"/>
          <w:rFonts w:ascii="Verdana" w:hAnsi="Verdana"/>
          <w:sz w:val="16"/>
        </w:rPr>
        <w:t xml:space="preserve"> </w:t>
      </w:r>
      <w:r w:rsidRPr="00F672B7">
        <w:rPr>
          <w:rFonts w:ascii="Verdana" w:hAnsi="Verdana"/>
          <w:sz w:val="16"/>
        </w:rPr>
        <w:t>Caldrà presentar una declaració responsable de cadascuna de les empreses/entitats de què es tracti, degudament emplenada i signada per dites empreses/entitats.</w:t>
      </w:r>
    </w:p>
  </w:footnote>
  <w:footnote w:id="4">
    <w:p w14:paraId="6105E3D5" w14:textId="77777777" w:rsidR="00837CE4" w:rsidRPr="00FA2A34" w:rsidRDefault="00837CE4" w:rsidP="00837CE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5">
    <w:p w14:paraId="3761F048" w14:textId="77777777" w:rsidR="00837CE4" w:rsidRPr="00B21AF6" w:rsidRDefault="00837CE4" w:rsidP="00837CE4">
      <w:pPr>
        <w:jc w:val="both"/>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434BCF5A" w14:textId="77777777" w:rsidR="00837CE4" w:rsidRPr="00F102B3" w:rsidRDefault="00837CE4" w:rsidP="00837CE4">
      <w:pPr>
        <w:pStyle w:val="Textdenotaapeudepgina"/>
        <w:rPr>
          <w:rFonts w:ascii="Verdana" w:hAnsi="Verdana"/>
          <w:sz w:val="16"/>
        </w:rPr>
      </w:pPr>
    </w:p>
  </w:footnote>
  <w:footnote w:id="6">
    <w:p w14:paraId="4E5E7754" w14:textId="77777777" w:rsidR="00837CE4" w:rsidRPr="00F102B3" w:rsidRDefault="00837CE4" w:rsidP="00837CE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19149DDF" w14:textId="77777777" w:rsidR="00837CE4" w:rsidRPr="00EF1582" w:rsidRDefault="00837CE4" w:rsidP="00837CE4">
      <w:pPr>
        <w:pStyle w:val="Textdenotaapeudepgina"/>
      </w:pPr>
    </w:p>
  </w:footnote>
  <w:footnote w:id="7">
    <w:p w14:paraId="69CE02FA" w14:textId="77777777" w:rsidR="00837CE4" w:rsidRPr="008B06B6" w:rsidRDefault="00837CE4" w:rsidP="00837CE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023"/>
      <w:gridCol w:w="3019"/>
    </w:tblGrid>
    <w:tr w:rsidR="00417F70" w:rsidRPr="00B56846" w14:paraId="78438953"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tblGrid>
          <w:tr w:rsidR="00417F70" w:rsidRPr="005A4FE4" w14:paraId="42783BFC" w14:textId="77777777" w:rsidTr="00523CA2">
            <w:tc>
              <w:tcPr>
                <w:tcW w:w="5000" w:type="pct"/>
              </w:tcPr>
              <w:p w14:paraId="79801A27" w14:textId="56A7FD27" w:rsidR="00417F70" w:rsidRPr="005A4FE4" w:rsidRDefault="00892F10" w:rsidP="00523CA2">
                <w:r>
                  <w:rPr>
                    <w:noProof/>
                    <w:color w:val="000000"/>
                  </w:rPr>
                  <w:drawing>
                    <wp:anchor distT="0" distB="0" distL="114300" distR="114300" simplePos="0" relativeHeight="251660288" behindDoc="0" locked="0" layoutInCell="1" hidden="0" allowOverlap="1" wp14:anchorId="05A7A6D9" wp14:editId="0BB898F8">
                      <wp:simplePos x="0" y="0"/>
                      <wp:positionH relativeFrom="page">
                        <wp:posOffset>70485</wp:posOffset>
                      </wp:positionH>
                      <wp:positionV relativeFrom="page">
                        <wp:posOffset>140970</wp:posOffset>
                      </wp:positionV>
                      <wp:extent cx="1265962" cy="257810"/>
                      <wp:effectExtent l="0" t="0" r="4445" b="0"/>
                      <wp:wrapSquare wrapText="bothSides" distT="0" distB="0" distL="114300" distR="114300"/>
                      <wp:docPr id="1046174240" name="image4.png"/>
                      <wp:cNvGraphicFramePr/>
                      <a:graphic xmlns:a="http://schemas.openxmlformats.org/drawingml/2006/main">
                        <a:graphicData uri="http://schemas.openxmlformats.org/drawingml/2006/picture">
                          <pic:pic xmlns:pic="http://schemas.openxmlformats.org/drawingml/2006/picture">
                            <pic:nvPicPr>
                              <pic:cNvPr id="1187305353" name="image4.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265962" cy="257810"/>
                              </a:xfrm>
                              <a:prstGeom prst="rect">
                                <a:avLst/>
                              </a:prstGeom>
                              <a:ln/>
                            </pic:spPr>
                          </pic:pic>
                        </a:graphicData>
                      </a:graphic>
                    </wp:anchor>
                  </w:drawing>
                </w:r>
              </w:p>
            </w:tc>
          </w:tr>
        </w:tbl>
        <w:p w14:paraId="19A20917" w14:textId="77777777" w:rsidR="00417F70" w:rsidRDefault="00417F70" w:rsidP="00523CA2"/>
      </w:tc>
    </w:tr>
    <w:tr w:rsidR="00417F70" w:rsidRPr="00B56846" w14:paraId="24770AAB" w14:textId="77777777" w:rsidTr="007E42FB">
      <w:tc>
        <w:tcPr>
          <w:tcW w:w="1866" w:type="pct"/>
          <w:vAlign w:val="center"/>
        </w:tcPr>
        <w:p w14:paraId="51F82A6A" w14:textId="2D18D360" w:rsidR="00417F70" w:rsidRPr="009B4008" w:rsidRDefault="00417F70" w:rsidP="004A4801">
          <w:pPr>
            <w:pStyle w:val="Capalera"/>
            <w:tabs>
              <w:tab w:val="clear" w:pos="4252"/>
              <w:tab w:val="clear" w:pos="8504"/>
              <w:tab w:val="left" w:pos="3378"/>
            </w:tabs>
            <w:rPr>
              <w:rFonts w:asciiTheme="minorHAnsi" w:hAnsiTheme="minorHAnsi"/>
              <w:color w:val="FF0000"/>
              <w:sz w:val="16"/>
              <w:szCs w:val="16"/>
            </w:rPr>
          </w:pPr>
        </w:p>
      </w:tc>
      <w:tc>
        <w:tcPr>
          <w:tcW w:w="1568" w:type="pct"/>
          <w:vAlign w:val="center"/>
        </w:tcPr>
        <w:p w14:paraId="388008B0" w14:textId="77777777" w:rsidR="00417F70" w:rsidRPr="00B56846" w:rsidRDefault="00417F70"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417F70" w:rsidRPr="00B56846" w:rsidRDefault="00417F70" w:rsidP="004A4801">
          <w:pPr>
            <w:pStyle w:val="Capalera"/>
            <w:tabs>
              <w:tab w:val="clear" w:pos="4252"/>
              <w:tab w:val="clear" w:pos="8504"/>
              <w:tab w:val="left" w:pos="3378"/>
            </w:tabs>
            <w:jc w:val="right"/>
            <w:rPr>
              <w:rFonts w:asciiTheme="minorHAnsi" w:hAnsiTheme="minorHAnsi"/>
              <w:sz w:val="16"/>
              <w:szCs w:val="16"/>
            </w:rPr>
          </w:pPr>
        </w:p>
      </w:tc>
    </w:tr>
  </w:tbl>
  <w:p w14:paraId="05E0F753" w14:textId="77777777" w:rsidR="00417F70" w:rsidRPr="00552B59" w:rsidRDefault="00417F70" w:rsidP="007E42F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2CB4DC7"/>
    <w:multiLevelType w:val="hybridMultilevel"/>
    <w:tmpl w:val="330244EE"/>
    <w:lvl w:ilvl="0" w:tplc="D3FE62DA">
      <w:start w:val="2"/>
      <w:numFmt w:val="decimal"/>
      <w:lvlText w:val="%1."/>
      <w:lvlJc w:val="left"/>
      <w:pPr>
        <w:ind w:left="720" w:hanging="360"/>
      </w:pPr>
      <w:rPr>
        <w:rFonts w:ascii="Arial" w:eastAsia="Calibri" w:hAnsi="Arial" w:hint="default"/>
        <w:b/>
        <w:color w:val="0000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5A06BCE"/>
    <w:multiLevelType w:val="hybridMultilevel"/>
    <w:tmpl w:val="08340316"/>
    <w:lvl w:ilvl="0" w:tplc="04030011">
      <w:start w:val="1"/>
      <w:numFmt w:val="decimal"/>
      <w:lvlText w:val="%1)"/>
      <w:lvlJc w:val="left"/>
      <w:pPr>
        <w:ind w:left="72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1" w15:restartNumberingAfterBreak="0">
    <w:nsid w:val="09095166"/>
    <w:multiLevelType w:val="hybridMultilevel"/>
    <w:tmpl w:val="403E08A8"/>
    <w:lvl w:ilvl="0" w:tplc="68EA5378">
      <w:start w:val="1"/>
      <w:numFmt w:val="decimal"/>
      <w:lvlText w:val="%1."/>
      <w:lvlJc w:val="left"/>
      <w:pPr>
        <w:ind w:left="720" w:hanging="360"/>
      </w:pPr>
      <w:rPr>
        <w:rFonts w:hint="default"/>
        <w:b/>
        <w:bC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15:restartNumberingAfterBreak="0">
    <w:nsid w:val="093C7565"/>
    <w:multiLevelType w:val="hybridMultilevel"/>
    <w:tmpl w:val="E8E66E8C"/>
    <w:lvl w:ilvl="0" w:tplc="619C1654">
      <w:start w:val="2"/>
      <w:numFmt w:val="decimal"/>
      <w:lvlText w:val="%1."/>
      <w:lvlJc w:val="left"/>
      <w:pPr>
        <w:ind w:left="720" w:hanging="360"/>
      </w:pPr>
      <w:rPr>
        <w:rFonts w:ascii="Verdana" w:eastAsia="Calibri" w:hAnsi="Verdana" w:hint="default"/>
        <w:b/>
        <w:color w:val="0000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0C181E24"/>
    <w:multiLevelType w:val="hybridMultilevel"/>
    <w:tmpl w:val="2848B6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0C205CC7"/>
    <w:multiLevelType w:val="hybridMultilevel"/>
    <w:tmpl w:val="EF3EE55E"/>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16" w15:restartNumberingAfterBreak="0">
    <w:nsid w:val="0D8730A6"/>
    <w:multiLevelType w:val="multilevel"/>
    <w:tmpl w:val="0DACF500"/>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0E5F76E9"/>
    <w:multiLevelType w:val="multilevel"/>
    <w:tmpl w:val="DED298FC"/>
    <w:lvl w:ilvl="0">
      <w:start w:val="1"/>
      <w:numFmt w:val="decimal"/>
      <w:lvlText w:val="%1."/>
      <w:lvlJc w:val="left"/>
      <w:pPr>
        <w:ind w:left="480" w:hanging="480"/>
      </w:pPr>
      <w:rPr>
        <w:rFonts w:hint="default"/>
        <w:i/>
        <w:sz w:val="16"/>
      </w:rPr>
    </w:lvl>
    <w:lvl w:ilvl="1">
      <w:start w:val="1"/>
      <w:numFmt w:val="decimal"/>
      <w:lvlText w:val="%1.%2."/>
      <w:lvlJc w:val="left"/>
      <w:pPr>
        <w:ind w:left="720" w:hanging="720"/>
      </w:pPr>
      <w:rPr>
        <w:rFonts w:hint="default"/>
        <w:i/>
        <w:sz w:val="16"/>
      </w:rPr>
    </w:lvl>
    <w:lvl w:ilvl="2">
      <w:start w:val="4"/>
      <w:numFmt w:val="decimal"/>
      <w:lvlText w:val="%1.%2.%3."/>
      <w:lvlJc w:val="left"/>
      <w:pPr>
        <w:ind w:left="720" w:hanging="720"/>
      </w:pPr>
      <w:rPr>
        <w:rFonts w:hint="default"/>
        <w:b/>
        <w:bCs/>
        <w:i w:val="0"/>
        <w:iCs/>
        <w:sz w:val="20"/>
        <w:szCs w:val="20"/>
      </w:rPr>
    </w:lvl>
    <w:lvl w:ilvl="3">
      <w:start w:val="1"/>
      <w:numFmt w:val="decimal"/>
      <w:lvlText w:val="%1.%2.%3.%4."/>
      <w:lvlJc w:val="left"/>
      <w:pPr>
        <w:ind w:left="1080" w:hanging="1080"/>
      </w:pPr>
      <w:rPr>
        <w:rFonts w:hint="default"/>
        <w:i/>
        <w:sz w:val="16"/>
      </w:rPr>
    </w:lvl>
    <w:lvl w:ilvl="4">
      <w:start w:val="1"/>
      <w:numFmt w:val="decimal"/>
      <w:lvlText w:val="%1.%2.%3.%4.%5."/>
      <w:lvlJc w:val="left"/>
      <w:pPr>
        <w:ind w:left="1440" w:hanging="1440"/>
      </w:pPr>
      <w:rPr>
        <w:rFonts w:hint="default"/>
        <w:i/>
        <w:sz w:val="16"/>
      </w:rPr>
    </w:lvl>
    <w:lvl w:ilvl="5">
      <w:start w:val="1"/>
      <w:numFmt w:val="decimal"/>
      <w:lvlText w:val="%1.%2.%3.%4.%5.%6."/>
      <w:lvlJc w:val="left"/>
      <w:pPr>
        <w:ind w:left="1440" w:hanging="1440"/>
      </w:pPr>
      <w:rPr>
        <w:rFonts w:hint="default"/>
        <w:i/>
        <w:sz w:val="16"/>
      </w:rPr>
    </w:lvl>
    <w:lvl w:ilvl="6">
      <w:start w:val="1"/>
      <w:numFmt w:val="decimal"/>
      <w:lvlText w:val="%1.%2.%3.%4.%5.%6.%7."/>
      <w:lvlJc w:val="left"/>
      <w:pPr>
        <w:ind w:left="1800" w:hanging="1800"/>
      </w:pPr>
      <w:rPr>
        <w:rFonts w:hint="default"/>
        <w:i/>
        <w:sz w:val="16"/>
      </w:rPr>
    </w:lvl>
    <w:lvl w:ilvl="7">
      <w:start w:val="1"/>
      <w:numFmt w:val="decimal"/>
      <w:lvlText w:val="%1.%2.%3.%4.%5.%6.%7.%8."/>
      <w:lvlJc w:val="left"/>
      <w:pPr>
        <w:ind w:left="2160" w:hanging="2160"/>
      </w:pPr>
      <w:rPr>
        <w:rFonts w:hint="default"/>
        <w:i/>
        <w:sz w:val="16"/>
      </w:rPr>
    </w:lvl>
    <w:lvl w:ilvl="8">
      <w:start w:val="1"/>
      <w:numFmt w:val="decimal"/>
      <w:lvlText w:val="%1.%2.%3.%4.%5.%6.%7.%8.%9."/>
      <w:lvlJc w:val="left"/>
      <w:pPr>
        <w:ind w:left="2160" w:hanging="2160"/>
      </w:pPr>
      <w:rPr>
        <w:rFonts w:hint="default"/>
        <w:i/>
        <w:sz w:val="16"/>
      </w:rPr>
    </w:lvl>
  </w:abstractNum>
  <w:abstractNum w:abstractNumId="18" w15:restartNumberingAfterBreak="0">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19562B49"/>
    <w:multiLevelType w:val="multilevel"/>
    <w:tmpl w:val="829E5912"/>
    <w:lvl w:ilvl="0">
      <w:start w:val="1"/>
      <w:numFmt w:val="decimal"/>
      <w:lvlText w:val="%1"/>
      <w:lvlJc w:val="left"/>
      <w:pPr>
        <w:ind w:left="430" w:hanging="43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25AF57C3"/>
    <w:multiLevelType w:val="hybridMultilevel"/>
    <w:tmpl w:val="5A26CB4C"/>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2CE03D14"/>
    <w:multiLevelType w:val="multilevel"/>
    <w:tmpl w:val="9E06B8F4"/>
    <w:lvl w:ilvl="0">
      <w:start w:val="1"/>
      <w:numFmt w:val="decimal"/>
      <w:lvlText w:val="%1."/>
      <w:lvlJc w:val="left"/>
      <w:pPr>
        <w:ind w:left="1080" w:hanging="720"/>
      </w:pPr>
      <w:rPr>
        <w:b/>
      </w:rPr>
    </w:lvl>
    <w:lvl w:ilvl="1">
      <w:start w:val="1"/>
      <w:numFmt w:val="decimal"/>
      <w:isLgl/>
      <w:lvlText w:val="%1.%2."/>
      <w:lvlJc w:val="left"/>
      <w:pPr>
        <w:ind w:left="720" w:hanging="720"/>
      </w:pPr>
      <w:rPr>
        <w:b/>
        <w:i w:val="0"/>
        <w:sz w:val="20"/>
        <w:szCs w:val="20"/>
      </w:rPr>
    </w:lvl>
    <w:lvl w:ilvl="2">
      <w:start w:val="1"/>
      <w:numFmt w:val="decimal"/>
      <w:isLgl/>
      <w:lvlText w:val="%1.%2.%3."/>
      <w:lvlJc w:val="left"/>
      <w:pPr>
        <w:ind w:left="1080" w:hanging="720"/>
      </w:pPr>
      <w:rPr>
        <w:b/>
        <w:i w:val="0"/>
        <w:strike w:val="0"/>
        <w:dstrike w:val="0"/>
        <w:sz w:val="20"/>
        <w:szCs w:val="20"/>
        <w:u w:val="none"/>
        <w:effect w:val="none"/>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6" w15:restartNumberingAfterBreak="0">
    <w:nsid w:val="339E7A78"/>
    <w:multiLevelType w:val="hybridMultilevel"/>
    <w:tmpl w:val="36B4E60A"/>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15:restartNumberingAfterBreak="0">
    <w:nsid w:val="385B335F"/>
    <w:multiLevelType w:val="hybridMultilevel"/>
    <w:tmpl w:val="0C6E196A"/>
    <w:lvl w:ilvl="0" w:tplc="E0B8ACF6">
      <w:start w:val="1"/>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3B6673D1"/>
    <w:multiLevelType w:val="hybridMultilevel"/>
    <w:tmpl w:val="543282B0"/>
    <w:lvl w:ilvl="0" w:tplc="23E8D942">
      <w:start w:val="2"/>
      <w:numFmt w:val="decimal"/>
      <w:lvlText w:val="%1."/>
      <w:lvlJc w:val="left"/>
      <w:pPr>
        <w:ind w:left="720" w:hanging="360"/>
      </w:pPr>
      <w:rPr>
        <w:rFonts w:ascii="Verdana" w:eastAsia="Calibri" w:hAnsi="Verdana" w:hint="default"/>
        <w:b/>
        <w:color w:val="00000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15:restartNumberingAfterBreak="0">
    <w:nsid w:val="3D4E0A1B"/>
    <w:multiLevelType w:val="hybridMultilevel"/>
    <w:tmpl w:val="B29A5AC6"/>
    <w:lvl w:ilvl="0" w:tplc="E28CD750">
      <w:start w:val="1"/>
      <w:numFmt w:val="bullet"/>
      <w:lvlText w:val="-"/>
      <w:lvlJc w:val="left"/>
      <w:pPr>
        <w:ind w:left="720" w:hanging="360"/>
      </w:p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3FAD04F1"/>
    <w:multiLevelType w:val="hybridMultilevel"/>
    <w:tmpl w:val="FADC6F7C"/>
    <w:lvl w:ilvl="0" w:tplc="74FEC164">
      <w:start w:val="1"/>
      <w:numFmt w:val="decimal"/>
      <w:lvlText w:val="%1."/>
      <w:lvlJc w:val="left"/>
      <w:pPr>
        <w:ind w:left="720" w:hanging="360"/>
      </w:pPr>
      <w:rPr>
        <w:rFonts w:hint="default"/>
        <w:b/>
        <w:bC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15:restartNumberingAfterBreak="0">
    <w:nsid w:val="3FB9623A"/>
    <w:multiLevelType w:val="hybridMultilevel"/>
    <w:tmpl w:val="122465C4"/>
    <w:lvl w:ilvl="0" w:tplc="C93820A4">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436417E2"/>
    <w:multiLevelType w:val="hybridMultilevel"/>
    <w:tmpl w:val="E2B85BEC"/>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15:restartNumberingAfterBreak="0">
    <w:nsid w:val="44604C5C"/>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46B2679B"/>
    <w:multiLevelType w:val="multilevel"/>
    <w:tmpl w:val="F58217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7A30994"/>
    <w:multiLevelType w:val="hybridMultilevel"/>
    <w:tmpl w:val="4282F7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4AED29B7"/>
    <w:multiLevelType w:val="hybridMultilevel"/>
    <w:tmpl w:val="3C90E60C"/>
    <w:lvl w:ilvl="0" w:tplc="153E5948">
      <w:start w:val="1"/>
      <w:numFmt w:val="bullet"/>
      <w:lvlText w:val="-"/>
      <w:lvlJc w:val="left"/>
      <w:pPr>
        <w:ind w:left="1429" w:hanging="360"/>
      </w:pPr>
      <w:rPr>
        <w:rFonts w:ascii="Times New Roman" w:hAnsi="Times New Roman" w:cs="Times New Roman" w:hint="default"/>
      </w:rPr>
    </w:lvl>
    <w:lvl w:ilvl="1" w:tplc="7010AA22">
      <w:numFmt w:val="bullet"/>
      <w:lvlText w:val="•"/>
      <w:lvlJc w:val="left"/>
      <w:pPr>
        <w:ind w:left="2489" w:hanging="700"/>
      </w:pPr>
      <w:rPr>
        <w:rFonts w:ascii="Verdana" w:eastAsia="Times New Roman" w:hAnsi="Verdana" w:cs="Times New Roman"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39" w15:restartNumberingAfterBreak="0">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0"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511F5410"/>
    <w:multiLevelType w:val="hybridMultilevel"/>
    <w:tmpl w:val="10340DF6"/>
    <w:lvl w:ilvl="0" w:tplc="F266E34A">
      <w:start w:val="1"/>
      <w:numFmt w:val="decimal"/>
      <w:lvlText w:val="%1."/>
      <w:lvlJc w:val="left"/>
      <w:pPr>
        <w:ind w:left="720" w:hanging="360"/>
      </w:pPr>
      <w:rPr>
        <w:rFonts w:eastAsia="Times New Roman" w:cs="Times New Roman" w:hint="default"/>
        <w:b/>
        <w:bC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2"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3"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4" w15:restartNumberingAfterBreak="0">
    <w:nsid w:val="57DD0DB6"/>
    <w:multiLevelType w:val="hybridMultilevel"/>
    <w:tmpl w:val="F238D526"/>
    <w:lvl w:ilvl="0" w:tplc="A09E4EEA">
      <w:start w:val="1"/>
      <w:numFmt w:val="lowerLetter"/>
      <w:lvlText w:val="%1)"/>
      <w:lvlJc w:val="left"/>
      <w:pPr>
        <w:ind w:left="720" w:hanging="360"/>
      </w:pPr>
      <w:rPr>
        <w:i w:val="0"/>
        <w:iCs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5" w15:restartNumberingAfterBreak="0">
    <w:nsid w:val="57F52A33"/>
    <w:multiLevelType w:val="hybridMultilevel"/>
    <w:tmpl w:val="264EF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7"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0" w15:restartNumberingAfterBreak="0">
    <w:nsid w:val="72322988"/>
    <w:multiLevelType w:val="hybridMultilevel"/>
    <w:tmpl w:val="E140F9F0"/>
    <w:lvl w:ilvl="0" w:tplc="C93820A4">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1"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2" w15:restartNumberingAfterBreak="0">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7FF074EC"/>
    <w:multiLevelType w:val="hybridMultilevel"/>
    <w:tmpl w:val="837462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424111396">
    <w:abstractNumId w:val="18"/>
  </w:num>
  <w:num w:numId="2" w16cid:durableId="811948654">
    <w:abstractNumId w:val="52"/>
  </w:num>
  <w:num w:numId="3" w16cid:durableId="1917662371">
    <w:abstractNumId w:val="47"/>
  </w:num>
  <w:num w:numId="4" w16cid:durableId="1778404820">
    <w:abstractNumId w:val="29"/>
  </w:num>
  <w:num w:numId="5" w16cid:durableId="1915433916">
    <w:abstractNumId w:val="51"/>
  </w:num>
  <w:num w:numId="6" w16cid:durableId="55786775">
    <w:abstractNumId w:val="47"/>
  </w:num>
  <w:num w:numId="7" w16cid:durableId="1269505510">
    <w:abstractNumId w:val="20"/>
  </w:num>
  <w:num w:numId="8" w16cid:durableId="1517034888">
    <w:abstractNumId w:val="45"/>
  </w:num>
  <w:num w:numId="9" w16cid:durableId="17314189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98600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0300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67283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7079828">
    <w:abstractNumId w:val="15"/>
  </w:num>
  <w:num w:numId="14" w16cid:durableId="35546630">
    <w:abstractNumId w:val="31"/>
  </w:num>
  <w:num w:numId="15" w16cid:durableId="2137722687">
    <w:abstractNumId w:val="14"/>
  </w:num>
  <w:num w:numId="16" w16cid:durableId="1960261297">
    <w:abstractNumId w:val="28"/>
  </w:num>
  <w:num w:numId="17" w16cid:durableId="1718165996">
    <w:abstractNumId w:val="39"/>
  </w:num>
  <w:num w:numId="18" w16cid:durableId="1738624375">
    <w:abstractNumId w:val="37"/>
  </w:num>
  <w:num w:numId="19" w16cid:durableId="307053881">
    <w:abstractNumId w:val="49"/>
  </w:num>
  <w:num w:numId="20" w16cid:durableId="1794862618">
    <w:abstractNumId w:val="42"/>
  </w:num>
  <w:num w:numId="21" w16cid:durableId="744954767">
    <w:abstractNumId w:val="10"/>
  </w:num>
  <w:num w:numId="22" w16cid:durableId="6380014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2165756">
    <w:abstractNumId w:val="24"/>
  </w:num>
  <w:num w:numId="24" w16cid:durableId="1251697847">
    <w:abstractNumId w:val="9"/>
  </w:num>
  <w:num w:numId="25" w16cid:durableId="1479468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9213404">
    <w:abstractNumId w:val="13"/>
  </w:num>
  <w:num w:numId="27" w16cid:durableId="340081954">
    <w:abstractNumId w:val="33"/>
  </w:num>
  <w:num w:numId="28" w16cid:durableId="2096591478">
    <w:abstractNumId w:val="50"/>
  </w:num>
  <w:num w:numId="29" w16cid:durableId="940995130">
    <w:abstractNumId w:val="36"/>
  </w:num>
  <w:num w:numId="30" w16cid:durableId="2084712872">
    <w:abstractNumId w:val="26"/>
  </w:num>
  <w:num w:numId="31" w16cid:durableId="1361928068">
    <w:abstractNumId w:val="22"/>
  </w:num>
  <w:num w:numId="32" w16cid:durableId="1090659815">
    <w:abstractNumId w:val="38"/>
  </w:num>
  <w:num w:numId="33" w16cid:durableId="125125490">
    <w:abstractNumId w:val="16"/>
  </w:num>
  <w:num w:numId="34" w16cid:durableId="1243639071">
    <w:abstractNumId w:val="19"/>
  </w:num>
  <w:num w:numId="35" w16cid:durableId="61100254">
    <w:abstractNumId w:val="17"/>
  </w:num>
  <w:num w:numId="36" w16cid:durableId="827940348">
    <w:abstractNumId w:val="34"/>
  </w:num>
  <w:num w:numId="37" w16cid:durableId="1624053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2999721">
    <w:abstractNumId w:val="35"/>
  </w:num>
  <w:num w:numId="39" w16cid:durableId="344209147">
    <w:abstractNumId w:val="53"/>
  </w:num>
  <w:num w:numId="40" w16cid:durableId="1514413000">
    <w:abstractNumId w:val="30"/>
  </w:num>
  <w:num w:numId="41" w16cid:durableId="568076660">
    <w:abstractNumId w:val="32"/>
  </w:num>
  <w:num w:numId="42" w16cid:durableId="2030175474">
    <w:abstractNumId w:val="11"/>
  </w:num>
  <w:num w:numId="43" w16cid:durableId="507447182">
    <w:abstractNumId w:val="41"/>
  </w:num>
  <w:num w:numId="44" w16cid:durableId="197133349">
    <w:abstractNumId w:val="8"/>
  </w:num>
  <w:num w:numId="45" w16cid:durableId="1818107275">
    <w:abstractNumId w:val="12"/>
  </w:num>
  <w:num w:numId="46" w16cid:durableId="1973095649">
    <w:abstractNumId w:val="44"/>
  </w:num>
  <w:num w:numId="47" w16cid:durableId="1956016447">
    <w:abstractNumId w:val="23"/>
  </w:num>
  <w:num w:numId="48" w16cid:durableId="1870482666">
    <w:abstractNumId w:val="21"/>
  </w:num>
  <w:num w:numId="49" w16cid:durableId="1271012999">
    <w:abstractNumId w:val="46"/>
  </w:num>
  <w:num w:numId="50" w16cid:durableId="129323865">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91A"/>
    <w:rsid w:val="00000D54"/>
    <w:rsid w:val="00001990"/>
    <w:rsid w:val="00001A3C"/>
    <w:rsid w:val="00001CB7"/>
    <w:rsid w:val="0000207F"/>
    <w:rsid w:val="00002379"/>
    <w:rsid w:val="0000309E"/>
    <w:rsid w:val="000041D7"/>
    <w:rsid w:val="000043D4"/>
    <w:rsid w:val="00004406"/>
    <w:rsid w:val="000047DD"/>
    <w:rsid w:val="0000563D"/>
    <w:rsid w:val="00005F55"/>
    <w:rsid w:val="000064DF"/>
    <w:rsid w:val="00006A5A"/>
    <w:rsid w:val="00006AF8"/>
    <w:rsid w:val="000072B5"/>
    <w:rsid w:val="00010C34"/>
    <w:rsid w:val="000112DF"/>
    <w:rsid w:val="00011471"/>
    <w:rsid w:val="00011A62"/>
    <w:rsid w:val="00011C1B"/>
    <w:rsid w:val="00013147"/>
    <w:rsid w:val="00014405"/>
    <w:rsid w:val="0001466B"/>
    <w:rsid w:val="000146DD"/>
    <w:rsid w:val="00014BBE"/>
    <w:rsid w:val="000150B6"/>
    <w:rsid w:val="000153E3"/>
    <w:rsid w:val="00015579"/>
    <w:rsid w:val="00015A15"/>
    <w:rsid w:val="000167C7"/>
    <w:rsid w:val="00017048"/>
    <w:rsid w:val="000174BF"/>
    <w:rsid w:val="000204DC"/>
    <w:rsid w:val="000205AA"/>
    <w:rsid w:val="000222D8"/>
    <w:rsid w:val="00022BA7"/>
    <w:rsid w:val="00026AE6"/>
    <w:rsid w:val="000301DC"/>
    <w:rsid w:val="000313CA"/>
    <w:rsid w:val="000318AF"/>
    <w:rsid w:val="0003460A"/>
    <w:rsid w:val="0003479B"/>
    <w:rsid w:val="00035419"/>
    <w:rsid w:val="00036172"/>
    <w:rsid w:val="00037246"/>
    <w:rsid w:val="00037B0E"/>
    <w:rsid w:val="00037B75"/>
    <w:rsid w:val="00037F06"/>
    <w:rsid w:val="00037FD5"/>
    <w:rsid w:val="00040971"/>
    <w:rsid w:val="0004113E"/>
    <w:rsid w:val="0004182F"/>
    <w:rsid w:val="00042A6A"/>
    <w:rsid w:val="00043010"/>
    <w:rsid w:val="00043349"/>
    <w:rsid w:val="00046F1F"/>
    <w:rsid w:val="000470DB"/>
    <w:rsid w:val="0005034C"/>
    <w:rsid w:val="00051FC5"/>
    <w:rsid w:val="000524CD"/>
    <w:rsid w:val="00052883"/>
    <w:rsid w:val="00054B9E"/>
    <w:rsid w:val="00054E15"/>
    <w:rsid w:val="000551F2"/>
    <w:rsid w:val="00055E83"/>
    <w:rsid w:val="000570EB"/>
    <w:rsid w:val="000573E3"/>
    <w:rsid w:val="00060045"/>
    <w:rsid w:val="00060303"/>
    <w:rsid w:val="0006119C"/>
    <w:rsid w:val="00061798"/>
    <w:rsid w:val="000617A4"/>
    <w:rsid w:val="0006292F"/>
    <w:rsid w:val="00063255"/>
    <w:rsid w:val="00063E44"/>
    <w:rsid w:val="000655F9"/>
    <w:rsid w:val="000657ED"/>
    <w:rsid w:val="0006615C"/>
    <w:rsid w:val="00066C91"/>
    <w:rsid w:val="00070A01"/>
    <w:rsid w:val="00070BE3"/>
    <w:rsid w:val="00071424"/>
    <w:rsid w:val="0007268A"/>
    <w:rsid w:val="00072B0E"/>
    <w:rsid w:val="00072D65"/>
    <w:rsid w:val="00073B4C"/>
    <w:rsid w:val="00073B89"/>
    <w:rsid w:val="00073E22"/>
    <w:rsid w:val="00073EAD"/>
    <w:rsid w:val="000746F7"/>
    <w:rsid w:val="0007614E"/>
    <w:rsid w:val="000768BB"/>
    <w:rsid w:val="00076C15"/>
    <w:rsid w:val="00080E1C"/>
    <w:rsid w:val="00080F57"/>
    <w:rsid w:val="00081274"/>
    <w:rsid w:val="0008328C"/>
    <w:rsid w:val="00083843"/>
    <w:rsid w:val="00084D40"/>
    <w:rsid w:val="0008510B"/>
    <w:rsid w:val="00085151"/>
    <w:rsid w:val="000872D9"/>
    <w:rsid w:val="0009036E"/>
    <w:rsid w:val="000909A9"/>
    <w:rsid w:val="00091998"/>
    <w:rsid w:val="00091AD8"/>
    <w:rsid w:val="00093085"/>
    <w:rsid w:val="00093123"/>
    <w:rsid w:val="000936DA"/>
    <w:rsid w:val="00093B5F"/>
    <w:rsid w:val="000948F7"/>
    <w:rsid w:val="00094D45"/>
    <w:rsid w:val="00095320"/>
    <w:rsid w:val="00096271"/>
    <w:rsid w:val="000A0ECE"/>
    <w:rsid w:val="000A1E4A"/>
    <w:rsid w:val="000A3AEF"/>
    <w:rsid w:val="000A45F4"/>
    <w:rsid w:val="000A5001"/>
    <w:rsid w:val="000A5D08"/>
    <w:rsid w:val="000A5E7E"/>
    <w:rsid w:val="000A75CC"/>
    <w:rsid w:val="000B057C"/>
    <w:rsid w:val="000B08EF"/>
    <w:rsid w:val="000B25E9"/>
    <w:rsid w:val="000B3652"/>
    <w:rsid w:val="000B380C"/>
    <w:rsid w:val="000B3D03"/>
    <w:rsid w:val="000B3FAA"/>
    <w:rsid w:val="000B45B1"/>
    <w:rsid w:val="000B4630"/>
    <w:rsid w:val="000B47F9"/>
    <w:rsid w:val="000B5A94"/>
    <w:rsid w:val="000B66FB"/>
    <w:rsid w:val="000C0385"/>
    <w:rsid w:val="000C10A4"/>
    <w:rsid w:val="000C1815"/>
    <w:rsid w:val="000C2B44"/>
    <w:rsid w:val="000C4972"/>
    <w:rsid w:val="000C4DD6"/>
    <w:rsid w:val="000C5F63"/>
    <w:rsid w:val="000C6595"/>
    <w:rsid w:val="000C7AAC"/>
    <w:rsid w:val="000D09B6"/>
    <w:rsid w:val="000D13ED"/>
    <w:rsid w:val="000D27E2"/>
    <w:rsid w:val="000D293F"/>
    <w:rsid w:val="000D311D"/>
    <w:rsid w:val="000D5385"/>
    <w:rsid w:val="000D5415"/>
    <w:rsid w:val="000D6799"/>
    <w:rsid w:val="000D6A7A"/>
    <w:rsid w:val="000D7852"/>
    <w:rsid w:val="000D7C44"/>
    <w:rsid w:val="000E0159"/>
    <w:rsid w:val="000E141A"/>
    <w:rsid w:val="000E3B34"/>
    <w:rsid w:val="000E41DF"/>
    <w:rsid w:val="000E5B88"/>
    <w:rsid w:val="000E5C1C"/>
    <w:rsid w:val="000E6A3E"/>
    <w:rsid w:val="000E6A84"/>
    <w:rsid w:val="000E758C"/>
    <w:rsid w:val="000E7AD4"/>
    <w:rsid w:val="000F0872"/>
    <w:rsid w:val="000F0A23"/>
    <w:rsid w:val="000F0DC1"/>
    <w:rsid w:val="000F1270"/>
    <w:rsid w:val="000F1623"/>
    <w:rsid w:val="000F1715"/>
    <w:rsid w:val="000F187B"/>
    <w:rsid w:val="000F2C71"/>
    <w:rsid w:val="000F3017"/>
    <w:rsid w:val="000F375E"/>
    <w:rsid w:val="000F3ABA"/>
    <w:rsid w:val="000F4B7E"/>
    <w:rsid w:val="000F5051"/>
    <w:rsid w:val="000F5178"/>
    <w:rsid w:val="000F5414"/>
    <w:rsid w:val="000F5735"/>
    <w:rsid w:val="000F68E8"/>
    <w:rsid w:val="000F69E4"/>
    <w:rsid w:val="00101FA1"/>
    <w:rsid w:val="0010342B"/>
    <w:rsid w:val="00104998"/>
    <w:rsid w:val="00104ED8"/>
    <w:rsid w:val="00107DD0"/>
    <w:rsid w:val="00107FC6"/>
    <w:rsid w:val="00110379"/>
    <w:rsid w:val="00110618"/>
    <w:rsid w:val="0011111D"/>
    <w:rsid w:val="00111A62"/>
    <w:rsid w:val="00112878"/>
    <w:rsid w:val="00113378"/>
    <w:rsid w:val="0011489C"/>
    <w:rsid w:val="00114A1C"/>
    <w:rsid w:val="0011560D"/>
    <w:rsid w:val="0011651B"/>
    <w:rsid w:val="001173F0"/>
    <w:rsid w:val="0012059F"/>
    <w:rsid w:val="0012066F"/>
    <w:rsid w:val="001209E4"/>
    <w:rsid w:val="001221E0"/>
    <w:rsid w:val="00123B55"/>
    <w:rsid w:val="00124DF6"/>
    <w:rsid w:val="00125966"/>
    <w:rsid w:val="00125BB9"/>
    <w:rsid w:val="001265DD"/>
    <w:rsid w:val="00127532"/>
    <w:rsid w:val="00127584"/>
    <w:rsid w:val="001313A1"/>
    <w:rsid w:val="001314DF"/>
    <w:rsid w:val="00131852"/>
    <w:rsid w:val="0013301D"/>
    <w:rsid w:val="00133988"/>
    <w:rsid w:val="00134E13"/>
    <w:rsid w:val="0013574B"/>
    <w:rsid w:val="001359FE"/>
    <w:rsid w:val="00136A56"/>
    <w:rsid w:val="00136CA7"/>
    <w:rsid w:val="00140A47"/>
    <w:rsid w:val="00140B5F"/>
    <w:rsid w:val="00140E9E"/>
    <w:rsid w:val="001412DD"/>
    <w:rsid w:val="00141A49"/>
    <w:rsid w:val="001422CC"/>
    <w:rsid w:val="0014245B"/>
    <w:rsid w:val="00142B25"/>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2CF6"/>
    <w:rsid w:val="00152E24"/>
    <w:rsid w:val="0015490E"/>
    <w:rsid w:val="00154F3B"/>
    <w:rsid w:val="001553D0"/>
    <w:rsid w:val="001565FF"/>
    <w:rsid w:val="0015731C"/>
    <w:rsid w:val="001576C9"/>
    <w:rsid w:val="00157AFD"/>
    <w:rsid w:val="001606D4"/>
    <w:rsid w:val="00161225"/>
    <w:rsid w:val="001618F9"/>
    <w:rsid w:val="00162482"/>
    <w:rsid w:val="00162E02"/>
    <w:rsid w:val="001630C0"/>
    <w:rsid w:val="001642F7"/>
    <w:rsid w:val="001647BF"/>
    <w:rsid w:val="0016524E"/>
    <w:rsid w:val="00165279"/>
    <w:rsid w:val="00167640"/>
    <w:rsid w:val="001721A6"/>
    <w:rsid w:val="00174F40"/>
    <w:rsid w:val="00174F46"/>
    <w:rsid w:val="00175A5E"/>
    <w:rsid w:val="00175CBC"/>
    <w:rsid w:val="0017746E"/>
    <w:rsid w:val="001778FB"/>
    <w:rsid w:val="00180ADF"/>
    <w:rsid w:val="00180C56"/>
    <w:rsid w:val="00181E7C"/>
    <w:rsid w:val="001825AB"/>
    <w:rsid w:val="001834A2"/>
    <w:rsid w:val="0018373B"/>
    <w:rsid w:val="00183805"/>
    <w:rsid w:val="00184475"/>
    <w:rsid w:val="00184601"/>
    <w:rsid w:val="0018502E"/>
    <w:rsid w:val="00185C04"/>
    <w:rsid w:val="00186492"/>
    <w:rsid w:val="0018724C"/>
    <w:rsid w:val="001904BD"/>
    <w:rsid w:val="00191315"/>
    <w:rsid w:val="00191589"/>
    <w:rsid w:val="0019279B"/>
    <w:rsid w:val="001933AB"/>
    <w:rsid w:val="00193932"/>
    <w:rsid w:val="00193BFD"/>
    <w:rsid w:val="00195644"/>
    <w:rsid w:val="00196250"/>
    <w:rsid w:val="00196433"/>
    <w:rsid w:val="001970A8"/>
    <w:rsid w:val="0019782A"/>
    <w:rsid w:val="001A1DD4"/>
    <w:rsid w:val="001A2967"/>
    <w:rsid w:val="001A29CD"/>
    <w:rsid w:val="001A3CA1"/>
    <w:rsid w:val="001A466E"/>
    <w:rsid w:val="001A4891"/>
    <w:rsid w:val="001A4CE5"/>
    <w:rsid w:val="001A54EC"/>
    <w:rsid w:val="001A62A4"/>
    <w:rsid w:val="001A6442"/>
    <w:rsid w:val="001A671D"/>
    <w:rsid w:val="001A7E30"/>
    <w:rsid w:val="001B211F"/>
    <w:rsid w:val="001B2248"/>
    <w:rsid w:val="001B2302"/>
    <w:rsid w:val="001B2906"/>
    <w:rsid w:val="001B2D35"/>
    <w:rsid w:val="001B3068"/>
    <w:rsid w:val="001B4795"/>
    <w:rsid w:val="001B59AE"/>
    <w:rsid w:val="001B63EF"/>
    <w:rsid w:val="001B6943"/>
    <w:rsid w:val="001B735D"/>
    <w:rsid w:val="001C12CA"/>
    <w:rsid w:val="001C1D46"/>
    <w:rsid w:val="001C24B3"/>
    <w:rsid w:val="001C28B0"/>
    <w:rsid w:val="001C3AB7"/>
    <w:rsid w:val="001C526C"/>
    <w:rsid w:val="001C54DB"/>
    <w:rsid w:val="001C5EB2"/>
    <w:rsid w:val="001C6726"/>
    <w:rsid w:val="001C6CB0"/>
    <w:rsid w:val="001C707E"/>
    <w:rsid w:val="001C7082"/>
    <w:rsid w:val="001D0B8E"/>
    <w:rsid w:val="001D0F67"/>
    <w:rsid w:val="001D1BB0"/>
    <w:rsid w:val="001D1C16"/>
    <w:rsid w:val="001D2344"/>
    <w:rsid w:val="001D2F39"/>
    <w:rsid w:val="001D3984"/>
    <w:rsid w:val="001D4D0B"/>
    <w:rsid w:val="001D5003"/>
    <w:rsid w:val="001D596B"/>
    <w:rsid w:val="001D59DE"/>
    <w:rsid w:val="001D59FE"/>
    <w:rsid w:val="001D621B"/>
    <w:rsid w:val="001E07E2"/>
    <w:rsid w:val="001E2685"/>
    <w:rsid w:val="001E26F8"/>
    <w:rsid w:val="001E288A"/>
    <w:rsid w:val="001E2EE8"/>
    <w:rsid w:val="001E3BD4"/>
    <w:rsid w:val="001E4B58"/>
    <w:rsid w:val="001E75E1"/>
    <w:rsid w:val="001F09E7"/>
    <w:rsid w:val="001F100B"/>
    <w:rsid w:val="001F1CAE"/>
    <w:rsid w:val="001F1F7F"/>
    <w:rsid w:val="001F2116"/>
    <w:rsid w:val="001F2A75"/>
    <w:rsid w:val="001F3360"/>
    <w:rsid w:val="001F337A"/>
    <w:rsid w:val="001F420B"/>
    <w:rsid w:val="001F5FEC"/>
    <w:rsid w:val="001F7182"/>
    <w:rsid w:val="001F79E7"/>
    <w:rsid w:val="001F7E18"/>
    <w:rsid w:val="00201050"/>
    <w:rsid w:val="0020228C"/>
    <w:rsid w:val="002052D5"/>
    <w:rsid w:val="00205306"/>
    <w:rsid w:val="002059E8"/>
    <w:rsid w:val="00205A82"/>
    <w:rsid w:val="00206710"/>
    <w:rsid w:val="0020689F"/>
    <w:rsid w:val="00206C02"/>
    <w:rsid w:val="00206FF2"/>
    <w:rsid w:val="00207C1D"/>
    <w:rsid w:val="00210101"/>
    <w:rsid w:val="00211A5A"/>
    <w:rsid w:val="002128EB"/>
    <w:rsid w:val="00213FFB"/>
    <w:rsid w:val="002151EB"/>
    <w:rsid w:val="002152CB"/>
    <w:rsid w:val="0021654B"/>
    <w:rsid w:val="00216550"/>
    <w:rsid w:val="002166AF"/>
    <w:rsid w:val="00216F9B"/>
    <w:rsid w:val="00217765"/>
    <w:rsid w:val="00217CAE"/>
    <w:rsid w:val="00220E74"/>
    <w:rsid w:val="002214E7"/>
    <w:rsid w:val="002221AD"/>
    <w:rsid w:val="0022247A"/>
    <w:rsid w:val="00222F2F"/>
    <w:rsid w:val="0022325C"/>
    <w:rsid w:val="00223AED"/>
    <w:rsid w:val="00223ED6"/>
    <w:rsid w:val="0022440C"/>
    <w:rsid w:val="00224A09"/>
    <w:rsid w:val="00225BDD"/>
    <w:rsid w:val="002261C2"/>
    <w:rsid w:val="00227E5C"/>
    <w:rsid w:val="00230EFB"/>
    <w:rsid w:val="00232254"/>
    <w:rsid w:val="00233F91"/>
    <w:rsid w:val="00234638"/>
    <w:rsid w:val="0023471C"/>
    <w:rsid w:val="002348F1"/>
    <w:rsid w:val="00235099"/>
    <w:rsid w:val="00235BD3"/>
    <w:rsid w:val="00236271"/>
    <w:rsid w:val="002366A1"/>
    <w:rsid w:val="00236C7D"/>
    <w:rsid w:val="0024055F"/>
    <w:rsid w:val="00242D65"/>
    <w:rsid w:val="00244036"/>
    <w:rsid w:val="0024476C"/>
    <w:rsid w:val="00246179"/>
    <w:rsid w:val="00246DB7"/>
    <w:rsid w:val="0025043C"/>
    <w:rsid w:val="002505F9"/>
    <w:rsid w:val="00250A52"/>
    <w:rsid w:val="00251E34"/>
    <w:rsid w:val="00252315"/>
    <w:rsid w:val="002527A5"/>
    <w:rsid w:val="00254267"/>
    <w:rsid w:val="00254E9F"/>
    <w:rsid w:val="002550E1"/>
    <w:rsid w:val="00255833"/>
    <w:rsid w:val="00255DB2"/>
    <w:rsid w:val="002568FC"/>
    <w:rsid w:val="00256BF9"/>
    <w:rsid w:val="002570F0"/>
    <w:rsid w:val="002576CA"/>
    <w:rsid w:val="00260265"/>
    <w:rsid w:val="00261080"/>
    <w:rsid w:val="00261B16"/>
    <w:rsid w:val="00261FFF"/>
    <w:rsid w:val="002622E1"/>
    <w:rsid w:val="00263CB4"/>
    <w:rsid w:val="00264188"/>
    <w:rsid w:val="0026545D"/>
    <w:rsid w:val="002664D7"/>
    <w:rsid w:val="00266526"/>
    <w:rsid w:val="002672CC"/>
    <w:rsid w:val="002675BC"/>
    <w:rsid w:val="002705D8"/>
    <w:rsid w:val="002708C4"/>
    <w:rsid w:val="00271D38"/>
    <w:rsid w:val="00271FDD"/>
    <w:rsid w:val="002723A9"/>
    <w:rsid w:val="00273CFB"/>
    <w:rsid w:val="00274A0B"/>
    <w:rsid w:val="002750EA"/>
    <w:rsid w:val="00276452"/>
    <w:rsid w:val="00276C66"/>
    <w:rsid w:val="002773F5"/>
    <w:rsid w:val="00277A98"/>
    <w:rsid w:val="00277DAE"/>
    <w:rsid w:val="00280045"/>
    <w:rsid w:val="0028006B"/>
    <w:rsid w:val="00280127"/>
    <w:rsid w:val="002818A1"/>
    <w:rsid w:val="00282E62"/>
    <w:rsid w:val="002842BE"/>
    <w:rsid w:val="002848E0"/>
    <w:rsid w:val="00284C18"/>
    <w:rsid w:val="0028509D"/>
    <w:rsid w:val="002857E9"/>
    <w:rsid w:val="00285FC5"/>
    <w:rsid w:val="00287F2D"/>
    <w:rsid w:val="002912A7"/>
    <w:rsid w:val="002912F3"/>
    <w:rsid w:val="0029140D"/>
    <w:rsid w:val="00291FB8"/>
    <w:rsid w:val="002920E0"/>
    <w:rsid w:val="00292568"/>
    <w:rsid w:val="0029280F"/>
    <w:rsid w:val="00292966"/>
    <w:rsid w:val="00293B15"/>
    <w:rsid w:val="002944C4"/>
    <w:rsid w:val="00294C19"/>
    <w:rsid w:val="00294FFD"/>
    <w:rsid w:val="002A0405"/>
    <w:rsid w:val="002A0900"/>
    <w:rsid w:val="002A0E3D"/>
    <w:rsid w:val="002A10B9"/>
    <w:rsid w:val="002A1CF1"/>
    <w:rsid w:val="002A2F34"/>
    <w:rsid w:val="002A3F40"/>
    <w:rsid w:val="002A4CBB"/>
    <w:rsid w:val="002A5C68"/>
    <w:rsid w:val="002A6D83"/>
    <w:rsid w:val="002A6E7A"/>
    <w:rsid w:val="002A7F3A"/>
    <w:rsid w:val="002B00E2"/>
    <w:rsid w:val="002B07D9"/>
    <w:rsid w:val="002B098B"/>
    <w:rsid w:val="002B140D"/>
    <w:rsid w:val="002B1F0E"/>
    <w:rsid w:val="002B259D"/>
    <w:rsid w:val="002B3CA6"/>
    <w:rsid w:val="002B416E"/>
    <w:rsid w:val="002B49CE"/>
    <w:rsid w:val="002B5647"/>
    <w:rsid w:val="002B6388"/>
    <w:rsid w:val="002B65A9"/>
    <w:rsid w:val="002C0573"/>
    <w:rsid w:val="002C1A94"/>
    <w:rsid w:val="002C2AB6"/>
    <w:rsid w:val="002C321C"/>
    <w:rsid w:val="002C366B"/>
    <w:rsid w:val="002C3CFE"/>
    <w:rsid w:val="002C41FA"/>
    <w:rsid w:val="002C4C07"/>
    <w:rsid w:val="002C4C4E"/>
    <w:rsid w:val="002C5167"/>
    <w:rsid w:val="002C5485"/>
    <w:rsid w:val="002D074B"/>
    <w:rsid w:val="002D0A89"/>
    <w:rsid w:val="002D18C6"/>
    <w:rsid w:val="002D50EC"/>
    <w:rsid w:val="002D5F4A"/>
    <w:rsid w:val="002D67DF"/>
    <w:rsid w:val="002D75B8"/>
    <w:rsid w:val="002D75D8"/>
    <w:rsid w:val="002E10DE"/>
    <w:rsid w:val="002E2301"/>
    <w:rsid w:val="002E301A"/>
    <w:rsid w:val="002E3A6B"/>
    <w:rsid w:val="002E4AE9"/>
    <w:rsid w:val="002E4AF6"/>
    <w:rsid w:val="002E4EBA"/>
    <w:rsid w:val="002E52A3"/>
    <w:rsid w:val="002E6182"/>
    <w:rsid w:val="002E63BF"/>
    <w:rsid w:val="002E6E6E"/>
    <w:rsid w:val="002F0000"/>
    <w:rsid w:val="002F096D"/>
    <w:rsid w:val="002F1C27"/>
    <w:rsid w:val="002F2C40"/>
    <w:rsid w:val="002F3346"/>
    <w:rsid w:val="002F5D93"/>
    <w:rsid w:val="002F601C"/>
    <w:rsid w:val="002F6156"/>
    <w:rsid w:val="002F61BF"/>
    <w:rsid w:val="002F67A1"/>
    <w:rsid w:val="002F7A4C"/>
    <w:rsid w:val="002F7B28"/>
    <w:rsid w:val="0030121E"/>
    <w:rsid w:val="0030203B"/>
    <w:rsid w:val="003030CE"/>
    <w:rsid w:val="003032E9"/>
    <w:rsid w:val="00304755"/>
    <w:rsid w:val="00304801"/>
    <w:rsid w:val="003049B9"/>
    <w:rsid w:val="00305AE1"/>
    <w:rsid w:val="00306FE2"/>
    <w:rsid w:val="00307BFF"/>
    <w:rsid w:val="003121C7"/>
    <w:rsid w:val="00312292"/>
    <w:rsid w:val="00312B13"/>
    <w:rsid w:val="00312D3C"/>
    <w:rsid w:val="00313163"/>
    <w:rsid w:val="003131D5"/>
    <w:rsid w:val="003160C4"/>
    <w:rsid w:val="00316BBF"/>
    <w:rsid w:val="00316C84"/>
    <w:rsid w:val="003173A0"/>
    <w:rsid w:val="003205D5"/>
    <w:rsid w:val="00321300"/>
    <w:rsid w:val="00321DFE"/>
    <w:rsid w:val="0032359D"/>
    <w:rsid w:val="00324027"/>
    <w:rsid w:val="0032574D"/>
    <w:rsid w:val="00326895"/>
    <w:rsid w:val="00327489"/>
    <w:rsid w:val="00327523"/>
    <w:rsid w:val="00327730"/>
    <w:rsid w:val="003305C3"/>
    <w:rsid w:val="00330B52"/>
    <w:rsid w:val="00330F63"/>
    <w:rsid w:val="00330F65"/>
    <w:rsid w:val="00331664"/>
    <w:rsid w:val="003324F7"/>
    <w:rsid w:val="00332896"/>
    <w:rsid w:val="00332D07"/>
    <w:rsid w:val="00333CCC"/>
    <w:rsid w:val="00334337"/>
    <w:rsid w:val="003347B1"/>
    <w:rsid w:val="00335489"/>
    <w:rsid w:val="00337068"/>
    <w:rsid w:val="003370F9"/>
    <w:rsid w:val="00337195"/>
    <w:rsid w:val="003378C8"/>
    <w:rsid w:val="00337C5C"/>
    <w:rsid w:val="00340B2B"/>
    <w:rsid w:val="00343539"/>
    <w:rsid w:val="003447C1"/>
    <w:rsid w:val="00344921"/>
    <w:rsid w:val="00345720"/>
    <w:rsid w:val="00347035"/>
    <w:rsid w:val="00347C6F"/>
    <w:rsid w:val="00351980"/>
    <w:rsid w:val="0035244F"/>
    <w:rsid w:val="003525C0"/>
    <w:rsid w:val="0036037A"/>
    <w:rsid w:val="003608D7"/>
    <w:rsid w:val="0036098E"/>
    <w:rsid w:val="00361027"/>
    <w:rsid w:val="00361225"/>
    <w:rsid w:val="00361547"/>
    <w:rsid w:val="0036167A"/>
    <w:rsid w:val="0036172F"/>
    <w:rsid w:val="00361C4B"/>
    <w:rsid w:val="00362CA7"/>
    <w:rsid w:val="00364B2F"/>
    <w:rsid w:val="00364D03"/>
    <w:rsid w:val="00365650"/>
    <w:rsid w:val="003664BD"/>
    <w:rsid w:val="00367AE5"/>
    <w:rsid w:val="00370905"/>
    <w:rsid w:val="00374C5A"/>
    <w:rsid w:val="00375D12"/>
    <w:rsid w:val="003760EE"/>
    <w:rsid w:val="0037664D"/>
    <w:rsid w:val="00376FFA"/>
    <w:rsid w:val="00380EB8"/>
    <w:rsid w:val="003814B8"/>
    <w:rsid w:val="00381972"/>
    <w:rsid w:val="00381B69"/>
    <w:rsid w:val="00381FC1"/>
    <w:rsid w:val="0038333B"/>
    <w:rsid w:val="0038368D"/>
    <w:rsid w:val="0038476D"/>
    <w:rsid w:val="00386F2D"/>
    <w:rsid w:val="00386F4A"/>
    <w:rsid w:val="00386FFB"/>
    <w:rsid w:val="003879F2"/>
    <w:rsid w:val="00390873"/>
    <w:rsid w:val="00391A10"/>
    <w:rsid w:val="0039226F"/>
    <w:rsid w:val="003947D4"/>
    <w:rsid w:val="00394A7E"/>
    <w:rsid w:val="0039573C"/>
    <w:rsid w:val="00395FC3"/>
    <w:rsid w:val="003975BA"/>
    <w:rsid w:val="003976D7"/>
    <w:rsid w:val="003A1B7D"/>
    <w:rsid w:val="003A1E6D"/>
    <w:rsid w:val="003A3C5C"/>
    <w:rsid w:val="003A4E2B"/>
    <w:rsid w:val="003A581B"/>
    <w:rsid w:val="003A67FA"/>
    <w:rsid w:val="003A6D61"/>
    <w:rsid w:val="003A737A"/>
    <w:rsid w:val="003B3362"/>
    <w:rsid w:val="003B477A"/>
    <w:rsid w:val="003B6029"/>
    <w:rsid w:val="003B64D4"/>
    <w:rsid w:val="003B68E3"/>
    <w:rsid w:val="003B71A3"/>
    <w:rsid w:val="003C081C"/>
    <w:rsid w:val="003C1696"/>
    <w:rsid w:val="003C1952"/>
    <w:rsid w:val="003C1D89"/>
    <w:rsid w:val="003C1E13"/>
    <w:rsid w:val="003C2764"/>
    <w:rsid w:val="003C323A"/>
    <w:rsid w:val="003C4895"/>
    <w:rsid w:val="003C4CFD"/>
    <w:rsid w:val="003C52A6"/>
    <w:rsid w:val="003C5BCC"/>
    <w:rsid w:val="003C5E66"/>
    <w:rsid w:val="003C75B9"/>
    <w:rsid w:val="003C7CDC"/>
    <w:rsid w:val="003C7F0C"/>
    <w:rsid w:val="003D1C62"/>
    <w:rsid w:val="003D2598"/>
    <w:rsid w:val="003D3EC5"/>
    <w:rsid w:val="003D3F0C"/>
    <w:rsid w:val="003D4478"/>
    <w:rsid w:val="003D4A51"/>
    <w:rsid w:val="003D5366"/>
    <w:rsid w:val="003D5D50"/>
    <w:rsid w:val="003D6928"/>
    <w:rsid w:val="003D7238"/>
    <w:rsid w:val="003D75A7"/>
    <w:rsid w:val="003D7977"/>
    <w:rsid w:val="003D7C15"/>
    <w:rsid w:val="003D7FD5"/>
    <w:rsid w:val="003E0427"/>
    <w:rsid w:val="003E13F2"/>
    <w:rsid w:val="003E3055"/>
    <w:rsid w:val="003E4133"/>
    <w:rsid w:val="003E442B"/>
    <w:rsid w:val="003E56CB"/>
    <w:rsid w:val="003E5A74"/>
    <w:rsid w:val="003E652F"/>
    <w:rsid w:val="003E792D"/>
    <w:rsid w:val="003F0A28"/>
    <w:rsid w:val="003F2D27"/>
    <w:rsid w:val="003F2D3F"/>
    <w:rsid w:val="003F50B2"/>
    <w:rsid w:val="003F5A6C"/>
    <w:rsid w:val="003F615A"/>
    <w:rsid w:val="003F64BD"/>
    <w:rsid w:val="003F6C38"/>
    <w:rsid w:val="003F77B4"/>
    <w:rsid w:val="00400589"/>
    <w:rsid w:val="004013A0"/>
    <w:rsid w:val="00401A55"/>
    <w:rsid w:val="00401D5A"/>
    <w:rsid w:val="0040332F"/>
    <w:rsid w:val="0040373A"/>
    <w:rsid w:val="0040405D"/>
    <w:rsid w:val="00404555"/>
    <w:rsid w:val="004045BB"/>
    <w:rsid w:val="004071F4"/>
    <w:rsid w:val="00410C2B"/>
    <w:rsid w:val="00410F02"/>
    <w:rsid w:val="00411297"/>
    <w:rsid w:val="004114B0"/>
    <w:rsid w:val="004152CB"/>
    <w:rsid w:val="00416510"/>
    <w:rsid w:val="00417A46"/>
    <w:rsid w:val="00417B2C"/>
    <w:rsid w:val="00417F70"/>
    <w:rsid w:val="0042131E"/>
    <w:rsid w:val="00421371"/>
    <w:rsid w:val="00421BD9"/>
    <w:rsid w:val="004229D3"/>
    <w:rsid w:val="00424F55"/>
    <w:rsid w:val="0042502A"/>
    <w:rsid w:val="004250FE"/>
    <w:rsid w:val="0042585F"/>
    <w:rsid w:val="00425EA9"/>
    <w:rsid w:val="00425F48"/>
    <w:rsid w:val="004267ED"/>
    <w:rsid w:val="00430080"/>
    <w:rsid w:val="004303A9"/>
    <w:rsid w:val="004303D4"/>
    <w:rsid w:val="004303D5"/>
    <w:rsid w:val="00430FBA"/>
    <w:rsid w:val="00431864"/>
    <w:rsid w:val="00432237"/>
    <w:rsid w:val="00432500"/>
    <w:rsid w:val="0043315D"/>
    <w:rsid w:val="00433EFB"/>
    <w:rsid w:val="004348C6"/>
    <w:rsid w:val="004368E2"/>
    <w:rsid w:val="004407F2"/>
    <w:rsid w:val="004409F0"/>
    <w:rsid w:val="00440A03"/>
    <w:rsid w:val="004425B5"/>
    <w:rsid w:val="00442D9A"/>
    <w:rsid w:val="0044333B"/>
    <w:rsid w:val="004442F7"/>
    <w:rsid w:val="00444918"/>
    <w:rsid w:val="00445AA5"/>
    <w:rsid w:val="004469B8"/>
    <w:rsid w:val="004510DE"/>
    <w:rsid w:val="004525A3"/>
    <w:rsid w:val="0045334D"/>
    <w:rsid w:val="004542F9"/>
    <w:rsid w:val="00454A57"/>
    <w:rsid w:val="00454E48"/>
    <w:rsid w:val="00456147"/>
    <w:rsid w:val="00456C56"/>
    <w:rsid w:val="00457A39"/>
    <w:rsid w:val="004600D0"/>
    <w:rsid w:val="0046076A"/>
    <w:rsid w:val="00460AA9"/>
    <w:rsid w:val="00460BF4"/>
    <w:rsid w:val="0046231A"/>
    <w:rsid w:val="004623A9"/>
    <w:rsid w:val="00462FAC"/>
    <w:rsid w:val="004633A4"/>
    <w:rsid w:val="0046361A"/>
    <w:rsid w:val="00465EDE"/>
    <w:rsid w:val="00466DD3"/>
    <w:rsid w:val="00470F32"/>
    <w:rsid w:val="00471CD6"/>
    <w:rsid w:val="0047281B"/>
    <w:rsid w:val="00472ADD"/>
    <w:rsid w:val="00472FC7"/>
    <w:rsid w:val="0047343C"/>
    <w:rsid w:val="00473AF5"/>
    <w:rsid w:val="00474544"/>
    <w:rsid w:val="00475AA4"/>
    <w:rsid w:val="00480A63"/>
    <w:rsid w:val="00480B8B"/>
    <w:rsid w:val="0048220C"/>
    <w:rsid w:val="004829DF"/>
    <w:rsid w:val="00482F08"/>
    <w:rsid w:val="00483201"/>
    <w:rsid w:val="0048321A"/>
    <w:rsid w:val="00483C91"/>
    <w:rsid w:val="00483E59"/>
    <w:rsid w:val="00485836"/>
    <w:rsid w:val="00485B05"/>
    <w:rsid w:val="00490582"/>
    <w:rsid w:val="0049298D"/>
    <w:rsid w:val="00493705"/>
    <w:rsid w:val="0049382A"/>
    <w:rsid w:val="00493B35"/>
    <w:rsid w:val="00493D38"/>
    <w:rsid w:val="0049425B"/>
    <w:rsid w:val="00494532"/>
    <w:rsid w:val="00494843"/>
    <w:rsid w:val="00494874"/>
    <w:rsid w:val="00495510"/>
    <w:rsid w:val="004961B9"/>
    <w:rsid w:val="004976A0"/>
    <w:rsid w:val="004A4801"/>
    <w:rsid w:val="004A496A"/>
    <w:rsid w:val="004A4C42"/>
    <w:rsid w:val="004A5673"/>
    <w:rsid w:val="004A6843"/>
    <w:rsid w:val="004A7640"/>
    <w:rsid w:val="004B055E"/>
    <w:rsid w:val="004B0CAA"/>
    <w:rsid w:val="004B147F"/>
    <w:rsid w:val="004B2716"/>
    <w:rsid w:val="004B5396"/>
    <w:rsid w:val="004B5D83"/>
    <w:rsid w:val="004B715B"/>
    <w:rsid w:val="004B72F1"/>
    <w:rsid w:val="004B7554"/>
    <w:rsid w:val="004C0199"/>
    <w:rsid w:val="004C019A"/>
    <w:rsid w:val="004C0454"/>
    <w:rsid w:val="004C3233"/>
    <w:rsid w:val="004C4AE7"/>
    <w:rsid w:val="004C54A3"/>
    <w:rsid w:val="004C6993"/>
    <w:rsid w:val="004C6ECA"/>
    <w:rsid w:val="004C7631"/>
    <w:rsid w:val="004C7D13"/>
    <w:rsid w:val="004D1DBC"/>
    <w:rsid w:val="004D29B1"/>
    <w:rsid w:val="004D31FF"/>
    <w:rsid w:val="004D3B49"/>
    <w:rsid w:val="004D3F28"/>
    <w:rsid w:val="004D455A"/>
    <w:rsid w:val="004D6593"/>
    <w:rsid w:val="004E13B8"/>
    <w:rsid w:val="004E1C6E"/>
    <w:rsid w:val="004E2280"/>
    <w:rsid w:val="004E2480"/>
    <w:rsid w:val="004E3C43"/>
    <w:rsid w:val="004E3C92"/>
    <w:rsid w:val="004E400E"/>
    <w:rsid w:val="004E4221"/>
    <w:rsid w:val="004E4726"/>
    <w:rsid w:val="004E4A1E"/>
    <w:rsid w:val="004E4B8E"/>
    <w:rsid w:val="004E5DBC"/>
    <w:rsid w:val="004E63BE"/>
    <w:rsid w:val="004E6F1D"/>
    <w:rsid w:val="004F0003"/>
    <w:rsid w:val="004F1EC5"/>
    <w:rsid w:val="004F4E14"/>
    <w:rsid w:val="004F5C44"/>
    <w:rsid w:val="004F5D0F"/>
    <w:rsid w:val="004F735C"/>
    <w:rsid w:val="00500EF5"/>
    <w:rsid w:val="00501621"/>
    <w:rsid w:val="00502A51"/>
    <w:rsid w:val="00503C9C"/>
    <w:rsid w:val="00506373"/>
    <w:rsid w:val="00506A24"/>
    <w:rsid w:val="0050704E"/>
    <w:rsid w:val="00510122"/>
    <w:rsid w:val="00510B2C"/>
    <w:rsid w:val="00511D97"/>
    <w:rsid w:val="00512F91"/>
    <w:rsid w:val="005133F2"/>
    <w:rsid w:val="0051540C"/>
    <w:rsid w:val="005166F9"/>
    <w:rsid w:val="00520D19"/>
    <w:rsid w:val="00520DD5"/>
    <w:rsid w:val="005212C1"/>
    <w:rsid w:val="00521898"/>
    <w:rsid w:val="00521E0E"/>
    <w:rsid w:val="0052266F"/>
    <w:rsid w:val="00522D4C"/>
    <w:rsid w:val="005238D1"/>
    <w:rsid w:val="00523CA2"/>
    <w:rsid w:val="00523D83"/>
    <w:rsid w:val="00524325"/>
    <w:rsid w:val="005266EB"/>
    <w:rsid w:val="00530785"/>
    <w:rsid w:val="00530C93"/>
    <w:rsid w:val="005336F8"/>
    <w:rsid w:val="005339FF"/>
    <w:rsid w:val="0053462F"/>
    <w:rsid w:val="00535CCF"/>
    <w:rsid w:val="00535DD3"/>
    <w:rsid w:val="00535E75"/>
    <w:rsid w:val="00536141"/>
    <w:rsid w:val="00536401"/>
    <w:rsid w:val="00537CC1"/>
    <w:rsid w:val="005403F0"/>
    <w:rsid w:val="005412B2"/>
    <w:rsid w:val="005418FD"/>
    <w:rsid w:val="00541CE3"/>
    <w:rsid w:val="00541E38"/>
    <w:rsid w:val="00542A5D"/>
    <w:rsid w:val="00542B21"/>
    <w:rsid w:val="00543AE8"/>
    <w:rsid w:val="00543C02"/>
    <w:rsid w:val="005455F9"/>
    <w:rsid w:val="00551241"/>
    <w:rsid w:val="005519D5"/>
    <w:rsid w:val="005528DA"/>
    <w:rsid w:val="00552B59"/>
    <w:rsid w:val="0055315D"/>
    <w:rsid w:val="005534A3"/>
    <w:rsid w:val="00554E9B"/>
    <w:rsid w:val="00555411"/>
    <w:rsid w:val="00556B9B"/>
    <w:rsid w:val="00556D78"/>
    <w:rsid w:val="0056048A"/>
    <w:rsid w:val="005605D4"/>
    <w:rsid w:val="005609D3"/>
    <w:rsid w:val="00560A01"/>
    <w:rsid w:val="00561E98"/>
    <w:rsid w:val="005637CD"/>
    <w:rsid w:val="00563B1C"/>
    <w:rsid w:val="00563D14"/>
    <w:rsid w:val="005645A7"/>
    <w:rsid w:val="00564BEB"/>
    <w:rsid w:val="00566D88"/>
    <w:rsid w:val="0057012D"/>
    <w:rsid w:val="0057098E"/>
    <w:rsid w:val="00570C6A"/>
    <w:rsid w:val="00570F6E"/>
    <w:rsid w:val="005714E6"/>
    <w:rsid w:val="005715EB"/>
    <w:rsid w:val="005734A9"/>
    <w:rsid w:val="00573DCD"/>
    <w:rsid w:val="00574CBB"/>
    <w:rsid w:val="00575927"/>
    <w:rsid w:val="00575CB8"/>
    <w:rsid w:val="00576166"/>
    <w:rsid w:val="0057667C"/>
    <w:rsid w:val="005800C5"/>
    <w:rsid w:val="00580419"/>
    <w:rsid w:val="00580EEA"/>
    <w:rsid w:val="005822E9"/>
    <w:rsid w:val="00582997"/>
    <w:rsid w:val="00583D67"/>
    <w:rsid w:val="00584C9B"/>
    <w:rsid w:val="0058521E"/>
    <w:rsid w:val="00585EE0"/>
    <w:rsid w:val="0058615D"/>
    <w:rsid w:val="0059046D"/>
    <w:rsid w:val="00590844"/>
    <w:rsid w:val="00590A69"/>
    <w:rsid w:val="00590EEF"/>
    <w:rsid w:val="00591259"/>
    <w:rsid w:val="0059242D"/>
    <w:rsid w:val="00592A42"/>
    <w:rsid w:val="00592A57"/>
    <w:rsid w:val="00593916"/>
    <w:rsid w:val="005941C5"/>
    <w:rsid w:val="005943CE"/>
    <w:rsid w:val="00594B82"/>
    <w:rsid w:val="00595593"/>
    <w:rsid w:val="0059659A"/>
    <w:rsid w:val="005978D6"/>
    <w:rsid w:val="005A0A21"/>
    <w:rsid w:val="005A0D77"/>
    <w:rsid w:val="005A143F"/>
    <w:rsid w:val="005A1864"/>
    <w:rsid w:val="005A1A5F"/>
    <w:rsid w:val="005A2494"/>
    <w:rsid w:val="005A3028"/>
    <w:rsid w:val="005A3296"/>
    <w:rsid w:val="005A4096"/>
    <w:rsid w:val="005A4323"/>
    <w:rsid w:val="005A4EB6"/>
    <w:rsid w:val="005A6BC8"/>
    <w:rsid w:val="005B04A9"/>
    <w:rsid w:val="005B197E"/>
    <w:rsid w:val="005B1CB0"/>
    <w:rsid w:val="005B2138"/>
    <w:rsid w:val="005B34CB"/>
    <w:rsid w:val="005B41C6"/>
    <w:rsid w:val="005B4621"/>
    <w:rsid w:val="005B47FA"/>
    <w:rsid w:val="005B4B47"/>
    <w:rsid w:val="005B4E0B"/>
    <w:rsid w:val="005B5047"/>
    <w:rsid w:val="005B568D"/>
    <w:rsid w:val="005B6D0F"/>
    <w:rsid w:val="005C011C"/>
    <w:rsid w:val="005C0929"/>
    <w:rsid w:val="005C20C6"/>
    <w:rsid w:val="005C291E"/>
    <w:rsid w:val="005C2F7F"/>
    <w:rsid w:val="005C3B84"/>
    <w:rsid w:val="005C4695"/>
    <w:rsid w:val="005C4979"/>
    <w:rsid w:val="005C4B0C"/>
    <w:rsid w:val="005C4C62"/>
    <w:rsid w:val="005C5D8C"/>
    <w:rsid w:val="005C7062"/>
    <w:rsid w:val="005D10AD"/>
    <w:rsid w:val="005D140A"/>
    <w:rsid w:val="005D1748"/>
    <w:rsid w:val="005D48E4"/>
    <w:rsid w:val="005D6753"/>
    <w:rsid w:val="005D6ACA"/>
    <w:rsid w:val="005D77ED"/>
    <w:rsid w:val="005D786E"/>
    <w:rsid w:val="005E0416"/>
    <w:rsid w:val="005E0EC8"/>
    <w:rsid w:val="005E23B8"/>
    <w:rsid w:val="005E2D82"/>
    <w:rsid w:val="005E2DC2"/>
    <w:rsid w:val="005E3225"/>
    <w:rsid w:val="005E34F8"/>
    <w:rsid w:val="005E36DC"/>
    <w:rsid w:val="005E3E94"/>
    <w:rsid w:val="005E4B08"/>
    <w:rsid w:val="005E6400"/>
    <w:rsid w:val="005E64F2"/>
    <w:rsid w:val="005E6A28"/>
    <w:rsid w:val="005E7360"/>
    <w:rsid w:val="005E7791"/>
    <w:rsid w:val="005E78A3"/>
    <w:rsid w:val="005E796F"/>
    <w:rsid w:val="005F3561"/>
    <w:rsid w:val="005F3683"/>
    <w:rsid w:val="005F3A91"/>
    <w:rsid w:val="005F3D75"/>
    <w:rsid w:val="005F573D"/>
    <w:rsid w:val="005F637C"/>
    <w:rsid w:val="005F68AB"/>
    <w:rsid w:val="005F78A4"/>
    <w:rsid w:val="00600560"/>
    <w:rsid w:val="006019A7"/>
    <w:rsid w:val="0060221E"/>
    <w:rsid w:val="006024D6"/>
    <w:rsid w:val="0060253A"/>
    <w:rsid w:val="00603573"/>
    <w:rsid w:val="00605207"/>
    <w:rsid w:val="006067D6"/>
    <w:rsid w:val="006077C9"/>
    <w:rsid w:val="006110A6"/>
    <w:rsid w:val="006130FC"/>
    <w:rsid w:val="006138B6"/>
    <w:rsid w:val="00615718"/>
    <w:rsid w:val="00615803"/>
    <w:rsid w:val="00615B66"/>
    <w:rsid w:val="006175DE"/>
    <w:rsid w:val="006212A8"/>
    <w:rsid w:val="00623A5F"/>
    <w:rsid w:val="00626471"/>
    <w:rsid w:val="00626FEC"/>
    <w:rsid w:val="00627810"/>
    <w:rsid w:val="006316C5"/>
    <w:rsid w:val="006319C6"/>
    <w:rsid w:val="00632202"/>
    <w:rsid w:val="006336DB"/>
    <w:rsid w:val="00634DED"/>
    <w:rsid w:val="006357C0"/>
    <w:rsid w:val="0063700F"/>
    <w:rsid w:val="006379C2"/>
    <w:rsid w:val="00637DF9"/>
    <w:rsid w:val="006401CA"/>
    <w:rsid w:val="00640665"/>
    <w:rsid w:val="006413A7"/>
    <w:rsid w:val="0064246D"/>
    <w:rsid w:val="00643C84"/>
    <w:rsid w:val="00644503"/>
    <w:rsid w:val="00644900"/>
    <w:rsid w:val="00644F2A"/>
    <w:rsid w:val="00645983"/>
    <w:rsid w:val="00646516"/>
    <w:rsid w:val="00650604"/>
    <w:rsid w:val="00651BEA"/>
    <w:rsid w:val="00651C11"/>
    <w:rsid w:val="00652C25"/>
    <w:rsid w:val="00653D90"/>
    <w:rsid w:val="00653EE4"/>
    <w:rsid w:val="00655B31"/>
    <w:rsid w:val="0065611C"/>
    <w:rsid w:val="006563A0"/>
    <w:rsid w:val="00657250"/>
    <w:rsid w:val="00657417"/>
    <w:rsid w:val="006600C1"/>
    <w:rsid w:val="00660F0A"/>
    <w:rsid w:val="00662470"/>
    <w:rsid w:val="0066268A"/>
    <w:rsid w:val="0066349A"/>
    <w:rsid w:val="00663ABF"/>
    <w:rsid w:val="00664428"/>
    <w:rsid w:val="00664CC5"/>
    <w:rsid w:val="00665070"/>
    <w:rsid w:val="00666187"/>
    <w:rsid w:val="0066755E"/>
    <w:rsid w:val="00667EBD"/>
    <w:rsid w:val="0067062B"/>
    <w:rsid w:val="00670D24"/>
    <w:rsid w:val="00671D3D"/>
    <w:rsid w:val="00671E2F"/>
    <w:rsid w:val="00673A3F"/>
    <w:rsid w:val="00674091"/>
    <w:rsid w:val="006747F2"/>
    <w:rsid w:val="00674CEA"/>
    <w:rsid w:val="00675CF3"/>
    <w:rsid w:val="00675F92"/>
    <w:rsid w:val="00677768"/>
    <w:rsid w:val="00680127"/>
    <w:rsid w:val="00680136"/>
    <w:rsid w:val="00680269"/>
    <w:rsid w:val="00681963"/>
    <w:rsid w:val="00682318"/>
    <w:rsid w:val="00682DDC"/>
    <w:rsid w:val="006837D8"/>
    <w:rsid w:val="0068453B"/>
    <w:rsid w:val="00684CE8"/>
    <w:rsid w:val="00685841"/>
    <w:rsid w:val="00686371"/>
    <w:rsid w:val="00690D1B"/>
    <w:rsid w:val="00692703"/>
    <w:rsid w:val="00692B51"/>
    <w:rsid w:val="00692EB5"/>
    <w:rsid w:val="00693409"/>
    <w:rsid w:val="00695983"/>
    <w:rsid w:val="00697A5F"/>
    <w:rsid w:val="006A13E0"/>
    <w:rsid w:val="006A20D2"/>
    <w:rsid w:val="006A3281"/>
    <w:rsid w:val="006A3592"/>
    <w:rsid w:val="006A3B67"/>
    <w:rsid w:val="006A44A8"/>
    <w:rsid w:val="006A4AA9"/>
    <w:rsid w:val="006A5255"/>
    <w:rsid w:val="006A57AC"/>
    <w:rsid w:val="006A5D9E"/>
    <w:rsid w:val="006A743F"/>
    <w:rsid w:val="006A7BEE"/>
    <w:rsid w:val="006B0742"/>
    <w:rsid w:val="006B2B05"/>
    <w:rsid w:val="006B2EEF"/>
    <w:rsid w:val="006B3CEC"/>
    <w:rsid w:val="006B44FB"/>
    <w:rsid w:val="006B4B97"/>
    <w:rsid w:val="006B4EA9"/>
    <w:rsid w:val="006B50C9"/>
    <w:rsid w:val="006B52F2"/>
    <w:rsid w:val="006B5946"/>
    <w:rsid w:val="006B75AE"/>
    <w:rsid w:val="006B7BCD"/>
    <w:rsid w:val="006B7F22"/>
    <w:rsid w:val="006C03AF"/>
    <w:rsid w:val="006C0C4C"/>
    <w:rsid w:val="006C1955"/>
    <w:rsid w:val="006C1BFA"/>
    <w:rsid w:val="006C1E22"/>
    <w:rsid w:val="006C218F"/>
    <w:rsid w:val="006C3E8F"/>
    <w:rsid w:val="006C409A"/>
    <w:rsid w:val="006C45CD"/>
    <w:rsid w:val="006C5509"/>
    <w:rsid w:val="006C5E9A"/>
    <w:rsid w:val="006C65C3"/>
    <w:rsid w:val="006C6DE3"/>
    <w:rsid w:val="006D237A"/>
    <w:rsid w:val="006D2439"/>
    <w:rsid w:val="006D31FD"/>
    <w:rsid w:val="006D3754"/>
    <w:rsid w:val="006D43F3"/>
    <w:rsid w:val="006D460C"/>
    <w:rsid w:val="006D48C2"/>
    <w:rsid w:val="006D4EEC"/>
    <w:rsid w:val="006D66AF"/>
    <w:rsid w:val="006D70D5"/>
    <w:rsid w:val="006D75E8"/>
    <w:rsid w:val="006D7C51"/>
    <w:rsid w:val="006D7CD3"/>
    <w:rsid w:val="006E13BF"/>
    <w:rsid w:val="006E14A6"/>
    <w:rsid w:val="006E1C99"/>
    <w:rsid w:val="006E1FE4"/>
    <w:rsid w:val="006E24AE"/>
    <w:rsid w:val="006E25C5"/>
    <w:rsid w:val="006E2E91"/>
    <w:rsid w:val="006E3F14"/>
    <w:rsid w:val="006E4264"/>
    <w:rsid w:val="006E43A4"/>
    <w:rsid w:val="006E4727"/>
    <w:rsid w:val="006E4971"/>
    <w:rsid w:val="006E523E"/>
    <w:rsid w:val="006E5A61"/>
    <w:rsid w:val="006E699A"/>
    <w:rsid w:val="006E69A6"/>
    <w:rsid w:val="006E6C31"/>
    <w:rsid w:val="006E6C60"/>
    <w:rsid w:val="006E726A"/>
    <w:rsid w:val="006E752D"/>
    <w:rsid w:val="006E798D"/>
    <w:rsid w:val="006F13B0"/>
    <w:rsid w:val="006F4235"/>
    <w:rsid w:val="006F5CE8"/>
    <w:rsid w:val="006F5E72"/>
    <w:rsid w:val="0070002A"/>
    <w:rsid w:val="007003C5"/>
    <w:rsid w:val="00701D6C"/>
    <w:rsid w:val="00702239"/>
    <w:rsid w:val="007025AB"/>
    <w:rsid w:val="007029F5"/>
    <w:rsid w:val="00702A3C"/>
    <w:rsid w:val="0070355A"/>
    <w:rsid w:val="007046CB"/>
    <w:rsid w:val="007068D3"/>
    <w:rsid w:val="00706C0E"/>
    <w:rsid w:val="0070740C"/>
    <w:rsid w:val="007114D9"/>
    <w:rsid w:val="00711C87"/>
    <w:rsid w:val="0071203F"/>
    <w:rsid w:val="00712E0B"/>
    <w:rsid w:val="0071535A"/>
    <w:rsid w:val="0071560E"/>
    <w:rsid w:val="00716074"/>
    <w:rsid w:val="007174D4"/>
    <w:rsid w:val="007177E0"/>
    <w:rsid w:val="00717A4C"/>
    <w:rsid w:val="00717D3C"/>
    <w:rsid w:val="00720CD5"/>
    <w:rsid w:val="00721BCC"/>
    <w:rsid w:val="00721DD5"/>
    <w:rsid w:val="0072214E"/>
    <w:rsid w:val="00722614"/>
    <w:rsid w:val="007250B6"/>
    <w:rsid w:val="0072510D"/>
    <w:rsid w:val="0072517E"/>
    <w:rsid w:val="007253A8"/>
    <w:rsid w:val="00727919"/>
    <w:rsid w:val="00727C48"/>
    <w:rsid w:val="00727CEE"/>
    <w:rsid w:val="00731757"/>
    <w:rsid w:val="007326A7"/>
    <w:rsid w:val="007330FD"/>
    <w:rsid w:val="00733152"/>
    <w:rsid w:val="0073465E"/>
    <w:rsid w:val="0073512C"/>
    <w:rsid w:val="00735372"/>
    <w:rsid w:val="00735FDB"/>
    <w:rsid w:val="00736CDF"/>
    <w:rsid w:val="007406DE"/>
    <w:rsid w:val="00740CA7"/>
    <w:rsid w:val="007427A2"/>
    <w:rsid w:val="00742F17"/>
    <w:rsid w:val="00743CF6"/>
    <w:rsid w:val="007442E5"/>
    <w:rsid w:val="00744909"/>
    <w:rsid w:val="00744CAF"/>
    <w:rsid w:val="00745994"/>
    <w:rsid w:val="0074733F"/>
    <w:rsid w:val="007501D0"/>
    <w:rsid w:val="00750C2F"/>
    <w:rsid w:val="00750C88"/>
    <w:rsid w:val="0075125C"/>
    <w:rsid w:val="0075266C"/>
    <w:rsid w:val="007534BA"/>
    <w:rsid w:val="00755C79"/>
    <w:rsid w:val="00760173"/>
    <w:rsid w:val="007605AF"/>
    <w:rsid w:val="00762A20"/>
    <w:rsid w:val="00763502"/>
    <w:rsid w:val="00763B0B"/>
    <w:rsid w:val="0076551A"/>
    <w:rsid w:val="00766561"/>
    <w:rsid w:val="007665EC"/>
    <w:rsid w:val="007668ED"/>
    <w:rsid w:val="0077086C"/>
    <w:rsid w:val="00770E69"/>
    <w:rsid w:val="0077172A"/>
    <w:rsid w:val="007717B9"/>
    <w:rsid w:val="007723AE"/>
    <w:rsid w:val="00772D64"/>
    <w:rsid w:val="00772DCA"/>
    <w:rsid w:val="00773950"/>
    <w:rsid w:val="007742CE"/>
    <w:rsid w:val="007742E3"/>
    <w:rsid w:val="00774A06"/>
    <w:rsid w:val="00774A17"/>
    <w:rsid w:val="00774C74"/>
    <w:rsid w:val="00775219"/>
    <w:rsid w:val="00776030"/>
    <w:rsid w:val="00776724"/>
    <w:rsid w:val="00776DD9"/>
    <w:rsid w:val="00777233"/>
    <w:rsid w:val="00781A8C"/>
    <w:rsid w:val="00783891"/>
    <w:rsid w:val="00783BE1"/>
    <w:rsid w:val="007841BC"/>
    <w:rsid w:val="0078514F"/>
    <w:rsid w:val="007855DE"/>
    <w:rsid w:val="007878C1"/>
    <w:rsid w:val="00787D38"/>
    <w:rsid w:val="007913FC"/>
    <w:rsid w:val="007919DF"/>
    <w:rsid w:val="00791C92"/>
    <w:rsid w:val="00791EF6"/>
    <w:rsid w:val="00793849"/>
    <w:rsid w:val="00793FCF"/>
    <w:rsid w:val="00794941"/>
    <w:rsid w:val="00794E78"/>
    <w:rsid w:val="00795A01"/>
    <w:rsid w:val="00795ACA"/>
    <w:rsid w:val="00795C08"/>
    <w:rsid w:val="00796CC3"/>
    <w:rsid w:val="00796D28"/>
    <w:rsid w:val="0079702C"/>
    <w:rsid w:val="00797CFE"/>
    <w:rsid w:val="007A1B68"/>
    <w:rsid w:val="007A1EA1"/>
    <w:rsid w:val="007A24A8"/>
    <w:rsid w:val="007A2C2F"/>
    <w:rsid w:val="007A2F84"/>
    <w:rsid w:val="007A3516"/>
    <w:rsid w:val="007A3862"/>
    <w:rsid w:val="007A4749"/>
    <w:rsid w:val="007A56C7"/>
    <w:rsid w:val="007A67FD"/>
    <w:rsid w:val="007A69B4"/>
    <w:rsid w:val="007A6E8D"/>
    <w:rsid w:val="007A76C0"/>
    <w:rsid w:val="007A7E2E"/>
    <w:rsid w:val="007A7F1E"/>
    <w:rsid w:val="007B08EC"/>
    <w:rsid w:val="007B1CEE"/>
    <w:rsid w:val="007B1EFB"/>
    <w:rsid w:val="007B3CEB"/>
    <w:rsid w:val="007B3DFC"/>
    <w:rsid w:val="007B69AC"/>
    <w:rsid w:val="007B72EC"/>
    <w:rsid w:val="007B7B39"/>
    <w:rsid w:val="007B7BC5"/>
    <w:rsid w:val="007B7C92"/>
    <w:rsid w:val="007C003A"/>
    <w:rsid w:val="007C04FD"/>
    <w:rsid w:val="007C0D3D"/>
    <w:rsid w:val="007C192F"/>
    <w:rsid w:val="007C311D"/>
    <w:rsid w:val="007C35D6"/>
    <w:rsid w:val="007C4020"/>
    <w:rsid w:val="007C4486"/>
    <w:rsid w:val="007C4AEA"/>
    <w:rsid w:val="007C4CB1"/>
    <w:rsid w:val="007C7A32"/>
    <w:rsid w:val="007D0670"/>
    <w:rsid w:val="007D0E08"/>
    <w:rsid w:val="007D0FC1"/>
    <w:rsid w:val="007D2F87"/>
    <w:rsid w:val="007D3D6E"/>
    <w:rsid w:val="007D48E7"/>
    <w:rsid w:val="007D4C5F"/>
    <w:rsid w:val="007D52AA"/>
    <w:rsid w:val="007D6CF9"/>
    <w:rsid w:val="007D7B0F"/>
    <w:rsid w:val="007D7E46"/>
    <w:rsid w:val="007E04DF"/>
    <w:rsid w:val="007E0AF4"/>
    <w:rsid w:val="007E13B1"/>
    <w:rsid w:val="007E1A6E"/>
    <w:rsid w:val="007E22A6"/>
    <w:rsid w:val="007E2AE3"/>
    <w:rsid w:val="007E3285"/>
    <w:rsid w:val="007E38A0"/>
    <w:rsid w:val="007E3F9E"/>
    <w:rsid w:val="007E42FB"/>
    <w:rsid w:val="007E5538"/>
    <w:rsid w:val="007E5981"/>
    <w:rsid w:val="007E614C"/>
    <w:rsid w:val="007E638F"/>
    <w:rsid w:val="007E692C"/>
    <w:rsid w:val="007E7AAA"/>
    <w:rsid w:val="007F0C8B"/>
    <w:rsid w:val="007F0FDA"/>
    <w:rsid w:val="007F1084"/>
    <w:rsid w:val="007F13D8"/>
    <w:rsid w:val="007F1973"/>
    <w:rsid w:val="007F22FC"/>
    <w:rsid w:val="007F2695"/>
    <w:rsid w:val="007F2EE2"/>
    <w:rsid w:val="007F2F1F"/>
    <w:rsid w:val="007F35E2"/>
    <w:rsid w:val="007F39C9"/>
    <w:rsid w:val="007F4082"/>
    <w:rsid w:val="007F4856"/>
    <w:rsid w:val="007F4ACF"/>
    <w:rsid w:val="007F5867"/>
    <w:rsid w:val="007F5CCF"/>
    <w:rsid w:val="007F6A5E"/>
    <w:rsid w:val="008003C4"/>
    <w:rsid w:val="00800ECA"/>
    <w:rsid w:val="0080164A"/>
    <w:rsid w:val="00802211"/>
    <w:rsid w:val="008036A2"/>
    <w:rsid w:val="008038B7"/>
    <w:rsid w:val="00803B1C"/>
    <w:rsid w:val="00804E73"/>
    <w:rsid w:val="00805902"/>
    <w:rsid w:val="00806C24"/>
    <w:rsid w:val="00807A64"/>
    <w:rsid w:val="00807E73"/>
    <w:rsid w:val="00810A47"/>
    <w:rsid w:val="00810F5B"/>
    <w:rsid w:val="00812EDF"/>
    <w:rsid w:val="0081486E"/>
    <w:rsid w:val="00815062"/>
    <w:rsid w:val="008154B1"/>
    <w:rsid w:val="00815693"/>
    <w:rsid w:val="00816BC1"/>
    <w:rsid w:val="00816C06"/>
    <w:rsid w:val="00816C74"/>
    <w:rsid w:val="0081772D"/>
    <w:rsid w:val="00821068"/>
    <w:rsid w:val="008210A0"/>
    <w:rsid w:val="00822DE3"/>
    <w:rsid w:val="008256F8"/>
    <w:rsid w:val="00825F5C"/>
    <w:rsid w:val="00825FDB"/>
    <w:rsid w:val="00830124"/>
    <w:rsid w:val="00831232"/>
    <w:rsid w:val="008314BC"/>
    <w:rsid w:val="00831C01"/>
    <w:rsid w:val="00832241"/>
    <w:rsid w:val="0083293A"/>
    <w:rsid w:val="00832B3C"/>
    <w:rsid w:val="008345BD"/>
    <w:rsid w:val="00834C3D"/>
    <w:rsid w:val="00834EBA"/>
    <w:rsid w:val="00835BA8"/>
    <w:rsid w:val="00836390"/>
    <w:rsid w:val="0083700C"/>
    <w:rsid w:val="00837CE4"/>
    <w:rsid w:val="00840587"/>
    <w:rsid w:val="00841340"/>
    <w:rsid w:val="00841971"/>
    <w:rsid w:val="00842831"/>
    <w:rsid w:val="00842BA7"/>
    <w:rsid w:val="00844D59"/>
    <w:rsid w:val="008450B6"/>
    <w:rsid w:val="008451B6"/>
    <w:rsid w:val="008453C0"/>
    <w:rsid w:val="00846496"/>
    <w:rsid w:val="00846896"/>
    <w:rsid w:val="00847664"/>
    <w:rsid w:val="00847A40"/>
    <w:rsid w:val="008503BD"/>
    <w:rsid w:val="00851111"/>
    <w:rsid w:val="008513A6"/>
    <w:rsid w:val="00852E0D"/>
    <w:rsid w:val="00853E43"/>
    <w:rsid w:val="00853EE9"/>
    <w:rsid w:val="008547C7"/>
    <w:rsid w:val="00855395"/>
    <w:rsid w:val="00855718"/>
    <w:rsid w:val="0085588A"/>
    <w:rsid w:val="0085787C"/>
    <w:rsid w:val="00857C0B"/>
    <w:rsid w:val="008601DF"/>
    <w:rsid w:val="00861043"/>
    <w:rsid w:val="00862A71"/>
    <w:rsid w:val="0086355D"/>
    <w:rsid w:val="00864AD1"/>
    <w:rsid w:val="0086502C"/>
    <w:rsid w:val="00865380"/>
    <w:rsid w:val="0086714A"/>
    <w:rsid w:val="008679AB"/>
    <w:rsid w:val="00867B07"/>
    <w:rsid w:val="0087017E"/>
    <w:rsid w:val="00871288"/>
    <w:rsid w:val="0087158C"/>
    <w:rsid w:val="00873D2F"/>
    <w:rsid w:val="008742C6"/>
    <w:rsid w:val="00874B4A"/>
    <w:rsid w:val="008751E8"/>
    <w:rsid w:val="00875A1B"/>
    <w:rsid w:val="00875EAA"/>
    <w:rsid w:val="008762A2"/>
    <w:rsid w:val="0087662A"/>
    <w:rsid w:val="00876932"/>
    <w:rsid w:val="00876CA4"/>
    <w:rsid w:val="008775B6"/>
    <w:rsid w:val="00880384"/>
    <w:rsid w:val="008815F1"/>
    <w:rsid w:val="00881876"/>
    <w:rsid w:val="00881E2A"/>
    <w:rsid w:val="00882C34"/>
    <w:rsid w:val="00882E70"/>
    <w:rsid w:val="00883592"/>
    <w:rsid w:val="0088407E"/>
    <w:rsid w:val="00884D5E"/>
    <w:rsid w:val="00884FEA"/>
    <w:rsid w:val="0088534B"/>
    <w:rsid w:val="00886788"/>
    <w:rsid w:val="00886F1E"/>
    <w:rsid w:val="0088767E"/>
    <w:rsid w:val="00887AA1"/>
    <w:rsid w:val="00887B55"/>
    <w:rsid w:val="00887ECD"/>
    <w:rsid w:val="008920FF"/>
    <w:rsid w:val="00892F10"/>
    <w:rsid w:val="00894589"/>
    <w:rsid w:val="00894EF5"/>
    <w:rsid w:val="00895032"/>
    <w:rsid w:val="008951FB"/>
    <w:rsid w:val="0089579A"/>
    <w:rsid w:val="00896B24"/>
    <w:rsid w:val="00897457"/>
    <w:rsid w:val="008A021D"/>
    <w:rsid w:val="008A04BD"/>
    <w:rsid w:val="008A153D"/>
    <w:rsid w:val="008A1CEE"/>
    <w:rsid w:val="008A250A"/>
    <w:rsid w:val="008A3227"/>
    <w:rsid w:val="008A351B"/>
    <w:rsid w:val="008A37BF"/>
    <w:rsid w:val="008A47E9"/>
    <w:rsid w:val="008A4C70"/>
    <w:rsid w:val="008A550D"/>
    <w:rsid w:val="008A5B82"/>
    <w:rsid w:val="008A6BAA"/>
    <w:rsid w:val="008A7334"/>
    <w:rsid w:val="008A7885"/>
    <w:rsid w:val="008A7D12"/>
    <w:rsid w:val="008B295F"/>
    <w:rsid w:val="008B2C8D"/>
    <w:rsid w:val="008B3DF2"/>
    <w:rsid w:val="008B44C6"/>
    <w:rsid w:val="008B523C"/>
    <w:rsid w:val="008B5BFF"/>
    <w:rsid w:val="008B5FA5"/>
    <w:rsid w:val="008B6DBD"/>
    <w:rsid w:val="008C005D"/>
    <w:rsid w:val="008C0969"/>
    <w:rsid w:val="008C0F93"/>
    <w:rsid w:val="008C1403"/>
    <w:rsid w:val="008C1431"/>
    <w:rsid w:val="008C1EA9"/>
    <w:rsid w:val="008C2B75"/>
    <w:rsid w:val="008C3433"/>
    <w:rsid w:val="008C38C0"/>
    <w:rsid w:val="008C4F47"/>
    <w:rsid w:val="008C54D1"/>
    <w:rsid w:val="008C59D6"/>
    <w:rsid w:val="008C5F3A"/>
    <w:rsid w:val="008C62CB"/>
    <w:rsid w:val="008C6BC8"/>
    <w:rsid w:val="008C6BDF"/>
    <w:rsid w:val="008C7815"/>
    <w:rsid w:val="008D1BFB"/>
    <w:rsid w:val="008D2356"/>
    <w:rsid w:val="008D46F3"/>
    <w:rsid w:val="008D7246"/>
    <w:rsid w:val="008D7B57"/>
    <w:rsid w:val="008E0D96"/>
    <w:rsid w:val="008E1957"/>
    <w:rsid w:val="008E1A60"/>
    <w:rsid w:val="008E1ECE"/>
    <w:rsid w:val="008E4264"/>
    <w:rsid w:val="008E4462"/>
    <w:rsid w:val="008E460E"/>
    <w:rsid w:val="008E5738"/>
    <w:rsid w:val="008E5E2B"/>
    <w:rsid w:val="008E70CA"/>
    <w:rsid w:val="008E7CA8"/>
    <w:rsid w:val="008F04FF"/>
    <w:rsid w:val="008F0B12"/>
    <w:rsid w:val="008F127A"/>
    <w:rsid w:val="008F2319"/>
    <w:rsid w:val="008F253B"/>
    <w:rsid w:val="008F2829"/>
    <w:rsid w:val="008F28A7"/>
    <w:rsid w:val="008F2CDD"/>
    <w:rsid w:val="008F3842"/>
    <w:rsid w:val="008F3B78"/>
    <w:rsid w:val="008F3D55"/>
    <w:rsid w:val="008F4304"/>
    <w:rsid w:val="008F5014"/>
    <w:rsid w:val="008F50EE"/>
    <w:rsid w:val="008F5684"/>
    <w:rsid w:val="008F5B13"/>
    <w:rsid w:val="008F5D65"/>
    <w:rsid w:val="008F68C7"/>
    <w:rsid w:val="008F7071"/>
    <w:rsid w:val="008F748F"/>
    <w:rsid w:val="008F7D1D"/>
    <w:rsid w:val="009002F2"/>
    <w:rsid w:val="00900D4A"/>
    <w:rsid w:val="00900DA0"/>
    <w:rsid w:val="009016A5"/>
    <w:rsid w:val="00902978"/>
    <w:rsid w:val="00902E2C"/>
    <w:rsid w:val="00903058"/>
    <w:rsid w:val="00903DF7"/>
    <w:rsid w:val="00904565"/>
    <w:rsid w:val="00904F16"/>
    <w:rsid w:val="00904FFE"/>
    <w:rsid w:val="00905126"/>
    <w:rsid w:val="0090575B"/>
    <w:rsid w:val="00905817"/>
    <w:rsid w:val="00906005"/>
    <w:rsid w:val="009069FF"/>
    <w:rsid w:val="009070F4"/>
    <w:rsid w:val="0090792B"/>
    <w:rsid w:val="0091020F"/>
    <w:rsid w:val="00910DFB"/>
    <w:rsid w:val="00911011"/>
    <w:rsid w:val="009118A6"/>
    <w:rsid w:val="00911DA9"/>
    <w:rsid w:val="009126CB"/>
    <w:rsid w:val="00913346"/>
    <w:rsid w:val="00913B45"/>
    <w:rsid w:val="0091439D"/>
    <w:rsid w:val="00914533"/>
    <w:rsid w:val="00914E58"/>
    <w:rsid w:val="0091538F"/>
    <w:rsid w:val="0091625C"/>
    <w:rsid w:val="00916843"/>
    <w:rsid w:val="00916CBD"/>
    <w:rsid w:val="009170EB"/>
    <w:rsid w:val="00917A6A"/>
    <w:rsid w:val="009211DF"/>
    <w:rsid w:val="0092294F"/>
    <w:rsid w:val="00922BB0"/>
    <w:rsid w:val="0092326C"/>
    <w:rsid w:val="009232F7"/>
    <w:rsid w:val="0092407C"/>
    <w:rsid w:val="00924DC1"/>
    <w:rsid w:val="009252B0"/>
    <w:rsid w:val="00925655"/>
    <w:rsid w:val="00926B3C"/>
    <w:rsid w:val="0092762F"/>
    <w:rsid w:val="00927DF6"/>
    <w:rsid w:val="009306D6"/>
    <w:rsid w:val="009318BE"/>
    <w:rsid w:val="00932949"/>
    <w:rsid w:val="00933247"/>
    <w:rsid w:val="00935604"/>
    <w:rsid w:val="00935642"/>
    <w:rsid w:val="0093693B"/>
    <w:rsid w:val="00936C81"/>
    <w:rsid w:val="00936D1A"/>
    <w:rsid w:val="00936D4E"/>
    <w:rsid w:val="0094023B"/>
    <w:rsid w:val="009404B2"/>
    <w:rsid w:val="009425FE"/>
    <w:rsid w:val="0094340F"/>
    <w:rsid w:val="009434EB"/>
    <w:rsid w:val="00943FE0"/>
    <w:rsid w:val="00944AC0"/>
    <w:rsid w:val="00944BB1"/>
    <w:rsid w:val="00945AB7"/>
    <w:rsid w:val="0094602F"/>
    <w:rsid w:val="009474A1"/>
    <w:rsid w:val="00947570"/>
    <w:rsid w:val="00947696"/>
    <w:rsid w:val="00947B5D"/>
    <w:rsid w:val="00947CF7"/>
    <w:rsid w:val="00950209"/>
    <w:rsid w:val="00950492"/>
    <w:rsid w:val="00952100"/>
    <w:rsid w:val="00952BC4"/>
    <w:rsid w:val="00953719"/>
    <w:rsid w:val="00954F11"/>
    <w:rsid w:val="00954F5D"/>
    <w:rsid w:val="00955EEE"/>
    <w:rsid w:val="0095702E"/>
    <w:rsid w:val="00957BA9"/>
    <w:rsid w:val="00960178"/>
    <w:rsid w:val="00960E9B"/>
    <w:rsid w:val="00960F1D"/>
    <w:rsid w:val="00962A82"/>
    <w:rsid w:val="00963059"/>
    <w:rsid w:val="0096319F"/>
    <w:rsid w:val="00964042"/>
    <w:rsid w:val="0096500C"/>
    <w:rsid w:val="009651F2"/>
    <w:rsid w:val="0096541D"/>
    <w:rsid w:val="0096585B"/>
    <w:rsid w:val="00965BD0"/>
    <w:rsid w:val="0096607D"/>
    <w:rsid w:val="009667CB"/>
    <w:rsid w:val="009734BC"/>
    <w:rsid w:val="00973DF3"/>
    <w:rsid w:val="00973EF7"/>
    <w:rsid w:val="00975093"/>
    <w:rsid w:val="00975FFF"/>
    <w:rsid w:val="0097606B"/>
    <w:rsid w:val="00976864"/>
    <w:rsid w:val="00976A94"/>
    <w:rsid w:val="00976F33"/>
    <w:rsid w:val="00977965"/>
    <w:rsid w:val="00977F18"/>
    <w:rsid w:val="00980178"/>
    <w:rsid w:val="009806FF"/>
    <w:rsid w:val="00981610"/>
    <w:rsid w:val="00982033"/>
    <w:rsid w:val="00984ABD"/>
    <w:rsid w:val="0098676E"/>
    <w:rsid w:val="00986E39"/>
    <w:rsid w:val="009877E9"/>
    <w:rsid w:val="00990ECF"/>
    <w:rsid w:val="00992C54"/>
    <w:rsid w:val="00992DC1"/>
    <w:rsid w:val="0099381A"/>
    <w:rsid w:val="0099438C"/>
    <w:rsid w:val="00995BB9"/>
    <w:rsid w:val="00996886"/>
    <w:rsid w:val="00997381"/>
    <w:rsid w:val="009A045A"/>
    <w:rsid w:val="009A150F"/>
    <w:rsid w:val="009A25F9"/>
    <w:rsid w:val="009A3DC9"/>
    <w:rsid w:val="009A5448"/>
    <w:rsid w:val="009A5C28"/>
    <w:rsid w:val="009A6411"/>
    <w:rsid w:val="009A6866"/>
    <w:rsid w:val="009A72D0"/>
    <w:rsid w:val="009A77B2"/>
    <w:rsid w:val="009B02E0"/>
    <w:rsid w:val="009B0E61"/>
    <w:rsid w:val="009B2654"/>
    <w:rsid w:val="009B4008"/>
    <w:rsid w:val="009B4AF0"/>
    <w:rsid w:val="009B4D57"/>
    <w:rsid w:val="009B6212"/>
    <w:rsid w:val="009B7B72"/>
    <w:rsid w:val="009B7FFC"/>
    <w:rsid w:val="009C1093"/>
    <w:rsid w:val="009C2002"/>
    <w:rsid w:val="009C545F"/>
    <w:rsid w:val="009C61C9"/>
    <w:rsid w:val="009C62D4"/>
    <w:rsid w:val="009C6603"/>
    <w:rsid w:val="009C747C"/>
    <w:rsid w:val="009C7885"/>
    <w:rsid w:val="009D121C"/>
    <w:rsid w:val="009D1D31"/>
    <w:rsid w:val="009D20B7"/>
    <w:rsid w:val="009D2263"/>
    <w:rsid w:val="009D318B"/>
    <w:rsid w:val="009D4F1A"/>
    <w:rsid w:val="009D5BAC"/>
    <w:rsid w:val="009D7840"/>
    <w:rsid w:val="009E0B1C"/>
    <w:rsid w:val="009E1D45"/>
    <w:rsid w:val="009E3B1E"/>
    <w:rsid w:val="009E4214"/>
    <w:rsid w:val="009E57BC"/>
    <w:rsid w:val="009E5AB4"/>
    <w:rsid w:val="009E6423"/>
    <w:rsid w:val="009E7B3A"/>
    <w:rsid w:val="009F0DEF"/>
    <w:rsid w:val="009F2BDE"/>
    <w:rsid w:val="009F361E"/>
    <w:rsid w:val="009F43A5"/>
    <w:rsid w:val="009F498E"/>
    <w:rsid w:val="009F49BF"/>
    <w:rsid w:val="009F5587"/>
    <w:rsid w:val="009F5E18"/>
    <w:rsid w:val="009F698F"/>
    <w:rsid w:val="009F733D"/>
    <w:rsid w:val="009F79C2"/>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92"/>
    <w:rsid w:val="00A17904"/>
    <w:rsid w:val="00A179A7"/>
    <w:rsid w:val="00A2209D"/>
    <w:rsid w:val="00A24E1B"/>
    <w:rsid w:val="00A25341"/>
    <w:rsid w:val="00A2559E"/>
    <w:rsid w:val="00A25E7F"/>
    <w:rsid w:val="00A301ED"/>
    <w:rsid w:val="00A307B7"/>
    <w:rsid w:val="00A32BD1"/>
    <w:rsid w:val="00A32DA3"/>
    <w:rsid w:val="00A32F90"/>
    <w:rsid w:val="00A3318D"/>
    <w:rsid w:val="00A357F0"/>
    <w:rsid w:val="00A35C42"/>
    <w:rsid w:val="00A35D7C"/>
    <w:rsid w:val="00A362DB"/>
    <w:rsid w:val="00A36302"/>
    <w:rsid w:val="00A364DF"/>
    <w:rsid w:val="00A36765"/>
    <w:rsid w:val="00A37F4A"/>
    <w:rsid w:val="00A410A7"/>
    <w:rsid w:val="00A410B4"/>
    <w:rsid w:val="00A41254"/>
    <w:rsid w:val="00A415D1"/>
    <w:rsid w:val="00A4209D"/>
    <w:rsid w:val="00A42E6B"/>
    <w:rsid w:val="00A42FB3"/>
    <w:rsid w:val="00A43FE3"/>
    <w:rsid w:val="00A456B4"/>
    <w:rsid w:val="00A45C7D"/>
    <w:rsid w:val="00A45ED0"/>
    <w:rsid w:val="00A462D5"/>
    <w:rsid w:val="00A4713B"/>
    <w:rsid w:val="00A50B15"/>
    <w:rsid w:val="00A51A00"/>
    <w:rsid w:val="00A52079"/>
    <w:rsid w:val="00A53402"/>
    <w:rsid w:val="00A53E80"/>
    <w:rsid w:val="00A53EAC"/>
    <w:rsid w:val="00A53F9D"/>
    <w:rsid w:val="00A54503"/>
    <w:rsid w:val="00A549AF"/>
    <w:rsid w:val="00A565D9"/>
    <w:rsid w:val="00A572A1"/>
    <w:rsid w:val="00A57B36"/>
    <w:rsid w:val="00A60BB0"/>
    <w:rsid w:val="00A61BDA"/>
    <w:rsid w:val="00A61D39"/>
    <w:rsid w:val="00A62F33"/>
    <w:rsid w:val="00A63511"/>
    <w:rsid w:val="00A63538"/>
    <w:rsid w:val="00A6379C"/>
    <w:rsid w:val="00A644FB"/>
    <w:rsid w:val="00A6488D"/>
    <w:rsid w:val="00A65EAA"/>
    <w:rsid w:val="00A67320"/>
    <w:rsid w:val="00A6759E"/>
    <w:rsid w:val="00A67B4C"/>
    <w:rsid w:val="00A67C1A"/>
    <w:rsid w:val="00A719C3"/>
    <w:rsid w:val="00A73DAF"/>
    <w:rsid w:val="00A74DD6"/>
    <w:rsid w:val="00A750DA"/>
    <w:rsid w:val="00A75E86"/>
    <w:rsid w:val="00A760D8"/>
    <w:rsid w:val="00A778AA"/>
    <w:rsid w:val="00A77C2E"/>
    <w:rsid w:val="00A77DE6"/>
    <w:rsid w:val="00A816A7"/>
    <w:rsid w:val="00A8297D"/>
    <w:rsid w:val="00A82A39"/>
    <w:rsid w:val="00A84745"/>
    <w:rsid w:val="00A8554C"/>
    <w:rsid w:val="00A86037"/>
    <w:rsid w:val="00A86E77"/>
    <w:rsid w:val="00A86E8A"/>
    <w:rsid w:val="00A90048"/>
    <w:rsid w:val="00A9049D"/>
    <w:rsid w:val="00A90C11"/>
    <w:rsid w:val="00A9172D"/>
    <w:rsid w:val="00A91A8B"/>
    <w:rsid w:val="00A92060"/>
    <w:rsid w:val="00A92469"/>
    <w:rsid w:val="00A93079"/>
    <w:rsid w:val="00A9375B"/>
    <w:rsid w:val="00A93D61"/>
    <w:rsid w:val="00A940BB"/>
    <w:rsid w:val="00A94249"/>
    <w:rsid w:val="00A94561"/>
    <w:rsid w:val="00A95627"/>
    <w:rsid w:val="00A957A9"/>
    <w:rsid w:val="00A95A19"/>
    <w:rsid w:val="00A95AD9"/>
    <w:rsid w:val="00AA0542"/>
    <w:rsid w:val="00AA1448"/>
    <w:rsid w:val="00AA1EE1"/>
    <w:rsid w:val="00AA5160"/>
    <w:rsid w:val="00AA5247"/>
    <w:rsid w:val="00AA6D32"/>
    <w:rsid w:val="00AA7188"/>
    <w:rsid w:val="00AA75A0"/>
    <w:rsid w:val="00AB00D3"/>
    <w:rsid w:val="00AB05FF"/>
    <w:rsid w:val="00AB1188"/>
    <w:rsid w:val="00AB16A2"/>
    <w:rsid w:val="00AB1A3D"/>
    <w:rsid w:val="00AB275A"/>
    <w:rsid w:val="00AB31D1"/>
    <w:rsid w:val="00AB38D0"/>
    <w:rsid w:val="00AB43F1"/>
    <w:rsid w:val="00AB46CA"/>
    <w:rsid w:val="00AB47D4"/>
    <w:rsid w:val="00AB6B1E"/>
    <w:rsid w:val="00AB6F12"/>
    <w:rsid w:val="00AB726E"/>
    <w:rsid w:val="00AB7294"/>
    <w:rsid w:val="00AB74AD"/>
    <w:rsid w:val="00AB77BF"/>
    <w:rsid w:val="00AB7939"/>
    <w:rsid w:val="00AC0303"/>
    <w:rsid w:val="00AC15ED"/>
    <w:rsid w:val="00AC1AFC"/>
    <w:rsid w:val="00AC245C"/>
    <w:rsid w:val="00AC2DB6"/>
    <w:rsid w:val="00AC6E1E"/>
    <w:rsid w:val="00AD0E10"/>
    <w:rsid w:val="00AD16CC"/>
    <w:rsid w:val="00AD1D2F"/>
    <w:rsid w:val="00AD1F6B"/>
    <w:rsid w:val="00AD25F0"/>
    <w:rsid w:val="00AD367F"/>
    <w:rsid w:val="00AD65C6"/>
    <w:rsid w:val="00AD77D1"/>
    <w:rsid w:val="00AD7F9F"/>
    <w:rsid w:val="00AE1126"/>
    <w:rsid w:val="00AE3415"/>
    <w:rsid w:val="00AE3560"/>
    <w:rsid w:val="00AE3A8E"/>
    <w:rsid w:val="00AE3B91"/>
    <w:rsid w:val="00AE3C18"/>
    <w:rsid w:val="00AE524C"/>
    <w:rsid w:val="00AE5EF9"/>
    <w:rsid w:val="00AE6A06"/>
    <w:rsid w:val="00AE772A"/>
    <w:rsid w:val="00AF036C"/>
    <w:rsid w:val="00AF06DD"/>
    <w:rsid w:val="00AF20C4"/>
    <w:rsid w:val="00AF2942"/>
    <w:rsid w:val="00AF2DD8"/>
    <w:rsid w:val="00AF320E"/>
    <w:rsid w:val="00AF3A2E"/>
    <w:rsid w:val="00AF53D2"/>
    <w:rsid w:val="00AF63B1"/>
    <w:rsid w:val="00AF6650"/>
    <w:rsid w:val="00AF7024"/>
    <w:rsid w:val="00AF776A"/>
    <w:rsid w:val="00AF7978"/>
    <w:rsid w:val="00B003EB"/>
    <w:rsid w:val="00B004C0"/>
    <w:rsid w:val="00B005B6"/>
    <w:rsid w:val="00B01A1F"/>
    <w:rsid w:val="00B01A5D"/>
    <w:rsid w:val="00B0302E"/>
    <w:rsid w:val="00B03243"/>
    <w:rsid w:val="00B040AD"/>
    <w:rsid w:val="00B042CF"/>
    <w:rsid w:val="00B05459"/>
    <w:rsid w:val="00B05B5E"/>
    <w:rsid w:val="00B06DA5"/>
    <w:rsid w:val="00B07312"/>
    <w:rsid w:val="00B07C08"/>
    <w:rsid w:val="00B07C3B"/>
    <w:rsid w:val="00B07CDE"/>
    <w:rsid w:val="00B07FE4"/>
    <w:rsid w:val="00B10696"/>
    <w:rsid w:val="00B10BDC"/>
    <w:rsid w:val="00B10BE2"/>
    <w:rsid w:val="00B10D3B"/>
    <w:rsid w:val="00B11552"/>
    <w:rsid w:val="00B135A6"/>
    <w:rsid w:val="00B13CCF"/>
    <w:rsid w:val="00B14C60"/>
    <w:rsid w:val="00B14D6F"/>
    <w:rsid w:val="00B1567D"/>
    <w:rsid w:val="00B1686A"/>
    <w:rsid w:val="00B1689B"/>
    <w:rsid w:val="00B16F15"/>
    <w:rsid w:val="00B174AD"/>
    <w:rsid w:val="00B208E5"/>
    <w:rsid w:val="00B232A2"/>
    <w:rsid w:val="00B23FFA"/>
    <w:rsid w:val="00B247E4"/>
    <w:rsid w:val="00B2529C"/>
    <w:rsid w:val="00B270E6"/>
    <w:rsid w:val="00B27CC8"/>
    <w:rsid w:val="00B27D58"/>
    <w:rsid w:val="00B307F6"/>
    <w:rsid w:val="00B30A1D"/>
    <w:rsid w:val="00B30E6E"/>
    <w:rsid w:val="00B31212"/>
    <w:rsid w:val="00B319A6"/>
    <w:rsid w:val="00B31D96"/>
    <w:rsid w:val="00B32220"/>
    <w:rsid w:val="00B32264"/>
    <w:rsid w:val="00B34877"/>
    <w:rsid w:val="00B36839"/>
    <w:rsid w:val="00B36FB5"/>
    <w:rsid w:val="00B37377"/>
    <w:rsid w:val="00B3741F"/>
    <w:rsid w:val="00B37AE0"/>
    <w:rsid w:val="00B40458"/>
    <w:rsid w:val="00B40687"/>
    <w:rsid w:val="00B4243F"/>
    <w:rsid w:val="00B42624"/>
    <w:rsid w:val="00B427EA"/>
    <w:rsid w:val="00B44570"/>
    <w:rsid w:val="00B467FE"/>
    <w:rsid w:val="00B47383"/>
    <w:rsid w:val="00B47DDF"/>
    <w:rsid w:val="00B50B97"/>
    <w:rsid w:val="00B50ECF"/>
    <w:rsid w:val="00B520B7"/>
    <w:rsid w:val="00B52D48"/>
    <w:rsid w:val="00B52DBF"/>
    <w:rsid w:val="00B5310B"/>
    <w:rsid w:val="00B5315D"/>
    <w:rsid w:val="00B53437"/>
    <w:rsid w:val="00B540C8"/>
    <w:rsid w:val="00B541B2"/>
    <w:rsid w:val="00B56077"/>
    <w:rsid w:val="00B560F5"/>
    <w:rsid w:val="00B5761C"/>
    <w:rsid w:val="00B57994"/>
    <w:rsid w:val="00B618E6"/>
    <w:rsid w:val="00B62489"/>
    <w:rsid w:val="00B626ED"/>
    <w:rsid w:val="00B62E29"/>
    <w:rsid w:val="00B639A8"/>
    <w:rsid w:val="00B65CEF"/>
    <w:rsid w:val="00B67998"/>
    <w:rsid w:val="00B7113A"/>
    <w:rsid w:val="00B71214"/>
    <w:rsid w:val="00B716C1"/>
    <w:rsid w:val="00B71AD0"/>
    <w:rsid w:val="00B71BF1"/>
    <w:rsid w:val="00B722A2"/>
    <w:rsid w:val="00B725FD"/>
    <w:rsid w:val="00B73328"/>
    <w:rsid w:val="00B738EA"/>
    <w:rsid w:val="00B741E0"/>
    <w:rsid w:val="00B742C3"/>
    <w:rsid w:val="00B75D7E"/>
    <w:rsid w:val="00B768BE"/>
    <w:rsid w:val="00B76C2C"/>
    <w:rsid w:val="00B802B7"/>
    <w:rsid w:val="00B80889"/>
    <w:rsid w:val="00B81905"/>
    <w:rsid w:val="00B82263"/>
    <w:rsid w:val="00B8266C"/>
    <w:rsid w:val="00B8353D"/>
    <w:rsid w:val="00B83562"/>
    <w:rsid w:val="00B8420F"/>
    <w:rsid w:val="00B906D1"/>
    <w:rsid w:val="00B90C98"/>
    <w:rsid w:val="00B90CF4"/>
    <w:rsid w:val="00B90DEA"/>
    <w:rsid w:val="00B91221"/>
    <w:rsid w:val="00B91235"/>
    <w:rsid w:val="00B92C16"/>
    <w:rsid w:val="00B93041"/>
    <w:rsid w:val="00B93748"/>
    <w:rsid w:val="00B94199"/>
    <w:rsid w:val="00B94E6C"/>
    <w:rsid w:val="00B958E5"/>
    <w:rsid w:val="00B96151"/>
    <w:rsid w:val="00B96598"/>
    <w:rsid w:val="00B96BC9"/>
    <w:rsid w:val="00B97F67"/>
    <w:rsid w:val="00BA01F3"/>
    <w:rsid w:val="00BA0A78"/>
    <w:rsid w:val="00BA0D44"/>
    <w:rsid w:val="00BA0E74"/>
    <w:rsid w:val="00BA0EFB"/>
    <w:rsid w:val="00BA0F4B"/>
    <w:rsid w:val="00BA10D3"/>
    <w:rsid w:val="00BA1214"/>
    <w:rsid w:val="00BA1544"/>
    <w:rsid w:val="00BA17BC"/>
    <w:rsid w:val="00BA355F"/>
    <w:rsid w:val="00BA474F"/>
    <w:rsid w:val="00BA65AB"/>
    <w:rsid w:val="00BA7F4C"/>
    <w:rsid w:val="00BB0707"/>
    <w:rsid w:val="00BB179B"/>
    <w:rsid w:val="00BB20D6"/>
    <w:rsid w:val="00BB21F5"/>
    <w:rsid w:val="00BB2396"/>
    <w:rsid w:val="00BB3285"/>
    <w:rsid w:val="00BB3D29"/>
    <w:rsid w:val="00BB7F80"/>
    <w:rsid w:val="00BC02BA"/>
    <w:rsid w:val="00BC08AC"/>
    <w:rsid w:val="00BC0C45"/>
    <w:rsid w:val="00BC4E54"/>
    <w:rsid w:val="00BC4FBD"/>
    <w:rsid w:val="00BC60AB"/>
    <w:rsid w:val="00BC6797"/>
    <w:rsid w:val="00BC6890"/>
    <w:rsid w:val="00BC7D51"/>
    <w:rsid w:val="00BD005E"/>
    <w:rsid w:val="00BD06E8"/>
    <w:rsid w:val="00BD10D4"/>
    <w:rsid w:val="00BD3872"/>
    <w:rsid w:val="00BD3B7F"/>
    <w:rsid w:val="00BD479B"/>
    <w:rsid w:val="00BD6A12"/>
    <w:rsid w:val="00BD6DC1"/>
    <w:rsid w:val="00BE03C3"/>
    <w:rsid w:val="00BE1F62"/>
    <w:rsid w:val="00BE290B"/>
    <w:rsid w:val="00BE3314"/>
    <w:rsid w:val="00BE4045"/>
    <w:rsid w:val="00BE44B1"/>
    <w:rsid w:val="00BE5E99"/>
    <w:rsid w:val="00BE635A"/>
    <w:rsid w:val="00BE64BF"/>
    <w:rsid w:val="00BE6633"/>
    <w:rsid w:val="00BE713C"/>
    <w:rsid w:val="00BE71B4"/>
    <w:rsid w:val="00BE734C"/>
    <w:rsid w:val="00BF1226"/>
    <w:rsid w:val="00BF125B"/>
    <w:rsid w:val="00BF1C16"/>
    <w:rsid w:val="00BF25CA"/>
    <w:rsid w:val="00BF2EE2"/>
    <w:rsid w:val="00BF3605"/>
    <w:rsid w:val="00BF3F5E"/>
    <w:rsid w:val="00BF483D"/>
    <w:rsid w:val="00BF4A31"/>
    <w:rsid w:val="00BF5F0C"/>
    <w:rsid w:val="00BF6181"/>
    <w:rsid w:val="00BF776C"/>
    <w:rsid w:val="00C01B2C"/>
    <w:rsid w:val="00C01DF0"/>
    <w:rsid w:val="00C02CE1"/>
    <w:rsid w:val="00C03DD9"/>
    <w:rsid w:val="00C04476"/>
    <w:rsid w:val="00C04506"/>
    <w:rsid w:val="00C04C27"/>
    <w:rsid w:val="00C06754"/>
    <w:rsid w:val="00C1131B"/>
    <w:rsid w:val="00C1202B"/>
    <w:rsid w:val="00C1372D"/>
    <w:rsid w:val="00C1580A"/>
    <w:rsid w:val="00C15B5E"/>
    <w:rsid w:val="00C15B8C"/>
    <w:rsid w:val="00C16A7E"/>
    <w:rsid w:val="00C174F5"/>
    <w:rsid w:val="00C17F2C"/>
    <w:rsid w:val="00C2093C"/>
    <w:rsid w:val="00C20E38"/>
    <w:rsid w:val="00C21701"/>
    <w:rsid w:val="00C21B1A"/>
    <w:rsid w:val="00C22B63"/>
    <w:rsid w:val="00C22F1C"/>
    <w:rsid w:val="00C23BD1"/>
    <w:rsid w:val="00C24505"/>
    <w:rsid w:val="00C248CD"/>
    <w:rsid w:val="00C25373"/>
    <w:rsid w:val="00C260F0"/>
    <w:rsid w:val="00C2644E"/>
    <w:rsid w:val="00C30E03"/>
    <w:rsid w:val="00C317A5"/>
    <w:rsid w:val="00C32CB1"/>
    <w:rsid w:val="00C345F1"/>
    <w:rsid w:val="00C34B9D"/>
    <w:rsid w:val="00C3569F"/>
    <w:rsid w:val="00C35DFD"/>
    <w:rsid w:val="00C36219"/>
    <w:rsid w:val="00C36267"/>
    <w:rsid w:val="00C37583"/>
    <w:rsid w:val="00C37939"/>
    <w:rsid w:val="00C3793F"/>
    <w:rsid w:val="00C42814"/>
    <w:rsid w:val="00C42ADF"/>
    <w:rsid w:val="00C42DD4"/>
    <w:rsid w:val="00C44113"/>
    <w:rsid w:val="00C44169"/>
    <w:rsid w:val="00C443A1"/>
    <w:rsid w:val="00C44B5C"/>
    <w:rsid w:val="00C451B4"/>
    <w:rsid w:val="00C45D15"/>
    <w:rsid w:val="00C45FCB"/>
    <w:rsid w:val="00C46674"/>
    <w:rsid w:val="00C47D93"/>
    <w:rsid w:val="00C50E2E"/>
    <w:rsid w:val="00C52467"/>
    <w:rsid w:val="00C531FF"/>
    <w:rsid w:val="00C532EA"/>
    <w:rsid w:val="00C54840"/>
    <w:rsid w:val="00C54953"/>
    <w:rsid w:val="00C55E3F"/>
    <w:rsid w:val="00C561B5"/>
    <w:rsid w:val="00C576C7"/>
    <w:rsid w:val="00C57DE8"/>
    <w:rsid w:val="00C57E56"/>
    <w:rsid w:val="00C60218"/>
    <w:rsid w:val="00C60CF5"/>
    <w:rsid w:val="00C611AA"/>
    <w:rsid w:val="00C61C53"/>
    <w:rsid w:val="00C61DAF"/>
    <w:rsid w:val="00C65318"/>
    <w:rsid w:val="00C65F49"/>
    <w:rsid w:val="00C65F8D"/>
    <w:rsid w:val="00C67150"/>
    <w:rsid w:val="00C679B3"/>
    <w:rsid w:val="00C704CD"/>
    <w:rsid w:val="00C70629"/>
    <w:rsid w:val="00C72803"/>
    <w:rsid w:val="00C73579"/>
    <w:rsid w:val="00C739C7"/>
    <w:rsid w:val="00C745EA"/>
    <w:rsid w:val="00C7470C"/>
    <w:rsid w:val="00C754BC"/>
    <w:rsid w:val="00C75C3E"/>
    <w:rsid w:val="00C7647B"/>
    <w:rsid w:val="00C765FD"/>
    <w:rsid w:val="00C80085"/>
    <w:rsid w:val="00C82582"/>
    <w:rsid w:val="00C82CEA"/>
    <w:rsid w:val="00C8305C"/>
    <w:rsid w:val="00C8355D"/>
    <w:rsid w:val="00C84A05"/>
    <w:rsid w:val="00C85089"/>
    <w:rsid w:val="00C85F8D"/>
    <w:rsid w:val="00C87456"/>
    <w:rsid w:val="00C87469"/>
    <w:rsid w:val="00C8750C"/>
    <w:rsid w:val="00C90957"/>
    <w:rsid w:val="00C923A3"/>
    <w:rsid w:val="00C92554"/>
    <w:rsid w:val="00C92FFA"/>
    <w:rsid w:val="00C93394"/>
    <w:rsid w:val="00C9339E"/>
    <w:rsid w:val="00C93A70"/>
    <w:rsid w:val="00C954F4"/>
    <w:rsid w:val="00C95906"/>
    <w:rsid w:val="00C96D88"/>
    <w:rsid w:val="00C97A36"/>
    <w:rsid w:val="00C97F1D"/>
    <w:rsid w:val="00CA0383"/>
    <w:rsid w:val="00CA03DB"/>
    <w:rsid w:val="00CA0A07"/>
    <w:rsid w:val="00CA12F6"/>
    <w:rsid w:val="00CA18E5"/>
    <w:rsid w:val="00CA34FC"/>
    <w:rsid w:val="00CA4066"/>
    <w:rsid w:val="00CA40EB"/>
    <w:rsid w:val="00CA4E7F"/>
    <w:rsid w:val="00CA53D6"/>
    <w:rsid w:val="00CB03B9"/>
    <w:rsid w:val="00CB0590"/>
    <w:rsid w:val="00CB0FC8"/>
    <w:rsid w:val="00CB2463"/>
    <w:rsid w:val="00CB2DEB"/>
    <w:rsid w:val="00CB34A3"/>
    <w:rsid w:val="00CB40EB"/>
    <w:rsid w:val="00CB5365"/>
    <w:rsid w:val="00CB609B"/>
    <w:rsid w:val="00CB641A"/>
    <w:rsid w:val="00CB7731"/>
    <w:rsid w:val="00CB7ACD"/>
    <w:rsid w:val="00CB7B10"/>
    <w:rsid w:val="00CB7BD5"/>
    <w:rsid w:val="00CC045E"/>
    <w:rsid w:val="00CC0D80"/>
    <w:rsid w:val="00CC1A7D"/>
    <w:rsid w:val="00CC2FB3"/>
    <w:rsid w:val="00CC32F4"/>
    <w:rsid w:val="00CC3D35"/>
    <w:rsid w:val="00CC3F68"/>
    <w:rsid w:val="00CC406B"/>
    <w:rsid w:val="00CC410C"/>
    <w:rsid w:val="00CC4CC0"/>
    <w:rsid w:val="00CC4F64"/>
    <w:rsid w:val="00CC58DD"/>
    <w:rsid w:val="00CC63FA"/>
    <w:rsid w:val="00CC6633"/>
    <w:rsid w:val="00CC74FA"/>
    <w:rsid w:val="00CC7715"/>
    <w:rsid w:val="00CC778D"/>
    <w:rsid w:val="00CD20AD"/>
    <w:rsid w:val="00CD3E71"/>
    <w:rsid w:val="00CD484E"/>
    <w:rsid w:val="00CE1F0C"/>
    <w:rsid w:val="00CE2454"/>
    <w:rsid w:val="00CE2EA5"/>
    <w:rsid w:val="00CE57BB"/>
    <w:rsid w:val="00CE7B2B"/>
    <w:rsid w:val="00CF07D8"/>
    <w:rsid w:val="00CF0CC8"/>
    <w:rsid w:val="00CF0D97"/>
    <w:rsid w:val="00CF0E67"/>
    <w:rsid w:val="00CF1959"/>
    <w:rsid w:val="00CF1A15"/>
    <w:rsid w:val="00CF2EAA"/>
    <w:rsid w:val="00CF40FE"/>
    <w:rsid w:val="00CF503F"/>
    <w:rsid w:val="00CF54C5"/>
    <w:rsid w:val="00CF550F"/>
    <w:rsid w:val="00CF55A5"/>
    <w:rsid w:val="00CF585A"/>
    <w:rsid w:val="00CF5E68"/>
    <w:rsid w:val="00CF7F52"/>
    <w:rsid w:val="00D005A8"/>
    <w:rsid w:val="00D02165"/>
    <w:rsid w:val="00D02813"/>
    <w:rsid w:val="00D02C66"/>
    <w:rsid w:val="00D02ECE"/>
    <w:rsid w:val="00D04432"/>
    <w:rsid w:val="00D0544D"/>
    <w:rsid w:val="00D05CD8"/>
    <w:rsid w:val="00D05F05"/>
    <w:rsid w:val="00D05FA0"/>
    <w:rsid w:val="00D05FBA"/>
    <w:rsid w:val="00D072C6"/>
    <w:rsid w:val="00D078EB"/>
    <w:rsid w:val="00D11E2C"/>
    <w:rsid w:val="00D12756"/>
    <w:rsid w:val="00D13415"/>
    <w:rsid w:val="00D14765"/>
    <w:rsid w:val="00D15744"/>
    <w:rsid w:val="00D15C78"/>
    <w:rsid w:val="00D1663E"/>
    <w:rsid w:val="00D16654"/>
    <w:rsid w:val="00D1665F"/>
    <w:rsid w:val="00D1714C"/>
    <w:rsid w:val="00D176AE"/>
    <w:rsid w:val="00D200B1"/>
    <w:rsid w:val="00D214CC"/>
    <w:rsid w:val="00D220D9"/>
    <w:rsid w:val="00D22650"/>
    <w:rsid w:val="00D2290C"/>
    <w:rsid w:val="00D22D4D"/>
    <w:rsid w:val="00D24AFA"/>
    <w:rsid w:val="00D251A6"/>
    <w:rsid w:val="00D2645B"/>
    <w:rsid w:val="00D26FD5"/>
    <w:rsid w:val="00D27658"/>
    <w:rsid w:val="00D27681"/>
    <w:rsid w:val="00D27977"/>
    <w:rsid w:val="00D30045"/>
    <w:rsid w:val="00D302FA"/>
    <w:rsid w:val="00D3071E"/>
    <w:rsid w:val="00D30E53"/>
    <w:rsid w:val="00D30F40"/>
    <w:rsid w:val="00D31388"/>
    <w:rsid w:val="00D31F3A"/>
    <w:rsid w:val="00D32782"/>
    <w:rsid w:val="00D338A4"/>
    <w:rsid w:val="00D338FD"/>
    <w:rsid w:val="00D33C54"/>
    <w:rsid w:val="00D34759"/>
    <w:rsid w:val="00D35283"/>
    <w:rsid w:val="00D36D43"/>
    <w:rsid w:val="00D4069D"/>
    <w:rsid w:val="00D40A96"/>
    <w:rsid w:val="00D40CE9"/>
    <w:rsid w:val="00D42059"/>
    <w:rsid w:val="00D421AC"/>
    <w:rsid w:val="00D43A7C"/>
    <w:rsid w:val="00D44343"/>
    <w:rsid w:val="00D447DD"/>
    <w:rsid w:val="00D4557D"/>
    <w:rsid w:val="00D45890"/>
    <w:rsid w:val="00D45AC2"/>
    <w:rsid w:val="00D4639C"/>
    <w:rsid w:val="00D46E54"/>
    <w:rsid w:val="00D47590"/>
    <w:rsid w:val="00D508CA"/>
    <w:rsid w:val="00D50BE8"/>
    <w:rsid w:val="00D51051"/>
    <w:rsid w:val="00D52605"/>
    <w:rsid w:val="00D54ACB"/>
    <w:rsid w:val="00D556A4"/>
    <w:rsid w:val="00D565D1"/>
    <w:rsid w:val="00D56932"/>
    <w:rsid w:val="00D57524"/>
    <w:rsid w:val="00D577DA"/>
    <w:rsid w:val="00D6018D"/>
    <w:rsid w:val="00D60FFC"/>
    <w:rsid w:val="00D62696"/>
    <w:rsid w:val="00D62CD3"/>
    <w:rsid w:val="00D62F73"/>
    <w:rsid w:val="00D63BC6"/>
    <w:rsid w:val="00D63CE9"/>
    <w:rsid w:val="00D64A29"/>
    <w:rsid w:val="00D6562E"/>
    <w:rsid w:val="00D65658"/>
    <w:rsid w:val="00D6569A"/>
    <w:rsid w:val="00D65971"/>
    <w:rsid w:val="00D66AAC"/>
    <w:rsid w:val="00D67069"/>
    <w:rsid w:val="00D67D53"/>
    <w:rsid w:val="00D70E4A"/>
    <w:rsid w:val="00D719E7"/>
    <w:rsid w:val="00D7204E"/>
    <w:rsid w:val="00D72304"/>
    <w:rsid w:val="00D73225"/>
    <w:rsid w:val="00D73E47"/>
    <w:rsid w:val="00D74BA9"/>
    <w:rsid w:val="00D752D6"/>
    <w:rsid w:val="00D7554D"/>
    <w:rsid w:val="00D76C10"/>
    <w:rsid w:val="00D8344B"/>
    <w:rsid w:val="00D84885"/>
    <w:rsid w:val="00D8612B"/>
    <w:rsid w:val="00D867B0"/>
    <w:rsid w:val="00D91203"/>
    <w:rsid w:val="00D91CE4"/>
    <w:rsid w:val="00D92456"/>
    <w:rsid w:val="00D937C8"/>
    <w:rsid w:val="00D95152"/>
    <w:rsid w:val="00D97D97"/>
    <w:rsid w:val="00D97F22"/>
    <w:rsid w:val="00DA05FF"/>
    <w:rsid w:val="00DA0815"/>
    <w:rsid w:val="00DA1931"/>
    <w:rsid w:val="00DA266B"/>
    <w:rsid w:val="00DA3246"/>
    <w:rsid w:val="00DA472F"/>
    <w:rsid w:val="00DA4A7E"/>
    <w:rsid w:val="00DA500A"/>
    <w:rsid w:val="00DA6649"/>
    <w:rsid w:val="00DA6786"/>
    <w:rsid w:val="00DB0258"/>
    <w:rsid w:val="00DB0BEE"/>
    <w:rsid w:val="00DB2478"/>
    <w:rsid w:val="00DB37F3"/>
    <w:rsid w:val="00DB462F"/>
    <w:rsid w:val="00DB4843"/>
    <w:rsid w:val="00DB50FE"/>
    <w:rsid w:val="00DB5C87"/>
    <w:rsid w:val="00DB7149"/>
    <w:rsid w:val="00DB74D1"/>
    <w:rsid w:val="00DB7CC9"/>
    <w:rsid w:val="00DC1443"/>
    <w:rsid w:val="00DC1A33"/>
    <w:rsid w:val="00DC1CF8"/>
    <w:rsid w:val="00DC1EC7"/>
    <w:rsid w:val="00DC1FF1"/>
    <w:rsid w:val="00DC2333"/>
    <w:rsid w:val="00DC259C"/>
    <w:rsid w:val="00DC2809"/>
    <w:rsid w:val="00DC2F50"/>
    <w:rsid w:val="00DC340E"/>
    <w:rsid w:val="00DC3FE8"/>
    <w:rsid w:val="00DC5176"/>
    <w:rsid w:val="00DC6789"/>
    <w:rsid w:val="00DC6CCB"/>
    <w:rsid w:val="00DD05B1"/>
    <w:rsid w:val="00DD0B8A"/>
    <w:rsid w:val="00DD0F26"/>
    <w:rsid w:val="00DD1DAB"/>
    <w:rsid w:val="00DD1DB9"/>
    <w:rsid w:val="00DD39E9"/>
    <w:rsid w:val="00DD49F8"/>
    <w:rsid w:val="00DD4BC6"/>
    <w:rsid w:val="00DD4C5E"/>
    <w:rsid w:val="00DD4F04"/>
    <w:rsid w:val="00DD66E7"/>
    <w:rsid w:val="00DD683E"/>
    <w:rsid w:val="00DD6CC7"/>
    <w:rsid w:val="00DD7034"/>
    <w:rsid w:val="00DE02EC"/>
    <w:rsid w:val="00DE0783"/>
    <w:rsid w:val="00DE07F6"/>
    <w:rsid w:val="00DE2274"/>
    <w:rsid w:val="00DE38F8"/>
    <w:rsid w:val="00DE3F1E"/>
    <w:rsid w:val="00DE3FE0"/>
    <w:rsid w:val="00DE4625"/>
    <w:rsid w:val="00DE7776"/>
    <w:rsid w:val="00DE787B"/>
    <w:rsid w:val="00DE7EF3"/>
    <w:rsid w:val="00DF001A"/>
    <w:rsid w:val="00DF03C6"/>
    <w:rsid w:val="00DF0743"/>
    <w:rsid w:val="00DF09B4"/>
    <w:rsid w:val="00DF1DA0"/>
    <w:rsid w:val="00DF1EE1"/>
    <w:rsid w:val="00DF255C"/>
    <w:rsid w:val="00DF2ACF"/>
    <w:rsid w:val="00DF3463"/>
    <w:rsid w:val="00DF34AC"/>
    <w:rsid w:val="00DF40AD"/>
    <w:rsid w:val="00DF41E4"/>
    <w:rsid w:val="00DF47DF"/>
    <w:rsid w:val="00DF60E0"/>
    <w:rsid w:val="00DF6AAF"/>
    <w:rsid w:val="00DF7ECE"/>
    <w:rsid w:val="00E000B1"/>
    <w:rsid w:val="00E0060F"/>
    <w:rsid w:val="00E00820"/>
    <w:rsid w:val="00E01948"/>
    <w:rsid w:val="00E01F15"/>
    <w:rsid w:val="00E023F1"/>
    <w:rsid w:val="00E10CC5"/>
    <w:rsid w:val="00E12A42"/>
    <w:rsid w:val="00E12B36"/>
    <w:rsid w:val="00E12CCC"/>
    <w:rsid w:val="00E12FF1"/>
    <w:rsid w:val="00E130F0"/>
    <w:rsid w:val="00E13233"/>
    <w:rsid w:val="00E14757"/>
    <w:rsid w:val="00E14C9E"/>
    <w:rsid w:val="00E1519F"/>
    <w:rsid w:val="00E15DD3"/>
    <w:rsid w:val="00E16A4F"/>
    <w:rsid w:val="00E20B1A"/>
    <w:rsid w:val="00E211D1"/>
    <w:rsid w:val="00E211ED"/>
    <w:rsid w:val="00E215EA"/>
    <w:rsid w:val="00E22417"/>
    <w:rsid w:val="00E22FAA"/>
    <w:rsid w:val="00E23D8F"/>
    <w:rsid w:val="00E23F0A"/>
    <w:rsid w:val="00E25CF3"/>
    <w:rsid w:val="00E278CA"/>
    <w:rsid w:val="00E279A2"/>
    <w:rsid w:val="00E308C8"/>
    <w:rsid w:val="00E30A8B"/>
    <w:rsid w:val="00E31127"/>
    <w:rsid w:val="00E31290"/>
    <w:rsid w:val="00E316A6"/>
    <w:rsid w:val="00E31E14"/>
    <w:rsid w:val="00E3232D"/>
    <w:rsid w:val="00E323DB"/>
    <w:rsid w:val="00E32410"/>
    <w:rsid w:val="00E33962"/>
    <w:rsid w:val="00E33E7C"/>
    <w:rsid w:val="00E34A2B"/>
    <w:rsid w:val="00E35C43"/>
    <w:rsid w:val="00E4124C"/>
    <w:rsid w:val="00E421C8"/>
    <w:rsid w:val="00E42CCB"/>
    <w:rsid w:val="00E430C2"/>
    <w:rsid w:val="00E435F4"/>
    <w:rsid w:val="00E43CA7"/>
    <w:rsid w:val="00E44FEA"/>
    <w:rsid w:val="00E4535C"/>
    <w:rsid w:val="00E45495"/>
    <w:rsid w:val="00E473E6"/>
    <w:rsid w:val="00E47A19"/>
    <w:rsid w:val="00E47AF1"/>
    <w:rsid w:val="00E5047A"/>
    <w:rsid w:val="00E518C3"/>
    <w:rsid w:val="00E51AA8"/>
    <w:rsid w:val="00E51CBB"/>
    <w:rsid w:val="00E52C04"/>
    <w:rsid w:val="00E544A9"/>
    <w:rsid w:val="00E55D71"/>
    <w:rsid w:val="00E55FBD"/>
    <w:rsid w:val="00E5647E"/>
    <w:rsid w:val="00E5685D"/>
    <w:rsid w:val="00E6051C"/>
    <w:rsid w:val="00E607C4"/>
    <w:rsid w:val="00E60CA3"/>
    <w:rsid w:val="00E61205"/>
    <w:rsid w:val="00E62256"/>
    <w:rsid w:val="00E623A3"/>
    <w:rsid w:val="00E64411"/>
    <w:rsid w:val="00E6473B"/>
    <w:rsid w:val="00E64972"/>
    <w:rsid w:val="00E64F12"/>
    <w:rsid w:val="00E65A6A"/>
    <w:rsid w:val="00E666B2"/>
    <w:rsid w:val="00E7034F"/>
    <w:rsid w:val="00E7152F"/>
    <w:rsid w:val="00E7192E"/>
    <w:rsid w:val="00E71E86"/>
    <w:rsid w:val="00E72898"/>
    <w:rsid w:val="00E72ACA"/>
    <w:rsid w:val="00E73565"/>
    <w:rsid w:val="00E757BA"/>
    <w:rsid w:val="00E75BF8"/>
    <w:rsid w:val="00E807C1"/>
    <w:rsid w:val="00E80E05"/>
    <w:rsid w:val="00E812D7"/>
    <w:rsid w:val="00E818CB"/>
    <w:rsid w:val="00E8194B"/>
    <w:rsid w:val="00E81BF2"/>
    <w:rsid w:val="00E83A39"/>
    <w:rsid w:val="00E85EF8"/>
    <w:rsid w:val="00E85FEF"/>
    <w:rsid w:val="00E86213"/>
    <w:rsid w:val="00E87333"/>
    <w:rsid w:val="00E87829"/>
    <w:rsid w:val="00E91044"/>
    <w:rsid w:val="00E91598"/>
    <w:rsid w:val="00E92D12"/>
    <w:rsid w:val="00E9398A"/>
    <w:rsid w:val="00E93BD0"/>
    <w:rsid w:val="00E93C1A"/>
    <w:rsid w:val="00E93C44"/>
    <w:rsid w:val="00E93EC4"/>
    <w:rsid w:val="00E94758"/>
    <w:rsid w:val="00E950EF"/>
    <w:rsid w:val="00E974E2"/>
    <w:rsid w:val="00E97578"/>
    <w:rsid w:val="00E9785A"/>
    <w:rsid w:val="00E978DD"/>
    <w:rsid w:val="00E979EB"/>
    <w:rsid w:val="00EA0274"/>
    <w:rsid w:val="00EA0707"/>
    <w:rsid w:val="00EA12A1"/>
    <w:rsid w:val="00EA16EC"/>
    <w:rsid w:val="00EA1C46"/>
    <w:rsid w:val="00EA340B"/>
    <w:rsid w:val="00EA4000"/>
    <w:rsid w:val="00EA42D6"/>
    <w:rsid w:val="00EA4F00"/>
    <w:rsid w:val="00EB068F"/>
    <w:rsid w:val="00EB0924"/>
    <w:rsid w:val="00EB293C"/>
    <w:rsid w:val="00EB3413"/>
    <w:rsid w:val="00EB357E"/>
    <w:rsid w:val="00EB45AF"/>
    <w:rsid w:val="00EB5E6D"/>
    <w:rsid w:val="00EB5EFC"/>
    <w:rsid w:val="00EB6796"/>
    <w:rsid w:val="00EB6939"/>
    <w:rsid w:val="00EC051E"/>
    <w:rsid w:val="00EC0652"/>
    <w:rsid w:val="00EC0D39"/>
    <w:rsid w:val="00EC17E5"/>
    <w:rsid w:val="00EC187C"/>
    <w:rsid w:val="00EC1F20"/>
    <w:rsid w:val="00EC3510"/>
    <w:rsid w:val="00EC38BA"/>
    <w:rsid w:val="00EC3F74"/>
    <w:rsid w:val="00EC41F5"/>
    <w:rsid w:val="00EC4273"/>
    <w:rsid w:val="00EC4608"/>
    <w:rsid w:val="00EC46F3"/>
    <w:rsid w:val="00EC5205"/>
    <w:rsid w:val="00EC535A"/>
    <w:rsid w:val="00EC648D"/>
    <w:rsid w:val="00EC6ADC"/>
    <w:rsid w:val="00EC79C4"/>
    <w:rsid w:val="00ED15C2"/>
    <w:rsid w:val="00ED250D"/>
    <w:rsid w:val="00ED2935"/>
    <w:rsid w:val="00ED3169"/>
    <w:rsid w:val="00ED53AC"/>
    <w:rsid w:val="00ED5E12"/>
    <w:rsid w:val="00ED6E7B"/>
    <w:rsid w:val="00ED73F9"/>
    <w:rsid w:val="00ED7714"/>
    <w:rsid w:val="00EE00A1"/>
    <w:rsid w:val="00EE0424"/>
    <w:rsid w:val="00EE4864"/>
    <w:rsid w:val="00EE4C07"/>
    <w:rsid w:val="00EE51F8"/>
    <w:rsid w:val="00EE6784"/>
    <w:rsid w:val="00EE780D"/>
    <w:rsid w:val="00EF03E4"/>
    <w:rsid w:val="00EF0544"/>
    <w:rsid w:val="00EF05EF"/>
    <w:rsid w:val="00EF06CB"/>
    <w:rsid w:val="00EF2803"/>
    <w:rsid w:val="00EF2AD3"/>
    <w:rsid w:val="00EF3318"/>
    <w:rsid w:val="00EF3493"/>
    <w:rsid w:val="00EF44AD"/>
    <w:rsid w:val="00EF4876"/>
    <w:rsid w:val="00EF4F58"/>
    <w:rsid w:val="00EF6EAC"/>
    <w:rsid w:val="00EF6ED7"/>
    <w:rsid w:val="00EF7064"/>
    <w:rsid w:val="00F00064"/>
    <w:rsid w:val="00F00F6E"/>
    <w:rsid w:val="00F0275C"/>
    <w:rsid w:val="00F030F1"/>
    <w:rsid w:val="00F04426"/>
    <w:rsid w:val="00F04F0B"/>
    <w:rsid w:val="00F0595A"/>
    <w:rsid w:val="00F060A2"/>
    <w:rsid w:val="00F06562"/>
    <w:rsid w:val="00F06CD2"/>
    <w:rsid w:val="00F0745F"/>
    <w:rsid w:val="00F10F20"/>
    <w:rsid w:val="00F1192C"/>
    <w:rsid w:val="00F13039"/>
    <w:rsid w:val="00F150F2"/>
    <w:rsid w:val="00F151FF"/>
    <w:rsid w:val="00F15740"/>
    <w:rsid w:val="00F1778A"/>
    <w:rsid w:val="00F17C9B"/>
    <w:rsid w:val="00F2084D"/>
    <w:rsid w:val="00F21370"/>
    <w:rsid w:val="00F22A64"/>
    <w:rsid w:val="00F231A1"/>
    <w:rsid w:val="00F23258"/>
    <w:rsid w:val="00F264D3"/>
    <w:rsid w:val="00F274AC"/>
    <w:rsid w:val="00F27AEE"/>
    <w:rsid w:val="00F306F0"/>
    <w:rsid w:val="00F3260D"/>
    <w:rsid w:val="00F32F87"/>
    <w:rsid w:val="00F3316D"/>
    <w:rsid w:val="00F33784"/>
    <w:rsid w:val="00F3397A"/>
    <w:rsid w:val="00F34559"/>
    <w:rsid w:val="00F35584"/>
    <w:rsid w:val="00F35CF2"/>
    <w:rsid w:val="00F35D1F"/>
    <w:rsid w:val="00F35DB2"/>
    <w:rsid w:val="00F36EB4"/>
    <w:rsid w:val="00F371FA"/>
    <w:rsid w:val="00F40A5C"/>
    <w:rsid w:val="00F41F34"/>
    <w:rsid w:val="00F421F3"/>
    <w:rsid w:val="00F42838"/>
    <w:rsid w:val="00F43AD6"/>
    <w:rsid w:val="00F43D64"/>
    <w:rsid w:val="00F44044"/>
    <w:rsid w:val="00F44B0E"/>
    <w:rsid w:val="00F4614F"/>
    <w:rsid w:val="00F46667"/>
    <w:rsid w:val="00F46FB2"/>
    <w:rsid w:val="00F4738E"/>
    <w:rsid w:val="00F47AD1"/>
    <w:rsid w:val="00F47CD4"/>
    <w:rsid w:val="00F502F4"/>
    <w:rsid w:val="00F5038C"/>
    <w:rsid w:val="00F52668"/>
    <w:rsid w:val="00F5334B"/>
    <w:rsid w:val="00F538D4"/>
    <w:rsid w:val="00F5393F"/>
    <w:rsid w:val="00F542AE"/>
    <w:rsid w:val="00F54F03"/>
    <w:rsid w:val="00F55266"/>
    <w:rsid w:val="00F55F54"/>
    <w:rsid w:val="00F56100"/>
    <w:rsid w:val="00F6287D"/>
    <w:rsid w:val="00F62DD0"/>
    <w:rsid w:val="00F63913"/>
    <w:rsid w:val="00F6475F"/>
    <w:rsid w:val="00F6531F"/>
    <w:rsid w:val="00F65C64"/>
    <w:rsid w:val="00F6623D"/>
    <w:rsid w:val="00F662C3"/>
    <w:rsid w:val="00F662FF"/>
    <w:rsid w:val="00F669EB"/>
    <w:rsid w:val="00F678DA"/>
    <w:rsid w:val="00F67980"/>
    <w:rsid w:val="00F7094F"/>
    <w:rsid w:val="00F72606"/>
    <w:rsid w:val="00F74E0F"/>
    <w:rsid w:val="00F7734E"/>
    <w:rsid w:val="00F774EA"/>
    <w:rsid w:val="00F77723"/>
    <w:rsid w:val="00F80C52"/>
    <w:rsid w:val="00F8103B"/>
    <w:rsid w:val="00F819C7"/>
    <w:rsid w:val="00F81DE0"/>
    <w:rsid w:val="00F828AB"/>
    <w:rsid w:val="00F828BE"/>
    <w:rsid w:val="00F82997"/>
    <w:rsid w:val="00F837A6"/>
    <w:rsid w:val="00F84661"/>
    <w:rsid w:val="00F84974"/>
    <w:rsid w:val="00F84A20"/>
    <w:rsid w:val="00F85CB6"/>
    <w:rsid w:val="00F86B25"/>
    <w:rsid w:val="00F86FD4"/>
    <w:rsid w:val="00F87EC8"/>
    <w:rsid w:val="00F90ABF"/>
    <w:rsid w:val="00F91300"/>
    <w:rsid w:val="00F92A2D"/>
    <w:rsid w:val="00F930C7"/>
    <w:rsid w:val="00F9379E"/>
    <w:rsid w:val="00F9584A"/>
    <w:rsid w:val="00F961C1"/>
    <w:rsid w:val="00F967E7"/>
    <w:rsid w:val="00F97230"/>
    <w:rsid w:val="00F97295"/>
    <w:rsid w:val="00FA0EA1"/>
    <w:rsid w:val="00FA14C8"/>
    <w:rsid w:val="00FA16B6"/>
    <w:rsid w:val="00FA1E6B"/>
    <w:rsid w:val="00FA2DE9"/>
    <w:rsid w:val="00FA5929"/>
    <w:rsid w:val="00FA626E"/>
    <w:rsid w:val="00FA6CA3"/>
    <w:rsid w:val="00FA7BF2"/>
    <w:rsid w:val="00FB0303"/>
    <w:rsid w:val="00FB1AB8"/>
    <w:rsid w:val="00FB2878"/>
    <w:rsid w:val="00FB398A"/>
    <w:rsid w:val="00FB4899"/>
    <w:rsid w:val="00FB6302"/>
    <w:rsid w:val="00FB6646"/>
    <w:rsid w:val="00FB6B16"/>
    <w:rsid w:val="00FB6D1F"/>
    <w:rsid w:val="00FB6FD6"/>
    <w:rsid w:val="00FB7325"/>
    <w:rsid w:val="00FB7D1D"/>
    <w:rsid w:val="00FC012A"/>
    <w:rsid w:val="00FC154D"/>
    <w:rsid w:val="00FC219D"/>
    <w:rsid w:val="00FC256F"/>
    <w:rsid w:val="00FC4126"/>
    <w:rsid w:val="00FC41D6"/>
    <w:rsid w:val="00FC46B6"/>
    <w:rsid w:val="00FC51B3"/>
    <w:rsid w:val="00FC56A9"/>
    <w:rsid w:val="00FC604D"/>
    <w:rsid w:val="00FC6C48"/>
    <w:rsid w:val="00FC79A6"/>
    <w:rsid w:val="00FD0C84"/>
    <w:rsid w:val="00FD261E"/>
    <w:rsid w:val="00FD35C8"/>
    <w:rsid w:val="00FD428C"/>
    <w:rsid w:val="00FD68F3"/>
    <w:rsid w:val="00FE0BDC"/>
    <w:rsid w:val="00FE1926"/>
    <w:rsid w:val="00FE2D1E"/>
    <w:rsid w:val="00FE3420"/>
    <w:rsid w:val="00FE37E9"/>
    <w:rsid w:val="00FE3BEA"/>
    <w:rsid w:val="00FE4395"/>
    <w:rsid w:val="00FE4955"/>
    <w:rsid w:val="00FE49C4"/>
    <w:rsid w:val="00FE66F1"/>
    <w:rsid w:val="00FE6A09"/>
    <w:rsid w:val="00FE7FF6"/>
    <w:rsid w:val="00FF0422"/>
    <w:rsid w:val="00FF0579"/>
    <w:rsid w:val="00FF0AA7"/>
    <w:rsid w:val="00FF13DB"/>
    <w:rsid w:val="00FF23BA"/>
    <w:rsid w:val="00FF27E3"/>
    <w:rsid w:val="00FF2BB8"/>
    <w:rsid w:val="00FF4B15"/>
    <w:rsid w:val="00FF5A10"/>
    <w:rsid w:val="00FF6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3953"/>
    <o:shapelayout v:ext="edit">
      <o:idmap v:ext="edit" data="1"/>
    </o:shapelayout>
  </w:shapeDefaults>
  <w:decimalSymbol w:val=","/>
  <w:listSeparator w:val=";"/>
  <w14:docId w14:val="2438D2E2"/>
  <w15:docId w15:val="{FB43087C-1CF2-413A-9372-7CBF748F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B2B"/>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rsid w:val="003A1E6D"/>
  </w:style>
  <w:style w:type="character" w:customStyle="1" w:styleId="Textindependent2Car">
    <w:name w:val="Text independent 2 Car"/>
    <w:basedOn w:val="Lletraperdefectedelpargraf"/>
    <w:link w:val="Textindependent2"/>
    <w:rsid w:val="003A1E6D"/>
    <w:rPr>
      <w:rFonts w:ascii="Arial" w:hAnsi="Arial"/>
      <w:sz w:val="24"/>
    </w:rPr>
  </w:style>
  <w:style w:type="character" w:customStyle="1" w:styleId="Ttol3Car">
    <w:name w:val="Títol 3 Car"/>
    <w:basedOn w:val="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Lista"/>
    <w:basedOn w:val="Normal"/>
    <w:link w:val="PargrafdellistaCar"/>
    <w:uiPriority w:val="34"/>
    <w:qFormat/>
    <w:rsid w:val="007406DE"/>
    <w:pPr>
      <w:ind w:left="720"/>
      <w:contextualSpacing/>
    </w:pPr>
  </w:style>
  <w:style w:type="table" w:styleId="Taulaambquadrcula">
    <w:name w:val="Table Grid"/>
    <w:basedOn w:val="Taulanormal"/>
    <w:uiPriority w:val="9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Lletraperdefectedelpargraf"/>
    <w:link w:val="Peu"/>
    <w:uiPriority w:val="99"/>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2F601C"/>
    <w:rPr>
      <w:rFonts w:ascii="Tahoma" w:hAnsi="Tahoma" w:cs="Tahoma"/>
      <w:sz w:val="16"/>
      <w:szCs w:val="16"/>
    </w:rPr>
  </w:style>
  <w:style w:type="character" w:customStyle="1" w:styleId="CapaleraCar">
    <w:name w:val="Capçalera Car"/>
    <w:basedOn w:val="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Lletraperdefectedelpargraf"/>
    <w:uiPriority w:val="99"/>
    <w:semiHidden/>
    <w:rsid w:val="00370905"/>
    <w:rPr>
      <w:color w:val="808080"/>
    </w:rPr>
  </w:style>
  <w:style w:type="character" w:customStyle="1" w:styleId="TextdecomentariCar">
    <w:name w:val="Text de comentari Car"/>
    <w:aliases w:val="Car Car"/>
    <w:basedOn w:val="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rsid w:val="001C24B3"/>
    <w:rPr>
      <w:rFonts w:ascii="Arial" w:hAnsi="Arial"/>
    </w:rPr>
  </w:style>
  <w:style w:type="character" w:styleId="Refernciadenotaapeudepgina">
    <w:name w:val="footnote reference"/>
    <w:basedOn w:val="Lletraperdefectedelpargraf"/>
    <w:uiPriority w:val="99"/>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Lista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qForma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table" w:customStyle="1" w:styleId="Taulaambquadrcula1">
    <w:name w:val="Taula amb quadrícula1"/>
    <w:basedOn w:val="Taulanormal"/>
    <w:next w:val="Taulaambquadrcula"/>
    <w:uiPriority w:val="59"/>
    <w:rsid w:val="00512F91"/>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senseresoldre">
    <w:name w:val="Unresolved Mention"/>
    <w:basedOn w:val="Lletraperdefectedelpargraf"/>
    <w:uiPriority w:val="99"/>
    <w:semiHidden/>
    <w:unhideWhenUsed/>
    <w:rsid w:val="000D293F"/>
    <w:rPr>
      <w:color w:val="605E5C"/>
      <w:shd w:val="clear" w:color="auto" w:fill="E1DFDD"/>
    </w:rPr>
  </w:style>
  <w:style w:type="paragraph" w:customStyle="1" w:styleId="Pa8">
    <w:name w:val="Pa8"/>
    <w:basedOn w:val="Default"/>
    <w:next w:val="Default"/>
    <w:uiPriority w:val="99"/>
    <w:qFormat/>
    <w:rsid w:val="00556D78"/>
    <w:pPr>
      <w:suppressAutoHyphens/>
      <w:autoSpaceDE/>
      <w:autoSpaceDN/>
      <w:adjustRightInd/>
      <w:spacing w:line="201" w:lineRule="atLeast"/>
    </w:pPr>
    <w:rPr>
      <w:rFonts w:eastAsiaTheme="minorHAnsi"/>
      <w:color w:val="auto"/>
      <w:lang w:eastAsia="en-US"/>
    </w:rPr>
  </w:style>
  <w:style w:type="paragraph" w:customStyle="1" w:styleId="Textoindependiente21">
    <w:name w:val="Texto independiente 21"/>
    <w:basedOn w:val="Normal"/>
    <w:rsid w:val="006A743F"/>
    <w:pPr>
      <w:ind w:right="170"/>
      <w:jc w:val="both"/>
    </w:pPr>
    <w:rPr>
      <w:rFonts w:eastAsiaTheme="minorHAnsi"/>
      <w:lang w:eastAsia="es-ES"/>
    </w:rPr>
  </w:style>
  <w:style w:type="paragraph" w:customStyle="1" w:styleId="xmsonormal">
    <w:name w:val="x_msonormal"/>
    <w:basedOn w:val="Normal"/>
    <w:rsid w:val="00291FB8"/>
    <w:pPr>
      <w:spacing w:before="100" w:beforeAutospacing="1" w:after="100" w:afterAutospacing="1"/>
    </w:pPr>
    <w:rPr>
      <w:sz w:val="24"/>
      <w:szCs w:val="24"/>
    </w:rPr>
  </w:style>
  <w:style w:type="character" w:customStyle="1" w:styleId="TextindependentCar">
    <w:name w:val="Text independent Car"/>
    <w:basedOn w:val="Lletraperdefectedelpargraf"/>
    <w:link w:val="Textindependent"/>
    <w:uiPriority w:val="1"/>
    <w:rsid w:val="00837CE4"/>
    <w:rPr>
      <w:sz w:val="24"/>
      <w:shd w:val="clear" w:color="auto" w:fill="C0C0C0"/>
    </w:rPr>
  </w:style>
  <w:style w:type="table" w:customStyle="1" w:styleId="Taulaambquadrcula2">
    <w:name w:val="Taula amb quadrícula2"/>
    <w:basedOn w:val="Taulanormal"/>
    <w:next w:val="Taulaambquadrcula"/>
    <w:uiPriority w:val="39"/>
    <w:rsid w:val="009A045A"/>
    <w:rPr>
      <w:rFonts w:ascii="Calibri" w:eastAsia="Calibri" w:hAnsi="Calibri"/>
      <w:kern w:val="2"/>
      <w:sz w:val="22"/>
      <w:szCs w:val="22"/>
      <w:lang w:val="es-E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918">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4900601">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300616000">
      <w:bodyDiv w:val="1"/>
      <w:marLeft w:val="0"/>
      <w:marRight w:val="0"/>
      <w:marTop w:val="0"/>
      <w:marBottom w:val="0"/>
      <w:divBdr>
        <w:top w:val="none" w:sz="0" w:space="0" w:color="auto"/>
        <w:left w:val="none" w:sz="0" w:space="0" w:color="auto"/>
        <w:bottom w:val="none" w:sz="0" w:space="0" w:color="auto"/>
        <w:right w:val="none" w:sz="0" w:space="0" w:color="auto"/>
      </w:divBdr>
    </w:div>
    <w:div w:id="30739495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1131104">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5510103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02429502">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2622607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86700355">
      <w:bodyDiv w:val="1"/>
      <w:marLeft w:val="0"/>
      <w:marRight w:val="0"/>
      <w:marTop w:val="0"/>
      <w:marBottom w:val="0"/>
      <w:divBdr>
        <w:top w:val="none" w:sz="0" w:space="0" w:color="auto"/>
        <w:left w:val="none" w:sz="0" w:space="0" w:color="auto"/>
        <w:bottom w:val="none" w:sz="0" w:space="0" w:color="auto"/>
        <w:right w:val="none" w:sz="0" w:space="0" w:color="auto"/>
      </w:divBdr>
    </w:div>
    <w:div w:id="792748472">
      <w:bodyDiv w:val="1"/>
      <w:marLeft w:val="0"/>
      <w:marRight w:val="0"/>
      <w:marTop w:val="0"/>
      <w:marBottom w:val="0"/>
      <w:divBdr>
        <w:top w:val="none" w:sz="0" w:space="0" w:color="auto"/>
        <w:left w:val="none" w:sz="0" w:space="0" w:color="auto"/>
        <w:bottom w:val="none" w:sz="0" w:space="0" w:color="auto"/>
        <w:right w:val="none" w:sz="0" w:space="0" w:color="auto"/>
      </w:divBdr>
    </w:div>
    <w:div w:id="799804184">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48909832">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868100913">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81735256">
      <w:bodyDiv w:val="1"/>
      <w:marLeft w:val="0"/>
      <w:marRight w:val="0"/>
      <w:marTop w:val="0"/>
      <w:marBottom w:val="0"/>
      <w:divBdr>
        <w:top w:val="none" w:sz="0" w:space="0" w:color="auto"/>
        <w:left w:val="none" w:sz="0" w:space="0" w:color="auto"/>
        <w:bottom w:val="none" w:sz="0" w:space="0" w:color="auto"/>
        <w:right w:val="none" w:sz="0" w:space="0" w:color="auto"/>
      </w:divBdr>
    </w:div>
    <w:div w:id="984042134">
      <w:bodyDiv w:val="1"/>
      <w:marLeft w:val="0"/>
      <w:marRight w:val="0"/>
      <w:marTop w:val="0"/>
      <w:marBottom w:val="0"/>
      <w:divBdr>
        <w:top w:val="none" w:sz="0" w:space="0" w:color="auto"/>
        <w:left w:val="none" w:sz="0" w:space="0" w:color="auto"/>
        <w:bottom w:val="none" w:sz="0" w:space="0" w:color="auto"/>
        <w:right w:val="none" w:sz="0" w:space="0" w:color="auto"/>
      </w:divBdr>
    </w:div>
    <w:div w:id="1048382515">
      <w:bodyDiv w:val="1"/>
      <w:marLeft w:val="0"/>
      <w:marRight w:val="0"/>
      <w:marTop w:val="0"/>
      <w:marBottom w:val="0"/>
      <w:divBdr>
        <w:top w:val="none" w:sz="0" w:space="0" w:color="auto"/>
        <w:left w:val="none" w:sz="0" w:space="0" w:color="auto"/>
        <w:bottom w:val="none" w:sz="0" w:space="0" w:color="auto"/>
        <w:right w:val="none" w:sz="0" w:space="0" w:color="auto"/>
      </w:divBdr>
    </w:div>
    <w:div w:id="106221365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20805463">
      <w:bodyDiv w:val="1"/>
      <w:marLeft w:val="0"/>
      <w:marRight w:val="0"/>
      <w:marTop w:val="0"/>
      <w:marBottom w:val="0"/>
      <w:divBdr>
        <w:top w:val="none" w:sz="0" w:space="0" w:color="auto"/>
        <w:left w:val="none" w:sz="0" w:space="0" w:color="auto"/>
        <w:bottom w:val="none" w:sz="0" w:space="0" w:color="auto"/>
        <w:right w:val="none" w:sz="0" w:space="0" w:color="auto"/>
      </w:divBdr>
    </w:div>
    <w:div w:id="1143813210">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7271987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2764902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9409335">
      <w:bodyDiv w:val="1"/>
      <w:marLeft w:val="0"/>
      <w:marRight w:val="0"/>
      <w:marTop w:val="0"/>
      <w:marBottom w:val="0"/>
      <w:divBdr>
        <w:top w:val="none" w:sz="0" w:space="0" w:color="auto"/>
        <w:left w:val="none" w:sz="0" w:space="0" w:color="auto"/>
        <w:bottom w:val="none" w:sz="0" w:space="0" w:color="auto"/>
        <w:right w:val="none" w:sz="0" w:space="0" w:color="auto"/>
      </w:divBdr>
    </w:div>
    <w:div w:id="1293748343">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3749687">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29186760">
      <w:bodyDiv w:val="1"/>
      <w:marLeft w:val="0"/>
      <w:marRight w:val="0"/>
      <w:marTop w:val="0"/>
      <w:marBottom w:val="0"/>
      <w:divBdr>
        <w:top w:val="none" w:sz="0" w:space="0" w:color="auto"/>
        <w:left w:val="none" w:sz="0" w:space="0" w:color="auto"/>
        <w:bottom w:val="none" w:sz="0" w:space="0" w:color="auto"/>
        <w:right w:val="none" w:sz="0" w:space="0" w:color="auto"/>
      </w:divBdr>
    </w:div>
    <w:div w:id="1732381849">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8796435">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75459652">
      <w:bodyDiv w:val="1"/>
      <w:marLeft w:val="0"/>
      <w:marRight w:val="0"/>
      <w:marTop w:val="0"/>
      <w:marBottom w:val="0"/>
      <w:divBdr>
        <w:top w:val="none" w:sz="0" w:space="0" w:color="auto"/>
        <w:left w:val="none" w:sz="0" w:space="0" w:color="auto"/>
        <w:bottom w:val="none" w:sz="0" w:space="0" w:color="auto"/>
        <w:right w:val="none" w:sz="0" w:space="0" w:color="auto"/>
      </w:divBdr>
    </w:div>
    <w:div w:id="1910768630">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F5C08-42AB-4D3A-984D-C81ABE5D7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20</Pages>
  <Words>4594</Words>
  <Characters>29524</Characters>
  <Application>Microsoft Office Word</Application>
  <DocSecurity>0</DocSecurity>
  <Lines>246</Lines>
  <Paragraphs>68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PLEC DE CLÀUSULES ADMINISTRATIVES PARTICULARS</vt:lpstr>
      <vt:lpstr>PLEC DE CLÀUSULES ADMINISTRATIVES PARTICULARS</vt:lpstr>
    </vt:vector>
  </TitlesOfParts>
  <Company>Ajuntament de Barcelona</Company>
  <LinksUpToDate>false</LinksUpToDate>
  <CharactersWithSpaces>34050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Peláez Maza, Laia</cp:lastModifiedBy>
  <cp:revision>28</cp:revision>
  <cp:lastPrinted>2018-04-23T10:23:00Z</cp:lastPrinted>
  <dcterms:created xsi:type="dcterms:W3CDTF">2025-12-17T14:40:00Z</dcterms:created>
  <dcterms:modified xsi:type="dcterms:W3CDTF">2026-01-16T07:32:00Z</dcterms:modified>
</cp:coreProperties>
</file>