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B9345" w14:textId="78301F2E" w:rsidR="00FF7284" w:rsidRPr="00F37673" w:rsidRDefault="00FF7284" w:rsidP="00F37673">
      <w:pPr>
        <w:pStyle w:val="Ttolclusula"/>
        <w:spacing w:line="276" w:lineRule="auto"/>
        <w:jc w:val="center"/>
        <w:outlineLvl w:val="0"/>
        <w:rPr>
          <w:b/>
          <w:sz w:val="20"/>
          <w:u w:val="single"/>
        </w:rPr>
      </w:pPr>
      <w:bookmarkStart w:id="0" w:name="_Toc204346337"/>
      <w:r w:rsidRPr="00F37673">
        <w:rPr>
          <w:b/>
          <w:sz w:val="20"/>
          <w:u w:val="single"/>
        </w:rPr>
        <w:t>ANNEX 1:</w:t>
      </w:r>
      <w:r w:rsidR="008B5E26" w:rsidRPr="00F37673">
        <w:rPr>
          <w:b/>
          <w:sz w:val="20"/>
          <w:u w:val="single"/>
        </w:rPr>
        <w:t xml:space="preserve"> </w:t>
      </w:r>
      <w:r w:rsidRPr="00F37673">
        <w:rPr>
          <w:b/>
          <w:sz w:val="20"/>
          <w:u w:val="single"/>
        </w:rPr>
        <w:t>MODEL DE DECLARACIÓ RESPONSABLE COMPLEMENTÀRIA AL DEUC</w:t>
      </w:r>
      <w:bookmarkEnd w:id="0"/>
    </w:p>
    <w:p w14:paraId="043D9583" w14:textId="77777777" w:rsidR="00FF7284" w:rsidRPr="00F37673" w:rsidRDefault="00FF7284" w:rsidP="00F37673">
      <w:pPr>
        <w:pStyle w:val="Ttol"/>
        <w:spacing w:line="276" w:lineRule="auto"/>
        <w:jc w:val="left"/>
        <w:rPr>
          <w:rFonts w:ascii="Verdana" w:hAnsi="Verdana"/>
          <w:sz w:val="20"/>
        </w:rPr>
      </w:pPr>
    </w:p>
    <w:p w14:paraId="499D7517" w14:textId="19CA85A2" w:rsidR="00FF7284" w:rsidRPr="00F37673" w:rsidRDefault="00FF7284" w:rsidP="00F37673">
      <w:pPr>
        <w:pStyle w:val="Textindependent"/>
        <w:shd w:val="clear" w:color="auto" w:fill="FFFFFF"/>
        <w:spacing w:line="276" w:lineRule="auto"/>
        <w:ind w:right="0"/>
        <w:rPr>
          <w:rFonts w:ascii="Verdana" w:hAnsi="Verdana"/>
          <w:sz w:val="20"/>
        </w:rPr>
      </w:pPr>
      <w:r w:rsidRPr="00F37673">
        <w:rPr>
          <w:rFonts w:ascii="Verdana" w:hAnsi="Verdana"/>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00C12C8B" w:rsidRPr="00F37673">
        <w:rPr>
          <w:rFonts w:ascii="Verdana" w:hAnsi="Verdana"/>
          <w:snapToGrid w:val="0"/>
          <w:sz w:val="20"/>
        </w:rPr>
        <w:t>del</w:t>
      </w:r>
      <w:r w:rsidR="00F07823" w:rsidRPr="00F37673">
        <w:rPr>
          <w:rFonts w:ascii="Verdana" w:hAnsi="Verdana"/>
          <w:snapToGrid w:val="0"/>
          <w:sz w:val="20"/>
        </w:rPr>
        <w:t xml:space="preserve"> contracte de</w:t>
      </w:r>
      <w:r w:rsidR="006C051D" w:rsidRPr="00F37673">
        <w:rPr>
          <w:rFonts w:ascii="Verdana" w:hAnsi="Verdana"/>
          <w:snapToGrid w:val="0"/>
          <w:sz w:val="20"/>
        </w:rPr>
        <w:t>l</w:t>
      </w:r>
      <w:r w:rsidR="00C12C8B" w:rsidRPr="00F37673">
        <w:rPr>
          <w:rFonts w:ascii="Verdana" w:hAnsi="Verdana"/>
          <w:snapToGrid w:val="0"/>
          <w:sz w:val="20"/>
        </w:rPr>
        <w:t xml:space="preserve"> </w:t>
      </w:r>
      <w:r w:rsidR="00EC3241" w:rsidRPr="00F37673">
        <w:rPr>
          <w:rFonts w:ascii="Verdana" w:hAnsi="Verdana"/>
          <w:sz w:val="20"/>
        </w:rPr>
        <w:t>Servei de manteniment integral i revisió dels sistemes d’elevació de les plataformes elevadores propietat de l’Institut Municipal de Parcs i Jardins de Barcelona, amb mesures de contractació pública sostenible</w:t>
      </w:r>
      <w:r w:rsidRPr="00F37673">
        <w:rPr>
          <w:rFonts w:ascii="Verdana" w:hAnsi="Verdana"/>
          <w:snapToGrid w:val="0"/>
          <w:sz w:val="20"/>
        </w:rPr>
        <w:t xml:space="preserve">, </w:t>
      </w:r>
      <w:r w:rsidRPr="00F37673">
        <w:rPr>
          <w:rFonts w:ascii="Verdana" w:hAnsi="Verdana"/>
          <w:sz w:val="20"/>
        </w:rPr>
        <w:t xml:space="preserve">núm. Expedient </w:t>
      </w:r>
      <w:r w:rsidR="00F57DD5">
        <w:rPr>
          <w:rFonts w:ascii="Verdana" w:hAnsi="Verdana"/>
          <w:sz w:val="20"/>
        </w:rPr>
        <w:t>26/0049</w:t>
      </w:r>
      <w:r w:rsidRPr="00F37673">
        <w:rPr>
          <w:rFonts w:ascii="Verdana" w:hAnsi="Verdana"/>
          <w:sz w:val="20"/>
        </w:rPr>
        <w:t>.</w:t>
      </w:r>
    </w:p>
    <w:p w14:paraId="38A1DD88" w14:textId="77777777" w:rsidR="00FF7284" w:rsidRPr="00F37673" w:rsidRDefault="00FF7284" w:rsidP="00F37673">
      <w:pPr>
        <w:pStyle w:val="Textindependent"/>
        <w:shd w:val="clear" w:color="auto" w:fill="FFFFFF"/>
        <w:spacing w:line="276" w:lineRule="auto"/>
        <w:ind w:right="0"/>
        <w:rPr>
          <w:rFonts w:ascii="Verdana" w:hAnsi="Verdana"/>
          <w:snapToGrid w:val="0"/>
          <w:sz w:val="20"/>
        </w:rPr>
      </w:pPr>
    </w:p>
    <w:p w14:paraId="34BC6CA5" w14:textId="77777777" w:rsidR="00FF7284" w:rsidRPr="00F37673" w:rsidRDefault="00FF7284" w:rsidP="00F37673">
      <w:pPr>
        <w:pStyle w:val="Ttol"/>
        <w:spacing w:line="276" w:lineRule="auto"/>
        <w:rPr>
          <w:rFonts w:ascii="Verdana" w:hAnsi="Verdana"/>
          <w:b w:val="0"/>
          <w:sz w:val="20"/>
        </w:rPr>
      </w:pPr>
      <w:r w:rsidRPr="00F37673">
        <w:rPr>
          <w:rFonts w:ascii="Verdana" w:hAnsi="Verdana"/>
          <w:sz w:val="20"/>
        </w:rPr>
        <w:t xml:space="preserve">DECLARA SOTA LA SEVA RESPONSABILITAT </w:t>
      </w:r>
    </w:p>
    <w:p w14:paraId="3BA0BF4C" w14:textId="77777777" w:rsidR="00FF7284" w:rsidRPr="00F37673" w:rsidRDefault="00FF7284" w:rsidP="00F37673">
      <w:pPr>
        <w:pStyle w:val="Ttol"/>
        <w:spacing w:line="276" w:lineRule="auto"/>
        <w:rPr>
          <w:rFonts w:ascii="Verdana" w:hAnsi="Verdana"/>
          <w:sz w:val="20"/>
        </w:rPr>
      </w:pPr>
    </w:p>
    <w:p w14:paraId="20D799C8" w14:textId="77777777" w:rsidR="00FF7284" w:rsidRPr="00F37673" w:rsidRDefault="00FF7284" w:rsidP="00F37673">
      <w:pPr>
        <w:pStyle w:val="Textindependent"/>
        <w:shd w:val="clear" w:color="auto" w:fill="FFFFFF"/>
        <w:spacing w:line="276" w:lineRule="auto"/>
        <w:ind w:right="-2"/>
        <w:jc w:val="center"/>
        <w:rPr>
          <w:rFonts w:ascii="Verdana" w:hAnsi="Verdana"/>
          <w:b/>
          <w:sz w:val="20"/>
        </w:rPr>
      </w:pPr>
      <w:r w:rsidRPr="00F37673">
        <w:rPr>
          <w:rFonts w:ascii="Verdana" w:hAnsi="Verdana"/>
          <w:b/>
          <w:sz w:val="20"/>
        </w:rPr>
        <w:t>Que l’esmentada persona física/jurídica:</w:t>
      </w:r>
    </w:p>
    <w:p w14:paraId="0A3358F6" w14:textId="77777777" w:rsidR="00FF7284" w:rsidRPr="00F37673" w:rsidRDefault="00FF7284" w:rsidP="00F37673">
      <w:pPr>
        <w:pStyle w:val="Textindependent"/>
        <w:shd w:val="clear" w:color="auto" w:fill="FFFFFF"/>
        <w:spacing w:line="276" w:lineRule="auto"/>
        <w:ind w:right="-2"/>
        <w:jc w:val="center"/>
        <w:rPr>
          <w:rFonts w:ascii="Verdana" w:hAnsi="Verdana"/>
          <w:sz w:val="20"/>
        </w:rPr>
      </w:pPr>
    </w:p>
    <w:p w14:paraId="6EE89DE5"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r w:rsidRPr="00F37673">
        <w:rPr>
          <w:rFonts w:ascii="Verdana" w:hAnsi="Verdana"/>
          <w:i/>
          <w:sz w:val="20"/>
        </w:rPr>
        <w:fldChar w:fldCharType="begin">
          <w:ffData>
            <w:name w:val="Verifica1"/>
            <w:enabled w:val="0"/>
            <w:calcOnExit w:val="0"/>
            <w:checkBox>
              <w:sizeAuto/>
              <w:default w:val="0"/>
            </w:checkBox>
          </w:ffData>
        </w:fldChar>
      </w:r>
      <w:r w:rsidRPr="00F37673">
        <w:rPr>
          <w:rFonts w:ascii="Verdana" w:hAnsi="Verdana"/>
          <w:i/>
          <w:sz w:val="20"/>
        </w:rPr>
        <w:instrText xml:space="preserve"> FORMCHECKBOX </w:instrText>
      </w:r>
      <w:r w:rsidRPr="00F37673">
        <w:rPr>
          <w:rFonts w:ascii="Verdana" w:hAnsi="Verdana"/>
          <w:i/>
          <w:sz w:val="20"/>
        </w:rPr>
      </w:r>
      <w:r w:rsidRPr="00F37673">
        <w:rPr>
          <w:rFonts w:ascii="Verdana" w:hAnsi="Verdana"/>
          <w:i/>
          <w:sz w:val="20"/>
        </w:rPr>
        <w:fldChar w:fldCharType="separate"/>
      </w:r>
      <w:r w:rsidRPr="00F37673">
        <w:rPr>
          <w:rFonts w:ascii="Verdana" w:hAnsi="Verdana"/>
          <w:i/>
          <w:sz w:val="20"/>
        </w:rPr>
        <w:fldChar w:fldCharType="end"/>
      </w:r>
      <w:r w:rsidRPr="00F37673">
        <w:rPr>
          <w:rFonts w:ascii="Verdana" w:hAnsi="Verdana"/>
          <w:i/>
          <w:sz w:val="20"/>
        </w:rPr>
        <w:tab/>
      </w:r>
      <w:r w:rsidRPr="00F37673">
        <w:rPr>
          <w:rFonts w:ascii="Verdana" w:hAnsi="Verdana"/>
          <w:sz w:val="20"/>
        </w:rPr>
        <w:t xml:space="preserve">No es troba incursa en cap </w:t>
      </w:r>
      <w:r w:rsidRPr="00F37673">
        <w:rPr>
          <w:rFonts w:ascii="Verdana" w:hAnsi="Verdana"/>
          <w:b/>
          <w:sz w:val="20"/>
        </w:rPr>
        <w:t>prohibició de contractar</w:t>
      </w:r>
      <w:r w:rsidRPr="00F37673">
        <w:rPr>
          <w:rFonts w:ascii="Verdana" w:hAnsi="Verdana"/>
          <w:sz w:val="20"/>
        </w:rPr>
        <w:t xml:space="preserve"> amb l’Administració de les establertes a l’art. 71 LCSP.</w:t>
      </w:r>
      <w:r w:rsidRPr="00F37673" w:rsidDel="00BF46FD">
        <w:rPr>
          <w:rFonts w:ascii="Verdana" w:hAnsi="Verdana"/>
          <w:sz w:val="20"/>
        </w:rPr>
        <w:t xml:space="preserve"> </w:t>
      </w:r>
    </w:p>
    <w:p w14:paraId="6CFE53CC"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p>
    <w:p w14:paraId="73E1B1D1"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r w:rsidRPr="00F37673">
        <w:rPr>
          <w:rFonts w:ascii="Verdana" w:hAnsi="Verdana"/>
          <w:i/>
          <w:sz w:val="20"/>
        </w:rPr>
        <w:fldChar w:fldCharType="begin">
          <w:ffData>
            <w:name w:val="Verifica1"/>
            <w:enabled w:val="0"/>
            <w:calcOnExit w:val="0"/>
            <w:checkBox>
              <w:sizeAuto/>
              <w:default w:val="0"/>
            </w:checkBox>
          </w:ffData>
        </w:fldChar>
      </w:r>
      <w:r w:rsidRPr="00F37673">
        <w:rPr>
          <w:rFonts w:ascii="Verdana" w:hAnsi="Verdana"/>
          <w:i/>
          <w:sz w:val="20"/>
        </w:rPr>
        <w:instrText xml:space="preserve"> FORMCHECKBOX </w:instrText>
      </w:r>
      <w:r w:rsidRPr="00F37673">
        <w:rPr>
          <w:rFonts w:ascii="Verdana" w:hAnsi="Verdana"/>
          <w:i/>
          <w:sz w:val="20"/>
        </w:rPr>
      </w:r>
      <w:r w:rsidRPr="00F37673">
        <w:rPr>
          <w:rFonts w:ascii="Verdana" w:hAnsi="Verdana"/>
          <w:i/>
          <w:sz w:val="20"/>
        </w:rPr>
        <w:fldChar w:fldCharType="separate"/>
      </w:r>
      <w:r w:rsidRPr="00F37673">
        <w:rPr>
          <w:rFonts w:ascii="Verdana" w:hAnsi="Verdana"/>
          <w:i/>
          <w:sz w:val="20"/>
        </w:rPr>
        <w:fldChar w:fldCharType="end"/>
      </w:r>
      <w:r w:rsidRPr="00F37673">
        <w:rPr>
          <w:rFonts w:ascii="Verdana" w:hAnsi="Verdana"/>
          <w:sz w:val="20"/>
        </w:rPr>
        <w:tab/>
        <w:t xml:space="preserve">Compleix les obligacions legals en matèria de prevenció de </w:t>
      </w:r>
      <w:r w:rsidRPr="00F37673">
        <w:rPr>
          <w:rFonts w:ascii="Verdana" w:hAnsi="Verdana"/>
          <w:b/>
          <w:sz w:val="20"/>
        </w:rPr>
        <w:t>riscos laborals</w:t>
      </w:r>
      <w:r w:rsidRPr="00F37673">
        <w:rPr>
          <w:rFonts w:ascii="Verdana" w:hAnsi="Verdana"/>
          <w:sz w:val="20"/>
        </w:rPr>
        <w:t>.</w:t>
      </w:r>
    </w:p>
    <w:p w14:paraId="346F90BE"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p>
    <w:p w14:paraId="37109F91"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r w:rsidRPr="00F37673">
        <w:rPr>
          <w:rFonts w:ascii="Verdana" w:hAnsi="Verdana"/>
          <w:i/>
          <w:sz w:val="20"/>
        </w:rPr>
        <w:fldChar w:fldCharType="begin">
          <w:ffData>
            <w:name w:val="Verifica1"/>
            <w:enabled w:val="0"/>
            <w:calcOnExit w:val="0"/>
            <w:checkBox>
              <w:sizeAuto/>
              <w:default w:val="0"/>
            </w:checkBox>
          </w:ffData>
        </w:fldChar>
      </w:r>
      <w:r w:rsidRPr="00F37673">
        <w:rPr>
          <w:rFonts w:ascii="Verdana" w:hAnsi="Verdana"/>
          <w:i/>
          <w:sz w:val="20"/>
        </w:rPr>
        <w:instrText xml:space="preserve"> FORMCHECKBOX </w:instrText>
      </w:r>
      <w:r w:rsidRPr="00F37673">
        <w:rPr>
          <w:rFonts w:ascii="Verdana" w:hAnsi="Verdana"/>
          <w:i/>
          <w:sz w:val="20"/>
        </w:rPr>
      </w:r>
      <w:r w:rsidRPr="00F37673">
        <w:rPr>
          <w:rFonts w:ascii="Verdana" w:hAnsi="Verdana"/>
          <w:i/>
          <w:sz w:val="20"/>
        </w:rPr>
        <w:fldChar w:fldCharType="separate"/>
      </w:r>
      <w:r w:rsidRPr="00F37673">
        <w:rPr>
          <w:rFonts w:ascii="Verdana" w:hAnsi="Verdana"/>
          <w:i/>
          <w:sz w:val="20"/>
        </w:rPr>
        <w:fldChar w:fldCharType="end"/>
      </w:r>
      <w:r w:rsidRPr="00F37673">
        <w:rPr>
          <w:rFonts w:ascii="Verdana" w:hAnsi="Verdana"/>
          <w:sz w:val="20"/>
        </w:rPr>
        <w:tab/>
        <w:t xml:space="preserve">Compleix les obligacions legals en matèria </w:t>
      </w:r>
      <w:r w:rsidRPr="00F37673">
        <w:rPr>
          <w:rFonts w:ascii="Verdana" w:hAnsi="Verdana"/>
          <w:b/>
          <w:sz w:val="20"/>
        </w:rPr>
        <w:t>d’igualtat efectiva de dones i homes</w:t>
      </w:r>
      <w:r w:rsidRPr="00F37673">
        <w:rPr>
          <w:rFonts w:ascii="Verdana" w:hAnsi="Verdana"/>
          <w:sz w:val="20"/>
        </w:rPr>
        <w:t>.</w:t>
      </w:r>
    </w:p>
    <w:p w14:paraId="79503480" w14:textId="59C73338" w:rsidR="0098313A" w:rsidRPr="00F37673" w:rsidRDefault="0098313A" w:rsidP="00F37673">
      <w:pPr>
        <w:pStyle w:val="xmsonormal"/>
        <w:shd w:val="clear" w:color="auto" w:fill="FFFFFF"/>
        <w:spacing w:line="276" w:lineRule="auto"/>
        <w:jc w:val="both"/>
        <w:rPr>
          <w:rFonts w:ascii="Verdana" w:hAnsi="Verdana"/>
          <w:sz w:val="20"/>
          <w:szCs w:val="20"/>
        </w:rPr>
      </w:pPr>
      <w:r w:rsidRPr="00F37673">
        <w:rPr>
          <w:rFonts w:ascii="Verdana" w:hAnsi="Verdana"/>
          <w:sz w:val="20"/>
          <w:szCs w:val="20"/>
        </w:rPr>
        <w:t>És una persona jurídica amb més de 50 persones treballadores: SI/ NO</w:t>
      </w:r>
    </w:p>
    <w:p w14:paraId="14FB11CE" w14:textId="77777777" w:rsidR="0098313A" w:rsidRPr="00F37673" w:rsidRDefault="0098313A" w:rsidP="00F37673">
      <w:pPr>
        <w:pStyle w:val="xmsonormal"/>
        <w:shd w:val="clear" w:color="auto" w:fill="FFFFFF"/>
        <w:spacing w:line="276" w:lineRule="auto"/>
        <w:jc w:val="both"/>
        <w:rPr>
          <w:rFonts w:ascii="Verdana" w:hAnsi="Verdana"/>
          <w:sz w:val="20"/>
          <w:szCs w:val="20"/>
        </w:rPr>
      </w:pPr>
      <w:r w:rsidRPr="00F37673">
        <w:rPr>
          <w:rFonts w:ascii="Verdana" w:hAnsi="Verdana"/>
          <w:sz w:val="20"/>
          <w:szCs w:val="20"/>
        </w:rPr>
        <w:t>En cas d’haver contestat afirmativament a l’anterior:</w:t>
      </w:r>
    </w:p>
    <w:p w14:paraId="7EE6D6B0" w14:textId="77777777" w:rsidR="0098313A" w:rsidRPr="00F37673" w:rsidRDefault="0098313A" w:rsidP="00F37673">
      <w:pPr>
        <w:pStyle w:val="xmsonormal"/>
        <w:shd w:val="clear" w:color="auto" w:fill="FFFFFF"/>
        <w:spacing w:line="276" w:lineRule="auto"/>
        <w:jc w:val="both"/>
        <w:rPr>
          <w:rFonts w:ascii="Verdana" w:hAnsi="Verdana"/>
          <w:sz w:val="20"/>
          <w:szCs w:val="20"/>
        </w:rPr>
      </w:pPr>
      <w:r w:rsidRPr="00F37673">
        <w:rPr>
          <w:rFonts w:ascii="Verdana" w:hAnsi="Verdana"/>
          <w:sz w:val="20"/>
          <w:szCs w:val="20"/>
        </w:rPr>
        <w:fldChar w:fldCharType="begin">
          <w:ffData>
            <w:name w:val="Verifica1"/>
            <w:enabled w:val="0"/>
            <w:calcOnExit w:val="0"/>
            <w:checkBox>
              <w:sizeAuto/>
              <w:default w:val="0"/>
            </w:checkBox>
          </w:ffData>
        </w:fldChar>
      </w:r>
      <w:r w:rsidRPr="00F37673">
        <w:rPr>
          <w:rFonts w:ascii="Verdana" w:hAnsi="Verdana"/>
          <w:sz w:val="20"/>
          <w:szCs w:val="20"/>
        </w:rPr>
        <w:instrText xml:space="preserve"> FORMCHECKBOX </w:instrText>
      </w:r>
      <w:r w:rsidRPr="00F37673">
        <w:rPr>
          <w:rFonts w:ascii="Verdana" w:hAnsi="Verdana"/>
          <w:sz w:val="20"/>
          <w:szCs w:val="20"/>
        </w:rPr>
      </w:r>
      <w:r w:rsidRPr="00F37673">
        <w:rPr>
          <w:rFonts w:ascii="Verdana" w:hAnsi="Verdana"/>
          <w:sz w:val="20"/>
          <w:szCs w:val="20"/>
        </w:rPr>
        <w:fldChar w:fldCharType="separate"/>
      </w:r>
      <w:r w:rsidRPr="00F37673">
        <w:rPr>
          <w:rFonts w:ascii="Verdana" w:hAnsi="Verdana"/>
          <w:sz w:val="20"/>
          <w:szCs w:val="20"/>
        </w:rPr>
        <w:fldChar w:fldCharType="end"/>
      </w:r>
      <w:r w:rsidRPr="00F37673">
        <w:rPr>
          <w:rFonts w:ascii="Verdana" w:hAnsi="Verdana"/>
          <w:sz w:val="20"/>
          <w:szCs w:val="20"/>
        </w:rPr>
        <w:t xml:space="preserve"> Disposa d’un pla d’igualtat, de conformitat amb l’article 45 de la Llei orgànica 3/207, de 22 de març, per a la igualtat efectiva de dones i homes.</w:t>
      </w:r>
    </w:p>
    <w:p w14:paraId="78C70962" w14:textId="77777777" w:rsidR="0098313A" w:rsidRPr="00F37673" w:rsidRDefault="0098313A" w:rsidP="00F37673">
      <w:pPr>
        <w:pStyle w:val="xmsonormal"/>
        <w:shd w:val="clear" w:color="auto" w:fill="FFFFFF"/>
        <w:spacing w:line="276" w:lineRule="auto"/>
        <w:jc w:val="both"/>
        <w:rPr>
          <w:rFonts w:ascii="Verdana" w:hAnsi="Verdana"/>
          <w:sz w:val="20"/>
          <w:szCs w:val="20"/>
        </w:rPr>
      </w:pPr>
      <w:r w:rsidRPr="00F37673">
        <w:rPr>
          <w:rFonts w:ascii="Verdana" w:hAnsi="Verdana"/>
          <w:sz w:val="20"/>
          <w:szCs w:val="20"/>
        </w:rPr>
        <w:t>Una de les dues següents:</w:t>
      </w:r>
    </w:p>
    <w:p w14:paraId="06BFE094" w14:textId="77777777" w:rsidR="0098313A" w:rsidRPr="00F37673" w:rsidRDefault="0098313A" w:rsidP="00F37673">
      <w:pPr>
        <w:pStyle w:val="xmsonormal"/>
        <w:shd w:val="clear" w:color="auto" w:fill="FFFFFF"/>
        <w:spacing w:line="276" w:lineRule="auto"/>
        <w:jc w:val="both"/>
        <w:rPr>
          <w:rFonts w:ascii="Verdana" w:hAnsi="Verdana"/>
          <w:sz w:val="20"/>
          <w:szCs w:val="20"/>
        </w:rPr>
      </w:pPr>
      <w:r w:rsidRPr="00F37673">
        <w:rPr>
          <w:rFonts w:ascii="Verdana" w:hAnsi="Verdana"/>
          <w:sz w:val="20"/>
          <w:szCs w:val="20"/>
        </w:rPr>
        <w:fldChar w:fldCharType="begin">
          <w:ffData>
            <w:name w:val="Verifica1"/>
            <w:enabled w:val="0"/>
            <w:calcOnExit w:val="0"/>
            <w:checkBox>
              <w:sizeAuto/>
              <w:default w:val="0"/>
            </w:checkBox>
          </w:ffData>
        </w:fldChar>
      </w:r>
      <w:r w:rsidRPr="00F37673">
        <w:rPr>
          <w:rFonts w:ascii="Verdana" w:hAnsi="Verdana"/>
          <w:sz w:val="20"/>
          <w:szCs w:val="20"/>
        </w:rPr>
        <w:instrText xml:space="preserve"> FORMCHECKBOX </w:instrText>
      </w:r>
      <w:r w:rsidRPr="00F37673">
        <w:rPr>
          <w:rFonts w:ascii="Verdana" w:hAnsi="Verdana"/>
          <w:sz w:val="20"/>
          <w:szCs w:val="20"/>
        </w:rPr>
      </w:r>
      <w:r w:rsidRPr="00F37673">
        <w:rPr>
          <w:rFonts w:ascii="Verdana" w:hAnsi="Verdana"/>
          <w:sz w:val="20"/>
          <w:szCs w:val="20"/>
        </w:rPr>
        <w:fldChar w:fldCharType="separate"/>
      </w:r>
      <w:r w:rsidRPr="00F37673">
        <w:rPr>
          <w:rFonts w:ascii="Verdana" w:hAnsi="Verdana"/>
          <w:sz w:val="20"/>
          <w:szCs w:val="20"/>
        </w:rPr>
        <w:fldChar w:fldCharType="end"/>
      </w:r>
      <w:r w:rsidRPr="00F37673">
        <w:rPr>
          <w:rFonts w:ascii="Verdana" w:hAnsi="Verdana"/>
          <w:sz w:val="20"/>
          <w:szCs w:val="20"/>
        </w:rPr>
        <w:t xml:space="preserve"> </w:t>
      </w:r>
      <w:r w:rsidRPr="00F37673">
        <w:rPr>
          <w:rFonts w:ascii="Verdana" w:hAnsi="Verdana"/>
          <w:sz w:val="20"/>
          <w:szCs w:val="20"/>
        </w:rPr>
        <w:tab/>
        <w:t>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0A173781" w14:textId="199AC7DA" w:rsidR="0098313A" w:rsidRPr="00F37673" w:rsidRDefault="0098313A" w:rsidP="00F37673">
      <w:pPr>
        <w:pStyle w:val="xmsonormal"/>
        <w:shd w:val="clear" w:color="auto" w:fill="FFFFFF"/>
        <w:spacing w:line="276" w:lineRule="auto"/>
        <w:jc w:val="both"/>
        <w:rPr>
          <w:rFonts w:ascii="Verdana" w:hAnsi="Verdana"/>
          <w:sz w:val="20"/>
          <w:szCs w:val="20"/>
        </w:rPr>
      </w:pPr>
      <w:r w:rsidRPr="00F37673">
        <w:rPr>
          <w:rFonts w:ascii="Verdana" w:hAnsi="Verdana"/>
          <w:sz w:val="20"/>
          <w:szCs w:val="20"/>
        </w:rPr>
        <w:fldChar w:fldCharType="begin">
          <w:ffData>
            <w:name w:val="Verifica1"/>
            <w:enabled w:val="0"/>
            <w:calcOnExit w:val="0"/>
            <w:checkBox>
              <w:sizeAuto/>
              <w:default w:val="0"/>
            </w:checkBox>
          </w:ffData>
        </w:fldChar>
      </w:r>
      <w:r w:rsidRPr="00F37673">
        <w:rPr>
          <w:rFonts w:ascii="Verdana" w:hAnsi="Verdana"/>
          <w:sz w:val="20"/>
          <w:szCs w:val="20"/>
        </w:rPr>
        <w:instrText xml:space="preserve"> FORMCHECKBOX </w:instrText>
      </w:r>
      <w:r w:rsidRPr="00F37673">
        <w:rPr>
          <w:rFonts w:ascii="Verdana" w:hAnsi="Verdana"/>
          <w:sz w:val="20"/>
          <w:szCs w:val="20"/>
        </w:rPr>
      </w:r>
      <w:r w:rsidRPr="00F37673">
        <w:rPr>
          <w:rFonts w:ascii="Verdana" w:hAnsi="Verdana"/>
          <w:sz w:val="20"/>
          <w:szCs w:val="20"/>
        </w:rPr>
        <w:fldChar w:fldCharType="separate"/>
      </w:r>
      <w:r w:rsidRPr="00F37673">
        <w:rPr>
          <w:rFonts w:ascii="Verdana" w:hAnsi="Verdana"/>
          <w:sz w:val="20"/>
          <w:szCs w:val="20"/>
        </w:rPr>
        <w:fldChar w:fldCharType="end"/>
      </w:r>
      <w:r w:rsidRPr="00F37673">
        <w:rPr>
          <w:rFonts w:ascii="Verdana" w:hAnsi="Verdana"/>
          <w:sz w:val="20"/>
          <w:szCs w:val="20"/>
        </w:rPr>
        <w:t xml:space="preserve"> </w:t>
      </w:r>
      <w:r w:rsidRPr="00F37673">
        <w:rPr>
          <w:rFonts w:ascii="Verdana" w:hAnsi="Verdana"/>
          <w:sz w:val="20"/>
          <w:szCs w:val="20"/>
        </w:rPr>
        <w:tab/>
        <w:t>Ha aplicat alguna de les mesures alternatives previstes a l’article 2 del Reial decret 364/2005, de 8 d’abril, pel qual es regula el compliment alternatiu amb caràcter excepcional de la quota de reserva a favor de les persones amb discapacitat, concretament</w:t>
      </w:r>
      <w:r w:rsidR="00CA5173" w:rsidRPr="00F37673">
        <w:rPr>
          <w:rFonts w:ascii="Verdana" w:hAnsi="Verdana"/>
          <w:sz w:val="20"/>
          <w:szCs w:val="20"/>
        </w:rPr>
        <w:t>:</w:t>
      </w:r>
      <w:r w:rsidRPr="00F37673">
        <w:rPr>
          <w:rFonts w:ascii="Verdana" w:hAnsi="Verdana"/>
          <w:sz w:val="20"/>
          <w:szCs w:val="20"/>
        </w:rPr>
        <w:t xml:space="preserve"> </w:t>
      </w:r>
      <w:r w:rsidR="00CA5173" w:rsidRPr="00F37673">
        <w:rPr>
          <w:rFonts w:ascii="Verdana" w:hAnsi="Verdana"/>
          <w:sz w:val="20"/>
          <w:szCs w:val="20"/>
        </w:rPr>
        <w:t>................................</w:t>
      </w:r>
    </w:p>
    <w:p w14:paraId="6FC648FE" w14:textId="77777777" w:rsidR="00FF7284" w:rsidRPr="00F37673" w:rsidRDefault="00FF7284" w:rsidP="00F37673">
      <w:pPr>
        <w:spacing w:line="276" w:lineRule="auto"/>
        <w:ind w:left="1" w:hanging="1"/>
        <w:rPr>
          <w:rFonts w:ascii="Verdana" w:hAnsi="Verdana"/>
        </w:rPr>
      </w:pPr>
      <w:r w:rsidRPr="00F37673">
        <w:rPr>
          <w:rFonts w:ascii="Verdana" w:hAnsi="Verdana"/>
        </w:rPr>
        <w:t xml:space="preserve">Està inscrita en el següent </w:t>
      </w:r>
      <w:r w:rsidRPr="00F37673">
        <w:rPr>
          <w:rFonts w:ascii="Verdana" w:hAnsi="Verdana"/>
          <w:b/>
        </w:rPr>
        <w:t>registre electrònic</w:t>
      </w:r>
      <w:r w:rsidRPr="00F37673">
        <w:rPr>
          <w:rFonts w:ascii="Verdana" w:hAnsi="Verdana"/>
        </w:rPr>
        <w:t>:</w:t>
      </w:r>
    </w:p>
    <w:p w14:paraId="24EB2BE4" w14:textId="77777777" w:rsidR="00FF7284" w:rsidRPr="00F37673" w:rsidRDefault="00FF7284" w:rsidP="00F37673">
      <w:pPr>
        <w:spacing w:line="276" w:lineRule="auto"/>
        <w:ind w:left="1" w:hanging="1"/>
        <w:rPr>
          <w:rFonts w:ascii="Verdana" w:hAnsi="Verdana"/>
        </w:rPr>
      </w:pPr>
    </w:p>
    <w:p w14:paraId="6CFF87CB" w14:textId="77777777" w:rsidR="00FF7284" w:rsidRPr="00F37673" w:rsidRDefault="00FF7284" w:rsidP="00F37673">
      <w:pPr>
        <w:pStyle w:val="Textindependent"/>
        <w:shd w:val="clear" w:color="auto" w:fill="FFFFFF"/>
        <w:spacing w:line="276" w:lineRule="auto"/>
        <w:ind w:left="851" w:right="0" w:hanging="426"/>
        <w:rPr>
          <w:rFonts w:ascii="Verdana" w:hAnsi="Verdana"/>
          <w:sz w:val="20"/>
        </w:rPr>
      </w:pPr>
      <w:r w:rsidRPr="00F37673">
        <w:rPr>
          <w:rFonts w:ascii="Verdana" w:hAnsi="Verdana"/>
          <w:sz w:val="20"/>
        </w:rPr>
        <w:fldChar w:fldCharType="begin">
          <w:ffData>
            <w:name w:val="Verifica1"/>
            <w:enabled w:val="0"/>
            <w:calcOnExit w:val="0"/>
            <w:checkBox>
              <w:sizeAuto/>
              <w:default w:val="0"/>
            </w:checkBox>
          </w:ffData>
        </w:fldChar>
      </w:r>
      <w:r w:rsidRPr="00F37673">
        <w:rPr>
          <w:rFonts w:ascii="Verdana" w:hAnsi="Verdana"/>
          <w:sz w:val="20"/>
        </w:rPr>
        <w:instrText xml:space="preserve"> FORMCHECKBOX </w:instrText>
      </w:r>
      <w:r w:rsidRPr="00F37673">
        <w:rPr>
          <w:rFonts w:ascii="Verdana" w:hAnsi="Verdana"/>
          <w:sz w:val="20"/>
        </w:rPr>
      </w:r>
      <w:r w:rsidRPr="00F37673">
        <w:rPr>
          <w:rFonts w:ascii="Verdana" w:hAnsi="Verdana"/>
          <w:sz w:val="20"/>
        </w:rPr>
        <w:fldChar w:fldCharType="separate"/>
      </w:r>
      <w:r w:rsidRPr="00F37673">
        <w:rPr>
          <w:rFonts w:ascii="Verdana" w:hAnsi="Verdana"/>
          <w:sz w:val="20"/>
        </w:rPr>
        <w:fldChar w:fldCharType="end"/>
      </w:r>
      <w:r w:rsidRPr="00F37673">
        <w:rPr>
          <w:rFonts w:ascii="Verdana" w:hAnsi="Verdana"/>
          <w:sz w:val="20"/>
        </w:rPr>
        <w:t xml:space="preserve"> </w:t>
      </w:r>
      <w:r w:rsidRPr="00F37673">
        <w:rPr>
          <w:rFonts w:ascii="Verdana" w:hAnsi="Verdana"/>
          <w:sz w:val="20"/>
        </w:rPr>
        <w:tab/>
        <w:t>en el Registre electrònic d’empreses licitadores de la Generalitat de Catalunya (RELI) i tota la documentació que hi figura manté la seva vigència i no ha estat modificada.</w:t>
      </w:r>
    </w:p>
    <w:p w14:paraId="220958E8" w14:textId="77777777" w:rsidR="00FF7284" w:rsidRPr="00F37673" w:rsidRDefault="00FF7284" w:rsidP="00F37673">
      <w:pPr>
        <w:spacing w:line="276" w:lineRule="auto"/>
        <w:ind w:left="426" w:hanging="1"/>
        <w:rPr>
          <w:rFonts w:ascii="Verdana" w:hAnsi="Verdana"/>
        </w:rPr>
      </w:pPr>
    </w:p>
    <w:p w14:paraId="5BA46DCF" w14:textId="77777777" w:rsidR="00FF7284" w:rsidRPr="00F37673" w:rsidRDefault="00FF7284" w:rsidP="00F37673">
      <w:pPr>
        <w:pStyle w:val="Textindependent"/>
        <w:shd w:val="clear" w:color="auto" w:fill="FFFFFF"/>
        <w:spacing w:line="276" w:lineRule="auto"/>
        <w:ind w:left="851" w:right="0" w:hanging="426"/>
        <w:rPr>
          <w:rFonts w:ascii="Verdana" w:hAnsi="Verdana"/>
          <w:sz w:val="20"/>
        </w:rPr>
      </w:pPr>
      <w:r w:rsidRPr="00F37673">
        <w:rPr>
          <w:rFonts w:ascii="Verdana" w:hAnsi="Verdana"/>
          <w:sz w:val="20"/>
        </w:rPr>
        <w:fldChar w:fldCharType="begin">
          <w:ffData>
            <w:name w:val="Verifica1"/>
            <w:enabled w:val="0"/>
            <w:calcOnExit w:val="0"/>
            <w:checkBox>
              <w:sizeAuto/>
              <w:default w:val="0"/>
            </w:checkBox>
          </w:ffData>
        </w:fldChar>
      </w:r>
      <w:r w:rsidRPr="00F37673">
        <w:rPr>
          <w:rFonts w:ascii="Verdana" w:hAnsi="Verdana"/>
          <w:sz w:val="20"/>
        </w:rPr>
        <w:instrText xml:space="preserve"> FORMCHECKBOX </w:instrText>
      </w:r>
      <w:r w:rsidRPr="00F37673">
        <w:rPr>
          <w:rFonts w:ascii="Verdana" w:hAnsi="Verdana"/>
          <w:sz w:val="20"/>
        </w:rPr>
      </w:r>
      <w:r w:rsidRPr="00F37673">
        <w:rPr>
          <w:rFonts w:ascii="Verdana" w:hAnsi="Verdana"/>
          <w:sz w:val="20"/>
        </w:rPr>
        <w:fldChar w:fldCharType="separate"/>
      </w:r>
      <w:r w:rsidRPr="00F37673">
        <w:rPr>
          <w:rFonts w:ascii="Verdana" w:hAnsi="Verdana"/>
          <w:sz w:val="20"/>
        </w:rPr>
        <w:fldChar w:fldCharType="end"/>
      </w:r>
      <w:r w:rsidRPr="00F37673">
        <w:rPr>
          <w:rFonts w:ascii="Verdana" w:hAnsi="Verdana"/>
          <w:sz w:val="20"/>
        </w:rPr>
        <w:t xml:space="preserve"> </w:t>
      </w:r>
      <w:r w:rsidRPr="00F37673">
        <w:rPr>
          <w:rFonts w:ascii="Verdana" w:hAnsi="Verdana"/>
          <w:sz w:val="20"/>
        </w:rPr>
        <w:tab/>
        <w:t xml:space="preserve">en el </w:t>
      </w:r>
      <w:r w:rsidRPr="00F37673">
        <w:rPr>
          <w:rFonts w:ascii="Verdana" w:hAnsi="Verdana"/>
          <w:i/>
          <w:sz w:val="20"/>
        </w:rPr>
        <w:t xml:space="preserve">Registro Oficial de Licitadores y Empresas </w:t>
      </w:r>
      <w:proofErr w:type="spellStart"/>
      <w:r w:rsidRPr="00F37673">
        <w:rPr>
          <w:rFonts w:ascii="Verdana" w:hAnsi="Verdana"/>
          <w:i/>
          <w:sz w:val="20"/>
        </w:rPr>
        <w:t>Clasificadas</w:t>
      </w:r>
      <w:proofErr w:type="spellEnd"/>
      <w:r w:rsidRPr="00F37673">
        <w:rPr>
          <w:rFonts w:ascii="Verdana" w:hAnsi="Verdana"/>
          <w:i/>
          <w:sz w:val="20"/>
        </w:rPr>
        <w:t xml:space="preserve"> del Estado</w:t>
      </w:r>
      <w:r w:rsidRPr="00F37673">
        <w:rPr>
          <w:rFonts w:ascii="Verdana" w:hAnsi="Verdana"/>
          <w:sz w:val="20"/>
        </w:rPr>
        <w:t xml:space="preserve"> (ROLECE) i tota la documentació que hi figura manté la seva vigència i no ha estat modificada.</w:t>
      </w:r>
    </w:p>
    <w:p w14:paraId="4E157A83" w14:textId="77777777" w:rsidR="00FF7284" w:rsidRPr="00F37673" w:rsidRDefault="00FF7284" w:rsidP="00F37673">
      <w:pPr>
        <w:spacing w:line="276" w:lineRule="auto"/>
        <w:ind w:left="426" w:hanging="1"/>
        <w:rPr>
          <w:rFonts w:ascii="Verdana" w:hAnsi="Verdana"/>
        </w:rPr>
      </w:pPr>
    </w:p>
    <w:p w14:paraId="2909C50A" w14:textId="77777777" w:rsidR="00FF7284" w:rsidRPr="00F37673" w:rsidRDefault="00FF7284" w:rsidP="00F37673">
      <w:pPr>
        <w:pStyle w:val="Textindependent"/>
        <w:shd w:val="clear" w:color="auto" w:fill="FFFFFF"/>
        <w:spacing w:line="276" w:lineRule="auto"/>
        <w:ind w:left="851" w:right="0" w:hanging="426"/>
        <w:rPr>
          <w:rFonts w:ascii="Verdana" w:hAnsi="Verdana"/>
          <w:sz w:val="20"/>
        </w:rPr>
      </w:pPr>
      <w:r w:rsidRPr="00F37673">
        <w:rPr>
          <w:rFonts w:ascii="Verdana" w:hAnsi="Verdana"/>
          <w:sz w:val="20"/>
        </w:rPr>
        <w:lastRenderedPageBreak/>
        <w:fldChar w:fldCharType="begin">
          <w:ffData>
            <w:name w:val="Verifica1"/>
            <w:enabled w:val="0"/>
            <w:calcOnExit w:val="0"/>
            <w:checkBox>
              <w:sizeAuto/>
              <w:default w:val="0"/>
            </w:checkBox>
          </w:ffData>
        </w:fldChar>
      </w:r>
      <w:r w:rsidRPr="00F37673">
        <w:rPr>
          <w:rFonts w:ascii="Verdana" w:hAnsi="Verdana"/>
          <w:sz w:val="20"/>
        </w:rPr>
        <w:instrText xml:space="preserve"> FORMCHECKBOX </w:instrText>
      </w:r>
      <w:r w:rsidRPr="00F37673">
        <w:rPr>
          <w:rFonts w:ascii="Verdana" w:hAnsi="Verdana"/>
          <w:sz w:val="20"/>
        </w:rPr>
      </w:r>
      <w:r w:rsidRPr="00F37673">
        <w:rPr>
          <w:rFonts w:ascii="Verdana" w:hAnsi="Verdana"/>
          <w:sz w:val="20"/>
        </w:rPr>
        <w:fldChar w:fldCharType="separate"/>
      </w:r>
      <w:r w:rsidRPr="00F37673">
        <w:rPr>
          <w:rFonts w:ascii="Verdana" w:hAnsi="Verdana"/>
          <w:sz w:val="20"/>
        </w:rPr>
        <w:fldChar w:fldCharType="end"/>
      </w:r>
      <w:r w:rsidRPr="00F37673">
        <w:rPr>
          <w:rFonts w:ascii="Verdana" w:hAnsi="Verdana"/>
          <w:sz w:val="20"/>
        </w:rPr>
        <w:t xml:space="preserve"> </w:t>
      </w:r>
      <w:r w:rsidRPr="00F37673">
        <w:rPr>
          <w:rFonts w:ascii="Verdana" w:hAnsi="Verdana"/>
          <w:sz w:val="20"/>
        </w:rPr>
        <w:tab/>
        <w:t xml:space="preserve">en el Registre electrònic d’empreses licitadores de </w:t>
      </w:r>
      <w:r w:rsidRPr="00F37673">
        <w:rPr>
          <w:rFonts w:ascii="Verdana" w:hAnsi="Verdana"/>
          <w:i/>
          <w:sz w:val="20"/>
        </w:rPr>
        <w:t>indicar nom del registre i Comunitat Autònoma</w:t>
      </w:r>
      <w:r w:rsidRPr="00F37673">
        <w:rPr>
          <w:rFonts w:ascii="Verdana" w:hAnsi="Verdana"/>
          <w:sz w:val="20"/>
        </w:rPr>
        <w:t xml:space="preserve"> ............................................ i tota la documentació que hi figura manté la seva vigència i no ha estat modificada.</w:t>
      </w:r>
    </w:p>
    <w:p w14:paraId="76D8D51D" w14:textId="77777777" w:rsidR="00FF7284" w:rsidRPr="00F37673" w:rsidRDefault="00FF7284" w:rsidP="00F37673">
      <w:pPr>
        <w:spacing w:line="276" w:lineRule="auto"/>
        <w:ind w:left="1" w:hanging="1"/>
        <w:rPr>
          <w:rFonts w:ascii="Verdana" w:hAnsi="Verdana"/>
        </w:rPr>
      </w:pPr>
    </w:p>
    <w:p w14:paraId="7774BA7C" w14:textId="77777777" w:rsidR="00FF7284" w:rsidRPr="00F37673" w:rsidRDefault="00FF7284" w:rsidP="00F37673">
      <w:pPr>
        <w:spacing w:line="276" w:lineRule="auto"/>
        <w:ind w:left="1" w:hanging="1"/>
        <w:rPr>
          <w:rFonts w:ascii="Verdana" w:hAnsi="Verdana"/>
        </w:rPr>
      </w:pPr>
      <w:r w:rsidRPr="00F37673">
        <w:rPr>
          <w:rFonts w:ascii="Verdana" w:hAnsi="Verdana"/>
          <w:i/>
        </w:rPr>
        <w:fldChar w:fldCharType="begin">
          <w:ffData>
            <w:name w:val="Verifica1"/>
            <w:enabled w:val="0"/>
            <w:calcOnExit w:val="0"/>
            <w:checkBox>
              <w:sizeAuto/>
              <w:default w:val="0"/>
            </w:checkBox>
          </w:ffData>
        </w:fldChar>
      </w:r>
      <w:r w:rsidRPr="00F37673">
        <w:rPr>
          <w:rFonts w:ascii="Verdana" w:hAnsi="Verdana"/>
          <w:i/>
        </w:rPr>
        <w:instrText xml:space="preserve"> FORMCHECKBOX </w:instrText>
      </w:r>
      <w:r w:rsidRPr="00F37673">
        <w:rPr>
          <w:rFonts w:ascii="Verdana" w:hAnsi="Verdana"/>
          <w:i/>
        </w:rPr>
      </w:r>
      <w:r w:rsidRPr="00F37673">
        <w:rPr>
          <w:rFonts w:ascii="Verdana" w:hAnsi="Verdana"/>
          <w:i/>
        </w:rPr>
        <w:fldChar w:fldCharType="separate"/>
      </w:r>
      <w:r w:rsidRPr="00F37673">
        <w:rPr>
          <w:rFonts w:ascii="Verdana" w:hAnsi="Verdana"/>
          <w:i/>
        </w:rPr>
        <w:fldChar w:fldCharType="end"/>
      </w:r>
      <w:r w:rsidRPr="00F37673">
        <w:rPr>
          <w:rFonts w:ascii="Verdana" w:hAnsi="Verdana"/>
        </w:rPr>
        <w:t xml:space="preserve"> No està inscrita en cap dels anteriors registres electrònics.</w:t>
      </w:r>
    </w:p>
    <w:p w14:paraId="5423181D"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p>
    <w:p w14:paraId="6160EE1E" w14:textId="7571715A" w:rsidR="00FF7284" w:rsidRPr="00F37673" w:rsidRDefault="00FF7284" w:rsidP="00F37673">
      <w:pPr>
        <w:pStyle w:val="Textindependent"/>
        <w:shd w:val="clear" w:color="auto" w:fill="FFFFFF"/>
        <w:spacing w:line="276" w:lineRule="auto"/>
        <w:ind w:left="426" w:right="0" w:hanging="426"/>
        <w:rPr>
          <w:rFonts w:ascii="Verdana" w:hAnsi="Verdana"/>
          <w:sz w:val="20"/>
        </w:rPr>
      </w:pPr>
      <w:r w:rsidRPr="00F37673">
        <w:rPr>
          <w:rFonts w:ascii="Verdana" w:hAnsi="Verdana"/>
          <w:sz w:val="20"/>
        </w:rPr>
        <w:t>Que l’empresa/entitat que representa</w:t>
      </w:r>
      <w:r w:rsidRPr="00F37673">
        <w:rPr>
          <w:rFonts w:ascii="Verdana" w:hAnsi="Verdana"/>
          <w:strike/>
          <w:sz w:val="20"/>
        </w:rPr>
        <w:t>,</w:t>
      </w:r>
      <w:r w:rsidRPr="00F37673">
        <w:rPr>
          <w:rFonts w:ascii="Verdana" w:hAnsi="Verdana"/>
          <w:sz w:val="20"/>
        </w:rPr>
        <w:t xml:space="preserve"> o les seves filials o interposades: </w:t>
      </w:r>
    </w:p>
    <w:p w14:paraId="5E9BF014"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p>
    <w:p w14:paraId="1F5620C9" w14:textId="77777777" w:rsidR="00FF7284" w:rsidRPr="00F37673" w:rsidRDefault="00FF7284" w:rsidP="00F37673">
      <w:pPr>
        <w:pStyle w:val="Textindependent"/>
        <w:shd w:val="clear" w:color="auto" w:fill="FFFFFF"/>
        <w:spacing w:line="276" w:lineRule="auto"/>
        <w:ind w:left="851" w:right="0" w:hanging="426"/>
        <w:rPr>
          <w:rFonts w:ascii="Verdana" w:hAnsi="Verdana"/>
          <w:sz w:val="20"/>
        </w:rPr>
      </w:pPr>
      <w:r w:rsidRPr="00F37673">
        <w:rPr>
          <w:rFonts w:ascii="Verdana" w:hAnsi="Verdana"/>
          <w:i/>
          <w:sz w:val="20"/>
        </w:rPr>
        <w:fldChar w:fldCharType="begin">
          <w:ffData>
            <w:name w:val="Verifica1"/>
            <w:enabled w:val="0"/>
            <w:calcOnExit w:val="0"/>
            <w:checkBox>
              <w:sizeAuto/>
              <w:default w:val="0"/>
            </w:checkBox>
          </w:ffData>
        </w:fldChar>
      </w:r>
      <w:r w:rsidRPr="00F37673">
        <w:rPr>
          <w:rFonts w:ascii="Verdana" w:hAnsi="Verdana"/>
          <w:i/>
          <w:sz w:val="20"/>
        </w:rPr>
        <w:instrText xml:space="preserve"> FORMCHECKBOX </w:instrText>
      </w:r>
      <w:r w:rsidRPr="00F37673">
        <w:rPr>
          <w:rFonts w:ascii="Verdana" w:hAnsi="Verdana"/>
          <w:i/>
          <w:sz w:val="20"/>
        </w:rPr>
      </w:r>
      <w:r w:rsidRPr="00F37673">
        <w:rPr>
          <w:rFonts w:ascii="Verdana" w:hAnsi="Verdana"/>
          <w:i/>
          <w:sz w:val="20"/>
        </w:rPr>
        <w:fldChar w:fldCharType="separate"/>
      </w:r>
      <w:r w:rsidRPr="00F37673">
        <w:rPr>
          <w:rFonts w:ascii="Verdana" w:hAnsi="Verdana"/>
          <w:i/>
          <w:sz w:val="20"/>
        </w:rPr>
        <w:fldChar w:fldCharType="end"/>
      </w:r>
      <w:r w:rsidRPr="00F37673">
        <w:rPr>
          <w:rFonts w:ascii="Verdana" w:hAnsi="Verdana"/>
          <w:sz w:val="20"/>
        </w:rPr>
        <w:t xml:space="preserve"> </w:t>
      </w:r>
      <w:r w:rsidRPr="00F37673">
        <w:rPr>
          <w:rFonts w:ascii="Verdana" w:hAnsi="Verdana"/>
          <w:sz w:val="20"/>
        </w:rPr>
        <w:tab/>
        <w:t xml:space="preserve">No realitza/en operacions financeres en </w:t>
      </w:r>
      <w:r w:rsidRPr="00F37673">
        <w:rPr>
          <w:rFonts w:ascii="Verdana" w:hAnsi="Verdana"/>
          <w:b/>
          <w:sz w:val="20"/>
        </w:rPr>
        <w:t>paradisos fiscals</w:t>
      </w:r>
      <w:r w:rsidRPr="00F37673">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4634799D" w14:textId="77777777" w:rsidR="00FF7284" w:rsidRPr="00F37673" w:rsidRDefault="00FF7284" w:rsidP="00F37673">
      <w:pPr>
        <w:pStyle w:val="Textindependent"/>
        <w:shd w:val="clear" w:color="auto" w:fill="FFFFFF"/>
        <w:spacing w:line="276" w:lineRule="auto"/>
        <w:ind w:left="851" w:right="0" w:hanging="426"/>
        <w:rPr>
          <w:rFonts w:ascii="Verdana" w:hAnsi="Verdana"/>
          <w:sz w:val="20"/>
        </w:rPr>
      </w:pPr>
    </w:p>
    <w:p w14:paraId="662A5785" w14:textId="77777777" w:rsidR="00FF7284" w:rsidRPr="00F37673" w:rsidRDefault="00FF7284" w:rsidP="00F37673">
      <w:pPr>
        <w:pStyle w:val="Textindependent"/>
        <w:shd w:val="clear" w:color="auto" w:fill="FFFFFF"/>
        <w:spacing w:line="276" w:lineRule="auto"/>
        <w:ind w:left="851" w:right="0" w:hanging="426"/>
        <w:rPr>
          <w:rFonts w:ascii="Verdana" w:hAnsi="Verdana"/>
          <w:sz w:val="20"/>
        </w:rPr>
      </w:pPr>
      <w:r w:rsidRPr="00F37673">
        <w:rPr>
          <w:rFonts w:ascii="Verdana" w:hAnsi="Verdana"/>
          <w:i/>
          <w:sz w:val="20"/>
        </w:rPr>
        <w:fldChar w:fldCharType="begin">
          <w:ffData>
            <w:name w:val="Verifica1"/>
            <w:enabled w:val="0"/>
            <w:calcOnExit w:val="0"/>
            <w:checkBox>
              <w:sizeAuto/>
              <w:default w:val="0"/>
            </w:checkBox>
          </w:ffData>
        </w:fldChar>
      </w:r>
      <w:r w:rsidRPr="00F37673">
        <w:rPr>
          <w:rFonts w:ascii="Verdana" w:hAnsi="Verdana"/>
          <w:i/>
          <w:sz w:val="20"/>
        </w:rPr>
        <w:instrText xml:space="preserve"> FORMCHECKBOX </w:instrText>
      </w:r>
      <w:r w:rsidRPr="00F37673">
        <w:rPr>
          <w:rFonts w:ascii="Verdana" w:hAnsi="Verdana"/>
          <w:i/>
          <w:sz w:val="20"/>
        </w:rPr>
      </w:r>
      <w:r w:rsidRPr="00F37673">
        <w:rPr>
          <w:rFonts w:ascii="Verdana" w:hAnsi="Verdana"/>
          <w:i/>
          <w:sz w:val="20"/>
        </w:rPr>
        <w:fldChar w:fldCharType="separate"/>
      </w:r>
      <w:r w:rsidRPr="00F37673">
        <w:rPr>
          <w:rFonts w:ascii="Verdana" w:hAnsi="Verdana"/>
          <w:i/>
          <w:sz w:val="20"/>
        </w:rPr>
        <w:fldChar w:fldCharType="end"/>
      </w:r>
      <w:r w:rsidRPr="00F37673">
        <w:rPr>
          <w:rFonts w:ascii="Verdana" w:hAnsi="Verdana"/>
          <w:sz w:val="20"/>
        </w:rPr>
        <w:tab/>
        <w:t xml:space="preserve">Té/tenen relacions legals amb </w:t>
      </w:r>
      <w:r w:rsidRPr="00F37673">
        <w:rPr>
          <w:rFonts w:ascii="Verdana" w:hAnsi="Verdana"/>
          <w:b/>
          <w:sz w:val="20"/>
        </w:rPr>
        <w:t>paradisos fiscals</w:t>
      </w:r>
      <w:r w:rsidRPr="00F37673">
        <w:rPr>
          <w:rFonts w:ascii="Verdana" w:hAnsi="Verdana"/>
          <w:sz w:val="20"/>
        </w:rPr>
        <w:t xml:space="preserve"> i presenta la següent documentació descriptiva dels moviments financers i tota la informació relativa a aquestes actuacions: .....................................................</w:t>
      </w:r>
    </w:p>
    <w:p w14:paraId="016C8135"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p>
    <w:p w14:paraId="3AA57358"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r w:rsidRPr="00F37673">
        <w:rPr>
          <w:rFonts w:ascii="Verdana" w:hAnsi="Verdana"/>
          <w:i/>
          <w:sz w:val="20"/>
        </w:rPr>
        <w:fldChar w:fldCharType="begin">
          <w:ffData>
            <w:name w:val="Verifica1"/>
            <w:enabled w:val="0"/>
            <w:calcOnExit w:val="0"/>
            <w:checkBox>
              <w:sizeAuto/>
              <w:default w:val="0"/>
            </w:checkBox>
          </w:ffData>
        </w:fldChar>
      </w:r>
      <w:r w:rsidRPr="00F37673">
        <w:rPr>
          <w:rFonts w:ascii="Verdana" w:hAnsi="Verdana"/>
          <w:i/>
          <w:sz w:val="20"/>
        </w:rPr>
        <w:instrText xml:space="preserve"> FORMCHECKBOX </w:instrText>
      </w:r>
      <w:r w:rsidRPr="00F37673">
        <w:rPr>
          <w:rFonts w:ascii="Verdana" w:hAnsi="Verdana"/>
          <w:i/>
          <w:sz w:val="20"/>
        </w:rPr>
      </w:r>
      <w:r w:rsidRPr="00F37673">
        <w:rPr>
          <w:rFonts w:ascii="Verdana" w:hAnsi="Verdana"/>
          <w:i/>
          <w:sz w:val="20"/>
        </w:rPr>
        <w:fldChar w:fldCharType="separate"/>
      </w:r>
      <w:r w:rsidRPr="00F37673">
        <w:rPr>
          <w:rFonts w:ascii="Verdana" w:hAnsi="Verdana"/>
          <w:i/>
          <w:sz w:val="20"/>
        </w:rPr>
        <w:fldChar w:fldCharType="end"/>
      </w:r>
      <w:r w:rsidRPr="00F37673">
        <w:rPr>
          <w:rFonts w:ascii="Verdana" w:hAnsi="Verdana"/>
          <w:sz w:val="20"/>
        </w:rPr>
        <w:tab/>
        <w:t xml:space="preserve">No realitza/en operacions que vulnerin el que estipula la Declaració Universal dels </w:t>
      </w:r>
      <w:r w:rsidRPr="00F37673">
        <w:rPr>
          <w:rFonts w:ascii="Verdana" w:hAnsi="Verdana"/>
          <w:b/>
          <w:sz w:val="20"/>
        </w:rPr>
        <w:t>Drets Humans</w:t>
      </w:r>
      <w:r w:rsidRPr="00F37673">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7846CD6F" w14:textId="77777777" w:rsidR="00FF7284" w:rsidRPr="00F37673" w:rsidRDefault="00FF7284" w:rsidP="00F37673">
      <w:pPr>
        <w:spacing w:line="276" w:lineRule="auto"/>
        <w:rPr>
          <w:rFonts w:ascii="Verdana" w:hAnsi="Verdana"/>
        </w:rPr>
      </w:pPr>
    </w:p>
    <w:p w14:paraId="4F441827"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r w:rsidRPr="00F37673">
        <w:rPr>
          <w:rFonts w:ascii="Verdana" w:hAnsi="Verdana"/>
          <w:i/>
          <w:sz w:val="20"/>
        </w:rPr>
        <w:fldChar w:fldCharType="begin">
          <w:ffData>
            <w:name w:val="Verifica1"/>
            <w:enabled w:val="0"/>
            <w:calcOnExit w:val="0"/>
            <w:checkBox>
              <w:sizeAuto/>
              <w:default w:val="0"/>
            </w:checkBox>
          </w:ffData>
        </w:fldChar>
      </w:r>
      <w:r w:rsidRPr="00F37673">
        <w:rPr>
          <w:rFonts w:ascii="Verdana" w:hAnsi="Verdana"/>
          <w:i/>
          <w:sz w:val="20"/>
        </w:rPr>
        <w:instrText xml:space="preserve"> FORMCHECKBOX </w:instrText>
      </w:r>
      <w:r w:rsidRPr="00F37673">
        <w:rPr>
          <w:rFonts w:ascii="Verdana" w:hAnsi="Verdana"/>
          <w:i/>
          <w:sz w:val="20"/>
        </w:rPr>
      </w:r>
      <w:r w:rsidRPr="00F37673">
        <w:rPr>
          <w:rFonts w:ascii="Verdana" w:hAnsi="Verdana"/>
          <w:i/>
          <w:sz w:val="20"/>
        </w:rPr>
        <w:fldChar w:fldCharType="separate"/>
      </w:r>
      <w:r w:rsidRPr="00F37673">
        <w:rPr>
          <w:rFonts w:ascii="Verdana" w:hAnsi="Verdana"/>
          <w:i/>
          <w:sz w:val="20"/>
        </w:rPr>
        <w:fldChar w:fldCharType="end"/>
      </w:r>
      <w:r w:rsidRPr="00F37673">
        <w:rPr>
          <w:rFonts w:ascii="Verdana" w:hAnsi="Verdana"/>
          <w:i/>
          <w:sz w:val="20"/>
        </w:rPr>
        <w:t xml:space="preserve"> </w:t>
      </w:r>
      <w:r w:rsidRPr="00F37673">
        <w:rPr>
          <w:rFonts w:ascii="Verdana" w:hAnsi="Verdana"/>
          <w:i/>
          <w:sz w:val="20"/>
        </w:rPr>
        <w:tab/>
      </w:r>
      <w:r w:rsidRPr="00F37673">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025F818A" w14:textId="77777777" w:rsidR="00FF7284" w:rsidRPr="00F37673" w:rsidRDefault="00FF7284" w:rsidP="00F37673">
      <w:pPr>
        <w:autoSpaceDE w:val="0"/>
        <w:autoSpaceDN w:val="0"/>
        <w:spacing w:line="276" w:lineRule="auto"/>
        <w:ind w:firstLine="708"/>
        <w:rPr>
          <w:rFonts w:ascii="Verdana" w:hAnsi="Verdana"/>
        </w:rPr>
      </w:pPr>
    </w:p>
    <w:p w14:paraId="0BAA09CB" w14:textId="77777777" w:rsidR="00FF7284" w:rsidRPr="00F37673" w:rsidRDefault="00FF7284" w:rsidP="00F37673">
      <w:pPr>
        <w:shd w:val="clear" w:color="auto" w:fill="FFFFFF" w:themeFill="background1"/>
        <w:spacing w:line="276" w:lineRule="auto"/>
        <w:jc w:val="both"/>
        <w:rPr>
          <w:rFonts w:ascii="Verdana" w:hAnsi="Verdana"/>
        </w:rPr>
      </w:pPr>
      <w:r w:rsidRPr="00F37673">
        <w:rPr>
          <w:rFonts w:ascii="Verdana" w:hAnsi="Verdana"/>
        </w:rPr>
        <w:t xml:space="preserve">- Que en el cas de resultar adjudicatària </w:t>
      </w:r>
      <w:r w:rsidRPr="00F37673">
        <w:rPr>
          <w:rFonts w:ascii="Verdana" w:hAnsi="Verdana"/>
          <w:i/>
        </w:rPr>
        <w:fldChar w:fldCharType="begin">
          <w:ffData>
            <w:name w:val="Verifica1"/>
            <w:enabled w:val="0"/>
            <w:calcOnExit w:val="0"/>
            <w:checkBox>
              <w:sizeAuto/>
              <w:default w:val="0"/>
            </w:checkBox>
          </w:ffData>
        </w:fldChar>
      </w:r>
      <w:r w:rsidRPr="00F37673">
        <w:rPr>
          <w:rFonts w:ascii="Verdana" w:hAnsi="Verdana"/>
          <w:i/>
        </w:rPr>
        <w:instrText xml:space="preserve"> FORMCHECKBOX </w:instrText>
      </w:r>
      <w:r w:rsidRPr="00F37673">
        <w:rPr>
          <w:rFonts w:ascii="Verdana" w:hAnsi="Verdana"/>
          <w:i/>
        </w:rPr>
      </w:r>
      <w:r w:rsidRPr="00F37673">
        <w:rPr>
          <w:rFonts w:ascii="Verdana" w:hAnsi="Verdana"/>
          <w:i/>
        </w:rPr>
        <w:fldChar w:fldCharType="separate"/>
      </w:r>
      <w:r w:rsidRPr="00F37673">
        <w:rPr>
          <w:rFonts w:ascii="Verdana" w:hAnsi="Verdana"/>
          <w:i/>
        </w:rPr>
        <w:fldChar w:fldCharType="end"/>
      </w:r>
      <w:r w:rsidRPr="00F37673">
        <w:rPr>
          <w:rFonts w:ascii="Verdana" w:hAnsi="Verdana"/>
          <w:i/>
        </w:rPr>
        <w:t xml:space="preserve"> </w:t>
      </w:r>
      <w:r w:rsidRPr="00F37673">
        <w:rPr>
          <w:rFonts w:ascii="Verdana" w:hAnsi="Verdana"/>
        </w:rPr>
        <w:t xml:space="preserve">SI/NO </w:t>
      </w:r>
      <w:r w:rsidRPr="00F37673">
        <w:rPr>
          <w:rFonts w:ascii="Verdana" w:hAnsi="Verdana"/>
          <w:i/>
        </w:rPr>
        <w:fldChar w:fldCharType="begin">
          <w:ffData>
            <w:name w:val="Verifica1"/>
            <w:enabled w:val="0"/>
            <w:calcOnExit w:val="0"/>
            <w:checkBox>
              <w:sizeAuto/>
              <w:default w:val="0"/>
            </w:checkBox>
          </w:ffData>
        </w:fldChar>
      </w:r>
      <w:r w:rsidRPr="00F37673">
        <w:rPr>
          <w:rFonts w:ascii="Verdana" w:hAnsi="Verdana"/>
          <w:i/>
        </w:rPr>
        <w:instrText xml:space="preserve"> FORMCHECKBOX </w:instrText>
      </w:r>
      <w:r w:rsidRPr="00F37673">
        <w:rPr>
          <w:rFonts w:ascii="Verdana" w:hAnsi="Verdana"/>
          <w:i/>
        </w:rPr>
      </w:r>
      <w:r w:rsidRPr="00F37673">
        <w:rPr>
          <w:rFonts w:ascii="Verdana" w:hAnsi="Verdana"/>
          <w:i/>
        </w:rPr>
        <w:fldChar w:fldCharType="separate"/>
      </w:r>
      <w:r w:rsidRPr="00F37673">
        <w:rPr>
          <w:rFonts w:ascii="Verdana" w:hAnsi="Verdana"/>
          <w:i/>
        </w:rPr>
        <w:fldChar w:fldCharType="end"/>
      </w:r>
      <w:r w:rsidRPr="00F37673">
        <w:rPr>
          <w:rFonts w:ascii="Verdana" w:hAnsi="Verdana"/>
        </w:rPr>
        <w:t xml:space="preserve"> constituirà la garantia mitjançant la fórmula de retenció en el preu.</w:t>
      </w:r>
    </w:p>
    <w:p w14:paraId="77DEDC64" w14:textId="77777777" w:rsidR="00FF7284" w:rsidRPr="00F37673" w:rsidRDefault="00FF7284" w:rsidP="00F37673">
      <w:pPr>
        <w:spacing w:line="276" w:lineRule="auto"/>
        <w:rPr>
          <w:rFonts w:ascii="Verdana" w:hAnsi="Verdana"/>
        </w:rPr>
      </w:pPr>
    </w:p>
    <w:p w14:paraId="4FFCF5B4" w14:textId="77777777" w:rsidR="002B7064" w:rsidRPr="00F37673" w:rsidRDefault="002B7064" w:rsidP="00F37673">
      <w:pPr>
        <w:pStyle w:val="Textindependent"/>
        <w:shd w:val="clear" w:color="auto" w:fill="FFFFFF"/>
        <w:spacing w:line="276" w:lineRule="auto"/>
        <w:ind w:right="0"/>
        <w:rPr>
          <w:rFonts w:ascii="Verdana" w:hAnsi="Verdana"/>
          <w:sz w:val="20"/>
        </w:rPr>
      </w:pPr>
      <w:r w:rsidRPr="00F37673">
        <w:rPr>
          <w:rFonts w:ascii="Verdana" w:hAnsi="Verdana"/>
          <w:sz w:val="20"/>
        </w:rPr>
        <w:t xml:space="preserve">En relació amb la documentació aportada en el sobre/es ............., considera </w:t>
      </w:r>
      <w:r w:rsidRPr="00F37673">
        <w:rPr>
          <w:rFonts w:ascii="Verdana" w:hAnsi="Verdana"/>
          <w:b/>
          <w:sz w:val="20"/>
        </w:rPr>
        <w:t>confidencials</w:t>
      </w:r>
      <w:r w:rsidRPr="00F37673">
        <w:rPr>
          <w:rFonts w:ascii="Verdana" w:hAnsi="Verdana"/>
          <w:sz w:val="20"/>
        </w:rPr>
        <w:t xml:space="preserve"> els següents documents, informacions i aspectes de l’oferta per raó de la seva vinculació a secrets tècnics o comercials:</w:t>
      </w:r>
    </w:p>
    <w:p w14:paraId="366AD295"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p>
    <w:p w14:paraId="3B1D6FF4"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r w:rsidRPr="00F37673">
        <w:rPr>
          <w:rFonts w:ascii="Verdana" w:hAnsi="Verdana"/>
          <w:sz w:val="20"/>
        </w:rPr>
        <w:t>1.- ............................................................................</w:t>
      </w:r>
    </w:p>
    <w:p w14:paraId="735CA49A"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r w:rsidRPr="00F37673">
        <w:rPr>
          <w:rFonts w:ascii="Verdana" w:hAnsi="Verdana"/>
          <w:sz w:val="20"/>
        </w:rPr>
        <w:t>2.- ............................................................................</w:t>
      </w:r>
    </w:p>
    <w:p w14:paraId="4423944B"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r w:rsidRPr="00F37673">
        <w:rPr>
          <w:rFonts w:ascii="Verdana" w:hAnsi="Verdana"/>
          <w:sz w:val="20"/>
        </w:rPr>
        <w:t>.....</w:t>
      </w:r>
    </w:p>
    <w:p w14:paraId="23FCCDC0"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p>
    <w:p w14:paraId="346E03AF"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r w:rsidRPr="00F37673">
        <w:rPr>
          <w:rFonts w:ascii="Verdana" w:hAnsi="Verdana"/>
          <w:sz w:val="20"/>
        </w:rPr>
        <w:t xml:space="preserve">Que l’esmentat caràcter confidencial es justifica en les següents raons: </w:t>
      </w:r>
    </w:p>
    <w:p w14:paraId="7B902E9B"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p>
    <w:p w14:paraId="6558EEEF"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r w:rsidRPr="00F37673">
        <w:rPr>
          <w:rFonts w:ascii="Verdana" w:hAnsi="Verdana"/>
          <w:sz w:val="20"/>
        </w:rPr>
        <w:t>1.- ........................................................................................................</w:t>
      </w:r>
    </w:p>
    <w:p w14:paraId="1FD345FB"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r w:rsidRPr="00F37673">
        <w:rPr>
          <w:rFonts w:ascii="Verdana" w:hAnsi="Verdana"/>
          <w:sz w:val="20"/>
        </w:rPr>
        <w:t>2.- ........................................................................................................</w:t>
      </w:r>
    </w:p>
    <w:p w14:paraId="07306B07"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p>
    <w:p w14:paraId="6786B1E6"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p>
    <w:p w14:paraId="095654B9" w14:textId="77777777" w:rsidR="002B7064" w:rsidRPr="00F37673" w:rsidRDefault="002B7064" w:rsidP="00F37673">
      <w:pPr>
        <w:spacing w:line="276" w:lineRule="auto"/>
        <w:rPr>
          <w:rFonts w:ascii="Verdana" w:hAnsi="Verdana"/>
        </w:rPr>
      </w:pPr>
    </w:p>
    <w:p w14:paraId="3BB9E994" w14:textId="77777777" w:rsidR="00FF7284" w:rsidRPr="00F37673" w:rsidRDefault="00FF7284" w:rsidP="00F37673">
      <w:pPr>
        <w:spacing w:line="276" w:lineRule="auto"/>
        <w:ind w:left="426" w:hanging="426"/>
        <w:jc w:val="both"/>
        <w:rPr>
          <w:rFonts w:ascii="Verdana" w:hAnsi="Verdana"/>
          <w:snapToGrid w:val="0"/>
        </w:rPr>
      </w:pPr>
      <w:r w:rsidRPr="00F37673">
        <w:rPr>
          <w:rFonts w:ascii="Verdana" w:hAnsi="Verdana"/>
          <w:i/>
        </w:rPr>
        <w:fldChar w:fldCharType="begin">
          <w:ffData>
            <w:name w:val="Verifica1"/>
            <w:enabled w:val="0"/>
            <w:calcOnExit w:val="0"/>
            <w:checkBox>
              <w:sizeAuto/>
              <w:default w:val="0"/>
            </w:checkBox>
          </w:ffData>
        </w:fldChar>
      </w:r>
      <w:r w:rsidRPr="00F37673">
        <w:rPr>
          <w:rFonts w:ascii="Verdana" w:hAnsi="Verdana"/>
          <w:i/>
        </w:rPr>
        <w:instrText xml:space="preserve"> FORMCHECKBOX </w:instrText>
      </w:r>
      <w:r w:rsidRPr="00F37673">
        <w:rPr>
          <w:rFonts w:ascii="Verdana" w:hAnsi="Verdana"/>
          <w:i/>
        </w:rPr>
      </w:r>
      <w:r w:rsidRPr="00F37673">
        <w:rPr>
          <w:rFonts w:ascii="Verdana" w:hAnsi="Verdana"/>
          <w:i/>
        </w:rPr>
        <w:fldChar w:fldCharType="separate"/>
      </w:r>
      <w:r w:rsidRPr="00F37673">
        <w:rPr>
          <w:rFonts w:ascii="Verdana" w:hAnsi="Verdana"/>
          <w:i/>
        </w:rPr>
        <w:fldChar w:fldCharType="end"/>
      </w:r>
      <w:r w:rsidRPr="00F37673">
        <w:rPr>
          <w:rFonts w:ascii="Verdana" w:hAnsi="Verdana"/>
          <w:i/>
        </w:rPr>
        <w:tab/>
      </w:r>
      <w:r w:rsidRPr="00F37673">
        <w:rPr>
          <w:rFonts w:ascii="Verdana" w:hAnsi="Verdana"/>
        </w:rPr>
        <w:t xml:space="preserve">Accepta </w:t>
      </w:r>
      <w:r w:rsidRPr="00F37673">
        <w:rPr>
          <w:rFonts w:ascii="Verdana" w:hAnsi="Verdana"/>
          <w:b/>
        </w:rPr>
        <w:t>sotmetre’s a la jurisdicció dels jutjats i tribunals espanyols</w:t>
      </w:r>
      <w:r w:rsidRPr="00F37673">
        <w:rPr>
          <w:rFonts w:ascii="Verdana" w:hAnsi="Verdana"/>
        </w:rPr>
        <w:t xml:space="preserve"> de qualsevol ordre, per a totes les incidències que de manera directa o indirecta puguin sorgir del contracte, amb renúncia, si s’escau, al fur jurisdiccional estranger que pugui correspondre a l’empresa/entitat licitadora.</w:t>
      </w:r>
    </w:p>
    <w:p w14:paraId="6642B957" w14:textId="77777777" w:rsidR="00FF7284" w:rsidRPr="00F37673" w:rsidRDefault="00FF7284" w:rsidP="00F37673">
      <w:pPr>
        <w:spacing w:line="276" w:lineRule="auto"/>
        <w:rPr>
          <w:rFonts w:ascii="Verdana" w:hAnsi="Verdana"/>
        </w:rPr>
      </w:pPr>
    </w:p>
    <w:p w14:paraId="61F1C5D8" w14:textId="77777777" w:rsidR="00CA5173" w:rsidRPr="00F37673" w:rsidRDefault="00CA5173" w:rsidP="00F37673">
      <w:pPr>
        <w:spacing w:line="276" w:lineRule="auto"/>
        <w:rPr>
          <w:rFonts w:ascii="Verdana" w:hAnsi="Verdana"/>
        </w:rPr>
      </w:pPr>
    </w:p>
    <w:p w14:paraId="133FCC88" w14:textId="77777777" w:rsidR="00CA5173" w:rsidRPr="00F37673" w:rsidRDefault="00CA5173" w:rsidP="00F37673">
      <w:pPr>
        <w:spacing w:line="276" w:lineRule="auto"/>
        <w:rPr>
          <w:rFonts w:ascii="Verdana" w:hAnsi="Verdana"/>
        </w:rPr>
      </w:pPr>
    </w:p>
    <w:p w14:paraId="11D8C682" w14:textId="77777777" w:rsidR="00FC6FB7" w:rsidRPr="00F37673" w:rsidRDefault="00FC6FB7" w:rsidP="00F37673">
      <w:pPr>
        <w:spacing w:line="276" w:lineRule="auto"/>
        <w:rPr>
          <w:rFonts w:ascii="Verdana" w:hAnsi="Verdana"/>
        </w:rPr>
      </w:pPr>
    </w:p>
    <w:p w14:paraId="28CD31FF" w14:textId="77777777" w:rsidR="00FF7284" w:rsidRPr="00F37673" w:rsidRDefault="00FF7284" w:rsidP="00F37673">
      <w:pPr>
        <w:spacing w:line="276" w:lineRule="auto"/>
        <w:rPr>
          <w:rFonts w:ascii="Verdana" w:hAnsi="Verdana"/>
          <w:i/>
          <w:snapToGrid w:val="0"/>
        </w:rPr>
      </w:pPr>
      <w:r w:rsidRPr="00F37673">
        <w:rPr>
          <w:rFonts w:ascii="Verdana" w:hAnsi="Verdana"/>
          <w:i/>
          <w:snapToGrid w:val="0"/>
        </w:rPr>
        <w:t>[Signatura electrònica]</w:t>
      </w:r>
      <w:r w:rsidRPr="00F37673">
        <w:rPr>
          <w:rStyle w:val="Refernciadenotaapeudepgina"/>
          <w:rFonts w:ascii="Verdana" w:hAnsi="Verdana"/>
        </w:rPr>
        <w:footnoteReference w:id="1"/>
      </w:r>
    </w:p>
    <w:p w14:paraId="44442851" w14:textId="77777777" w:rsidR="00FC6FB7" w:rsidRPr="00F37673" w:rsidRDefault="00FC6FB7" w:rsidP="00F37673">
      <w:pPr>
        <w:spacing w:line="276" w:lineRule="auto"/>
        <w:rPr>
          <w:rFonts w:ascii="Verdana" w:hAnsi="Verdana"/>
          <w:i/>
          <w:snapToGrid w:val="0"/>
        </w:rPr>
      </w:pPr>
    </w:p>
    <w:p w14:paraId="391511D1" w14:textId="77777777" w:rsidR="00FC6FB7" w:rsidRPr="00F37673" w:rsidRDefault="00FC6FB7" w:rsidP="00F37673">
      <w:pPr>
        <w:spacing w:line="276" w:lineRule="auto"/>
        <w:rPr>
          <w:rFonts w:ascii="Verdana" w:hAnsi="Verdana"/>
          <w:i/>
          <w:snapToGrid w:val="0"/>
        </w:rPr>
      </w:pPr>
    </w:p>
    <w:p w14:paraId="6303D2FC" w14:textId="433A725E" w:rsidR="00FF7284" w:rsidRPr="00F37673" w:rsidRDefault="00F93413" w:rsidP="00F37673">
      <w:pPr>
        <w:spacing w:line="276" w:lineRule="auto"/>
        <w:jc w:val="both"/>
        <w:rPr>
          <w:rFonts w:ascii="Verdana" w:hAnsi="Verdana"/>
        </w:rPr>
      </w:pPr>
      <w:r w:rsidRPr="00F37673">
        <w:rPr>
          <w:rFonts w:ascii="Verdana" w:hAnsi="Verdana"/>
          <w:b/>
          <w:bCs/>
        </w:rPr>
        <w:t>(Tots els licitadors hauran de presentar en el sobre A - Documentació administrativa -aquesta declaració responsable, marcant l’opció que procedeixi en funció de les circumstàncies de cada empresa).</w:t>
      </w:r>
    </w:p>
    <w:p w14:paraId="24C1F51A" w14:textId="77777777" w:rsidR="00FF7284" w:rsidRPr="00F37673" w:rsidRDefault="00FF7284" w:rsidP="00F37673">
      <w:pPr>
        <w:spacing w:line="276" w:lineRule="auto"/>
        <w:rPr>
          <w:rFonts w:ascii="Verdana" w:hAnsi="Verdana"/>
          <w:szCs w:val="22"/>
        </w:rPr>
      </w:pPr>
      <w:r w:rsidRPr="00F37673">
        <w:rPr>
          <w:rFonts w:ascii="Verdana" w:hAnsi="Verdana"/>
          <w:szCs w:val="22"/>
        </w:rPr>
        <w:br w:type="page"/>
      </w:r>
    </w:p>
    <w:p w14:paraId="2CCA0AC5" w14:textId="668E43CE" w:rsidR="00A65568" w:rsidRPr="00F37673" w:rsidRDefault="00A65568" w:rsidP="00F37673">
      <w:pPr>
        <w:pStyle w:val="Ttolclusula"/>
        <w:spacing w:line="276" w:lineRule="auto"/>
        <w:jc w:val="center"/>
        <w:outlineLvl w:val="0"/>
        <w:rPr>
          <w:b/>
          <w:sz w:val="20"/>
          <w:u w:val="single"/>
          <w:lang w:eastAsia="es-ES_tradnl"/>
        </w:rPr>
      </w:pPr>
      <w:bookmarkStart w:id="1" w:name="_Toc204346338"/>
      <w:r w:rsidRPr="00F37673">
        <w:rPr>
          <w:b/>
          <w:sz w:val="20"/>
          <w:u w:val="single"/>
        </w:rPr>
        <w:lastRenderedPageBreak/>
        <w:t>ANNEX 2:</w:t>
      </w:r>
      <w:r w:rsidR="008B5E26" w:rsidRPr="00F37673">
        <w:rPr>
          <w:b/>
          <w:sz w:val="20"/>
          <w:u w:val="single"/>
        </w:rPr>
        <w:t xml:space="preserve"> </w:t>
      </w:r>
      <w:r w:rsidRPr="00F37673">
        <w:rPr>
          <w:b/>
          <w:sz w:val="20"/>
          <w:u w:val="single"/>
          <w:lang w:eastAsia="es-ES_tradnl"/>
        </w:rPr>
        <w:t>OFERTA ECONÒMICA I CRITERIS D’ADJUDICACIÓ AVALUABLES DE FORMA AUTOMÀTICA</w:t>
      </w:r>
      <w:bookmarkEnd w:id="1"/>
    </w:p>
    <w:p w14:paraId="5E0BE8D4" w14:textId="77777777" w:rsidR="00A65568" w:rsidRPr="00F37673" w:rsidRDefault="00A65568" w:rsidP="00F37673">
      <w:pPr>
        <w:spacing w:line="276" w:lineRule="auto"/>
        <w:jc w:val="both"/>
        <w:rPr>
          <w:rFonts w:ascii="Verdana" w:hAnsi="Verdana"/>
          <w:i/>
          <w:lang w:eastAsia="es-ES_tradnl"/>
        </w:rPr>
      </w:pPr>
    </w:p>
    <w:p w14:paraId="3771B240" w14:textId="1F341D21" w:rsidR="0079272C" w:rsidRPr="00F37673" w:rsidRDefault="00A65568" w:rsidP="00F37673">
      <w:pPr>
        <w:spacing w:line="276" w:lineRule="auto"/>
        <w:jc w:val="both"/>
        <w:rPr>
          <w:rFonts w:ascii="Verdana" w:hAnsi="Verdana"/>
          <w:lang w:eastAsia="es-ES_tradnl"/>
        </w:rPr>
      </w:pPr>
      <w:r w:rsidRPr="00F37673">
        <w:rPr>
          <w:rFonts w:ascii="Verdana" w:hAnsi="Verdana"/>
          <w:lang w:eastAsia="es-ES_tradnl"/>
        </w:rPr>
        <w:t>El Sr./la Sra. ... domiciliat/</w:t>
      </w:r>
      <w:proofErr w:type="spellStart"/>
      <w:r w:rsidRPr="00F37673">
        <w:rPr>
          <w:rFonts w:ascii="Verdana" w:hAnsi="Verdana"/>
          <w:lang w:eastAsia="es-ES_tradnl"/>
        </w:rPr>
        <w:t>ada</w:t>
      </w:r>
      <w:proofErr w:type="spellEnd"/>
      <w:r w:rsidRPr="00F37673">
        <w:rPr>
          <w:rFonts w:ascii="Verdana" w:hAnsi="Verdana"/>
          <w:lang w:eastAsia="es-ES_tradnl"/>
        </w:rPr>
        <w:t xml:space="preserve"> a ... carrer ... núm. ... , amb DNI/NIF núm. ... , major d'edat, en nom propi, o en representació de l'empresa ... amb domicili a ... carrer ... núm. ..., amb l’adreça de correu electrònic següent per rebre les comunicacions electròniques (@) .................................. , assabentat/</w:t>
      </w:r>
      <w:proofErr w:type="spellStart"/>
      <w:r w:rsidRPr="00F37673">
        <w:rPr>
          <w:rFonts w:ascii="Verdana" w:hAnsi="Verdana"/>
          <w:lang w:eastAsia="es-ES_tradnl"/>
        </w:rPr>
        <w:t>ada</w:t>
      </w:r>
      <w:proofErr w:type="spellEnd"/>
      <w:r w:rsidRPr="00F37673">
        <w:rPr>
          <w:rFonts w:ascii="Verdana" w:hAnsi="Verdana"/>
          <w:lang w:eastAsia="es-ES_tradnl"/>
        </w:rPr>
        <w:t xml:space="preserve"> de les condicions exigides per optar a l’adjudicació del contracte núm. </w:t>
      </w:r>
      <w:r w:rsidR="00F57DD5">
        <w:rPr>
          <w:rFonts w:ascii="Verdana" w:hAnsi="Verdana"/>
          <w:lang w:eastAsia="es-ES_tradnl"/>
        </w:rPr>
        <w:t>26/0049</w:t>
      </w:r>
      <w:r w:rsidRPr="00F37673">
        <w:rPr>
          <w:rFonts w:ascii="Verdana" w:hAnsi="Verdana"/>
          <w:lang w:eastAsia="es-ES_tradnl"/>
        </w:rPr>
        <w:t xml:space="preserve">, </w:t>
      </w:r>
      <w:r w:rsidRPr="00F37673">
        <w:rPr>
          <w:rFonts w:ascii="Verdana" w:hAnsi="Verdana"/>
        </w:rPr>
        <w:t xml:space="preserve">que té per objecte </w:t>
      </w:r>
      <w:r w:rsidR="00E04323" w:rsidRPr="00F37673">
        <w:rPr>
          <w:rFonts w:ascii="Verdana" w:hAnsi="Verdana"/>
        </w:rPr>
        <w:t xml:space="preserve">el </w:t>
      </w:r>
      <w:r w:rsidR="00EC3241" w:rsidRPr="00F37673">
        <w:rPr>
          <w:rFonts w:ascii="Verdana" w:hAnsi="Verdana"/>
        </w:rPr>
        <w:t>Servei de manteniment integral i revisió dels sistemes d’elevació de les plataformes elevadores propietat de l’Institut Municipal de Parcs i Jardins de Barcelona, amb mesures de contractació pública sostenible</w:t>
      </w:r>
      <w:r w:rsidR="001D5ADF" w:rsidRPr="00F37673">
        <w:rPr>
          <w:rFonts w:ascii="Verdana" w:hAnsi="Verdana"/>
          <w:snapToGrid w:val="0"/>
        </w:rPr>
        <w:t xml:space="preserve">, </w:t>
      </w:r>
      <w:r w:rsidR="0079272C" w:rsidRPr="00F37673">
        <w:rPr>
          <w:rFonts w:ascii="Verdana" w:hAnsi="Verdana"/>
          <w:lang w:eastAsia="es-ES_tradnl"/>
        </w:rPr>
        <w:t>manifesta que:</w:t>
      </w:r>
    </w:p>
    <w:p w14:paraId="0F050383" w14:textId="77777777" w:rsidR="0079272C" w:rsidRPr="00F37673" w:rsidRDefault="0079272C" w:rsidP="00F37673">
      <w:pPr>
        <w:spacing w:line="276" w:lineRule="auto"/>
        <w:jc w:val="both"/>
        <w:rPr>
          <w:rFonts w:ascii="Verdana" w:hAnsi="Verdana"/>
          <w:lang w:eastAsia="es-ES_tradnl"/>
        </w:rPr>
      </w:pPr>
    </w:p>
    <w:p w14:paraId="2FED95F1" w14:textId="77777777" w:rsidR="005F5C13" w:rsidRPr="00F37673" w:rsidRDefault="005F5C13" w:rsidP="00F37673">
      <w:pPr>
        <w:pStyle w:val="Pargrafdellista"/>
        <w:numPr>
          <w:ilvl w:val="1"/>
          <w:numId w:val="27"/>
        </w:numPr>
        <w:spacing w:line="276" w:lineRule="auto"/>
        <w:jc w:val="both"/>
        <w:rPr>
          <w:rFonts w:ascii="Verdana" w:hAnsi="Verdana" w:cs="Verdana"/>
          <w:color w:val="000000"/>
        </w:rPr>
      </w:pPr>
      <w:r w:rsidRPr="00F37673">
        <w:rPr>
          <w:rFonts w:ascii="Verdana" w:hAnsi="Verdana"/>
        </w:rPr>
        <w:t>es compromet a realitzar-lo amb subjecció al plec de clàusules administratives particulars i al de prescripcions tècniques</w:t>
      </w:r>
      <w:r w:rsidRPr="00F37673">
        <w:rPr>
          <w:rFonts w:ascii="Verdana" w:hAnsi="Verdana"/>
          <w:snapToGrid w:val="0"/>
        </w:rPr>
        <w:t xml:space="preserve"> </w:t>
      </w:r>
      <w:r w:rsidRPr="00F37673">
        <w:rPr>
          <w:rFonts w:ascii="Verdana" w:hAnsi="Verdana" w:cs="Verdana"/>
          <w:color w:val="000000"/>
        </w:rPr>
        <w:t>aper un preu unitari de:</w:t>
      </w:r>
    </w:p>
    <w:p w14:paraId="5FAE3AB1" w14:textId="77777777" w:rsidR="005F5C13" w:rsidRPr="00F37673" w:rsidRDefault="005F5C13" w:rsidP="00F37673">
      <w:pPr>
        <w:spacing w:line="276" w:lineRule="auto"/>
        <w:jc w:val="both"/>
        <w:rPr>
          <w:rFonts w:ascii="Verdana" w:hAnsi="Verdana" w:cs="Verdana"/>
          <w:color w:val="000000"/>
        </w:rPr>
      </w:pPr>
    </w:p>
    <w:p w14:paraId="3391B0FF" w14:textId="77777777" w:rsidR="005F5C13" w:rsidRPr="00F37673" w:rsidRDefault="005F5C13" w:rsidP="00F37673">
      <w:pPr>
        <w:pStyle w:val="Pargrafdellista"/>
        <w:spacing w:line="276" w:lineRule="auto"/>
        <w:ind w:left="0"/>
        <w:jc w:val="both"/>
        <w:rPr>
          <w:rFonts w:ascii="Verdana" w:hAnsi="Verdana" w:cs="Verdana"/>
          <w:color w:val="000000"/>
        </w:rPr>
      </w:pPr>
      <w:r w:rsidRPr="00F37673">
        <w:rPr>
          <w:rFonts w:ascii="Verdana" w:hAnsi="Verdana" w:cs="Verdana"/>
          <w:color w:val="000000"/>
        </w:rPr>
        <w:t>Preu sense IVA: ............ €</w:t>
      </w:r>
    </w:p>
    <w:p w14:paraId="77400066" w14:textId="77777777" w:rsidR="005F5C13" w:rsidRPr="00F37673" w:rsidRDefault="005F5C13" w:rsidP="00F37673">
      <w:pPr>
        <w:pStyle w:val="Pargrafdellista"/>
        <w:spacing w:line="276" w:lineRule="auto"/>
        <w:ind w:left="0"/>
        <w:jc w:val="both"/>
        <w:rPr>
          <w:rFonts w:ascii="Verdana" w:hAnsi="Verdana" w:cs="Verdana"/>
          <w:color w:val="000000"/>
        </w:rPr>
      </w:pPr>
      <w:r w:rsidRPr="00F37673">
        <w:rPr>
          <w:rFonts w:ascii="Verdana" w:hAnsi="Verdana" w:cs="Verdana"/>
          <w:color w:val="000000"/>
        </w:rPr>
        <w:t xml:space="preserve">Tipus IVA: .... % </w:t>
      </w:r>
    </w:p>
    <w:p w14:paraId="6D5C3A1E" w14:textId="77777777" w:rsidR="005F5C13" w:rsidRPr="00F37673" w:rsidRDefault="005F5C13" w:rsidP="00F37673">
      <w:pPr>
        <w:pStyle w:val="Pargrafdellista"/>
        <w:spacing w:line="276" w:lineRule="auto"/>
        <w:ind w:left="0"/>
        <w:jc w:val="both"/>
        <w:rPr>
          <w:rFonts w:ascii="Verdana" w:hAnsi="Verdana" w:cs="Verdana"/>
          <w:color w:val="000000"/>
        </w:rPr>
      </w:pPr>
      <w:r w:rsidRPr="00F37673">
        <w:rPr>
          <w:rFonts w:ascii="Verdana" w:hAnsi="Verdana" w:cs="Verdana"/>
          <w:color w:val="000000"/>
        </w:rPr>
        <w:t xml:space="preserve">Import IVA: ............ </w:t>
      </w:r>
    </w:p>
    <w:p w14:paraId="062E94DA" w14:textId="77777777" w:rsidR="005F5C13" w:rsidRPr="00F37673" w:rsidRDefault="005F5C13" w:rsidP="00F37673">
      <w:pPr>
        <w:pStyle w:val="Pargrafdellista"/>
        <w:spacing w:line="276" w:lineRule="auto"/>
        <w:ind w:left="0"/>
        <w:jc w:val="both"/>
        <w:rPr>
          <w:rFonts w:ascii="Verdana" w:hAnsi="Verdana" w:cs="Verdana"/>
          <w:color w:val="000000"/>
        </w:rPr>
      </w:pPr>
      <w:r w:rsidRPr="00F37673">
        <w:rPr>
          <w:rFonts w:ascii="Verdana" w:hAnsi="Verdana" w:cs="Verdana"/>
          <w:color w:val="000000"/>
        </w:rPr>
        <w:t xml:space="preserve">___________ </w:t>
      </w:r>
    </w:p>
    <w:p w14:paraId="69FCFC56" w14:textId="0327A54A" w:rsidR="005F5C13" w:rsidRPr="00F37673" w:rsidRDefault="005F5C13" w:rsidP="00F37673">
      <w:pPr>
        <w:pStyle w:val="Pargrafdellista"/>
        <w:spacing w:line="276" w:lineRule="auto"/>
        <w:ind w:left="0"/>
        <w:jc w:val="both"/>
        <w:rPr>
          <w:rFonts w:ascii="Verdana" w:hAnsi="Verdana" w:cs="Verdana"/>
          <w:color w:val="000000"/>
        </w:rPr>
      </w:pPr>
      <w:r w:rsidRPr="00F37673">
        <w:rPr>
          <w:rFonts w:ascii="Verdana" w:hAnsi="Verdana" w:cs="Verdana"/>
          <w:color w:val="000000"/>
        </w:rPr>
        <w:t>Preu total del contracte (IVA inclòs): ............</w:t>
      </w:r>
    </w:p>
    <w:p w14:paraId="489E12B2" w14:textId="77777777" w:rsidR="005F5C13" w:rsidRPr="00F37673" w:rsidRDefault="005F5C13" w:rsidP="00F37673">
      <w:pPr>
        <w:pStyle w:val="Pargrafdellista"/>
        <w:spacing w:line="276" w:lineRule="auto"/>
        <w:jc w:val="both"/>
        <w:rPr>
          <w:rFonts w:ascii="Verdana" w:hAnsi="Verdana" w:cs="Verdana"/>
          <w:color w:val="000000"/>
        </w:rPr>
      </w:pPr>
    </w:p>
    <w:p w14:paraId="55F43B5A" w14:textId="77777777" w:rsidR="005F5C13" w:rsidRPr="00F37673" w:rsidRDefault="005F5C13" w:rsidP="00F37673">
      <w:pPr>
        <w:pStyle w:val="Pargrafdellista"/>
        <w:spacing w:line="276" w:lineRule="auto"/>
        <w:jc w:val="both"/>
        <w:rPr>
          <w:rFonts w:ascii="Verdana" w:hAnsi="Verdana" w:cs="Verdana"/>
          <w:color w:val="000000"/>
        </w:rPr>
      </w:pPr>
    </w:p>
    <w:p w14:paraId="2FBEF3D0" w14:textId="6EB0AB11" w:rsidR="005F5C13" w:rsidRPr="00F37673" w:rsidRDefault="005F5C13" w:rsidP="00F37673">
      <w:pPr>
        <w:spacing w:line="276" w:lineRule="auto"/>
        <w:jc w:val="both"/>
        <w:rPr>
          <w:rFonts w:ascii="Verdana" w:hAnsi="Verdana"/>
          <w:snapToGrid w:val="0"/>
        </w:rPr>
      </w:pPr>
      <w:r w:rsidRPr="00F37673">
        <w:rPr>
          <w:rFonts w:ascii="Verdana" w:hAnsi="Verdana"/>
          <w:snapToGrid w:val="0"/>
        </w:rPr>
        <w:t xml:space="preserve">Aquest import es desglossa, d’acord amb la previsió d’unitats a realitzar en el present contracte, en els següents </w:t>
      </w:r>
      <w:r w:rsidRPr="00F37673">
        <w:rPr>
          <w:rFonts w:ascii="Verdana" w:hAnsi="Verdana"/>
          <w:b/>
          <w:snapToGrid w:val="0"/>
        </w:rPr>
        <w:t>preus unitaris</w:t>
      </w:r>
      <w:r w:rsidR="009C1CD3" w:rsidRPr="00F37673">
        <w:rPr>
          <w:rFonts w:ascii="Verdana" w:hAnsi="Verdana"/>
          <w:b/>
          <w:snapToGrid w:val="0"/>
        </w:rPr>
        <w:t>/hores</w:t>
      </w:r>
      <w:r w:rsidRPr="00F37673">
        <w:rPr>
          <w:rFonts w:ascii="Verdana" w:hAnsi="Verdana"/>
          <w:snapToGrid w:val="0"/>
        </w:rPr>
        <w:t>:</w:t>
      </w:r>
    </w:p>
    <w:p w14:paraId="0F2B79B2" w14:textId="77777777" w:rsidR="00F57DD5" w:rsidRPr="00F37673" w:rsidRDefault="00F57DD5" w:rsidP="00F57DD5">
      <w:pPr>
        <w:pStyle w:val="Pargrafdellista"/>
        <w:spacing w:line="276" w:lineRule="auto"/>
        <w:jc w:val="both"/>
        <w:rPr>
          <w:rFonts w:ascii="Verdana" w:hAnsi="Verdana" w:cs="Verdana"/>
          <w:color w:val="000000"/>
        </w:rPr>
      </w:pPr>
    </w:p>
    <w:tbl>
      <w:tblPr>
        <w:tblW w:w="9760" w:type="dxa"/>
        <w:tblInd w:w="75" w:type="dxa"/>
        <w:tblCellMar>
          <w:left w:w="70" w:type="dxa"/>
          <w:right w:w="70" w:type="dxa"/>
        </w:tblCellMar>
        <w:tblLook w:val="04A0" w:firstRow="1" w:lastRow="0" w:firstColumn="1" w:lastColumn="0" w:noHBand="0" w:noVBand="1"/>
      </w:tblPr>
      <w:tblGrid>
        <w:gridCol w:w="2830"/>
        <w:gridCol w:w="1375"/>
        <w:gridCol w:w="1473"/>
        <w:gridCol w:w="896"/>
        <w:gridCol w:w="1243"/>
        <w:gridCol w:w="1008"/>
        <w:gridCol w:w="935"/>
      </w:tblGrid>
      <w:tr w:rsidR="00F57DD5" w:rsidRPr="00F37673" w14:paraId="376A355D" w14:textId="77777777" w:rsidTr="006547F8">
        <w:trPr>
          <w:trHeight w:val="290"/>
        </w:trPr>
        <w:tc>
          <w:tcPr>
            <w:tcW w:w="283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1E862C8" w14:textId="77777777" w:rsidR="00F57DD5" w:rsidRPr="00B6394D" w:rsidRDefault="00F57DD5" w:rsidP="006547F8">
            <w:pPr>
              <w:spacing w:line="276" w:lineRule="auto"/>
              <w:rPr>
                <w:rFonts w:ascii="Verdana" w:hAnsi="Verdana" w:cs="Arial"/>
                <w:b/>
                <w:bCs/>
                <w:color w:val="000000"/>
                <w:sz w:val="16"/>
                <w:szCs w:val="16"/>
              </w:rPr>
            </w:pPr>
            <w:r w:rsidRPr="00B6394D">
              <w:rPr>
                <w:rFonts w:ascii="Verdana" w:hAnsi="Verdana" w:cs="Arial"/>
                <w:b/>
                <w:bCs/>
                <w:color w:val="000000"/>
                <w:sz w:val="16"/>
                <w:szCs w:val="16"/>
              </w:rPr>
              <w:t xml:space="preserve">Concepte </w:t>
            </w:r>
          </w:p>
        </w:tc>
        <w:tc>
          <w:tcPr>
            <w:tcW w:w="1375" w:type="dxa"/>
            <w:tcBorders>
              <w:top w:val="single" w:sz="4" w:space="0" w:color="auto"/>
              <w:left w:val="nil"/>
              <w:bottom w:val="single" w:sz="4" w:space="0" w:color="auto"/>
              <w:right w:val="single" w:sz="4" w:space="0" w:color="auto"/>
            </w:tcBorders>
            <w:shd w:val="clear" w:color="000000" w:fill="F2F2F2"/>
            <w:noWrap/>
            <w:vAlign w:val="center"/>
            <w:hideMark/>
          </w:tcPr>
          <w:p w14:paraId="1B224037" w14:textId="77777777" w:rsidR="00F57DD5" w:rsidRPr="00B6394D" w:rsidRDefault="00F57DD5" w:rsidP="006547F8">
            <w:pPr>
              <w:spacing w:line="276" w:lineRule="auto"/>
              <w:jc w:val="center"/>
              <w:rPr>
                <w:rFonts w:ascii="Verdana" w:hAnsi="Verdana" w:cs="Arial"/>
                <w:b/>
                <w:bCs/>
                <w:color w:val="000000"/>
                <w:sz w:val="16"/>
                <w:szCs w:val="16"/>
              </w:rPr>
            </w:pPr>
            <w:r w:rsidRPr="00B6394D">
              <w:rPr>
                <w:rFonts w:ascii="Verdana" w:hAnsi="Verdana" w:cs="Arial"/>
                <w:b/>
                <w:bCs/>
                <w:color w:val="000000"/>
                <w:sz w:val="16"/>
                <w:szCs w:val="16"/>
              </w:rPr>
              <w:t>h/intervenció</w:t>
            </w:r>
          </w:p>
        </w:tc>
        <w:tc>
          <w:tcPr>
            <w:tcW w:w="1473" w:type="dxa"/>
            <w:tcBorders>
              <w:top w:val="single" w:sz="4" w:space="0" w:color="auto"/>
              <w:left w:val="nil"/>
              <w:bottom w:val="single" w:sz="4" w:space="0" w:color="auto"/>
              <w:right w:val="single" w:sz="4" w:space="0" w:color="auto"/>
            </w:tcBorders>
            <w:shd w:val="clear" w:color="000000" w:fill="F2F2F2"/>
            <w:noWrap/>
            <w:vAlign w:val="center"/>
            <w:hideMark/>
          </w:tcPr>
          <w:p w14:paraId="0C06423E" w14:textId="77777777" w:rsidR="00F57DD5" w:rsidRPr="00B6394D" w:rsidRDefault="00F57DD5" w:rsidP="006547F8">
            <w:pPr>
              <w:spacing w:line="276" w:lineRule="auto"/>
              <w:jc w:val="center"/>
              <w:rPr>
                <w:rFonts w:ascii="Verdana" w:hAnsi="Verdana" w:cs="Arial"/>
                <w:b/>
                <w:bCs/>
                <w:color w:val="000000"/>
                <w:sz w:val="16"/>
                <w:szCs w:val="16"/>
              </w:rPr>
            </w:pPr>
            <w:r w:rsidRPr="00B6394D">
              <w:rPr>
                <w:rFonts w:ascii="Verdana" w:hAnsi="Verdana" w:cs="Arial"/>
                <w:b/>
                <w:bCs/>
                <w:color w:val="000000"/>
                <w:sz w:val="16"/>
                <w:szCs w:val="16"/>
              </w:rPr>
              <w:t>intervencions</w:t>
            </w:r>
          </w:p>
        </w:tc>
        <w:tc>
          <w:tcPr>
            <w:tcW w:w="896" w:type="dxa"/>
            <w:tcBorders>
              <w:top w:val="single" w:sz="4" w:space="0" w:color="auto"/>
              <w:left w:val="nil"/>
              <w:bottom w:val="single" w:sz="4" w:space="0" w:color="auto"/>
              <w:right w:val="single" w:sz="4" w:space="0" w:color="auto"/>
            </w:tcBorders>
            <w:shd w:val="clear" w:color="000000" w:fill="F2F2F2"/>
            <w:noWrap/>
            <w:vAlign w:val="center"/>
            <w:hideMark/>
          </w:tcPr>
          <w:p w14:paraId="67280A34" w14:textId="77777777" w:rsidR="00F57DD5" w:rsidRPr="00B6394D" w:rsidRDefault="00F57DD5" w:rsidP="006547F8">
            <w:pPr>
              <w:spacing w:line="276" w:lineRule="auto"/>
              <w:jc w:val="center"/>
              <w:rPr>
                <w:rFonts w:ascii="Verdana" w:hAnsi="Verdana" w:cs="Arial"/>
                <w:b/>
                <w:bCs/>
                <w:color w:val="000000"/>
                <w:sz w:val="16"/>
                <w:szCs w:val="16"/>
              </w:rPr>
            </w:pPr>
            <w:r w:rsidRPr="00B6394D">
              <w:rPr>
                <w:rFonts w:ascii="Verdana" w:hAnsi="Verdana" w:cs="Arial"/>
                <w:b/>
                <w:bCs/>
                <w:color w:val="000000"/>
                <w:sz w:val="16"/>
                <w:szCs w:val="16"/>
              </w:rPr>
              <w:t>h/total</w:t>
            </w:r>
          </w:p>
        </w:tc>
        <w:tc>
          <w:tcPr>
            <w:tcW w:w="124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61C6A40" w14:textId="77777777" w:rsidR="00F57DD5" w:rsidRPr="00B6394D" w:rsidRDefault="00F57DD5" w:rsidP="006547F8">
            <w:pPr>
              <w:spacing w:line="276" w:lineRule="auto"/>
              <w:jc w:val="center"/>
              <w:rPr>
                <w:rFonts w:ascii="Verdana" w:hAnsi="Verdana" w:cs="Arial"/>
                <w:b/>
                <w:bCs/>
                <w:color w:val="000000"/>
                <w:sz w:val="16"/>
                <w:szCs w:val="16"/>
              </w:rPr>
            </w:pPr>
            <w:r w:rsidRPr="00B6394D">
              <w:rPr>
                <w:rFonts w:ascii="Verdana" w:hAnsi="Verdana" w:cs="Arial"/>
                <w:b/>
                <w:bCs/>
                <w:color w:val="000000"/>
                <w:sz w:val="16"/>
                <w:szCs w:val="16"/>
              </w:rPr>
              <w:t>preu/hora</w:t>
            </w:r>
          </w:p>
        </w:tc>
        <w:tc>
          <w:tcPr>
            <w:tcW w:w="1008" w:type="dxa"/>
            <w:tcBorders>
              <w:top w:val="single" w:sz="4" w:space="0" w:color="auto"/>
              <w:left w:val="nil"/>
              <w:bottom w:val="single" w:sz="4" w:space="0" w:color="auto"/>
              <w:right w:val="single" w:sz="4" w:space="0" w:color="auto"/>
            </w:tcBorders>
            <w:shd w:val="clear" w:color="000000" w:fill="F2F2F2"/>
          </w:tcPr>
          <w:p w14:paraId="0B24C84F" w14:textId="77777777" w:rsidR="00F57DD5" w:rsidRPr="00B6394D" w:rsidRDefault="00F57DD5" w:rsidP="006547F8">
            <w:pPr>
              <w:spacing w:line="276" w:lineRule="auto"/>
              <w:jc w:val="center"/>
              <w:rPr>
                <w:rFonts w:ascii="Verdana" w:hAnsi="Verdana" w:cs="Arial"/>
                <w:b/>
                <w:bCs/>
                <w:color w:val="000000"/>
                <w:sz w:val="16"/>
                <w:szCs w:val="16"/>
              </w:rPr>
            </w:pPr>
            <w:r w:rsidRPr="00B6394D">
              <w:rPr>
                <w:rFonts w:ascii="Verdana" w:hAnsi="Verdana" w:cs="Arial"/>
                <w:b/>
                <w:bCs/>
                <w:color w:val="000000"/>
                <w:sz w:val="16"/>
                <w:szCs w:val="16"/>
              </w:rPr>
              <w:t xml:space="preserve">Preu </w:t>
            </w:r>
            <w:proofErr w:type="spellStart"/>
            <w:r w:rsidRPr="00B6394D">
              <w:rPr>
                <w:rFonts w:ascii="Verdana" w:hAnsi="Verdana" w:cs="Arial"/>
                <w:b/>
                <w:bCs/>
                <w:color w:val="000000"/>
                <w:sz w:val="16"/>
                <w:szCs w:val="16"/>
              </w:rPr>
              <w:t>ofertat</w:t>
            </w:r>
            <w:proofErr w:type="spellEnd"/>
          </w:p>
        </w:tc>
        <w:tc>
          <w:tcPr>
            <w:tcW w:w="93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D2534E0" w14:textId="77777777" w:rsidR="00F57DD5" w:rsidRPr="00B6394D" w:rsidRDefault="00F57DD5" w:rsidP="006547F8">
            <w:pPr>
              <w:spacing w:line="276" w:lineRule="auto"/>
              <w:jc w:val="center"/>
              <w:rPr>
                <w:rFonts w:ascii="Verdana" w:hAnsi="Verdana" w:cs="Arial"/>
                <w:b/>
                <w:bCs/>
                <w:color w:val="000000"/>
                <w:sz w:val="16"/>
                <w:szCs w:val="16"/>
              </w:rPr>
            </w:pPr>
            <w:r w:rsidRPr="00796FB7">
              <w:rPr>
                <w:rFonts w:ascii="Verdana" w:hAnsi="Verdana" w:cs="Arial"/>
                <w:b/>
                <w:bCs/>
                <w:color w:val="000000"/>
                <w:sz w:val="16"/>
                <w:szCs w:val="16"/>
              </w:rPr>
              <w:t>Total</w:t>
            </w:r>
          </w:p>
        </w:tc>
      </w:tr>
      <w:tr w:rsidR="00F57DD5" w:rsidRPr="00F37673" w14:paraId="4ECDE52A" w14:textId="77777777" w:rsidTr="006547F8">
        <w:trPr>
          <w:trHeight w:val="290"/>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E0F46" w14:textId="77777777" w:rsidR="00F57DD5" w:rsidRPr="00B6394D" w:rsidRDefault="00F57DD5" w:rsidP="006547F8">
            <w:pPr>
              <w:spacing w:line="276" w:lineRule="auto"/>
              <w:jc w:val="both"/>
              <w:rPr>
                <w:rFonts w:ascii="Verdana" w:hAnsi="Verdana" w:cs="Arial"/>
                <w:color w:val="000000"/>
                <w:sz w:val="16"/>
                <w:szCs w:val="16"/>
              </w:rPr>
            </w:pPr>
            <w:r w:rsidRPr="00B6394D">
              <w:rPr>
                <w:rFonts w:ascii="Verdana" w:hAnsi="Verdana" w:cs="Arial"/>
                <w:color w:val="000000"/>
                <w:sz w:val="16"/>
                <w:szCs w:val="16"/>
              </w:rPr>
              <w:t>Manteniment preventiu</w:t>
            </w: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14:paraId="64ECA5C7" w14:textId="77777777" w:rsidR="00F57DD5" w:rsidRPr="00B6394D" w:rsidRDefault="00F57DD5" w:rsidP="006547F8">
            <w:pPr>
              <w:spacing w:line="276" w:lineRule="auto"/>
              <w:jc w:val="center"/>
              <w:rPr>
                <w:rFonts w:ascii="Verdana" w:hAnsi="Verdana" w:cs="Arial"/>
                <w:sz w:val="16"/>
                <w:szCs w:val="16"/>
              </w:rPr>
            </w:pPr>
            <w:r w:rsidRPr="00B6394D">
              <w:rPr>
                <w:rFonts w:ascii="Verdana" w:hAnsi="Verdana" w:cs="Arial"/>
                <w:sz w:val="16"/>
                <w:szCs w:val="16"/>
              </w:rPr>
              <w:t>4</w:t>
            </w:r>
          </w:p>
        </w:tc>
        <w:tc>
          <w:tcPr>
            <w:tcW w:w="1473" w:type="dxa"/>
            <w:tcBorders>
              <w:top w:val="single" w:sz="4" w:space="0" w:color="auto"/>
              <w:left w:val="nil"/>
              <w:bottom w:val="single" w:sz="4" w:space="0" w:color="auto"/>
              <w:right w:val="single" w:sz="4" w:space="0" w:color="auto"/>
            </w:tcBorders>
            <w:shd w:val="clear" w:color="auto" w:fill="auto"/>
            <w:noWrap/>
            <w:vAlign w:val="center"/>
            <w:hideMark/>
          </w:tcPr>
          <w:p w14:paraId="65A0A9B8" w14:textId="77777777" w:rsidR="00F57DD5" w:rsidRPr="00B6394D" w:rsidRDefault="00F57DD5" w:rsidP="006547F8">
            <w:pPr>
              <w:spacing w:line="276" w:lineRule="auto"/>
              <w:jc w:val="center"/>
              <w:rPr>
                <w:rFonts w:ascii="Verdana" w:hAnsi="Verdana" w:cs="Arial"/>
                <w:sz w:val="16"/>
                <w:szCs w:val="16"/>
              </w:rPr>
            </w:pPr>
            <w:r w:rsidRPr="00B6394D">
              <w:rPr>
                <w:rFonts w:ascii="Verdana" w:hAnsi="Verdana" w:cs="Arial"/>
                <w:sz w:val="16"/>
                <w:szCs w:val="16"/>
              </w:rPr>
              <w:t>24</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5F9BE8C2" w14:textId="77777777" w:rsidR="00F57DD5" w:rsidRPr="00B6394D" w:rsidRDefault="00F57DD5" w:rsidP="006547F8">
            <w:pPr>
              <w:spacing w:line="276" w:lineRule="auto"/>
              <w:jc w:val="center"/>
              <w:rPr>
                <w:rFonts w:ascii="Verdana" w:hAnsi="Verdana" w:cs="Arial"/>
                <w:sz w:val="16"/>
                <w:szCs w:val="16"/>
              </w:rPr>
            </w:pPr>
            <w:r w:rsidRPr="00B6394D">
              <w:rPr>
                <w:rFonts w:ascii="Verdana" w:hAnsi="Verdana" w:cs="Arial"/>
                <w:sz w:val="16"/>
                <w:szCs w:val="16"/>
              </w:rPr>
              <w:t>96</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7B3D5069" w14:textId="77777777" w:rsidR="00F57DD5" w:rsidRPr="00B6394D" w:rsidRDefault="00F57DD5" w:rsidP="006547F8">
            <w:pPr>
              <w:spacing w:line="276" w:lineRule="auto"/>
              <w:jc w:val="center"/>
              <w:rPr>
                <w:rFonts w:ascii="Verdana" w:hAnsi="Verdana" w:cs="Arial"/>
                <w:sz w:val="16"/>
                <w:szCs w:val="16"/>
              </w:rPr>
            </w:pPr>
            <w:r w:rsidRPr="00B6394D">
              <w:rPr>
                <w:rFonts w:ascii="Verdana" w:hAnsi="Verdana" w:cs="Arial"/>
                <w:sz w:val="16"/>
                <w:szCs w:val="16"/>
              </w:rPr>
              <w:t>62,32 €</w:t>
            </w:r>
          </w:p>
        </w:tc>
        <w:tc>
          <w:tcPr>
            <w:tcW w:w="1008" w:type="dxa"/>
            <w:tcBorders>
              <w:top w:val="single" w:sz="4" w:space="0" w:color="auto"/>
              <w:left w:val="nil"/>
              <w:bottom w:val="single" w:sz="4" w:space="0" w:color="auto"/>
              <w:right w:val="single" w:sz="4" w:space="0" w:color="auto"/>
            </w:tcBorders>
          </w:tcPr>
          <w:p w14:paraId="7A42C899" w14:textId="77777777" w:rsidR="00F57DD5" w:rsidRPr="00B6394D" w:rsidRDefault="00F57DD5" w:rsidP="006547F8">
            <w:pPr>
              <w:spacing w:line="276" w:lineRule="auto"/>
              <w:rPr>
                <w:rFonts w:ascii="Verdana" w:hAnsi="Verdana" w:cs="Arial"/>
                <w:sz w:val="16"/>
                <w:szCs w:val="16"/>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168A8B" w14:textId="77777777" w:rsidR="00F57DD5" w:rsidRPr="00B6394D" w:rsidRDefault="00F57DD5" w:rsidP="006547F8">
            <w:pPr>
              <w:spacing w:line="276" w:lineRule="auto"/>
              <w:rPr>
                <w:rFonts w:ascii="Verdana" w:hAnsi="Verdana" w:cs="Arial"/>
                <w:color w:val="000000"/>
                <w:sz w:val="16"/>
                <w:szCs w:val="16"/>
              </w:rPr>
            </w:pPr>
          </w:p>
        </w:tc>
      </w:tr>
      <w:tr w:rsidR="00F57DD5" w:rsidRPr="00F37673" w14:paraId="43B333A3" w14:textId="77777777" w:rsidTr="006547F8">
        <w:trPr>
          <w:trHeight w:val="290"/>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D6109" w14:textId="77777777" w:rsidR="00F57DD5" w:rsidRPr="00B6394D" w:rsidRDefault="00F57DD5" w:rsidP="006547F8">
            <w:pPr>
              <w:spacing w:line="276" w:lineRule="auto"/>
              <w:jc w:val="both"/>
              <w:rPr>
                <w:rFonts w:ascii="Verdana" w:hAnsi="Verdana" w:cs="Arial"/>
                <w:color w:val="000000"/>
                <w:sz w:val="16"/>
                <w:szCs w:val="16"/>
              </w:rPr>
            </w:pPr>
            <w:r w:rsidRPr="00B6394D">
              <w:rPr>
                <w:rFonts w:ascii="Verdana" w:hAnsi="Verdana" w:cs="Arial"/>
                <w:color w:val="000000"/>
                <w:sz w:val="16"/>
                <w:szCs w:val="16"/>
              </w:rPr>
              <w:t>Manteniment correctiu</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07BE0" w14:textId="77777777" w:rsidR="00F57DD5" w:rsidRPr="00B6394D" w:rsidRDefault="00F57DD5" w:rsidP="006547F8">
            <w:pPr>
              <w:spacing w:line="276" w:lineRule="auto"/>
              <w:jc w:val="center"/>
              <w:rPr>
                <w:rFonts w:ascii="Verdana" w:hAnsi="Verdana" w:cs="Arial"/>
                <w:sz w:val="16"/>
                <w:szCs w:val="16"/>
              </w:rPr>
            </w:pPr>
            <w:r w:rsidRPr="00B6394D">
              <w:rPr>
                <w:rFonts w:ascii="Verdana" w:hAnsi="Verdana" w:cs="Arial"/>
                <w:sz w:val="16"/>
                <w:szCs w:val="16"/>
              </w:rPr>
              <w:t>10</w:t>
            </w:r>
          </w:p>
        </w:tc>
        <w:tc>
          <w:tcPr>
            <w:tcW w:w="1473" w:type="dxa"/>
            <w:tcBorders>
              <w:top w:val="single" w:sz="4" w:space="0" w:color="auto"/>
              <w:left w:val="nil"/>
              <w:bottom w:val="single" w:sz="4" w:space="0" w:color="auto"/>
              <w:right w:val="single" w:sz="4" w:space="0" w:color="auto"/>
            </w:tcBorders>
            <w:shd w:val="clear" w:color="auto" w:fill="auto"/>
            <w:noWrap/>
            <w:vAlign w:val="center"/>
            <w:hideMark/>
          </w:tcPr>
          <w:p w14:paraId="6CFCFF8A" w14:textId="77777777" w:rsidR="00F57DD5" w:rsidRPr="00B6394D" w:rsidRDefault="00F57DD5" w:rsidP="006547F8">
            <w:pPr>
              <w:spacing w:line="276" w:lineRule="auto"/>
              <w:jc w:val="center"/>
              <w:rPr>
                <w:rFonts w:ascii="Verdana" w:hAnsi="Verdana" w:cs="Arial"/>
                <w:sz w:val="16"/>
                <w:szCs w:val="16"/>
              </w:rPr>
            </w:pPr>
            <w:r w:rsidRPr="00B6394D">
              <w:rPr>
                <w:rFonts w:ascii="Verdana" w:hAnsi="Verdana" w:cs="Arial"/>
                <w:sz w:val="16"/>
                <w:szCs w:val="16"/>
              </w:rPr>
              <w:t>60</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40E42FB1" w14:textId="77777777" w:rsidR="00F57DD5" w:rsidRPr="00B6394D" w:rsidRDefault="00F57DD5" w:rsidP="006547F8">
            <w:pPr>
              <w:spacing w:line="276" w:lineRule="auto"/>
              <w:jc w:val="center"/>
              <w:rPr>
                <w:rFonts w:ascii="Verdana" w:hAnsi="Verdana" w:cs="Arial"/>
                <w:sz w:val="16"/>
                <w:szCs w:val="16"/>
              </w:rPr>
            </w:pPr>
            <w:r w:rsidRPr="00B6394D">
              <w:rPr>
                <w:rFonts w:ascii="Verdana" w:hAnsi="Verdana" w:cs="Arial"/>
                <w:sz w:val="16"/>
                <w:szCs w:val="16"/>
              </w:rPr>
              <w:t>600</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0D067C22" w14:textId="77777777" w:rsidR="00F57DD5" w:rsidRPr="00B6394D" w:rsidRDefault="00F57DD5" w:rsidP="006547F8">
            <w:pPr>
              <w:spacing w:line="276" w:lineRule="auto"/>
              <w:jc w:val="center"/>
              <w:rPr>
                <w:rFonts w:ascii="Verdana" w:hAnsi="Verdana" w:cs="Arial"/>
                <w:sz w:val="16"/>
                <w:szCs w:val="16"/>
              </w:rPr>
            </w:pPr>
            <w:r w:rsidRPr="00B6394D">
              <w:rPr>
                <w:rFonts w:ascii="Verdana" w:hAnsi="Verdana" w:cs="Arial"/>
                <w:sz w:val="16"/>
                <w:szCs w:val="16"/>
              </w:rPr>
              <w:t>62,32 €</w:t>
            </w:r>
          </w:p>
        </w:tc>
        <w:tc>
          <w:tcPr>
            <w:tcW w:w="1008" w:type="dxa"/>
            <w:tcBorders>
              <w:top w:val="single" w:sz="4" w:space="0" w:color="auto"/>
              <w:left w:val="single" w:sz="4" w:space="0" w:color="auto"/>
              <w:bottom w:val="single" w:sz="4" w:space="0" w:color="auto"/>
              <w:right w:val="single" w:sz="4" w:space="0" w:color="auto"/>
            </w:tcBorders>
          </w:tcPr>
          <w:p w14:paraId="4CD4EE3B" w14:textId="77777777" w:rsidR="00F57DD5" w:rsidRPr="00B6394D" w:rsidRDefault="00F57DD5" w:rsidP="006547F8">
            <w:pPr>
              <w:spacing w:line="276" w:lineRule="auto"/>
              <w:rPr>
                <w:rFonts w:ascii="Verdana" w:hAnsi="Verdana" w:cs="Arial"/>
                <w:sz w:val="16"/>
                <w:szCs w:val="16"/>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C42B05" w14:textId="77777777" w:rsidR="00F57DD5" w:rsidRPr="00B6394D" w:rsidRDefault="00F57DD5" w:rsidP="006547F8">
            <w:pPr>
              <w:spacing w:line="276" w:lineRule="auto"/>
              <w:rPr>
                <w:rFonts w:ascii="Verdana" w:hAnsi="Verdana" w:cs="Arial"/>
                <w:color w:val="000000"/>
                <w:sz w:val="16"/>
                <w:szCs w:val="16"/>
              </w:rPr>
            </w:pPr>
          </w:p>
        </w:tc>
      </w:tr>
      <w:tr w:rsidR="00F57DD5" w:rsidRPr="00F37673" w14:paraId="6A47D925" w14:textId="77777777" w:rsidTr="006547F8">
        <w:trPr>
          <w:trHeight w:val="290"/>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0BF5E" w14:textId="77777777" w:rsidR="00F57DD5" w:rsidRPr="00B6394D" w:rsidRDefault="00F57DD5" w:rsidP="006547F8">
            <w:pPr>
              <w:spacing w:line="276" w:lineRule="auto"/>
              <w:jc w:val="both"/>
              <w:rPr>
                <w:rFonts w:ascii="Verdana" w:hAnsi="Verdana" w:cs="Arial"/>
                <w:color w:val="000000"/>
                <w:sz w:val="16"/>
                <w:szCs w:val="16"/>
              </w:rPr>
            </w:pPr>
            <w:r w:rsidRPr="00B6394D">
              <w:rPr>
                <w:rFonts w:ascii="Verdana" w:hAnsi="Verdana" w:cs="Arial"/>
                <w:color w:val="000000"/>
                <w:sz w:val="16"/>
                <w:szCs w:val="16"/>
              </w:rPr>
              <w:t>Manteniment preventiu seguretat</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A5A1A" w14:textId="77777777" w:rsidR="00F57DD5" w:rsidRPr="00B6394D" w:rsidRDefault="00F57DD5" w:rsidP="006547F8">
            <w:pPr>
              <w:spacing w:line="276" w:lineRule="auto"/>
              <w:jc w:val="center"/>
              <w:rPr>
                <w:rFonts w:ascii="Verdana" w:hAnsi="Verdana" w:cs="Arial"/>
                <w:sz w:val="16"/>
                <w:szCs w:val="16"/>
              </w:rPr>
            </w:pPr>
            <w:r w:rsidRPr="00B6394D">
              <w:rPr>
                <w:rFonts w:ascii="Verdana" w:hAnsi="Verdana" w:cs="Arial"/>
                <w:sz w:val="16"/>
                <w:szCs w:val="16"/>
              </w:rPr>
              <w:t>6</w:t>
            </w:r>
          </w:p>
        </w:tc>
        <w:tc>
          <w:tcPr>
            <w:tcW w:w="1473" w:type="dxa"/>
            <w:tcBorders>
              <w:top w:val="single" w:sz="4" w:space="0" w:color="auto"/>
              <w:left w:val="nil"/>
              <w:bottom w:val="single" w:sz="4" w:space="0" w:color="auto"/>
              <w:right w:val="single" w:sz="4" w:space="0" w:color="auto"/>
            </w:tcBorders>
            <w:shd w:val="clear" w:color="auto" w:fill="auto"/>
            <w:noWrap/>
            <w:vAlign w:val="center"/>
            <w:hideMark/>
          </w:tcPr>
          <w:p w14:paraId="626F994B" w14:textId="77777777" w:rsidR="00F57DD5" w:rsidRPr="00B6394D" w:rsidRDefault="00F57DD5" w:rsidP="006547F8">
            <w:pPr>
              <w:spacing w:line="276" w:lineRule="auto"/>
              <w:jc w:val="center"/>
              <w:rPr>
                <w:rFonts w:ascii="Verdana" w:hAnsi="Verdana" w:cs="Arial"/>
                <w:sz w:val="16"/>
                <w:szCs w:val="16"/>
              </w:rPr>
            </w:pPr>
            <w:r w:rsidRPr="00B6394D">
              <w:rPr>
                <w:rFonts w:ascii="Verdana" w:hAnsi="Verdana" w:cs="Arial"/>
                <w:sz w:val="16"/>
                <w:szCs w:val="16"/>
              </w:rPr>
              <w:t>24</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6E58CA34" w14:textId="77777777" w:rsidR="00F57DD5" w:rsidRPr="00B6394D" w:rsidRDefault="00F57DD5" w:rsidP="006547F8">
            <w:pPr>
              <w:spacing w:line="276" w:lineRule="auto"/>
              <w:jc w:val="center"/>
              <w:rPr>
                <w:rFonts w:ascii="Verdana" w:hAnsi="Verdana" w:cs="Arial"/>
                <w:sz w:val="16"/>
                <w:szCs w:val="16"/>
              </w:rPr>
            </w:pPr>
            <w:r w:rsidRPr="00B6394D">
              <w:rPr>
                <w:rFonts w:ascii="Verdana" w:hAnsi="Verdana" w:cs="Arial"/>
                <w:sz w:val="16"/>
                <w:szCs w:val="16"/>
              </w:rPr>
              <w:t>144</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5F5225AC" w14:textId="77777777" w:rsidR="00F57DD5" w:rsidRPr="00B6394D" w:rsidRDefault="00F57DD5" w:rsidP="006547F8">
            <w:pPr>
              <w:spacing w:line="276" w:lineRule="auto"/>
              <w:jc w:val="center"/>
              <w:rPr>
                <w:rFonts w:ascii="Verdana" w:hAnsi="Verdana" w:cs="Arial"/>
                <w:sz w:val="16"/>
                <w:szCs w:val="16"/>
              </w:rPr>
            </w:pPr>
            <w:r w:rsidRPr="00B6394D">
              <w:rPr>
                <w:rFonts w:ascii="Verdana" w:hAnsi="Verdana" w:cs="Arial"/>
                <w:sz w:val="16"/>
                <w:szCs w:val="16"/>
              </w:rPr>
              <w:t>62,32 €</w:t>
            </w:r>
          </w:p>
        </w:tc>
        <w:tc>
          <w:tcPr>
            <w:tcW w:w="1008" w:type="dxa"/>
            <w:tcBorders>
              <w:top w:val="single" w:sz="4" w:space="0" w:color="auto"/>
              <w:left w:val="single" w:sz="4" w:space="0" w:color="auto"/>
              <w:bottom w:val="single" w:sz="4" w:space="0" w:color="auto"/>
              <w:right w:val="single" w:sz="4" w:space="0" w:color="auto"/>
            </w:tcBorders>
          </w:tcPr>
          <w:p w14:paraId="6D7C3031" w14:textId="77777777" w:rsidR="00F57DD5" w:rsidRPr="00B6394D" w:rsidRDefault="00F57DD5" w:rsidP="006547F8">
            <w:pPr>
              <w:spacing w:line="276" w:lineRule="auto"/>
              <w:rPr>
                <w:rFonts w:ascii="Verdana" w:hAnsi="Verdana" w:cs="Arial"/>
                <w:sz w:val="16"/>
                <w:szCs w:val="16"/>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51B98B" w14:textId="77777777" w:rsidR="00F57DD5" w:rsidRPr="00B6394D" w:rsidRDefault="00F57DD5" w:rsidP="006547F8">
            <w:pPr>
              <w:spacing w:line="276" w:lineRule="auto"/>
              <w:rPr>
                <w:rFonts w:ascii="Verdana" w:hAnsi="Verdana" w:cs="Arial"/>
                <w:color w:val="000000"/>
                <w:sz w:val="16"/>
                <w:szCs w:val="16"/>
              </w:rPr>
            </w:pPr>
          </w:p>
        </w:tc>
      </w:tr>
      <w:tr w:rsidR="00F57DD5" w:rsidRPr="00796FB7" w14:paraId="4B2CECA8" w14:textId="77777777" w:rsidTr="006547F8">
        <w:tblPrEx>
          <w:tblCellMar>
            <w:left w:w="108" w:type="dxa"/>
            <w:right w:w="108" w:type="dxa"/>
          </w:tblCellMar>
        </w:tblPrEx>
        <w:trPr>
          <w:trHeight w:val="690"/>
        </w:trPr>
        <w:tc>
          <w:tcPr>
            <w:tcW w:w="2830" w:type="dxa"/>
            <w:tcBorders>
              <w:top w:val="single" w:sz="4" w:space="0" w:color="000000"/>
              <w:left w:val="single" w:sz="4" w:space="0" w:color="000000"/>
              <w:bottom w:val="single" w:sz="4" w:space="0" w:color="000000"/>
              <w:right w:val="single" w:sz="4" w:space="0" w:color="000000"/>
            </w:tcBorders>
            <w:shd w:val="clear" w:color="auto" w:fill="F2F2F2"/>
            <w:tcMar>
              <w:top w:w="15" w:type="dxa"/>
              <w:left w:w="15" w:type="dxa"/>
              <w:bottom w:w="15" w:type="dxa"/>
              <w:right w:w="15" w:type="dxa"/>
            </w:tcMar>
            <w:vAlign w:val="center"/>
            <w:hideMark/>
          </w:tcPr>
          <w:p w14:paraId="61623D80" w14:textId="77777777" w:rsidR="00F57DD5" w:rsidRPr="00796FB7" w:rsidRDefault="00F57DD5" w:rsidP="006547F8">
            <w:pPr>
              <w:spacing w:line="276" w:lineRule="auto"/>
              <w:rPr>
                <w:rFonts w:ascii="Verdana" w:hAnsi="Verdana" w:cs="Arial"/>
                <w:color w:val="000000"/>
                <w:sz w:val="16"/>
                <w:szCs w:val="16"/>
              </w:rPr>
            </w:pPr>
            <w:r w:rsidRPr="00796FB7">
              <w:rPr>
                <w:rFonts w:ascii="Verdana" w:hAnsi="Verdana" w:cs="Arial"/>
                <w:b/>
                <w:bCs/>
                <w:color w:val="000000"/>
                <w:sz w:val="16"/>
                <w:szCs w:val="16"/>
              </w:rPr>
              <w:t>Recanvis</w:t>
            </w:r>
            <w:r>
              <w:rPr>
                <w:rFonts w:ascii="Verdana" w:hAnsi="Verdana" w:cs="Arial"/>
                <w:b/>
                <w:bCs/>
                <w:color w:val="000000"/>
                <w:sz w:val="16"/>
                <w:szCs w:val="16"/>
              </w:rPr>
              <w:t xml:space="preserve"> i aprovisionaments</w:t>
            </w:r>
          </w:p>
        </w:tc>
        <w:tc>
          <w:tcPr>
            <w:tcW w:w="1375" w:type="dxa"/>
            <w:tcBorders>
              <w:top w:val="single" w:sz="4" w:space="0" w:color="000000"/>
              <w:left w:val="nil"/>
              <w:bottom w:val="single" w:sz="4" w:space="0" w:color="000000"/>
              <w:right w:val="single" w:sz="4" w:space="0" w:color="000000"/>
            </w:tcBorders>
            <w:shd w:val="clear" w:color="auto" w:fill="F2F2F2"/>
            <w:tcMar>
              <w:top w:w="15" w:type="dxa"/>
              <w:left w:w="15" w:type="dxa"/>
              <w:bottom w:w="15" w:type="dxa"/>
              <w:right w:w="15" w:type="dxa"/>
            </w:tcMar>
            <w:vAlign w:val="center"/>
            <w:hideMark/>
          </w:tcPr>
          <w:p w14:paraId="10DE4845" w14:textId="77777777" w:rsidR="00F57DD5" w:rsidRPr="00796FB7" w:rsidRDefault="00F57DD5" w:rsidP="006547F8">
            <w:pPr>
              <w:spacing w:line="276" w:lineRule="auto"/>
              <w:jc w:val="center"/>
              <w:rPr>
                <w:rFonts w:ascii="Verdana" w:hAnsi="Verdana" w:cs="Arial"/>
                <w:color w:val="000000"/>
                <w:sz w:val="16"/>
                <w:szCs w:val="16"/>
              </w:rPr>
            </w:pPr>
            <w:r w:rsidRPr="00796FB7">
              <w:rPr>
                <w:rFonts w:ascii="Verdana" w:hAnsi="Verdana" w:cs="Arial"/>
                <w:b/>
                <w:bCs/>
                <w:color w:val="000000"/>
                <w:sz w:val="16"/>
                <w:szCs w:val="16"/>
              </w:rPr>
              <w:t>Import estimat</w:t>
            </w:r>
          </w:p>
        </w:tc>
        <w:tc>
          <w:tcPr>
            <w:tcW w:w="1473" w:type="dxa"/>
            <w:tcBorders>
              <w:top w:val="single" w:sz="4" w:space="0" w:color="000000"/>
              <w:left w:val="nil"/>
              <w:bottom w:val="single" w:sz="4" w:space="0" w:color="000000"/>
              <w:right w:val="single" w:sz="4" w:space="0" w:color="000000"/>
            </w:tcBorders>
            <w:shd w:val="clear" w:color="auto" w:fill="F2F2F2"/>
            <w:tcMar>
              <w:top w:w="15" w:type="dxa"/>
              <w:left w:w="15" w:type="dxa"/>
              <w:bottom w:w="15" w:type="dxa"/>
              <w:right w:w="15" w:type="dxa"/>
            </w:tcMar>
            <w:vAlign w:val="center"/>
            <w:hideMark/>
          </w:tcPr>
          <w:p w14:paraId="3A8740B4" w14:textId="77777777" w:rsidR="00F57DD5" w:rsidRPr="00796FB7" w:rsidRDefault="00F57DD5" w:rsidP="006547F8">
            <w:pPr>
              <w:spacing w:line="276" w:lineRule="auto"/>
              <w:jc w:val="center"/>
              <w:rPr>
                <w:rFonts w:ascii="Verdana" w:hAnsi="Verdana" w:cs="Arial"/>
                <w:color w:val="000000"/>
                <w:sz w:val="16"/>
                <w:szCs w:val="16"/>
              </w:rPr>
            </w:pPr>
          </w:p>
        </w:tc>
        <w:tc>
          <w:tcPr>
            <w:tcW w:w="896" w:type="dxa"/>
            <w:tcBorders>
              <w:top w:val="single" w:sz="4" w:space="0" w:color="000000"/>
              <w:left w:val="nil"/>
              <w:bottom w:val="single" w:sz="4" w:space="0" w:color="000000"/>
              <w:right w:val="single" w:sz="4" w:space="0" w:color="000000"/>
            </w:tcBorders>
            <w:shd w:val="clear" w:color="auto" w:fill="F2F2F2"/>
            <w:tcMar>
              <w:top w:w="15" w:type="dxa"/>
              <w:left w:w="15" w:type="dxa"/>
              <w:bottom w:w="15" w:type="dxa"/>
              <w:right w:w="15" w:type="dxa"/>
            </w:tcMar>
            <w:vAlign w:val="center"/>
            <w:hideMark/>
          </w:tcPr>
          <w:p w14:paraId="71CA17B9" w14:textId="77777777" w:rsidR="00F57DD5" w:rsidRPr="00796FB7" w:rsidRDefault="00F57DD5" w:rsidP="006547F8">
            <w:pPr>
              <w:spacing w:line="276" w:lineRule="auto"/>
              <w:jc w:val="center"/>
              <w:rPr>
                <w:rFonts w:ascii="Verdana" w:hAnsi="Verdana" w:cs="Arial"/>
                <w:color w:val="000000"/>
                <w:sz w:val="16"/>
                <w:szCs w:val="16"/>
              </w:rPr>
            </w:pPr>
          </w:p>
        </w:tc>
        <w:tc>
          <w:tcPr>
            <w:tcW w:w="1243" w:type="dxa"/>
            <w:tcBorders>
              <w:top w:val="single" w:sz="4" w:space="0" w:color="000000"/>
              <w:left w:val="single" w:sz="4" w:space="0" w:color="000000"/>
              <w:bottom w:val="single" w:sz="4" w:space="0" w:color="000000"/>
              <w:right w:val="single" w:sz="4" w:space="0" w:color="000000"/>
            </w:tcBorders>
            <w:shd w:val="clear" w:color="auto" w:fill="F2F2F2"/>
            <w:tcMar>
              <w:top w:w="15" w:type="dxa"/>
              <w:left w:w="15" w:type="dxa"/>
              <w:bottom w:w="15" w:type="dxa"/>
              <w:right w:w="15" w:type="dxa"/>
            </w:tcMar>
            <w:vAlign w:val="center"/>
            <w:hideMark/>
          </w:tcPr>
          <w:p w14:paraId="70FD0858" w14:textId="77777777" w:rsidR="00F57DD5" w:rsidRPr="00796FB7" w:rsidRDefault="00F57DD5" w:rsidP="006547F8">
            <w:pPr>
              <w:spacing w:line="276" w:lineRule="auto"/>
              <w:jc w:val="center"/>
              <w:rPr>
                <w:rFonts w:ascii="Verdana" w:hAnsi="Verdana" w:cs="Arial"/>
                <w:color w:val="000000"/>
                <w:sz w:val="16"/>
                <w:szCs w:val="16"/>
              </w:rPr>
            </w:pPr>
            <w:r w:rsidRPr="00796FB7">
              <w:rPr>
                <w:rFonts w:ascii="Verdana" w:hAnsi="Verdana" w:cs="Arial"/>
                <w:b/>
                <w:bCs/>
                <w:color w:val="000000"/>
                <w:sz w:val="16"/>
                <w:szCs w:val="16"/>
              </w:rPr>
              <w:t>% descompte sobre....</w:t>
            </w:r>
          </w:p>
        </w:tc>
        <w:tc>
          <w:tcPr>
            <w:tcW w:w="1008" w:type="dxa"/>
            <w:tcBorders>
              <w:top w:val="single" w:sz="4" w:space="0" w:color="000000"/>
              <w:left w:val="nil"/>
              <w:bottom w:val="single" w:sz="4" w:space="0" w:color="000000"/>
              <w:right w:val="single" w:sz="4" w:space="0" w:color="000000"/>
            </w:tcBorders>
            <w:shd w:val="clear" w:color="auto" w:fill="F2F2F2"/>
            <w:tcMar>
              <w:top w:w="15" w:type="dxa"/>
              <w:left w:w="15" w:type="dxa"/>
              <w:bottom w:w="15" w:type="dxa"/>
              <w:right w:w="15" w:type="dxa"/>
            </w:tcMar>
            <w:vAlign w:val="center"/>
            <w:hideMark/>
          </w:tcPr>
          <w:p w14:paraId="363606CA" w14:textId="77777777" w:rsidR="00F57DD5" w:rsidRPr="00796FB7" w:rsidRDefault="00F57DD5" w:rsidP="006547F8">
            <w:pPr>
              <w:spacing w:line="276" w:lineRule="auto"/>
              <w:jc w:val="center"/>
              <w:rPr>
                <w:rFonts w:ascii="Verdana" w:hAnsi="Verdana" w:cs="Arial"/>
                <w:color w:val="000000"/>
                <w:sz w:val="16"/>
                <w:szCs w:val="16"/>
              </w:rPr>
            </w:pPr>
            <w:r w:rsidRPr="00796FB7">
              <w:rPr>
                <w:rFonts w:ascii="Verdana" w:hAnsi="Verdana" w:cs="Arial"/>
                <w:b/>
                <w:bCs/>
                <w:color w:val="000000"/>
                <w:sz w:val="16"/>
                <w:szCs w:val="16"/>
              </w:rPr>
              <w:t>Import descompte</w:t>
            </w:r>
          </w:p>
        </w:tc>
        <w:tc>
          <w:tcPr>
            <w:tcW w:w="935" w:type="dxa"/>
            <w:tcBorders>
              <w:top w:val="single" w:sz="4" w:space="0" w:color="000000"/>
              <w:left w:val="single" w:sz="4" w:space="0" w:color="000000"/>
              <w:bottom w:val="single" w:sz="4" w:space="0" w:color="000000"/>
              <w:right w:val="single" w:sz="4" w:space="0" w:color="000000"/>
            </w:tcBorders>
            <w:shd w:val="clear" w:color="auto" w:fill="F2F2F2"/>
            <w:tcMar>
              <w:top w:w="15" w:type="dxa"/>
              <w:left w:w="15" w:type="dxa"/>
              <w:bottom w:w="15" w:type="dxa"/>
              <w:right w:w="15" w:type="dxa"/>
            </w:tcMar>
            <w:vAlign w:val="center"/>
            <w:hideMark/>
          </w:tcPr>
          <w:p w14:paraId="51AF3FBC" w14:textId="77777777" w:rsidR="00F57DD5" w:rsidRPr="00796FB7" w:rsidRDefault="00F57DD5" w:rsidP="006547F8">
            <w:pPr>
              <w:spacing w:line="276" w:lineRule="auto"/>
              <w:jc w:val="center"/>
              <w:rPr>
                <w:rFonts w:ascii="Verdana" w:hAnsi="Verdana" w:cs="Arial"/>
                <w:color w:val="000000"/>
                <w:sz w:val="16"/>
                <w:szCs w:val="16"/>
              </w:rPr>
            </w:pPr>
            <w:r w:rsidRPr="00796FB7">
              <w:rPr>
                <w:rFonts w:ascii="Verdana" w:hAnsi="Verdana" w:cs="Arial"/>
                <w:b/>
                <w:bCs/>
                <w:color w:val="000000"/>
                <w:sz w:val="16"/>
                <w:szCs w:val="16"/>
              </w:rPr>
              <w:t>Total</w:t>
            </w:r>
          </w:p>
        </w:tc>
      </w:tr>
      <w:tr w:rsidR="00F57DD5" w:rsidRPr="00F37673" w14:paraId="5D381BEF" w14:textId="77777777" w:rsidTr="006547F8">
        <w:trPr>
          <w:trHeight w:val="510"/>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FCF50" w14:textId="77777777" w:rsidR="00F57DD5" w:rsidRPr="00B6394D" w:rsidRDefault="00F57DD5" w:rsidP="006547F8">
            <w:pPr>
              <w:spacing w:line="276" w:lineRule="auto"/>
              <w:jc w:val="both"/>
              <w:rPr>
                <w:rFonts w:ascii="Verdana" w:hAnsi="Verdana" w:cs="Arial"/>
                <w:color w:val="000000"/>
                <w:sz w:val="16"/>
                <w:szCs w:val="16"/>
              </w:rPr>
            </w:pPr>
            <w:r w:rsidRPr="00B6394D">
              <w:rPr>
                <w:rFonts w:ascii="Verdana" w:hAnsi="Verdana" w:cs="Arial"/>
                <w:color w:val="000000"/>
                <w:sz w:val="16"/>
                <w:szCs w:val="16"/>
              </w:rPr>
              <w:t>Recanvis i aprovisionaments</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0E137" w14:textId="77777777" w:rsidR="00F57DD5" w:rsidRPr="00B6394D" w:rsidRDefault="00F57DD5" w:rsidP="006547F8">
            <w:pPr>
              <w:spacing w:line="276" w:lineRule="auto"/>
              <w:jc w:val="center"/>
              <w:rPr>
                <w:rFonts w:ascii="Verdana" w:hAnsi="Verdana" w:cs="Arial"/>
                <w:sz w:val="16"/>
                <w:szCs w:val="16"/>
              </w:rPr>
            </w:pPr>
            <w:r w:rsidRPr="00B6394D">
              <w:rPr>
                <w:rFonts w:ascii="Verdana" w:hAnsi="Verdana" w:cs="Arial"/>
                <w:sz w:val="16"/>
                <w:szCs w:val="16"/>
              </w:rPr>
              <w:t>48.552,00 €</w:t>
            </w:r>
          </w:p>
        </w:tc>
        <w:tc>
          <w:tcPr>
            <w:tcW w:w="1473" w:type="dxa"/>
            <w:tcBorders>
              <w:top w:val="single" w:sz="4" w:space="0" w:color="auto"/>
              <w:left w:val="nil"/>
              <w:bottom w:val="single" w:sz="4" w:space="0" w:color="auto"/>
              <w:right w:val="single" w:sz="4" w:space="0" w:color="auto"/>
            </w:tcBorders>
            <w:shd w:val="clear" w:color="auto" w:fill="auto"/>
            <w:noWrap/>
            <w:vAlign w:val="center"/>
            <w:hideMark/>
          </w:tcPr>
          <w:p w14:paraId="4B0CDAD0" w14:textId="77777777" w:rsidR="00F57DD5" w:rsidRPr="00B6394D" w:rsidRDefault="00F57DD5" w:rsidP="006547F8">
            <w:pPr>
              <w:spacing w:line="276" w:lineRule="auto"/>
              <w:jc w:val="center"/>
              <w:rPr>
                <w:rFonts w:ascii="Verdana" w:hAnsi="Verdana" w:cs="Arial"/>
                <w:sz w:val="16"/>
                <w:szCs w:val="16"/>
              </w:rPr>
            </w:pP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4733439D" w14:textId="77777777" w:rsidR="00F57DD5" w:rsidRPr="00B6394D" w:rsidRDefault="00F57DD5" w:rsidP="006547F8">
            <w:pPr>
              <w:spacing w:line="276" w:lineRule="auto"/>
              <w:jc w:val="center"/>
              <w:rPr>
                <w:rFonts w:ascii="Verdana" w:hAnsi="Verdana" w:cs="Arial"/>
                <w:sz w:val="16"/>
                <w:szCs w:val="16"/>
              </w:rPr>
            </w:pP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14B5C703" w14:textId="77777777" w:rsidR="00F57DD5" w:rsidRPr="00B6394D" w:rsidRDefault="00F57DD5" w:rsidP="006547F8">
            <w:pPr>
              <w:spacing w:line="276" w:lineRule="auto"/>
              <w:jc w:val="center"/>
              <w:rPr>
                <w:rFonts w:ascii="Verdana" w:hAnsi="Verdana" w:cs="Arial"/>
                <w:sz w:val="16"/>
                <w:szCs w:val="16"/>
              </w:rPr>
            </w:pPr>
          </w:p>
        </w:tc>
        <w:tc>
          <w:tcPr>
            <w:tcW w:w="1008" w:type="dxa"/>
            <w:tcBorders>
              <w:top w:val="single" w:sz="4" w:space="0" w:color="auto"/>
              <w:left w:val="single" w:sz="4" w:space="0" w:color="auto"/>
              <w:bottom w:val="single" w:sz="4" w:space="0" w:color="auto"/>
              <w:right w:val="single" w:sz="4" w:space="0" w:color="auto"/>
            </w:tcBorders>
          </w:tcPr>
          <w:p w14:paraId="1CA083ED" w14:textId="77777777" w:rsidR="00F57DD5" w:rsidRPr="00B6394D" w:rsidRDefault="00F57DD5" w:rsidP="006547F8">
            <w:pPr>
              <w:spacing w:line="276" w:lineRule="auto"/>
              <w:rPr>
                <w:rFonts w:ascii="Verdana" w:hAnsi="Verdana" w:cs="Arial"/>
                <w:sz w:val="16"/>
                <w:szCs w:val="16"/>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F1D9A9" w14:textId="77777777" w:rsidR="00F57DD5" w:rsidRPr="00B6394D" w:rsidRDefault="00F57DD5" w:rsidP="006547F8">
            <w:pPr>
              <w:spacing w:line="276" w:lineRule="auto"/>
              <w:rPr>
                <w:rFonts w:ascii="Verdana" w:hAnsi="Verdana" w:cs="Arial"/>
                <w:color w:val="000000"/>
                <w:sz w:val="16"/>
                <w:szCs w:val="16"/>
              </w:rPr>
            </w:pPr>
          </w:p>
        </w:tc>
      </w:tr>
      <w:tr w:rsidR="00F57DD5" w:rsidRPr="00F37673" w14:paraId="0967D864" w14:textId="77777777" w:rsidTr="006547F8">
        <w:trPr>
          <w:trHeight w:val="290"/>
        </w:trPr>
        <w:tc>
          <w:tcPr>
            <w:tcW w:w="28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947D1C" w14:textId="77777777" w:rsidR="00F57DD5" w:rsidRPr="00B6394D" w:rsidRDefault="00F57DD5" w:rsidP="006547F8">
            <w:pPr>
              <w:spacing w:line="276" w:lineRule="auto"/>
              <w:rPr>
                <w:rFonts w:ascii="Verdana" w:hAnsi="Verdana" w:cs="Arial"/>
                <w:b/>
                <w:bCs/>
                <w:color w:val="000000"/>
                <w:sz w:val="16"/>
                <w:szCs w:val="16"/>
              </w:rPr>
            </w:pPr>
            <w:r w:rsidRPr="00B6394D">
              <w:rPr>
                <w:rFonts w:ascii="Verdana" w:hAnsi="Verdana" w:cs="Arial"/>
                <w:b/>
                <w:bCs/>
                <w:color w:val="000000"/>
                <w:sz w:val="16"/>
                <w:szCs w:val="16"/>
              </w:rPr>
              <w:t>Total (sense IVA)</w:t>
            </w:r>
          </w:p>
        </w:tc>
        <w:tc>
          <w:tcPr>
            <w:tcW w:w="1375" w:type="dxa"/>
            <w:tcBorders>
              <w:top w:val="single" w:sz="4" w:space="0" w:color="auto"/>
              <w:left w:val="single" w:sz="4" w:space="0" w:color="auto"/>
            </w:tcBorders>
            <w:shd w:val="clear" w:color="000000" w:fill="FFFFFF"/>
            <w:noWrap/>
            <w:vAlign w:val="center"/>
            <w:hideMark/>
          </w:tcPr>
          <w:p w14:paraId="77907A7A" w14:textId="77777777" w:rsidR="00F57DD5" w:rsidRPr="00B6394D" w:rsidRDefault="00F57DD5" w:rsidP="006547F8">
            <w:pPr>
              <w:spacing w:line="276" w:lineRule="auto"/>
              <w:jc w:val="center"/>
              <w:rPr>
                <w:rFonts w:ascii="Verdana" w:hAnsi="Verdana" w:cs="Arial"/>
                <w:b/>
                <w:bCs/>
                <w:color w:val="000000"/>
                <w:sz w:val="16"/>
                <w:szCs w:val="16"/>
              </w:rPr>
            </w:pPr>
            <w:r w:rsidRPr="00B6394D">
              <w:rPr>
                <w:rFonts w:ascii="Verdana" w:hAnsi="Verdana" w:cs="Arial"/>
                <w:b/>
                <w:bCs/>
                <w:color w:val="000000"/>
                <w:sz w:val="16"/>
                <w:szCs w:val="16"/>
              </w:rPr>
              <w:t> </w:t>
            </w:r>
          </w:p>
        </w:tc>
        <w:tc>
          <w:tcPr>
            <w:tcW w:w="1473" w:type="dxa"/>
            <w:tcBorders>
              <w:top w:val="single" w:sz="4" w:space="0" w:color="auto"/>
            </w:tcBorders>
            <w:shd w:val="clear" w:color="000000" w:fill="FFFFFF"/>
            <w:noWrap/>
            <w:vAlign w:val="center"/>
            <w:hideMark/>
          </w:tcPr>
          <w:p w14:paraId="7CB79C51" w14:textId="77777777" w:rsidR="00F57DD5" w:rsidRPr="00B6394D" w:rsidRDefault="00F57DD5" w:rsidP="006547F8">
            <w:pPr>
              <w:spacing w:line="276" w:lineRule="auto"/>
              <w:jc w:val="center"/>
              <w:rPr>
                <w:rFonts w:ascii="Verdana" w:hAnsi="Verdana" w:cs="Arial"/>
                <w:b/>
                <w:bCs/>
                <w:color w:val="000000"/>
                <w:sz w:val="16"/>
                <w:szCs w:val="16"/>
              </w:rPr>
            </w:pPr>
            <w:r w:rsidRPr="00B6394D">
              <w:rPr>
                <w:rFonts w:ascii="Verdana" w:hAnsi="Verdana" w:cs="Arial"/>
                <w:b/>
                <w:bCs/>
                <w:color w:val="000000"/>
                <w:sz w:val="16"/>
                <w:szCs w:val="16"/>
              </w:rPr>
              <w:t> </w:t>
            </w:r>
          </w:p>
        </w:tc>
        <w:tc>
          <w:tcPr>
            <w:tcW w:w="896" w:type="dxa"/>
            <w:tcBorders>
              <w:top w:val="single" w:sz="4" w:space="0" w:color="auto"/>
            </w:tcBorders>
            <w:shd w:val="clear" w:color="000000" w:fill="FFFFFF"/>
            <w:noWrap/>
            <w:vAlign w:val="center"/>
            <w:hideMark/>
          </w:tcPr>
          <w:p w14:paraId="2AF4D553" w14:textId="77777777" w:rsidR="00F57DD5" w:rsidRPr="00B6394D" w:rsidRDefault="00F57DD5" w:rsidP="006547F8">
            <w:pPr>
              <w:spacing w:line="276" w:lineRule="auto"/>
              <w:jc w:val="center"/>
              <w:rPr>
                <w:rFonts w:ascii="Verdana" w:hAnsi="Verdana" w:cs="Arial"/>
                <w:b/>
                <w:bCs/>
                <w:color w:val="000000"/>
                <w:sz w:val="16"/>
                <w:szCs w:val="16"/>
              </w:rPr>
            </w:pPr>
            <w:r w:rsidRPr="00B6394D">
              <w:rPr>
                <w:rFonts w:ascii="Verdana" w:hAnsi="Verdana" w:cs="Arial"/>
                <w:b/>
                <w:bCs/>
                <w:color w:val="000000"/>
                <w:sz w:val="16"/>
                <w:szCs w:val="16"/>
              </w:rPr>
              <w:t> </w:t>
            </w:r>
          </w:p>
        </w:tc>
        <w:tc>
          <w:tcPr>
            <w:tcW w:w="1243" w:type="dxa"/>
            <w:tcBorders>
              <w:top w:val="single" w:sz="4" w:space="0" w:color="auto"/>
            </w:tcBorders>
            <w:shd w:val="clear" w:color="000000" w:fill="FFFFFF"/>
            <w:noWrap/>
            <w:vAlign w:val="center"/>
            <w:hideMark/>
          </w:tcPr>
          <w:p w14:paraId="0DA89B69" w14:textId="77777777" w:rsidR="00F57DD5" w:rsidRPr="00B6394D" w:rsidRDefault="00F57DD5" w:rsidP="006547F8">
            <w:pPr>
              <w:spacing w:line="276" w:lineRule="auto"/>
              <w:jc w:val="center"/>
              <w:rPr>
                <w:rFonts w:ascii="Verdana" w:hAnsi="Verdana" w:cs="Arial"/>
                <w:b/>
                <w:bCs/>
                <w:color w:val="000000"/>
                <w:sz w:val="16"/>
                <w:szCs w:val="16"/>
              </w:rPr>
            </w:pPr>
            <w:r w:rsidRPr="00B6394D">
              <w:rPr>
                <w:rFonts w:ascii="Verdana" w:hAnsi="Verdana" w:cs="Arial"/>
                <w:b/>
                <w:bCs/>
                <w:color w:val="000000"/>
                <w:sz w:val="16"/>
                <w:szCs w:val="16"/>
              </w:rPr>
              <w:t> </w:t>
            </w:r>
          </w:p>
        </w:tc>
        <w:tc>
          <w:tcPr>
            <w:tcW w:w="1008" w:type="dxa"/>
            <w:tcBorders>
              <w:top w:val="single" w:sz="4" w:space="0" w:color="auto"/>
              <w:right w:val="single" w:sz="4" w:space="0" w:color="auto"/>
            </w:tcBorders>
            <w:shd w:val="clear" w:color="000000" w:fill="FFFFFF"/>
          </w:tcPr>
          <w:p w14:paraId="185EBED9" w14:textId="77777777" w:rsidR="00F57DD5" w:rsidRPr="00B6394D" w:rsidRDefault="00F57DD5" w:rsidP="006547F8">
            <w:pPr>
              <w:spacing w:line="276" w:lineRule="auto"/>
              <w:jc w:val="center"/>
              <w:rPr>
                <w:rFonts w:ascii="Verdana" w:hAnsi="Verdana" w:cs="Arial"/>
                <w:b/>
                <w:bCs/>
                <w:color w:val="000000"/>
                <w:sz w:val="16"/>
                <w:szCs w:val="16"/>
              </w:rPr>
            </w:pPr>
          </w:p>
        </w:tc>
        <w:tc>
          <w:tcPr>
            <w:tcW w:w="93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CC4B0D" w14:textId="77777777" w:rsidR="00F57DD5" w:rsidRPr="00B6394D" w:rsidRDefault="00F57DD5" w:rsidP="006547F8">
            <w:pPr>
              <w:spacing w:line="276" w:lineRule="auto"/>
              <w:jc w:val="center"/>
              <w:rPr>
                <w:rFonts w:ascii="Verdana" w:hAnsi="Verdana" w:cs="Arial"/>
                <w:b/>
                <w:bCs/>
                <w:color w:val="000000"/>
                <w:sz w:val="16"/>
                <w:szCs w:val="16"/>
              </w:rPr>
            </w:pPr>
          </w:p>
        </w:tc>
      </w:tr>
      <w:tr w:rsidR="00F57DD5" w:rsidRPr="00F37673" w14:paraId="283EF7E2" w14:textId="77777777" w:rsidTr="006547F8">
        <w:trPr>
          <w:trHeight w:val="290"/>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51D50" w14:textId="77777777" w:rsidR="00F57DD5" w:rsidRPr="00B6394D" w:rsidRDefault="00F57DD5" w:rsidP="006547F8">
            <w:pPr>
              <w:spacing w:line="276" w:lineRule="auto"/>
              <w:rPr>
                <w:rFonts w:ascii="Verdana" w:hAnsi="Verdana" w:cs="Arial"/>
                <w:color w:val="000000"/>
                <w:sz w:val="16"/>
                <w:szCs w:val="16"/>
              </w:rPr>
            </w:pPr>
            <w:r w:rsidRPr="00B6394D">
              <w:rPr>
                <w:rFonts w:ascii="Verdana" w:hAnsi="Verdana" w:cs="Arial"/>
                <w:color w:val="000000"/>
                <w:sz w:val="16"/>
                <w:szCs w:val="16"/>
              </w:rPr>
              <w:t>IVA (21%)</w:t>
            </w:r>
          </w:p>
        </w:tc>
        <w:tc>
          <w:tcPr>
            <w:tcW w:w="1375" w:type="dxa"/>
            <w:tcBorders>
              <w:left w:val="single" w:sz="4" w:space="0" w:color="auto"/>
            </w:tcBorders>
            <w:shd w:val="clear" w:color="auto" w:fill="auto"/>
            <w:noWrap/>
            <w:vAlign w:val="center"/>
            <w:hideMark/>
          </w:tcPr>
          <w:p w14:paraId="43A26D9D" w14:textId="77777777" w:rsidR="00F57DD5" w:rsidRPr="00B6394D" w:rsidRDefault="00F57DD5" w:rsidP="006547F8">
            <w:pPr>
              <w:spacing w:line="276" w:lineRule="auto"/>
              <w:jc w:val="center"/>
              <w:rPr>
                <w:rFonts w:ascii="Verdana" w:hAnsi="Verdana" w:cs="Arial"/>
                <w:color w:val="000000"/>
                <w:sz w:val="16"/>
                <w:szCs w:val="16"/>
              </w:rPr>
            </w:pPr>
            <w:r w:rsidRPr="00B6394D">
              <w:rPr>
                <w:rFonts w:ascii="Verdana" w:hAnsi="Verdana" w:cs="Arial"/>
                <w:color w:val="000000"/>
                <w:sz w:val="16"/>
                <w:szCs w:val="16"/>
              </w:rPr>
              <w:t> </w:t>
            </w:r>
          </w:p>
        </w:tc>
        <w:tc>
          <w:tcPr>
            <w:tcW w:w="1473" w:type="dxa"/>
            <w:shd w:val="clear" w:color="auto" w:fill="auto"/>
            <w:noWrap/>
            <w:vAlign w:val="center"/>
            <w:hideMark/>
          </w:tcPr>
          <w:p w14:paraId="4953FB13" w14:textId="77777777" w:rsidR="00F57DD5" w:rsidRPr="00B6394D" w:rsidRDefault="00F57DD5" w:rsidP="006547F8">
            <w:pPr>
              <w:spacing w:line="276" w:lineRule="auto"/>
              <w:jc w:val="center"/>
              <w:rPr>
                <w:rFonts w:ascii="Verdana" w:hAnsi="Verdana" w:cs="Arial"/>
                <w:color w:val="000000"/>
                <w:sz w:val="16"/>
                <w:szCs w:val="16"/>
              </w:rPr>
            </w:pPr>
            <w:r w:rsidRPr="00B6394D">
              <w:rPr>
                <w:rFonts w:ascii="Verdana" w:hAnsi="Verdana" w:cs="Arial"/>
                <w:color w:val="000000"/>
                <w:sz w:val="16"/>
                <w:szCs w:val="16"/>
              </w:rPr>
              <w:t> </w:t>
            </w:r>
          </w:p>
        </w:tc>
        <w:tc>
          <w:tcPr>
            <w:tcW w:w="896" w:type="dxa"/>
            <w:shd w:val="clear" w:color="auto" w:fill="auto"/>
            <w:noWrap/>
            <w:vAlign w:val="center"/>
            <w:hideMark/>
          </w:tcPr>
          <w:p w14:paraId="35D3D5FB" w14:textId="77777777" w:rsidR="00F57DD5" w:rsidRPr="00B6394D" w:rsidRDefault="00F57DD5" w:rsidP="006547F8">
            <w:pPr>
              <w:spacing w:line="276" w:lineRule="auto"/>
              <w:jc w:val="center"/>
              <w:rPr>
                <w:rFonts w:ascii="Verdana" w:hAnsi="Verdana" w:cs="Arial"/>
                <w:color w:val="000000"/>
                <w:sz w:val="16"/>
                <w:szCs w:val="16"/>
              </w:rPr>
            </w:pPr>
            <w:r w:rsidRPr="00B6394D">
              <w:rPr>
                <w:rFonts w:ascii="Verdana" w:hAnsi="Verdana" w:cs="Arial"/>
                <w:color w:val="000000"/>
                <w:sz w:val="16"/>
                <w:szCs w:val="16"/>
              </w:rPr>
              <w:t> </w:t>
            </w:r>
          </w:p>
        </w:tc>
        <w:tc>
          <w:tcPr>
            <w:tcW w:w="1243" w:type="dxa"/>
            <w:shd w:val="clear" w:color="auto" w:fill="auto"/>
            <w:noWrap/>
            <w:vAlign w:val="center"/>
            <w:hideMark/>
          </w:tcPr>
          <w:p w14:paraId="1AC4BC01" w14:textId="77777777" w:rsidR="00F57DD5" w:rsidRPr="00B6394D" w:rsidRDefault="00F57DD5" w:rsidP="006547F8">
            <w:pPr>
              <w:spacing w:line="276" w:lineRule="auto"/>
              <w:jc w:val="center"/>
              <w:rPr>
                <w:rFonts w:ascii="Verdana" w:hAnsi="Verdana" w:cs="Arial"/>
                <w:color w:val="000000"/>
                <w:sz w:val="16"/>
                <w:szCs w:val="16"/>
              </w:rPr>
            </w:pPr>
            <w:r w:rsidRPr="00B6394D">
              <w:rPr>
                <w:rFonts w:ascii="Verdana" w:hAnsi="Verdana" w:cs="Arial"/>
                <w:color w:val="000000"/>
                <w:sz w:val="16"/>
                <w:szCs w:val="16"/>
              </w:rPr>
              <w:t> </w:t>
            </w:r>
          </w:p>
        </w:tc>
        <w:tc>
          <w:tcPr>
            <w:tcW w:w="1008" w:type="dxa"/>
            <w:tcBorders>
              <w:right w:val="single" w:sz="4" w:space="0" w:color="auto"/>
            </w:tcBorders>
          </w:tcPr>
          <w:p w14:paraId="086D2039" w14:textId="77777777" w:rsidR="00F57DD5" w:rsidRPr="00B6394D" w:rsidRDefault="00F57DD5" w:rsidP="006547F8">
            <w:pPr>
              <w:spacing w:line="276" w:lineRule="auto"/>
              <w:jc w:val="center"/>
              <w:rPr>
                <w:rFonts w:ascii="Verdana" w:hAnsi="Verdana" w:cs="Arial"/>
                <w:color w:val="000000"/>
                <w:sz w:val="16"/>
                <w:szCs w:val="16"/>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79E47A" w14:textId="77777777" w:rsidR="00F57DD5" w:rsidRPr="00B6394D" w:rsidRDefault="00F57DD5" w:rsidP="006547F8">
            <w:pPr>
              <w:spacing w:line="276" w:lineRule="auto"/>
              <w:jc w:val="center"/>
              <w:rPr>
                <w:rFonts w:ascii="Verdana" w:hAnsi="Verdana" w:cs="Arial"/>
                <w:color w:val="000000"/>
                <w:sz w:val="16"/>
                <w:szCs w:val="16"/>
              </w:rPr>
            </w:pPr>
          </w:p>
        </w:tc>
      </w:tr>
      <w:tr w:rsidR="00F57DD5" w:rsidRPr="00F37673" w14:paraId="1F8871F8" w14:textId="77777777" w:rsidTr="006547F8">
        <w:trPr>
          <w:trHeight w:val="300"/>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87198" w14:textId="77777777" w:rsidR="00F57DD5" w:rsidRPr="00B6394D" w:rsidRDefault="00F57DD5" w:rsidP="006547F8">
            <w:pPr>
              <w:spacing w:line="276" w:lineRule="auto"/>
              <w:jc w:val="both"/>
              <w:rPr>
                <w:rFonts w:ascii="Verdana" w:hAnsi="Verdana" w:cs="Arial"/>
                <w:color w:val="000000"/>
                <w:sz w:val="16"/>
                <w:szCs w:val="16"/>
              </w:rPr>
            </w:pPr>
            <w:r w:rsidRPr="00B6394D">
              <w:rPr>
                <w:rFonts w:ascii="Verdana" w:hAnsi="Verdana" w:cs="Arial"/>
                <w:color w:val="000000"/>
                <w:sz w:val="16"/>
                <w:szCs w:val="16"/>
              </w:rPr>
              <w:t>TOTAL (IVA INCLÒS)</w:t>
            </w:r>
          </w:p>
        </w:tc>
        <w:tc>
          <w:tcPr>
            <w:tcW w:w="1375" w:type="dxa"/>
            <w:tcBorders>
              <w:left w:val="single" w:sz="4" w:space="0" w:color="auto"/>
            </w:tcBorders>
            <w:shd w:val="clear" w:color="auto" w:fill="auto"/>
            <w:noWrap/>
            <w:vAlign w:val="center"/>
            <w:hideMark/>
          </w:tcPr>
          <w:p w14:paraId="48EA9B8D" w14:textId="77777777" w:rsidR="00F57DD5" w:rsidRPr="00B6394D" w:rsidRDefault="00F57DD5" w:rsidP="006547F8">
            <w:pPr>
              <w:spacing w:line="276" w:lineRule="auto"/>
              <w:jc w:val="right"/>
              <w:rPr>
                <w:rFonts w:ascii="Verdana" w:hAnsi="Verdana" w:cs="Arial"/>
                <w:color w:val="000000"/>
                <w:sz w:val="16"/>
                <w:szCs w:val="16"/>
              </w:rPr>
            </w:pPr>
            <w:r w:rsidRPr="00B6394D">
              <w:rPr>
                <w:rFonts w:ascii="Verdana" w:hAnsi="Verdana" w:cs="Arial"/>
                <w:color w:val="000000"/>
                <w:sz w:val="16"/>
                <w:szCs w:val="16"/>
              </w:rPr>
              <w:t> </w:t>
            </w:r>
          </w:p>
        </w:tc>
        <w:tc>
          <w:tcPr>
            <w:tcW w:w="1473" w:type="dxa"/>
            <w:shd w:val="clear" w:color="auto" w:fill="auto"/>
            <w:noWrap/>
            <w:vAlign w:val="center"/>
            <w:hideMark/>
          </w:tcPr>
          <w:p w14:paraId="6B5E4710" w14:textId="77777777" w:rsidR="00F57DD5" w:rsidRPr="00B6394D" w:rsidRDefault="00F57DD5" w:rsidP="006547F8">
            <w:pPr>
              <w:spacing w:line="276" w:lineRule="auto"/>
              <w:jc w:val="right"/>
              <w:rPr>
                <w:rFonts w:ascii="Verdana" w:hAnsi="Verdana" w:cs="Arial"/>
                <w:color w:val="000000"/>
                <w:sz w:val="16"/>
                <w:szCs w:val="16"/>
              </w:rPr>
            </w:pPr>
            <w:r w:rsidRPr="00B6394D">
              <w:rPr>
                <w:rFonts w:ascii="Verdana" w:hAnsi="Verdana" w:cs="Arial"/>
                <w:color w:val="000000"/>
                <w:sz w:val="16"/>
                <w:szCs w:val="16"/>
              </w:rPr>
              <w:t> </w:t>
            </w:r>
          </w:p>
        </w:tc>
        <w:tc>
          <w:tcPr>
            <w:tcW w:w="896" w:type="dxa"/>
            <w:shd w:val="clear" w:color="auto" w:fill="auto"/>
            <w:noWrap/>
            <w:vAlign w:val="center"/>
            <w:hideMark/>
          </w:tcPr>
          <w:p w14:paraId="1AD91EA9" w14:textId="77777777" w:rsidR="00F57DD5" w:rsidRPr="00B6394D" w:rsidRDefault="00F57DD5" w:rsidP="006547F8">
            <w:pPr>
              <w:spacing w:line="276" w:lineRule="auto"/>
              <w:jc w:val="right"/>
              <w:rPr>
                <w:rFonts w:ascii="Verdana" w:hAnsi="Verdana" w:cs="Arial"/>
                <w:color w:val="000000"/>
                <w:sz w:val="16"/>
                <w:szCs w:val="16"/>
              </w:rPr>
            </w:pPr>
            <w:r w:rsidRPr="00B6394D">
              <w:rPr>
                <w:rFonts w:ascii="Verdana" w:hAnsi="Verdana" w:cs="Arial"/>
                <w:color w:val="000000"/>
                <w:sz w:val="16"/>
                <w:szCs w:val="16"/>
              </w:rPr>
              <w:t> </w:t>
            </w:r>
          </w:p>
        </w:tc>
        <w:tc>
          <w:tcPr>
            <w:tcW w:w="1243" w:type="dxa"/>
            <w:shd w:val="clear" w:color="auto" w:fill="auto"/>
            <w:noWrap/>
            <w:vAlign w:val="center"/>
            <w:hideMark/>
          </w:tcPr>
          <w:p w14:paraId="1679F7F6" w14:textId="77777777" w:rsidR="00F57DD5" w:rsidRPr="00B6394D" w:rsidRDefault="00F57DD5" w:rsidP="006547F8">
            <w:pPr>
              <w:spacing w:line="276" w:lineRule="auto"/>
              <w:rPr>
                <w:rFonts w:ascii="Verdana" w:hAnsi="Verdana" w:cs="Arial"/>
                <w:color w:val="000000"/>
                <w:sz w:val="16"/>
                <w:szCs w:val="16"/>
              </w:rPr>
            </w:pPr>
            <w:r w:rsidRPr="00B6394D">
              <w:rPr>
                <w:rFonts w:ascii="Verdana" w:hAnsi="Verdana" w:cs="Arial"/>
                <w:color w:val="000000"/>
                <w:sz w:val="16"/>
                <w:szCs w:val="16"/>
              </w:rPr>
              <w:t> </w:t>
            </w:r>
          </w:p>
        </w:tc>
        <w:tc>
          <w:tcPr>
            <w:tcW w:w="1008" w:type="dxa"/>
            <w:tcBorders>
              <w:right w:val="single" w:sz="4" w:space="0" w:color="auto"/>
            </w:tcBorders>
          </w:tcPr>
          <w:p w14:paraId="602A658B" w14:textId="77777777" w:rsidR="00F57DD5" w:rsidRPr="00B6394D" w:rsidRDefault="00F57DD5" w:rsidP="006547F8">
            <w:pPr>
              <w:spacing w:line="276" w:lineRule="auto"/>
              <w:rPr>
                <w:rFonts w:ascii="Verdana" w:hAnsi="Verdana" w:cs="Arial"/>
                <w:b/>
                <w:bCs/>
                <w:color w:val="000000"/>
                <w:sz w:val="16"/>
                <w:szCs w:val="16"/>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8662C8" w14:textId="77777777" w:rsidR="00F57DD5" w:rsidRPr="00B6394D" w:rsidRDefault="00F57DD5" w:rsidP="006547F8">
            <w:pPr>
              <w:spacing w:line="276" w:lineRule="auto"/>
              <w:rPr>
                <w:rFonts w:ascii="Verdana" w:hAnsi="Verdana" w:cs="Arial"/>
                <w:b/>
                <w:bCs/>
                <w:color w:val="000000"/>
                <w:sz w:val="16"/>
                <w:szCs w:val="16"/>
              </w:rPr>
            </w:pPr>
          </w:p>
        </w:tc>
      </w:tr>
    </w:tbl>
    <w:p w14:paraId="5088EC5E" w14:textId="77777777" w:rsidR="00F57DD5" w:rsidRPr="00F37673" w:rsidRDefault="00F57DD5" w:rsidP="00F57DD5">
      <w:pPr>
        <w:pStyle w:val="Pargrafdellista"/>
        <w:spacing w:line="276" w:lineRule="auto"/>
        <w:jc w:val="both"/>
        <w:rPr>
          <w:rFonts w:ascii="Verdana" w:hAnsi="Verdana" w:cs="Verdana"/>
          <w:color w:val="000000"/>
        </w:rPr>
      </w:pPr>
    </w:p>
    <w:p w14:paraId="2FE0B19C" w14:textId="77777777" w:rsidR="00F57DD5" w:rsidRPr="00F37673" w:rsidRDefault="00F57DD5" w:rsidP="00F57DD5">
      <w:pPr>
        <w:pStyle w:val="Pargrafdellista"/>
        <w:spacing w:line="276" w:lineRule="auto"/>
        <w:ind w:left="0"/>
        <w:jc w:val="both"/>
        <w:rPr>
          <w:rFonts w:ascii="Verdana" w:hAnsi="Verdana" w:cs="Verdana"/>
          <w:color w:val="000000"/>
        </w:rPr>
      </w:pPr>
      <w:r w:rsidRPr="00F37673">
        <w:rPr>
          <w:rFonts w:ascii="Verdana" w:hAnsi="Verdana" w:cs="Verdana"/>
          <w:color w:val="000000"/>
        </w:rPr>
        <w:t>El preu hora ofert es desglossa d’acord amb les següents proporcions:</w:t>
      </w:r>
    </w:p>
    <w:tbl>
      <w:tblPr>
        <w:tblW w:w="10080" w:type="dxa"/>
        <w:tblInd w:w="55" w:type="dxa"/>
        <w:tblCellMar>
          <w:left w:w="70" w:type="dxa"/>
          <w:right w:w="70" w:type="dxa"/>
        </w:tblCellMar>
        <w:tblLook w:val="04A0" w:firstRow="1" w:lastRow="0" w:firstColumn="1" w:lastColumn="0" w:noHBand="0" w:noVBand="1"/>
      </w:tblPr>
      <w:tblGrid>
        <w:gridCol w:w="1842"/>
        <w:gridCol w:w="1294"/>
        <w:gridCol w:w="1137"/>
        <w:gridCol w:w="1147"/>
        <w:gridCol w:w="1274"/>
        <w:gridCol w:w="1202"/>
        <w:gridCol w:w="1195"/>
        <w:gridCol w:w="989"/>
      </w:tblGrid>
      <w:tr w:rsidR="00F57DD5" w:rsidRPr="00B6394D" w14:paraId="2CF46EDE" w14:textId="77777777" w:rsidTr="00F57DD5">
        <w:trPr>
          <w:trHeight w:val="300"/>
        </w:trPr>
        <w:tc>
          <w:tcPr>
            <w:tcW w:w="31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96551" w14:textId="77777777" w:rsidR="00F57DD5" w:rsidRPr="00B6394D" w:rsidRDefault="00F57DD5" w:rsidP="006547F8">
            <w:pPr>
              <w:spacing w:line="276" w:lineRule="auto"/>
              <w:rPr>
                <w:rFonts w:ascii="Verdana" w:hAnsi="Verdana" w:cs="Calibri"/>
                <w:b/>
                <w:bCs/>
                <w:color w:val="000000"/>
                <w:sz w:val="18"/>
                <w:szCs w:val="18"/>
              </w:rPr>
            </w:pPr>
            <w:r w:rsidRPr="00B6394D">
              <w:rPr>
                <w:rFonts w:ascii="Verdana" w:hAnsi="Verdana" w:cs="Calibri"/>
                <w:b/>
                <w:bCs/>
                <w:color w:val="000000"/>
                <w:sz w:val="18"/>
                <w:szCs w:val="18"/>
              </w:rPr>
              <w:t>Categoria Profes</w:t>
            </w:r>
            <w:r>
              <w:rPr>
                <w:rFonts w:ascii="Verdana" w:hAnsi="Verdana" w:cs="Calibri"/>
                <w:b/>
                <w:bCs/>
                <w:color w:val="000000"/>
                <w:sz w:val="18"/>
                <w:szCs w:val="18"/>
              </w:rPr>
              <w:t>sional</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14:paraId="60D0BEBF" w14:textId="77777777" w:rsidR="00F57DD5" w:rsidRPr="00B6394D" w:rsidRDefault="00F57DD5" w:rsidP="006547F8">
            <w:pPr>
              <w:spacing w:line="276" w:lineRule="auto"/>
              <w:jc w:val="center"/>
              <w:rPr>
                <w:rFonts w:ascii="Verdana" w:hAnsi="Verdana" w:cs="Calibri"/>
                <w:b/>
                <w:bCs/>
                <w:color w:val="000000"/>
                <w:sz w:val="18"/>
                <w:szCs w:val="18"/>
              </w:rPr>
            </w:pPr>
            <w:r w:rsidRPr="00B6394D">
              <w:rPr>
                <w:rFonts w:ascii="Verdana" w:hAnsi="Verdana" w:cs="Calibri"/>
                <w:b/>
                <w:bCs/>
                <w:color w:val="000000"/>
                <w:sz w:val="18"/>
                <w:szCs w:val="18"/>
              </w:rPr>
              <w:t>Dedicació</w:t>
            </w:r>
          </w:p>
        </w:tc>
        <w:tc>
          <w:tcPr>
            <w:tcW w:w="1147" w:type="dxa"/>
            <w:tcBorders>
              <w:top w:val="single" w:sz="4" w:space="0" w:color="auto"/>
              <w:left w:val="nil"/>
              <w:bottom w:val="single" w:sz="4" w:space="0" w:color="auto"/>
              <w:right w:val="single" w:sz="4" w:space="0" w:color="auto"/>
            </w:tcBorders>
            <w:shd w:val="clear" w:color="auto" w:fill="auto"/>
            <w:noWrap/>
            <w:vAlign w:val="center"/>
            <w:hideMark/>
          </w:tcPr>
          <w:p w14:paraId="43329BEC" w14:textId="77777777" w:rsidR="00F57DD5" w:rsidRPr="00B6394D" w:rsidRDefault="00F57DD5" w:rsidP="006547F8">
            <w:pPr>
              <w:spacing w:line="276" w:lineRule="auto"/>
              <w:jc w:val="center"/>
              <w:rPr>
                <w:rFonts w:ascii="Verdana" w:hAnsi="Verdana" w:cs="Calibri"/>
                <w:b/>
                <w:bCs/>
                <w:color w:val="000000"/>
                <w:sz w:val="18"/>
                <w:szCs w:val="18"/>
              </w:rPr>
            </w:pPr>
            <w:r w:rsidRPr="00B6394D">
              <w:rPr>
                <w:rFonts w:ascii="Verdana" w:hAnsi="Verdana" w:cs="Calibri"/>
                <w:b/>
                <w:bCs/>
                <w:color w:val="000000"/>
                <w:sz w:val="18"/>
                <w:szCs w:val="18"/>
              </w:rPr>
              <w:t>Preu hora</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14:paraId="07949437" w14:textId="77777777" w:rsidR="00F57DD5" w:rsidRPr="00B6394D" w:rsidRDefault="00F57DD5" w:rsidP="006547F8">
            <w:pPr>
              <w:spacing w:line="276" w:lineRule="auto"/>
              <w:jc w:val="center"/>
              <w:rPr>
                <w:rFonts w:ascii="Verdana" w:hAnsi="Verdana" w:cs="Calibri"/>
                <w:b/>
                <w:bCs/>
                <w:color w:val="000000"/>
                <w:sz w:val="18"/>
                <w:szCs w:val="18"/>
              </w:rPr>
            </w:pPr>
            <w:r w:rsidRPr="00B6394D">
              <w:rPr>
                <w:rFonts w:ascii="Verdana" w:hAnsi="Verdana" w:cs="Calibri"/>
                <w:b/>
                <w:bCs/>
                <w:color w:val="000000"/>
                <w:sz w:val="18"/>
                <w:szCs w:val="18"/>
              </w:rPr>
              <w:t>Total unitari</w:t>
            </w:r>
          </w:p>
        </w:tc>
        <w:tc>
          <w:tcPr>
            <w:tcW w:w="1202" w:type="dxa"/>
            <w:tcBorders>
              <w:top w:val="single" w:sz="4" w:space="0" w:color="auto"/>
              <w:left w:val="nil"/>
              <w:bottom w:val="single" w:sz="4" w:space="0" w:color="auto"/>
              <w:right w:val="single" w:sz="4" w:space="0" w:color="auto"/>
            </w:tcBorders>
            <w:vAlign w:val="center"/>
          </w:tcPr>
          <w:p w14:paraId="6A06AF89" w14:textId="77777777" w:rsidR="00F57DD5" w:rsidRPr="00B6394D" w:rsidRDefault="00F57DD5" w:rsidP="006547F8">
            <w:pPr>
              <w:spacing w:line="276" w:lineRule="auto"/>
              <w:jc w:val="center"/>
              <w:rPr>
                <w:rFonts w:ascii="Verdana" w:hAnsi="Verdana" w:cs="Calibri"/>
                <w:b/>
                <w:bCs/>
                <w:color w:val="000000"/>
                <w:sz w:val="18"/>
                <w:szCs w:val="18"/>
              </w:rPr>
            </w:pPr>
            <w:r w:rsidRPr="00B6394D">
              <w:rPr>
                <w:rFonts w:ascii="Verdana" w:hAnsi="Verdana" w:cs="Calibri"/>
                <w:b/>
                <w:bCs/>
                <w:color w:val="000000"/>
                <w:sz w:val="18"/>
                <w:szCs w:val="18"/>
              </w:rPr>
              <w:t>Dedicació proposada</w:t>
            </w:r>
          </w:p>
        </w:tc>
        <w:tc>
          <w:tcPr>
            <w:tcW w:w="1195" w:type="dxa"/>
            <w:tcBorders>
              <w:top w:val="single" w:sz="4" w:space="0" w:color="auto"/>
              <w:left w:val="nil"/>
              <w:bottom w:val="single" w:sz="4" w:space="0" w:color="auto"/>
              <w:right w:val="single" w:sz="4" w:space="0" w:color="auto"/>
            </w:tcBorders>
            <w:vAlign w:val="center"/>
          </w:tcPr>
          <w:p w14:paraId="1D890565" w14:textId="77777777" w:rsidR="00F57DD5" w:rsidRPr="00B6394D" w:rsidRDefault="00F57DD5" w:rsidP="006547F8">
            <w:pPr>
              <w:spacing w:line="276" w:lineRule="auto"/>
              <w:jc w:val="center"/>
              <w:rPr>
                <w:rFonts w:ascii="Verdana" w:hAnsi="Verdana" w:cs="Calibri"/>
                <w:b/>
                <w:bCs/>
                <w:color w:val="000000"/>
                <w:sz w:val="18"/>
                <w:szCs w:val="18"/>
              </w:rPr>
            </w:pPr>
            <w:r w:rsidRPr="00B6394D">
              <w:rPr>
                <w:rFonts w:ascii="Verdana" w:hAnsi="Verdana" w:cs="Calibri"/>
                <w:b/>
                <w:bCs/>
                <w:color w:val="000000"/>
                <w:sz w:val="18"/>
                <w:szCs w:val="18"/>
              </w:rPr>
              <w:t>Preu/hora</w:t>
            </w:r>
          </w:p>
        </w:tc>
        <w:tc>
          <w:tcPr>
            <w:tcW w:w="989" w:type="dxa"/>
            <w:tcBorders>
              <w:top w:val="single" w:sz="4" w:space="0" w:color="auto"/>
              <w:left w:val="nil"/>
              <w:bottom w:val="single" w:sz="4" w:space="0" w:color="auto"/>
              <w:right w:val="single" w:sz="4" w:space="0" w:color="auto"/>
            </w:tcBorders>
          </w:tcPr>
          <w:p w14:paraId="2CA0B960" w14:textId="77777777" w:rsidR="00F57DD5" w:rsidRPr="00B6394D" w:rsidRDefault="00F57DD5" w:rsidP="006547F8">
            <w:pPr>
              <w:spacing w:line="276" w:lineRule="auto"/>
              <w:jc w:val="center"/>
              <w:rPr>
                <w:rFonts w:ascii="Verdana" w:hAnsi="Verdana" w:cs="Calibri"/>
                <w:b/>
                <w:bCs/>
                <w:color w:val="000000"/>
                <w:sz w:val="18"/>
                <w:szCs w:val="18"/>
              </w:rPr>
            </w:pPr>
            <w:r w:rsidRPr="00B6394D">
              <w:rPr>
                <w:rFonts w:ascii="Verdana" w:hAnsi="Verdana" w:cs="Calibri"/>
                <w:b/>
                <w:bCs/>
                <w:color w:val="000000"/>
                <w:sz w:val="18"/>
                <w:szCs w:val="18"/>
              </w:rPr>
              <w:t>Total unitari</w:t>
            </w:r>
          </w:p>
        </w:tc>
      </w:tr>
      <w:tr w:rsidR="00F57DD5" w:rsidRPr="00B6394D" w14:paraId="3C5D0AAB" w14:textId="77777777" w:rsidTr="00F57DD5">
        <w:trPr>
          <w:trHeight w:val="300"/>
        </w:trPr>
        <w:tc>
          <w:tcPr>
            <w:tcW w:w="313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84E1011" w14:textId="77777777" w:rsidR="00F57DD5" w:rsidRPr="00B6394D" w:rsidRDefault="00F57DD5" w:rsidP="006547F8">
            <w:pPr>
              <w:spacing w:line="276" w:lineRule="auto"/>
              <w:rPr>
                <w:rFonts w:ascii="Verdana" w:hAnsi="Verdana" w:cs="Calibri"/>
                <w:bCs/>
                <w:color w:val="000000"/>
                <w:sz w:val="18"/>
                <w:szCs w:val="18"/>
              </w:rPr>
            </w:pPr>
            <w:r w:rsidRPr="00B6394D">
              <w:rPr>
                <w:rFonts w:ascii="Verdana" w:hAnsi="Verdana" w:cs="Calibri"/>
                <w:bCs/>
                <w:color w:val="000000"/>
                <w:sz w:val="18"/>
                <w:szCs w:val="18"/>
              </w:rPr>
              <w:t>Cap de taller</w:t>
            </w:r>
          </w:p>
        </w:tc>
        <w:tc>
          <w:tcPr>
            <w:tcW w:w="1137" w:type="dxa"/>
            <w:tcBorders>
              <w:top w:val="nil"/>
              <w:left w:val="nil"/>
              <w:bottom w:val="single" w:sz="4" w:space="0" w:color="auto"/>
              <w:right w:val="single" w:sz="4" w:space="0" w:color="auto"/>
            </w:tcBorders>
            <w:shd w:val="clear" w:color="auto" w:fill="auto"/>
            <w:noWrap/>
            <w:vAlign w:val="center"/>
            <w:hideMark/>
          </w:tcPr>
          <w:p w14:paraId="25CB38B7" w14:textId="77777777" w:rsidR="00F57DD5" w:rsidRPr="00B6394D" w:rsidRDefault="00F57DD5" w:rsidP="006547F8">
            <w:pPr>
              <w:spacing w:line="276" w:lineRule="auto"/>
              <w:jc w:val="center"/>
              <w:rPr>
                <w:rFonts w:ascii="Verdana" w:hAnsi="Verdana" w:cs="Calibri"/>
                <w:color w:val="000000"/>
                <w:sz w:val="18"/>
                <w:szCs w:val="18"/>
              </w:rPr>
            </w:pPr>
            <w:r w:rsidRPr="00B6394D">
              <w:rPr>
                <w:rFonts w:ascii="Verdana" w:hAnsi="Verdana" w:cs="Calibri"/>
                <w:color w:val="000000"/>
                <w:sz w:val="18"/>
                <w:szCs w:val="18"/>
              </w:rPr>
              <w:t>10%</w:t>
            </w:r>
          </w:p>
        </w:tc>
        <w:tc>
          <w:tcPr>
            <w:tcW w:w="1147" w:type="dxa"/>
            <w:tcBorders>
              <w:top w:val="nil"/>
              <w:left w:val="nil"/>
              <w:bottom w:val="single" w:sz="4" w:space="0" w:color="auto"/>
              <w:right w:val="single" w:sz="4" w:space="0" w:color="auto"/>
            </w:tcBorders>
            <w:shd w:val="clear" w:color="auto" w:fill="auto"/>
            <w:noWrap/>
            <w:vAlign w:val="center"/>
            <w:hideMark/>
          </w:tcPr>
          <w:p w14:paraId="004B8479" w14:textId="77777777" w:rsidR="00F57DD5" w:rsidRPr="00B6394D" w:rsidRDefault="00F57DD5" w:rsidP="006547F8">
            <w:pPr>
              <w:spacing w:line="276" w:lineRule="auto"/>
              <w:jc w:val="center"/>
              <w:rPr>
                <w:rFonts w:ascii="Verdana" w:hAnsi="Verdana" w:cs="Calibri"/>
                <w:color w:val="000000"/>
                <w:sz w:val="18"/>
                <w:szCs w:val="18"/>
              </w:rPr>
            </w:pPr>
            <w:r w:rsidRPr="00B6394D">
              <w:rPr>
                <w:rFonts w:ascii="Verdana" w:hAnsi="Verdana" w:cs="Calibri"/>
                <w:color w:val="000000"/>
                <w:sz w:val="18"/>
                <w:szCs w:val="18"/>
              </w:rPr>
              <w:t>27,45</w:t>
            </w:r>
          </w:p>
        </w:tc>
        <w:tc>
          <w:tcPr>
            <w:tcW w:w="1274" w:type="dxa"/>
            <w:tcBorders>
              <w:top w:val="nil"/>
              <w:left w:val="nil"/>
              <w:bottom w:val="single" w:sz="4" w:space="0" w:color="auto"/>
              <w:right w:val="single" w:sz="4" w:space="0" w:color="auto"/>
            </w:tcBorders>
            <w:shd w:val="clear" w:color="auto" w:fill="auto"/>
            <w:noWrap/>
            <w:vAlign w:val="center"/>
            <w:hideMark/>
          </w:tcPr>
          <w:p w14:paraId="6C25CE13" w14:textId="77777777" w:rsidR="00F57DD5" w:rsidRPr="00B6394D" w:rsidRDefault="00F57DD5" w:rsidP="006547F8">
            <w:pPr>
              <w:spacing w:line="276" w:lineRule="auto"/>
              <w:jc w:val="center"/>
              <w:rPr>
                <w:rFonts w:ascii="Verdana" w:hAnsi="Verdana" w:cs="Calibri"/>
                <w:color w:val="000000"/>
                <w:sz w:val="18"/>
                <w:szCs w:val="18"/>
              </w:rPr>
            </w:pPr>
            <w:r w:rsidRPr="00B6394D">
              <w:rPr>
                <w:rFonts w:ascii="Verdana" w:hAnsi="Verdana" w:cs="Calibri"/>
                <w:color w:val="000000"/>
                <w:sz w:val="18"/>
                <w:szCs w:val="18"/>
              </w:rPr>
              <w:t>2,75 €</w:t>
            </w:r>
          </w:p>
        </w:tc>
        <w:tc>
          <w:tcPr>
            <w:tcW w:w="1202" w:type="dxa"/>
            <w:tcBorders>
              <w:top w:val="nil"/>
              <w:left w:val="nil"/>
              <w:bottom w:val="single" w:sz="4" w:space="0" w:color="auto"/>
              <w:right w:val="single" w:sz="4" w:space="0" w:color="auto"/>
            </w:tcBorders>
          </w:tcPr>
          <w:p w14:paraId="015FB0FC" w14:textId="77777777" w:rsidR="00F57DD5" w:rsidRPr="00B6394D" w:rsidRDefault="00F57DD5" w:rsidP="006547F8">
            <w:pPr>
              <w:spacing w:line="276" w:lineRule="auto"/>
              <w:jc w:val="center"/>
              <w:rPr>
                <w:rFonts w:ascii="Verdana" w:hAnsi="Verdana" w:cs="Calibri"/>
                <w:color w:val="000000"/>
                <w:sz w:val="18"/>
                <w:szCs w:val="18"/>
              </w:rPr>
            </w:pPr>
          </w:p>
        </w:tc>
        <w:tc>
          <w:tcPr>
            <w:tcW w:w="1195" w:type="dxa"/>
            <w:tcBorders>
              <w:top w:val="nil"/>
              <w:left w:val="nil"/>
              <w:bottom w:val="single" w:sz="4" w:space="0" w:color="auto"/>
              <w:right w:val="single" w:sz="4" w:space="0" w:color="auto"/>
            </w:tcBorders>
          </w:tcPr>
          <w:p w14:paraId="4F155BA2" w14:textId="77777777" w:rsidR="00F57DD5" w:rsidRPr="00B6394D" w:rsidRDefault="00F57DD5" w:rsidP="006547F8">
            <w:pPr>
              <w:spacing w:line="276" w:lineRule="auto"/>
              <w:jc w:val="center"/>
              <w:rPr>
                <w:rFonts w:ascii="Verdana" w:hAnsi="Verdana" w:cs="Calibri"/>
                <w:color w:val="000000"/>
                <w:sz w:val="18"/>
                <w:szCs w:val="18"/>
              </w:rPr>
            </w:pPr>
          </w:p>
        </w:tc>
        <w:tc>
          <w:tcPr>
            <w:tcW w:w="989" w:type="dxa"/>
            <w:tcBorders>
              <w:top w:val="nil"/>
              <w:left w:val="nil"/>
              <w:bottom w:val="single" w:sz="4" w:space="0" w:color="auto"/>
              <w:right w:val="single" w:sz="4" w:space="0" w:color="auto"/>
            </w:tcBorders>
          </w:tcPr>
          <w:p w14:paraId="01693684" w14:textId="77777777" w:rsidR="00F57DD5" w:rsidRPr="00B6394D" w:rsidRDefault="00F57DD5" w:rsidP="006547F8">
            <w:pPr>
              <w:spacing w:line="276" w:lineRule="auto"/>
              <w:jc w:val="center"/>
              <w:rPr>
                <w:rFonts w:ascii="Verdana" w:hAnsi="Verdana" w:cs="Calibri"/>
                <w:color w:val="000000"/>
                <w:sz w:val="18"/>
                <w:szCs w:val="18"/>
              </w:rPr>
            </w:pPr>
          </w:p>
        </w:tc>
      </w:tr>
      <w:tr w:rsidR="00F57DD5" w:rsidRPr="00B6394D" w14:paraId="6B349410" w14:textId="77777777" w:rsidTr="00F57DD5">
        <w:trPr>
          <w:trHeight w:val="300"/>
        </w:trPr>
        <w:tc>
          <w:tcPr>
            <w:tcW w:w="313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86F1C1C" w14:textId="77777777" w:rsidR="00F57DD5" w:rsidRPr="00B6394D" w:rsidRDefault="00F57DD5" w:rsidP="006547F8">
            <w:pPr>
              <w:spacing w:line="276" w:lineRule="auto"/>
              <w:rPr>
                <w:rFonts w:ascii="Verdana" w:hAnsi="Verdana" w:cs="Calibri"/>
                <w:color w:val="000000"/>
                <w:sz w:val="18"/>
                <w:szCs w:val="18"/>
              </w:rPr>
            </w:pPr>
            <w:r w:rsidRPr="00B6394D">
              <w:rPr>
                <w:rFonts w:ascii="Verdana" w:hAnsi="Verdana" w:cs="Calibri"/>
                <w:color w:val="000000"/>
                <w:sz w:val="18"/>
                <w:szCs w:val="18"/>
              </w:rPr>
              <w:t xml:space="preserve">Oficial 1a </w:t>
            </w:r>
          </w:p>
        </w:tc>
        <w:tc>
          <w:tcPr>
            <w:tcW w:w="1137" w:type="dxa"/>
            <w:tcBorders>
              <w:top w:val="nil"/>
              <w:left w:val="nil"/>
              <w:bottom w:val="single" w:sz="4" w:space="0" w:color="auto"/>
              <w:right w:val="single" w:sz="4" w:space="0" w:color="auto"/>
            </w:tcBorders>
            <w:shd w:val="clear" w:color="auto" w:fill="auto"/>
            <w:noWrap/>
            <w:vAlign w:val="center"/>
            <w:hideMark/>
          </w:tcPr>
          <w:p w14:paraId="3996493F" w14:textId="77777777" w:rsidR="00F57DD5" w:rsidRPr="00B6394D" w:rsidRDefault="00F57DD5" w:rsidP="006547F8">
            <w:pPr>
              <w:spacing w:line="276" w:lineRule="auto"/>
              <w:jc w:val="center"/>
              <w:rPr>
                <w:rFonts w:ascii="Verdana" w:hAnsi="Verdana" w:cs="Calibri"/>
                <w:color w:val="000000"/>
                <w:sz w:val="18"/>
                <w:szCs w:val="18"/>
              </w:rPr>
            </w:pPr>
            <w:r w:rsidRPr="00B6394D">
              <w:rPr>
                <w:rFonts w:ascii="Verdana" w:hAnsi="Verdana" w:cs="Calibri"/>
                <w:color w:val="000000"/>
                <w:sz w:val="18"/>
                <w:szCs w:val="18"/>
              </w:rPr>
              <w:t>100%</w:t>
            </w:r>
          </w:p>
        </w:tc>
        <w:tc>
          <w:tcPr>
            <w:tcW w:w="1147" w:type="dxa"/>
            <w:tcBorders>
              <w:top w:val="nil"/>
              <w:left w:val="nil"/>
              <w:bottom w:val="single" w:sz="4" w:space="0" w:color="auto"/>
              <w:right w:val="single" w:sz="4" w:space="0" w:color="auto"/>
            </w:tcBorders>
            <w:shd w:val="clear" w:color="auto" w:fill="auto"/>
            <w:noWrap/>
            <w:vAlign w:val="center"/>
            <w:hideMark/>
          </w:tcPr>
          <w:p w14:paraId="5584BF04" w14:textId="77777777" w:rsidR="00F57DD5" w:rsidRPr="00B6394D" w:rsidRDefault="00F57DD5" w:rsidP="006547F8">
            <w:pPr>
              <w:spacing w:line="276" w:lineRule="auto"/>
              <w:jc w:val="center"/>
              <w:rPr>
                <w:rFonts w:ascii="Verdana" w:hAnsi="Verdana" w:cs="Calibri"/>
                <w:color w:val="000000"/>
                <w:sz w:val="18"/>
                <w:szCs w:val="18"/>
              </w:rPr>
            </w:pPr>
            <w:r w:rsidRPr="00B6394D">
              <w:rPr>
                <w:rFonts w:ascii="Verdana" w:hAnsi="Verdana" w:cs="Calibri"/>
                <w:color w:val="000000"/>
                <w:sz w:val="18"/>
                <w:szCs w:val="18"/>
              </w:rPr>
              <w:t>26,55</w:t>
            </w:r>
          </w:p>
        </w:tc>
        <w:tc>
          <w:tcPr>
            <w:tcW w:w="1274" w:type="dxa"/>
            <w:tcBorders>
              <w:top w:val="nil"/>
              <w:left w:val="nil"/>
              <w:bottom w:val="single" w:sz="4" w:space="0" w:color="auto"/>
              <w:right w:val="single" w:sz="4" w:space="0" w:color="auto"/>
            </w:tcBorders>
            <w:shd w:val="clear" w:color="auto" w:fill="auto"/>
            <w:noWrap/>
            <w:vAlign w:val="center"/>
            <w:hideMark/>
          </w:tcPr>
          <w:p w14:paraId="60A0E115" w14:textId="77777777" w:rsidR="00F57DD5" w:rsidRPr="00B6394D" w:rsidRDefault="00F57DD5" w:rsidP="006547F8">
            <w:pPr>
              <w:spacing w:line="276" w:lineRule="auto"/>
              <w:jc w:val="center"/>
              <w:rPr>
                <w:rFonts w:ascii="Verdana" w:hAnsi="Verdana" w:cs="Calibri"/>
                <w:color w:val="000000"/>
                <w:sz w:val="18"/>
                <w:szCs w:val="18"/>
              </w:rPr>
            </w:pPr>
            <w:r w:rsidRPr="00B6394D">
              <w:rPr>
                <w:rFonts w:ascii="Verdana" w:hAnsi="Verdana" w:cs="Calibri"/>
                <w:color w:val="000000"/>
                <w:sz w:val="18"/>
                <w:szCs w:val="18"/>
              </w:rPr>
              <w:t>26,55 €</w:t>
            </w:r>
          </w:p>
        </w:tc>
        <w:tc>
          <w:tcPr>
            <w:tcW w:w="1202" w:type="dxa"/>
            <w:tcBorders>
              <w:top w:val="nil"/>
              <w:left w:val="nil"/>
              <w:bottom w:val="single" w:sz="4" w:space="0" w:color="auto"/>
              <w:right w:val="single" w:sz="4" w:space="0" w:color="auto"/>
            </w:tcBorders>
          </w:tcPr>
          <w:p w14:paraId="16E7BA4C" w14:textId="77777777" w:rsidR="00F57DD5" w:rsidRPr="00B6394D" w:rsidRDefault="00F57DD5" w:rsidP="006547F8">
            <w:pPr>
              <w:spacing w:line="276" w:lineRule="auto"/>
              <w:jc w:val="center"/>
              <w:rPr>
                <w:rFonts w:ascii="Verdana" w:hAnsi="Verdana" w:cs="Calibri"/>
                <w:color w:val="000000"/>
                <w:sz w:val="18"/>
                <w:szCs w:val="18"/>
              </w:rPr>
            </w:pPr>
          </w:p>
        </w:tc>
        <w:tc>
          <w:tcPr>
            <w:tcW w:w="1195" w:type="dxa"/>
            <w:tcBorders>
              <w:top w:val="nil"/>
              <w:left w:val="nil"/>
              <w:bottom w:val="single" w:sz="4" w:space="0" w:color="auto"/>
              <w:right w:val="single" w:sz="4" w:space="0" w:color="auto"/>
            </w:tcBorders>
          </w:tcPr>
          <w:p w14:paraId="52E2BD04" w14:textId="77777777" w:rsidR="00F57DD5" w:rsidRPr="00B6394D" w:rsidRDefault="00F57DD5" w:rsidP="006547F8">
            <w:pPr>
              <w:spacing w:line="276" w:lineRule="auto"/>
              <w:jc w:val="center"/>
              <w:rPr>
                <w:rFonts w:ascii="Verdana" w:hAnsi="Verdana" w:cs="Calibri"/>
                <w:color w:val="000000"/>
                <w:sz w:val="18"/>
                <w:szCs w:val="18"/>
              </w:rPr>
            </w:pPr>
          </w:p>
        </w:tc>
        <w:tc>
          <w:tcPr>
            <w:tcW w:w="989" w:type="dxa"/>
            <w:tcBorders>
              <w:top w:val="nil"/>
              <w:left w:val="nil"/>
              <w:bottom w:val="single" w:sz="4" w:space="0" w:color="auto"/>
              <w:right w:val="single" w:sz="4" w:space="0" w:color="auto"/>
            </w:tcBorders>
          </w:tcPr>
          <w:p w14:paraId="5F7A2043" w14:textId="77777777" w:rsidR="00F57DD5" w:rsidRPr="00B6394D" w:rsidRDefault="00F57DD5" w:rsidP="006547F8">
            <w:pPr>
              <w:spacing w:line="276" w:lineRule="auto"/>
              <w:jc w:val="center"/>
              <w:rPr>
                <w:rFonts w:ascii="Verdana" w:hAnsi="Verdana" w:cs="Calibri"/>
                <w:color w:val="000000"/>
                <w:sz w:val="18"/>
                <w:szCs w:val="18"/>
              </w:rPr>
            </w:pPr>
          </w:p>
        </w:tc>
      </w:tr>
      <w:tr w:rsidR="00F57DD5" w:rsidRPr="00B6394D" w14:paraId="52AE82CD" w14:textId="77777777" w:rsidTr="00F57DD5">
        <w:trPr>
          <w:trHeight w:val="300"/>
        </w:trPr>
        <w:tc>
          <w:tcPr>
            <w:tcW w:w="313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B210EF7" w14:textId="77777777" w:rsidR="00F57DD5" w:rsidRPr="00B6394D" w:rsidRDefault="00F57DD5" w:rsidP="006547F8">
            <w:pPr>
              <w:spacing w:line="276" w:lineRule="auto"/>
              <w:rPr>
                <w:rFonts w:ascii="Verdana" w:hAnsi="Verdana" w:cs="Calibri"/>
                <w:color w:val="000000"/>
                <w:sz w:val="18"/>
                <w:szCs w:val="18"/>
              </w:rPr>
            </w:pPr>
            <w:r w:rsidRPr="00B6394D">
              <w:rPr>
                <w:rFonts w:ascii="Verdana" w:hAnsi="Verdana" w:cs="Calibri"/>
                <w:color w:val="000000"/>
                <w:sz w:val="18"/>
                <w:szCs w:val="18"/>
              </w:rPr>
              <w:t>Oficial 2</w:t>
            </w:r>
          </w:p>
        </w:tc>
        <w:tc>
          <w:tcPr>
            <w:tcW w:w="1137" w:type="dxa"/>
            <w:tcBorders>
              <w:top w:val="nil"/>
              <w:left w:val="nil"/>
              <w:bottom w:val="single" w:sz="4" w:space="0" w:color="auto"/>
              <w:right w:val="single" w:sz="4" w:space="0" w:color="auto"/>
            </w:tcBorders>
            <w:shd w:val="clear" w:color="auto" w:fill="auto"/>
            <w:noWrap/>
            <w:vAlign w:val="center"/>
            <w:hideMark/>
          </w:tcPr>
          <w:p w14:paraId="1E47FBF7" w14:textId="77777777" w:rsidR="00F57DD5" w:rsidRPr="00B6394D" w:rsidRDefault="00F57DD5" w:rsidP="006547F8">
            <w:pPr>
              <w:spacing w:line="276" w:lineRule="auto"/>
              <w:jc w:val="center"/>
              <w:rPr>
                <w:rFonts w:ascii="Verdana" w:hAnsi="Verdana" w:cs="Calibri"/>
                <w:color w:val="000000"/>
                <w:sz w:val="18"/>
                <w:szCs w:val="18"/>
              </w:rPr>
            </w:pPr>
            <w:r w:rsidRPr="00B6394D">
              <w:rPr>
                <w:rFonts w:ascii="Verdana" w:hAnsi="Verdana" w:cs="Calibri"/>
                <w:color w:val="000000"/>
                <w:sz w:val="18"/>
                <w:szCs w:val="18"/>
              </w:rPr>
              <w:t>94%</w:t>
            </w:r>
          </w:p>
        </w:tc>
        <w:tc>
          <w:tcPr>
            <w:tcW w:w="1147" w:type="dxa"/>
            <w:tcBorders>
              <w:top w:val="nil"/>
              <w:left w:val="nil"/>
              <w:bottom w:val="single" w:sz="4" w:space="0" w:color="auto"/>
              <w:right w:val="single" w:sz="4" w:space="0" w:color="auto"/>
            </w:tcBorders>
            <w:shd w:val="clear" w:color="auto" w:fill="auto"/>
            <w:noWrap/>
            <w:vAlign w:val="center"/>
            <w:hideMark/>
          </w:tcPr>
          <w:p w14:paraId="4A99EB3A" w14:textId="77777777" w:rsidR="00F57DD5" w:rsidRPr="00B6394D" w:rsidRDefault="00F57DD5" w:rsidP="006547F8">
            <w:pPr>
              <w:spacing w:line="276" w:lineRule="auto"/>
              <w:jc w:val="center"/>
              <w:rPr>
                <w:rFonts w:ascii="Verdana" w:hAnsi="Verdana" w:cs="Calibri"/>
                <w:color w:val="000000"/>
                <w:sz w:val="18"/>
                <w:szCs w:val="18"/>
              </w:rPr>
            </w:pPr>
            <w:r w:rsidRPr="00B6394D">
              <w:rPr>
                <w:rFonts w:ascii="Verdana" w:hAnsi="Verdana" w:cs="Calibri"/>
                <w:color w:val="000000"/>
                <w:sz w:val="18"/>
                <w:szCs w:val="18"/>
              </w:rPr>
              <w:t>24,47</w:t>
            </w:r>
          </w:p>
        </w:tc>
        <w:tc>
          <w:tcPr>
            <w:tcW w:w="1274" w:type="dxa"/>
            <w:tcBorders>
              <w:top w:val="nil"/>
              <w:left w:val="nil"/>
              <w:bottom w:val="single" w:sz="4" w:space="0" w:color="auto"/>
              <w:right w:val="single" w:sz="4" w:space="0" w:color="auto"/>
            </w:tcBorders>
            <w:shd w:val="clear" w:color="auto" w:fill="auto"/>
            <w:noWrap/>
            <w:vAlign w:val="center"/>
            <w:hideMark/>
          </w:tcPr>
          <w:p w14:paraId="0DE1E844" w14:textId="77777777" w:rsidR="00F57DD5" w:rsidRPr="00B6394D" w:rsidRDefault="00F57DD5" w:rsidP="006547F8">
            <w:pPr>
              <w:spacing w:line="276" w:lineRule="auto"/>
              <w:jc w:val="center"/>
              <w:rPr>
                <w:rFonts w:ascii="Verdana" w:hAnsi="Verdana" w:cs="Calibri"/>
                <w:color w:val="000000"/>
                <w:sz w:val="18"/>
                <w:szCs w:val="18"/>
              </w:rPr>
            </w:pPr>
            <w:r w:rsidRPr="00B6394D">
              <w:rPr>
                <w:rFonts w:ascii="Verdana" w:hAnsi="Verdana" w:cs="Calibri"/>
                <w:color w:val="000000"/>
                <w:sz w:val="18"/>
                <w:szCs w:val="18"/>
              </w:rPr>
              <w:t>23,07 €</w:t>
            </w:r>
          </w:p>
        </w:tc>
        <w:tc>
          <w:tcPr>
            <w:tcW w:w="1202" w:type="dxa"/>
            <w:tcBorders>
              <w:top w:val="nil"/>
              <w:left w:val="nil"/>
              <w:bottom w:val="single" w:sz="4" w:space="0" w:color="auto"/>
              <w:right w:val="single" w:sz="4" w:space="0" w:color="auto"/>
            </w:tcBorders>
          </w:tcPr>
          <w:p w14:paraId="2E98242A" w14:textId="77777777" w:rsidR="00F57DD5" w:rsidRPr="00B6394D" w:rsidRDefault="00F57DD5" w:rsidP="006547F8">
            <w:pPr>
              <w:spacing w:line="276" w:lineRule="auto"/>
              <w:jc w:val="center"/>
              <w:rPr>
                <w:rFonts w:ascii="Verdana" w:hAnsi="Verdana" w:cs="Calibri"/>
                <w:color w:val="000000"/>
                <w:sz w:val="18"/>
                <w:szCs w:val="18"/>
              </w:rPr>
            </w:pPr>
          </w:p>
        </w:tc>
        <w:tc>
          <w:tcPr>
            <w:tcW w:w="1195" w:type="dxa"/>
            <w:tcBorders>
              <w:top w:val="nil"/>
              <w:left w:val="nil"/>
              <w:bottom w:val="single" w:sz="4" w:space="0" w:color="auto"/>
              <w:right w:val="single" w:sz="4" w:space="0" w:color="auto"/>
            </w:tcBorders>
          </w:tcPr>
          <w:p w14:paraId="1DB02039" w14:textId="77777777" w:rsidR="00F57DD5" w:rsidRPr="00B6394D" w:rsidRDefault="00F57DD5" w:rsidP="006547F8">
            <w:pPr>
              <w:spacing w:line="276" w:lineRule="auto"/>
              <w:jc w:val="center"/>
              <w:rPr>
                <w:rFonts w:ascii="Verdana" w:hAnsi="Verdana" w:cs="Calibri"/>
                <w:color w:val="000000"/>
                <w:sz w:val="18"/>
                <w:szCs w:val="18"/>
              </w:rPr>
            </w:pPr>
          </w:p>
        </w:tc>
        <w:tc>
          <w:tcPr>
            <w:tcW w:w="989" w:type="dxa"/>
            <w:tcBorders>
              <w:top w:val="nil"/>
              <w:left w:val="nil"/>
              <w:bottom w:val="single" w:sz="4" w:space="0" w:color="auto"/>
              <w:right w:val="single" w:sz="4" w:space="0" w:color="auto"/>
            </w:tcBorders>
          </w:tcPr>
          <w:p w14:paraId="08D0F0B2" w14:textId="77777777" w:rsidR="00F57DD5" w:rsidRPr="00B6394D" w:rsidRDefault="00F57DD5" w:rsidP="006547F8">
            <w:pPr>
              <w:spacing w:line="276" w:lineRule="auto"/>
              <w:jc w:val="center"/>
              <w:rPr>
                <w:rFonts w:ascii="Verdana" w:hAnsi="Verdana" w:cs="Calibri"/>
                <w:color w:val="000000"/>
                <w:sz w:val="18"/>
                <w:szCs w:val="18"/>
              </w:rPr>
            </w:pPr>
          </w:p>
        </w:tc>
      </w:tr>
      <w:tr w:rsidR="00F57DD5" w:rsidRPr="00B6394D" w14:paraId="14A7E9A2" w14:textId="77777777" w:rsidTr="00F57DD5">
        <w:trPr>
          <w:trHeight w:val="300"/>
        </w:trPr>
        <w:tc>
          <w:tcPr>
            <w:tcW w:w="1842" w:type="dxa"/>
            <w:tcBorders>
              <w:top w:val="nil"/>
              <w:left w:val="single" w:sz="4" w:space="0" w:color="auto"/>
              <w:bottom w:val="single" w:sz="4" w:space="0" w:color="auto"/>
              <w:right w:val="nil"/>
            </w:tcBorders>
            <w:shd w:val="clear" w:color="auto" w:fill="auto"/>
            <w:noWrap/>
            <w:vAlign w:val="center"/>
            <w:hideMark/>
          </w:tcPr>
          <w:p w14:paraId="0BDCDDC6" w14:textId="77777777" w:rsidR="00F57DD5" w:rsidRPr="00B6394D" w:rsidRDefault="00F57DD5" w:rsidP="006547F8">
            <w:pPr>
              <w:spacing w:line="276" w:lineRule="auto"/>
              <w:rPr>
                <w:rFonts w:ascii="Verdana" w:hAnsi="Verdana" w:cs="Calibri"/>
                <w:color w:val="000000"/>
                <w:sz w:val="18"/>
                <w:szCs w:val="18"/>
              </w:rPr>
            </w:pPr>
            <w:proofErr w:type="spellStart"/>
            <w:r w:rsidRPr="00B6394D">
              <w:rPr>
                <w:rFonts w:ascii="Verdana" w:hAnsi="Verdana" w:cs="Calibri"/>
                <w:color w:val="000000"/>
                <w:sz w:val="18"/>
                <w:szCs w:val="18"/>
              </w:rPr>
              <w:t>Subtotal</w:t>
            </w:r>
            <w:proofErr w:type="spellEnd"/>
          </w:p>
        </w:tc>
        <w:tc>
          <w:tcPr>
            <w:tcW w:w="1294" w:type="dxa"/>
            <w:tcBorders>
              <w:top w:val="nil"/>
              <w:left w:val="nil"/>
              <w:bottom w:val="single" w:sz="4" w:space="0" w:color="auto"/>
              <w:right w:val="nil"/>
            </w:tcBorders>
            <w:shd w:val="clear" w:color="auto" w:fill="auto"/>
            <w:noWrap/>
            <w:vAlign w:val="bottom"/>
            <w:hideMark/>
          </w:tcPr>
          <w:p w14:paraId="3334AC9A" w14:textId="77777777" w:rsidR="00F57DD5" w:rsidRPr="00B6394D" w:rsidRDefault="00F57DD5" w:rsidP="006547F8">
            <w:pPr>
              <w:spacing w:line="276" w:lineRule="auto"/>
              <w:rPr>
                <w:rFonts w:ascii="Verdana" w:hAnsi="Verdana" w:cs="Calibri"/>
                <w:color w:val="000000"/>
                <w:sz w:val="18"/>
                <w:szCs w:val="18"/>
              </w:rPr>
            </w:pPr>
            <w:r w:rsidRPr="00B6394D">
              <w:rPr>
                <w:rFonts w:ascii="Verdana" w:hAnsi="Verdana" w:cs="Calibri"/>
                <w:color w:val="000000"/>
                <w:sz w:val="18"/>
                <w:szCs w:val="18"/>
              </w:rPr>
              <w:t> </w:t>
            </w:r>
          </w:p>
        </w:tc>
        <w:tc>
          <w:tcPr>
            <w:tcW w:w="1137" w:type="dxa"/>
            <w:tcBorders>
              <w:top w:val="nil"/>
              <w:left w:val="nil"/>
              <w:bottom w:val="single" w:sz="4" w:space="0" w:color="auto"/>
              <w:right w:val="nil"/>
            </w:tcBorders>
            <w:shd w:val="clear" w:color="auto" w:fill="auto"/>
            <w:noWrap/>
            <w:vAlign w:val="bottom"/>
            <w:hideMark/>
          </w:tcPr>
          <w:p w14:paraId="06CE6837" w14:textId="77777777" w:rsidR="00F57DD5" w:rsidRPr="00B6394D" w:rsidRDefault="00F57DD5" w:rsidP="006547F8">
            <w:pPr>
              <w:spacing w:line="276" w:lineRule="auto"/>
              <w:rPr>
                <w:rFonts w:ascii="Verdana" w:hAnsi="Verdana" w:cs="Calibri"/>
                <w:color w:val="000000"/>
                <w:sz w:val="18"/>
                <w:szCs w:val="18"/>
              </w:rPr>
            </w:pPr>
            <w:r w:rsidRPr="00B6394D">
              <w:rPr>
                <w:rFonts w:ascii="Verdana" w:hAnsi="Verdana" w:cs="Calibri"/>
                <w:color w:val="000000"/>
                <w:sz w:val="18"/>
                <w:szCs w:val="18"/>
              </w:rPr>
              <w:t> </w:t>
            </w:r>
          </w:p>
        </w:tc>
        <w:tc>
          <w:tcPr>
            <w:tcW w:w="1147" w:type="dxa"/>
            <w:tcBorders>
              <w:top w:val="nil"/>
              <w:left w:val="nil"/>
              <w:bottom w:val="single" w:sz="4" w:space="0" w:color="auto"/>
              <w:right w:val="single" w:sz="4" w:space="0" w:color="auto"/>
            </w:tcBorders>
            <w:shd w:val="clear" w:color="auto" w:fill="auto"/>
            <w:noWrap/>
            <w:vAlign w:val="bottom"/>
            <w:hideMark/>
          </w:tcPr>
          <w:p w14:paraId="3780B868" w14:textId="77777777" w:rsidR="00F57DD5" w:rsidRPr="00B6394D" w:rsidRDefault="00F57DD5" w:rsidP="006547F8">
            <w:pPr>
              <w:spacing w:line="276" w:lineRule="auto"/>
              <w:rPr>
                <w:rFonts w:ascii="Verdana" w:hAnsi="Verdana" w:cs="Calibri"/>
                <w:color w:val="000000"/>
                <w:sz w:val="18"/>
                <w:szCs w:val="18"/>
              </w:rPr>
            </w:pPr>
            <w:r w:rsidRPr="00B6394D">
              <w:rPr>
                <w:rFonts w:ascii="Verdana" w:hAnsi="Verdana" w:cs="Calibri"/>
                <w:color w:val="000000"/>
                <w:sz w:val="18"/>
                <w:szCs w:val="18"/>
              </w:rPr>
              <w:t> </w:t>
            </w:r>
          </w:p>
        </w:tc>
        <w:tc>
          <w:tcPr>
            <w:tcW w:w="1274" w:type="dxa"/>
            <w:tcBorders>
              <w:top w:val="nil"/>
              <w:left w:val="nil"/>
              <w:bottom w:val="single" w:sz="4" w:space="0" w:color="auto"/>
              <w:right w:val="single" w:sz="4" w:space="0" w:color="auto"/>
            </w:tcBorders>
            <w:shd w:val="clear" w:color="auto" w:fill="auto"/>
            <w:noWrap/>
            <w:vAlign w:val="center"/>
            <w:hideMark/>
          </w:tcPr>
          <w:p w14:paraId="602F50FC" w14:textId="77777777" w:rsidR="00F57DD5" w:rsidRPr="00B6394D" w:rsidRDefault="00F57DD5" w:rsidP="006547F8">
            <w:pPr>
              <w:spacing w:line="276" w:lineRule="auto"/>
              <w:jc w:val="center"/>
              <w:rPr>
                <w:rFonts w:ascii="Verdana" w:hAnsi="Verdana" w:cs="Calibri"/>
                <w:color w:val="000000"/>
                <w:sz w:val="18"/>
                <w:szCs w:val="18"/>
              </w:rPr>
            </w:pPr>
            <w:r w:rsidRPr="00B6394D">
              <w:rPr>
                <w:rFonts w:ascii="Verdana" w:hAnsi="Verdana" w:cs="Calibri"/>
                <w:color w:val="000000"/>
                <w:sz w:val="18"/>
                <w:szCs w:val="18"/>
              </w:rPr>
              <w:t>52,37 €</w:t>
            </w:r>
          </w:p>
        </w:tc>
        <w:tc>
          <w:tcPr>
            <w:tcW w:w="1202" w:type="dxa"/>
            <w:tcBorders>
              <w:top w:val="nil"/>
              <w:left w:val="nil"/>
              <w:bottom w:val="single" w:sz="4" w:space="0" w:color="auto"/>
              <w:right w:val="single" w:sz="4" w:space="0" w:color="auto"/>
            </w:tcBorders>
          </w:tcPr>
          <w:p w14:paraId="1242C045" w14:textId="77777777" w:rsidR="00F57DD5" w:rsidRPr="00B6394D" w:rsidRDefault="00F57DD5" w:rsidP="006547F8">
            <w:pPr>
              <w:spacing w:line="276" w:lineRule="auto"/>
              <w:jc w:val="center"/>
              <w:rPr>
                <w:rFonts w:ascii="Verdana" w:hAnsi="Verdana" w:cs="Calibri"/>
                <w:color w:val="000000"/>
                <w:sz w:val="18"/>
                <w:szCs w:val="18"/>
              </w:rPr>
            </w:pPr>
          </w:p>
        </w:tc>
        <w:tc>
          <w:tcPr>
            <w:tcW w:w="1195" w:type="dxa"/>
            <w:tcBorders>
              <w:top w:val="nil"/>
              <w:left w:val="nil"/>
              <w:bottom w:val="single" w:sz="4" w:space="0" w:color="auto"/>
              <w:right w:val="single" w:sz="4" w:space="0" w:color="auto"/>
            </w:tcBorders>
          </w:tcPr>
          <w:p w14:paraId="25D6E00C" w14:textId="77777777" w:rsidR="00F57DD5" w:rsidRPr="00B6394D" w:rsidRDefault="00F57DD5" w:rsidP="006547F8">
            <w:pPr>
              <w:spacing w:line="276" w:lineRule="auto"/>
              <w:jc w:val="center"/>
              <w:rPr>
                <w:rFonts w:ascii="Verdana" w:hAnsi="Verdana" w:cs="Calibri"/>
                <w:color w:val="000000"/>
                <w:sz w:val="18"/>
                <w:szCs w:val="18"/>
              </w:rPr>
            </w:pPr>
          </w:p>
        </w:tc>
        <w:tc>
          <w:tcPr>
            <w:tcW w:w="989" w:type="dxa"/>
            <w:tcBorders>
              <w:top w:val="nil"/>
              <w:left w:val="nil"/>
              <w:bottom w:val="single" w:sz="4" w:space="0" w:color="auto"/>
              <w:right w:val="single" w:sz="4" w:space="0" w:color="auto"/>
            </w:tcBorders>
          </w:tcPr>
          <w:p w14:paraId="3F5E030D" w14:textId="77777777" w:rsidR="00F57DD5" w:rsidRPr="00B6394D" w:rsidRDefault="00F57DD5" w:rsidP="006547F8">
            <w:pPr>
              <w:spacing w:line="276" w:lineRule="auto"/>
              <w:jc w:val="center"/>
              <w:rPr>
                <w:rFonts w:ascii="Verdana" w:hAnsi="Verdana" w:cs="Calibri"/>
                <w:color w:val="000000"/>
                <w:sz w:val="18"/>
                <w:szCs w:val="18"/>
              </w:rPr>
            </w:pPr>
          </w:p>
        </w:tc>
      </w:tr>
      <w:tr w:rsidR="00F57DD5" w:rsidRPr="00B6394D" w14:paraId="05A1313E" w14:textId="77777777" w:rsidTr="00F57DD5">
        <w:trPr>
          <w:trHeight w:val="300"/>
        </w:trPr>
        <w:tc>
          <w:tcPr>
            <w:tcW w:w="1842" w:type="dxa"/>
            <w:tcBorders>
              <w:top w:val="nil"/>
              <w:left w:val="single" w:sz="4" w:space="0" w:color="auto"/>
              <w:bottom w:val="single" w:sz="4" w:space="0" w:color="auto"/>
              <w:right w:val="nil"/>
            </w:tcBorders>
            <w:shd w:val="clear" w:color="auto" w:fill="auto"/>
            <w:noWrap/>
            <w:vAlign w:val="center"/>
            <w:hideMark/>
          </w:tcPr>
          <w:p w14:paraId="08BAB283" w14:textId="77777777" w:rsidR="00F57DD5" w:rsidRPr="00B6394D" w:rsidRDefault="00F57DD5" w:rsidP="006547F8">
            <w:pPr>
              <w:spacing w:line="276" w:lineRule="auto"/>
              <w:rPr>
                <w:rFonts w:ascii="Verdana" w:hAnsi="Verdana" w:cs="Calibri"/>
                <w:color w:val="000000"/>
                <w:sz w:val="18"/>
                <w:szCs w:val="18"/>
              </w:rPr>
            </w:pPr>
            <w:r w:rsidRPr="00B6394D">
              <w:rPr>
                <w:rFonts w:ascii="Verdana" w:hAnsi="Verdana" w:cs="Calibri"/>
                <w:color w:val="000000"/>
                <w:sz w:val="18"/>
                <w:szCs w:val="18"/>
              </w:rPr>
              <w:t>Despesa gral</w:t>
            </w:r>
            <w:r>
              <w:rPr>
                <w:rFonts w:ascii="Verdana" w:hAnsi="Verdana" w:cs="Calibri"/>
                <w:color w:val="000000"/>
                <w:sz w:val="18"/>
                <w:szCs w:val="18"/>
              </w:rPr>
              <w:t>.</w:t>
            </w:r>
          </w:p>
        </w:tc>
        <w:tc>
          <w:tcPr>
            <w:tcW w:w="1294" w:type="dxa"/>
            <w:tcBorders>
              <w:top w:val="nil"/>
              <w:left w:val="nil"/>
              <w:bottom w:val="single" w:sz="4" w:space="0" w:color="auto"/>
              <w:right w:val="nil"/>
            </w:tcBorders>
            <w:shd w:val="clear" w:color="auto" w:fill="auto"/>
            <w:noWrap/>
            <w:vAlign w:val="bottom"/>
            <w:hideMark/>
          </w:tcPr>
          <w:p w14:paraId="7D5F0A14" w14:textId="77777777" w:rsidR="00F57DD5" w:rsidRPr="00B6394D" w:rsidRDefault="00F57DD5" w:rsidP="006547F8">
            <w:pPr>
              <w:spacing w:line="276" w:lineRule="auto"/>
              <w:rPr>
                <w:rFonts w:ascii="Verdana" w:hAnsi="Verdana" w:cs="Calibri"/>
                <w:color w:val="000000"/>
                <w:sz w:val="18"/>
                <w:szCs w:val="18"/>
              </w:rPr>
            </w:pPr>
            <w:r w:rsidRPr="00B6394D">
              <w:rPr>
                <w:rFonts w:ascii="Verdana" w:hAnsi="Verdana" w:cs="Calibri"/>
                <w:color w:val="000000"/>
                <w:sz w:val="18"/>
                <w:szCs w:val="18"/>
              </w:rPr>
              <w:t> </w:t>
            </w:r>
          </w:p>
        </w:tc>
        <w:tc>
          <w:tcPr>
            <w:tcW w:w="1137" w:type="dxa"/>
            <w:tcBorders>
              <w:top w:val="nil"/>
              <w:left w:val="nil"/>
              <w:bottom w:val="single" w:sz="4" w:space="0" w:color="auto"/>
              <w:right w:val="nil"/>
            </w:tcBorders>
            <w:shd w:val="clear" w:color="auto" w:fill="auto"/>
            <w:noWrap/>
            <w:vAlign w:val="bottom"/>
            <w:hideMark/>
          </w:tcPr>
          <w:p w14:paraId="42128DD6" w14:textId="77777777" w:rsidR="00F57DD5" w:rsidRPr="00B6394D" w:rsidRDefault="00F57DD5" w:rsidP="006547F8">
            <w:pPr>
              <w:spacing w:line="276" w:lineRule="auto"/>
              <w:rPr>
                <w:rFonts w:ascii="Verdana" w:hAnsi="Verdana" w:cs="Calibri"/>
                <w:color w:val="000000"/>
                <w:sz w:val="18"/>
                <w:szCs w:val="18"/>
              </w:rPr>
            </w:pPr>
            <w:r w:rsidRPr="00B6394D">
              <w:rPr>
                <w:rFonts w:ascii="Verdana" w:hAnsi="Verdana" w:cs="Calibri"/>
                <w:color w:val="000000"/>
                <w:sz w:val="18"/>
                <w:szCs w:val="18"/>
              </w:rPr>
              <w:t> </w:t>
            </w:r>
          </w:p>
        </w:tc>
        <w:tc>
          <w:tcPr>
            <w:tcW w:w="1147" w:type="dxa"/>
            <w:tcBorders>
              <w:top w:val="nil"/>
              <w:left w:val="nil"/>
              <w:bottom w:val="single" w:sz="4" w:space="0" w:color="auto"/>
              <w:right w:val="single" w:sz="4" w:space="0" w:color="auto"/>
            </w:tcBorders>
            <w:shd w:val="clear" w:color="auto" w:fill="auto"/>
            <w:noWrap/>
            <w:vAlign w:val="bottom"/>
            <w:hideMark/>
          </w:tcPr>
          <w:p w14:paraId="5CD82C39" w14:textId="77777777" w:rsidR="00F57DD5" w:rsidRPr="00B6394D" w:rsidRDefault="00F57DD5" w:rsidP="006547F8">
            <w:pPr>
              <w:spacing w:line="276" w:lineRule="auto"/>
              <w:rPr>
                <w:rFonts w:ascii="Verdana" w:hAnsi="Verdana" w:cs="Calibri"/>
                <w:color w:val="000000"/>
                <w:sz w:val="18"/>
                <w:szCs w:val="18"/>
              </w:rPr>
            </w:pPr>
            <w:r w:rsidRPr="00B6394D">
              <w:rPr>
                <w:rFonts w:ascii="Verdana" w:hAnsi="Verdana" w:cs="Calibri"/>
                <w:color w:val="000000"/>
                <w:sz w:val="18"/>
                <w:szCs w:val="18"/>
              </w:rPr>
              <w:t> </w:t>
            </w:r>
          </w:p>
        </w:tc>
        <w:tc>
          <w:tcPr>
            <w:tcW w:w="1274" w:type="dxa"/>
            <w:tcBorders>
              <w:top w:val="nil"/>
              <w:left w:val="nil"/>
              <w:bottom w:val="single" w:sz="4" w:space="0" w:color="auto"/>
              <w:right w:val="single" w:sz="4" w:space="0" w:color="auto"/>
            </w:tcBorders>
            <w:shd w:val="clear" w:color="auto" w:fill="auto"/>
            <w:noWrap/>
            <w:vAlign w:val="center"/>
            <w:hideMark/>
          </w:tcPr>
          <w:p w14:paraId="6C256C9B" w14:textId="77777777" w:rsidR="00F57DD5" w:rsidRPr="00B6394D" w:rsidRDefault="00F57DD5" w:rsidP="006547F8">
            <w:pPr>
              <w:spacing w:line="276" w:lineRule="auto"/>
              <w:jc w:val="center"/>
              <w:rPr>
                <w:rFonts w:ascii="Verdana" w:hAnsi="Verdana" w:cs="Calibri"/>
                <w:color w:val="000000"/>
                <w:sz w:val="18"/>
                <w:szCs w:val="18"/>
              </w:rPr>
            </w:pPr>
            <w:r w:rsidRPr="00B6394D">
              <w:rPr>
                <w:rFonts w:ascii="Verdana" w:hAnsi="Verdana" w:cs="Calibri"/>
                <w:color w:val="000000"/>
                <w:sz w:val="18"/>
                <w:szCs w:val="18"/>
              </w:rPr>
              <w:t>6,81 €</w:t>
            </w:r>
          </w:p>
        </w:tc>
        <w:tc>
          <w:tcPr>
            <w:tcW w:w="1202" w:type="dxa"/>
            <w:tcBorders>
              <w:top w:val="nil"/>
              <w:left w:val="nil"/>
              <w:bottom w:val="single" w:sz="4" w:space="0" w:color="auto"/>
              <w:right w:val="single" w:sz="4" w:space="0" w:color="auto"/>
            </w:tcBorders>
          </w:tcPr>
          <w:p w14:paraId="72C477B5" w14:textId="77777777" w:rsidR="00F57DD5" w:rsidRPr="00B6394D" w:rsidRDefault="00F57DD5" w:rsidP="006547F8">
            <w:pPr>
              <w:spacing w:line="276" w:lineRule="auto"/>
              <w:jc w:val="center"/>
              <w:rPr>
                <w:rFonts w:ascii="Verdana" w:hAnsi="Verdana" w:cs="Calibri"/>
                <w:color w:val="000000"/>
                <w:sz w:val="18"/>
                <w:szCs w:val="18"/>
              </w:rPr>
            </w:pPr>
          </w:p>
        </w:tc>
        <w:tc>
          <w:tcPr>
            <w:tcW w:w="1195" w:type="dxa"/>
            <w:tcBorders>
              <w:top w:val="nil"/>
              <w:left w:val="nil"/>
              <w:bottom w:val="single" w:sz="4" w:space="0" w:color="auto"/>
              <w:right w:val="single" w:sz="4" w:space="0" w:color="auto"/>
            </w:tcBorders>
          </w:tcPr>
          <w:p w14:paraId="76314F44" w14:textId="77777777" w:rsidR="00F57DD5" w:rsidRPr="00B6394D" w:rsidRDefault="00F57DD5" w:rsidP="006547F8">
            <w:pPr>
              <w:spacing w:line="276" w:lineRule="auto"/>
              <w:jc w:val="center"/>
              <w:rPr>
                <w:rFonts w:ascii="Verdana" w:hAnsi="Verdana" w:cs="Calibri"/>
                <w:color w:val="000000"/>
                <w:sz w:val="18"/>
                <w:szCs w:val="18"/>
              </w:rPr>
            </w:pPr>
          </w:p>
        </w:tc>
        <w:tc>
          <w:tcPr>
            <w:tcW w:w="989" w:type="dxa"/>
            <w:tcBorders>
              <w:top w:val="nil"/>
              <w:left w:val="nil"/>
              <w:bottom w:val="single" w:sz="4" w:space="0" w:color="auto"/>
              <w:right w:val="single" w:sz="4" w:space="0" w:color="auto"/>
            </w:tcBorders>
          </w:tcPr>
          <w:p w14:paraId="5CBACEED" w14:textId="77777777" w:rsidR="00F57DD5" w:rsidRPr="00B6394D" w:rsidRDefault="00F57DD5" w:rsidP="006547F8">
            <w:pPr>
              <w:spacing w:line="276" w:lineRule="auto"/>
              <w:jc w:val="center"/>
              <w:rPr>
                <w:rFonts w:ascii="Verdana" w:hAnsi="Verdana" w:cs="Calibri"/>
                <w:color w:val="000000"/>
                <w:sz w:val="18"/>
                <w:szCs w:val="18"/>
              </w:rPr>
            </w:pPr>
          </w:p>
        </w:tc>
      </w:tr>
      <w:tr w:rsidR="00F57DD5" w:rsidRPr="00B6394D" w14:paraId="3FB3471E" w14:textId="77777777" w:rsidTr="00F57DD5">
        <w:trPr>
          <w:trHeight w:val="300"/>
        </w:trPr>
        <w:tc>
          <w:tcPr>
            <w:tcW w:w="1842" w:type="dxa"/>
            <w:tcBorders>
              <w:top w:val="nil"/>
              <w:left w:val="single" w:sz="4" w:space="0" w:color="auto"/>
              <w:bottom w:val="single" w:sz="4" w:space="0" w:color="auto"/>
              <w:right w:val="nil"/>
            </w:tcBorders>
            <w:shd w:val="clear" w:color="auto" w:fill="auto"/>
            <w:noWrap/>
            <w:vAlign w:val="center"/>
            <w:hideMark/>
          </w:tcPr>
          <w:p w14:paraId="13EAD485" w14:textId="77777777" w:rsidR="00F57DD5" w:rsidRPr="00B6394D" w:rsidRDefault="00F57DD5" w:rsidP="006547F8">
            <w:pPr>
              <w:spacing w:line="276" w:lineRule="auto"/>
              <w:rPr>
                <w:rFonts w:ascii="Verdana" w:hAnsi="Verdana" w:cs="Calibri"/>
                <w:color w:val="000000"/>
                <w:sz w:val="18"/>
                <w:szCs w:val="18"/>
              </w:rPr>
            </w:pPr>
            <w:r w:rsidRPr="00B6394D">
              <w:rPr>
                <w:rFonts w:ascii="Verdana" w:hAnsi="Verdana" w:cs="Calibri"/>
                <w:color w:val="000000"/>
                <w:sz w:val="18"/>
                <w:szCs w:val="18"/>
              </w:rPr>
              <w:t>Benefici Ind</w:t>
            </w:r>
            <w:r>
              <w:rPr>
                <w:rFonts w:ascii="Verdana" w:hAnsi="Verdana" w:cs="Calibri"/>
                <w:color w:val="000000"/>
                <w:sz w:val="18"/>
                <w:szCs w:val="18"/>
              </w:rPr>
              <w:t>.</w:t>
            </w:r>
          </w:p>
        </w:tc>
        <w:tc>
          <w:tcPr>
            <w:tcW w:w="1294" w:type="dxa"/>
            <w:tcBorders>
              <w:top w:val="nil"/>
              <w:left w:val="nil"/>
              <w:bottom w:val="single" w:sz="4" w:space="0" w:color="auto"/>
              <w:right w:val="nil"/>
            </w:tcBorders>
            <w:shd w:val="clear" w:color="auto" w:fill="auto"/>
            <w:noWrap/>
            <w:vAlign w:val="bottom"/>
            <w:hideMark/>
          </w:tcPr>
          <w:p w14:paraId="32E7A040" w14:textId="77777777" w:rsidR="00F57DD5" w:rsidRPr="00B6394D" w:rsidRDefault="00F57DD5" w:rsidP="006547F8">
            <w:pPr>
              <w:spacing w:line="276" w:lineRule="auto"/>
              <w:rPr>
                <w:rFonts w:ascii="Verdana" w:hAnsi="Verdana" w:cs="Calibri"/>
                <w:color w:val="000000"/>
                <w:sz w:val="18"/>
                <w:szCs w:val="18"/>
              </w:rPr>
            </w:pPr>
            <w:r w:rsidRPr="00B6394D">
              <w:rPr>
                <w:rFonts w:ascii="Verdana" w:hAnsi="Verdana" w:cs="Calibri"/>
                <w:color w:val="000000"/>
                <w:sz w:val="18"/>
                <w:szCs w:val="18"/>
              </w:rPr>
              <w:t> </w:t>
            </w:r>
          </w:p>
        </w:tc>
        <w:tc>
          <w:tcPr>
            <w:tcW w:w="1137" w:type="dxa"/>
            <w:tcBorders>
              <w:top w:val="nil"/>
              <w:left w:val="nil"/>
              <w:bottom w:val="single" w:sz="4" w:space="0" w:color="auto"/>
              <w:right w:val="nil"/>
            </w:tcBorders>
            <w:shd w:val="clear" w:color="auto" w:fill="auto"/>
            <w:noWrap/>
            <w:vAlign w:val="bottom"/>
            <w:hideMark/>
          </w:tcPr>
          <w:p w14:paraId="7AFB77FC" w14:textId="77777777" w:rsidR="00F57DD5" w:rsidRPr="00B6394D" w:rsidRDefault="00F57DD5" w:rsidP="006547F8">
            <w:pPr>
              <w:spacing w:line="276" w:lineRule="auto"/>
              <w:rPr>
                <w:rFonts w:ascii="Verdana" w:hAnsi="Verdana" w:cs="Calibri"/>
                <w:color w:val="000000"/>
                <w:sz w:val="18"/>
                <w:szCs w:val="18"/>
              </w:rPr>
            </w:pPr>
            <w:r w:rsidRPr="00B6394D">
              <w:rPr>
                <w:rFonts w:ascii="Verdana" w:hAnsi="Verdana" w:cs="Calibri"/>
                <w:color w:val="000000"/>
                <w:sz w:val="18"/>
                <w:szCs w:val="18"/>
              </w:rPr>
              <w:t> </w:t>
            </w:r>
          </w:p>
        </w:tc>
        <w:tc>
          <w:tcPr>
            <w:tcW w:w="1147" w:type="dxa"/>
            <w:tcBorders>
              <w:top w:val="nil"/>
              <w:left w:val="nil"/>
              <w:bottom w:val="single" w:sz="4" w:space="0" w:color="auto"/>
              <w:right w:val="single" w:sz="4" w:space="0" w:color="auto"/>
            </w:tcBorders>
            <w:shd w:val="clear" w:color="auto" w:fill="auto"/>
            <w:noWrap/>
            <w:vAlign w:val="bottom"/>
            <w:hideMark/>
          </w:tcPr>
          <w:p w14:paraId="1C36FC5B" w14:textId="77777777" w:rsidR="00F57DD5" w:rsidRPr="00B6394D" w:rsidRDefault="00F57DD5" w:rsidP="006547F8">
            <w:pPr>
              <w:spacing w:line="276" w:lineRule="auto"/>
              <w:rPr>
                <w:rFonts w:ascii="Verdana" w:hAnsi="Verdana" w:cs="Calibri"/>
                <w:color w:val="000000"/>
                <w:sz w:val="18"/>
                <w:szCs w:val="18"/>
              </w:rPr>
            </w:pPr>
            <w:r w:rsidRPr="00B6394D">
              <w:rPr>
                <w:rFonts w:ascii="Verdana" w:hAnsi="Verdana" w:cs="Calibri"/>
                <w:color w:val="000000"/>
                <w:sz w:val="18"/>
                <w:szCs w:val="18"/>
              </w:rPr>
              <w:t> </w:t>
            </w:r>
          </w:p>
        </w:tc>
        <w:tc>
          <w:tcPr>
            <w:tcW w:w="1274" w:type="dxa"/>
            <w:tcBorders>
              <w:top w:val="nil"/>
              <w:left w:val="nil"/>
              <w:bottom w:val="single" w:sz="4" w:space="0" w:color="auto"/>
              <w:right w:val="single" w:sz="4" w:space="0" w:color="auto"/>
            </w:tcBorders>
            <w:shd w:val="clear" w:color="auto" w:fill="auto"/>
            <w:noWrap/>
            <w:vAlign w:val="center"/>
            <w:hideMark/>
          </w:tcPr>
          <w:p w14:paraId="047BE1A4" w14:textId="77777777" w:rsidR="00F57DD5" w:rsidRPr="00B6394D" w:rsidRDefault="00F57DD5" w:rsidP="006547F8">
            <w:pPr>
              <w:spacing w:line="276" w:lineRule="auto"/>
              <w:jc w:val="center"/>
              <w:rPr>
                <w:rFonts w:ascii="Verdana" w:hAnsi="Verdana" w:cs="Calibri"/>
                <w:color w:val="000000"/>
                <w:sz w:val="18"/>
                <w:szCs w:val="18"/>
              </w:rPr>
            </w:pPr>
            <w:r w:rsidRPr="00B6394D">
              <w:rPr>
                <w:rFonts w:ascii="Verdana" w:hAnsi="Verdana" w:cs="Calibri"/>
                <w:color w:val="000000"/>
                <w:sz w:val="18"/>
                <w:szCs w:val="18"/>
              </w:rPr>
              <w:t>3,14 €</w:t>
            </w:r>
          </w:p>
        </w:tc>
        <w:tc>
          <w:tcPr>
            <w:tcW w:w="1202" w:type="dxa"/>
            <w:tcBorders>
              <w:top w:val="nil"/>
              <w:left w:val="nil"/>
              <w:bottom w:val="single" w:sz="4" w:space="0" w:color="auto"/>
              <w:right w:val="single" w:sz="4" w:space="0" w:color="auto"/>
            </w:tcBorders>
          </w:tcPr>
          <w:p w14:paraId="1F8BF4FF" w14:textId="77777777" w:rsidR="00F57DD5" w:rsidRPr="00B6394D" w:rsidRDefault="00F57DD5" w:rsidP="006547F8">
            <w:pPr>
              <w:spacing w:line="276" w:lineRule="auto"/>
              <w:jc w:val="center"/>
              <w:rPr>
                <w:rFonts w:ascii="Verdana" w:hAnsi="Verdana" w:cs="Calibri"/>
                <w:color w:val="000000"/>
                <w:sz w:val="18"/>
                <w:szCs w:val="18"/>
              </w:rPr>
            </w:pPr>
          </w:p>
        </w:tc>
        <w:tc>
          <w:tcPr>
            <w:tcW w:w="1195" w:type="dxa"/>
            <w:tcBorders>
              <w:top w:val="nil"/>
              <w:left w:val="nil"/>
              <w:bottom w:val="single" w:sz="4" w:space="0" w:color="auto"/>
              <w:right w:val="single" w:sz="4" w:space="0" w:color="auto"/>
            </w:tcBorders>
          </w:tcPr>
          <w:p w14:paraId="574298C0" w14:textId="77777777" w:rsidR="00F57DD5" w:rsidRPr="00B6394D" w:rsidRDefault="00F57DD5" w:rsidP="006547F8">
            <w:pPr>
              <w:spacing w:line="276" w:lineRule="auto"/>
              <w:jc w:val="center"/>
              <w:rPr>
                <w:rFonts w:ascii="Verdana" w:hAnsi="Verdana" w:cs="Calibri"/>
                <w:color w:val="000000"/>
                <w:sz w:val="18"/>
                <w:szCs w:val="18"/>
              </w:rPr>
            </w:pPr>
          </w:p>
        </w:tc>
        <w:tc>
          <w:tcPr>
            <w:tcW w:w="989" w:type="dxa"/>
            <w:tcBorders>
              <w:top w:val="nil"/>
              <w:left w:val="nil"/>
              <w:bottom w:val="single" w:sz="4" w:space="0" w:color="auto"/>
              <w:right w:val="single" w:sz="4" w:space="0" w:color="auto"/>
            </w:tcBorders>
          </w:tcPr>
          <w:p w14:paraId="30EAEDD8" w14:textId="77777777" w:rsidR="00F57DD5" w:rsidRPr="00B6394D" w:rsidRDefault="00F57DD5" w:rsidP="006547F8">
            <w:pPr>
              <w:spacing w:line="276" w:lineRule="auto"/>
              <w:jc w:val="center"/>
              <w:rPr>
                <w:rFonts w:ascii="Verdana" w:hAnsi="Verdana" w:cs="Calibri"/>
                <w:color w:val="000000"/>
                <w:sz w:val="18"/>
                <w:szCs w:val="18"/>
              </w:rPr>
            </w:pPr>
          </w:p>
        </w:tc>
      </w:tr>
      <w:tr w:rsidR="00F57DD5" w:rsidRPr="0030275D" w14:paraId="4B6CF000" w14:textId="77777777" w:rsidTr="00F57DD5">
        <w:trPr>
          <w:trHeight w:val="300"/>
        </w:trPr>
        <w:tc>
          <w:tcPr>
            <w:tcW w:w="1842" w:type="dxa"/>
            <w:tcBorders>
              <w:top w:val="nil"/>
              <w:left w:val="single" w:sz="4" w:space="0" w:color="auto"/>
              <w:bottom w:val="single" w:sz="4" w:space="0" w:color="auto"/>
              <w:right w:val="nil"/>
            </w:tcBorders>
            <w:shd w:val="clear" w:color="auto" w:fill="auto"/>
            <w:noWrap/>
            <w:vAlign w:val="center"/>
            <w:hideMark/>
          </w:tcPr>
          <w:p w14:paraId="5BBC26F5" w14:textId="77777777" w:rsidR="00F57DD5" w:rsidRPr="0030275D" w:rsidRDefault="00F57DD5" w:rsidP="006547F8">
            <w:pPr>
              <w:spacing w:line="276" w:lineRule="auto"/>
              <w:rPr>
                <w:rFonts w:ascii="Verdana" w:hAnsi="Verdana" w:cs="Calibri"/>
                <w:color w:val="000000"/>
                <w:sz w:val="18"/>
                <w:szCs w:val="18"/>
              </w:rPr>
            </w:pPr>
            <w:r w:rsidRPr="0030275D">
              <w:rPr>
                <w:rFonts w:ascii="Verdana" w:hAnsi="Verdana" w:cs="Calibri"/>
                <w:color w:val="000000"/>
                <w:sz w:val="18"/>
                <w:szCs w:val="18"/>
              </w:rPr>
              <w:lastRenderedPageBreak/>
              <w:t>Total preu unitari</w:t>
            </w:r>
          </w:p>
        </w:tc>
        <w:tc>
          <w:tcPr>
            <w:tcW w:w="1294" w:type="dxa"/>
            <w:tcBorders>
              <w:top w:val="nil"/>
              <w:left w:val="nil"/>
              <w:bottom w:val="single" w:sz="4" w:space="0" w:color="auto"/>
              <w:right w:val="nil"/>
            </w:tcBorders>
            <w:shd w:val="clear" w:color="auto" w:fill="auto"/>
            <w:noWrap/>
            <w:vAlign w:val="bottom"/>
            <w:hideMark/>
          </w:tcPr>
          <w:p w14:paraId="5C2F75C5" w14:textId="77777777" w:rsidR="00F57DD5" w:rsidRPr="0030275D" w:rsidRDefault="00F57DD5" w:rsidP="006547F8">
            <w:pPr>
              <w:spacing w:line="276" w:lineRule="auto"/>
              <w:rPr>
                <w:rFonts w:ascii="Verdana" w:hAnsi="Verdana" w:cs="Calibri"/>
                <w:color w:val="000000"/>
                <w:sz w:val="18"/>
                <w:szCs w:val="18"/>
              </w:rPr>
            </w:pPr>
            <w:r w:rsidRPr="0030275D">
              <w:rPr>
                <w:rFonts w:ascii="Verdana" w:hAnsi="Verdana" w:cs="Calibri"/>
                <w:color w:val="000000"/>
                <w:sz w:val="18"/>
                <w:szCs w:val="18"/>
              </w:rPr>
              <w:t> </w:t>
            </w:r>
          </w:p>
        </w:tc>
        <w:tc>
          <w:tcPr>
            <w:tcW w:w="1137" w:type="dxa"/>
            <w:tcBorders>
              <w:top w:val="nil"/>
              <w:left w:val="nil"/>
              <w:bottom w:val="single" w:sz="4" w:space="0" w:color="auto"/>
              <w:right w:val="nil"/>
            </w:tcBorders>
            <w:shd w:val="clear" w:color="auto" w:fill="auto"/>
            <w:noWrap/>
            <w:vAlign w:val="bottom"/>
            <w:hideMark/>
          </w:tcPr>
          <w:p w14:paraId="23C5EE92" w14:textId="77777777" w:rsidR="00F57DD5" w:rsidRPr="0030275D" w:rsidRDefault="00F57DD5" w:rsidP="006547F8">
            <w:pPr>
              <w:spacing w:line="276" w:lineRule="auto"/>
              <w:rPr>
                <w:rFonts w:ascii="Verdana" w:hAnsi="Verdana" w:cs="Calibri"/>
                <w:color w:val="000000"/>
                <w:sz w:val="18"/>
                <w:szCs w:val="18"/>
              </w:rPr>
            </w:pPr>
            <w:r w:rsidRPr="0030275D">
              <w:rPr>
                <w:rFonts w:ascii="Verdana" w:hAnsi="Verdana" w:cs="Calibri"/>
                <w:color w:val="000000"/>
                <w:sz w:val="18"/>
                <w:szCs w:val="18"/>
              </w:rPr>
              <w:t> </w:t>
            </w:r>
          </w:p>
        </w:tc>
        <w:tc>
          <w:tcPr>
            <w:tcW w:w="1147" w:type="dxa"/>
            <w:tcBorders>
              <w:top w:val="nil"/>
              <w:left w:val="nil"/>
              <w:bottom w:val="single" w:sz="4" w:space="0" w:color="auto"/>
              <w:right w:val="single" w:sz="4" w:space="0" w:color="auto"/>
            </w:tcBorders>
            <w:shd w:val="clear" w:color="auto" w:fill="auto"/>
            <w:noWrap/>
            <w:vAlign w:val="bottom"/>
            <w:hideMark/>
          </w:tcPr>
          <w:p w14:paraId="7B5E0F02" w14:textId="77777777" w:rsidR="00F57DD5" w:rsidRPr="0030275D" w:rsidRDefault="00F57DD5" w:rsidP="006547F8">
            <w:pPr>
              <w:spacing w:line="276" w:lineRule="auto"/>
              <w:rPr>
                <w:rFonts w:ascii="Verdana" w:hAnsi="Verdana" w:cs="Calibri"/>
                <w:color w:val="000000"/>
                <w:sz w:val="18"/>
                <w:szCs w:val="18"/>
              </w:rPr>
            </w:pPr>
            <w:r w:rsidRPr="0030275D">
              <w:rPr>
                <w:rFonts w:ascii="Verdana" w:hAnsi="Verdana" w:cs="Calibri"/>
                <w:color w:val="000000"/>
                <w:sz w:val="18"/>
                <w:szCs w:val="18"/>
              </w:rPr>
              <w:t> </w:t>
            </w:r>
          </w:p>
        </w:tc>
        <w:tc>
          <w:tcPr>
            <w:tcW w:w="1274" w:type="dxa"/>
            <w:tcBorders>
              <w:top w:val="nil"/>
              <w:left w:val="nil"/>
              <w:bottom w:val="single" w:sz="4" w:space="0" w:color="auto"/>
              <w:right w:val="single" w:sz="4" w:space="0" w:color="auto"/>
            </w:tcBorders>
            <w:shd w:val="clear" w:color="auto" w:fill="auto"/>
            <w:noWrap/>
            <w:vAlign w:val="center"/>
            <w:hideMark/>
          </w:tcPr>
          <w:p w14:paraId="6272B3DD" w14:textId="77777777" w:rsidR="00F57DD5" w:rsidRPr="0030275D" w:rsidRDefault="00F57DD5" w:rsidP="006547F8">
            <w:pPr>
              <w:spacing w:line="276" w:lineRule="auto"/>
              <w:jc w:val="center"/>
              <w:rPr>
                <w:rFonts w:ascii="Verdana" w:hAnsi="Verdana" w:cs="Calibri"/>
                <w:color w:val="000000"/>
                <w:sz w:val="18"/>
                <w:szCs w:val="18"/>
              </w:rPr>
            </w:pPr>
            <w:r w:rsidRPr="0030275D">
              <w:rPr>
                <w:rFonts w:ascii="Verdana" w:hAnsi="Verdana" w:cs="Calibri"/>
                <w:color w:val="000000"/>
                <w:sz w:val="18"/>
                <w:szCs w:val="18"/>
              </w:rPr>
              <w:t>62,32 €</w:t>
            </w:r>
          </w:p>
        </w:tc>
        <w:tc>
          <w:tcPr>
            <w:tcW w:w="1202" w:type="dxa"/>
            <w:tcBorders>
              <w:top w:val="nil"/>
              <w:left w:val="nil"/>
              <w:bottom w:val="single" w:sz="4" w:space="0" w:color="auto"/>
              <w:right w:val="single" w:sz="4" w:space="0" w:color="auto"/>
            </w:tcBorders>
          </w:tcPr>
          <w:p w14:paraId="656B141A" w14:textId="77777777" w:rsidR="00F57DD5" w:rsidRPr="0030275D" w:rsidRDefault="00F57DD5" w:rsidP="006547F8">
            <w:pPr>
              <w:spacing w:line="276" w:lineRule="auto"/>
              <w:jc w:val="center"/>
              <w:rPr>
                <w:rFonts w:ascii="Verdana" w:hAnsi="Verdana" w:cs="Calibri"/>
                <w:color w:val="000000"/>
                <w:sz w:val="18"/>
                <w:szCs w:val="18"/>
              </w:rPr>
            </w:pPr>
          </w:p>
        </w:tc>
        <w:tc>
          <w:tcPr>
            <w:tcW w:w="1195" w:type="dxa"/>
            <w:tcBorders>
              <w:top w:val="nil"/>
              <w:left w:val="nil"/>
              <w:bottom w:val="single" w:sz="4" w:space="0" w:color="auto"/>
              <w:right w:val="single" w:sz="4" w:space="0" w:color="auto"/>
            </w:tcBorders>
          </w:tcPr>
          <w:p w14:paraId="57EF1C16" w14:textId="77777777" w:rsidR="00F57DD5" w:rsidRPr="0030275D" w:rsidRDefault="00F57DD5" w:rsidP="006547F8">
            <w:pPr>
              <w:spacing w:line="276" w:lineRule="auto"/>
              <w:jc w:val="center"/>
              <w:rPr>
                <w:rFonts w:ascii="Verdana" w:hAnsi="Verdana" w:cs="Calibri"/>
                <w:color w:val="000000"/>
                <w:sz w:val="18"/>
                <w:szCs w:val="18"/>
              </w:rPr>
            </w:pPr>
          </w:p>
        </w:tc>
        <w:tc>
          <w:tcPr>
            <w:tcW w:w="989" w:type="dxa"/>
            <w:tcBorders>
              <w:top w:val="nil"/>
              <w:left w:val="nil"/>
              <w:bottom w:val="single" w:sz="4" w:space="0" w:color="auto"/>
              <w:right w:val="single" w:sz="4" w:space="0" w:color="auto"/>
            </w:tcBorders>
          </w:tcPr>
          <w:p w14:paraId="0B154E63" w14:textId="77777777" w:rsidR="00F57DD5" w:rsidRPr="0030275D" w:rsidRDefault="00F57DD5" w:rsidP="006547F8">
            <w:pPr>
              <w:spacing w:line="276" w:lineRule="auto"/>
              <w:jc w:val="center"/>
              <w:rPr>
                <w:rFonts w:ascii="Verdana" w:hAnsi="Verdana" w:cs="Calibri"/>
                <w:color w:val="000000"/>
                <w:sz w:val="18"/>
                <w:szCs w:val="18"/>
              </w:rPr>
            </w:pPr>
          </w:p>
        </w:tc>
      </w:tr>
    </w:tbl>
    <w:p w14:paraId="2D400725" w14:textId="77777777" w:rsidR="00F57DD5" w:rsidRPr="00B6394D" w:rsidRDefault="00F57DD5" w:rsidP="00F57DD5">
      <w:pPr>
        <w:pStyle w:val="Pargrafdellista"/>
        <w:spacing w:line="276" w:lineRule="auto"/>
        <w:ind w:left="0"/>
        <w:jc w:val="both"/>
        <w:rPr>
          <w:rFonts w:ascii="Verdana" w:hAnsi="Verdana" w:cs="Verdana"/>
          <w:color w:val="000000"/>
          <w:sz w:val="18"/>
          <w:szCs w:val="18"/>
        </w:rPr>
      </w:pPr>
    </w:p>
    <w:p w14:paraId="0C5ED370" w14:textId="77777777" w:rsidR="00F57DD5" w:rsidRPr="00F37673" w:rsidRDefault="00F57DD5" w:rsidP="00F57DD5">
      <w:pPr>
        <w:spacing w:line="276" w:lineRule="auto"/>
        <w:jc w:val="both"/>
        <w:rPr>
          <w:rFonts w:ascii="Verdana" w:hAnsi="Verdana" w:cs="Verdana"/>
          <w:color w:val="000000"/>
        </w:rPr>
      </w:pPr>
    </w:p>
    <w:p w14:paraId="2CE21D9F" w14:textId="77777777" w:rsidR="00F57DD5" w:rsidRPr="00F37673" w:rsidRDefault="00F57DD5" w:rsidP="00F57DD5">
      <w:pPr>
        <w:tabs>
          <w:tab w:val="decimal" w:pos="3544"/>
        </w:tabs>
        <w:spacing w:line="276" w:lineRule="auto"/>
        <w:rPr>
          <w:rFonts w:ascii="Verdana" w:hAnsi="Verdana"/>
          <w:lang w:eastAsia="es-ES_tradnl"/>
        </w:rPr>
      </w:pPr>
      <w:r w:rsidRPr="00F37673">
        <w:rPr>
          <w:rFonts w:ascii="Verdana" w:hAnsi="Verdana"/>
          <w:lang w:eastAsia="es-ES_tradnl"/>
        </w:rPr>
        <w:t>Aquest preu total es desglossa en els costos directes i indirectes següents i els costos salarials següents aplicant el conveni ....................................:</w:t>
      </w:r>
    </w:p>
    <w:p w14:paraId="79971D7F" w14:textId="77777777" w:rsidR="00F57DD5" w:rsidRPr="00F37673" w:rsidRDefault="00F57DD5" w:rsidP="00F57DD5">
      <w:pPr>
        <w:tabs>
          <w:tab w:val="decimal" w:pos="3544"/>
        </w:tabs>
        <w:spacing w:line="276" w:lineRule="auto"/>
        <w:rPr>
          <w:rFonts w:ascii="Verdana" w:hAnsi="Verdana"/>
          <w:snapToGrid w:val="0"/>
        </w:rPr>
      </w:pPr>
    </w:p>
    <w:tbl>
      <w:tblPr>
        <w:tblW w:w="0" w:type="auto"/>
        <w:jc w:val="center"/>
        <w:tblCellMar>
          <w:left w:w="0" w:type="dxa"/>
          <w:right w:w="0" w:type="dxa"/>
        </w:tblCellMar>
        <w:tblLook w:val="04A0" w:firstRow="1" w:lastRow="0" w:firstColumn="1" w:lastColumn="0" w:noHBand="0" w:noVBand="1"/>
      </w:tblPr>
      <w:tblGrid>
        <w:gridCol w:w="6086"/>
        <w:gridCol w:w="3421"/>
      </w:tblGrid>
      <w:tr w:rsidR="00F57DD5" w:rsidRPr="00F37673" w14:paraId="0DCC6DB4" w14:textId="77777777" w:rsidTr="00F57DD5">
        <w:trPr>
          <w:jc w:val="center"/>
        </w:trPr>
        <w:tc>
          <w:tcPr>
            <w:tcW w:w="60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5538EF1" w14:textId="77777777" w:rsidR="00F57DD5" w:rsidRPr="00F37673" w:rsidRDefault="00F57DD5" w:rsidP="006547F8">
            <w:pPr>
              <w:spacing w:line="276" w:lineRule="auto"/>
              <w:rPr>
                <w:rFonts w:ascii="Verdana" w:hAnsi="Verdana"/>
                <w:b/>
              </w:rPr>
            </w:pPr>
            <w:r w:rsidRPr="00F37673">
              <w:rPr>
                <w:rFonts w:ascii="Verdana" w:hAnsi="Verdana"/>
                <w:b/>
              </w:rPr>
              <w:t>Costos directes</w:t>
            </w:r>
          </w:p>
          <w:p w14:paraId="619F8C7D" w14:textId="77777777" w:rsidR="00F57DD5" w:rsidRPr="00F37673" w:rsidRDefault="00F57DD5" w:rsidP="006547F8">
            <w:pPr>
              <w:spacing w:line="276" w:lineRule="auto"/>
              <w:rPr>
                <w:rFonts w:ascii="Verdana" w:hAnsi="Verdana"/>
                <w:b/>
              </w:rPr>
            </w:pP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0DD888D" w14:textId="77777777" w:rsidR="00F57DD5" w:rsidRPr="00F37673" w:rsidRDefault="00F57DD5" w:rsidP="006547F8">
            <w:pPr>
              <w:spacing w:line="276" w:lineRule="auto"/>
              <w:rPr>
                <w:rFonts w:ascii="Verdana" w:hAnsi="Verdana"/>
                <w:b/>
              </w:rPr>
            </w:pPr>
            <w:r w:rsidRPr="00F37673">
              <w:rPr>
                <w:rFonts w:ascii="Verdana" w:hAnsi="Verdana"/>
                <w:b/>
              </w:rPr>
              <w:t>Import €</w:t>
            </w:r>
          </w:p>
        </w:tc>
      </w:tr>
      <w:tr w:rsidR="00F57DD5" w:rsidRPr="00F37673" w14:paraId="031427C9" w14:textId="77777777" w:rsidTr="00F57DD5">
        <w:trPr>
          <w:jc w:val="center"/>
        </w:trPr>
        <w:tc>
          <w:tcPr>
            <w:tcW w:w="60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995C1E" w14:textId="77777777" w:rsidR="00F57DD5" w:rsidRPr="00F37673" w:rsidRDefault="00F57DD5" w:rsidP="006547F8">
            <w:pPr>
              <w:spacing w:line="276" w:lineRule="auto"/>
              <w:rPr>
                <w:rFonts w:ascii="Verdana" w:hAnsi="Verdana"/>
              </w:rPr>
            </w:pPr>
            <w:r w:rsidRPr="00F37673">
              <w:rPr>
                <w:rFonts w:ascii="Verdana" w:hAnsi="Verdana"/>
              </w:rPr>
              <w:t xml:space="preserve">Costos salarials </w:t>
            </w:r>
            <w:r w:rsidRPr="00F37673">
              <w:rPr>
                <w:rFonts w:ascii="Verdana" w:hAnsi="Verdana"/>
                <w:i/>
                <w:sz w:val="16"/>
                <w:szCs w:val="16"/>
              </w:rPr>
              <w:t>(si els costos salarials formen part del cost)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746FE0E8" w14:textId="77777777" w:rsidR="00F57DD5" w:rsidRPr="00F37673" w:rsidRDefault="00F57DD5" w:rsidP="006547F8">
            <w:pPr>
              <w:spacing w:line="276" w:lineRule="auto"/>
              <w:rPr>
                <w:rFonts w:ascii="Verdana" w:hAnsi="Verdana"/>
              </w:rPr>
            </w:pPr>
            <w:r w:rsidRPr="00F37673">
              <w:rPr>
                <w:rFonts w:ascii="Verdana" w:hAnsi="Verdana"/>
              </w:rPr>
              <w:t>...... €</w:t>
            </w:r>
          </w:p>
        </w:tc>
      </w:tr>
      <w:tr w:rsidR="00F57DD5" w:rsidRPr="00F37673" w14:paraId="03AB1BD7" w14:textId="77777777" w:rsidTr="00F57DD5">
        <w:trPr>
          <w:jc w:val="center"/>
        </w:trPr>
        <w:tc>
          <w:tcPr>
            <w:tcW w:w="608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746F51B" w14:textId="77777777" w:rsidR="00F57DD5" w:rsidRPr="00F37673" w:rsidRDefault="00F57DD5" w:rsidP="006547F8">
            <w:pPr>
              <w:spacing w:line="276" w:lineRule="auto"/>
              <w:rPr>
                <w:rFonts w:ascii="Verdana" w:hAnsi="Verdana"/>
              </w:rPr>
            </w:pPr>
            <w:r w:rsidRPr="00F37673">
              <w:rPr>
                <w:rFonts w:ascii="Verdana" w:hAnsi="Verdana"/>
              </w:rPr>
              <w:t xml:space="preserve">Cotitzacions </w:t>
            </w:r>
            <w:r w:rsidRPr="00F37673">
              <w:rPr>
                <w:rFonts w:ascii="Verdana" w:hAnsi="Verdana" w:cstheme="minorHAnsi"/>
              </w:rPr>
              <w:t>socials</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3835D14C" w14:textId="77777777" w:rsidR="00F57DD5" w:rsidRPr="00F37673" w:rsidRDefault="00F57DD5" w:rsidP="006547F8">
            <w:pPr>
              <w:spacing w:line="276" w:lineRule="auto"/>
              <w:rPr>
                <w:rFonts w:ascii="Verdana" w:hAnsi="Verdana"/>
              </w:rPr>
            </w:pPr>
            <w:r w:rsidRPr="00F37673">
              <w:rPr>
                <w:rFonts w:ascii="Verdana" w:hAnsi="Verdana"/>
              </w:rPr>
              <w:t>...... €</w:t>
            </w:r>
          </w:p>
        </w:tc>
      </w:tr>
      <w:tr w:rsidR="00F57DD5" w:rsidRPr="00F37673" w14:paraId="7F56D04E" w14:textId="77777777" w:rsidTr="00F57DD5">
        <w:trPr>
          <w:jc w:val="center"/>
        </w:trPr>
        <w:tc>
          <w:tcPr>
            <w:tcW w:w="60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657C8AB" w14:textId="77777777" w:rsidR="00F57DD5" w:rsidRPr="00F37673" w:rsidRDefault="00F57DD5" w:rsidP="006547F8">
            <w:pPr>
              <w:tabs>
                <w:tab w:val="left" w:pos="430"/>
              </w:tabs>
              <w:spacing w:line="276" w:lineRule="auto"/>
              <w:rPr>
                <w:rFonts w:ascii="Verdana" w:hAnsi="Verdana"/>
                <w:sz w:val="24"/>
              </w:rPr>
            </w:pPr>
            <w:r w:rsidRPr="00796FB7">
              <w:rPr>
                <w:rFonts w:ascii="Verdana" w:hAnsi="Verdana" w:cs="Arial"/>
                <w:iCs/>
              </w:rPr>
              <w:t>Recanvis i aprovisionaments</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00BA1F7E" w14:textId="77777777" w:rsidR="00F57DD5" w:rsidRPr="00F37673" w:rsidRDefault="00F57DD5" w:rsidP="006547F8">
            <w:pPr>
              <w:spacing w:line="276" w:lineRule="auto"/>
              <w:rPr>
                <w:rFonts w:ascii="Verdana" w:hAnsi="Verdana"/>
              </w:rPr>
            </w:pPr>
            <w:r w:rsidRPr="00F37673">
              <w:rPr>
                <w:rFonts w:ascii="Verdana" w:hAnsi="Verdana"/>
              </w:rPr>
              <w:t>...... €</w:t>
            </w:r>
          </w:p>
        </w:tc>
      </w:tr>
      <w:tr w:rsidR="00F57DD5" w:rsidRPr="00F37673" w14:paraId="0CB2EB72" w14:textId="77777777" w:rsidTr="00F57DD5">
        <w:trPr>
          <w:jc w:val="center"/>
        </w:trPr>
        <w:tc>
          <w:tcPr>
            <w:tcW w:w="60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822EA2" w14:textId="77777777" w:rsidR="00F57DD5" w:rsidRPr="00F37673" w:rsidRDefault="00F57DD5" w:rsidP="006547F8">
            <w:pPr>
              <w:tabs>
                <w:tab w:val="left" w:pos="430"/>
              </w:tabs>
              <w:spacing w:line="276" w:lineRule="auto"/>
              <w:rPr>
                <w:rFonts w:ascii="Verdana" w:hAnsi="Verdana"/>
              </w:rPr>
            </w:pPr>
            <w:r w:rsidRPr="00F37673">
              <w:rPr>
                <w:rFonts w:ascii="Verdana" w:hAnsi="Verdana"/>
              </w:rPr>
              <w:t>Altres</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5D43CA40" w14:textId="77777777" w:rsidR="00F57DD5" w:rsidRPr="00F37673" w:rsidRDefault="00F57DD5" w:rsidP="006547F8">
            <w:pPr>
              <w:spacing w:line="276" w:lineRule="auto"/>
              <w:rPr>
                <w:rFonts w:ascii="Verdana" w:hAnsi="Verdana"/>
              </w:rPr>
            </w:pPr>
            <w:r w:rsidRPr="00F37673">
              <w:rPr>
                <w:rFonts w:ascii="Verdana" w:hAnsi="Verdana"/>
              </w:rPr>
              <w:t>...... €</w:t>
            </w:r>
          </w:p>
        </w:tc>
      </w:tr>
      <w:tr w:rsidR="00F57DD5" w:rsidRPr="00F37673" w14:paraId="71D25065" w14:textId="77777777" w:rsidTr="00F57DD5">
        <w:trPr>
          <w:jc w:val="center"/>
        </w:trPr>
        <w:tc>
          <w:tcPr>
            <w:tcW w:w="60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FF20FF" w14:textId="77777777" w:rsidR="00F57DD5" w:rsidRPr="00F37673" w:rsidRDefault="00F57DD5" w:rsidP="006547F8">
            <w:pPr>
              <w:spacing w:line="276" w:lineRule="auto"/>
              <w:jc w:val="right"/>
              <w:rPr>
                <w:rFonts w:ascii="Verdana" w:hAnsi="Verdana"/>
              </w:rPr>
            </w:pPr>
            <w:r w:rsidRPr="00F37673">
              <w:rPr>
                <w:rFonts w:ascii="Verdana" w:hAnsi="Verdana"/>
              </w:rPr>
              <w:t>TOTAL</w:t>
            </w:r>
          </w:p>
        </w:tc>
        <w:tc>
          <w:tcPr>
            <w:tcW w:w="3421" w:type="dxa"/>
            <w:tcBorders>
              <w:top w:val="nil"/>
              <w:left w:val="nil"/>
              <w:bottom w:val="single" w:sz="8" w:space="0" w:color="auto"/>
              <w:right w:val="single" w:sz="8" w:space="0" w:color="auto"/>
            </w:tcBorders>
            <w:tcMar>
              <w:top w:w="0" w:type="dxa"/>
              <w:left w:w="108" w:type="dxa"/>
              <w:bottom w:w="0" w:type="dxa"/>
              <w:right w:w="108" w:type="dxa"/>
            </w:tcMar>
            <w:hideMark/>
          </w:tcPr>
          <w:p w14:paraId="44A1B366" w14:textId="77777777" w:rsidR="00F57DD5" w:rsidRPr="00F37673" w:rsidRDefault="00F57DD5" w:rsidP="006547F8">
            <w:pPr>
              <w:spacing w:line="276" w:lineRule="auto"/>
              <w:rPr>
                <w:rFonts w:ascii="Verdana" w:hAnsi="Verdana"/>
              </w:rPr>
            </w:pPr>
            <w:r w:rsidRPr="00F37673">
              <w:rPr>
                <w:rFonts w:ascii="Verdana" w:hAnsi="Verdana"/>
              </w:rPr>
              <w:t>Suma costos directes:</w:t>
            </w:r>
          </w:p>
          <w:p w14:paraId="0A6C24F4" w14:textId="77777777" w:rsidR="00F57DD5" w:rsidRPr="00F37673" w:rsidRDefault="00F57DD5" w:rsidP="006547F8">
            <w:pPr>
              <w:spacing w:line="276" w:lineRule="auto"/>
              <w:rPr>
                <w:rFonts w:ascii="Verdana" w:hAnsi="Verdana"/>
              </w:rPr>
            </w:pPr>
            <w:r w:rsidRPr="00F37673">
              <w:rPr>
                <w:rFonts w:ascii="Verdana" w:hAnsi="Verdana"/>
              </w:rPr>
              <w:t>...... €</w:t>
            </w:r>
          </w:p>
        </w:tc>
      </w:tr>
    </w:tbl>
    <w:p w14:paraId="2C6335E4" w14:textId="77777777" w:rsidR="00F57DD5" w:rsidRPr="00F37673" w:rsidRDefault="00F57DD5" w:rsidP="00F57DD5">
      <w:pPr>
        <w:spacing w:line="276" w:lineRule="auto"/>
        <w:rPr>
          <w:rFonts w:ascii="Verdana" w:hAnsi="Verdana"/>
        </w:rPr>
      </w:pPr>
    </w:p>
    <w:tbl>
      <w:tblPr>
        <w:tblW w:w="0" w:type="auto"/>
        <w:jc w:val="center"/>
        <w:tblCellMar>
          <w:left w:w="0" w:type="dxa"/>
          <w:right w:w="0" w:type="dxa"/>
        </w:tblCellMar>
        <w:tblLook w:val="04A0" w:firstRow="1" w:lastRow="0" w:firstColumn="1" w:lastColumn="0" w:noHBand="0" w:noVBand="1"/>
      </w:tblPr>
      <w:tblGrid>
        <w:gridCol w:w="5989"/>
        <w:gridCol w:w="3421"/>
      </w:tblGrid>
      <w:tr w:rsidR="00F57DD5" w:rsidRPr="00F37673" w14:paraId="1A5EB55D" w14:textId="77777777" w:rsidTr="003C03BB">
        <w:trPr>
          <w:jc w:val="center"/>
        </w:trPr>
        <w:tc>
          <w:tcPr>
            <w:tcW w:w="5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1747C3" w14:textId="77777777" w:rsidR="00F57DD5" w:rsidRPr="00F37673" w:rsidRDefault="00F57DD5" w:rsidP="006547F8">
            <w:pPr>
              <w:spacing w:line="276" w:lineRule="auto"/>
              <w:rPr>
                <w:rFonts w:ascii="Verdana" w:hAnsi="Verdana"/>
                <w:b/>
              </w:rPr>
            </w:pPr>
            <w:r w:rsidRPr="00F37673">
              <w:rPr>
                <w:rFonts w:ascii="Verdana" w:hAnsi="Verdana"/>
                <w:b/>
              </w:rPr>
              <w:t>Costos indirectes</w:t>
            </w:r>
          </w:p>
          <w:p w14:paraId="1928FF2D" w14:textId="77777777" w:rsidR="00F57DD5" w:rsidRPr="00F37673" w:rsidRDefault="00F57DD5" w:rsidP="006547F8">
            <w:pPr>
              <w:spacing w:line="276" w:lineRule="auto"/>
              <w:rPr>
                <w:rFonts w:ascii="Verdana" w:hAnsi="Verdana"/>
                <w:b/>
              </w:rPr>
            </w:pP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D21439" w14:textId="77777777" w:rsidR="00F57DD5" w:rsidRPr="00F37673" w:rsidRDefault="00F57DD5" w:rsidP="006547F8">
            <w:pPr>
              <w:spacing w:line="276" w:lineRule="auto"/>
              <w:rPr>
                <w:rFonts w:ascii="Verdana" w:hAnsi="Verdana"/>
                <w:b/>
              </w:rPr>
            </w:pPr>
            <w:r w:rsidRPr="00F37673">
              <w:rPr>
                <w:rFonts w:ascii="Verdana" w:hAnsi="Verdana"/>
                <w:b/>
              </w:rPr>
              <w:t>Import €</w:t>
            </w:r>
          </w:p>
        </w:tc>
      </w:tr>
      <w:tr w:rsidR="00F57DD5" w:rsidRPr="00F37673" w14:paraId="7D117901" w14:textId="77777777" w:rsidTr="003C03BB">
        <w:trPr>
          <w:jc w:val="center"/>
        </w:trPr>
        <w:tc>
          <w:tcPr>
            <w:tcW w:w="5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E605E6B" w14:textId="77777777" w:rsidR="00F57DD5" w:rsidRPr="00F37673" w:rsidRDefault="00F57DD5" w:rsidP="006547F8">
            <w:pPr>
              <w:spacing w:line="276" w:lineRule="auto"/>
              <w:rPr>
                <w:rFonts w:ascii="Verdana" w:hAnsi="Verdana"/>
              </w:rPr>
            </w:pPr>
            <w:r w:rsidRPr="00F37673">
              <w:rPr>
                <w:rFonts w:ascii="Verdana" w:hAnsi="Verdana"/>
              </w:rPr>
              <w:t>Despeses generals</w:t>
            </w:r>
            <w:r w:rsidRPr="00F37673" w:rsidDel="00713FBB">
              <w:rPr>
                <w:rFonts w:ascii="Verdana" w:hAnsi="Verdana"/>
              </w:rPr>
              <w:t xml:space="preserve"> </w:t>
            </w:r>
            <w:r w:rsidRPr="00F37673">
              <w:rPr>
                <w:rFonts w:ascii="Verdana" w:hAnsi="Verdana"/>
              </w:rPr>
              <w:t>d’estructura</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1212FA1A" w14:textId="77777777" w:rsidR="00F57DD5" w:rsidRPr="00F37673" w:rsidRDefault="00F57DD5" w:rsidP="006547F8">
            <w:pPr>
              <w:spacing w:line="276" w:lineRule="auto"/>
              <w:rPr>
                <w:rFonts w:ascii="Verdana" w:hAnsi="Verdana"/>
              </w:rPr>
            </w:pPr>
            <w:r w:rsidRPr="00F37673">
              <w:rPr>
                <w:rFonts w:ascii="Verdana" w:hAnsi="Verdana"/>
              </w:rPr>
              <w:t>...... €</w:t>
            </w:r>
          </w:p>
        </w:tc>
      </w:tr>
      <w:tr w:rsidR="00F57DD5" w:rsidRPr="00F37673" w14:paraId="7FA15811" w14:textId="77777777" w:rsidTr="003C03BB">
        <w:trPr>
          <w:jc w:val="center"/>
        </w:trPr>
        <w:tc>
          <w:tcPr>
            <w:tcW w:w="5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5C1918" w14:textId="77777777" w:rsidR="00F57DD5" w:rsidRPr="00F37673" w:rsidRDefault="00F57DD5" w:rsidP="006547F8">
            <w:pPr>
              <w:spacing w:line="276" w:lineRule="auto"/>
              <w:rPr>
                <w:rFonts w:ascii="Verdana" w:hAnsi="Verdana"/>
              </w:rPr>
            </w:pPr>
            <w:r w:rsidRPr="00F37673">
              <w:rPr>
                <w:rFonts w:ascii="Verdana" w:hAnsi="Verdana"/>
              </w:rPr>
              <w: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423B7FC4" w14:textId="77777777" w:rsidR="00F57DD5" w:rsidRPr="00F37673" w:rsidRDefault="00F57DD5" w:rsidP="006547F8">
            <w:pPr>
              <w:spacing w:line="276" w:lineRule="auto"/>
              <w:rPr>
                <w:rFonts w:ascii="Verdana" w:hAnsi="Verdana"/>
              </w:rPr>
            </w:pPr>
            <w:r w:rsidRPr="00F37673">
              <w:rPr>
                <w:rFonts w:ascii="Verdana" w:hAnsi="Verdana"/>
              </w:rPr>
              <w:t>........€</w:t>
            </w:r>
          </w:p>
        </w:tc>
      </w:tr>
      <w:tr w:rsidR="00F57DD5" w:rsidRPr="00F37673" w14:paraId="5CF593E2" w14:textId="77777777" w:rsidTr="003C03BB">
        <w:trPr>
          <w:jc w:val="center"/>
        </w:trPr>
        <w:tc>
          <w:tcPr>
            <w:tcW w:w="5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BBC8A85" w14:textId="77777777" w:rsidR="00F57DD5" w:rsidRPr="00F37673" w:rsidRDefault="00F57DD5" w:rsidP="006547F8">
            <w:pPr>
              <w:spacing w:line="276" w:lineRule="auto"/>
              <w:jc w:val="right"/>
              <w:rPr>
                <w:rFonts w:ascii="Verdana" w:hAnsi="Verdana"/>
              </w:rPr>
            </w:pPr>
            <w:r w:rsidRPr="00F37673">
              <w:rPr>
                <w:rFonts w:ascii="Verdana" w:hAnsi="Verdana"/>
              </w:rPr>
              <w:t>TOTAL</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3B1B0462" w14:textId="77777777" w:rsidR="00F57DD5" w:rsidRPr="00F37673" w:rsidRDefault="00F57DD5" w:rsidP="006547F8">
            <w:pPr>
              <w:spacing w:line="276" w:lineRule="auto"/>
              <w:rPr>
                <w:rFonts w:ascii="Verdana" w:hAnsi="Verdana"/>
              </w:rPr>
            </w:pPr>
            <w:r w:rsidRPr="00F37673">
              <w:rPr>
                <w:rFonts w:ascii="Verdana" w:hAnsi="Verdana"/>
              </w:rPr>
              <w:t>Suma costos indirectes:</w:t>
            </w:r>
          </w:p>
          <w:p w14:paraId="1683E504" w14:textId="77777777" w:rsidR="00F57DD5" w:rsidRPr="00F37673" w:rsidRDefault="00F57DD5" w:rsidP="006547F8">
            <w:pPr>
              <w:spacing w:line="276" w:lineRule="auto"/>
              <w:rPr>
                <w:rFonts w:ascii="Verdana" w:hAnsi="Verdana"/>
              </w:rPr>
            </w:pPr>
            <w:r w:rsidRPr="00F37673">
              <w:rPr>
                <w:rFonts w:ascii="Verdana" w:hAnsi="Verdana"/>
              </w:rPr>
              <w:t>...... €</w:t>
            </w:r>
          </w:p>
        </w:tc>
      </w:tr>
      <w:tr w:rsidR="00F57DD5" w:rsidRPr="00F37673" w14:paraId="2ADC6CA9" w14:textId="77777777" w:rsidTr="003C03BB">
        <w:trPr>
          <w:jc w:val="center"/>
        </w:trPr>
        <w:tc>
          <w:tcPr>
            <w:tcW w:w="5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371F3D" w14:textId="77777777" w:rsidR="00F57DD5" w:rsidRPr="00F37673" w:rsidRDefault="00F57DD5" w:rsidP="006547F8">
            <w:pPr>
              <w:spacing w:line="276" w:lineRule="auto"/>
              <w:rPr>
                <w:rFonts w:ascii="Verdana" w:hAnsi="Verdana"/>
                <w:b/>
                <w:bCs/>
              </w:rPr>
            </w:pPr>
            <w:r w:rsidRPr="00F37673">
              <w:rPr>
                <w:rFonts w:ascii="Verdana" w:hAnsi="Verdana"/>
                <w:b/>
                <w:bCs/>
              </w:rPr>
              <w:t>Benefici industrial</w:t>
            </w:r>
            <w:r w:rsidRPr="00F37673" w:rsidDel="00713FBB">
              <w:rPr>
                <w:rFonts w:ascii="Verdana" w:hAnsi="Verdana"/>
                <w:b/>
                <w:bCs/>
              </w:rPr>
              <w:t xml:space="preserve"> </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61B654B4" w14:textId="77777777" w:rsidR="00F57DD5" w:rsidRPr="00F37673" w:rsidRDefault="00F57DD5" w:rsidP="006547F8">
            <w:pPr>
              <w:spacing w:line="276" w:lineRule="auto"/>
              <w:rPr>
                <w:rFonts w:ascii="Verdana" w:hAnsi="Verdana"/>
              </w:rPr>
            </w:pPr>
            <w:r w:rsidRPr="00F37673">
              <w:rPr>
                <w:rFonts w:ascii="Verdana" w:hAnsi="Verdana"/>
              </w:rPr>
              <w:t>...... €</w:t>
            </w:r>
          </w:p>
        </w:tc>
      </w:tr>
      <w:tr w:rsidR="00F57DD5" w:rsidRPr="00F37673" w14:paraId="2983A1BF" w14:textId="77777777" w:rsidTr="003C03BB">
        <w:trPr>
          <w:jc w:val="center"/>
        </w:trPr>
        <w:tc>
          <w:tcPr>
            <w:tcW w:w="59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415F1E" w14:textId="77777777" w:rsidR="00F57DD5" w:rsidRPr="00F37673" w:rsidRDefault="00F57DD5" w:rsidP="006547F8">
            <w:pPr>
              <w:spacing w:line="276" w:lineRule="auto"/>
              <w:jc w:val="right"/>
              <w:rPr>
                <w:rFonts w:ascii="Verdana" w:hAnsi="Verdana"/>
              </w:rPr>
            </w:pPr>
          </w:p>
        </w:tc>
        <w:tc>
          <w:tcPr>
            <w:tcW w:w="3421" w:type="dxa"/>
            <w:tcBorders>
              <w:top w:val="nil"/>
              <w:left w:val="nil"/>
              <w:bottom w:val="single" w:sz="8" w:space="0" w:color="auto"/>
              <w:right w:val="single" w:sz="8" w:space="0" w:color="auto"/>
            </w:tcBorders>
            <w:tcMar>
              <w:top w:w="0" w:type="dxa"/>
              <w:left w:w="108" w:type="dxa"/>
              <w:bottom w:w="0" w:type="dxa"/>
              <w:right w:w="108" w:type="dxa"/>
            </w:tcMar>
            <w:hideMark/>
          </w:tcPr>
          <w:p w14:paraId="17EAE5EE" w14:textId="77777777" w:rsidR="00F57DD5" w:rsidRPr="00F37673" w:rsidRDefault="00F57DD5" w:rsidP="006547F8">
            <w:pPr>
              <w:spacing w:line="276" w:lineRule="auto"/>
              <w:rPr>
                <w:rFonts w:ascii="Verdana" w:hAnsi="Verdana"/>
              </w:rPr>
            </w:pPr>
          </w:p>
        </w:tc>
      </w:tr>
    </w:tbl>
    <w:p w14:paraId="39E0DE66" w14:textId="77777777" w:rsidR="00F57DD5" w:rsidRPr="00F37673" w:rsidRDefault="00F57DD5" w:rsidP="00F57DD5">
      <w:pPr>
        <w:spacing w:line="276" w:lineRule="auto"/>
        <w:rPr>
          <w:rFonts w:ascii="Verdana" w:hAnsi="Verdana"/>
        </w:rPr>
      </w:pPr>
    </w:p>
    <w:tbl>
      <w:tblPr>
        <w:tblW w:w="0" w:type="auto"/>
        <w:jc w:val="center"/>
        <w:tblCellMar>
          <w:left w:w="0" w:type="dxa"/>
          <w:right w:w="0" w:type="dxa"/>
        </w:tblCellMar>
        <w:tblLook w:val="04A0" w:firstRow="1" w:lastRow="0" w:firstColumn="1" w:lastColumn="0" w:noHBand="0" w:noVBand="1"/>
      </w:tblPr>
      <w:tblGrid>
        <w:gridCol w:w="6131"/>
        <w:gridCol w:w="3421"/>
      </w:tblGrid>
      <w:tr w:rsidR="00F57DD5" w:rsidRPr="00F37673" w14:paraId="48F1BA41" w14:textId="77777777" w:rsidTr="003C03BB">
        <w:trPr>
          <w:jc w:val="center"/>
        </w:trPr>
        <w:tc>
          <w:tcPr>
            <w:tcW w:w="61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2C0C9DF" w14:textId="77777777" w:rsidR="00F57DD5" w:rsidRPr="00F37673" w:rsidRDefault="00F57DD5" w:rsidP="006547F8">
            <w:pPr>
              <w:spacing w:line="276" w:lineRule="auto"/>
              <w:rPr>
                <w:rFonts w:ascii="Verdana" w:hAnsi="Verdana"/>
                <w:b/>
              </w:rPr>
            </w:pPr>
            <w:r w:rsidRPr="00F37673">
              <w:rPr>
                <w:rFonts w:ascii="Verdana" w:hAnsi="Verdana"/>
                <w:b/>
              </w:rPr>
              <w:t>TOTAL DE COSTOS (directes + indirectes + Benefici industrial):</w:t>
            </w: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90D292F" w14:textId="77777777" w:rsidR="00F57DD5" w:rsidRPr="00F37673" w:rsidRDefault="00F57DD5" w:rsidP="006547F8">
            <w:pPr>
              <w:spacing w:line="276" w:lineRule="auto"/>
              <w:rPr>
                <w:rFonts w:ascii="Verdana" w:hAnsi="Verdana"/>
                <w:b/>
              </w:rPr>
            </w:pPr>
            <w:r w:rsidRPr="00F37673">
              <w:rPr>
                <w:rFonts w:ascii="Verdana" w:hAnsi="Verdana"/>
                <w:b/>
              </w:rPr>
              <w:t>...... €</w:t>
            </w:r>
          </w:p>
        </w:tc>
      </w:tr>
    </w:tbl>
    <w:p w14:paraId="7C8339B5" w14:textId="77777777" w:rsidR="00F57DD5" w:rsidRPr="00F37673" w:rsidRDefault="00F57DD5" w:rsidP="00F57DD5">
      <w:pPr>
        <w:tabs>
          <w:tab w:val="decimal" w:pos="3544"/>
        </w:tabs>
        <w:spacing w:line="276" w:lineRule="auto"/>
        <w:rPr>
          <w:rFonts w:ascii="Verdana" w:hAnsi="Verdana"/>
          <w:snapToGrid w:val="0"/>
        </w:rPr>
      </w:pPr>
    </w:p>
    <w:p w14:paraId="5149DCBF" w14:textId="77777777" w:rsidR="00F57DD5" w:rsidRPr="00F37673" w:rsidRDefault="00F57DD5" w:rsidP="00F57DD5">
      <w:pPr>
        <w:tabs>
          <w:tab w:val="left" w:pos="851"/>
          <w:tab w:val="left" w:pos="1134"/>
          <w:tab w:val="left" w:pos="1702"/>
        </w:tabs>
        <w:spacing w:line="276" w:lineRule="auto"/>
        <w:ind w:right="-2"/>
        <w:jc w:val="both"/>
        <w:rPr>
          <w:rFonts w:ascii="Verdana" w:hAnsi="Verdana"/>
          <w:b/>
        </w:rPr>
      </w:pPr>
      <w:r w:rsidRPr="00F37673">
        <w:rPr>
          <w:rFonts w:ascii="Verdana" w:hAnsi="Verdana"/>
          <w:b/>
        </w:rPr>
        <w:t>En cas de discrepàncies en la informació prevaldrà l’oferta que s’obtingui de l’aplicació dels preus unitaris oferts.</w:t>
      </w:r>
    </w:p>
    <w:p w14:paraId="19A67F4E" w14:textId="77777777" w:rsidR="00F57DD5" w:rsidRPr="00F37673" w:rsidRDefault="00F57DD5" w:rsidP="00F57DD5">
      <w:pPr>
        <w:tabs>
          <w:tab w:val="left" w:pos="851"/>
          <w:tab w:val="left" w:pos="1134"/>
          <w:tab w:val="left" w:pos="1702"/>
        </w:tabs>
        <w:spacing w:line="276" w:lineRule="auto"/>
        <w:ind w:right="-2"/>
        <w:jc w:val="both"/>
        <w:rPr>
          <w:rFonts w:ascii="Verdana" w:hAnsi="Verdana"/>
          <w:b/>
        </w:rPr>
      </w:pPr>
    </w:p>
    <w:p w14:paraId="236E86BD" w14:textId="77777777" w:rsidR="00F57DD5" w:rsidRPr="00F37673" w:rsidRDefault="00F57DD5" w:rsidP="00F57DD5">
      <w:pPr>
        <w:tabs>
          <w:tab w:val="left" w:pos="851"/>
          <w:tab w:val="left" w:pos="1134"/>
          <w:tab w:val="left" w:pos="1702"/>
        </w:tabs>
        <w:spacing w:line="276" w:lineRule="auto"/>
        <w:ind w:right="-2"/>
        <w:jc w:val="both"/>
        <w:rPr>
          <w:rFonts w:ascii="Verdana" w:hAnsi="Verdana"/>
          <w:b/>
        </w:rPr>
      </w:pPr>
      <w:r w:rsidRPr="00F37673">
        <w:rPr>
          <w:rFonts w:ascii="Verdana" w:hAnsi="Verdana"/>
          <w:b/>
        </w:rPr>
        <w:t>Igualment indicar que, en cap cas es podran superar els preus unitaris indicats al pressupost de l’ITN.</w:t>
      </w:r>
    </w:p>
    <w:p w14:paraId="6233CB5D" w14:textId="77777777" w:rsidR="00F57DD5" w:rsidRPr="00F37673" w:rsidRDefault="00F57DD5" w:rsidP="00F57DD5">
      <w:pPr>
        <w:tabs>
          <w:tab w:val="left" w:pos="851"/>
          <w:tab w:val="left" w:pos="1134"/>
          <w:tab w:val="left" w:pos="1702"/>
        </w:tabs>
        <w:spacing w:line="276" w:lineRule="auto"/>
        <w:ind w:right="-2"/>
        <w:jc w:val="both"/>
        <w:rPr>
          <w:rFonts w:ascii="Verdana" w:hAnsi="Verdana"/>
          <w:b/>
        </w:rPr>
      </w:pPr>
    </w:p>
    <w:p w14:paraId="780D8C4B" w14:textId="77777777" w:rsidR="00F57DD5" w:rsidRPr="00F37673" w:rsidRDefault="00F57DD5" w:rsidP="00F57DD5">
      <w:pPr>
        <w:pStyle w:val="Textindependent2"/>
        <w:tabs>
          <w:tab w:val="left" w:pos="567"/>
          <w:tab w:val="left" w:pos="1134"/>
          <w:tab w:val="left" w:pos="1702"/>
        </w:tabs>
        <w:spacing w:line="276" w:lineRule="auto"/>
        <w:rPr>
          <w:rFonts w:ascii="Verdana" w:hAnsi="Verdana"/>
          <w:sz w:val="20"/>
        </w:rPr>
      </w:pPr>
      <w:r w:rsidRPr="00F37673">
        <w:rPr>
          <w:rFonts w:ascii="Verdana" w:hAnsi="Verdana"/>
          <w:sz w:val="20"/>
        </w:rPr>
        <w:t xml:space="preserve">Així mateix presenta la següent </w:t>
      </w:r>
      <w:r w:rsidRPr="00F37673">
        <w:rPr>
          <w:rFonts w:ascii="Verdana" w:hAnsi="Verdana"/>
          <w:b/>
          <w:sz w:val="20"/>
        </w:rPr>
        <w:t>OFERTA RELATIVA ALS CRITERIS D’ADJUDICACIÓ AVALUABLES MITJANÇANT LA UTILITZACIÓ DE FÓRMULES</w:t>
      </w:r>
      <w:r w:rsidRPr="00F37673">
        <w:rPr>
          <w:rFonts w:ascii="Verdana" w:hAnsi="Verdana"/>
          <w:sz w:val="20"/>
        </w:rPr>
        <w:t xml:space="preserve"> (criteris automàtics):</w:t>
      </w:r>
    </w:p>
    <w:p w14:paraId="3ACC0D76" w14:textId="77777777" w:rsidR="00F57DD5" w:rsidRPr="00F37673" w:rsidRDefault="00F57DD5" w:rsidP="00F57DD5">
      <w:pPr>
        <w:tabs>
          <w:tab w:val="decimal" w:pos="3544"/>
        </w:tabs>
        <w:spacing w:line="276" w:lineRule="auto"/>
        <w:rPr>
          <w:rFonts w:ascii="Verdana" w:hAnsi="Verdana"/>
          <w:snapToGrid w:val="0"/>
        </w:rPr>
      </w:pPr>
    </w:p>
    <w:p w14:paraId="7EAC2087" w14:textId="77777777" w:rsidR="00F57DD5" w:rsidRPr="00F37673" w:rsidRDefault="00F57DD5" w:rsidP="00F57DD5">
      <w:pPr>
        <w:tabs>
          <w:tab w:val="decimal" w:pos="3544"/>
        </w:tabs>
        <w:spacing w:line="276" w:lineRule="auto"/>
        <w:rPr>
          <w:rFonts w:ascii="Verdana" w:hAnsi="Verdana"/>
          <w:snapToGrid w:val="0"/>
        </w:rPr>
      </w:pPr>
    </w:p>
    <w:p w14:paraId="2C68DC4C" w14:textId="77777777" w:rsidR="00F57DD5" w:rsidRPr="00F37673" w:rsidRDefault="00F57DD5" w:rsidP="00F57DD5">
      <w:pPr>
        <w:tabs>
          <w:tab w:val="decimal" w:pos="3544"/>
        </w:tabs>
        <w:spacing w:line="276" w:lineRule="auto"/>
        <w:rPr>
          <w:rFonts w:ascii="Verdana" w:hAnsi="Verdana"/>
          <w:snapToGrid w:val="0"/>
        </w:rPr>
      </w:pPr>
      <w:r w:rsidRPr="00F37673">
        <w:rPr>
          <w:rFonts w:ascii="Verdana" w:hAnsi="Verdana"/>
          <w:snapToGrid w:val="0"/>
        </w:rPr>
        <w:t>3</w:t>
      </w:r>
      <w:r>
        <w:rPr>
          <w:rFonts w:ascii="Verdana" w:hAnsi="Verdana"/>
          <w:snapToGrid w:val="0"/>
        </w:rPr>
        <w:t>)</w:t>
      </w:r>
      <w:r w:rsidRPr="00F37673">
        <w:rPr>
          <w:rFonts w:ascii="Verdana" w:hAnsi="Verdana"/>
          <w:snapToGrid w:val="0"/>
        </w:rPr>
        <w:t xml:space="preserve"> SI/NO es compromet a posar a disposició del contracte el següent equipament i maquinària:</w:t>
      </w:r>
    </w:p>
    <w:p w14:paraId="4DD80FD3" w14:textId="77777777" w:rsidR="00F57DD5" w:rsidRPr="00F37673" w:rsidRDefault="00F57DD5" w:rsidP="00F57DD5">
      <w:pPr>
        <w:tabs>
          <w:tab w:val="decimal" w:pos="3544"/>
        </w:tabs>
        <w:spacing w:line="276" w:lineRule="auto"/>
        <w:rPr>
          <w:rFonts w:ascii="Verdana" w:hAnsi="Verdana"/>
          <w:snapToGrid w:val="0"/>
        </w:rPr>
      </w:pPr>
    </w:p>
    <w:tbl>
      <w:tblPr>
        <w:tblStyle w:val="Taulaambquadrcula"/>
        <w:tblW w:w="0" w:type="auto"/>
        <w:tblInd w:w="534" w:type="dxa"/>
        <w:tblLook w:val="04A0" w:firstRow="1" w:lastRow="0" w:firstColumn="1" w:lastColumn="0" w:noHBand="0" w:noVBand="1"/>
      </w:tblPr>
      <w:tblGrid>
        <w:gridCol w:w="7087"/>
        <w:gridCol w:w="2442"/>
      </w:tblGrid>
      <w:tr w:rsidR="00F57DD5" w:rsidRPr="00F37673" w14:paraId="619DBD93" w14:textId="77777777" w:rsidTr="006547F8">
        <w:trPr>
          <w:trHeight w:val="461"/>
        </w:trPr>
        <w:tc>
          <w:tcPr>
            <w:tcW w:w="7087" w:type="dxa"/>
            <w:shd w:val="clear" w:color="auto" w:fill="D9D9D9" w:themeFill="background1" w:themeFillShade="D9"/>
            <w:vAlign w:val="center"/>
          </w:tcPr>
          <w:p w14:paraId="74E3DEAD" w14:textId="77777777" w:rsidR="00F57DD5" w:rsidRPr="00F37673" w:rsidRDefault="00F57DD5" w:rsidP="006547F8">
            <w:pPr>
              <w:spacing w:line="276" w:lineRule="auto"/>
              <w:jc w:val="both"/>
              <w:rPr>
                <w:rFonts w:ascii="Verdana" w:hAnsi="Verdana"/>
                <w:snapToGrid w:val="0"/>
              </w:rPr>
            </w:pPr>
            <w:r w:rsidRPr="00F37673">
              <w:rPr>
                <w:rFonts w:ascii="Verdana" w:hAnsi="Verdana"/>
                <w:snapToGrid w:val="0"/>
              </w:rPr>
              <w:t>Descripció</w:t>
            </w:r>
          </w:p>
        </w:tc>
        <w:tc>
          <w:tcPr>
            <w:tcW w:w="2442" w:type="dxa"/>
            <w:shd w:val="clear" w:color="auto" w:fill="D9D9D9" w:themeFill="background1" w:themeFillShade="D9"/>
            <w:vAlign w:val="center"/>
          </w:tcPr>
          <w:p w14:paraId="64E2888F" w14:textId="77777777" w:rsidR="00F57DD5" w:rsidRPr="00F37673" w:rsidRDefault="00F57DD5" w:rsidP="006547F8">
            <w:pPr>
              <w:spacing w:line="276" w:lineRule="auto"/>
              <w:jc w:val="center"/>
              <w:rPr>
                <w:rFonts w:ascii="Verdana" w:hAnsi="Verdana"/>
                <w:snapToGrid w:val="0"/>
              </w:rPr>
            </w:pPr>
            <w:r w:rsidRPr="00F37673">
              <w:rPr>
                <w:rFonts w:ascii="Verdana" w:hAnsi="Verdana"/>
                <w:snapToGrid w:val="0"/>
              </w:rPr>
              <w:t>SI/NO</w:t>
            </w:r>
          </w:p>
        </w:tc>
      </w:tr>
      <w:tr w:rsidR="00F57DD5" w:rsidRPr="00F37673" w14:paraId="29EF1FEE" w14:textId="77777777" w:rsidTr="006547F8">
        <w:tc>
          <w:tcPr>
            <w:tcW w:w="7087" w:type="dxa"/>
            <w:vAlign w:val="center"/>
          </w:tcPr>
          <w:p w14:paraId="7B7E9241" w14:textId="77777777" w:rsidR="00F57DD5" w:rsidRPr="00F37673" w:rsidRDefault="00F57DD5" w:rsidP="006547F8">
            <w:pPr>
              <w:tabs>
                <w:tab w:val="decimal" w:pos="3544"/>
              </w:tabs>
              <w:spacing w:line="276" w:lineRule="auto"/>
              <w:rPr>
                <w:rFonts w:ascii="Verdana" w:hAnsi="Verdana" w:cs="Arial"/>
              </w:rPr>
            </w:pPr>
            <w:r w:rsidRPr="00F37673">
              <w:rPr>
                <w:rFonts w:ascii="Verdana" w:hAnsi="Verdana" w:cs="Arial"/>
              </w:rPr>
              <w:t xml:space="preserve">Ordinador per a diagnosi </w:t>
            </w:r>
            <w:proofErr w:type="spellStart"/>
            <w:r w:rsidRPr="00F37673">
              <w:rPr>
                <w:rFonts w:ascii="Verdana" w:hAnsi="Verdana" w:cs="Arial"/>
              </w:rPr>
              <w:t>Haulotte</w:t>
            </w:r>
            <w:proofErr w:type="spellEnd"/>
            <w:r w:rsidRPr="00F37673">
              <w:rPr>
                <w:rFonts w:ascii="Verdana" w:hAnsi="Verdana" w:cs="Arial"/>
              </w:rPr>
              <w:t xml:space="preserve"> o equivalent</w:t>
            </w:r>
          </w:p>
        </w:tc>
        <w:tc>
          <w:tcPr>
            <w:tcW w:w="2442" w:type="dxa"/>
          </w:tcPr>
          <w:p w14:paraId="41BDD05C" w14:textId="77777777" w:rsidR="00F57DD5" w:rsidRPr="00F37673" w:rsidRDefault="00F57DD5" w:rsidP="006547F8">
            <w:pPr>
              <w:tabs>
                <w:tab w:val="decimal" w:pos="3544"/>
              </w:tabs>
              <w:spacing w:line="276" w:lineRule="auto"/>
              <w:rPr>
                <w:rFonts w:ascii="Verdana" w:hAnsi="Verdana"/>
                <w:snapToGrid w:val="0"/>
              </w:rPr>
            </w:pPr>
          </w:p>
        </w:tc>
      </w:tr>
      <w:tr w:rsidR="00F57DD5" w:rsidRPr="00F37673" w14:paraId="1935BF99" w14:textId="77777777" w:rsidTr="006547F8">
        <w:tc>
          <w:tcPr>
            <w:tcW w:w="7087" w:type="dxa"/>
            <w:vAlign w:val="center"/>
          </w:tcPr>
          <w:p w14:paraId="55A8C460" w14:textId="77777777" w:rsidR="00F57DD5" w:rsidRPr="00F37673" w:rsidRDefault="00F57DD5" w:rsidP="006547F8">
            <w:pPr>
              <w:spacing w:line="276" w:lineRule="auto"/>
              <w:jc w:val="both"/>
              <w:rPr>
                <w:rFonts w:ascii="Verdana" w:hAnsi="Verdana" w:cs="Arial"/>
              </w:rPr>
            </w:pPr>
            <w:r w:rsidRPr="00F37673">
              <w:rPr>
                <w:rFonts w:ascii="Verdana" w:hAnsi="Verdana" w:cs="Arial"/>
              </w:rPr>
              <w:t>Màquina premsadora de cables hidràulics portàtil</w:t>
            </w:r>
          </w:p>
        </w:tc>
        <w:tc>
          <w:tcPr>
            <w:tcW w:w="2442" w:type="dxa"/>
          </w:tcPr>
          <w:p w14:paraId="46828BB0" w14:textId="77777777" w:rsidR="00F57DD5" w:rsidRPr="00F37673" w:rsidRDefault="00F57DD5" w:rsidP="006547F8">
            <w:pPr>
              <w:tabs>
                <w:tab w:val="decimal" w:pos="3544"/>
              </w:tabs>
              <w:spacing w:line="276" w:lineRule="auto"/>
              <w:rPr>
                <w:rFonts w:ascii="Verdana" w:hAnsi="Verdana"/>
                <w:snapToGrid w:val="0"/>
              </w:rPr>
            </w:pPr>
          </w:p>
        </w:tc>
      </w:tr>
      <w:tr w:rsidR="00F57DD5" w:rsidRPr="00F37673" w14:paraId="18BAD1F1" w14:textId="77777777" w:rsidTr="006547F8">
        <w:tc>
          <w:tcPr>
            <w:tcW w:w="7087" w:type="dxa"/>
          </w:tcPr>
          <w:p w14:paraId="3E041032" w14:textId="77777777" w:rsidR="00F57DD5" w:rsidRPr="00F37673" w:rsidRDefault="00F57DD5" w:rsidP="006547F8">
            <w:pPr>
              <w:tabs>
                <w:tab w:val="decimal" w:pos="3544"/>
              </w:tabs>
              <w:spacing w:line="276" w:lineRule="auto"/>
              <w:rPr>
                <w:rFonts w:ascii="Verdana" w:hAnsi="Verdana"/>
                <w:snapToGrid w:val="0"/>
              </w:rPr>
            </w:pPr>
            <w:r w:rsidRPr="00F37673">
              <w:rPr>
                <w:rFonts w:ascii="Verdana" w:hAnsi="Verdana"/>
                <w:snapToGrid w:val="0"/>
              </w:rPr>
              <w:t>Dinamòmetre comprovador de sobrepesos</w:t>
            </w:r>
          </w:p>
        </w:tc>
        <w:tc>
          <w:tcPr>
            <w:tcW w:w="2442" w:type="dxa"/>
          </w:tcPr>
          <w:p w14:paraId="3CEE302C" w14:textId="77777777" w:rsidR="00F57DD5" w:rsidRPr="00F37673" w:rsidRDefault="00F57DD5" w:rsidP="006547F8">
            <w:pPr>
              <w:tabs>
                <w:tab w:val="decimal" w:pos="3544"/>
              </w:tabs>
              <w:spacing w:line="276" w:lineRule="auto"/>
              <w:rPr>
                <w:rFonts w:ascii="Verdana" w:hAnsi="Verdana"/>
                <w:snapToGrid w:val="0"/>
              </w:rPr>
            </w:pPr>
          </w:p>
        </w:tc>
      </w:tr>
      <w:tr w:rsidR="00F57DD5" w:rsidRPr="00F37673" w14:paraId="1BF711BD" w14:textId="77777777" w:rsidTr="006547F8">
        <w:tc>
          <w:tcPr>
            <w:tcW w:w="7087" w:type="dxa"/>
          </w:tcPr>
          <w:p w14:paraId="5214C8BE" w14:textId="77777777" w:rsidR="00F57DD5" w:rsidRPr="00F37673" w:rsidRDefault="00F57DD5" w:rsidP="006547F8">
            <w:pPr>
              <w:tabs>
                <w:tab w:val="decimal" w:pos="3544"/>
              </w:tabs>
              <w:spacing w:line="276" w:lineRule="auto"/>
              <w:rPr>
                <w:rFonts w:ascii="Verdana" w:hAnsi="Verdana"/>
                <w:snapToGrid w:val="0"/>
              </w:rPr>
            </w:pPr>
            <w:r w:rsidRPr="00F37673">
              <w:rPr>
                <w:rFonts w:ascii="Verdana" w:hAnsi="Verdana"/>
                <w:snapToGrid w:val="0"/>
              </w:rPr>
              <w:t>Mesurador d’angles per a ajustaments de nivell</w:t>
            </w:r>
          </w:p>
        </w:tc>
        <w:tc>
          <w:tcPr>
            <w:tcW w:w="2442" w:type="dxa"/>
          </w:tcPr>
          <w:p w14:paraId="0265F1BA" w14:textId="77777777" w:rsidR="00F57DD5" w:rsidRPr="00F37673" w:rsidRDefault="00F57DD5" w:rsidP="006547F8">
            <w:pPr>
              <w:tabs>
                <w:tab w:val="decimal" w:pos="3544"/>
              </w:tabs>
              <w:spacing w:line="276" w:lineRule="auto"/>
              <w:rPr>
                <w:rFonts w:ascii="Verdana" w:hAnsi="Verdana"/>
                <w:snapToGrid w:val="0"/>
              </w:rPr>
            </w:pPr>
          </w:p>
        </w:tc>
      </w:tr>
      <w:tr w:rsidR="00F57DD5" w:rsidRPr="00F37673" w14:paraId="7A70DD7A" w14:textId="77777777" w:rsidTr="006547F8">
        <w:tc>
          <w:tcPr>
            <w:tcW w:w="7087" w:type="dxa"/>
          </w:tcPr>
          <w:p w14:paraId="707036BB" w14:textId="77777777" w:rsidR="00F57DD5" w:rsidRPr="00F37673" w:rsidRDefault="00F57DD5" w:rsidP="006547F8">
            <w:pPr>
              <w:tabs>
                <w:tab w:val="decimal" w:pos="3544"/>
              </w:tabs>
              <w:spacing w:line="276" w:lineRule="auto"/>
              <w:rPr>
                <w:rFonts w:ascii="Verdana" w:hAnsi="Verdana"/>
                <w:snapToGrid w:val="0"/>
              </w:rPr>
            </w:pPr>
            <w:r w:rsidRPr="00F37673">
              <w:rPr>
                <w:rFonts w:ascii="Verdana" w:hAnsi="Verdana"/>
                <w:snapToGrid w:val="0"/>
              </w:rPr>
              <w:t xml:space="preserve">Pinces </w:t>
            </w:r>
            <w:proofErr w:type="spellStart"/>
            <w:r w:rsidRPr="00F37673">
              <w:rPr>
                <w:rFonts w:ascii="Verdana" w:hAnsi="Verdana"/>
                <w:snapToGrid w:val="0"/>
              </w:rPr>
              <w:t>amperimètriques</w:t>
            </w:r>
            <w:proofErr w:type="spellEnd"/>
            <w:r w:rsidRPr="00F37673">
              <w:rPr>
                <w:rFonts w:ascii="Verdana" w:hAnsi="Verdana"/>
                <w:snapToGrid w:val="0"/>
              </w:rPr>
              <w:t xml:space="preserve"> per a corrent contínua</w:t>
            </w:r>
          </w:p>
        </w:tc>
        <w:tc>
          <w:tcPr>
            <w:tcW w:w="2442" w:type="dxa"/>
          </w:tcPr>
          <w:p w14:paraId="1BF0A82F" w14:textId="77777777" w:rsidR="00F57DD5" w:rsidRPr="00F37673" w:rsidRDefault="00F57DD5" w:rsidP="006547F8">
            <w:pPr>
              <w:tabs>
                <w:tab w:val="decimal" w:pos="3544"/>
              </w:tabs>
              <w:spacing w:line="276" w:lineRule="auto"/>
              <w:rPr>
                <w:rFonts w:ascii="Verdana" w:hAnsi="Verdana"/>
                <w:snapToGrid w:val="0"/>
              </w:rPr>
            </w:pPr>
          </w:p>
        </w:tc>
      </w:tr>
      <w:tr w:rsidR="00F57DD5" w:rsidRPr="00F37673" w14:paraId="08EE2267" w14:textId="77777777" w:rsidTr="006547F8">
        <w:tc>
          <w:tcPr>
            <w:tcW w:w="7087" w:type="dxa"/>
            <w:vAlign w:val="center"/>
          </w:tcPr>
          <w:p w14:paraId="56ED7952" w14:textId="77777777" w:rsidR="00F57DD5" w:rsidRPr="00F37673" w:rsidRDefault="00F57DD5" w:rsidP="006547F8">
            <w:pPr>
              <w:spacing w:line="276" w:lineRule="auto"/>
              <w:rPr>
                <w:rFonts w:ascii="Verdana" w:hAnsi="Verdana"/>
                <w:snapToGrid w:val="0"/>
              </w:rPr>
            </w:pPr>
            <w:r w:rsidRPr="00F37673">
              <w:rPr>
                <w:rFonts w:ascii="Verdana" w:hAnsi="Verdana"/>
                <w:snapToGrid w:val="0"/>
              </w:rPr>
              <w:t>Pistola d’impacte portàtil</w:t>
            </w:r>
          </w:p>
        </w:tc>
        <w:tc>
          <w:tcPr>
            <w:tcW w:w="2442" w:type="dxa"/>
          </w:tcPr>
          <w:p w14:paraId="6F541D1F" w14:textId="77777777" w:rsidR="00F57DD5" w:rsidRPr="00F37673" w:rsidRDefault="00F57DD5" w:rsidP="006547F8">
            <w:pPr>
              <w:tabs>
                <w:tab w:val="decimal" w:pos="3544"/>
              </w:tabs>
              <w:spacing w:line="276" w:lineRule="auto"/>
              <w:rPr>
                <w:rFonts w:ascii="Verdana" w:hAnsi="Verdana"/>
                <w:snapToGrid w:val="0"/>
              </w:rPr>
            </w:pPr>
          </w:p>
        </w:tc>
      </w:tr>
    </w:tbl>
    <w:p w14:paraId="32AA91E0" w14:textId="77777777" w:rsidR="00F57DD5" w:rsidRPr="00F37673" w:rsidRDefault="00F57DD5" w:rsidP="00F57DD5">
      <w:pPr>
        <w:tabs>
          <w:tab w:val="decimal" w:pos="3544"/>
        </w:tabs>
        <w:spacing w:line="276" w:lineRule="auto"/>
        <w:rPr>
          <w:rFonts w:ascii="Verdana" w:hAnsi="Verdana"/>
          <w:snapToGrid w:val="0"/>
        </w:rPr>
      </w:pPr>
    </w:p>
    <w:p w14:paraId="54AB0AA7" w14:textId="77777777" w:rsidR="00F57DD5" w:rsidRPr="00F37673" w:rsidRDefault="00F57DD5" w:rsidP="00F57DD5">
      <w:pPr>
        <w:pStyle w:val="Textindependent"/>
        <w:shd w:val="clear" w:color="auto" w:fill="auto"/>
        <w:spacing w:before="10" w:line="276" w:lineRule="auto"/>
        <w:rPr>
          <w:rFonts w:ascii="Verdana" w:hAnsi="Verdana"/>
          <w:sz w:val="19"/>
        </w:rPr>
      </w:pPr>
    </w:p>
    <w:p w14:paraId="40C47F10" w14:textId="77777777" w:rsidR="00F57DD5" w:rsidRPr="00F37673" w:rsidRDefault="00F57DD5" w:rsidP="00F57DD5">
      <w:pPr>
        <w:tabs>
          <w:tab w:val="decimal" w:pos="3544"/>
        </w:tabs>
        <w:spacing w:line="276" w:lineRule="auto"/>
        <w:jc w:val="both"/>
        <w:rPr>
          <w:rFonts w:ascii="Verdana" w:hAnsi="Verdana"/>
          <w:snapToGrid w:val="0"/>
        </w:rPr>
      </w:pPr>
      <w:r>
        <w:rPr>
          <w:rFonts w:ascii="Verdana" w:hAnsi="Verdana"/>
          <w:snapToGrid w:val="0"/>
        </w:rPr>
        <w:t>4) e</w:t>
      </w:r>
      <w:r w:rsidRPr="00F37673">
        <w:rPr>
          <w:rFonts w:ascii="Verdana" w:hAnsi="Verdana"/>
          <w:snapToGrid w:val="0"/>
        </w:rPr>
        <w:t>s compromet a posar a disposició del contracte:</w:t>
      </w:r>
    </w:p>
    <w:p w14:paraId="4D4B4CD9" w14:textId="77777777" w:rsidR="00F57DD5" w:rsidRPr="00F37673" w:rsidRDefault="00F57DD5" w:rsidP="00F57DD5">
      <w:pPr>
        <w:tabs>
          <w:tab w:val="decimal" w:pos="3544"/>
        </w:tabs>
        <w:spacing w:line="276" w:lineRule="auto"/>
        <w:jc w:val="both"/>
        <w:rPr>
          <w:rFonts w:ascii="Verdana" w:hAnsi="Verdana"/>
          <w:snapToGrid w:val="0"/>
        </w:rPr>
      </w:pPr>
    </w:p>
    <w:p w14:paraId="5CCFF7F9" w14:textId="77777777" w:rsidR="00F57DD5" w:rsidRPr="00F37673" w:rsidRDefault="00F57DD5" w:rsidP="00F57DD5">
      <w:pPr>
        <w:pStyle w:val="Pargrafdellista"/>
        <w:numPr>
          <w:ilvl w:val="0"/>
          <w:numId w:val="30"/>
        </w:numPr>
        <w:tabs>
          <w:tab w:val="decimal" w:pos="3544"/>
        </w:tabs>
        <w:spacing w:line="276" w:lineRule="auto"/>
        <w:jc w:val="both"/>
        <w:rPr>
          <w:rFonts w:ascii="Verdana" w:hAnsi="Verdana"/>
          <w:snapToGrid w:val="0"/>
        </w:rPr>
      </w:pPr>
      <w:r w:rsidRPr="00F37673">
        <w:rPr>
          <w:rFonts w:ascii="Verdana" w:hAnsi="Verdana"/>
          <w:snapToGrid w:val="0"/>
        </w:rPr>
        <w:t xml:space="preserve">SI/NO </w:t>
      </w:r>
      <w:r w:rsidRPr="00F37673">
        <w:rPr>
          <w:rFonts w:ascii="Verdana" w:hAnsi="Verdana" w:cs="Arial"/>
        </w:rPr>
        <w:t>un recinte tancat, vigilat i cobert per l’estacionament i/o pupil·latge de les plataformes a reparar o reparades</w:t>
      </w:r>
    </w:p>
    <w:p w14:paraId="3168EED0" w14:textId="77777777" w:rsidR="00F57DD5" w:rsidRPr="00F37673" w:rsidRDefault="00F57DD5" w:rsidP="00F57DD5">
      <w:pPr>
        <w:pStyle w:val="Pargrafdellista"/>
        <w:numPr>
          <w:ilvl w:val="0"/>
          <w:numId w:val="26"/>
        </w:numPr>
        <w:shd w:val="clear" w:color="auto" w:fill="FFFFFF" w:themeFill="background1"/>
        <w:spacing w:line="276" w:lineRule="auto"/>
        <w:jc w:val="both"/>
        <w:rPr>
          <w:rFonts w:ascii="Verdana" w:hAnsi="Verdana" w:cs="Arial"/>
        </w:rPr>
      </w:pPr>
      <w:r w:rsidRPr="00F37673">
        <w:rPr>
          <w:rFonts w:ascii="Verdana" w:hAnsi="Verdana"/>
          <w:snapToGrid w:val="0"/>
        </w:rPr>
        <w:t>SI/NO</w:t>
      </w:r>
      <w:r w:rsidRPr="00F37673">
        <w:rPr>
          <w:rFonts w:ascii="Verdana" w:hAnsi="Verdana" w:cs="Arial"/>
        </w:rPr>
        <w:t xml:space="preserve"> un recinte tancat i vigilat per l’estacionament i/o pupil·latge de les plataformes a reparar o reparades.</w:t>
      </w:r>
    </w:p>
    <w:p w14:paraId="219E75DC" w14:textId="77777777" w:rsidR="00F57DD5" w:rsidRPr="00F37673" w:rsidRDefault="00F57DD5" w:rsidP="00F57DD5">
      <w:pPr>
        <w:tabs>
          <w:tab w:val="decimal" w:pos="3544"/>
        </w:tabs>
        <w:spacing w:line="276" w:lineRule="auto"/>
        <w:jc w:val="both"/>
        <w:rPr>
          <w:rFonts w:ascii="Verdana" w:hAnsi="Verdana"/>
          <w:snapToGrid w:val="0"/>
        </w:rPr>
      </w:pPr>
    </w:p>
    <w:p w14:paraId="571C39A9" w14:textId="77777777" w:rsidR="00F57DD5" w:rsidRPr="00F37673" w:rsidRDefault="00F57DD5" w:rsidP="00F57DD5">
      <w:pPr>
        <w:tabs>
          <w:tab w:val="decimal" w:pos="3544"/>
        </w:tabs>
        <w:spacing w:line="276" w:lineRule="auto"/>
        <w:jc w:val="both"/>
        <w:rPr>
          <w:rFonts w:ascii="Verdana" w:hAnsi="Verdana"/>
          <w:snapToGrid w:val="0"/>
        </w:rPr>
      </w:pPr>
    </w:p>
    <w:p w14:paraId="70DCDFD5" w14:textId="77777777" w:rsidR="00F57DD5" w:rsidRPr="00F37673" w:rsidRDefault="00F57DD5" w:rsidP="00F57DD5">
      <w:pPr>
        <w:tabs>
          <w:tab w:val="decimal" w:pos="3544"/>
        </w:tabs>
        <w:spacing w:line="276" w:lineRule="auto"/>
        <w:jc w:val="both"/>
        <w:rPr>
          <w:rFonts w:ascii="Verdana" w:hAnsi="Verdana"/>
          <w:snapToGrid w:val="0"/>
        </w:rPr>
      </w:pPr>
      <w:r w:rsidRPr="00F37673">
        <w:rPr>
          <w:rFonts w:ascii="Verdana" w:hAnsi="Verdana"/>
          <w:snapToGrid w:val="0"/>
        </w:rPr>
        <w:t>5</w:t>
      </w:r>
      <w:r>
        <w:rPr>
          <w:rFonts w:ascii="Verdana" w:hAnsi="Verdana"/>
          <w:snapToGrid w:val="0"/>
        </w:rPr>
        <w:t>)</w:t>
      </w:r>
      <w:r w:rsidRPr="00F37673">
        <w:rPr>
          <w:rFonts w:ascii="Verdana" w:hAnsi="Verdana"/>
          <w:snapToGrid w:val="0"/>
        </w:rPr>
        <w:t xml:space="preserve"> es compromet a posar a disposició del contracte: </w:t>
      </w:r>
    </w:p>
    <w:p w14:paraId="6483ED9B" w14:textId="77777777" w:rsidR="00F57DD5" w:rsidRPr="00F37673" w:rsidRDefault="00F57DD5" w:rsidP="00F57DD5">
      <w:pPr>
        <w:pStyle w:val="Pargrafdellista"/>
        <w:spacing w:line="276" w:lineRule="auto"/>
        <w:ind w:left="0"/>
        <w:mirrorIndents/>
        <w:jc w:val="both"/>
        <w:rPr>
          <w:rFonts w:ascii="Verdana" w:hAnsi="Verdana" w:cs="Arial"/>
        </w:rPr>
      </w:pPr>
    </w:p>
    <w:p w14:paraId="343F3DA2" w14:textId="77777777" w:rsidR="00F57DD5" w:rsidRPr="00F37673" w:rsidRDefault="00F57DD5" w:rsidP="00F57DD5">
      <w:pPr>
        <w:pStyle w:val="Pargrafdellista"/>
        <w:numPr>
          <w:ilvl w:val="0"/>
          <w:numId w:val="26"/>
        </w:numPr>
        <w:spacing w:line="276" w:lineRule="auto"/>
        <w:mirrorIndents/>
        <w:jc w:val="both"/>
        <w:rPr>
          <w:rFonts w:ascii="Verdana" w:hAnsi="Verdana"/>
          <w:snapToGrid w:val="0"/>
        </w:rPr>
      </w:pPr>
      <w:r w:rsidRPr="00F37673">
        <w:rPr>
          <w:rFonts w:ascii="Verdana" w:hAnsi="Verdana"/>
          <w:snapToGrid w:val="0"/>
        </w:rPr>
        <w:t>SI/NO un o més vehicles taller propis amb màquina de diagnosi, a més del vehicle taller inclòs al plec tècnic (clàusula 3)</w:t>
      </w:r>
    </w:p>
    <w:p w14:paraId="792C4006" w14:textId="77777777" w:rsidR="00F57DD5" w:rsidRPr="00F37673" w:rsidRDefault="00F57DD5" w:rsidP="00F57DD5">
      <w:pPr>
        <w:pStyle w:val="Pargrafdellista"/>
        <w:numPr>
          <w:ilvl w:val="0"/>
          <w:numId w:val="26"/>
        </w:numPr>
        <w:spacing w:line="276" w:lineRule="auto"/>
        <w:mirrorIndents/>
        <w:jc w:val="both"/>
        <w:rPr>
          <w:rFonts w:ascii="Verdana" w:hAnsi="Verdana"/>
          <w:snapToGrid w:val="0"/>
        </w:rPr>
      </w:pPr>
      <w:r w:rsidRPr="00F37673">
        <w:rPr>
          <w:rFonts w:ascii="Verdana" w:hAnsi="Verdana"/>
          <w:snapToGrid w:val="0"/>
        </w:rPr>
        <w:t>SI/NO un camió grua propi que permeti el trasllat de la plataforma al taller de l’adjudicatari</w:t>
      </w:r>
    </w:p>
    <w:p w14:paraId="31A10DA8" w14:textId="77777777" w:rsidR="00F57DD5" w:rsidRPr="00F37673" w:rsidRDefault="00F57DD5" w:rsidP="00F57DD5">
      <w:pPr>
        <w:spacing w:line="276" w:lineRule="auto"/>
        <w:mirrorIndents/>
        <w:jc w:val="both"/>
        <w:rPr>
          <w:rFonts w:ascii="Verdana" w:hAnsi="Verdana"/>
          <w:snapToGrid w:val="0"/>
        </w:rPr>
      </w:pPr>
    </w:p>
    <w:p w14:paraId="0A95BA08" w14:textId="77777777" w:rsidR="00F57DD5" w:rsidRPr="00F37673" w:rsidRDefault="00F57DD5" w:rsidP="00F57DD5">
      <w:pPr>
        <w:spacing w:line="276" w:lineRule="auto"/>
        <w:mirrorIndents/>
        <w:jc w:val="both"/>
        <w:rPr>
          <w:rFonts w:ascii="Verdana" w:hAnsi="Verdana"/>
          <w:snapToGrid w:val="0"/>
        </w:rPr>
      </w:pPr>
    </w:p>
    <w:p w14:paraId="2D0E69C6" w14:textId="77777777" w:rsidR="00F57DD5" w:rsidRPr="00F37673" w:rsidRDefault="00F57DD5" w:rsidP="00F57DD5">
      <w:pPr>
        <w:spacing w:line="276" w:lineRule="auto"/>
        <w:mirrorIndents/>
        <w:jc w:val="both"/>
        <w:rPr>
          <w:rFonts w:ascii="Verdana" w:hAnsi="Verdana"/>
          <w:snapToGrid w:val="0"/>
        </w:rPr>
      </w:pPr>
    </w:p>
    <w:p w14:paraId="1CFC927F" w14:textId="77777777" w:rsidR="00F57DD5" w:rsidRPr="00F37673" w:rsidRDefault="00F57DD5" w:rsidP="00F57DD5">
      <w:pPr>
        <w:spacing w:line="276" w:lineRule="auto"/>
        <w:mirrorIndents/>
        <w:jc w:val="both"/>
        <w:rPr>
          <w:rFonts w:ascii="Verdana" w:hAnsi="Verdana"/>
          <w:snapToGrid w:val="0"/>
        </w:rPr>
      </w:pPr>
    </w:p>
    <w:p w14:paraId="208CC324" w14:textId="77777777" w:rsidR="00F57DD5" w:rsidRPr="00F37673" w:rsidRDefault="00F57DD5" w:rsidP="00F57DD5">
      <w:pPr>
        <w:spacing w:line="276" w:lineRule="auto"/>
        <w:mirrorIndents/>
        <w:jc w:val="both"/>
        <w:rPr>
          <w:rFonts w:ascii="Verdana" w:hAnsi="Verdana"/>
          <w:snapToGrid w:val="0"/>
        </w:rPr>
      </w:pPr>
    </w:p>
    <w:p w14:paraId="53270DF9" w14:textId="77777777" w:rsidR="00F57DD5" w:rsidRPr="00F37673" w:rsidRDefault="00F57DD5" w:rsidP="00F57DD5">
      <w:pPr>
        <w:spacing w:line="276" w:lineRule="auto"/>
        <w:mirrorIndents/>
        <w:jc w:val="both"/>
        <w:rPr>
          <w:rFonts w:ascii="Verdana" w:hAnsi="Verdana"/>
          <w:snapToGrid w:val="0"/>
        </w:rPr>
      </w:pPr>
    </w:p>
    <w:p w14:paraId="1C4FF7C1" w14:textId="77777777" w:rsidR="00F57DD5" w:rsidRPr="00F37673" w:rsidRDefault="00F57DD5" w:rsidP="00F57DD5">
      <w:pPr>
        <w:spacing w:line="276" w:lineRule="auto"/>
        <w:mirrorIndents/>
        <w:jc w:val="both"/>
        <w:rPr>
          <w:rFonts w:ascii="Verdana" w:hAnsi="Verdana"/>
          <w:snapToGrid w:val="0"/>
        </w:rPr>
      </w:pPr>
    </w:p>
    <w:p w14:paraId="42E068FA" w14:textId="77777777" w:rsidR="00F57DD5" w:rsidRPr="00F37673" w:rsidRDefault="00F57DD5" w:rsidP="00F57DD5">
      <w:pPr>
        <w:spacing w:line="276" w:lineRule="auto"/>
        <w:jc w:val="both"/>
        <w:rPr>
          <w:rFonts w:ascii="Verdana" w:hAnsi="Verdana"/>
        </w:rPr>
      </w:pPr>
      <w:r w:rsidRPr="00F37673">
        <w:rPr>
          <w:rFonts w:ascii="Verdana" w:hAnsi="Verdana"/>
          <w:i/>
          <w:snapToGrid w:val="0"/>
        </w:rPr>
        <w:t xml:space="preserve"> [Signatura electrònica]</w:t>
      </w:r>
    </w:p>
    <w:p w14:paraId="3FE49AF8" w14:textId="49594737" w:rsidR="00A65568" w:rsidRPr="00F37673" w:rsidRDefault="00A65568" w:rsidP="00F37673">
      <w:pPr>
        <w:spacing w:line="276" w:lineRule="auto"/>
        <w:rPr>
          <w:rFonts w:ascii="Verdana" w:hAnsi="Verdana"/>
          <w:szCs w:val="22"/>
        </w:rPr>
      </w:pPr>
      <w:r w:rsidRPr="00F37673">
        <w:rPr>
          <w:rFonts w:ascii="Verdana" w:hAnsi="Verdana"/>
          <w:szCs w:val="22"/>
        </w:rPr>
        <w:br w:type="page"/>
      </w:r>
    </w:p>
    <w:p w14:paraId="010DD689" w14:textId="77777777" w:rsidR="00FF7284" w:rsidRPr="00F37673" w:rsidRDefault="00FF7284" w:rsidP="00F37673">
      <w:pPr>
        <w:spacing w:line="276" w:lineRule="auto"/>
        <w:rPr>
          <w:rFonts w:ascii="Verdana" w:hAnsi="Verdana"/>
          <w:szCs w:val="22"/>
        </w:rPr>
      </w:pPr>
    </w:p>
    <w:p w14:paraId="4995000C" w14:textId="771E9436" w:rsidR="00FF7284" w:rsidRPr="00F37673" w:rsidRDefault="00A65568" w:rsidP="00F37673">
      <w:pPr>
        <w:pStyle w:val="Ttolclusula"/>
        <w:spacing w:line="276" w:lineRule="auto"/>
        <w:jc w:val="center"/>
        <w:outlineLvl w:val="0"/>
        <w:rPr>
          <w:b/>
          <w:sz w:val="20"/>
          <w:u w:val="single"/>
        </w:rPr>
      </w:pPr>
      <w:bookmarkStart w:id="2" w:name="_Toc204346339"/>
      <w:r w:rsidRPr="00F37673">
        <w:rPr>
          <w:b/>
          <w:sz w:val="20"/>
          <w:u w:val="single"/>
        </w:rPr>
        <w:t>ANNEX 3</w:t>
      </w:r>
      <w:r w:rsidR="00FF7284" w:rsidRPr="00F37673">
        <w:rPr>
          <w:b/>
          <w:sz w:val="20"/>
          <w:u w:val="single"/>
        </w:rPr>
        <w:t>:</w:t>
      </w:r>
      <w:r w:rsidR="008B5E26" w:rsidRPr="00F37673">
        <w:rPr>
          <w:b/>
          <w:sz w:val="20"/>
          <w:u w:val="single"/>
        </w:rPr>
        <w:t xml:space="preserve"> </w:t>
      </w:r>
      <w:r w:rsidR="00FF7284" w:rsidRPr="00F37673">
        <w:rPr>
          <w:b/>
          <w:sz w:val="20"/>
          <w:u w:val="single"/>
        </w:rPr>
        <w:t>DECLARACIÓ CONSTITUCIÓ UNIÓ TEMPORAL D’EMPRESES (UTE)</w:t>
      </w:r>
      <w:bookmarkEnd w:id="2"/>
    </w:p>
    <w:p w14:paraId="742FB388" w14:textId="77777777" w:rsidR="00FF7284" w:rsidRPr="00F37673" w:rsidRDefault="00FF7284" w:rsidP="00F37673">
      <w:pPr>
        <w:spacing w:line="276" w:lineRule="auto"/>
        <w:jc w:val="center"/>
        <w:rPr>
          <w:rFonts w:ascii="Verdana" w:hAnsi="Verdana"/>
          <w:b/>
        </w:rPr>
      </w:pPr>
    </w:p>
    <w:p w14:paraId="65076D2D" w14:textId="77777777" w:rsidR="00FF7284" w:rsidRPr="00F37673" w:rsidRDefault="00FF7284" w:rsidP="00F37673">
      <w:pPr>
        <w:spacing w:after="200" w:line="276" w:lineRule="auto"/>
        <w:rPr>
          <w:rFonts w:ascii="Verdana" w:hAnsi="Verdana"/>
        </w:rPr>
      </w:pPr>
      <w:r w:rsidRPr="00F37673">
        <w:rPr>
          <w:rFonts w:ascii="Verdana" w:hAnsi="Verdana"/>
        </w:rPr>
        <w:t>El/la senyor/a ............................................................. amb DNI/NIE núm. ....................... en representació de l’empresa/entitat ............................................................... amb NIF núm. .............................;</w:t>
      </w:r>
    </w:p>
    <w:p w14:paraId="68F45274" w14:textId="77777777" w:rsidR="00FF7284" w:rsidRPr="00F37673" w:rsidRDefault="00FF7284" w:rsidP="00F37673">
      <w:pPr>
        <w:spacing w:after="200" w:line="276" w:lineRule="auto"/>
        <w:rPr>
          <w:rFonts w:ascii="Verdana" w:hAnsi="Verdana"/>
        </w:rPr>
      </w:pPr>
      <w:r w:rsidRPr="00F37673">
        <w:rPr>
          <w:rFonts w:ascii="Verdana" w:hAnsi="Verdana"/>
        </w:rPr>
        <w:t>El/la senyor/a ............................................................. amb DNI/NIE núm. ....................... en representació de l’empresa/entitat ............................................................... amb NIF núm. .............................;</w:t>
      </w:r>
      <w:r w:rsidRPr="00F37673">
        <w:rPr>
          <w:rStyle w:val="Refernciadenotaapeudepgina"/>
          <w:rFonts w:ascii="Verdana" w:hAnsi="Verdana"/>
        </w:rPr>
        <w:footnoteReference w:customMarkFollows="1" w:id="2"/>
        <w:t>1</w:t>
      </w:r>
    </w:p>
    <w:p w14:paraId="000C16B1" w14:textId="77777777" w:rsidR="00FF7284" w:rsidRPr="00F37673" w:rsidRDefault="00FF7284" w:rsidP="00F37673">
      <w:pPr>
        <w:spacing w:after="200" w:line="276" w:lineRule="auto"/>
        <w:jc w:val="center"/>
        <w:rPr>
          <w:rFonts w:ascii="Verdana" w:hAnsi="Verdana"/>
          <w:b/>
        </w:rPr>
      </w:pPr>
      <w:r w:rsidRPr="00F37673">
        <w:rPr>
          <w:rFonts w:ascii="Verdana" w:hAnsi="Verdana"/>
          <w:b/>
        </w:rPr>
        <w:t>DECLAREN SOTA LA SEVA RESPONSABILITAT:</w:t>
      </w:r>
    </w:p>
    <w:p w14:paraId="6ACF4303" w14:textId="2EC055B8" w:rsidR="00FF7284" w:rsidRPr="00F37673" w:rsidRDefault="00FF7284" w:rsidP="00F37673">
      <w:pPr>
        <w:spacing w:after="200" w:line="276" w:lineRule="auto"/>
        <w:jc w:val="both"/>
        <w:rPr>
          <w:rFonts w:ascii="Verdana" w:hAnsi="Verdana"/>
        </w:rPr>
      </w:pPr>
      <w:r w:rsidRPr="00F37673">
        <w:rPr>
          <w:rFonts w:ascii="Verdana" w:hAnsi="Verdana"/>
        </w:rPr>
        <w:t xml:space="preserve">La voluntat de constituir una UTE per participar en el procés de licitació que té per objecte </w:t>
      </w:r>
      <w:r w:rsidR="00DD482D" w:rsidRPr="00F37673">
        <w:rPr>
          <w:rFonts w:ascii="Verdana" w:hAnsi="Verdana"/>
          <w:snapToGrid w:val="0"/>
        </w:rPr>
        <w:t xml:space="preserve">el </w:t>
      </w:r>
      <w:r w:rsidR="00EC3241" w:rsidRPr="00F37673">
        <w:rPr>
          <w:rFonts w:ascii="Verdana" w:hAnsi="Verdana"/>
        </w:rPr>
        <w:t>Servei de manteniment integral i revisió dels sistemes d’elevació de les plataformes elevadores propietat de l’Institut Municipal de Parcs i Jardins de Barcelona, amb mesures de contractació pública sostenible</w:t>
      </w:r>
      <w:r w:rsidR="00DD482D" w:rsidRPr="00F37673">
        <w:rPr>
          <w:rFonts w:ascii="Verdana" w:hAnsi="Verdana"/>
          <w:snapToGrid w:val="0"/>
        </w:rPr>
        <w:t xml:space="preserve">, </w:t>
      </w:r>
      <w:r w:rsidR="00DD482D" w:rsidRPr="00F37673">
        <w:rPr>
          <w:rFonts w:ascii="Verdana" w:hAnsi="Verdana"/>
        </w:rPr>
        <w:t xml:space="preserve">núm. Expedient </w:t>
      </w:r>
      <w:r w:rsidR="00F57DD5">
        <w:rPr>
          <w:rFonts w:ascii="Verdana" w:hAnsi="Verdana"/>
        </w:rPr>
        <w:t>26/0049</w:t>
      </w:r>
      <w:r w:rsidRPr="00F37673">
        <w:rPr>
          <w:rFonts w:ascii="Verdana" w:hAnsi="Verdana"/>
          <w:snapToGrid w:val="0"/>
        </w:rPr>
        <w:t>,</w:t>
      </w:r>
      <w:r w:rsidRPr="00F37673">
        <w:rPr>
          <w:rFonts w:ascii="Verdana" w:hAnsi="Verdana"/>
        </w:rPr>
        <w:t xml:space="preserve"> amb el següent percentatge de participació del preu en l’execució del contracte:</w:t>
      </w:r>
    </w:p>
    <w:p w14:paraId="2C4ACB92" w14:textId="77777777" w:rsidR="00FF7284" w:rsidRPr="00F37673" w:rsidRDefault="00FF7284" w:rsidP="00F37673">
      <w:pPr>
        <w:pStyle w:val="Pargrafdellista"/>
        <w:numPr>
          <w:ilvl w:val="0"/>
          <w:numId w:val="12"/>
        </w:numPr>
        <w:spacing w:after="200" w:line="276" w:lineRule="auto"/>
        <w:ind w:left="284" w:hanging="284"/>
        <w:jc w:val="both"/>
        <w:rPr>
          <w:rFonts w:ascii="Verdana" w:hAnsi="Verdana"/>
        </w:rPr>
      </w:pPr>
      <w:r w:rsidRPr="00F37673">
        <w:rPr>
          <w:rFonts w:ascii="Verdana" w:hAnsi="Verdana"/>
        </w:rPr>
        <w:t>................,...% l’empresa/entitat .................................................................................</w:t>
      </w:r>
    </w:p>
    <w:p w14:paraId="4C705C5B" w14:textId="77777777" w:rsidR="00FF7284" w:rsidRPr="00F37673" w:rsidRDefault="00FF7284" w:rsidP="00F37673">
      <w:pPr>
        <w:pStyle w:val="Pargrafdellista"/>
        <w:numPr>
          <w:ilvl w:val="0"/>
          <w:numId w:val="12"/>
        </w:numPr>
        <w:spacing w:after="200" w:line="276" w:lineRule="auto"/>
        <w:ind w:left="284" w:hanging="284"/>
        <w:jc w:val="both"/>
        <w:rPr>
          <w:rFonts w:ascii="Verdana" w:hAnsi="Verdana"/>
        </w:rPr>
      </w:pPr>
      <w:r w:rsidRPr="00F37673">
        <w:rPr>
          <w:rFonts w:ascii="Verdana" w:hAnsi="Verdana"/>
        </w:rPr>
        <w:t>................,...% l’empresa/entitat .................................................................................</w:t>
      </w:r>
    </w:p>
    <w:p w14:paraId="0D93F15E" w14:textId="77777777" w:rsidR="00FF7284" w:rsidRPr="00F37673" w:rsidRDefault="00FF7284" w:rsidP="00F37673">
      <w:pPr>
        <w:pStyle w:val="Pargrafdellista"/>
        <w:numPr>
          <w:ilvl w:val="0"/>
          <w:numId w:val="13"/>
        </w:numPr>
        <w:spacing w:after="200" w:line="276" w:lineRule="auto"/>
        <w:ind w:left="284" w:hanging="284"/>
        <w:jc w:val="both"/>
        <w:rPr>
          <w:rFonts w:ascii="Verdana" w:hAnsi="Verdana"/>
        </w:rPr>
      </w:pPr>
      <w:r w:rsidRPr="00F37673">
        <w:rPr>
          <w:rFonts w:ascii="Verdana" w:hAnsi="Verdana"/>
        </w:rPr>
        <w:t>.....</w:t>
      </w:r>
    </w:p>
    <w:p w14:paraId="7F9F629C" w14:textId="77777777" w:rsidR="00FF7284" w:rsidRPr="00F37673" w:rsidRDefault="00FF7284" w:rsidP="00F37673">
      <w:pPr>
        <w:spacing w:after="200" w:line="276" w:lineRule="auto"/>
        <w:rPr>
          <w:rFonts w:ascii="Verdana" w:hAnsi="Verdana"/>
        </w:rPr>
      </w:pPr>
      <w:r w:rsidRPr="00F37673">
        <w:rPr>
          <w:rFonts w:ascii="Verdana" w:hAnsi="Verdana"/>
        </w:rPr>
        <w:t>Que en cas de resultar adjudicatàries de l’esmentat procés de licitació es comprometen a constituir-se formalment en una UTE mitjançant escriptura pública.</w:t>
      </w:r>
    </w:p>
    <w:p w14:paraId="2096F51B" w14:textId="77777777" w:rsidR="00FF7284" w:rsidRPr="00F37673" w:rsidRDefault="00FF7284" w:rsidP="00F37673">
      <w:pPr>
        <w:spacing w:after="200" w:line="276" w:lineRule="auto"/>
        <w:rPr>
          <w:rFonts w:ascii="Verdana" w:hAnsi="Verdana"/>
        </w:rPr>
      </w:pPr>
      <w:r w:rsidRPr="00F37673">
        <w:rPr>
          <w:rFonts w:ascii="Verdana" w:hAnsi="Verdana"/>
        </w:rPr>
        <w:t xml:space="preserve">Que designen com a representant de la UTE en aquest procés de licitació al/la senyor/a ............................................................................ amb DNI núm. .................................... </w:t>
      </w:r>
    </w:p>
    <w:p w14:paraId="5A45DF01" w14:textId="77777777" w:rsidR="00FF7284" w:rsidRPr="00F37673" w:rsidRDefault="00FF7284" w:rsidP="00F37673">
      <w:pPr>
        <w:spacing w:after="200" w:line="276" w:lineRule="auto"/>
        <w:rPr>
          <w:rFonts w:ascii="Verdana" w:hAnsi="Verdana"/>
        </w:rPr>
      </w:pPr>
      <w:r w:rsidRPr="00F37673">
        <w:rPr>
          <w:rFonts w:ascii="Verdana" w:hAnsi="Verdana"/>
        </w:rPr>
        <w:t xml:space="preserve">Que la denominació de la UTE a constituir és ................................................................... ; i el domicili per a les notificacions és .................................................................... núm. telèfon ...................................... ,  amb l’ adreça de correu electrònic per rebre comunicacions electròniques (...........................................@............................).  </w:t>
      </w:r>
    </w:p>
    <w:p w14:paraId="45890D2B" w14:textId="77777777" w:rsidR="00FF7284" w:rsidRPr="00F37673" w:rsidRDefault="00FF7284" w:rsidP="00F37673">
      <w:pPr>
        <w:spacing w:after="200" w:line="276" w:lineRule="auto"/>
        <w:rPr>
          <w:rFonts w:ascii="Verdana" w:hAnsi="Verdana"/>
        </w:rPr>
      </w:pPr>
    </w:p>
    <w:p w14:paraId="35CB025D" w14:textId="77777777" w:rsidR="00FF7284" w:rsidRPr="00F37673" w:rsidRDefault="00FF7284" w:rsidP="00F37673">
      <w:pPr>
        <w:spacing w:line="276" w:lineRule="auto"/>
        <w:rPr>
          <w:rFonts w:ascii="Verdana" w:hAnsi="Verdana"/>
        </w:rPr>
      </w:pPr>
    </w:p>
    <w:p w14:paraId="48267829" w14:textId="77777777" w:rsidR="00FF7284" w:rsidRPr="00F37673" w:rsidRDefault="00FF7284" w:rsidP="00F37673">
      <w:pPr>
        <w:spacing w:line="276" w:lineRule="auto"/>
        <w:ind w:firstLine="708"/>
        <w:rPr>
          <w:rFonts w:ascii="Verdana" w:hAnsi="Verdana"/>
          <w:i/>
          <w:snapToGrid w:val="0"/>
        </w:rPr>
      </w:pPr>
      <w:r w:rsidRPr="00F37673">
        <w:rPr>
          <w:rFonts w:ascii="Verdana" w:hAnsi="Verdana"/>
          <w:i/>
          <w:snapToGrid w:val="0"/>
        </w:rPr>
        <w:t>[Signatura electrònica1]</w:t>
      </w:r>
      <w:r w:rsidRPr="00F37673">
        <w:rPr>
          <w:rFonts w:ascii="Verdana" w:hAnsi="Verdana"/>
          <w:i/>
          <w:snapToGrid w:val="0"/>
        </w:rPr>
        <w:tab/>
        <w:t xml:space="preserve"> [Signatura electrònica2]</w:t>
      </w:r>
      <w:r w:rsidRPr="00F37673">
        <w:rPr>
          <w:rFonts w:ascii="Verdana" w:hAnsi="Verdana"/>
          <w:i/>
          <w:snapToGrid w:val="0"/>
        </w:rPr>
        <w:tab/>
        <w:t xml:space="preserve">  [Signatura electrònica...]</w:t>
      </w:r>
    </w:p>
    <w:p w14:paraId="06DC9696" w14:textId="77777777" w:rsidR="00FF7284" w:rsidRPr="00F37673" w:rsidRDefault="00FF7284" w:rsidP="00F37673">
      <w:pPr>
        <w:spacing w:line="276" w:lineRule="auto"/>
        <w:rPr>
          <w:rFonts w:ascii="Verdana" w:hAnsi="Verdana"/>
        </w:rPr>
      </w:pPr>
      <w:r w:rsidRPr="00F37673">
        <w:rPr>
          <w:rFonts w:ascii="Verdana" w:hAnsi="Verdana"/>
        </w:rPr>
        <w:br w:type="page"/>
      </w:r>
    </w:p>
    <w:p w14:paraId="5A06DEB3" w14:textId="09E13AE8" w:rsidR="00FF7284" w:rsidRPr="00F37673" w:rsidRDefault="00A65568" w:rsidP="00F37673">
      <w:pPr>
        <w:pStyle w:val="Ttolclusula"/>
        <w:spacing w:line="276" w:lineRule="auto"/>
        <w:jc w:val="center"/>
        <w:outlineLvl w:val="0"/>
        <w:rPr>
          <w:b/>
          <w:sz w:val="20"/>
        </w:rPr>
      </w:pPr>
      <w:bookmarkStart w:id="3" w:name="_Toc204346340"/>
      <w:r w:rsidRPr="00F37673">
        <w:rPr>
          <w:b/>
          <w:sz w:val="20"/>
        </w:rPr>
        <w:lastRenderedPageBreak/>
        <w:t>ANNEX 4</w:t>
      </w:r>
      <w:r w:rsidR="00FF7284" w:rsidRPr="00F37673">
        <w:rPr>
          <w:b/>
          <w:sz w:val="20"/>
        </w:rPr>
        <w:t>:</w:t>
      </w:r>
      <w:r w:rsidR="008B5E26" w:rsidRPr="00F37673">
        <w:rPr>
          <w:b/>
          <w:sz w:val="20"/>
        </w:rPr>
        <w:t xml:space="preserve"> </w:t>
      </w:r>
      <w:r w:rsidR="00FF7284" w:rsidRPr="00F37673">
        <w:rPr>
          <w:b/>
          <w:sz w:val="20"/>
        </w:rPr>
        <w:t>EMPRESES/ENTITATS VINCULADES O QUE PERTANYEN A UN MATEIX GRUP EMPRESARIAL</w:t>
      </w:r>
      <w:r w:rsidR="00FF7284" w:rsidRPr="00F37673">
        <w:rPr>
          <w:sz w:val="20"/>
          <w:vertAlign w:val="superscript"/>
        </w:rPr>
        <w:footnoteReference w:customMarkFollows="1" w:id="3"/>
        <w:t>1</w:t>
      </w:r>
      <w:bookmarkEnd w:id="3"/>
    </w:p>
    <w:p w14:paraId="549A6CDE" w14:textId="77777777" w:rsidR="00FF7284" w:rsidRPr="00F37673" w:rsidRDefault="00FF7284" w:rsidP="00F37673">
      <w:pPr>
        <w:spacing w:after="200" w:line="276" w:lineRule="auto"/>
        <w:rPr>
          <w:rFonts w:ascii="Verdana" w:hAnsi="Verdana"/>
          <w:snapToGrid w:val="0"/>
        </w:rPr>
      </w:pPr>
    </w:p>
    <w:p w14:paraId="434F5372" w14:textId="1469095E" w:rsidR="00FF7284" w:rsidRPr="00F37673" w:rsidRDefault="00FF7284" w:rsidP="00F37673">
      <w:pPr>
        <w:shd w:val="clear" w:color="auto" w:fill="FFFFFF"/>
        <w:spacing w:line="276" w:lineRule="auto"/>
        <w:jc w:val="both"/>
        <w:rPr>
          <w:rFonts w:ascii="Verdana" w:hAnsi="Verdana"/>
        </w:rPr>
      </w:pPr>
      <w:r w:rsidRPr="00F37673">
        <w:rPr>
          <w:rFonts w:ascii="Verdana" w:hAnsi="Verdana"/>
          <w:snapToGrid w:val="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00E31C8D" w:rsidRPr="00F37673">
        <w:rPr>
          <w:rFonts w:ascii="Verdana" w:hAnsi="Verdana"/>
          <w:snapToGrid w:val="0"/>
        </w:rPr>
        <w:t xml:space="preserve">del </w:t>
      </w:r>
      <w:r w:rsidR="00EC3241" w:rsidRPr="00F37673">
        <w:rPr>
          <w:rFonts w:ascii="Verdana" w:hAnsi="Verdana"/>
        </w:rPr>
        <w:t>Servei de manteniment integral i revisió dels sistemes d’elevació de les plataformes elevadores propietat de l’Institut Municipal de Parcs i Jardins de Barcelona, amb mesures de contractació pública sostenible</w:t>
      </w:r>
      <w:r w:rsidR="001D0EAE" w:rsidRPr="00F37673">
        <w:rPr>
          <w:rFonts w:ascii="Verdana" w:hAnsi="Verdana"/>
        </w:rPr>
        <w:t>, amb mesures de contractació pública sostenible</w:t>
      </w:r>
      <w:r w:rsidR="00DD482D" w:rsidRPr="00F37673">
        <w:rPr>
          <w:rFonts w:ascii="Verdana" w:hAnsi="Verdana"/>
          <w:snapToGrid w:val="0"/>
        </w:rPr>
        <w:t xml:space="preserve">, </w:t>
      </w:r>
      <w:r w:rsidR="00DD482D" w:rsidRPr="00F37673">
        <w:rPr>
          <w:rFonts w:ascii="Verdana" w:hAnsi="Verdana"/>
        </w:rPr>
        <w:t xml:space="preserve">núm. Expedient </w:t>
      </w:r>
      <w:r w:rsidR="00F57DD5">
        <w:rPr>
          <w:rFonts w:ascii="Verdana" w:hAnsi="Verdana"/>
        </w:rPr>
        <w:t>26/0049</w:t>
      </w:r>
      <w:r w:rsidRPr="00F37673">
        <w:rPr>
          <w:rFonts w:ascii="Verdana" w:hAnsi="Verdana"/>
          <w:snapToGrid w:val="0"/>
        </w:rPr>
        <w:t>.</w:t>
      </w:r>
    </w:p>
    <w:p w14:paraId="55410B3D" w14:textId="77777777" w:rsidR="00FF7284" w:rsidRPr="00F37673" w:rsidRDefault="00FF7284" w:rsidP="00F37673">
      <w:pPr>
        <w:spacing w:after="200" w:line="276" w:lineRule="auto"/>
        <w:jc w:val="both"/>
        <w:rPr>
          <w:rFonts w:ascii="Verdana" w:hAnsi="Verdana"/>
          <w:snapToGrid w:val="0"/>
        </w:rPr>
      </w:pPr>
    </w:p>
    <w:p w14:paraId="606D34FB" w14:textId="77777777" w:rsidR="00FF7284" w:rsidRPr="00F37673" w:rsidRDefault="00FF7284" w:rsidP="00F37673">
      <w:pPr>
        <w:spacing w:after="200" w:line="276" w:lineRule="auto"/>
        <w:jc w:val="center"/>
        <w:rPr>
          <w:rFonts w:ascii="Verdana" w:hAnsi="Verdana"/>
          <w:b/>
          <w:snapToGrid w:val="0"/>
        </w:rPr>
      </w:pPr>
      <w:r w:rsidRPr="00F37673">
        <w:rPr>
          <w:rFonts w:ascii="Verdana" w:hAnsi="Verdana"/>
          <w:b/>
          <w:snapToGrid w:val="0"/>
        </w:rPr>
        <w:t>DECLARA</w:t>
      </w:r>
      <w:r w:rsidRPr="00F37673">
        <w:rPr>
          <w:rFonts w:ascii="Verdana" w:hAnsi="Verdana"/>
          <w:b/>
        </w:rPr>
        <w:t xml:space="preserve"> SOTA LA SEVA RESPONSABILITAT</w:t>
      </w:r>
      <w:r w:rsidRPr="00F37673">
        <w:rPr>
          <w:rFonts w:ascii="Verdana" w:hAnsi="Verdana"/>
          <w:b/>
          <w:snapToGrid w:val="0"/>
        </w:rPr>
        <w:t>:</w:t>
      </w:r>
    </w:p>
    <w:p w14:paraId="58966510" w14:textId="77777777" w:rsidR="00FF7284" w:rsidRPr="00F37673" w:rsidRDefault="00FF7284" w:rsidP="00F37673">
      <w:pPr>
        <w:spacing w:after="200" w:line="276" w:lineRule="auto"/>
        <w:rPr>
          <w:rFonts w:ascii="Verdana" w:hAnsi="Verdana"/>
          <w:snapToGrid w:val="0"/>
        </w:rPr>
      </w:pPr>
      <w:r w:rsidRPr="00F37673">
        <w:rPr>
          <w:rFonts w:ascii="Verdana" w:hAnsi="Verdana"/>
          <w:snapToGrid w:val="0"/>
        </w:rPr>
        <w:t xml:space="preserve">Que de conformitat amb l’article 42.1 del Codi de Comerç, l’empresa que representa forma part d’un grup empresarial, i </w:t>
      </w:r>
      <w:r w:rsidRPr="00F37673">
        <w:rPr>
          <w:rFonts w:ascii="Verdana" w:hAnsi="Verdana"/>
          <w:b/>
          <w:snapToGrid w:val="0"/>
        </w:rPr>
        <w:t>que la/es empresa/es d’aquest grup que concorre/en a la present licitació és/són la/es següent/s</w:t>
      </w:r>
      <w:r w:rsidRPr="00F37673">
        <w:rPr>
          <w:rFonts w:ascii="Verdana" w:hAnsi="Verdana"/>
          <w:snapToGrid w:val="0"/>
        </w:rPr>
        <w:t>:</w:t>
      </w:r>
    </w:p>
    <w:p w14:paraId="1CAFF586" w14:textId="77777777" w:rsidR="00FF7284" w:rsidRPr="00F37673" w:rsidRDefault="00FF7284" w:rsidP="00F37673">
      <w:pPr>
        <w:spacing w:after="200" w:line="276" w:lineRule="auto"/>
        <w:rPr>
          <w:rFonts w:ascii="Verdana" w:hAnsi="Verdana"/>
          <w:snapToGrid w:val="0"/>
        </w:rPr>
      </w:pPr>
    </w:p>
    <w:tbl>
      <w:tblPr>
        <w:tblW w:w="0" w:type="auto"/>
        <w:tblInd w:w="116" w:type="dxa"/>
        <w:tblLayout w:type="fixed"/>
        <w:tblCellMar>
          <w:left w:w="0" w:type="dxa"/>
          <w:right w:w="0" w:type="dxa"/>
        </w:tblCellMar>
        <w:tblLook w:val="0000" w:firstRow="0" w:lastRow="0" w:firstColumn="0" w:lastColumn="0" w:noHBand="0" w:noVBand="0"/>
      </w:tblPr>
      <w:tblGrid>
        <w:gridCol w:w="5665"/>
        <w:gridCol w:w="3475"/>
      </w:tblGrid>
      <w:tr w:rsidR="00697139" w:rsidRPr="00F37673" w14:paraId="5DA4C40A" w14:textId="77777777" w:rsidTr="00E127DD">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6ADFF0" w14:textId="77777777" w:rsidR="00FF7284" w:rsidRPr="00F37673" w:rsidRDefault="00FF7284" w:rsidP="00F37673">
            <w:pPr>
              <w:spacing w:after="200" w:line="276" w:lineRule="auto"/>
              <w:jc w:val="center"/>
              <w:rPr>
                <w:rFonts w:ascii="Verdana" w:hAnsi="Verdana"/>
                <w:b/>
                <w:snapToGrid w:val="0"/>
              </w:rPr>
            </w:pPr>
            <w:r w:rsidRPr="00F37673">
              <w:rPr>
                <w:rFonts w:ascii="Verdana" w:hAnsi="Verdana"/>
                <w:b/>
                <w:snapToGrid w:val="0"/>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1DADE4" w14:textId="77777777" w:rsidR="00FF7284" w:rsidRPr="00F37673" w:rsidRDefault="00FF7284" w:rsidP="00F37673">
            <w:pPr>
              <w:spacing w:after="200" w:line="276" w:lineRule="auto"/>
              <w:jc w:val="center"/>
              <w:rPr>
                <w:rFonts w:ascii="Verdana" w:hAnsi="Verdana"/>
                <w:b/>
                <w:snapToGrid w:val="0"/>
              </w:rPr>
            </w:pPr>
            <w:r w:rsidRPr="00F37673">
              <w:rPr>
                <w:rFonts w:ascii="Verdana" w:hAnsi="Verdana"/>
                <w:b/>
                <w:snapToGrid w:val="0"/>
              </w:rPr>
              <w:t>NIF</w:t>
            </w:r>
          </w:p>
        </w:tc>
      </w:tr>
      <w:tr w:rsidR="00697139" w:rsidRPr="00F37673" w14:paraId="47910298" w14:textId="77777777" w:rsidTr="00E127DD">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1501A706" w14:textId="77777777" w:rsidR="00FF7284" w:rsidRPr="00F37673" w:rsidRDefault="00FF7284" w:rsidP="00F37673">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14:paraId="7B716087" w14:textId="77777777" w:rsidR="00FF7284" w:rsidRPr="00F37673" w:rsidRDefault="00FF7284" w:rsidP="00F37673">
            <w:pPr>
              <w:spacing w:after="200" w:line="276" w:lineRule="auto"/>
              <w:rPr>
                <w:rFonts w:ascii="Verdana" w:hAnsi="Verdana"/>
                <w:snapToGrid w:val="0"/>
              </w:rPr>
            </w:pPr>
          </w:p>
        </w:tc>
      </w:tr>
      <w:tr w:rsidR="00697139" w:rsidRPr="00F37673" w14:paraId="4525E91F" w14:textId="77777777" w:rsidTr="00E127DD">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211D5C1C" w14:textId="77777777" w:rsidR="00FF7284" w:rsidRPr="00F37673" w:rsidRDefault="00FF7284" w:rsidP="00F37673">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14:paraId="7E635E4F" w14:textId="77777777" w:rsidR="00FF7284" w:rsidRPr="00F37673" w:rsidRDefault="00FF7284" w:rsidP="00F37673">
            <w:pPr>
              <w:spacing w:after="200" w:line="276" w:lineRule="auto"/>
              <w:rPr>
                <w:rFonts w:ascii="Verdana" w:hAnsi="Verdana"/>
                <w:snapToGrid w:val="0"/>
              </w:rPr>
            </w:pPr>
          </w:p>
        </w:tc>
      </w:tr>
    </w:tbl>
    <w:p w14:paraId="5A6D1DCE" w14:textId="77777777" w:rsidR="00FF7284" w:rsidRPr="00F37673" w:rsidRDefault="00FF7284" w:rsidP="00F37673">
      <w:pPr>
        <w:spacing w:after="200" w:line="276" w:lineRule="auto"/>
        <w:rPr>
          <w:rFonts w:ascii="Verdana" w:hAnsi="Verdana"/>
          <w:snapToGrid w:val="0"/>
        </w:rPr>
      </w:pPr>
    </w:p>
    <w:p w14:paraId="271D55FB" w14:textId="77777777" w:rsidR="00FF7284" w:rsidRPr="00F37673" w:rsidRDefault="00FF7284" w:rsidP="00F37673">
      <w:pPr>
        <w:spacing w:after="200" w:line="276" w:lineRule="auto"/>
        <w:rPr>
          <w:rFonts w:ascii="Verdana" w:hAnsi="Verdana"/>
          <w:snapToGrid w:val="0"/>
        </w:rPr>
      </w:pPr>
    </w:p>
    <w:p w14:paraId="2B785879" w14:textId="77777777" w:rsidR="00FF7284" w:rsidRPr="00F37673" w:rsidRDefault="00FF7284" w:rsidP="00F37673">
      <w:pPr>
        <w:spacing w:after="200" w:line="276" w:lineRule="auto"/>
        <w:rPr>
          <w:rFonts w:ascii="Verdana" w:hAnsi="Verdana"/>
          <w:snapToGrid w:val="0"/>
        </w:rPr>
      </w:pPr>
      <w:r w:rsidRPr="00F37673">
        <w:rPr>
          <w:rFonts w:ascii="Verdana" w:hAnsi="Verdana"/>
          <w:i/>
          <w:snapToGrid w:val="0"/>
        </w:rPr>
        <w:t>[Signatura electrònica]</w:t>
      </w:r>
      <w:r w:rsidRPr="00F37673">
        <w:rPr>
          <w:rFonts w:ascii="Verdana" w:hAnsi="Verdana"/>
          <w:u w:val="single"/>
          <w:vertAlign w:val="superscript"/>
        </w:rPr>
        <w:t xml:space="preserve"> </w:t>
      </w:r>
      <w:r w:rsidRPr="00F37673">
        <w:rPr>
          <w:rFonts w:ascii="Verdana" w:hAnsi="Verdana"/>
          <w:u w:val="single"/>
          <w:vertAlign w:val="superscript"/>
        </w:rPr>
        <w:footnoteReference w:customMarkFollows="1" w:id="4"/>
        <w:t>2</w:t>
      </w:r>
    </w:p>
    <w:p w14:paraId="42E6EF13" w14:textId="77777777" w:rsidR="00FF7284" w:rsidRPr="00F37673" w:rsidRDefault="00FF7284" w:rsidP="00F37673">
      <w:pPr>
        <w:spacing w:line="276" w:lineRule="auto"/>
        <w:rPr>
          <w:rFonts w:ascii="Verdana" w:hAnsi="Verdana"/>
          <w:szCs w:val="22"/>
        </w:rPr>
      </w:pPr>
      <w:r w:rsidRPr="00F37673">
        <w:rPr>
          <w:rFonts w:ascii="Verdana" w:hAnsi="Verdana"/>
          <w:szCs w:val="22"/>
        </w:rPr>
        <w:br w:type="page"/>
      </w:r>
    </w:p>
    <w:p w14:paraId="306E92EE" w14:textId="77777777" w:rsidR="00FF7284" w:rsidRPr="00F37673" w:rsidRDefault="00FF7284" w:rsidP="00F37673">
      <w:pPr>
        <w:spacing w:line="276" w:lineRule="auto"/>
        <w:rPr>
          <w:rFonts w:ascii="Verdana" w:hAnsi="Verdana"/>
          <w:szCs w:val="22"/>
        </w:rPr>
      </w:pPr>
    </w:p>
    <w:p w14:paraId="08E36C00" w14:textId="014DCF02" w:rsidR="00FF7284" w:rsidRPr="00F37673" w:rsidRDefault="00A65568" w:rsidP="00F37673">
      <w:pPr>
        <w:pStyle w:val="Ttolclusula"/>
        <w:spacing w:line="276" w:lineRule="auto"/>
        <w:jc w:val="center"/>
        <w:outlineLvl w:val="0"/>
        <w:rPr>
          <w:b/>
          <w:sz w:val="20"/>
          <w:u w:val="single"/>
        </w:rPr>
      </w:pPr>
      <w:bookmarkStart w:id="4" w:name="_Toc204346341"/>
      <w:r w:rsidRPr="00F37673">
        <w:rPr>
          <w:b/>
          <w:sz w:val="20"/>
          <w:u w:val="single"/>
        </w:rPr>
        <w:t>ANNEX 5</w:t>
      </w:r>
      <w:r w:rsidR="00FF7284" w:rsidRPr="00F37673">
        <w:rPr>
          <w:b/>
          <w:sz w:val="20"/>
          <w:u w:val="single"/>
        </w:rPr>
        <w:t>:</w:t>
      </w:r>
      <w:r w:rsidR="008B5E26" w:rsidRPr="00F37673">
        <w:rPr>
          <w:b/>
          <w:sz w:val="20"/>
          <w:u w:val="single"/>
        </w:rPr>
        <w:t xml:space="preserve"> </w:t>
      </w:r>
      <w:r w:rsidR="00FF7284" w:rsidRPr="00F37673">
        <w:rPr>
          <w:b/>
          <w:sz w:val="20"/>
          <w:u w:val="single"/>
        </w:rPr>
        <w:t>AUTORITZACIÓ AEAT I TGSS</w:t>
      </w:r>
      <w:bookmarkEnd w:id="4"/>
    </w:p>
    <w:p w14:paraId="17B301C3" w14:textId="77777777" w:rsidR="00FF7284" w:rsidRPr="00F37673" w:rsidRDefault="00FF7284" w:rsidP="00F37673">
      <w:pPr>
        <w:spacing w:line="276" w:lineRule="auto"/>
        <w:ind w:right="567"/>
        <w:rPr>
          <w:rFonts w:ascii="Verdana" w:hAnsi="Verdana"/>
          <w:snapToGrid w:val="0"/>
        </w:rPr>
      </w:pPr>
    </w:p>
    <w:p w14:paraId="49574D70" w14:textId="35C78DD3" w:rsidR="00FF7284" w:rsidRPr="00F37673" w:rsidRDefault="00FF7284" w:rsidP="00F3767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F37673">
        <w:rPr>
          <w:rFonts w:ascii="Verdana" w:hAnsi="Verdana"/>
        </w:rPr>
        <w:t xml:space="preserve">El/la sotasignat/da, senyor/a ....................................................................................., amb DNI/NIE núm. .............................., en nom propi/en qualitat de representant legal de la persona física/jurídica.................................................................................................,amb NIF ........................................, amb l’adreça de correu electrònic per rebre les comunicacions electròniques (....................@..............) i als efectes de licitar </w:t>
      </w:r>
      <w:r w:rsidR="00DD482D" w:rsidRPr="00F37673">
        <w:rPr>
          <w:rFonts w:ascii="Verdana" w:hAnsi="Verdana"/>
        </w:rPr>
        <w:t>en el procediment d'adjudicaci</w:t>
      </w:r>
      <w:r w:rsidR="00E31C8D" w:rsidRPr="00F37673">
        <w:rPr>
          <w:rFonts w:ascii="Verdana" w:hAnsi="Verdana"/>
        </w:rPr>
        <w:t>ó</w:t>
      </w:r>
      <w:r w:rsidRPr="00F37673">
        <w:rPr>
          <w:rFonts w:ascii="Verdana" w:hAnsi="Verdana"/>
          <w:snapToGrid w:val="0"/>
        </w:rPr>
        <w:t xml:space="preserve"> </w:t>
      </w:r>
      <w:r w:rsidR="00ED1769" w:rsidRPr="00F37673">
        <w:rPr>
          <w:rFonts w:ascii="Verdana" w:hAnsi="Verdana"/>
          <w:snapToGrid w:val="0"/>
        </w:rPr>
        <w:t>de</w:t>
      </w:r>
      <w:r w:rsidR="00ED1769" w:rsidRPr="00F37673">
        <w:rPr>
          <w:rFonts w:ascii="Verdana" w:hAnsi="Verdana"/>
        </w:rPr>
        <w:t xml:space="preserve">l </w:t>
      </w:r>
      <w:r w:rsidR="00EC3241" w:rsidRPr="00F37673">
        <w:rPr>
          <w:rFonts w:ascii="Verdana" w:hAnsi="Verdana"/>
        </w:rPr>
        <w:t>Servei de manteniment integral i revisió dels sistemes d’elevació de les plataformes elevadores propietat de l’Institut Municipal de Parcs i Jardins de Barcelona, amb mesures de contractació pública sostenible</w:t>
      </w:r>
      <w:r w:rsidR="00DD482D" w:rsidRPr="00F37673">
        <w:rPr>
          <w:rFonts w:ascii="Verdana" w:hAnsi="Verdana"/>
          <w:snapToGrid w:val="0"/>
        </w:rPr>
        <w:t xml:space="preserve">, </w:t>
      </w:r>
      <w:r w:rsidR="00E04323" w:rsidRPr="00F37673">
        <w:rPr>
          <w:rFonts w:ascii="Verdana" w:hAnsi="Verdana"/>
        </w:rPr>
        <w:t xml:space="preserve">núm. Expedient </w:t>
      </w:r>
      <w:r w:rsidR="00F57DD5">
        <w:rPr>
          <w:rFonts w:ascii="Verdana" w:hAnsi="Verdana"/>
        </w:rPr>
        <w:t>26/0049</w:t>
      </w:r>
      <w:r w:rsidRPr="00F37673">
        <w:rPr>
          <w:rFonts w:ascii="Verdana" w:hAnsi="Verdana"/>
          <w:snapToGrid w:val="0"/>
        </w:rPr>
        <w:t>.</w:t>
      </w:r>
    </w:p>
    <w:p w14:paraId="354292FC" w14:textId="77777777" w:rsidR="00FF7284" w:rsidRPr="00F37673" w:rsidRDefault="00FF7284" w:rsidP="00F37673">
      <w:pPr>
        <w:spacing w:line="276" w:lineRule="auto"/>
        <w:ind w:right="567"/>
        <w:rPr>
          <w:rFonts w:ascii="Verdana" w:hAnsi="Verdana"/>
        </w:rPr>
      </w:pPr>
    </w:p>
    <w:p w14:paraId="560DAA75" w14:textId="4DFB604C" w:rsidR="00FF7284" w:rsidRPr="00F37673" w:rsidRDefault="00FF7284" w:rsidP="00F37673">
      <w:pPr>
        <w:pStyle w:val="Pargrafdellista"/>
        <w:numPr>
          <w:ilvl w:val="0"/>
          <w:numId w:val="16"/>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F37673">
        <w:rPr>
          <w:rFonts w:ascii="Verdana" w:hAnsi="Verdana"/>
          <w:shd w:val="clear" w:color="auto" w:fill="FFFFFF"/>
        </w:rPr>
        <w:t xml:space="preserve">Que </w:t>
      </w:r>
      <w:r w:rsidRPr="00F37673">
        <w:rPr>
          <w:rFonts w:ascii="Verdana" w:hAnsi="Verdana"/>
          <w:b/>
          <w:shd w:val="clear" w:color="auto" w:fill="FFFFFF"/>
        </w:rPr>
        <w:t>SI / NO</w:t>
      </w:r>
      <w:r w:rsidRPr="00F37673">
        <w:rPr>
          <w:rFonts w:ascii="Verdana" w:hAnsi="Verdana"/>
          <w:shd w:val="clear" w:color="auto" w:fill="FFFFFF"/>
        </w:rPr>
        <w:t xml:space="preserve"> s’autoritza a Parcs i Jardins de Barcelona, Institut Municipal </w:t>
      </w:r>
      <w:r w:rsidRPr="00F37673">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65512D55" w14:textId="77777777" w:rsidR="00FF7284" w:rsidRPr="00F37673" w:rsidRDefault="00FF7284" w:rsidP="00F3767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rPr>
      </w:pPr>
    </w:p>
    <w:p w14:paraId="7645061E" w14:textId="579D70C0" w:rsidR="00FF7284" w:rsidRPr="00F37673" w:rsidRDefault="00FF7284" w:rsidP="00F37673">
      <w:pPr>
        <w:pStyle w:val="Pargrafdellista"/>
        <w:numPr>
          <w:ilvl w:val="0"/>
          <w:numId w:val="16"/>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F37673">
        <w:rPr>
          <w:rFonts w:ascii="Verdana" w:hAnsi="Verdana"/>
          <w:shd w:val="clear" w:color="auto" w:fill="FFFFFF"/>
        </w:rPr>
        <w:t xml:space="preserve">Que </w:t>
      </w:r>
      <w:r w:rsidRPr="00F37673">
        <w:rPr>
          <w:rFonts w:ascii="Verdana" w:hAnsi="Verdana"/>
          <w:b/>
          <w:shd w:val="clear" w:color="auto" w:fill="FFFFFF"/>
        </w:rPr>
        <w:t>SI / NO</w:t>
      </w:r>
      <w:r w:rsidR="00163E54" w:rsidRPr="00F37673">
        <w:rPr>
          <w:rFonts w:ascii="Verdana" w:hAnsi="Verdana"/>
          <w:shd w:val="clear" w:color="auto" w:fill="FFFFFF"/>
        </w:rPr>
        <w:t xml:space="preserve"> s’autoritza</w:t>
      </w:r>
      <w:r w:rsidRPr="00F37673">
        <w:rPr>
          <w:rFonts w:ascii="Verdana" w:hAnsi="Verdana"/>
          <w:shd w:val="clear" w:color="auto" w:fill="FFFFFF"/>
        </w:rPr>
        <w:t xml:space="preserve"> a Parcs i Jardins de Barcelona, Institut Municipal </w:t>
      </w:r>
      <w:r w:rsidRPr="00F37673">
        <w:rPr>
          <w:rFonts w:ascii="Verdana" w:hAnsi="Verdana"/>
        </w:rPr>
        <w:t xml:space="preserve">a sol·licitar de la Tresoreria General de la Seguretat Social (TGSS), directament </w:t>
      </w:r>
      <w:r w:rsidRPr="00F37673">
        <w:rPr>
          <w:rFonts w:ascii="Verdana" w:hAnsi="Verdana"/>
          <w:bCs/>
        </w:rPr>
        <w:t xml:space="preserve">o a través del Consorci d’Administració Oberta de Catalunya (Consorci AOC), </w:t>
      </w:r>
      <w:r w:rsidRPr="00F37673">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5108B0D9" w14:textId="77777777" w:rsidR="00FF7284" w:rsidRPr="00F37673" w:rsidRDefault="00FF7284" w:rsidP="00F37673">
      <w:pPr>
        <w:pStyle w:val="Pargrafdellista"/>
        <w:spacing w:line="276" w:lineRule="auto"/>
        <w:ind w:left="0"/>
        <w:rPr>
          <w:rFonts w:ascii="Verdana" w:hAnsi="Verdana"/>
        </w:rPr>
      </w:pPr>
    </w:p>
    <w:p w14:paraId="557549BA" w14:textId="77777777" w:rsidR="00FF7284" w:rsidRPr="00F37673" w:rsidRDefault="00FF7284" w:rsidP="00F37673">
      <w:pPr>
        <w:pStyle w:val="Pargrafdellista"/>
        <w:spacing w:line="276" w:lineRule="auto"/>
        <w:ind w:left="0"/>
        <w:rPr>
          <w:rFonts w:ascii="Verdana" w:hAnsi="Verdana"/>
        </w:rPr>
      </w:pPr>
    </w:p>
    <w:p w14:paraId="0F9A36B2" w14:textId="77777777" w:rsidR="00FF7284" w:rsidRPr="00F37673" w:rsidRDefault="00FF7284" w:rsidP="00F37673">
      <w:pPr>
        <w:pStyle w:val="Pargrafdellista"/>
        <w:spacing w:line="276" w:lineRule="auto"/>
        <w:ind w:left="0"/>
        <w:rPr>
          <w:rFonts w:ascii="Verdana" w:hAnsi="Verdana"/>
        </w:rPr>
      </w:pPr>
      <w:bookmarkStart w:id="5" w:name="annex_mail"/>
      <w:bookmarkEnd w:id="5"/>
    </w:p>
    <w:p w14:paraId="2A310123" w14:textId="77777777" w:rsidR="00FF7284" w:rsidRPr="00F37673" w:rsidRDefault="00FF7284" w:rsidP="00F3767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14:paraId="35057794" w14:textId="77777777" w:rsidR="00FF7284" w:rsidRPr="00F37673" w:rsidRDefault="00FF7284" w:rsidP="00F3767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14:paraId="2DC936C4" w14:textId="77777777" w:rsidR="00FF7284" w:rsidRPr="00F37673" w:rsidRDefault="00FF7284" w:rsidP="00F37673">
      <w:pPr>
        <w:spacing w:line="276" w:lineRule="auto"/>
        <w:rPr>
          <w:rFonts w:ascii="Verdana" w:hAnsi="Verdana"/>
          <w:i/>
          <w:snapToGrid w:val="0"/>
        </w:rPr>
      </w:pPr>
      <w:r w:rsidRPr="00F37673">
        <w:rPr>
          <w:rFonts w:ascii="Verdana" w:hAnsi="Verdana"/>
          <w:i/>
          <w:snapToGrid w:val="0"/>
        </w:rPr>
        <w:t>[Signatura electrònica]</w:t>
      </w:r>
      <w:r w:rsidRPr="00F37673">
        <w:rPr>
          <w:rStyle w:val="Refernciadenotaapeudepgina"/>
          <w:rFonts w:ascii="Verdana" w:hAnsi="Verdana"/>
        </w:rPr>
        <w:footnoteReference w:id="5"/>
      </w:r>
    </w:p>
    <w:p w14:paraId="1B46DA6B" w14:textId="77777777" w:rsidR="00FF7284" w:rsidRPr="00F37673" w:rsidRDefault="00FF7284" w:rsidP="00F37673">
      <w:pPr>
        <w:spacing w:line="276" w:lineRule="auto"/>
        <w:rPr>
          <w:rFonts w:ascii="Verdana" w:hAnsi="Verdana"/>
        </w:rPr>
      </w:pPr>
    </w:p>
    <w:p w14:paraId="0835ECDA" w14:textId="77777777" w:rsidR="00FF7284" w:rsidRPr="00F37673" w:rsidRDefault="00FF7284" w:rsidP="00F37673">
      <w:pPr>
        <w:spacing w:line="276" w:lineRule="auto"/>
        <w:rPr>
          <w:rFonts w:ascii="Verdana" w:hAnsi="Verdana"/>
        </w:rPr>
      </w:pPr>
      <w:r w:rsidRPr="00F37673">
        <w:rPr>
          <w:rFonts w:ascii="Verdana" w:hAnsi="Verdana"/>
        </w:rPr>
        <w:br w:type="page"/>
      </w:r>
    </w:p>
    <w:p w14:paraId="7F76F5B4" w14:textId="77777777" w:rsidR="00DD482D" w:rsidRPr="00F37673" w:rsidRDefault="00DD482D" w:rsidP="00F37673">
      <w:pPr>
        <w:spacing w:after="200" w:line="276" w:lineRule="auto"/>
        <w:rPr>
          <w:rFonts w:ascii="Verdana" w:hAnsi="Verdana"/>
        </w:rPr>
      </w:pPr>
    </w:p>
    <w:p w14:paraId="78CF04EF" w14:textId="77777777" w:rsidR="00DD482D" w:rsidRPr="00F37673" w:rsidRDefault="00DD482D" w:rsidP="00F37673">
      <w:pPr>
        <w:spacing w:line="276" w:lineRule="auto"/>
        <w:rPr>
          <w:rFonts w:ascii="Verdana" w:hAnsi="Verdana"/>
          <w:i/>
          <w:snapToGrid w:val="0"/>
        </w:rPr>
      </w:pPr>
    </w:p>
    <w:p w14:paraId="51914CC3" w14:textId="77777777" w:rsidR="00D3281D" w:rsidRPr="00F37673" w:rsidRDefault="00D3281D" w:rsidP="00F37673">
      <w:pPr>
        <w:spacing w:line="276" w:lineRule="auto"/>
        <w:rPr>
          <w:rFonts w:ascii="Verdana" w:hAnsi="Verdana" w:cs="Arial"/>
          <w:b/>
          <w:i/>
        </w:rPr>
      </w:pPr>
    </w:p>
    <w:p w14:paraId="17B5C566" w14:textId="7D1873EF" w:rsidR="00047EC9" w:rsidRPr="00F37673" w:rsidRDefault="00047EC9" w:rsidP="00F37673">
      <w:pPr>
        <w:pStyle w:val="Ttolclusula"/>
        <w:spacing w:line="276" w:lineRule="auto"/>
        <w:jc w:val="center"/>
        <w:outlineLvl w:val="0"/>
        <w:rPr>
          <w:b/>
          <w:sz w:val="20"/>
        </w:rPr>
      </w:pPr>
      <w:bookmarkStart w:id="6" w:name="_Toc204346342"/>
      <w:r w:rsidRPr="00F37673">
        <w:rPr>
          <w:b/>
          <w:sz w:val="20"/>
        </w:rPr>
        <w:t xml:space="preserve">ANNEX </w:t>
      </w:r>
      <w:r w:rsidR="000861AF" w:rsidRPr="00F37673">
        <w:rPr>
          <w:b/>
          <w:sz w:val="20"/>
        </w:rPr>
        <w:t>6</w:t>
      </w:r>
      <w:r w:rsidRPr="00F37673">
        <w:rPr>
          <w:b/>
          <w:sz w:val="20"/>
        </w:rPr>
        <w:t>:  MODEL DE DECLARACIÓ RESPONSABLE</w:t>
      </w:r>
      <w:bookmarkEnd w:id="6"/>
    </w:p>
    <w:p w14:paraId="3362A7FB" w14:textId="77777777" w:rsidR="00047EC9" w:rsidRPr="00F37673" w:rsidRDefault="00047EC9" w:rsidP="00F37673">
      <w:pPr>
        <w:pStyle w:val="Ttol"/>
        <w:spacing w:line="276" w:lineRule="auto"/>
        <w:rPr>
          <w:rFonts w:ascii="Verdana" w:hAnsi="Verdana" w:cs="Arial"/>
          <w:sz w:val="20"/>
        </w:rPr>
      </w:pPr>
    </w:p>
    <w:p w14:paraId="6AD31E6C" w14:textId="77777777" w:rsidR="00047EC9" w:rsidRPr="00F37673" w:rsidRDefault="00047EC9" w:rsidP="00F37673">
      <w:pPr>
        <w:pStyle w:val="Textindependent"/>
        <w:shd w:val="clear" w:color="auto" w:fill="FFFFFF"/>
        <w:spacing w:line="276" w:lineRule="auto"/>
        <w:rPr>
          <w:rFonts w:ascii="Verdana" w:hAnsi="Verdana"/>
          <w:sz w:val="20"/>
        </w:rPr>
      </w:pPr>
    </w:p>
    <w:p w14:paraId="4043180F" w14:textId="53BE61DE" w:rsidR="00047EC9" w:rsidRPr="00F37673" w:rsidRDefault="00047EC9" w:rsidP="00F37673">
      <w:pPr>
        <w:pStyle w:val="Textindependent"/>
        <w:shd w:val="clear" w:color="auto" w:fill="FFFFFF"/>
        <w:spacing w:line="276" w:lineRule="auto"/>
        <w:rPr>
          <w:rFonts w:ascii="Verdana" w:hAnsi="Verdana"/>
          <w:sz w:val="20"/>
        </w:rPr>
      </w:pPr>
      <w:r w:rsidRPr="00F37673">
        <w:rPr>
          <w:rFonts w:ascii="Verdana" w:hAnsi="Verdana"/>
          <w:sz w:val="20"/>
        </w:rPr>
        <w:t xml:space="preserve">Qui </w:t>
      </w:r>
      <w:proofErr w:type="spellStart"/>
      <w:r w:rsidRPr="00F37673">
        <w:rPr>
          <w:rFonts w:ascii="Verdana" w:hAnsi="Verdana"/>
          <w:sz w:val="20"/>
        </w:rPr>
        <w:t>sotasigna</w:t>
      </w:r>
      <w:proofErr w:type="spellEnd"/>
      <w:r w:rsidRPr="00F37673">
        <w:rPr>
          <w:rFonts w:ascii="Verdana" w:hAnsi="Verdana"/>
          <w:sz w:val="20"/>
        </w:rPr>
        <w:t xml:space="preserve"> el/la senyor/a ....................................................................................., amb DNI/NIE núm.............................., en nom propi / en qualitat de representant legal de la persona física/jurídica ...................................................................................., amb NIF núm. ........................................, amb la següent adreça de correu electrònic (@) ........................................ i als efectes de licitar en el procediment d’adjudicació del contracte que té per objecte </w:t>
      </w:r>
      <w:r w:rsidRPr="00F37673">
        <w:rPr>
          <w:rFonts w:ascii="Verdana" w:hAnsi="Verdana" w:cs="Arial"/>
          <w:snapToGrid w:val="0"/>
          <w:sz w:val="20"/>
        </w:rPr>
        <w:t xml:space="preserve">el </w:t>
      </w:r>
      <w:r w:rsidR="00EC3241" w:rsidRPr="00F37673">
        <w:rPr>
          <w:rFonts w:ascii="Verdana" w:hAnsi="Verdana"/>
          <w:sz w:val="20"/>
        </w:rPr>
        <w:t>Servei de manteniment integral i revisió dels sistemes d’elevació de les plataformes elevadores propietat de l’Institut Municipal de Parcs i Jardins de Barcelona, amb mesures de contractació pública sostenible</w:t>
      </w:r>
      <w:r w:rsidRPr="00F37673">
        <w:rPr>
          <w:rFonts w:ascii="Verdana" w:hAnsi="Verdana"/>
          <w:sz w:val="20"/>
        </w:rPr>
        <w:t xml:space="preserve">, núm. Expedient </w:t>
      </w:r>
      <w:r w:rsidR="00F57DD5">
        <w:rPr>
          <w:rFonts w:ascii="Verdana" w:hAnsi="Verdana"/>
          <w:sz w:val="20"/>
        </w:rPr>
        <w:t>26/0049</w:t>
      </w:r>
      <w:r w:rsidRPr="00F37673">
        <w:rPr>
          <w:rFonts w:ascii="Verdana" w:hAnsi="Verdana"/>
          <w:sz w:val="20"/>
        </w:rPr>
        <w:t>.</w:t>
      </w:r>
    </w:p>
    <w:p w14:paraId="68FED6D5" w14:textId="77777777" w:rsidR="00047EC9" w:rsidRPr="00F37673" w:rsidRDefault="00047EC9" w:rsidP="00F37673">
      <w:pPr>
        <w:spacing w:line="276" w:lineRule="auto"/>
        <w:rPr>
          <w:rFonts w:ascii="Verdana" w:hAnsi="Verdana" w:cs="Arial"/>
        </w:rPr>
      </w:pPr>
    </w:p>
    <w:p w14:paraId="13848BFD" w14:textId="77777777" w:rsidR="00047EC9" w:rsidRPr="00F37673" w:rsidRDefault="00047EC9" w:rsidP="00F37673">
      <w:pPr>
        <w:pStyle w:val="Ttol"/>
        <w:spacing w:line="276" w:lineRule="auto"/>
        <w:rPr>
          <w:rFonts w:ascii="Verdana" w:hAnsi="Verdana" w:cs="Arial"/>
          <w:b w:val="0"/>
          <w:sz w:val="20"/>
        </w:rPr>
      </w:pPr>
      <w:r w:rsidRPr="00F37673">
        <w:rPr>
          <w:rFonts w:ascii="Verdana" w:hAnsi="Verdana" w:cs="Arial"/>
          <w:sz w:val="20"/>
        </w:rPr>
        <w:t>DECLARA SOTA LA SEVA RESPONSABILITAT QUE EN CAS DE RESULTAR ADJUDICATARI DEL PRESENT CONTRACTE:</w:t>
      </w:r>
    </w:p>
    <w:p w14:paraId="5EFB1DE2" w14:textId="77777777" w:rsidR="00047EC9" w:rsidRPr="00F37673" w:rsidRDefault="00047EC9" w:rsidP="00F37673">
      <w:pPr>
        <w:spacing w:line="276" w:lineRule="auto"/>
        <w:rPr>
          <w:rFonts w:ascii="Verdana" w:hAnsi="Verdana" w:cs="Arial"/>
        </w:rPr>
      </w:pPr>
    </w:p>
    <w:p w14:paraId="62B6510C" w14:textId="77777777" w:rsidR="00047EC9" w:rsidRPr="00F37673" w:rsidRDefault="00047EC9" w:rsidP="00F3767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F37673">
        <w:rPr>
          <w:rFonts w:ascii="Verdana" w:hAnsi="Verdana" w:cs="Arial"/>
          <w:b/>
          <w:u w:val="single"/>
        </w:rPr>
        <w:t>M’OBLIGO I COMPROMETO  a:</w:t>
      </w:r>
    </w:p>
    <w:p w14:paraId="0750336C" w14:textId="77777777" w:rsidR="00047EC9" w:rsidRPr="00F37673" w:rsidRDefault="00047EC9" w:rsidP="00F3767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2AD16597" w14:textId="77777777" w:rsidR="00047EC9" w:rsidRPr="00F37673" w:rsidRDefault="00047EC9" w:rsidP="00F37673">
      <w:pPr>
        <w:pStyle w:val="Pargrafdellista"/>
        <w:numPr>
          <w:ilvl w:val="0"/>
          <w:numId w:val="20"/>
        </w:numPr>
        <w:spacing w:line="276" w:lineRule="auto"/>
        <w:jc w:val="both"/>
        <w:rPr>
          <w:rFonts w:ascii="Verdana" w:hAnsi="Verdana" w:cs="Arial"/>
        </w:rPr>
      </w:pPr>
      <w:r w:rsidRPr="00F37673">
        <w:rPr>
          <w:rFonts w:ascii="Verdana" w:hAnsi="Verdana" w:cs="Arial"/>
        </w:rPr>
        <w:t>Introduir i mantenir actualitzada la informació i documentació preceptiva del contracte de referència relativa a la</w:t>
      </w:r>
      <w:r w:rsidRPr="00F37673">
        <w:rPr>
          <w:rFonts w:ascii="Verdana" w:hAnsi="Verdana" w:cs="Segoe UI"/>
          <w:u w:val="single"/>
        </w:rPr>
        <w:t xml:space="preserve"> coordinació d’activitats empresarials (CAE) i altra informació que se li requereixi</w:t>
      </w:r>
      <w:r w:rsidRPr="00F37673">
        <w:rPr>
          <w:rFonts w:ascii="Verdana" w:hAnsi="Verdana" w:cs="Arial"/>
        </w:rPr>
        <w:t xml:space="preserve">, en la plataforma electrònica que l’Institut utilitzi per al control i gestió d’aquesta documentació, des del moment del requeriment i fins a la liquidació del contracte. </w:t>
      </w:r>
    </w:p>
    <w:p w14:paraId="3E3323E7" w14:textId="77777777" w:rsidR="00047EC9" w:rsidRPr="00F37673" w:rsidRDefault="00047EC9" w:rsidP="00F37673">
      <w:pPr>
        <w:pStyle w:val="Pargrafdellista"/>
        <w:spacing w:line="276" w:lineRule="auto"/>
        <w:rPr>
          <w:rFonts w:ascii="Verdana" w:hAnsi="Verdana" w:cs="Arial"/>
        </w:rPr>
      </w:pPr>
    </w:p>
    <w:p w14:paraId="4AF52AC9" w14:textId="77777777" w:rsidR="00047EC9" w:rsidRPr="00F37673" w:rsidRDefault="00047EC9" w:rsidP="00F37673">
      <w:pPr>
        <w:pStyle w:val="Pargrafdellista"/>
        <w:numPr>
          <w:ilvl w:val="0"/>
          <w:numId w:val="20"/>
        </w:numPr>
        <w:spacing w:line="276" w:lineRule="auto"/>
        <w:jc w:val="both"/>
        <w:rPr>
          <w:rFonts w:ascii="Verdana" w:hAnsi="Verdana" w:cs="Arial"/>
        </w:rPr>
      </w:pPr>
      <w:r w:rsidRPr="00F37673">
        <w:rPr>
          <w:rFonts w:ascii="Verdana" w:hAnsi="Verdana" w:cs="Arial"/>
        </w:rPr>
        <w:t>No incórrer en falsedat a l’hora d’introduir l’esmentada informació i documentació.</w:t>
      </w:r>
    </w:p>
    <w:p w14:paraId="3A774101" w14:textId="77777777" w:rsidR="00047EC9" w:rsidRPr="00F37673" w:rsidRDefault="00047EC9" w:rsidP="00F3767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14:paraId="0C0590FE" w14:textId="77777777" w:rsidR="00047EC9" w:rsidRPr="00F37673" w:rsidRDefault="00047EC9" w:rsidP="00F3767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F37673">
        <w:rPr>
          <w:rFonts w:ascii="Verdana" w:hAnsi="Verdana" w:cs="Arial"/>
          <w:b/>
          <w:u w:val="single"/>
        </w:rPr>
        <w:t>DESIGNO I ACCEPTO:</w:t>
      </w:r>
    </w:p>
    <w:p w14:paraId="4C981AA4" w14:textId="77777777" w:rsidR="00047EC9" w:rsidRPr="00F37673" w:rsidRDefault="00047EC9" w:rsidP="00F3767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0242F287" w14:textId="77777777" w:rsidR="00047EC9" w:rsidRPr="00F37673" w:rsidRDefault="00047EC9" w:rsidP="00F3767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sidRPr="00F37673">
        <w:rPr>
          <w:rFonts w:ascii="Verdana" w:hAnsi="Verdana" w:cs="Arial"/>
        </w:rPr>
        <w:t>Que s’utilitzi, per a totes les notificacions i comunicacions relacionades amb la introducció de documents a la plataforma, la/es següent/s adreça/es:</w:t>
      </w:r>
    </w:p>
    <w:p w14:paraId="5D5EDC90" w14:textId="77777777" w:rsidR="00047EC9" w:rsidRPr="00F37673" w:rsidRDefault="00047EC9" w:rsidP="00F37673">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F37673">
        <w:rPr>
          <w:rFonts w:ascii="Verdana" w:hAnsi="Verdana" w:cs="Arial"/>
        </w:rPr>
        <w:t>Persona de contacte:</w:t>
      </w:r>
    </w:p>
    <w:p w14:paraId="1B407102" w14:textId="77777777" w:rsidR="00047EC9" w:rsidRPr="00F37673" w:rsidRDefault="00047EC9" w:rsidP="00F37673">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F37673">
        <w:rPr>
          <w:rFonts w:ascii="Verdana" w:hAnsi="Verdana" w:cs="Arial"/>
        </w:rPr>
        <w:t>Domicili:</w:t>
      </w:r>
    </w:p>
    <w:p w14:paraId="123C2B67" w14:textId="77777777" w:rsidR="00047EC9" w:rsidRPr="00F37673" w:rsidRDefault="00047EC9" w:rsidP="00F37673">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F37673">
        <w:rPr>
          <w:rFonts w:ascii="Verdana" w:hAnsi="Verdana" w:cs="Arial"/>
        </w:rPr>
        <w:t>Telf</w:t>
      </w:r>
      <w:proofErr w:type="spellEnd"/>
      <w:r w:rsidRPr="00F37673">
        <w:rPr>
          <w:rFonts w:ascii="Verdana" w:hAnsi="Verdana" w:cs="Arial"/>
        </w:rPr>
        <w:t>:</w:t>
      </w:r>
    </w:p>
    <w:p w14:paraId="2959C172" w14:textId="77777777" w:rsidR="00047EC9" w:rsidRPr="00F37673" w:rsidRDefault="00047EC9" w:rsidP="00F37673">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F37673">
        <w:rPr>
          <w:rFonts w:ascii="Verdana" w:hAnsi="Verdana" w:cs="Arial"/>
        </w:rPr>
        <w:t>Email</w:t>
      </w:r>
      <w:proofErr w:type="spellEnd"/>
      <w:r w:rsidRPr="00F37673">
        <w:rPr>
          <w:rFonts w:ascii="Verdana" w:hAnsi="Verdana" w:cs="Arial"/>
        </w:rPr>
        <w:t>:</w:t>
      </w:r>
    </w:p>
    <w:p w14:paraId="735F00A3" w14:textId="77777777" w:rsidR="00047EC9" w:rsidRPr="00F37673" w:rsidRDefault="00047EC9" w:rsidP="00F37673">
      <w:pPr>
        <w:spacing w:line="276" w:lineRule="auto"/>
        <w:rPr>
          <w:rFonts w:ascii="Verdana" w:hAnsi="Verdana" w:cs="Arial"/>
        </w:rPr>
      </w:pPr>
    </w:p>
    <w:p w14:paraId="1EA85F55" w14:textId="77777777" w:rsidR="00047EC9" w:rsidRPr="00F37673" w:rsidRDefault="00047EC9" w:rsidP="00F37673">
      <w:pPr>
        <w:spacing w:line="276" w:lineRule="auto"/>
        <w:rPr>
          <w:rFonts w:ascii="Verdana" w:hAnsi="Verdana"/>
        </w:rPr>
      </w:pPr>
      <w:r w:rsidRPr="00F37673">
        <w:rPr>
          <w:rFonts w:ascii="Verdana" w:hAnsi="Verdana" w:cs="Arial"/>
          <w:i/>
          <w:snapToGrid w:val="0"/>
        </w:rPr>
        <w:t>[Signatura electrònica]</w:t>
      </w:r>
    </w:p>
    <w:p w14:paraId="72141603" w14:textId="3C5E0BEF" w:rsidR="00B37E63" w:rsidRPr="00F37673" w:rsidRDefault="00047EC9" w:rsidP="00F37673">
      <w:pPr>
        <w:pStyle w:val="Textdecomentari"/>
        <w:tabs>
          <w:tab w:val="left" w:pos="851"/>
          <w:tab w:val="left" w:pos="1134"/>
          <w:tab w:val="left" w:pos="1702"/>
        </w:tabs>
        <w:spacing w:line="276" w:lineRule="auto"/>
        <w:ind w:right="-2"/>
        <w:jc w:val="center"/>
        <w:rPr>
          <w:rFonts w:ascii="Verdana" w:hAnsi="Verdana"/>
          <w:b/>
        </w:rPr>
      </w:pPr>
      <w:r w:rsidRPr="00F37673">
        <w:rPr>
          <w:rFonts w:ascii="Verdana" w:hAnsi="Verdana" w:cs="Arial"/>
        </w:rPr>
        <w:br w:type="page"/>
      </w:r>
    </w:p>
    <w:p w14:paraId="7C7FD642" w14:textId="4A653342" w:rsidR="00526EDE" w:rsidRPr="00F37673" w:rsidRDefault="00047EC9" w:rsidP="00F37673">
      <w:pPr>
        <w:pStyle w:val="Ttolclusula"/>
        <w:spacing w:line="276" w:lineRule="auto"/>
        <w:jc w:val="center"/>
        <w:outlineLvl w:val="0"/>
        <w:rPr>
          <w:b/>
          <w:sz w:val="20"/>
        </w:rPr>
      </w:pPr>
      <w:bookmarkStart w:id="7" w:name="_Toc204346343"/>
      <w:r w:rsidRPr="00F37673">
        <w:rPr>
          <w:b/>
          <w:sz w:val="20"/>
        </w:rPr>
        <w:lastRenderedPageBreak/>
        <w:t xml:space="preserve">ANNEX </w:t>
      </w:r>
      <w:r w:rsidR="000861AF" w:rsidRPr="00F37673">
        <w:rPr>
          <w:b/>
          <w:sz w:val="20"/>
        </w:rPr>
        <w:t>7</w:t>
      </w:r>
      <w:r w:rsidRPr="00F37673">
        <w:rPr>
          <w:b/>
          <w:sz w:val="20"/>
        </w:rPr>
        <w:t>:</w:t>
      </w:r>
      <w:r w:rsidR="00E33EF4" w:rsidRPr="00F37673">
        <w:rPr>
          <w:b/>
          <w:sz w:val="20"/>
        </w:rPr>
        <w:t xml:space="preserve"> </w:t>
      </w:r>
      <w:r w:rsidR="00526EDE" w:rsidRPr="00F37673">
        <w:rPr>
          <w:b/>
          <w:sz w:val="20"/>
        </w:rPr>
        <w:t>MODEL D’AVAL</w:t>
      </w:r>
      <w:bookmarkEnd w:id="7"/>
    </w:p>
    <w:p w14:paraId="4F4BAE9E"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b/>
        </w:rPr>
      </w:pPr>
    </w:p>
    <w:p w14:paraId="0CEFBE0C" w14:textId="77777777" w:rsidR="00B37E63" w:rsidRPr="00F37673" w:rsidRDefault="00B37E63" w:rsidP="00F37673">
      <w:pPr>
        <w:pStyle w:val="Textdecomentari"/>
        <w:tabs>
          <w:tab w:val="left" w:pos="851"/>
          <w:tab w:val="left" w:pos="1134"/>
          <w:tab w:val="left" w:pos="1702"/>
        </w:tabs>
        <w:spacing w:line="276" w:lineRule="auto"/>
        <w:ind w:right="-2"/>
        <w:rPr>
          <w:rFonts w:ascii="Verdana" w:hAnsi="Verdana"/>
          <w:b/>
        </w:rPr>
      </w:pPr>
    </w:p>
    <w:p w14:paraId="2576BAFE"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PARCS I JARDINS DE BARCELONA, INSTITUT MUNICIPAL, NIF P5801914B, per import de: (en lletra i en xifra).</w:t>
      </w:r>
    </w:p>
    <w:p w14:paraId="56F062B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 xml:space="preserve">L’entitat </w:t>
      </w:r>
      <w:proofErr w:type="spellStart"/>
      <w:r w:rsidRPr="00F37673">
        <w:rPr>
          <w:rFonts w:ascii="Verdana" w:hAnsi="Verdana"/>
        </w:rPr>
        <w:t>avalista</w:t>
      </w:r>
      <w:proofErr w:type="spellEnd"/>
      <w:r w:rsidRPr="00F37673">
        <w:rPr>
          <w:rFonts w:ascii="Verdana" w:hAnsi="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14:paraId="5F07C20C" w14:textId="3C025C95"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El present aval estarà en vigor fins que PARCS I JARDINS DE BARCELONA, INSTITUT MUNICIPAL o qui en el seu nom estigui habilitat legalmen</w:t>
      </w:r>
      <w:r w:rsidR="00AE6146" w:rsidRPr="00F37673">
        <w:rPr>
          <w:rFonts w:ascii="Verdana" w:hAnsi="Verdana"/>
        </w:rPr>
        <w:t>t per fer-ho, autoritzi la seva</w:t>
      </w:r>
      <w:r w:rsidRPr="00F37673">
        <w:rPr>
          <w:rFonts w:ascii="Verdana" w:hAnsi="Verdana"/>
        </w:rPr>
        <w:t xml:space="preserve"> cancel·lació o devolució d’acord amb l’establert en la legislació civil i mercantil i les estipulacions del contracte garantit.</w:t>
      </w:r>
    </w:p>
    <w:p w14:paraId="3C66CBC0" w14:textId="77777777" w:rsidR="00B90003" w:rsidRPr="00F37673" w:rsidRDefault="00B90003" w:rsidP="00F37673">
      <w:pPr>
        <w:pStyle w:val="Textdecomentari"/>
        <w:tabs>
          <w:tab w:val="left" w:pos="851"/>
          <w:tab w:val="left" w:pos="1134"/>
          <w:tab w:val="left" w:pos="1702"/>
        </w:tabs>
        <w:spacing w:line="276" w:lineRule="auto"/>
        <w:ind w:right="-2"/>
        <w:rPr>
          <w:rFonts w:ascii="Verdana" w:hAnsi="Verdana"/>
        </w:rPr>
      </w:pPr>
    </w:p>
    <w:p w14:paraId="47AC2FB5"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(Lloc i data)</w:t>
      </w:r>
    </w:p>
    <w:p w14:paraId="33AF1B6E"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(raó social de l’entitat)</w:t>
      </w:r>
    </w:p>
    <w:p w14:paraId="5FBC1B48"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(signatura dels apoderats)</w:t>
      </w:r>
    </w:p>
    <w:p w14:paraId="4E6F8E91"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Validació  de poders per l’Assessoria Jurídica de la CGD o Advocacia de l’Estat</w:t>
      </w:r>
    </w:p>
    <w:p w14:paraId="28BD42B8"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Província</w:t>
      </w:r>
      <w:r w:rsidRPr="00F37673">
        <w:rPr>
          <w:rFonts w:ascii="Verdana" w:hAnsi="Verdana"/>
        </w:rPr>
        <w:tab/>
        <w:t>Data</w:t>
      </w:r>
      <w:r w:rsidRPr="00F37673">
        <w:rPr>
          <w:rFonts w:ascii="Verdana" w:hAnsi="Verdana"/>
        </w:rPr>
        <w:tab/>
        <w:t>Número o codi</w:t>
      </w:r>
    </w:p>
    <w:p w14:paraId="7FB551D9"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6A11FD32" w14:textId="60B366D0" w:rsidR="00526EDE" w:rsidRPr="00F37673" w:rsidRDefault="00AA7BA1"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NOTA:     L’Aval ha</w:t>
      </w:r>
      <w:r w:rsidR="00526EDE" w:rsidRPr="00F37673">
        <w:rPr>
          <w:rFonts w:ascii="Verdana" w:hAnsi="Verdana"/>
        </w:rPr>
        <w:t xml:space="preserve"> d’estar intervingut per notari.</w:t>
      </w:r>
    </w:p>
    <w:p w14:paraId="4F2B61AC"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4E4EDCA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4273ABFD"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6A99E10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2C5A946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29FBD224"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3CB974B0"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31BE53F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6DA7DDE7"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5BF8E971"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6414598C" w14:textId="645A8E00" w:rsidR="00B37E63" w:rsidRPr="00F37673" w:rsidRDefault="00B37E63" w:rsidP="00F37673">
      <w:pPr>
        <w:spacing w:line="276" w:lineRule="auto"/>
        <w:rPr>
          <w:rFonts w:ascii="Verdana" w:hAnsi="Verdana"/>
        </w:rPr>
      </w:pPr>
      <w:r w:rsidRPr="00F37673">
        <w:rPr>
          <w:rFonts w:ascii="Verdana" w:hAnsi="Verdana"/>
        </w:rPr>
        <w:br w:type="page"/>
      </w:r>
    </w:p>
    <w:p w14:paraId="280D3B50"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b/>
        </w:rPr>
      </w:pPr>
    </w:p>
    <w:p w14:paraId="1EA931D3" w14:textId="00EEE836" w:rsidR="00526EDE" w:rsidRPr="00F37673" w:rsidRDefault="00526EDE" w:rsidP="00F37673">
      <w:pPr>
        <w:pStyle w:val="Ttolclusula"/>
        <w:spacing w:line="276" w:lineRule="auto"/>
        <w:jc w:val="center"/>
        <w:outlineLvl w:val="0"/>
        <w:rPr>
          <w:b/>
          <w:sz w:val="20"/>
        </w:rPr>
      </w:pPr>
      <w:bookmarkStart w:id="8" w:name="_Toc204346344"/>
      <w:r w:rsidRPr="00F37673">
        <w:rPr>
          <w:b/>
          <w:sz w:val="20"/>
        </w:rPr>
        <w:t xml:space="preserve">ANNEX </w:t>
      </w:r>
      <w:r w:rsidR="000861AF" w:rsidRPr="00F37673">
        <w:rPr>
          <w:b/>
          <w:sz w:val="20"/>
        </w:rPr>
        <w:t>8</w:t>
      </w:r>
      <w:r w:rsidRPr="00F37673">
        <w:rPr>
          <w:b/>
          <w:sz w:val="20"/>
        </w:rPr>
        <w:t>:</w:t>
      </w:r>
      <w:r w:rsidR="008B5E26" w:rsidRPr="00F37673">
        <w:rPr>
          <w:b/>
          <w:sz w:val="20"/>
        </w:rPr>
        <w:t xml:space="preserve"> </w:t>
      </w:r>
      <w:r w:rsidRPr="00F37673">
        <w:rPr>
          <w:b/>
          <w:sz w:val="20"/>
        </w:rPr>
        <w:t>MODEL DE CERTIFICAT D’ASSEGURANÇA DE CAUCIÓ</w:t>
      </w:r>
      <w:bookmarkEnd w:id="8"/>
    </w:p>
    <w:p w14:paraId="5BE9233F"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b/>
        </w:rPr>
      </w:pPr>
    </w:p>
    <w:p w14:paraId="19FA1F8D"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14:paraId="2B991AC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14:paraId="2BA4DA6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L’assegurador declara, sota la seva responsabilitat, que compleix els requisits exigits en l’article  57.1 del Reglament General de la Llei de Contractes de les Administracions Públiques.</w:t>
      </w:r>
    </w:p>
    <w:p w14:paraId="6E5B44EE"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14:paraId="3E706269"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L’assegurador no podrà oposar a l’assegurat les excepcions que puguin correspondre’l contra el prenedor de l’assegurança.</w:t>
      </w:r>
    </w:p>
    <w:p w14:paraId="787C2B09"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14:paraId="4E8BF0C1"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F37673">
        <w:rPr>
          <w:rFonts w:ascii="Verdana" w:hAnsi="Verdana"/>
        </w:rPr>
        <w:t>clausulat</w:t>
      </w:r>
      <w:proofErr w:type="spellEnd"/>
      <w:r w:rsidRPr="00F37673">
        <w:rPr>
          <w:rFonts w:ascii="Verdana" w:hAnsi="Verdana"/>
        </w:rPr>
        <w:t xml:space="preserve"> del contracte garantit.</w:t>
      </w:r>
    </w:p>
    <w:p w14:paraId="699FF8F2"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Lloc i data</w:t>
      </w:r>
    </w:p>
    <w:p w14:paraId="391E5E24"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Signatura</w:t>
      </w:r>
    </w:p>
    <w:p w14:paraId="5D0E5914"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Assegurador.</w:t>
      </w:r>
    </w:p>
    <w:p w14:paraId="0A7C317B"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Validació de poders per l’Assessoria Jurídica de la CGD o Advocacia de l’Estat</w:t>
      </w:r>
    </w:p>
    <w:p w14:paraId="5982EDA9"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Província</w:t>
      </w:r>
      <w:r w:rsidRPr="00F37673">
        <w:rPr>
          <w:rFonts w:ascii="Verdana" w:hAnsi="Verdana"/>
        </w:rPr>
        <w:tab/>
        <w:t>Data</w:t>
      </w:r>
      <w:r w:rsidRPr="00F37673">
        <w:rPr>
          <w:rFonts w:ascii="Verdana" w:hAnsi="Verdana"/>
        </w:rPr>
        <w:tab/>
        <w:t>Número o codi</w:t>
      </w:r>
    </w:p>
    <w:p w14:paraId="0EE44C28"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2968AB59"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 xml:space="preserve">Instruccions per a la </w:t>
      </w:r>
      <w:proofErr w:type="spellStart"/>
      <w:r w:rsidRPr="00F37673">
        <w:rPr>
          <w:rFonts w:ascii="Verdana" w:hAnsi="Verdana"/>
        </w:rPr>
        <w:t>complimentació</w:t>
      </w:r>
      <w:proofErr w:type="spellEnd"/>
      <w:r w:rsidRPr="00F37673">
        <w:rPr>
          <w:rFonts w:ascii="Verdana" w:hAnsi="Verdana"/>
        </w:rPr>
        <w:t xml:space="preserve"> del model.</w:t>
      </w:r>
    </w:p>
    <w:p w14:paraId="2F823ACB"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(1) S’expressarà la raó social completa de l’entitat asseguradora.</w:t>
      </w:r>
    </w:p>
    <w:p w14:paraId="32163FD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(2) Nom i cognoms de l’apoderat o apoderats.</w:t>
      </w:r>
    </w:p>
    <w:p w14:paraId="1A9BB02A"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(3) Nom de la persona assegurada.</w:t>
      </w:r>
    </w:p>
    <w:p w14:paraId="61C1F04E"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 xml:space="preserve">(4) Òrgan de </w:t>
      </w:r>
      <w:proofErr w:type="spellStart"/>
      <w:r w:rsidRPr="00F37673">
        <w:rPr>
          <w:rFonts w:ascii="Verdana" w:hAnsi="Verdana"/>
        </w:rPr>
        <w:t>contractació:PARCS</w:t>
      </w:r>
      <w:proofErr w:type="spellEnd"/>
      <w:r w:rsidRPr="00F37673">
        <w:rPr>
          <w:rFonts w:ascii="Verdana" w:hAnsi="Verdana"/>
        </w:rPr>
        <w:t xml:space="preserve"> I JARDINS DE BARCELONA,INSTITUT MUNICIPAL, NIF P5801914B</w:t>
      </w:r>
    </w:p>
    <w:p w14:paraId="682CD140"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(5) Import, en lletra, pel qual es constitueix l’assegurança.</w:t>
      </w:r>
    </w:p>
    <w:p w14:paraId="1A647A31"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(6) Identificar individualment de forma suficient (naturalesa, classe, etc.) el contracte en virtut del qual es presta la caució.</w:t>
      </w:r>
    </w:p>
    <w:p w14:paraId="1BB05988"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(7) Expressar la modalitat d’assegurança de què es tracta, provisional, definitiva, etcètera</w:t>
      </w:r>
    </w:p>
    <w:p w14:paraId="576784EE"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3963861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NOTA:     El certificat d’assegurança de caució haurà d’estar intervingut per notari.</w:t>
      </w:r>
    </w:p>
    <w:p w14:paraId="70AB8B99" w14:textId="5FF0C06A" w:rsidR="001F38AF" w:rsidRPr="00F37673" w:rsidRDefault="001F38AF" w:rsidP="00F37673">
      <w:pPr>
        <w:spacing w:line="276" w:lineRule="auto"/>
        <w:rPr>
          <w:rFonts w:ascii="Verdana" w:hAnsi="Verdana"/>
        </w:rPr>
      </w:pPr>
      <w:r w:rsidRPr="00F37673">
        <w:rPr>
          <w:rFonts w:ascii="Verdana" w:hAnsi="Verdana"/>
        </w:rPr>
        <w:br w:type="page"/>
      </w:r>
    </w:p>
    <w:p w14:paraId="321284BD" w14:textId="77777777" w:rsidR="00FF7284" w:rsidRPr="00F37673" w:rsidRDefault="00FF7284" w:rsidP="00F37673">
      <w:pPr>
        <w:spacing w:line="276" w:lineRule="auto"/>
        <w:rPr>
          <w:rFonts w:ascii="Verdana" w:hAnsi="Verdana"/>
        </w:rPr>
      </w:pPr>
    </w:p>
    <w:p w14:paraId="1C837936" w14:textId="77777777" w:rsidR="0098313A" w:rsidRPr="00F37673" w:rsidRDefault="0098313A" w:rsidP="00F37673">
      <w:pPr>
        <w:shd w:val="clear" w:color="auto" w:fill="FFFFFF" w:themeFill="background1"/>
        <w:spacing w:line="276" w:lineRule="auto"/>
        <w:jc w:val="both"/>
        <w:rPr>
          <w:rFonts w:ascii="Verdana" w:hAnsi="Verdana"/>
          <w:b/>
        </w:rPr>
      </w:pPr>
    </w:p>
    <w:p w14:paraId="001752B7" w14:textId="0ECCBCB4" w:rsidR="00FF7284" w:rsidRPr="00F37673" w:rsidRDefault="00F129FE" w:rsidP="00F37673">
      <w:pPr>
        <w:shd w:val="clear" w:color="auto" w:fill="FFFFFF" w:themeFill="background1"/>
        <w:spacing w:line="276" w:lineRule="auto"/>
        <w:jc w:val="both"/>
        <w:rPr>
          <w:rFonts w:ascii="Verdana" w:hAnsi="Verdana"/>
          <w:b/>
        </w:rPr>
      </w:pPr>
      <w:r w:rsidRPr="00F37673">
        <w:rPr>
          <w:rFonts w:ascii="Verdana" w:hAnsi="Verdana"/>
          <w:b/>
        </w:rPr>
        <w:t>ANNEX</w:t>
      </w:r>
      <w:r w:rsidR="00AD4F82" w:rsidRPr="00F37673">
        <w:rPr>
          <w:rFonts w:ascii="Verdana" w:hAnsi="Verdana"/>
          <w:b/>
        </w:rPr>
        <w:t xml:space="preserve"> </w:t>
      </w:r>
      <w:r w:rsidR="000861AF" w:rsidRPr="00F37673">
        <w:rPr>
          <w:rFonts w:ascii="Verdana" w:hAnsi="Verdana"/>
          <w:b/>
        </w:rPr>
        <w:t>9</w:t>
      </w:r>
      <w:r w:rsidR="00FF7284" w:rsidRPr="00F37673">
        <w:rPr>
          <w:rFonts w:ascii="Verdana" w:hAnsi="Verdana"/>
          <w:b/>
        </w:rPr>
        <w:t xml:space="preserve"> - </w:t>
      </w:r>
      <w:r w:rsidR="005640CB" w:rsidRPr="00F37673">
        <w:rPr>
          <w:rFonts w:ascii="Verdana" w:hAnsi="Verdana"/>
          <w:b/>
        </w:rPr>
        <w:t>PROTOCOL PER A LA INCORPORACIÓ, SEGUIMENT I VERIFICACIÓ DEL COMPLIMENT DE LA CONDICIÓ ESPECIAL D’EXECUCIÓ “PLA O MESURES D’IGUALTAT”</w:t>
      </w:r>
    </w:p>
    <w:p w14:paraId="19CCD9C6" w14:textId="77777777" w:rsidR="00FF7284" w:rsidRPr="00F37673" w:rsidRDefault="00FF7284" w:rsidP="00F37673">
      <w:pPr>
        <w:shd w:val="clear" w:color="auto" w:fill="FFFFFF" w:themeFill="background1"/>
        <w:spacing w:line="276" w:lineRule="auto"/>
        <w:jc w:val="both"/>
        <w:rPr>
          <w:rFonts w:ascii="Verdana" w:hAnsi="Verdana"/>
        </w:rPr>
      </w:pPr>
    </w:p>
    <w:p w14:paraId="62CB499C" w14:textId="77777777" w:rsidR="00FF7284" w:rsidRPr="00F37673" w:rsidRDefault="00FF7284" w:rsidP="00F37673">
      <w:pPr>
        <w:shd w:val="clear" w:color="auto" w:fill="FFFFFF" w:themeFill="background1"/>
        <w:spacing w:line="276" w:lineRule="auto"/>
        <w:jc w:val="both"/>
        <w:rPr>
          <w:rFonts w:ascii="Verdana" w:hAnsi="Verdana"/>
        </w:rPr>
      </w:pPr>
      <w:r w:rsidRPr="00F37673">
        <w:rPr>
          <w:rFonts w:ascii="Verdana" w:hAnsi="Verdana"/>
        </w:rPr>
        <w:t>S’annexa en document a banda</w:t>
      </w:r>
    </w:p>
    <w:p w14:paraId="2BD3D483" w14:textId="77777777" w:rsidR="00FF7284" w:rsidRPr="00F37673" w:rsidRDefault="00FF7284" w:rsidP="00F37673">
      <w:pPr>
        <w:shd w:val="clear" w:color="auto" w:fill="FFFFFF" w:themeFill="background1"/>
        <w:spacing w:line="276" w:lineRule="auto"/>
        <w:jc w:val="both"/>
        <w:rPr>
          <w:rFonts w:ascii="Verdana" w:hAnsi="Verdana"/>
        </w:rPr>
      </w:pPr>
    </w:p>
    <w:p w14:paraId="29B66A35" w14:textId="689F2C4E" w:rsidR="00F129FE" w:rsidRPr="00F37673" w:rsidRDefault="00E31C8D" w:rsidP="00F37673">
      <w:pPr>
        <w:shd w:val="clear" w:color="auto" w:fill="FFFFFF" w:themeFill="background1"/>
        <w:spacing w:line="276" w:lineRule="auto"/>
        <w:jc w:val="both"/>
        <w:rPr>
          <w:rFonts w:ascii="Verdana" w:hAnsi="Verdana"/>
          <w:b/>
        </w:rPr>
      </w:pPr>
      <w:r w:rsidRPr="00F37673">
        <w:rPr>
          <w:rFonts w:ascii="Verdana" w:hAnsi="Verdana"/>
          <w:b/>
        </w:rPr>
        <w:t>ANNEX 1</w:t>
      </w:r>
      <w:r w:rsidR="000861AF" w:rsidRPr="00F37673">
        <w:rPr>
          <w:rFonts w:ascii="Verdana" w:hAnsi="Verdana"/>
          <w:b/>
        </w:rPr>
        <w:t>0</w:t>
      </w:r>
      <w:r w:rsidR="00FF7284" w:rsidRPr="00F37673">
        <w:rPr>
          <w:rFonts w:ascii="Verdana" w:hAnsi="Verdana"/>
          <w:b/>
        </w:rPr>
        <w:t xml:space="preserve"> </w:t>
      </w:r>
      <w:r w:rsidR="00DD08F8" w:rsidRPr="00F37673">
        <w:rPr>
          <w:rFonts w:ascii="Verdana" w:hAnsi="Verdana"/>
          <w:b/>
        </w:rPr>
        <w:t>–</w:t>
      </w:r>
      <w:r w:rsidR="00FF7284" w:rsidRPr="00F37673">
        <w:rPr>
          <w:rFonts w:ascii="Verdana" w:hAnsi="Verdana"/>
          <w:b/>
        </w:rPr>
        <w:t xml:space="preserve"> </w:t>
      </w:r>
      <w:r w:rsidR="005640CB" w:rsidRPr="00F37673">
        <w:rPr>
          <w:rFonts w:ascii="Verdana" w:hAnsi="Verdana"/>
          <w:b/>
        </w:rPr>
        <w:t>PROTOCOL PER A LA INCORPORACIÓ, SEGUIMENT I VERIFICACIÓ DEL COMPLIMENT DE LA CONDICIÓ ESPECIAL D’EXECUCIÓ “COMUNICACIÓ INCLUSIVA”</w:t>
      </w:r>
    </w:p>
    <w:p w14:paraId="03D2A816" w14:textId="77777777" w:rsidR="00AC5A00" w:rsidRPr="00F37673" w:rsidRDefault="00AC5A00" w:rsidP="00F37673">
      <w:pPr>
        <w:shd w:val="clear" w:color="auto" w:fill="FFFFFF" w:themeFill="background1"/>
        <w:spacing w:line="276" w:lineRule="auto"/>
        <w:jc w:val="both"/>
        <w:rPr>
          <w:rFonts w:ascii="Verdana" w:hAnsi="Verdana"/>
        </w:rPr>
      </w:pPr>
    </w:p>
    <w:p w14:paraId="4BC4A791" w14:textId="77777777" w:rsidR="00F129FE" w:rsidRPr="00F37673" w:rsidRDefault="00F129FE" w:rsidP="00F37673">
      <w:pPr>
        <w:shd w:val="clear" w:color="auto" w:fill="FFFFFF" w:themeFill="background1"/>
        <w:spacing w:line="276" w:lineRule="auto"/>
        <w:jc w:val="both"/>
        <w:rPr>
          <w:rFonts w:ascii="Verdana" w:hAnsi="Verdana"/>
        </w:rPr>
      </w:pPr>
      <w:r w:rsidRPr="00F37673">
        <w:rPr>
          <w:rFonts w:ascii="Verdana" w:hAnsi="Verdana"/>
        </w:rPr>
        <w:t>S’annexa en document a banda</w:t>
      </w:r>
    </w:p>
    <w:p w14:paraId="0B36D146" w14:textId="77777777" w:rsidR="00F129FE" w:rsidRPr="00F37673" w:rsidRDefault="00F129FE" w:rsidP="00F37673">
      <w:pPr>
        <w:autoSpaceDE w:val="0"/>
        <w:autoSpaceDN w:val="0"/>
        <w:adjustRightInd w:val="0"/>
        <w:spacing w:line="276" w:lineRule="auto"/>
        <w:jc w:val="both"/>
        <w:rPr>
          <w:rFonts w:ascii="Verdana" w:hAnsi="Verdana"/>
        </w:rPr>
      </w:pPr>
    </w:p>
    <w:p w14:paraId="1BFE1CB8" w14:textId="182AED44" w:rsidR="0055274A" w:rsidRPr="00F37673" w:rsidRDefault="00E31C8D" w:rsidP="00F37673">
      <w:pPr>
        <w:shd w:val="clear" w:color="auto" w:fill="FFFFFF" w:themeFill="background1"/>
        <w:spacing w:line="276" w:lineRule="auto"/>
        <w:jc w:val="both"/>
        <w:rPr>
          <w:rFonts w:ascii="Verdana" w:hAnsi="Verdana"/>
          <w:b/>
        </w:rPr>
      </w:pPr>
      <w:r w:rsidRPr="00F37673">
        <w:rPr>
          <w:rFonts w:ascii="Verdana" w:hAnsi="Verdana"/>
          <w:b/>
        </w:rPr>
        <w:t>ANNEX 1</w:t>
      </w:r>
      <w:r w:rsidR="000861AF" w:rsidRPr="00F37673">
        <w:rPr>
          <w:rFonts w:ascii="Verdana" w:hAnsi="Verdana"/>
          <w:b/>
        </w:rPr>
        <w:t>1</w:t>
      </w:r>
      <w:r w:rsidR="00F129FE" w:rsidRPr="00F37673">
        <w:rPr>
          <w:rFonts w:ascii="Verdana" w:hAnsi="Verdana"/>
          <w:b/>
        </w:rPr>
        <w:t xml:space="preserve"> </w:t>
      </w:r>
      <w:r w:rsidR="0055274A" w:rsidRPr="00F37673">
        <w:rPr>
          <w:rFonts w:ascii="Verdana" w:hAnsi="Verdana"/>
          <w:b/>
        </w:rPr>
        <w:t>–</w:t>
      </w:r>
      <w:r w:rsidR="00F129FE" w:rsidRPr="00F37673">
        <w:rPr>
          <w:rFonts w:ascii="Verdana" w:hAnsi="Verdana"/>
          <w:b/>
        </w:rPr>
        <w:t xml:space="preserve"> </w:t>
      </w:r>
      <w:r w:rsidR="0055274A" w:rsidRPr="00F37673">
        <w:rPr>
          <w:rFonts w:ascii="Verdana" w:hAnsi="Verdana"/>
          <w:b/>
        </w:rPr>
        <w:t>PROTOCOL PER A LA INCORPORACIÓ, SEGUIMENT I VERIFICACIÓ DEL COMPLIMENT DE LA CONDICIÓ ESPECIAL D’EXECUCIÓ “MESURES CONTRA L’ASSETJAMENT SEXUAL I PER RAÓ DE SEXE”</w:t>
      </w:r>
    </w:p>
    <w:p w14:paraId="31729C30" w14:textId="77777777" w:rsidR="00F129FE" w:rsidRPr="00F37673" w:rsidRDefault="00F129FE" w:rsidP="00F37673">
      <w:pPr>
        <w:shd w:val="clear" w:color="auto" w:fill="FFFFFF" w:themeFill="background1"/>
        <w:spacing w:line="276" w:lineRule="auto"/>
        <w:jc w:val="both"/>
        <w:rPr>
          <w:rFonts w:ascii="Verdana" w:hAnsi="Verdana"/>
          <w:b/>
        </w:rPr>
      </w:pPr>
    </w:p>
    <w:p w14:paraId="30570D29" w14:textId="77777777" w:rsidR="00F129FE" w:rsidRPr="00F37673" w:rsidRDefault="00F129FE" w:rsidP="00F37673">
      <w:pPr>
        <w:shd w:val="clear" w:color="auto" w:fill="FFFFFF" w:themeFill="background1"/>
        <w:spacing w:line="276" w:lineRule="auto"/>
        <w:jc w:val="both"/>
        <w:rPr>
          <w:rFonts w:ascii="Verdana" w:hAnsi="Verdana"/>
        </w:rPr>
      </w:pPr>
      <w:r w:rsidRPr="00F37673">
        <w:rPr>
          <w:rFonts w:ascii="Verdana" w:hAnsi="Verdana"/>
        </w:rPr>
        <w:t>S’annexa en document a banda</w:t>
      </w:r>
    </w:p>
    <w:p w14:paraId="3FBF7E24" w14:textId="77777777" w:rsidR="00F129FE" w:rsidRPr="00F37673" w:rsidRDefault="00F129FE" w:rsidP="00F37673">
      <w:pPr>
        <w:shd w:val="clear" w:color="auto" w:fill="FFFFFF" w:themeFill="background1"/>
        <w:spacing w:line="276" w:lineRule="auto"/>
        <w:jc w:val="both"/>
        <w:rPr>
          <w:rFonts w:ascii="Verdana" w:hAnsi="Verdana"/>
          <w:b/>
        </w:rPr>
      </w:pPr>
    </w:p>
    <w:p w14:paraId="1FA7CCFE" w14:textId="58BB1EEC" w:rsidR="0055274A" w:rsidRPr="00F37673" w:rsidRDefault="00E31C8D" w:rsidP="00F37673">
      <w:pPr>
        <w:shd w:val="clear" w:color="auto" w:fill="FFFFFF" w:themeFill="background1"/>
        <w:spacing w:line="276" w:lineRule="auto"/>
        <w:jc w:val="both"/>
        <w:rPr>
          <w:rFonts w:ascii="Verdana" w:hAnsi="Verdana"/>
          <w:b/>
        </w:rPr>
      </w:pPr>
      <w:r w:rsidRPr="00F37673">
        <w:rPr>
          <w:rFonts w:ascii="Verdana" w:hAnsi="Verdana"/>
          <w:b/>
        </w:rPr>
        <w:t>ANNEX 1</w:t>
      </w:r>
      <w:r w:rsidR="000861AF" w:rsidRPr="00F37673">
        <w:rPr>
          <w:rFonts w:ascii="Verdana" w:hAnsi="Verdana"/>
          <w:b/>
        </w:rPr>
        <w:t>2</w:t>
      </w:r>
      <w:r w:rsidR="00F129FE" w:rsidRPr="00F37673">
        <w:rPr>
          <w:rFonts w:ascii="Verdana" w:hAnsi="Verdana"/>
          <w:b/>
        </w:rPr>
        <w:t xml:space="preserve"> - </w:t>
      </w:r>
      <w:r w:rsidR="0055274A" w:rsidRPr="00F37673">
        <w:rPr>
          <w:rFonts w:ascii="Verdana" w:hAnsi="Verdana"/>
          <w:b/>
        </w:rPr>
        <w:t>PROTOCOL PER A LA INCORPORACIÓ, SEGUIMENT I VERIFICACIÓ DEL COMPLIMENT DE LA CONDICIÓ ESPECIAL D’EXECUCIÓ “IGUALTAT D’OPORTUNITATS I NO-DISCRIMINACIÓ DE LES PERSONES LGTBQIA+”</w:t>
      </w:r>
    </w:p>
    <w:p w14:paraId="788C69FF" w14:textId="642002CB" w:rsidR="00FF7284" w:rsidRPr="00F37673" w:rsidRDefault="00FF7284" w:rsidP="00F37673">
      <w:pPr>
        <w:shd w:val="clear" w:color="auto" w:fill="FFFFFF" w:themeFill="background1"/>
        <w:spacing w:line="276" w:lineRule="auto"/>
        <w:jc w:val="both"/>
        <w:rPr>
          <w:rFonts w:ascii="Verdana" w:hAnsi="Verdana"/>
          <w:b/>
        </w:rPr>
      </w:pPr>
    </w:p>
    <w:p w14:paraId="2D5F685C" w14:textId="77777777" w:rsidR="00F129FE" w:rsidRPr="00F37673" w:rsidRDefault="00F129FE" w:rsidP="00F37673">
      <w:pPr>
        <w:shd w:val="clear" w:color="auto" w:fill="FFFFFF" w:themeFill="background1"/>
        <w:spacing w:line="276" w:lineRule="auto"/>
        <w:jc w:val="both"/>
        <w:rPr>
          <w:rFonts w:ascii="Verdana" w:hAnsi="Verdana"/>
        </w:rPr>
      </w:pPr>
      <w:r w:rsidRPr="00F37673">
        <w:rPr>
          <w:rFonts w:ascii="Verdana" w:hAnsi="Verdana"/>
        </w:rPr>
        <w:t>S’annexa en document a banda</w:t>
      </w:r>
    </w:p>
    <w:p w14:paraId="16A0AED2" w14:textId="77777777" w:rsidR="00F129FE" w:rsidRPr="00F37673" w:rsidRDefault="00F129FE" w:rsidP="00F37673">
      <w:pPr>
        <w:shd w:val="clear" w:color="auto" w:fill="FFFFFF" w:themeFill="background1"/>
        <w:spacing w:line="276" w:lineRule="auto"/>
        <w:jc w:val="both"/>
        <w:rPr>
          <w:rFonts w:ascii="Verdana" w:hAnsi="Verdana"/>
        </w:rPr>
      </w:pPr>
    </w:p>
    <w:p w14:paraId="74E20EC1" w14:textId="5606C064" w:rsidR="00FF7284" w:rsidRPr="00F37673" w:rsidRDefault="00E31C8D" w:rsidP="00F37673">
      <w:pPr>
        <w:shd w:val="clear" w:color="auto" w:fill="FFFFFF" w:themeFill="background1"/>
        <w:spacing w:line="276" w:lineRule="auto"/>
        <w:jc w:val="both"/>
        <w:rPr>
          <w:rFonts w:ascii="Verdana" w:hAnsi="Verdana"/>
          <w:b/>
        </w:rPr>
      </w:pPr>
      <w:r w:rsidRPr="00F37673">
        <w:rPr>
          <w:rFonts w:ascii="Verdana" w:hAnsi="Verdana"/>
          <w:b/>
        </w:rPr>
        <w:t>ANNEX 1</w:t>
      </w:r>
      <w:r w:rsidR="000861AF" w:rsidRPr="00F37673">
        <w:rPr>
          <w:rFonts w:ascii="Verdana" w:hAnsi="Verdana"/>
          <w:b/>
        </w:rPr>
        <w:t>3</w:t>
      </w:r>
      <w:r w:rsidR="00F129FE" w:rsidRPr="00F37673">
        <w:rPr>
          <w:rFonts w:ascii="Verdana" w:hAnsi="Verdana"/>
          <w:b/>
        </w:rPr>
        <w:t xml:space="preserve"> - PROTOCOL PER A LA INCORPORACIÓ, SEGUIMENT I VERIFICACIÓ DEL COMPLIMENT DE LA CLÀUSULA SOC03.08. DE “CONCILIACIÓ CORRESPONSABLE DEL TEMPS LABORAL, FAMILIAR I PERSONAL”.</w:t>
      </w:r>
    </w:p>
    <w:p w14:paraId="6B8540C8" w14:textId="77777777" w:rsidR="00E33EF4" w:rsidRPr="00F37673" w:rsidRDefault="00E33EF4" w:rsidP="00F37673">
      <w:pPr>
        <w:shd w:val="clear" w:color="auto" w:fill="FFFFFF" w:themeFill="background1"/>
        <w:spacing w:line="276" w:lineRule="auto"/>
        <w:jc w:val="both"/>
        <w:rPr>
          <w:rFonts w:ascii="Verdana" w:hAnsi="Verdana"/>
        </w:rPr>
      </w:pPr>
    </w:p>
    <w:p w14:paraId="5C4C05BE" w14:textId="77777777" w:rsidR="00E33EF4" w:rsidRPr="00F37673" w:rsidRDefault="00E33EF4" w:rsidP="00F37673">
      <w:pPr>
        <w:shd w:val="clear" w:color="auto" w:fill="FFFFFF" w:themeFill="background1"/>
        <w:spacing w:line="276" w:lineRule="auto"/>
        <w:jc w:val="both"/>
        <w:rPr>
          <w:rFonts w:ascii="Verdana" w:hAnsi="Verdana"/>
        </w:rPr>
      </w:pPr>
      <w:r w:rsidRPr="00F37673">
        <w:rPr>
          <w:rFonts w:ascii="Verdana" w:hAnsi="Verdana"/>
        </w:rPr>
        <w:t>S’annexa en document a banda</w:t>
      </w:r>
    </w:p>
    <w:p w14:paraId="737B4D29" w14:textId="77777777" w:rsidR="00E33EF4" w:rsidRPr="00F37673" w:rsidRDefault="00E33EF4" w:rsidP="00F37673">
      <w:pPr>
        <w:shd w:val="clear" w:color="auto" w:fill="FFFFFF" w:themeFill="background1"/>
        <w:spacing w:line="276" w:lineRule="auto"/>
        <w:jc w:val="both"/>
        <w:rPr>
          <w:rFonts w:ascii="Verdana" w:hAnsi="Verdana"/>
          <w:b/>
        </w:rPr>
      </w:pPr>
    </w:p>
    <w:p w14:paraId="091CC45F" w14:textId="77777777" w:rsidR="00A0725B" w:rsidRPr="00F37673" w:rsidRDefault="00A0725B" w:rsidP="00F37673">
      <w:pPr>
        <w:shd w:val="clear" w:color="auto" w:fill="FFFFFF" w:themeFill="background1"/>
        <w:spacing w:line="276" w:lineRule="auto"/>
        <w:jc w:val="both"/>
        <w:rPr>
          <w:rFonts w:ascii="Verdana" w:hAnsi="Verdana"/>
          <w:b/>
        </w:rPr>
      </w:pPr>
    </w:p>
    <w:sectPr w:rsidR="00A0725B" w:rsidRPr="00F37673" w:rsidSect="001F38AF">
      <w:headerReference w:type="even" r:id="rId8"/>
      <w:headerReference w:type="default" r:id="rId9"/>
      <w:footerReference w:type="even" r:id="rId10"/>
      <w:footerReference w:type="default" r:id="rId11"/>
      <w:pgSz w:w="11906" w:h="16838" w:code="9"/>
      <w:pgMar w:top="1038" w:right="849" w:bottom="851" w:left="1134" w:header="709" w:footer="2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6D4EE" w14:textId="77777777" w:rsidR="001E2487" w:rsidRDefault="001E2487">
      <w:r>
        <w:separator/>
      </w:r>
    </w:p>
  </w:endnote>
  <w:endnote w:type="continuationSeparator" w:id="0">
    <w:p w14:paraId="1C180914" w14:textId="77777777" w:rsidR="001E2487" w:rsidRDefault="001E2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panose1 w:val="00000000000000000000"/>
    <w:charset w:val="00"/>
    <w:family w:val="swiss"/>
    <w:notTrueType/>
    <w:pitch w:val="variable"/>
    <w:sig w:usb0="00000003" w:usb1="00000000" w:usb2="00000000" w:usb3="00000000" w:csb0="00000001" w:csb1="00000000"/>
  </w:font>
  <w:font w:name="Dutch">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kkurat-Light">
    <w:altName w:val="Malgun Gothic"/>
    <w:charset w:val="00"/>
    <w:family w:val="auto"/>
    <w:pitch w:val="variable"/>
    <w:sig w:usb0="00000003" w:usb1="4000204A"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86E4C" w14:textId="77777777" w:rsidR="001E2487" w:rsidRDefault="001E2487">
    <w:pPr>
      <w:pStyle w:val="Peu"/>
    </w:pPr>
  </w:p>
  <w:p w14:paraId="497ED383" w14:textId="77777777" w:rsidR="001E2487" w:rsidRDefault="001E248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9F361" w14:textId="19165D9F" w:rsidR="001E2487" w:rsidRPr="006D70D5" w:rsidRDefault="001E2487" w:rsidP="00162E02">
    <w:pPr>
      <w:pStyle w:val="Peu"/>
      <w:tabs>
        <w:tab w:val="clear" w:pos="4252"/>
        <w:tab w:val="clear" w:pos="8504"/>
        <w:tab w:val="left" w:pos="8222"/>
      </w:tabs>
      <w:rPr>
        <w:rStyle w:val="Nmerodepgina"/>
        <w:rFonts w:ascii="Verdana" w:hAnsi="Verdana"/>
        <w:sz w:val="16"/>
      </w:rPr>
    </w:pPr>
    <w:r>
      <w:rPr>
        <w:rFonts w:ascii="Verdana" w:hAnsi="Verdana"/>
        <w:sz w:val="16"/>
      </w:rPr>
      <w:t xml:space="preserve">                                                                                                                          </w:t>
    </w:r>
    <w:r w:rsidRPr="006D70D5">
      <w:rPr>
        <w:rFonts w:ascii="Verdana" w:hAnsi="Verdana"/>
        <w:sz w:val="16"/>
      </w:rPr>
      <w:t xml:space="preserve">Pàg. </w:t>
    </w:r>
    <w:r w:rsidRPr="006D70D5">
      <w:rPr>
        <w:rStyle w:val="Nmerodepgina"/>
        <w:rFonts w:ascii="Verdana" w:hAnsi="Verdana"/>
        <w:sz w:val="16"/>
      </w:rPr>
      <w:fldChar w:fldCharType="begin"/>
    </w:r>
    <w:r w:rsidRPr="006D70D5">
      <w:rPr>
        <w:rStyle w:val="Nmerodepgina"/>
        <w:rFonts w:ascii="Verdana" w:hAnsi="Verdana"/>
        <w:sz w:val="16"/>
      </w:rPr>
      <w:instrText xml:space="preserve"> PAGE </w:instrText>
    </w:r>
    <w:r w:rsidRPr="006D70D5">
      <w:rPr>
        <w:rStyle w:val="Nmerodepgina"/>
        <w:rFonts w:ascii="Verdana" w:hAnsi="Verdana"/>
        <w:sz w:val="16"/>
      </w:rPr>
      <w:fldChar w:fldCharType="separate"/>
    </w:r>
    <w:r w:rsidR="00175CC0">
      <w:rPr>
        <w:rStyle w:val="Nmerodepgina"/>
        <w:rFonts w:ascii="Verdana" w:hAnsi="Verdana"/>
        <w:noProof/>
        <w:sz w:val="16"/>
      </w:rPr>
      <w:t>4</w:t>
    </w:r>
    <w:r w:rsidRPr="006D70D5">
      <w:rPr>
        <w:rStyle w:val="Nmerodepgina"/>
        <w:rFonts w:ascii="Verdana" w:hAnsi="Verdana"/>
        <w:sz w:val="16"/>
      </w:rPr>
      <w:fldChar w:fldCharType="end"/>
    </w:r>
    <w:r w:rsidRPr="006D70D5">
      <w:rPr>
        <w:rStyle w:val="Nmerodepgina"/>
        <w:rFonts w:ascii="Verdana" w:hAnsi="Verdana"/>
        <w:sz w:val="16"/>
      </w:rPr>
      <w:t xml:space="preserve"> de </w:t>
    </w:r>
    <w:r w:rsidRPr="006D70D5">
      <w:rPr>
        <w:rStyle w:val="Nmerodepgina"/>
        <w:rFonts w:ascii="Verdana" w:hAnsi="Verdana"/>
        <w:sz w:val="16"/>
      </w:rPr>
      <w:fldChar w:fldCharType="begin"/>
    </w:r>
    <w:r w:rsidRPr="006D70D5">
      <w:rPr>
        <w:rStyle w:val="Nmerodepgina"/>
        <w:rFonts w:ascii="Verdana" w:hAnsi="Verdana"/>
        <w:sz w:val="16"/>
      </w:rPr>
      <w:instrText xml:space="preserve"> NUMPAGES </w:instrText>
    </w:r>
    <w:r w:rsidRPr="006D70D5">
      <w:rPr>
        <w:rStyle w:val="Nmerodepgina"/>
        <w:rFonts w:ascii="Verdana" w:hAnsi="Verdana"/>
        <w:sz w:val="16"/>
      </w:rPr>
      <w:fldChar w:fldCharType="separate"/>
    </w:r>
    <w:r w:rsidR="00175CC0">
      <w:rPr>
        <w:rStyle w:val="Nmerodepgina"/>
        <w:rFonts w:ascii="Verdana" w:hAnsi="Verdana"/>
        <w:noProof/>
        <w:sz w:val="16"/>
      </w:rPr>
      <w:t>13</w:t>
    </w:r>
    <w:r w:rsidRPr="006D70D5">
      <w:rPr>
        <w:rStyle w:val="Nmerodepgina"/>
        <w:rFonts w:ascii="Verdana" w:hAnsi="Verdana"/>
        <w:sz w:val="16"/>
      </w:rPr>
      <w:fldChar w:fldCharType="end"/>
    </w:r>
  </w:p>
  <w:p w14:paraId="5B0AA954" w14:textId="77777777" w:rsidR="001E2487" w:rsidRPr="006D70D5" w:rsidRDefault="001E2487" w:rsidP="00B042CF">
    <w:pPr>
      <w:pStyle w:val="Peu"/>
      <w:tabs>
        <w:tab w:val="clear" w:pos="4252"/>
        <w:tab w:val="clear" w:pos="8504"/>
      </w:tabs>
      <w:jc w:val="center"/>
      <w:rPr>
        <w:rStyle w:val="Nmerodepgina"/>
        <w:rFonts w:ascii="Verdana" w:hAnsi="Verdana"/>
        <w:sz w:val="16"/>
      </w:rPr>
    </w:pPr>
  </w:p>
  <w:p w14:paraId="430ED43B" w14:textId="77777777" w:rsidR="001E2487" w:rsidRDefault="001E2487">
    <w:pPr>
      <w:pStyle w:val="Peu"/>
      <w:rPr>
        <w:sz w:val="16"/>
      </w:rPr>
    </w:pPr>
  </w:p>
  <w:p w14:paraId="7957D877" w14:textId="77777777" w:rsidR="001E2487" w:rsidRDefault="001E24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DC979" w14:textId="77777777" w:rsidR="001E2487" w:rsidRDefault="001E2487">
      <w:r>
        <w:separator/>
      </w:r>
    </w:p>
  </w:footnote>
  <w:footnote w:type="continuationSeparator" w:id="0">
    <w:p w14:paraId="16EE67CF" w14:textId="77777777" w:rsidR="001E2487" w:rsidRDefault="001E2487">
      <w:r>
        <w:continuationSeparator/>
      </w:r>
    </w:p>
  </w:footnote>
  <w:footnote w:id="1">
    <w:p w14:paraId="18DFA9E2" w14:textId="77777777" w:rsidR="001E2487" w:rsidRPr="008B06B6" w:rsidRDefault="001E2487" w:rsidP="00FF7284">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14:paraId="57851512" w14:textId="77777777" w:rsidR="001E2487" w:rsidRPr="00FA2A34" w:rsidRDefault="001E2487" w:rsidP="00FF7284">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w:t>
      </w:r>
      <w:r w:rsidRPr="00FA2A34">
        <w:rPr>
          <w:rFonts w:ascii="Verdana" w:hAnsi="Verdana"/>
          <w:sz w:val="16"/>
          <w:szCs w:val="16"/>
        </w:rPr>
        <w:t>Repetir la informació per cadascuna de les empreses/entitats que formaran la UTE</w:t>
      </w:r>
    </w:p>
  </w:footnote>
  <w:footnote w:id="3">
    <w:p w14:paraId="278648CE" w14:textId="77777777" w:rsidR="001E2487" w:rsidRPr="00B21AF6" w:rsidRDefault="001E2487" w:rsidP="00FF7284">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65A3C493" w14:textId="77777777" w:rsidR="001E2487" w:rsidRPr="00F102B3" w:rsidRDefault="001E2487" w:rsidP="00FF7284">
      <w:pPr>
        <w:pStyle w:val="Textdenotaapeudepgina"/>
        <w:rPr>
          <w:rFonts w:ascii="Verdana" w:hAnsi="Verdana"/>
          <w:sz w:val="16"/>
        </w:rPr>
      </w:pPr>
    </w:p>
  </w:footnote>
  <w:footnote w:id="4">
    <w:p w14:paraId="56B92F04" w14:textId="77777777" w:rsidR="001E2487" w:rsidRPr="00F102B3" w:rsidRDefault="001E2487" w:rsidP="00FF7284">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194D90B6" w14:textId="77777777" w:rsidR="001E2487" w:rsidRPr="00EF1582" w:rsidRDefault="001E2487" w:rsidP="00FF7284">
      <w:pPr>
        <w:pStyle w:val="Textdenotaapeudepgina"/>
      </w:pPr>
    </w:p>
  </w:footnote>
  <w:footnote w:id="5">
    <w:p w14:paraId="4FB54AF1" w14:textId="77777777" w:rsidR="001E2487" w:rsidRPr="008B06B6" w:rsidRDefault="001E2487" w:rsidP="00FF7284">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38C3C" w14:textId="77777777" w:rsidR="001E2487" w:rsidRDefault="001E2487">
    <w:pPr>
      <w:pStyle w:val="Capalera"/>
    </w:pPr>
  </w:p>
  <w:p w14:paraId="11EDE7D4" w14:textId="77777777" w:rsidR="001E2487" w:rsidRDefault="001E248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ulaambquadrcula"/>
      <w:tblW w:w="0" w:type="auto"/>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5032"/>
    </w:tblGrid>
    <w:tr w:rsidR="001E2487" w14:paraId="7B946CE3" w14:textId="77777777" w:rsidTr="00C547C3">
      <w:tc>
        <w:tcPr>
          <w:tcW w:w="5916" w:type="dxa"/>
        </w:tcPr>
        <w:p w14:paraId="5B8DA346" w14:textId="36C6ECA5" w:rsidR="001E2487" w:rsidRDefault="001E2487">
          <w:r>
            <w:rPr>
              <w:noProof/>
            </w:rPr>
            <mc:AlternateContent>
              <mc:Choice Requires="wps">
                <w:drawing>
                  <wp:anchor distT="0" distB="0" distL="114300" distR="114300" simplePos="0" relativeHeight="251671552" behindDoc="0" locked="0" layoutInCell="1" allowOverlap="1" wp14:anchorId="2E8BA06F" wp14:editId="36EC7D11">
                    <wp:simplePos x="0" y="0"/>
                    <wp:positionH relativeFrom="column">
                      <wp:posOffset>-1001471</wp:posOffset>
                    </wp:positionH>
                    <wp:positionV relativeFrom="paragraph">
                      <wp:posOffset>364490</wp:posOffset>
                    </wp:positionV>
                    <wp:extent cx="3208655" cy="365760"/>
                    <wp:effectExtent l="0" t="0" r="0" b="0"/>
                    <wp:wrapNone/>
                    <wp:docPr id="4" name="_wr_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8655"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D7B6A" w14:textId="77777777" w:rsidR="001E2487" w:rsidRPr="00977DAD" w:rsidRDefault="001E2487" w:rsidP="00C547C3">
                                <w:pPr>
                                  <w:rPr>
                                    <w:rFonts w:cs="Arial"/>
                                    <w:sz w:val="16"/>
                                    <w:szCs w:val="16"/>
                                  </w:rPr>
                                </w:pPr>
                                <w:r w:rsidRPr="00977DAD">
                                  <w:rPr>
                                    <w:rFonts w:cs="Arial"/>
                                    <w:sz w:val="16"/>
                                    <w:szCs w:val="16"/>
                                  </w:rPr>
                                  <w:t>Gerència de Serveis Urbans i Manteniment de l’Espai Públic</w:t>
                                </w:r>
                              </w:p>
                              <w:p w14:paraId="170478B0" w14:textId="77777777" w:rsidR="001E2487" w:rsidRPr="00977DAD" w:rsidRDefault="001E2487" w:rsidP="00C547C3">
                                <w:pPr>
                                  <w:rPr>
                                    <w:rFonts w:cs="Arial"/>
                                    <w:sz w:val="16"/>
                                    <w:szCs w:val="16"/>
                                  </w:rPr>
                                </w:pPr>
                                <w:r w:rsidRPr="00977DAD">
                                  <w:rPr>
                                    <w:rFonts w:cs="Arial"/>
                                    <w:sz w:val="16"/>
                                    <w:szCs w:val="16"/>
                                  </w:rPr>
                                  <w:t>Parcs i Jardins de Barcelona, Institut Municipal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8BA06F" id="_x0000_t202" coordsize="21600,21600" o:spt="202" path="m,l,21600r21600,l21600,xe">
                    <v:stroke joinstyle="miter"/>
                    <v:path gradientshapeok="t" o:connecttype="rect"/>
                  </v:shapetype>
                  <v:shape id="_wr_1" o:spid="_x0000_s1026" type="#_x0000_t202" style="position:absolute;margin-left:-78.85pt;margin-top:28.7pt;width:252.65pt;height:2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" filled="f" stroked="f">
                    <v:textbox>
                      <w:txbxContent>
                        <w:p w14:paraId="65CD7B6A" w14:textId="77777777" w:rsidR="001E2487" w:rsidRPr="00977DAD" w:rsidRDefault="001E2487" w:rsidP="00C547C3">
                          <w:pPr>
                            <w:rPr>
                              <w:rFonts w:cs="Arial"/>
                              <w:sz w:val="16"/>
                              <w:szCs w:val="16"/>
                            </w:rPr>
                          </w:pPr>
                          <w:r w:rsidRPr="00977DAD">
                            <w:rPr>
                              <w:rFonts w:cs="Arial"/>
                              <w:sz w:val="16"/>
                              <w:szCs w:val="16"/>
                            </w:rPr>
                            <w:t>Gerència de Serveis Urbans i Manteniment de l’Espai Públic</w:t>
                          </w:r>
                        </w:p>
                        <w:p w14:paraId="170478B0" w14:textId="77777777" w:rsidR="001E2487" w:rsidRPr="00977DAD" w:rsidRDefault="001E2487" w:rsidP="00C547C3">
                          <w:pPr>
                            <w:rPr>
                              <w:rFonts w:cs="Arial"/>
                              <w:sz w:val="16"/>
                              <w:szCs w:val="16"/>
                            </w:rPr>
                          </w:pPr>
                          <w:r w:rsidRPr="00977DAD">
                            <w:rPr>
                              <w:rFonts w:cs="Arial"/>
                              <w:sz w:val="16"/>
                              <w:szCs w:val="16"/>
                            </w:rPr>
                            <w:t>Parcs i Jardins de Barcelona, Institut Municipal</w:t>
                          </w:r>
                        </w:p>
                      </w:txbxContent>
                    </v:textbox>
                  </v:shape>
                </w:pict>
              </mc:Fallback>
            </mc:AlternateContent>
          </w:r>
          <w:r w:rsidRPr="005A4FE4">
            <w:rPr>
              <w:noProof/>
            </w:rPr>
            <w:drawing>
              <wp:anchor distT="0" distB="0" distL="114300" distR="114300" simplePos="0" relativeHeight="251669504" behindDoc="0" locked="0" layoutInCell="1" allowOverlap="1" wp14:anchorId="072CFAF1" wp14:editId="10EBDAF8">
                <wp:simplePos x="0" y="0"/>
                <wp:positionH relativeFrom="page">
                  <wp:posOffset>224790</wp:posOffset>
                </wp:positionH>
                <wp:positionV relativeFrom="page">
                  <wp:posOffset>0</wp:posOffset>
                </wp:positionV>
                <wp:extent cx="1266825" cy="352425"/>
                <wp:effectExtent l="0" t="0" r="9525" b="9525"/>
                <wp:wrapTight wrapText="bothSides">
                  <wp:wrapPolygon edited="0">
                    <wp:start x="0" y="0"/>
                    <wp:lineTo x="0" y="21016"/>
                    <wp:lineTo x="21438" y="21016"/>
                    <wp:lineTo x="21438" y="0"/>
                    <wp:lineTo x="0" y="0"/>
                  </wp:wrapPolygon>
                </wp:wrapTight>
                <wp:docPr id="1"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266825" cy="352425"/>
                        </a:xfrm>
                        <a:prstGeom prst="rect">
                          <a:avLst/>
                        </a:prstGeom>
                        <a:noFill/>
                        <a:ln w="9525">
                          <a:noFill/>
                          <a:miter lim="800000"/>
                          <a:headEnd/>
                          <a:tailEnd/>
                        </a:ln>
                      </pic:spPr>
                    </pic:pic>
                  </a:graphicData>
                </a:graphic>
              </wp:anchor>
            </w:drawing>
          </w:r>
        </w:p>
      </w:tc>
      <w:tc>
        <w:tcPr>
          <w:tcW w:w="5032" w:type="dxa"/>
        </w:tcPr>
        <w:p w14:paraId="63BD989B" w14:textId="4B2D06CE" w:rsidR="001E2487" w:rsidRDefault="001E2487">
          <w:r>
            <w:rPr>
              <w:noProof/>
            </w:rPr>
            <w:drawing>
              <wp:anchor distT="0" distB="0" distL="114300" distR="114300" simplePos="0" relativeHeight="251667456" behindDoc="0" locked="0" layoutInCell="1" allowOverlap="1" wp14:anchorId="196AD84B" wp14:editId="32F8655A">
                <wp:simplePos x="0" y="0"/>
                <wp:positionH relativeFrom="column">
                  <wp:posOffset>1703705</wp:posOffset>
                </wp:positionH>
                <wp:positionV relativeFrom="paragraph">
                  <wp:posOffset>-108585</wp:posOffset>
                </wp:positionV>
                <wp:extent cx="1547495" cy="401320"/>
                <wp:effectExtent l="0" t="0" r="0" b="0"/>
                <wp:wrapSquare wrapText="bothSides"/>
                <wp:docPr id="3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7495" cy="401320"/>
                        </a:xfrm>
                        <a:prstGeom prst="rect">
                          <a:avLst/>
                        </a:prstGeom>
                      </pic:spPr>
                    </pic:pic>
                  </a:graphicData>
                </a:graphic>
                <wp14:sizeRelH relativeFrom="page">
                  <wp14:pctWidth>0</wp14:pctWidth>
                </wp14:sizeRelH>
                <wp14:sizeRelV relativeFrom="page">
                  <wp14:pctHeight>0</wp14:pctHeight>
                </wp14:sizeRelV>
              </wp:anchor>
            </w:drawing>
          </w:r>
        </w:p>
      </w:tc>
    </w:tr>
    <w:tr w:rsidR="001E2487" w14:paraId="482A30D2" w14:textId="77777777" w:rsidTr="00C547C3">
      <w:tc>
        <w:tcPr>
          <w:tcW w:w="5916" w:type="dxa"/>
        </w:tcPr>
        <w:p w14:paraId="082246F7" w14:textId="050BF51C" w:rsidR="001E2487" w:rsidRDefault="001E2487"/>
      </w:tc>
      <w:tc>
        <w:tcPr>
          <w:tcW w:w="5032" w:type="dxa"/>
        </w:tcPr>
        <w:p w14:paraId="26092702" w14:textId="77777777" w:rsidR="001E2487" w:rsidRDefault="001E2487"/>
      </w:tc>
    </w:tr>
  </w:tbl>
  <w:p w14:paraId="3F838C58" w14:textId="3EBA70E1" w:rsidR="001E2487" w:rsidRDefault="001E2487"/>
  <w:p w14:paraId="2BEE2769" w14:textId="77777777" w:rsidR="001E2487" w:rsidRDefault="001E24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15:restartNumberingAfterBreak="0">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15:restartNumberingAfterBreak="0">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15:restartNumberingAfterBreak="0">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9" w15:restartNumberingAfterBreak="0">
    <w:nsid w:val="0B2424C6"/>
    <w:multiLevelType w:val="hybridMultilevel"/>
    <w:tmpl w:val="6AD27164"/>
    <w:lvl w:ilvl="0" w:tplc="E0B8ACF6">
      <w:start w:val="1"/>
      <w:numFmt w:val="bullet"/>
      <w:lvlText w:val="-"/>
      <w:lvlJc w:val="left"/>
      <w:pPr>
        <w:tabs>
          <w:tab w:val="num" w:pos="360"/>
        </w:tabs>
        <w:ind w:left="360" w:hanging="360"/>
      </w:pPr>
      <w:rPr>
        <w:rFonts w:ascii="Times New Roman" w:hAnsi="Times New Roman"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153F3A48"/>
    <w:multiLevelType w:val="hybridMultilevel"/>
    <w:tmpl w:val="21EA5A20"/>
    <w:lvl w:ilvl="0" w:tplc="04030001">
      <w:start w:val="1"/>
      <w:numFmt w:val="bullet"/>
      <w:lvlText w:val=""/>
      <w:lvlJc w:val="left"/>
      <w:pPr>
        <w:ind w:left="1440" w:hanging="360"/>
      </w:pPr>
      <w:rPr>
        <w:rFonts w:ascii="Symbol" w:hAnsi="Symbol" w:hint="default"/>
      </w:rPr>
    </w:lvl>
    <w:lvl w:ilvl="1" w:tplc="04030003">
      <w:start w:val="1"/>
      <w:numFmt w:val="bullet"/>
      <w:lvlText w:val="o"/>
      <w:lvlJc w:val="left"/>
      <w:pPr>
        <w:ind w:left="2160" w:hanging="360"/>
      </w:pPr>
      <w:rPr>
        <w:rFonts w:ascii="Courier New" w:hAnsi="Courier New" w:cs="Courier New" w:hint="default"/>
      </w:rPr>
    </w:lvl>
    <w:lvl w:ilvl="2" w:tplc="196ED7F2">
      <w:numFmt w:val="bullet"/>
      <w:lvlText w:val="-"/>
      <w:lvlJc w:val="left"/>
      <w:pPr>
        <w:ind w:left="2880" w:hanging="360"/>
      </w:pPr>
      <w:rPr>
        <w:rFonts w:ascii="Arial" w:eastAsia="Times New Roman" w:hAnsi="Arial" w:cs="Arial" w:hint="default"/>
      </w:rPr>
    </w:lvl>
    <w:lvl w:ilvl="3" w:tplc="0403000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11" w15:restartNumberingAfterBreak="0">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1D81165F"/>
    <w:multiLevelType w:val="hybridMultilevel"/>
    <w:tmpl w:val="F98CF22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1FDC6D17"/>
    <w:multiLevelType w:val="hybridMultilevel"/>
    <w:tmpl w:val="D1320BF2"/>
    <w:lvl w:ilvl="0" w:tplc="0403000F">
      <w:start w:val="1"/>
      <w:numFmt w:val="decimal"/>
      <w:lvlText w:val="%1."/>
      <w:lvlJc w:val="left"/>
      <w:pPr>
        <w:ind w:left="360" w:hanging="360"/>
      </w:pPr>
      <w:rPr>
        <w:rFonts w:hint="default"/>
      </w:rPr>
    </w:lvl>
    <w:lvl w:ilvl="1" w:tplc="04030001">
      <w:start w:val="1"/>
      <w:numFmt w:val="bullet"/>
      <w:lvlText w:val=""/>
      <w:lvlJc w:val="left"/>
      <w:pPr>
        <w:ind w:left="1080" w:hanging="360"/>
      </w:pPr>
      <w:rPr>
        <w:rFonts w:ascii="Symbol" w:hAnsi="Symbol" w:hint="default"/>
      </w:rPr>
    </w:lvl>
    <w:lvl w:ilvl="2" w:tplc="37F04B0A">
      <w:numFmt w:val="bullet"/>
      <w:lvlText w:val="-"/>
      <w:lvlJc w:val="left"/>
      <w:pPr>
        <w:ind w:left="2040" w:hanging="420"/>
      </w:pPr>
      <w:rPr>
        <w:rFonts w:ascii="Calibri" w:eastAsia="Calibri" w:hAnsi="Calibri" w:cs="Calibri" w:hint="default"/>
      </w:r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2D5E3CEF"/>
    <w:multiLevelType w:val="multilevel"/>
    <w:tmpl w:val="A106CB50"/>
    <w:lvl w:ilvl="0">
      <w:start w:val="1"/>
      <w:numFmt w:val="decimal"/>
      <w:lvlText w:val="%1."/>
      <w:lvlJc w:val="left"/>
      <w:pPr>
        <w:ind w:left="590" w:hanging="590"/>
      </w:pPr>
      <w:rPr>
        <w:rFonts w:cs="Times New Roman" w:hint="default"/>
        <w:color w:val="auto"/>
      </w:rPr>
    </w:lvl>
    <w:lvl w:ilvl="1">
      <w:start w:val="1"/>
      <w:numFmt w:val="decimal"/>
      <w:lvlText w:val="%1.%2)"/>
      <w:lvlJc w:val="left"/>
      <w:pPr>
        <w:ind w:left="720" w:hanging="720"/>
      </w:pPr>
      <w:rPr>
        <w:rFonts w:cs="Times New Roman" w:hint="default"/>
        <w:color w:val="auto"/>
      </w:rPr>
    </w:lvl>
    <w:lvl w:ilvl="2">
      <w:start w:val="1"/>
      <w:numFmt w:val="decimal"/>
      <w:lvlText w:val="%1.%2)%3."/>
      <w:lvlJc w:val="left"/>
      <w:pPr>
        <w:ind w:left="1080" w:hanging="108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440" w:hanging="144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2160" w:hanging="216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6" w15:restartNumberingAfterBreak="0">
    <w:nsid w:val="2FC30695"/>
    <w:multiLevelType w:val="hybridMultilevel"/>
    <w:tmpl w:val="B2CE0752"/>
    <w:lvl w:ilvl="0" w:tplc="61AED772">
      <w:start w:val="1"/>
      <w:numFmt w:val="lowerLetter"/>
      <w:lvlText w:val="%1)"/>
      <w:lvlJc w:val="left"/>
      <w:pPr>
        <w:ind w:left="1070" w:hanging="360"/>
      </w:pPr>
      <w:rPr>
        <w:i/>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15:restartNumberingAfterBreak="0">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18" w15:restartNumberingAfterBreak="0">
    <w:nsid w:val="33016385"/>
    <w:multiLevelType w:val="hybridMultilevel"/>
    <w:tmpl w:val="475ABE72"/>
    <w:lvl w:ilvl="0" w:tplc="57C48A7A">
      <w:start w:val="1"/>
      <w:numFmt w:val="bullet"/>
      <w:lvlText w:val="-"/>
      <w:lvlJc w:val="left"/>
      <w:pPr>
        <w:ind w:left="720" w:hanging="360"/>
      </w:pPr>
      <w:rPr>
        <w:rFonts w:ascii="Arial" w:hAnsi="Arial" w:hint="default"/>
        <w:color w:val="auto"/>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39A650B0"/>
    <w:multiLevelType w:val="hybridMultilevel"/>
    <w:tmpl w:val="807A26FE"/>
    <w:lvl w:ilvl="0" w:tplc="358483FE">
      <w:start w:val="1"/>
      <w:numFmt w:val="decimal"/>
      <w:lvlText w:val="%1."/>
      <w:lvlJc w:val="left"/>
      <w:pPr>
        <w:ind w:left="476" w:hanging="278"/>
      </w:pPr>
      <w:rPr>
        <w:rFonts w:ascii="Verdana" w:eastAsia="Verdana" w:hAnsi="Verdana" w:cs="Verdana" w:hint="default"/>
        <w:spacing w:val="0"/>
        <w:w w:val="100"/>
        <w:sz w:val="20"/>
        <w:szCs w:val="20"/>
        <w:lang w:val="ca-ES" w:eastAsia="ca-ES" w:bidi="ca-ES"/>
      </w:rPr>
    </w:lvl>
    <w:lvl w:ilvl="1" w:tplc="0E785718">
      <w:numFmt w:val="bullet"/>
      <w:lvlText w:val="•"/>
      <w:lvlJc w:val="left"/>
      <w:pPr>
        <w:ind w:left="1468" w:hanging="278"/>
      </w:pPr>
      <w:rPr>
        <w:rFonts w:hint="default"/>
        <w:lang w:val="ca-ES" w:eastAsia="ca-ES" w:bidi="ca-ES"/>
      </w:rPr>
    </w:lvl>
    <w:lvl w:ilvl="2" w:tplc="BF1C3554">
      <w:numFmt w:val="bullet"/>
      <w:lvlText w:val="•"/>
      <w:lvlJc w:val="left"/>
      <w:pPr>
        <w:ind w:left="2456" w:hanging="278"/>
      </w:pPr>
      <w:rPr>
        <w:rFonts w:hint="default"/>
        <w:lang w:val="ca-ES" w:eastAsia="ca-ES" w:bidi="ca-ES"/>
      </w:rPr>
    </w:lvl>
    <w:lvl w:ilvl="3" w:tplc="2392231C">
      <w:numFmt w:val="bullet"/>
      <w:lvlText w:val="•"/>
      <w:lvlJc w:val="left"/>
      <w:pPr>
        <w:ind w:left="3445" w:hanging="278"/>
      </w:pPr>
      <w:rPr>
        <w:rFonts w:hint="default"/>
        <w:lang w:val="ca-ES" w:eastAsia="ca-ES" w:bidi="ca-ES"/>
      </w:rPr>
    </w:lvl>
    <w:lvl w:ilvl="4" w:tplc="2B221756">
      <w:numFmt w:val="bullet"/>
      <w:lvlText w:val="•"/>
      <w:lvlJc w:val="left"/>
      <w:pPr>
        <w:ind w:left="4433" w:hanging="278"/>
      </w:pPr>
      <w:rPr>
        <w:rFonts w:hint="default"/>
        <w:lang w:val="ca-ES" w:eastAsia="ca-ES" w:bidi="ca-ES"/>
      </w:rPr>
    </w:lvl>
    <w:lvl w:ilvl="5" w:tplc="B64C0014">
      <w:numFmt w:val="bullet"/>
      <w:lvlText w:val="•"/>
      <w:lvlJc w:val="left"/>
      <w:pPr>
        <w:ind w:left="5422" w:hanging="278"/>
      </w:pPr>
      <w:rPr>
        <w:rFonts w:hint="default"/>
        <w:lang w:val="ca-ES" w:eastAsia="ca-ES" w:bidi="ca-ES"/>
      </w:rPr>
    </w:lvl>
    <w:lvl w:ilvl="6" w:tplc="3F86834C">
      <w:numFmt w:val="bullet"/>
      <w:lvlText w:val="•"/>
      <w:lvlJc w:val="left"/>
      <w:pPr>
        <w:ind w:left="6410" w:hanging="278"/>
      </w:pPr>
      <w:rPr>
        <w:rFonts w:hint="default"/>
        <w:lang w:val="ca-ES" w:eastAsia="ca-ES" w:bidi="ca-ES"/>
      </w:rPr>
    </w:lvl>
    <w:lvl w:ilvl="7" w:tplc="6234F5BE">
      <w:numFmt w:val="bullet"/>
      <w:lvlText w:val="•"/>
      <w:lvlJc w:val="left"/>
      <w:pPr>
        <w:ind w:left="7398" w:hanging="278"/>
      </w:pPr>
      <w:rPr>
        <w:rFonts w:hint="default"/>
        <w:lang w:val="ca-ES" w:eastAsia="ca-ES" w:bidi="ca-ES"/>
      </w:rPr>
    </w:lvl>
    <w:lvl w:ilvl="8" w:tplc="07A82FE4">
      <w:numFmt w:val="bullet"/>
      <w:lvlText w:val="•"/>
      <w:lvlJc w:val="left"/>
      <w:pPr>
        <w:ind w:left="8387" w:hanging="278"/>
      </w:pPr>
      <w:rPr>
        <w:rFonts w:hint="default"/>
        <w:lang w:val="ca-ES" w:eastAsia="ca-ES" w:bidi="ca-ES"/>
      </w:rPr>
    </w:lvl>
  </w:abstractNum>
  <w:abstractNum w:abstractNumId="20" w15:restartNumberingAfterBreak="0">
    <w:nsid w:val="436417E2"/>
    <w:multiLevelType w:val="hybridMultilevel"/>
    <w:tmpl w:val="E2B85BEC"/>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1" w15:restartNumberingAfterBreak="0">
    <w:nsid w:val="44B921A6"/>
    <w:multiLevelType w:val="hybridMultilevel"/>
    <w:tmpl w:val="12D4AB8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15:restartNumberingAfterBreak="0">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6" w15:restartNumberingAfterBreak="0">
    <w:nsid w:val="549A4F97"/>
    <w:multiLevelType w:val="hybridMultilevel"/>
    <w:tmpl w:val="8348C324"/>
    <w:lvl w:ilvl="0" w:tplc="31840C20">
      <w:start w:val="2"/>
      <w:numFmt w:val="bullet"/>
      <w:lvlText w:val="-"/>
      <w:lvlJc w:val="left"/>
      <w:pPr>
        <w:ind w:left="720" w:hanging="360"/>
      </w:pPr>
      <w:rPr>
        <w:rFonts w:ascii="Verdana" w:eastAsia="Times New Roman" w:hAnsi="Verdana"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15:restartNumberingAfterBreak="0">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8" w15:restartNumberingAfterBreak="0">
    <w:nsid w:val="58905964"/>
    <w:multiLevelType w:val="hybridMultilevel"/>
    <w:tmpl w:val="339A1B26"/>
    <w:lvl w:ilvl="0" w:tplc="E0B8ACF6">
      <w:start w:val="1"/>
      <w:numFmt w:val="bullet"/>
      <w:lvlText w:val="-"/>
      <w:lvlJc w:val="left"/>
      <w:pPr>
        <w:tabs>
          <w:tab w:val="num" w:pos="794"/>
        </w:tabs>
        <w:ind w:left="794" w:hanging="360"/>
      </w:pPr>
      <w:rPr>
        <w:rFonts w:ascii="Times New Roman" w:hAnsi="Times New Roman" w:hint="default"/>
      </w:rPr>
    </w:lvl>
    <w:lvl w:ilvl="1" w:tplc="04030003" w:tentative="1">
      <w:start w:val="1"/>
      <w:numFmt w:val="bullet"/>
      <w:lvlText w:val="o"/>
      <w:lvlJc w:val="left"/>
      <w:pPr>
        <w:ind w:left="1874" w:hanging="360"/>
      </w:pPr>
      <w:rPr>
        <w:rFonts w:ascii="Courier New" w:hAnsi="Courier New" w:cs="Courier New" w:hint="default"/>
      </w:rPr>
    </w:lvl>
    <w:lvl w:ilvl="2" w:tplc="04030005" w:tentative="1">
      <w:start w:val="1"/>
      <w:numFmt w:val="bullet"/>
      <w:lvlText w:val=""/>
      <w:lvlJc w:val="left"/>
      <w:pPr>
        <w:ind w:left="2594" w:hanging="360"/>
      </w:pPr>
      <w:rPr>
        <w:rFonts w:ascii="Wingdings" w:hAnsi="Wingdings" w:hint="default"/>
      </w:rPr>
    </w:lvl>
    <w:lvl w:ilvl="3" w:tplc="04030001" w:tentative="1">
      <w:start w:val="1"/>
      <w:numFmt w:val="bullet"/>
      <w:lvlText w:val=""/>
      <w:lvlJc w:val="left"/>
      <w:pPr>
        <w:ind w:left="3314" w:hanging="360"/>
      </w:pPr>
      <w:rPr>
        <w:rFonts w:ascii="Symbol" w:hAnsi="Symbol" w:hint="default"/>
      </w:rPr>
    </w:lvl>
    <w:lvl w:ilvl="4" w:tplc="04030003" w:tentative="1">
      <w:start w:val="1"/>
      <w:numFmt w:val="bullet"/>
      <w:lvlText w:val="o"/>
      <w:lvlJc w:val="left"/>
      <w:pPr>
        <w:ind w:left="4034" w:hanging="360"/>
      </w:pPr>
      <w:rPr>
        <w:rFonts w:ascii="Courier New" w:hAnsi="Courier New" w:cs="Courier New" w:hint="default"/>
      </w:rPr>
    </w:lvl>
    <w:lvl w:ilvl="5" w:tplc="04030005" w:tentative="1">
      <w:start w:val="1"/>
      <w:numFmt w:val="bullet"/>
      <w:lvlText w:val=""/>
      <w:lvlJc w:val="left"/>
      <w:pPr>
        <w:ind w:left="4754" w:hanging="360"/>
      </w:pPr>
      <w:rPr>
        <w:rFonts w:ascii="Wingdings" w:hAnsi="Wingdings" w:hint="default"/>
      </w:rPr>
    </w:lvl>
    <w:lvl w:ilvl="6" w:tplc="04030001" w:tentative="1">
      <w:start w:val="1"/>
      <w:numFmt w:val="bullet"/>
      <w:lvlText w:val=""/>
      <w:lvlJc w:val="left"/>
      <w:pPr>
        <w:ind w:left="5474" w:hanging="360"/>
      </w:pPr>
      <w:rPr>
        <w:rFonts w:ascii="Symbol" w:hAnsi="Symbol" w:hint="default"/>
      </w:rPr>
    </w:lvl>
    <w:lvl w:ilvl="7" w:tplc="04030003" w:tentative="1">
      <w:start w:val="1"/>
      <w:numFmt w:val="bullet"/>
      <w:lvlText w:val="o"/>
      <w:lvlJc w:val="left"/>
      <w:pPr>
        <w:ind w:left="6194" w:hanging="360"/>
      </w:pPr>
      <w:rPr>
        <w:rFonts w:ascii="Courier New" w:hAnsi="Courier New" w:cs="Courier New" w:hint="default"/>
      </w:rPr>
    </w:lvl>
    <w:lvl w:ilvl="8" w:tplc="04030005" w:tentative="1">
      <w:start w:val="1"/>
      <w:numFmt w:val="bullet"/>
      <w:lvlText w:val=""/>
      <w:lvlJc w:val="left"/>
      <w:pPr>
        <w:ind w:left="6914" w:hanging="360"/>
      </w:pPr>
      <w:rPr>
        <w:rFonts w:ascii="Wingdings" w:hAnsi="Wingdings" w:hint="default"/>
      </w:rPr>
    </w:lvl>
  </w:abstractNum>
  <w:abstractNum w:abstractNumId="29" w15:restartNumberingAfterBreak="0">
    <w:nsid w:val="58CC6195"/>
    <w:multiLevelType w:val="multilevel"/>
    <w:tmpl w:val="95C2CC3C"/>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1" w15:restartNumberingAfterBreak="0">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15:restartNumberingAfterBreak="0">
    <w:nsid w:val="745F287E"/>
    <w:multiLevelType w:val="hybridMultilevel"/>
    <w:tmpl w:val="7AC205B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5" w15:restartNumberingAfterBreak="0">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15:restartNumberingAfterBreak="0">
    <w:nsid w:val="79614A29"/>
    <w:multiLevelType w:val="multilevel"/>
    <w:tmpl w:val="29E6E19E"/>
    <w:lvl w:ilvl="0">
      <w:start w:val="1"/>
      <w:numFmt w:val="lowerLetter"/>
      <w:lvlText w:val="%1."/>
      <w:lvlJc w:val="left"/>
      <w:pPr>
        <w:tabs>
          <w:tab w:val="num" w:pos="644"/>
        </w:tabs>
        <w:ind w:left="644" w:hanging="360"/>
      </w:pPr>
      <w:rPr>
        <w:color w:val="auto"/>
      </w:r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DC53DE6"/>
    <w:multiLevelType w:val="hybridMultilevel"/>
    <w:tmpl w:val="05583BF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15:restartNumberingAfterBreak="0">
    <w:nsid w:val="7E4F70C2"/>
    <w:multiLevelType w:val="multilevel"/>
    <w:tmpl w:val="2114507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853033297">
    <w:abstractNumId w:val="31"/>
  </w:num>
  <w:num w:numId="2" w16cid:durableId="902957720">
    <w:abstractNumId w:val="35"/>
  </w:num>
  <w:num w:numId="3" w16cid:durableId="17002009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229808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47786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10889493">
    <w:abstractNumId w:val="12"/>
  </w:num>
  <w:num w:numId="7" w16cid:durableId="1345011342">
    <w:abstractNumId w:val="25"/>
  </w:num>
  <w:num w:numId="8" w16cid:durableId="1917662284">
    <w:abstractNumId w:val="8"/>
  </w:num>
  <w:num w:numId="9" w16cid:durableId="2068065217">
    <w:abstractNumId w:val="9"/>
  </w:num>
  <w:num w:numId="10" w16cid:durableId="1497725231">
    <w:abstractNumId w:val="28"/>
  </w:num>
  <w:num w:numId="11" w16cid:durableId="1124884200">
    <w:abstractNumId w:val="19"/>
  </w:num>
  <w:num w:numId="12" w16cid:durableId="1984848184">
    <w:abstractNumId w:val="14"/>
  </w:num>
  <w:num w:numId="13" w16cid:durableId="863004">
    <w:abstractNumId w:val="11"/>
  </w:num>
  <w:num w:numId="14" w16cid:durableId="1537154536">
    <w:abstractNumId w:val="29"/>
  </w:num>
  <w:num w:numId="15" w16cid:durableId="1568033068">
    <w:abstractNumId w:val="34"/>
  </w:num>
  <w:num w:numId="16" w16cid:durableId="1976594241">
    <w:abstractNumId w:val="30"/>
  </w:num>
  <w:num w:numId="17" w16cid:durableId="1851946148">
    <w:abstractNumId w:val="33"/>
  </w:num>
  <w:num w:numId="18" w16cid:durableId="1291284180">
    <w:abstractNumId w:val="16"/>
  </w:num>
  <w:num w:numId="19" w16cid:durableId="10037397">
    <w:abstractNumId w:val="17"/>
  </w:num>
  <w:num w:numId="20" w16cid:durableId="1540242125">
    <w:abstractNumId w:val="22"/>
  </w:num>
  <w:num w:numId="21" w16cid:durableId="1508515653">
    <w:abstractNumId w:val="13"/>
  </w:num>
  <w:num w:numId="22" w16cid:durableId="214160719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73857043">
    <w:abstractNumId w:val="10"/>
  </w:num>
  <w:num w:numId="24" w16cid:durableId="1326742858">
    <w:abstractNumId w:val="38"/>
  </w:num>
  <w:num w:numId="25" w16cid:durableId="1528981836">
    <w:abstractNumId w:val="18"/>
  </w:num>
  <w:num w:numId="26" w16cid:durableId="1180042012">
    <w:abstractNumId w:val="37"/>
  </w:num>
  <w:num w:numId="27" w16cid:durableId="1891307197">
    <w:abstractNumId w:val="15"/>
  </w:num>
  <w:num w:numId="28" w16cid:durableId="270825347">
    <w:abstractNumId w:val="24"/>
  </w:num>
  <w:num w:numId="29" w16cid:durableId="1889680847">
    <w:abstractNumId w:val="26"/>
  </w:num>
  <w:num w:numId="30" w16cid:durableId="1702900986">
    <w:abstractNumId w:val="21"/>
  </w:num>
  <w:num w:numId="31" w16cid:durableId="211577872">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59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6CD2"/>
    <w:rsid w:val="00000762"/>
    <w:rsid w:val="00000D54"/>
    <w:rsid w:val="00001990"/>
    <w:rsid w:val="00001A3C"/>
    <w:rsid w:val="00001CB7"/>
    <w:rsid w:val="0000207F"/>
    <w:rsid w:val="00002379"/>
    <w:rsid w:val="000041D7"/>
    <w:rsid w:val="00004406"/>
    <w:rsid w:val="000047DD"/>
    <w:rsid w:val="0000547F"/>
    <w:rsid w:val="00005F55"/>
    <w:rsid w:val="000064DF"/>
    <w:rsid w:val="00006840"/>
    <w:rsid w:val="00006A5A"/>
    <w:rsid w:val="00006AF8"/>
    <w:rsid w:val="00006EE4"/>
    <w:rsid w:val="00007A0D"/>
    <w:rsid w:val="00007FFB"/>
    <w:rsid w:val="00010109"/>
    <w:rsid w:val="00010C34"/>
    <w:rsid w:val="000112DF"/>
    <w:rsid w:val="00011A62"/>
    <w:rsid w:val="00011C1B"/>
    <w:rsid w:val="000121E5"/>
    <w:rsid w:val="000125F1"/>
    <w:rsid w:val="00013147"/>
    <w:rsid w:val="00014405"/>
    <w:rsid w:val="0001466B"/>
    <w:rsid w:val="000146DD"/>
    <w:rsid w:val="00014DB3"/>
    <w:rsid w:val="000150B6"/>
    <w:rsid w:val="00015318"/>
    <w:rsid w:val="000153E3"/>
    <w:rsid w:val="00015579"/>
    <w:rsid w:val="00016326"/>
    <w:rsid w:val="000167C7"/>
    <w:rsid w:val="0001700E"/>
    <w:rsid w:val="0001717F"/>
    <w:rsid w:val="000174BF"/>
    <w:rsid w:val="00017A16"/>
    <w:rsid w:val="000204DC"/>
    <w:rsid w:val="000205AA"/>
    <w:rsid w:val="0002069F"/>
    <w:rsid w:val="00020818"/>
    <w:rsid w:val="000217B9"/>
    <w:rsid w:val="00022BA7"/>
    <w:rsid w:val="000232FD"/>
    <w:rsid w:val="000239A7"/>
    <w:rsid w:val="00023A8B"/>
    <w:rsid w:val="000244B5"/>
    <w:rsid w:val="000301DC"/>
    <w:rsid w:val="0003089F"/>
    <w:rsid w:val="000313CA"/>
    <w:rsid w:val="000318AF"/>
    <w:rsid w:val="0003243F"/>
    <w:rsid w:val="00032D42"/>
    <w:rsid w:val="0003326E"/>
    <w:rsid w:val="000336B1"/>
    <w:rsid w:val="00034086"/>
    <w:rsid w:val="0003460A"/>
    <w:rsid w:val="00034910"/>
    <w:rsid w:val="00035419"/>
    <w:rsid w:val="00036172"/>
    <w:rsid w:val="00036762"/>
    <w:rsid w:val="00037B0E"/>
    <w:rsid w:val="00037B75"/>
    <w:rsid w:val="00037F06"/>
    <w:rsid w:val="00037FD5"/>
    <w:rsid w:val="00040CD5"/>
    <w:rsid w:val="0004182F"/>
    <w:rsid w:val="00042A6A"/>
    <w:rsid w:val="00043010"/>
    <w:rsid w:val="00043349"/>
    <w:rsid w:val="0004421C"/>
    <w:rsid w:val="000449B7"/>
    <w:rsid w:val="00044B01"/>
    <w:rsid w:val="0004527D"/>
    <w:rsid w:val="00046F1F"/>
    <w:rsid w:val="000470DB"/>
    <w:rsid w:val="00047EC9"/>
    <w:rsid w:val="0005034C"/>
    <w:rsid w:val="00051DB9"/>
    <w:rsid w:val="00051FC5"/>
    <w:rsid w:val="000524CD"/>
    <w:rsid w:val="00052883"/>
    <w:rsid w:val="00053374"/>
    <w:rsid w:val="00054276"/>
    <w:rsid w:val="00054B9E"/>
    <w:rsid w:val="000551F2"/>
    <w:rsid w:val="00055DBA"/>
    <w:rsid w:val="00055E83"/>
    <w:rsid w:val="00056D51"/>
    <w:rsid w:val="00056DB8"/>
    <w:rsid w:val="00056F78"/>
    <w:rsid w:val="000570EB"/>
    <w:rsid w:val="00057D93"/>
    <w:rsid w:val="00060045"/>
    <w:rsid w:val="000607A2"/>
    <w:rsid w:val="000607F1"/>
    <w:rsid w:val="00061225"/>
    <w:rsid w:val="00061798"/>
    <w:rsid w:val="000617A4"/>
    <w:rsid w:val="00063255"/>
    <w:rsid w:val="000639C7"/>
    <w:rsid w:val="00063D9B"/>
    <w:rsid w:val="00063E44"/>
    <w:rsid w:val="00063FF0"/>
    <w:rsid w:val="000652D2"/>
    <w:rsid w:val="000655F9"/>
    <w:rsid w:val="000657ED"/>
    <w:rsid w:val="0006615C"/>
    <w:rsid w:val="00066C91"/>
    <w:rsid w:val="0007087D"/>
    <w:rsid w:val="00070A01"/>
    <w:rsid w:val="00070BE3"/>
    <w:rsid w:val="00071424"/>
    <w:rsid w:val="0007268A"/>
    <w:rsid w:val="000728C5"/>
    <w:rsid w:val="00072B0E"/>
    <w:rsid w:val="00072DC6"/>
    <w:rsid w:val="000734D2"/>
    <w:rsid w:val="00073930"/>
    <w:rsid w:val="00073B4C"/>
    <w:rsid w:val="00073B89"/>
    <w:rsid w:val="00073E22"/>
    <w:rsid w:val="00073EAD"/>
    <w:rsid w:val="000744EB"/>
    <w:rsid w:val="00074971"/>
    <w:rsid w:val="0007614E"/>
    <w:rsid w:val="00076C15"/>
    <w:rsid w:val="00077579"/>
    <w:rsid w:val="00080F03"/>
    <w:rsid w:val="00080F57"/>
    <w:rsid w:val="00082793"/>
    <w:rsid w:val="0008328C"/>
    <w:rsid w:val="00084D40"/>
    <w:rsid w:val="0008510B"/>
    <w:rsid w:val="000861AF"/>
    <w:rsid w:val="00086B01"/>
    <w:rsid w:val="00086E4D"/>
    <w:rsid w:val="000872D9"/>
    <w:rsid w:val="0009036E"/>
    <w:rsid w:val="000909A9"/>
    <w:rsid w:val="00090B19"/>
    <w:rsid w:val="0009126B"/>
    <w:rsid w:val="00092402"/>
    <w:rsid w:val="00092889"/>
    <w:rsid w:val="00093123"/>
    <w:rsid w:val="000936DA"/>
    <w:rsid w:val="000948F7"/>
    <w:rsid w:val="00094D45"/>
    <w:rsid w:val="00095320"/>
    <w:rsid w:val="00095424"/>
    <w:rsid w:val="00097690"/>
    <w:rsid w:val="00097C3C"/>
    <w:rsid w:val="000A01DF"/>
    <w:rsid w:val="000A0B35"/>
    <w:rsid w:val="000A0ECE"/>
    <w:rsid w:val="000A1E4A"/>
    <w:rsid w:val="000A299B"/>
    <w:rsid w:val="000A2A66"/>
    <w:rsid w:val="000A3AEF"/>
    <w:rsid w:val="000A4532"/>
    <w:rsid w:val="000A45F4"/>
    <w:rsid w:val="000A5001"/>
    <w:rsid w:val="000A5D08"/>
    <w:rsid w:val="000A5E7E"/>
    <w:rsid w:val="000A5EAF"/>
    <w:rsid w:val="000A7318"/>
    <w:rsid w:val="000A75CC"/>
    <w:rsid w:val="000B08EF"/>
    <w:rsid w:val="000B2152"/>
    <w:rsid w:val="000B251A"/>
    <w:rsid w:val="000B25E9"/>
    <w:rsid w:val="000B3035"/>
    <w:rsid w:val="000B380C"/>
    <w:rsid w:val="000B3FAA"/>
    <w:rsid w:val="000B45B1"/>
    <w:rsid w:val="000B4630"/>
    <w:rsid w:val="000B47F9"/>
    <w:rsid w:val="000B4DCA"/>
    <w:rsid w:val="000B563B"/>
    <w:rsid w:val="000B5A94"/>
    <w:rsid w:val="000B66FB"/>
    <w:rsid w:val="000B6CFE"/>
    <w:rsid w:val="000B7472"/>
    <w:rsid w:val="000B7AFE"/>
    <w:rsid w:val="000C0B65"/>
    <w:rsid w:val="000C1774"/>
    <w:rsid w:val="000C1815"/>
    <w:rsid w:val="000C24E3"/>
    <w:rsid w:val="000C24F2"/>
    <w:rsid w:val="000C27D8"/>
    <w:rsid w:val="000C2FB4"/>
    <w:rsid w:val="000C38D9"/>
    <w:rsid w:val="000C4093"/>
    <w:rsid w:val="000C4DD6"/>
    <w:rsid w:val="000C50C7"/>
    <w:rsid w:val="000C5F63"/>
    <w:rsid w:val="000C6595"/>
    <w:rsid w:val="000C663C"/>
    <w:rsid w:val="000C6891"/>
    <w:rsid w:val="000D09B6"/>
    <w:rsid w:val="000D09F1"/>
    <w:rsid w:val="000D0DC2"/>
    <w:rsid w:val="000D0FD0"/>
    <w:rsid w:val="000D13ED"/>
    <w:rsid w:val="000D27E2"/>
    <w:rsid w:val="000D311D"/>
    <w:rsid w:val="000D33CA"/>
    <w:rsid w:val="000D5415"/>
    <w:rsid w:val="000D5495"/>
    <w:rsid w:val="000D6799"/>
    <w:rsid w:val="000D6BE5"/>
    <w:rsid w:val="000D6DAF"/>
    <w:rsid w:val="000D6EF9"/>
    <w:rsid w:val="000D7C44"/>
    <w:rsid w:val="000E0112"/>
    <w:rsid w:val="000E0159"/>
    <w:rsid w:val="000E055B"/>
    <w:rsid w:val="000E0CBE"/>
    <w:rsid w:val="000E141A"/>
    <w:rsid w:val="000E18C9"/>
    <w:rsid w:val="000E2023"/>
    <w:rsid w:val="000E2567"/>
    <w:rsid w:val="000E2632"/>
    <w:rsid w:val="000E41DF"/>
    <w:rsid w:val="000E5036"/>
    <w:rsid w:val="000E5C1C"/>
    <w:rsid w:val="000E6A84"/>
    <w:rsid w:val="000E6D2D"/>
    <w:rsid w:val="000E6D85"/>
    <w:rsid w:val="000E758C"/>
    <w:rsid w:val="000E77D2"/>
    <w:rsid w:val="000E7AD4"/>
    <w:rsid w:val="000E7C65"/>
    <w:rsid w:val="000F0872"/>
    <w:rsid w:val="000F0A23"/>
    <w:rsid w:val="000F0DC1"/>
    <w:rsid w:val="000F187B"/>
    <w:rsid w:val="000F2C29"/>
    <w:rsid w:val="000F3017"/>
    <w:rsid w:val="000F375E"/>
    <w:rsid w:val="000F3ABA"/>
    <w:rsid w:val="000F485A"/>
    <w:rsid w:val="000F4A4D"/>
    <w:rsid w:val="000F4B7E"/>
    <w:rsid w:val="000F5051"/>
    <w:rsid w:val="000F5178"/>
    <w:rsid w:val="000F5414"/>
    <w:rsid w:val="000F5735"/>
    <w:rsid w:val="000F68E8"/>
    <w:rsid w:val="000F6E92"/>
    <w:rsid w:val="000F73F3"/>
    <w:rsid w:val="000F7A04"/>
    <w:rsid w:val="000F7A33"/>
    <w:rsid w:val="00101CF7"/>
    <w:rsid w:val="00101FA1"/>
    <w:rsid w:val="0010342B"/>
    <w:rsid w:val="00104998"/>
    <w:rsid w:val="00104ED8"/>
    <w:rsid w:val="00107DD0"/>
    <w:rsid w:val="00107FC6"/>
    <w:rsid w:val="00110618"/>
    <w:rsid w:val="00110F31"/>
    <w:rsid w:val="001110C0"/>
    <w:rsid w:val="00114A1C"/>
    <w:rsid w:val="0011560D"/>
    <w:rsid w:val="0011651B"/>
    <w:rsid w:val="00116682"/>
    <w:rsid w:val="001173F0"/>
    <w:rsid w:val="0012066F"/>
    <w:rsid w:val="00121D61"/>
    <w:rsid w:val="0012206D"/>
    <w:rsid w:val="00124DF6"/>
    <w:rsid w:val="00124E75"/>
    <w:rsid w:val="00125966"/>
    <w:rsid w:val="00125BB9"/>
    <w:rsid w:val="001265DD"/>
    <w:rsid w:val="00127532"/>
    <w:rsid w:val="00127569"/>
    <w:rsid w:val="00127584"/>
    <w:rsid w:val="001277A1"/>
    <w:rsid w:val="00130DEC"/>
    <w:rsid w:val="001314BD"/>
    <w:rsid w:val="001314DF"/>
    <w:rsid w:val="0013301D"/>
    <w:rsid w:val="0013327E"/>
    <w:rsid w:val="001337E3"/>
    <w:rsid w:val="00133BFC"/>
    <w:rsid w:val="00134579"/>
    <w:rsid w:val="00134DDB"/>
    <w:rsid w:val="001354DE"/>
    <w:rsid w:val="0013574B"/>
    <w:rsid w:val="001359FE"/>
    <w:rsid w:val="00135A7C"/>
    <w:rsid w:val="001369EA"/>
    <w:rsid w:val="0013780F"/>
    <w:rsid w:val="001401EB"/>
    <w:rsid w:val="00140A47"/>
    <w:rsid w:val="001412DD"/>
    <w:rsid w:val="00141A49"/>
    <w:rsid w:val="001422CC"/>
    <w:rsid w:val="0014244D"/>
    <w:rsid w:val="0014245B"/>
    <w:rsid w:val="00142955"/>
    <w:rsid w:val="00142AD6"/>
    <w:rsid w:val="00143ACC"/>
    <w:rsid w:val="00143C23"/>
    <w:rsid w:val="00143ECF"/>
    <w:rsid w:val="00144625"/>
    <w:rsid w:val="001447C6"/>
    <w:rsid w:val="00144DBA"/>
    <w:rsid w:val="001451BD"/>
    <w:rsid w:val="00145269"/>
    <w:rsid w:val="00146750"/>
    <w:rsid w:val="00146862"/>
    <w:rsid w:val="00146896"/>
    <w:rsid w:val="00146A34"/>
    <w:rsid w:val="00146CA9"/>
    <w:rsid w:val="00146F7F"/>
    <w:rsid w:val="001470B9"/>
    <w:rsid w:val="00147C63"/>
    <w:rsid w:val="00150B75"/>
    <w:rsid w:val="00150BC9"/>
    <w:rsid w:val="00150CE5"/>
    <w:rsid w:val="001528CD"/>
    <w:rsid w:val="00152CF6"/>
    <w:rsid w:val="00152E24"/>
    <w:rsid w:val="00153658"/>
    <w:rsid w:val="0015490E"/>
    <w:rsid w:val="0015618A"/>
    <w:rsid w:val="0015647C"/>
    <w:rsid w:val="001565FF"/>
    <w:rsid w:val="0015731C"/>
    <w:rsid w:val="001576C9"/>
    <w:rsid w:val="00157AFD"/>
    <w:rsid w:val="001606D4"/>
    <w:rsid w:val="00160727"/>
    <w:rsid w:val="00160F88"/>
    <w:rsid w:val="00161225"/>
    <w:rsid w:val="0016215F"/>
    <w:rsid w:val="00162482"/>
    <w:rsid w:val="001628D8"/>
    <w:rsid w:val="001628FB"/>
    <w:rsid w:val="00162D77"/>
    <w:rsid w:val="00162E02"/>
    <w:rsid w:val="001630C0"/>
    <w:rsid w:val="00163391"/>
    <w:rsid w:val="00163E54"/>
    <w:rsid w:val="001642F7"/>
    <w:rsid w:val="00164560"/>
    <w:rsid w:val="001647BF"/>
    <w:rsid w:val="0016524E"/>
    <w:rsid w:val="00165279"/>
    <w:rsid w:val="00165A97"/>
    <w:rsid w:val="00165E08"/>
    <w:rsid w:val="00167640"/>
    <w:rsid w:val="00167E3C"/>
    <w:rsid w:val="001707AA"/>
    <w:rsid w:val="00170972"/>
    <w:rsid w:val="001721A6"/>
    <w:rsid w:val="001733B6"/>
    <w:rsid w:val="0017348E"/>
    <w:rsid w:val="001745B9"/>
    <w:rsid w:val="00174F40"/>
    <w:rsid w:val="00175A5E"/>
    <w:rsid w:val="00175CBC"/>
    <w:rsid w:val="00175CC0"/>
    <w:rsid w:val="001765AE"/>
    <w:rsid w:val="0017746E"/>
    <w:rsid w:val="00177AA0"/>
    <w:rsid w:val="00177AA5"/>
    <w:rsid w:val="0018093D"/>
    <w:rsid w:val="00180C56"/>
    <w:rsid w:val="00181E7C"/>
    <w:rsid w:val="001825AB"/>
    <w:rsid w:val="001834A2"/>
    <w:rsid w:val="0018373B"/>
    <w:rsid w:val="00183805"/>
    <w:rsid w:val="00184959"/>
    <w:rsid w:val="0018502E"/>
    <w:rsid w:val="00185C04"/>
    <w:rsid w:val="00186125"/>
    <w:rsid w:val="00186492"/>
    <w:rsid w:val="00186943"/>
    <w:rsid w:val="00186C51"/>
    <w:rsid w:val="001870B7"/>
    <w:rsid w:val="0018724C"/>
    <w:rsid w:val="001874C0"/>
    <w:rsid w:val="001904BD"/>
    <w:rsid w:val="00191315"/>
    <w:rsid w:val="00191589"/>
    <w:rsid w:val="001932FE"/>
    <w:rsid w:val="001933AB"/>
    <w:rsid w:val="001938DA"/>
    <w:rsid w:val="00193932"/>
    <w:rsid w:val="00193BFD"/>
    <w:rsid w:val="00193C19"/>
    <w:rsid w:val="00195644"/>
    <w:rsid w:val="00196250"/>
    <w:rsid w:val="00196433"/>
    <w:rsid w:val="001970A8"/>
    <w:rsid w:val="0019782A"/>
    <w:rsid w:val="001A0243"/>
    <w:rsid w:val="001A1DD4"/>
    <w:rsid w:val="001A2261"/>
    <w:rsid w:val="001A2967"/>
    <w:rsid w:val="001A29CD"/>
    <w:rsid w:val="001A2CA7"/>
    <w:rsid w:val="001A4052"/>
    <w:rsid w:val="001A47CD"/>
    <w:rsid w:val="001A4891"/>
    <w:rsid w:val="001A4CE5"/>
    <w:rsid w:val="001A54EC"/>
    <w:rsid w:val="001A5601"/>
    <w:rsid w:val="001A62A4"/>
    <w:rsid w:val="001A671D"/>
    <w:rsid w:val="001A7E30"/>
    <w:rsid w:val="001B0953"/>
    <w:rsid w:val="001B2302"/>
    <w:rsid w:val="001B250C"/>
    <w:rsid w:val="001B2906"/>
    <w:rsid w:val="001B2D35"/>
    <w:rsid w:val="001B3068"/>
    <w:rsid w:val="001B30F2"/>
    <w:rsid w:val="001B3F9C"/>
    <w:rsid w:val="001B41D4"/>
    <w:rsid w:val="001B4795"/>
    <w:rsid w:val="001B4B92"/>
    <w:rsid w:val="001B4F74"/>
    <w:rsid w:val="001B59AE"/>
    <w:rsid w:val="001B63EF"/>
    <w:rsid w:val="001B6943"/>
    <w:rsid w:val="001B72A4"/>
    <w:rsid w:val="001B735D"/>
    <w:rsid w:val="001C00D0"/>
    <w:rsid w:val="001C12CA"/>
    <w:rsid w:val="001C150D"/>
    <w:rsid w:val="001C1654"/>
    <w:rsid w:val="001C1D46"/>
    <w:rsid w:val="001C24B3"/>
    <w:rsid w:val="001C2528"/>
    <w:rsid w:val="001C29C1"/>
    <w:rsid w:val="001C3AB7"/>
    <w:rsid w:val="001C4C91"/>
    <w:rsid w:val="001C526C"/>
    <w:rsid w:val="001C5EB2"/>
    <w:rsid w:val="001C5FA4"/>
    <w:rsid w:val="001C6726"/>
    <w:rsid w:val="001C707E"/>
    <w:rsid w:val="001D0AC8"/>
    <w:rsid w:val="001D0B8E"/>
    <w:rsid w:val="001D0EAE"/>
    <w:rsid w:val="001D0F67"/>
    <w:rsid w:val="001D1595"/>
    <w:rsid w:val="001D1BB0"/>
    <w:rsid w:val="001D1C16"/>
    <w:rsid w:val="001D2344"/>
    <w:rsid w:val="001D2F39"/>
    <w:rsid w:val="001D3984"/>
    <w:rsid w:val="001D3DA4"/>
    <w:rsid w:val="001D3EDC"/>
    <w:rsid w:val="001D4F1B"/>
    <w:rsid w:val="001D5003"/>
    <w:rsid w:val="001D5441"/>
    <w:rsid w:val="001D596B"/>
    <w:rsid w:val="001D59DE"/>
    <w:rsid w:val="001D59FE"/>
    <w:rsid w:val="001D5ADF"/>
    <w:rsid w:val="001D5E46"/>
    <w:rsid w:val="001D5F70"/>
    <w:rsid w:val="001D621B"/>
    <w:rsid w:val="001D72DC"/>
    <w:rsid w:val="001E1B04"/>
    <w:rsid w:val="001E1FA4"/>
    <w:rsid w:val="001E1FF1"/>
    <w:rsid w:val="001E2487"/>
    <w:rsid w:val="001E26F8"/>
    <w:rsid w:val="001E288A"/>
    <w:rsid w:val="001E3512"/>
    <w:rsid w:val="001E3BD4"/>
    <w:rsid w:val="001E4A3F"/>
    <w:rsid w:val="001E4B58"/>
    <w:rsid w:val="001E75E1"/>
    <w:rsid w:val="001E76F6"/>
    <w:rsid w:val="001E7AF8"/>
    <w:rsid w:val="001F0A12"/>
    <w:rsid w:val="001F0CDA"/>
    <w:rsid w:val="001F100B"/>
    <w:rsid w:val="001F1CAE"/>
    <w:rsid w:val="001F1F9C"/>
    <w:rsid w:val="001F2116"/>
    <w:rsid w:val="001F35BD"/>
    <w:rsid w:val="001F38AF"/>
    <w:rsid w:val="001F3A24"/>
    <w:rsid w:val="001F420B"/>
    <w:rsid w:val="001F5FEC"/>
    <w:rsid w:val="001F6C48"/>
    <w:rsid w:val="001F76A0"/>
    <w:rsid w:val="00200C61"/>
    <w:rsid w:val="002010DA"/>
    <w:rsid w:val="0020125D"/>
    <w:rsid w:val="0020228C"/>
    <w:rsid w:val="0020499F"/>
    <w:rsid w:val="00204E6A"/>
    <w:rsid w:val="002052D5"/>
    <w:rsid w:val="00205306"/>
    <w:rsid w:val="002059E8"/>
    <w:rsid w:val="00205A82"/>
    <w:rsid w:val="00206235"/>
    <w:rsid w:val="002065A4"/>
    <w:rsid w:val="00206710"/>
    <w:rsid w:val="0020689F"/>
    <w:rsid w:val="00206FF2"/>
    <w:rsid w:val="00207227"/>
    <w:rsid w:val="00207C1D"/>
    <w:rsid w:val="00210101"/>
    <w:rsid w:val="00211A5A"/>
    <w:rsid w:val="002128EB"/>
    <w:rsid w:val="00212A93"/>
    <w:rsid w:val="00214EC6"/>
    <w:rsid w:val="00215115"/>
    <w:rsid w:val="002152CB"/>
    <w:rsid w:val="0021654B"/>
    <w:rsid w:val="00216550"/>
    <w:rsid w:val="00216AEE"/>
    <w:rsid w:val="00217765"/>
    <w:rsid w:val="00217CAE"/>
    <w:rsid w:val="00220525"/>
    <w:rsid w:val="00220629"/>
    <w:rsid w:val="002211D0"/>
    <w:rsid w:val="002214E7"/>
    <w:rsid w:val="002221AD"/>
    <w:rsid w:val="00222F2F"/>
    <w:rsid w:val="0022325C"/>
    <w:rsid w:val="00223AED"/>
    <w:rsid w:val="00223CA4"/>
    <w:rsid w:val="00223E47"/>
    <w:rsid w:val="00223ED6"/>
    <w:rsid w:val="00223FBE"/>
    <w:rsid w:val="0022440C"/>
    <w:rsid w:val="0022461E"/>
    <w:rsid w:val="00224A09"/>
    <w:rsid w:val="00225C18"/>
    <w:rsid w:val="002261C2"/>
    <w:rsid w:val="002262F8"/>
    <w:rsid w:val="0022719B"/>
    <w:rsid w:val="00230EFB"/>
    <w:rsid w:val="00234638"/>
    <w:rsid w:val="0023471C"/>
    <w:rsid w:val="002348F1"/>
    <w:rsid w:val="00235BD3"/>
    <w:rsid w:val="00235E03"/>
    <w:rsid w:val="00235F0B"/>
    <w:rsid w:val="00235FF4"/>
    <w:rsid w:val="00236243"/>
    <w:rsid w:val="00236271"/>
    <w:rsid w:val="002366A1"/>
    <w:rsid w:val="00236C7D"/>
    <w:rsid w:val="0024055F"/>
    <w:rsid w:val="00240E43"/>
    <w:rsid w:val="0024187E"/>
    <w:rsid w:val="002418B9"/>
    <w:rsid w:val="00241959"/>
    <w:rsid w:val="00241EA9"/>
    <w:rsid w:val="00242D65"/>
    <w:rsid w:val="00243DCD"/>
    <w:rsid w:val="00244036"/>
    <w:rsid w:val="00244A29"/>
    <w:rsid w:val="00244DC3"/>
    <w:rsid w:val="00245604"/>
    <w:rsid w:val="002457B4"/>
    <w:rsid w:val="00246179"/>
    <w:rsid w:val="0024682D"/>
    <w:rsid w:val="00246DB7"/>
    <w:rsid w:val="0025043C"/>
    <w:rsid w:val="0025051A"/>
    <w:rsid w:val="002505F9"/>
    <w:rsid w:val="00250A52"/>
    <w:rsid w:val="00251E34"/>
    <w:rsid w:val="00252040"/>
    <w:rsid w:val="00252315"/>
    <w:rsid w:val="002527A5"/>
    <w:rsid w:val="00252A2E"/>
    <w:rsid w:val="00254267"/>
    <w:rsid w:val="002542A9"/>
    <w:rsid w:val="00254E9F"/>
    <w:rsid w:val="002550E1"/>
    <w:rsid w:val="002555EB"/>
    <w:rsid w:val="002558C7"/>
    <w:rsid w:val="002568FC"/>
    <w:rsid w:val="002570F0"/>
    <w:rsid w:val="002572D1"/>
    <w:rsid w:val="00257361"/>
    <w:rsid w:val="00257865"/>
    <w:rsid w:val="00257BE1"/>
    <w:rsid w:val="00261080"/>
    <w:rsid w:val="00261B16"/>
    <w:rsid w:val="00261FFF"/>
    <w:rsid w:val="002622E1"/>
    <w:rsid w:val="00263CB4"/>
    <w:rsid w:val="002640FF"/>
    <w:rsid w:val="00265C94"/>
    <w:rsid w:val="002664D7"/>
    <w:rsid w:val="00266526"/>
    <w:rsid w:val="002672CC"/>
    <w:rsid w:val="002708C4"/>
    <w:rsid w:val="00271AB8"/>
    <w:rsid w:val="00271D38"/>
    <w:rsid w:val="00271FDD"/>
    <w:rsid w:val="00272241"/>
    <w:rsid w:val="002723A9"/>
    <w:rsid w:val="00273B72"/>
    <w:rsid w:val="00273CFB"/>
    <w:rsid w:val="00274A0B"/>
    <w:rsid w:val="002750EA"/>
    <w:rsid w:val="0027537B"/>
    <w:rsid w:val="00275D02"/>
    <w:rsid w:val="00275D81"/>
    <w:rsid w:val="00276C60"/>
    <w:rsid w:val="00276C66"/>
    <w:rsid w:val="00276D43"/>
    <w:rsid w:val="00277DAE"/>
    <w:rsid w:val="00280045"/>
    <w:rsid w:val="0028006B"/>
    <w:rsid w:val="00280127"/>
    <w:rsid w:val="002817DB"/>
    <w:rsid w:val="002828DB"/>
    <w:rsid w:val="00282E62"/>
    <w:rsid w:val="002840FC"/>
    <w:rsid w:val="002842BE"/>
    <w:rsid w:val="002848E0"/>
    <w:rsid w:val="00284C18"/>
    <w:rsid w:val="0028509D"/>
    <w:rsid w:val="002857E9"/>
    <w:rsid w:val="0028649F"/>
    <w:rsid w:val="002870DA"/>
    <w:rsid w:val="002873BB"/>
    <w:rsid w:val="00287F2D"/>
    <w:rsid w:val="002903FD"/>
    <w:rsid w:val="002912F3"/>
    <w:rsid w:val="002920E0"/>
    <w:rsid w:val="00292568"/>
    <w:rsid w:val="0029280F"/>
    <w:rsid w:val="00292A23"/>
    <w:rsid w:val="00293B15"/>
    <w:rsid w:val="002944C4"/>
    <w:rsid w:val="00294FFD"/>
    <w:rsid w:val="002952FD"/>
    <w:rsid w:val="00295ABA"/>
    <w:rsid w:val="002A0405"/>
    <w:rsid w:val="002A0900"/>
    <w:rsid w:val="002A0E3D"/>
    <w:rsid w:val="002A1CF1"/>
    <w:rsid w:val="002A2F34"/>
    <w:rsid w:val="002A335A"/>
    <w:rsid w:val="002A3E39"/>
    <w:rsid w:val="002A4CBB"/>
    <w:rsid w:val="002A6D83"/>
    <w:rsid w:val="002A6E7A"/>
    <w:rsid w:val="002B00E2"/>
    <w:rsid w:val="002B07D9"/>
    <w:rsid w:val="002B0812"/>
    <w:rsid w:val="002B098B"/>
    <w:rsid w:val="002B0CDF"/>
    <w:rsid w:val="002B104D"/>
    <w:rsid w:val="002B1250"/>
    <w:rsid w:val="002B140D"/>
    <w:rsid w:val="002B1C5A"/>
    <w:rsid w:val="002B2107"/>
    <w:rsid w:val="002B22BC"/>
    <w:rsid w:val="002B2477"/>
    <w:rsid w:val="002B259D"/>
    <w:rsid w:val="002B285D"/>
    <w:rsid w:val="002B416E"/>
    <w:rsid w:val="002B49CE"/>
    <w:rsid w:val="002B6388"/>
    <w:rsid w:val="002B667F"/>
    <w:rsid w:val="002B6A43"/>
    <w:rsid w:val="002B7064"/>
    <w:rsid w:val="002B729A"/>
    <w:rsid w:val="002B7AD8"/>
    <w:rsid w:val="002C0346"/>
    <w:rsid w:val="002C1A94"/>
    <w:rsid w:val="002C2038"/>
    <w:rsid w:val="002C2217"/>
    <w:rsid w:val="002C2973"/>
    <w:rsid w:val="002C2AB6"/>
    <w:rsid w:val="002C321C"/>
    <w:rsid w:val="002C366B"/>
    <w:rsid w:val="002C3928"/>
    <w:rsid w:val="002C3FB3"/>
    <w:rsid w:val="002C41FA"/>
    <w:rsid w:val="002C4346"/>
    <w:rsid w:val="002C47E5"/>
    <w:rsid w:val="002C4EED"/>
    <w:rsid w:val="002C5167"/>
    <w:rsid w:val="002C5485"/>
    <w:rsid w:val="002C702E"/>
    <w:rsid w:val="002C73BE"/>
    <w:rsid w:val="002D0150"/>
    <w:rsid w:val="002D074B"/>
    <w:rsid w:val="002D0A89"/>
    <w:rsid w:val="002D0C93"/>
    <w:rsid w:val="002D148C"/>
    <w:rsid w:val="002D1C1F"/>
    <w:rsid w:val="002D3B87"/>
    <w:rsid w:val="002D50EC"/>
    <w:rsid w:val="002D5BD1"/>
    <w:rsid w:val="002D5F4A"/>
    <w:rsid w:val="002D67EA"/>
    <w:rsid w:val="002D6851"/>
    <w:rsid w:val="002D75B8"/>
    <w:rsid w:val="002D75D8"/>
    <w:rsid w:val="002D7F00"/>
    <w:rsid w:val="002E0616"/>
    <w:rsid w:val="002E1C2E"/>
    <w:rsid w:val="002E2301"/>
    <w:rsid w:val="002E23B3"/>
    <w:rsid w:val="002E301A"/>
    <w:rsid w:val="002E319B"/>
    <w:rsid w:val="002E3A6B"/>
    <w:rsid w:val="002E4AE9"/>
    <w:rsid w:val="002E4AF6"/>
    <w:rsid w:val="002E4EBA"/>
    <w:rsid w:val="002E617F"/>
    <w:rsid w:val="002E6182"/>
    <w:rsid w:val="002E624F"/>
    <w:rsid w:val="002E63BF"/>
    <w:rsid w:val="002E6458"/>
    <w:rsid w:val="002F0000"/>
    <w:rsid w:val="002F096D"/>
    <w:rsid w:val="002F16EF"/>
    <w:rsid w:val="002F1C27"/>
    <w:rsid w:val="002F1F01"/>
    <w:rsid w:val="002F2C40"/>
    <w:rsid w:val="002F326A"/>
    <w:rsid w:val="002F3346"/>
    <w:rsid w:val="002F396C"/>
    <w:rsid w:val="002F3AF6"/>
    <w:rsid w:val="002F5405"/>
    <w:rsid w:val="002F5D93"/>
    <w:rsid w:val="002F601C"/>
    <w:rsid w:val="002F6142"/>
    <w:rsid w:val="002F6156"/>
    <w:rsid w:val="002F6485"/>
    <w:rsid w:val="002F67A1"/>
    <w:rsid w:val="002F67B7"/>
    <w:rsid w:val="002F69B8"/>
    <w:rsid w:val="002F7A4C"/>
    <w:rsid w:val="002F7B28"/>
    <w:rsid w:val="0030147B"/>
    <w:rsid w:val="00301C48"/>
    <w:rsid w:val="00303081"/>
    <w:rsid w:val="003032E9"/>
    <w:rsid w:val="00303914"/>
    <w:rsid w:val="00304801"/>
    <w:rsid w:val="003049B9"/>
    <w:rsid w:val="00305117"/>
    <w:rsid w:val="003061F8"/>
    <w:rsid w:val="00306360"/>
    <w:rsid w:val="00307BFF"/>
    <w:rsid w:val="0031004E"/>
    <w:rsid w:val="00310130"/>
    <w:rsid w:val="00310337"/>
    <w:rsid w:val="003121C7"/>
    <w:rsid w:val="00312292"/>
    <w:rsid w:val="00312445"/>
    <w:rsid w:val="00312B13"/>
    <w:rsid w:val="00312D3C"/>
    <w:rsid w:val="00313163"/>
    <w:rsid w:val="003131D5"/>
    <w:rsid w:val="00314731"/>
    <w:rsid w:val="003160C4"/>
    <w:rsid w:val="00316BBF"/>
    <w:rsid w:val="003201FC"/>
    <w:rsid w:val="003205D5"/>
    <w:rsid w:val="00321401"/>
    <w:rsid w:val="00321DFE"/>
    <w:rsid w:val="00324DE4"/>
    <w:rsid w:val="00324DEE"/>
    <w:rsid w:val="00325317"/>
    <w:rsid w:val="003262B1"/>
    <w:rsid w:val="00326895"/>
    <w:rsid w:val="00327489"/>
    <w:rsid w:val="00327730"/>
    <w:rsid w:val="00330F63"/>
    <w:rsid w:val="00330F65"/>
    <w:rsid w:val="003314E3"/>
    <w:rsid w:val="00331865"/>
    <w:rsid w:val="00332398"/>
    <w:rsid w:val="00332896"/>
    <w:rsid w:val="00332D07"/>
    <w:rsid w:val="003335BD"/>
    <w:rsid w:val="00333CAD"/>
    <w:rsid w:val="00333E48"/>
    <w:rsid w:val="00334337"/>
    <w:rsid w:val="003347B1"/>
    <w:rsid w:val="00334D01"/>
    <w:rsid w:val="00335489"/>
    <w:rsid w:val="00337068"/>
    <w:rsid w:val="0033717E"/>
    <w:rsid w:val="00337195"/>
    <w:rsid w:val="00337C5C"/>
    <w:rsid w:val="00340AD6"/>
    <w:rsid w:val="00341D89"/>
    <w:rsid w:val="00342FF3"/>
    <w:rsid w:val="00343539"/>
    <w:rsid w:val="003444A7"/>
    <w:rsid w:val="003447C1"/>
    <w:rsid w:val="00345720"/>
    <w:rsid w:val="00345CD3"/>
    <w:rsid w:val="00346C1C"/>
    <w:rsid w:val="00347035"/>
    <w:rsid w:val="00347B4D"/>
    <w:rsid w:val="00347C6F"/>
    <w:rsid w:val="003504B2"/>
    <w:rsid w:val="00351F0F"/>
    <w:rsid w:val="0035244F"/>
    <w:rsid w:val="003525C0"/>
    <w:rsid w:val="003550D6"/>
    <w:rsid w:val="00355F82"/>
    <w:rsid w:val="0036037A"/>
    <w:rsid w:val="0036098E"/>
    <w:rsid w:val="00361027"/>
    <w:rsid w:val="00361225"/>
    <w:rsid w:val="00361547"/>
    <w:rsid w:val="0036167A"/>
    <w:rsid w:val="0036172F"/>
    <w:rsid w:val="00361C4B"/>
    <w:rsid w:val="00362081"/>
    <w:rsid w:val="0036236C"/>
    <w:rsid w:val="003625D2"/>
    <w:rsid w:val="00362CA7"/>
    <w:rsid w:val="00362D82"/>
    <w:rsid w:val="003635D3"/>
    <w:rsid w:val="00364B2F"/>
    <w:rsid w:val="00365650"/>
    <w:rsid w:val="00365BB8"/>
    <w:rsid w:val="003664BD"/>
    <w:rsid w:val="00367AE5"/>
    <w:rsid w:val="0037058A"/>
    <w:rsid w:val="00370891"/>
    <w:rsid w:val="00370905"/>
    <w:rsid w:val="003737AA"/>
    <w:rsid w:val="0037408B"/>
    <w:rsid w:val="0037465D"/>
    <w:rsid w:val="00375D12"/>
    <w:rsid w:val="0037664D"/>
    <w:rsid w:val="00377F68"/>
    <w:rsid w:val="00380A75"/>
    <w:rsid w:val="00380DB3"/>
    <w:rsid w:val="00380EB8"/>
    <w:rsid w:val="003814B8"/>
    <w:rsid w:val="00381FC1"/>
    <w:rsid w:val="003831DC"/>
    <w:rsid w:val="0038333B"/>
    <w:rsid w:val="00383477"/>
    <w:rsid w:val="0038368D"/>
    <w:rsid w:val="0038476D"/>
    <w:rsid w:val="00384BD0"/>
    <w:rsid w:val="00386F2D"/>
    <w:rsid w:val="00386F4A"/>
    <w:rsid w:val="00390873"/>
    <w:rsid w:val="00390C27"/>
    <w:rsid w:val="00390CC7"/>
    <w:rsid w:val="00391A10"/>
    <w:rsid w:val="0039226F"/>
    <w:rsid w:val="00393113"/>
    <w:rsid w:val="0039457B"/>
    <w:rsid w:val="003947D4"/>
    <w:rsid w:val="003947E2"/>
    <w:rsid w:val="003949BA"/>
    <w:rsid w:val="00394A7E"/>
    <w:rsid w:val="0039573C"/>
    <w:rsid w:val="00395928"/>
    <w:rsid w:val="00395F2C"/>
    <w:rsid w:val="00395FC3"/>
    <w:rsid w:val="003975BA"/>
    <w:rsid w:val="003976D7"/>
    <w:rsid w:val="003A01FA"/>
    <w:rsid w:val="003A0EE5"/>
    <w:rsid w:val="003A1B7D"/>
    <w:rsid w:val="003A1DB9"/>
    <w:rsid w:val="003A1E6D"/>
    <w:rsid w:val="003A3C5C"/>
    <w:rsid w:val="003A4E2B"/>
    <w:rsid w:val="003A581B"/>
    <w:rsid w:val="003A67FA"/>
    <w:rsid w:val="003A6D61"/>
    <w:rsid w:val="003A737A"/>
    <w:rsid w:val="003A748C"/>
    <w:rsid w:val="003A7B9A"/>
    <w:rsid w:val="003B2462"/>
    <w:rsid w:val="003B3362"/>
    <w:rsid w:val="003B4313"/>
    <w:rsid w:val="003B6029"/>
    <w:rsid w:val="003B6556"/>
    <w:rsid w:val="003B68E3"/>
    <w:rsid w:val="003B6ACE"/>
    <w:rsid w:val="003B7D15"/>
    <w:rsid w:val="003C03BB"/>
    <w:rsid w:val="003C081C"/>
    <w:rsid w:val="003C1952"/>
    <w:rsid w:val="003C1D89"/>
    <w:rsid w:val="003C2764"/>
    <w:rsid w:val="003C323A"/>
    <w:rsid w:val="003C3576"/>
    <w:rsid w:val="003C4895"/>
    <w:rsid w:val="003C4CFD"/>
    <w:rsid w:val="003C5ADD"/>
    <w:rsid w:val="003C5E66"/>
    <w:rsid w:val="003C6EC4"/>
    <w:rsid w:val="003C75B9"/>
    <w:rsid w:val="003C7CDC"/>
    <w:rsid w:val="003C7F0C"/>
    <w:rsid w:val="003D0256"/>
    <w:rsid w:val="003D16A6"/>
    <w:rsid w:val="003D1C62"/>
    <w:rsid w:val="003D2165"/>
    <w:rsid w:val="003D3EC5"/>
    <w:rsid w:val="003D3F0C"/>
    <w:rsid w:val="003D3F3A"/>
    <w:rsid w:val="003D4478"/>
    <w:rsid w:val="003D4A51"/>
    <w:rsid w:val="003D5366"/>
    <w:rsid w:val="003D59DD"/>
    <w:rsid w:val="003D5A15"/>
    <w:rsid w:val="003D5D50"/>
    <w:rsid w:val="003D6928"/>
    <w:rsid w:val="003D7238"/>
    <w:rsid w:val="003D7977"/>
    <w:rsid w:val="003D7FD5"/>
    <w:rsid w:val="003E085C"/>
    <w:rsid w:val="003E13F2"/>
    <w:rsid w:val="003E2D2F"/>
    <w:rsid w:val="003E3055"/>
    <w:rsid w:val="003E4133"/>
    <w:rsid w:val="003E56CB"/>
    <w:rsid w:val="003E5A74"/>
    <w:rsid w:val="003E652F"/>
    <w:rsid w:val="003E74F4"/>
    <w:rsid w:val="003E792D"/>
    <w:rsid w:val="003F059A"/>
    <w:rsid w:val="003F0A28"/>
    <w:rsid w:val="003F2D27"/>
    <w:rsid w:val="003F2D3F"/>
    <w:rsid w:val="003F3BF9"/>
    <w:rsid w:val="003F50B2"/>
    <w:rsid w:val="003F59E5"/>
    <w:rsid w:val="003F5A6C"/>
    <w:rsid w:val="003F615A"/>
    <w:rsid w:val="003F64BD"/>
    <w:rsid w:val="003F6639"/>
    <w:rsid w:val="003F77B4"/>
    <w:rsid w:val="00400589"/>
    <w:rsid w:val="00401A55"/>
    <w:rsid w:val="00401A5F"/>
    <w:rsid w:val="00401D5A"/>
    <w:rsid w:val="00402FDF"/>
    <w:rsid w:val="0040373A"/>
    <w:rsid w:val="0040405D"/>
    <w:rsid w:val="00405308"/>
    <w:rsid w:val="0040547E"/>
    <w:rsid w:val="004071F4"/>
    <w:rsid w:val="00410468"/>
    <w:rsid w:val="00410C2B"/>
    <w:rsid w:val="00410F02"/>
    <w:rsid w:val="00410F95"/>
    <w:rsid w:val="00411297"/>
    <w:rsid w:val="0041194A"/>
    <w:rsid w:val="00414A3C"/>
    <w:rsid w:val="00414FB8"/>
    <w:rsid w:val="004152CB"/>
    <w:rsid w:val="00415972"/>
    <w:rsid w:val="00415A23"/>
    <w:rsid w:val="00416510"/>
    <w:rsid w:val="00416F6F"/>
    <w:rsid w:val="00417A46"/>
    <w:rsid w:val="00417B2C"/>
    <w:rsid w:val="00420881"/>
    <w:rsid w:val="0042131E"/>
    <w:rsid w:val="00421767"/>
    <w:rsid w:val="00421BD9"/>
    <w:rsid w:val="00424F55"/>
    <w:rsid w:val="0042502A"/>
    <w:rsid w:val="004250CC"/>
    <w:rsid w:val="004250FE"/>
    <w:rsid w:val="004253B3"/>
    <w:rsid w:val="0042585F"/>
    <w:rsid w:val="004261CA"/>
    <w:rsid w:val="004267ED"/>
    <w:rsid w:val="00426C23"/>
    <w:rsid w:val="00426CE8"/>
    <w:rsid w:val="00430080"/>
    <w:rsid w:val="004303D4"/>
    <w:rsid w:val="00430E1A"/>
    <w:rsid w:val="00431D36"/>
    <w:rsid w:val="00432237"/>
    <w:rsid w:val="00432500"/>
    <w:rsid w:val="0043269A"/>
    <w:rsid w:val="0043315D"/>
    <w:rsid w:val="00433EFB"/>
    <w:rsid w:val="00435010"/>
    <w:rsid w:val="0043648E"/>
    <w:rsid w:val="004368E1"/>
    <w:rsid w:val="004368E2"/>
    <w:rsid w:val="00436F3E"/>
    <w:rsid w:val="00437042"/>
    <w:rsid w:val="004407F2"/>
    <w:rsid w:val="0044094C"/>
    <w:rsid w:val="004409F0"/>
    <w:rsid w:val="00440A03"/>
    <w:rsid w:val="0044198F"/>
    <w:rsid w:val="004425B5"/>
    <w:rsid w:val="00442D9A"/>
    <w:rsid w:val="0044333B"/>
    <w:rsid w:val="004442F7"/>
    <w:rsid w:val="00444918"/>
    <w:rsid w:val="004452DF"/>
    <w:rsid w:val="00445AA5"/>
    <w:rsid w:val="00446305"/>
    <w:rsid w:val="004469B8"/>
    <w:rsid w:val="00450A88"/>
    <w:rsid w:val="004510DE"/>
    <w:rsid w:val="0045140E"/>
    <w:rsid w:val="004525A3"/>
    <w:rsid w:val="0045334D"/>
    <w:rsid w:val="004542F9"/>
    <w:rsid w:val="0045494E"/>
    <w:rsid w:val="00454A57"/>
    <w:rsid w:val="00454EE4"/>
    <w:rsid w:val="0045603B"/>
    <w:rsid w:val="00456147"/>
    <w:rsid w:val="004600D0"/>
    <w:rsid w:val="0046076A"/>
    <w:rsid w:val="00460BF4"/>
    <w:rsid w:val="0046231A"/>
    <w:rsid w:val="00462FAC"/>
    <w:rsid w:val="004630B9"/>
    <w:rsid w:val="0046361A"/>
    <w:rsid w:val="004647D1"/>
    <w:rsid w:val="00465288"/>
    <w:rsid w:val="00465669"/>
    <w:rsid w:val="00465EDE"/>
    <w:rsid w:val="00466DD3"/>
    <w:rsid w:val="00467AEE"/>
    <w:rsid w:val="004700DC"/>
    <w:rsid w:val="0047078D"/>
    <w:rsid w:val="00470DCC"/>
    <w:rsid w:val="00470F32"/>
    <w:rsid w:val="00471CD6"/>
    <w:rsid w:val="004726E4"/>
    <w:rsid w:val="00472ADD"/>
    <w:rsid w:val="00473227"/>
    <w:rsid w:val="0047343C"/>
    <w:rsid w:val="004737CF"/>
    <w:rsid w:val="00473839"/>
    <w:rsid w:val="00473AF5"/>
    <w:rsid w:val="00473D6B"/>
    <w:rsid w:val="0047587D"/>
    <w:rsid w:val="00475AA4"/>
    <w:rsid w:val="00480A63"/>
    <w:rsid w:val="00480B8B"/>
    <w:rsid w:val="004829DF"/>
    <w:rsid w:val="00482F08"/>
    <w:rsid w:val="0048321A"/>
    <w:rsid w:val="00483C91"/>
    <w:rsid w:val="00483E42"/>
    <w:rsid w:val="004855EB"/>
    <w:rsid w:val="00485B05"/>
    <w:rsid w:val="00485E56"/>
    <w:rsid w:val="00487292"/>
    <w:rsid w:val="00490582"/>
    <w:rsid w:val="00491E9B"/>
    <w:rsid w:val="0049298D"/>
    <w:rsid w:val="00492D58"/>
    <w:rsid w:val="00493705"/>
    <w:rsid w:val="0049382A"/>
    <w:rsid w:val="00493B35"/>
    <w:rsid w:val="00493D38"/>
    <w:rsid w:val="0049425B"/>
    <w:rsid w:val="00494532"/>
    <w:rsid w:val="00495510"/>
    <w:rsid w:val="004961B9"/>
    <w:rsid w:val="004A006F"/>
    <w:rsid w:val="004A02C5"/>
    <w:rsid w:val="004A06B0"/>
    <w:rsid w:val="004A1700"/>
    <w:rsid w:val="004A2BED"/>
    <w:rsid w:val="004A33EB"/>
    <w:rsid w:val="004A39B1"/>
    <w:rsid w:val="004A4801"/>
    <w:rsid w:val="004A4C42"/>
    <w:rsid w:val="004A5AE9"/>
    <w:rsid w:val="004A6843"/>
    <w:rsid w:val="004A6CB8"/>
    <w:rsid w:val="004A7640"/>
    <w:rsid w:val="004B0CAA"/>
    <w:rsid w:val="004B147F"/>
    <w:rsid w:val="004B15BB"/>
    <w:rsid w:val="004B242F"/>
    <w:rsid w:val="004B2716"/>
    <w:rsid w:val="004B2796"/>
    <w:rsid w:val="004B2FBF"/>
    <w:rsid w:val="004B4AE5"/>
    <w:rsid w:val="004B522F"/>
    <w:rsid w:val="004B5396"/>
    <w:rsid w:val="004B6622"/>
    <w:rsid w:val="004B6A65"/>
    <w:rsid w:val="004B715B"/>
    <w:rsid w:val="004B72F1"/>
    <w:rsid w:val="004C0199"/>
    <w:rsid w:val="004C03A2"/>
    <w:rsid w:val="004C0454"/>
    <w:rsid w:val="004C3078"/>
    <w:rsid w:val="004C3233"/>
    <w:rsid w:val="004C41F2"/>
    <w:rsid w:val="004C54A3"/>
    <w:rsid w:val="004C58C9"/>
    <w:rsid w:val="004C58D1"/>
    <w:rsid w:val="004C6993"/>
    <w:rsid w:val="004C6ECA"/>
    <w:rsid w:val="004D0580"/>
    <w:rsid w:val="004D072E"/>
    <w:rsid w:val="004D18E8"/>
    <w:rsid w:val="004D1DBC"/>
    <w:rsid w:val="004D29B1"/>
    <w:rsid w:val="004D30E2"/>
    <w:rsid w:val="004D3F28"/>
    <w:rsid w:val="004D5E73"/>
    <w:rsid w:val="004D6593"/>
    <w:rsid w:val="004D7385"/>
    <w:rsid w:val="004D7E0C"/>
    <w:rsid w:val="004E1C6E"/>
    <w:rsid w:val="004E2280"/>
    <w:rsid w:val="004E3C43"/>
    <w:rsid w:val="004E400E"/>
    <w:rsid w:val="004E4221"/>
    <w:rsid w:val="004E465F"/>
    <w:rsid w:val="004E4A1E"/>
    <w:rsid w:val="004E4B8E"/>
    <w:rsid w:val="004E5DBC"/>
    <w:rsid w:val="004E63BE"/>
    <w:rsid w:val="004E6B51"/>
    <w:rsid w:val="004E6F1D"/>
    <w:rsid w:val="004E7208"/>
    <w:rsid w:val="004E740A"/>
    <w:rsid w:val="004E7604"/>
    <w:rsid w:val="004F0003"/>
    <w:rsid w:val="004F109E"/>
    <w:rsid w:val="004F1EC5"/>
    <w:rsid w:val="004F4E14"/>
    <w:rsid w:val="004F4E4B"/>
    <w:rsid w:val="004F5D0F"/>
    <w:rsid w:val="004F5FBB"/>
    <w:rsid w:val="004F6DF7"/>
    <w:rsid w:val="004F735C"/>
    <w:rsid w:val="004F77D4"/>
    <w:rsid w:val="004F7B1F"/>
    <w:rsid w:val="00500EF5"/>
    <w:rsid w:val="00501A78"/>
    <w:rsid w:val="00501E90"/>
    <w:rsid w:val="0050263A"/>
    <w:rsid w:val="00502A51"/>
    <w:rsid w:val="0050490D"/>
    <w:rsid w:val="005062E4"/>
    <w:rsid w:val="00506373"/>
    <w:rsid w:val="0050698A"/>
    <w:rsid w:val="00506A24"/>
    <w:rsid w:val="00506CDB"/>
    <w:rsid w:val="00510122"/>
    <w:rsid w:val="005118EA"/>
    <w:rsid w:val="00511D97"/>
    <w:rsid w:val="00511DBB"/>
    <w:rsid w:val="005122F4"/>
    <w:rsid w:val="005133F2"/>
    <w:rsid w:val="00513F12"/>
    <w:rsid w:val="00514258"/>
    <w:rsid w:val="00514EA9"/>
    <w:rsid w:val="0051540C"/>
    <w:rsid w:val="0051576C"/>
    <w:rsid w:val="005166F9"/>
    <w:rsid w:val="00516997"/>
    <w:rsid w:val="00520D19"/>
    <w:rsid w:val="005212C1"/>
    <w:rsid w:val="00521898"/>
    <w:rsid w:val="00521DCB"/>
    <w:rsid w:val="00521E0E"/>
    <w:rsid w:val="00522B4C"/>
    <w:rsid w:val="00522D4C"/>
    <w:rsid w:val="00523CA2"/>
    <w:rsid w:val="00524325"/>
    <w:rsid w:val="0052594F"/>
    <w:rsid w:val="005266EB"/>
    <w:rsid w:val="0052687A"/>
    <w:rsid w:val="00526C26"/>
    <w:rsid w:val="00526EDE"/>
    <w:rsid w:val="00530201"/>
    <w:rsid w:val="00530C70"/>
    <w:rsid w:val="00530DE2"/>
    <w:rsid w:val="00532A21"/>
    <w:rsid w:val="00533368"/>
    <w:rsid w:val="005339FF"/>
    <w:rsid w:val="00534467"/>
    <w:rsid w:val="0053462F"/>
    <w:rsid w:val="00535619"/>
    <w:rsid w:val="005359EE"/>
    <w:rsid w:val="00535DD3"/>
    <w:rsid w:val="00535E75"/>
    <w:rsid w:val="00536141"/>
    <w:rsid w:val="00536401"/>
    <w:rsid w:val="00536DE0"/>
    <w:rsid w:val="005403F0"/>
    <w:rsid w:val="005412B2"/>
    <w:rsid w:val="005413B9"/>
    <w:rsid w:val="0054166D"/>
    <w:rsid w:val="00541681"/>
    <w:rsid w:val="005418FD"/>
    <w:rsid w:val="00541C9F"/>
    <w:rsid w:val="00541CE3"/>
    <w:rsid w:val="00541E38"/>
    <w:rsid w:val="00542081"/>
    <w:rsid w:val="00542620"/>
    <w:rsid w:val="00542B21"/>
    <w:rsid w:val="00543AE8"/>
    <w:rsid w:val="00545848"/>
    <w:rsid w:val="0055041C"/>
    <w:rsid w:val="00551241"/>
    <w:rsid w:val="005519D5"/>
    <w:rsid w:val="0055274A"/>
    <w:rsid w:val="005528DA"/>
    <w:rsid w:val="00552B59"/>
    <w:rsid w:val="00552B83"/>
    <w:rsid w:val="005534A3"/>
    <w:rsid w:val="00553F0F"/>
    <w:rsid w:val="00553FF2"/>
    <w:rsid w:val="00554BF1"/>
    <w:rsid w:val="00554E9B"/>
    <w:rsid w:val="00555411"/>
    <w:rsid w:val="0055790C"/>
    <w:rsid w:val="005579FF"/>
    <w:rsid w:val="0056048A"/>
    <w:rsid w:val="005605C3"/>
    <w:rsid w:val="00560A01"/>
    <w:rsid w:val="00561E98"/>
    <w:rsid w:val="005637CD"/>
    <w:rsid w:val="00563D14"/>
    <w:rsid w:val="005640CB"/>
    <w:rsid w:val="005645A7"/>
    <w:rsid w:val="00564CEA"/>
    <w:rsid w:val="005662F4"/>
    <w:rsid w:val="00566D88"/>
    <w:rsid w:val="0056755A"/>
    <w:rsid w:val="00567EC3"/>
    <w:rsid w:val="0057012D"/>
    <w:rsid w:val="0057028F"/>
    <w:rsid w:val="00570C6A"/>
    <w:rsid w:val="00570F1B"/>
    <w:rsid w:val="005714E6"/>
    <w:rsid w:val="005715EB"/>
    <w:rsid w:val="005734A9"/>
    <w:rsid w:val="00573DCD"/>
    <w:rsid w:val="005757B0"/>
    <w:rsid w:val="00575927"/>
    <w:rsid w:val="00575CB8"/>
    <w:rsid w:val="00575F44"/>
    <w:rsid w:val="00576166"/>
    <w:rsid w:val="0057667C"/>
    <w:rsid w:val="005800C5"/>
    <w:rsid w:val="00580419"/>
    <w:rsid w:val="00580490"/>
    <w:rsid w:val="00580EEA"/>
    <w:rsid w:val="00582239"/>
    <w:rsid w:val="00582997"/>
    <w:rsid w:val="00583A86"/>
    <w:rsid w:val="00583D67"/>
    <w:rsid w:val="00584C9B"/>
    <w:rsid w:val="00584E94"/>
    <w:rsid w:val="00585CFE"/>
    <w:rsid w:val="00585EE0"/>
    <w:rsid w:val="0058615D"/>
    <w:rsid w:val="00590257"/>
    <w:rsid w:val="0059039E"/>
    <w:rsid w:val="0059046D"/>
    <w:rsid w:val="00590844"/>
    <w:rsid w:val="00590AA0"/>
    <w:rsid w:val="00590E34"/>
    <w:rsid w:val="00590EEF"/>
    <w:rsid w:val="00592824"/>
    <w:rsid w:val="00592A42"/>
    <w:rsid w:val="00592A57"/>
    <w:rsid w:val="00592FB8"/>
    <w:rsid w:val="00593188"/>
    <w:rsid w:val="005943CE"/>
    <w:rsid w:val="00594AC5"/>
    <w:rsid w:val="00594B82"/>
    <w:rsid w:val="00594E75"/>
    <w:rsid w:val="00595247"/>
    <w:rsid w:val="0059659A"/>
    <w:rsid w:val="005978D6"/>
    <w:rsid w:val="005A0A21"/>
    <w:rsid w:val="005A0D77"/>
    <w:rsid w:val="005A143F"/>
    <w:rsid w:val="005A1822"/>
    <w:rsid w:val="005A1864"/>
    <w:rsid w:val="005A1A5F"/>
    <w:rsid w:val="005A1E48"/>
    <w:rsid w:val="005A2494"/>
    <w:rsid w:val="005A2D5C"/>
    <w:rsid w:val="005A3028"/>
    <w:rsid w:val="005A3070"/>
    <w:rsid w:val="005A31EF"/>
    <w:rsid w:val="005A3296"/>
    <w:rsid w:val="005A41ED"/>
    <w:rsid w:val="005A4323"/>
    <w:rsid w:val="005A651C"/>
    <w:rsid w:val="005A6BC8"/>
    <w:rsid w:val="005B20EA"/>
    <w:rsid w:val="005B2138"/>
    <w:rsid w:val="005B2F10"/>
    <w:rsid w:val="005B34CB"/>
    <w:rsid w:val="005B39F5"/>
    <w:rsid w:val="005B41C6"/>
    <w:rsid w:val="005B47BF"/>
    <w:rsid w:val="005B47FA"/>
    <w:rsid w:val="005B4B47"/>
    <w:rsid w:val="005B4C35"/>
    <w:rsid w:val="005B4E0B"/>
    <w:rsid w:val="005B5047"/>
    <w:rsid w:val="005B568D"/>
    <w:rsid w:val="005B5B45"/>
    <w:rsid w:val="005B615B"/>
    <w:rsid w:val="005B689F"/>
    <w:rsid w:val="005B6D0F"/>
    <w:rsid w:val="005B6FE4"/>
    <w:rsid w:val="005B7EFB"/>
    <w:rsid w:val="005C011C"/>
    <w:rsid w:val="005C0929"/>
    <w:rsid w:val="005C20C6"/>
    <w:rsid w:val="005C291E"/>
    <w:rsid w:val="005C29C3"/>
    <w:rsid w:val="005C2EF2"/>
    <w:rsid w:val="005C2F7F"/>
    <w:rsid w:val="005C3B84"/>
    <w:rsid w:val="005C4B88"/>
    <w:rsid w:val="005C5D8C"/>
    <w:rsid w:val="005C6019"/>
    <w:rsid w:val="005C6023"/>
    <w:rsid w:val="005C63BB"/>
    <w:rsid w:val="005C78EE"/>
    <w:rsid w:val="005D10AD"/>
    <w:rsid w:val="005D140A"/>
    <w:rsid w:val="005D14AE"/>
    <w:rsid w:val="005D1748"/>
    <w:rsid w:val="005D207B"/>
    <w:rsid w:val="005D24DB"/>
    <w:rsid w:val="005D2591"/>
    <w:rsid w:val="005D316A"/>
    <w:rsid w:val="005D48E4"/>
    <w:rsid w:val="005D6753"/>
    <w:rsid w:val="005D6ACA"/>
    <w:rsid w:val="005D6FB2"/>
    <w:rsid w:val="005D77ED"/>
    <w:rsid w:val="005D786E"/>
    <w:rsid w:val="005D7DEB"/>
    <w:rsid w:val="005E0EC8"/>
    <w:rsid w:val="005E1D5E"/>
    <w:rsid w:val="005E23B8"/>
    <w:rsid w:val="005E3225"/>
    <w:rsid w:val="005E34D6"/>
    <w:rsid w:val="005E34F8"/>
    <w:rsid w:val="005E36DC"/>
    <w:rsid w:val="005E3E94"/>
    <w:rsid w:val="005E466C"/>
    <w:rsid w:val="005E4B08"/>
    <w:rsid w:val="005E55EE"/>
    <w:rsid w:val="005E5766"/>
    <w:rsid w:val="005E6400"/>
    <w:rsid w:val="005E64F2"/>
    <w:rsid w:val="005E7360"/>
    <w:rsid w:val="005E7791"/>
    <w:rsid w:val="005E796F"/>
    <w:rsid w:val="005F0293"/>
    <w:rsid w:val="005F0F0D"/>
    <w:rsid w:val="005F258A"/>
    <w:rsid w:val="005F32F7"/>
    <w:rsid w:val="005F3561"/>
    <w:rsid w:val="005F3637"/>
    <w:rsid w:val="005F3683"/>
    <w:rsid w:val="005F39C2"/>
    <w:rsid w:val="005F3D75"/>
    <w:rsid w:val="005F4B28"/>
    <w:rsid w:val="005F5722"/>
    <w:rsid w:val="005F573D"/>
    <w:rsid w:val="005F5C13"/>
    <w:rsid w:val="005F637C"/>
    <w:rsid w:val="005F68AB"/>
    <w:rsid w:val="005F78A4"/>
    <w:rsid w:val="00600560"/>
    <w:rsid w:val="00600570"/>
    <w:rsid w:val="00600918"/>
    <w:rsid w:val="006019A7"/>
    <w:rsid w:val="0060221E"/>
    <w:rsid w:val="006024D6"/>
    <w:rsid w:val="00604D86"/>
    <w:rsid w:val="00605207"/>
    <w:rsid w:val="006067D6"/>
    <w:rsid w:val="00606B32"/>
    <w:rsid w:val="006077C9"/>
    <w:rsid w:val="006110A6"/>
    <w:rsid w:val="0061167E"/>
    <w:rsid w:val="0061199B"/>
    <w:rsid w:val="006130FC"/>
    <w:rsid w:val="006138B6"/>
    <w:rsid w:val="00615718"/>
    <w:rsid w:val="00615B66"/>
    <w:rsid w:val="006175DE"/>
    <w:rsid w:val="00620335"/>
    <w:rsid w:val="00621997"/>
    <w:rsid w:val="006239C1"/>
    <w:rsid w:val="006250DA"/>
    <w:rsid w:val="00627810"/>
    <w:rsid w:val="006301C8"/>
    <w:rsid w:val="00630FE0"/>
    <w:rsid w:val="006316C5"/>
    <w:rsid w:val="00631750"/>
    <w:rsid w:val="00631CCB"/>
    <w:rsid w:val="00632202"/>
    <w:rsid w:val="00633439"/>
    <w:rsid w:val="006336DB"/>
    <w:rsid w:val="00634DED"/>
    <w:rsid w:val="0063502E"/>
    <w:rsid w:val="00636E6D"/>
    <w:rsid w:val="006377E9"/>
    <w:rsid w:val="006379C2"/>
    <w:rsid w:val="00637DF9"/>
    <w:rsid w:val="006401CA"/>
    <w:rsid w:val="006413A7"/>
    <w:rsid w:val="006416DC"/>
    <w:rsid w:val="0064246D"/>
    <w:rsid w:val="00644900"/>
    <w:rsid w:val="00644F2A"/>
    <w:rsid w:val="0064520E"/>
    <w:rsid w:val="006453DE"/>
    <w:rsid w:val="00645983"/>
    <w:rsid w:val="00646516"/>
    <w:rsid w:val="00646605"/>
    <w:rsid w:val="00646BAF"/>
    <w:rsid w:val="00646BC6"/>
    <w:rsid w:val="00650604"/>
    <w:rsid w:val="00650E66"/>
    <w:rsid w:val="00650FD6"/>
    <w:rsid w:val="00651566"/>
    <w:rsid w:val="006519CE"/>
    <w:rsid w:val="00651BEA"/>
    <w:rsid w:val="0065260F"/>
    <w:rsid w:val="00652C25"/>
    <w:rsid w:val="006536A5"/>
    <w:rsid w:val="00653D90"/>
    <w:rsid w:val="00653EE4"/>
    <w:rsid w:val="006552FF"/>
    <w:rsid w:val="006555BF"/>
    <w:rsid w:val="00655B31"/>
    <w:rsid w:val="0065611C"/>
    <w:rsid w:val="006563A0"/>
    <w:rsid w:val="006572A2"/>
    <w:rsid w:val="00657417"/>
    <w:rsid w:val="00662470"/>
    <w:rsid w:val="0066268A"/>
    <w:rsid w:val="0066285F"/>
    <w:rsid w:val="00662F6F"/>
    <w:rsid w:val="00663055"/>
    <w:rsid w:val="0066349A"/>
    <w:rsid w:val="00663ABF"/>
    <w:rsid w:val="0066409C"/>
    <w:rsid w:val="00664428"/>
    <w:rsid w:val="00664CC5"/>
    <w:rsid w:val="006656AF"/>
    <w:rsid w:val="00666187"/>
    <w:rsid w:val="00666CE2"/>
    <w:rsid w:val="0066755E"/>
    <w:rsid w:val="0066761E"/>
    <w:rsid w:val="00667EBD"/>
    <w:rsid w:val="0067062B"/>
    <w:rsid w:val="00670D24"/>
    <w:rsid w:val="0067110B"/>
    <w:rsid w:val="00671564"/>
    <w:rsid w:val="00671D3D"/>
    <w:rsid w:val="00671E2F"/>
    <w:rsid w:val="00674091"/>
    <w:rsid w:val="00674613"/>
    <w:rsid w:val="006747F2"/>
    <w:rsid w:val="00674CEA"/>
    <w:rsid w:val="00675005"/>
    <w:rsid w:val="00675CF3"/>
    <w:rsid w:val="00675F92"/>
    <w:rsid w:val="00676A95"/>
    <w:rsid w:val="00677EA7"/>
    <w:rsid w:val="00680127"/>
    <w:rsid w:val="00680136"/>
    <w:rsid w:val="00680269"/>
    <w:rsid w:val="00680644"/>
    <w:rsid w:val="006808C2"/>
    <w:rsid w:val="006818D9"/>
    <w:rsid w:val="00682DCF"/>
    <w:rsid w:val="00682DDC"/>
    <w:rsid w:val="00682E5C"/>
    <w:rsid w:val="00683AA7"/>
    <w:rsid w:val="006848D3"/>
    <w:rsid w:val="00684CE8"/>
    <w:rsid w:val="006857C4"/>
    <w:rsid w:val="00685841"/>
    <w:rsid w:val="00686326"/>
    <w:rsid w:val="0068751E"/>
    <w:rsid w:val="00687A29"/>
    <w:rsid w:val="0069083A"/>
    <w:rsid w:val="00690CDA"/>
    <w:rsid w:val="00690D1B"/>
    <w:rsid w:val="00692703"/>
    <w:rsid w:val="00692B51"/>
    <w:rsid w:val="00693194"/>
    <w:rsid w:val="00693409"/>
    <w:rsid w:val="006935EA"/>
    <w:rsid w:val="00694ED8"/>
    <w:rsid w:val="00695983"/>
    <w:rsid w:val="00696D18"/>
    <w:rsid w:val="00697139"/>
    <w:rsid w:val="00697A5F"/>
    <w:rsid w:val="006A008F"/>
    <w:rsid w:val="006A13E0"/>
    <w:rsid w:val="006A14AB"/>
    <w:rsid w:val="006A3273"/>
    <w:rsid w:val="006A3281"/>
    <w:rsid w:val="006A3B67"/>
    <w:rsid w:val="006A44A8"/>
    <w:rsid w:val="006A4706"/>
    <w:rsid w:val="006A4729"/>
    <w:rsid w:val="006A4AA9"/>
    <w:rsid w:val="006A5255"/>
    <w:rsid w:val="006A5682"/>
    <w:rsid w:val="006A5D9E"/>
    <w:rsid w:val="006A6108"/>
    <w:rsid w:val="006A7BEE"/>
    <w:rsid w:val="006B0742"/>
    <w:rsid w:val="006B0789"/>
    <w:rsid w:val="006B27A1"/>
    <w:rsid w:val="006B2B05"/>
    <w:rsid w:val="006B2D5D"/>
    <w:rsid w:val="006B2EEF"/>
    <w:rsid w:val="006B3CEC"/>
    <w:rsid w:val="006B3D94"/>
    <w:rsid w:val="006B4B97"/>
    <w:rsid w:val="006B4D5A"/>
    <w:rsid w:val="006B4EA9"/>
    <w:rsid w:val="006B50C9"/>
    <w:rsid w:val="006B52F2"/>
    <w:rsid w:val="006B5946"/>
    <w:rsid w:val="006B5A64"/>
    <w:rsid w:val="006B75AE"/>
    <w:rsid w:val="006B7BCD"/>
    <w:rsid w:val="006B7DCA"/>
    <w:rsid w:val="006B7DE9"/>
    <w:rsid w:val="006B7FA5"/>
    <w:rsid w:val="006C051D"/>
    <w:rsid w:val="006C0AAE"/>
    <w:rsid w:val="006C0C4C"/>
    <w:rsid w:val="006C0F47"/>
    <w:rsid w:val="006C1955"/>
    <w:rsid w:val="006C1E22"/>
    <w:rsid w:val="006C37BF"/>
    <w:rsid w:val="006C3E8F"/>
    <w:rsid w:val="006C42CA"/>
    <w:rsid w:val="006C45CD"/>
    <w:rsid w:val="006C63F0"/>
    <w:rsid w:val="006C65C3"/>
    <w:rsid w:val="006C68B9"/>
    <w:rsid w:val="006C6DE3"/>
    <w:rsid w:val="006D1B6D"/>
    <w:rsid w:val="006D237A"/>
    <w:rsid w:val="006D2439"/>
    <w:rsid w:val="006D31FD"/>
    <w:rsid w:val="006D3556"/>
    <w:rsid w:val="006D3754"/>
    <w:rsid w:val="006D43F3"/>
    <w:rsid w:val="006D460C"/>
    <w:rsid w:val="006D4C6C"/>
    <w:rsid w:val="006D4EEC"/>
    <w:rsid w:val="006D578B"/>
    <w:rsid w:val="006D5CC9"/>
    <w:rsid w:val="006D70D5"/>
    <w:rsid w:val="006D75E8"/>
    <w:rsid w:val="006D7C51"/>
    <w:rsid w:val="006E13BF"/>
    <w:rsid w:val="006E1C99"/>
    <w:rsid w:val="006E1FE4"/>
    <w:rsid w:val="006E25C5"/>
    <w:rsid w:val="006E2E91"/>
    <w:rsid w:val="006E37DF"/>
    <w:rsid w:val="006E3F14"/>
    <w:rsid w:val="006E4264"/>
    <w:rsid w:val="006E43A4"/>
    <w:rsid w:val="006E4971"/>
    <w:rsid w:val="006E523E"/>
    <w:rsid w:val="006E56CF"/>
    <w:rsid w:val="006E5A61"/>
    <w:rsid w:val="006E699A"/>
    <w:rsid w:val="006E69A6"/>
    <w:rsid w:val="006E6B0B"/>
    <w:rsid w:val="006E6C31"/>
    <w:rsid w:val="006E6E8D"/>
    <w:rsid w:val="006E726A"/>
    <w:rsid w:val="006E752D"/>
    <w:rsid w:val="006E798D"/>
    <w:rsid w:val="006F13B0"/>
    <w:rsid w:val="006F4235"/>
    <w:rsid w:val="006F42C2"/>
    <w:rsid w:val="006F5080"/>
    <w:rsid w:val="006F56CD"/>
    <w:rsid w:val="006F5CE8"/>
    <w:rsid w:val="006F5E72"/>
    <w:rsid w:val="0070002A"/>
    <w:rsid w:val="00700114"/>
    <w:rsid w:val="007003C5"/>
    <w:rsid w:val="00700E5A"/>
    <w:rsid w:val="007018C7"/>
    <w:rsid w:val="00701AE8"/>
    <w:rsid w:val="00701CCD"/>
    <w:rsid w:val="00701D6C"/>
    <w:rsid w:val="00702133"/>
    <w:rsid w:val="0070253F"/>
    <w:rsid w:val="007029F5"/>
    <w:rsid w:val="00702A3C"/>
    <w:rsid w:val="0070355A"/>
    <w:rsid w:val="00703A84"/>
    <w:rsid w:val="00704249"/>
    <w:rsid w:val="007046CB"/>
    <w:rsid w:val="007068D3"/>
    <w:rsid w:val="00706C0E"/>
    <w:rsid w:val="0070740C"/>
    <w:rsid w:val="007106E7"/>
    <w:rsid w:val="00710D7B"/>
    <w:rsid w:val="00711C87"/>
    <w:rsid w:val="0071203F"/>
    <w:rsid w:val="007121EF"/>
    <w:rsid w:val="00712E0B"/>
    <w:rsid w:val="00715191"/>
    <w:rsid w:val="0071535A"/>
    <w:rsid w:val="0071550F"/>
    <w:rsid w:val="0071560E"/>
    <w:rsid w:val="00716074"/>
    <w:rsid w:val="007165B0"/>
    <w:rsid w:val="007177AE"/>
    <w:rsid w:val="007177E0"/>
    <w:rsid w:val="00717A4C"/>
    <w:rsid w:val="00717D3C"/>
    <w:rsid w:val="00720CD5"/>
    <w:rsid w:val="00721BCC"/>
    <w:rsid w:val="00721CE2"/>
    <w:rsid w:val="00721DD5"/>
    <w:rsid w:val="0072214E"/>
    <w:rsid w:val="00722614"/>
    <w:rsid w:val="00722D46"/>
    <w:rsid w:val="007243F2"/>
    <w:rsid w:val="007250B6"/>
    <w:rsid w:val="0072510D"/>
    <w:rsid w:val="007253A8"/>
    <w:rsid w:val="00725A8B"/>
    <w:rsid w:val="00727C48"/>
    <w:rsid w:val="00727CEE"/>
    <w:rsid w:val="0073071E"/>
    <w:rsid w:val="00731757"/>
    <w:rsid w:val="00731C39"/>
    <w:rsid w:val="007323F7"/>
    <w:rsid w:val="007326A7"/>
    <w:rsid w:val="007330FD"/>
    <w:rsid w:val="0073465E"/>
    <w:rsid w:val="00734E56"/>
    <w:rsid w:val="0073512C"/>
    <w:rsid w:val="00735372"/>
    <w:rsid w:val="00735FDB"/>
    <w:rsid w:val="00736316"/>
    <w:rsid w:val="00736918"/>
    <w:rsid w:val="00737451"/>
    <w:rsid w:val="007402FB"/>
    <w:rsid w:val="007406DE"/>
    <w:rsid w:val="007407C2"/>
    <w:rsid w:val="00740CA7"/>
    <w:rsid w:val="007427A2"/>
    <w:rsid w:val="00743CF6"/>
    <w:rsid w:val="007442E5"/>
    <w:rsid w:val="00744909"/>
    <w:rsid w:val="00744A54"/>
    <w:rsid w:val="00745994"/>
    <w:rsid w:val="0074733F"/>
    <w:rsid w:val="007501D0"/>
    <w:rsid w:val="00750C2F"/>
    <w:rsid w:val="00750C88"/>
    <w:rsid w:val="0075125C"/>
    <w:rsid w:val="007534BA"/>
    <w:rsid w:val="00753579"/>
    <w:rsid w:val="00755C79"/>
    <w:rsid w:val="007564A9"/>
    <w:rsid w:val="0075674B"/>
    <w:rsid w:val="00757C45"/>
    <w:rsid w:val="007605AF"/>
    <w:rsid w:val="00761CB5"/>
    <w:rsid w:val="00761F4C"/>
    <w:rsid w:val="00762F74"/>
    <w:rsid w:val="00763502"/>
    <w:rsid w:val="00763B0B"/>
    <w:rsid w:val="00764A8D"/>
    <w:rsid w:val="00766561"/>
    <w:rsid w:val="007665EC"/>
    <w:rsid w:val="007668ED"/>
    <w:rsid w:val="00767012"/>
    <w:rsid w:val="0077086C"/>
    <w:rsid w:val="00770E69"/>
    <w:rsid w:val="0077172A"/>
    <w:rsid w:val="007717B9"/>
    <w:rsid w:val="007717CE"/>
    <w:rsid w:val="007718B7"/>
    <w:rsid w:val="007723AE"/>
    <w:rsid w:val="007726DA"/>
    <w:rsid w:val="0077288C"/>
    <w:rsid w:val="00772D64"/>
    <w:rsid w:val="00773950"/>
    <w:rsid w:val="00774A17"/>
    <w:rsid w:val="00775219"/>
    <w:rsid w:val="00776030"/>
    <w:rsid w:val="00776724"/>
    <w:rsid w:val="00776DD9"/>
    <w:rsid w:val="00777233"/>
    <w:rsid w:val="00781917"/>
    <w:rsid w:val="00781A8C"/>
    <w:rsid w:val="00783891"/>
    <w:rsid w:val="00783BE1"/>
    <w:rsid w:val="00783F89"/>
    <w:rsid w:val="007841BC"/>
    <w:rsid w:val="0078442A"/>
    <w:rsid w:val="00784834"/>
    <w:rsid w:val="007855DE"/>
    <w:rsid w:val="007878C1"/>
    <w:rsid w:val="00790A8F"/>
    <w:rsid w:val="007913FC"/>
    <w:rsid w:val="007919DF"/>
    <w:rsid w:val="00791C92"/>
    <w:rsid w:val="00791EF6"/>
    <w:rsid w:val="007925E7"/>
    <w:rsid w:val="0079272C"/>
    <w:rsid w:val="00793407"/>
    <w:rsid w:val="00793594"/>
    <w:rsid w:val="0079363C"/>
    <w:rsid w:val="00793849"/>
    <w:rsid w:val="00793E4B"/>
    <w:rsid w:val="00793FCF"/>
    <w:rsid w:val="00794941"/>
    <w:rsid w:val="00794E78"/>
    <w:rsid w:val="00795A01"/>
    <w:rsid w:val="00795ACA"/>
    <w:rsid w:val="00795C08"/>
    <w:rsid w:val="00796CC3"/>
    <w:rsid w:val="0079702C"/>
    <w:rsid w:val="007978BF"/>
    <w:rsid w:val="00797CFE"/>
    <w:rsid w:val="00797E49"/>
    <w:rsid w:val="007A1B68"/>
    <w:rsid w:val="007A1E34"/>
    <w:rsid w:val="007A1EA1"/>
    <w:rsid w:val="007A24A8"/>
    <w:rsid w:val="007A2C2F"/>
    <w:rsid w:val="007A2F84"/>
    <w:rsid w:val="007A3264"/>
    <w:rsid w:val="007A3642"/>
    <w:rsid w:val="007A4749"/>
    <w:rsid w:val="007A4CCD"/>
    <w:rsid w:val="007A56C7"/>
    <w:rsid w:val="007A5B45"/>
    <w:rsid w:val="007A65CA"/>
    <w:rsid w:val="007A67FD"/>
    <w:rsid w:val="007A69B4"/>
    <w:rsid w:val="007A6E8D"/>
    <w:rsid w:val="007A76C0"/>
    <w:rsid w:val="007A7E2E"/>
    <w:rsid w:val="007A7F1E"/>
    <w:rsid w:val="007B08EC"/>
    <w:rsid w:val="007B1BDF"/>
    <w:rsid w:val="007B1EFB"/>
    <w:rsid w:val="007B29A3"/>
    <w:rsid w:val="007B33A8"/>
    <w:rsid w:val="007B5AF1"/>
    <w:rsid w:val="007B69AC"/>
    <w:rsid w:val="007B72EC"/>
    <w:rsid w:val="007B76B1"/>
    <w:rsid w:val="007B7B39"/>
    <w:rsid w:val="007B7C92"/>
    <w:rsid w:val="007C003A"/>
    <w:rsid w:val="007C04FD"/>
    <w:rsid w:val="007C0D3D"/>
    <w:rsid w:val="007C192F"/>
    <w:rsid w:val="007C311D"/>
    <w:rsid w:val="007C3937"/>
    <w:rsid w:val="007C3EE6"/>
    <w:rsid w:val="007C4020"/>
    <w:rsid w:val="007C4486"/>
    <w:rsid w:val="007C4AEA"/>
    <w:rsid w:val="007C4CB1"/>
    <w:rsid w:val="007C519D"/>
    <w:rsid w:val="007C60B2"/>
    <w:rsid w:val="007C6626"/>
    <w:rsid w:val="007C7692"/>
    <w:rsid w:val="007C7A32"/>
    <w:rsid w:val="007C7F1A"/>
    <w:rsid w:val="007D0670"/>
    <w:rsid w:val="007D0E08"/>
    <w:rsid w:val="007D2F4F"/>
    <w:rsid w:val="007D2F87"/>
    <w:rsid w:val="007D3240"/>
    <w:rsid w:val="007D393E"/>
    <w:rsid w:val="007D39A7"/>
    <w:rsid w:val="007D3D6E"/>
    <w:rsid w:val="007D44DC"/>
    <w:rsid w:val="007D48E7"/>
    <w:rsid w:val="007D4C5F"/>
    <w:rsid w:val="007D52AA"/>
    <w:rsid w:val="007D54DF"/>
    <w:rsid w:val="007D5EA4"/>
    <w:rsid w:val="007D6BAC"/>
    <w:rsid w:val="007D6CF9"/>
    <w:rsid w:val="007D757A"/>
    <w:rsid w:val="007D75F7"/>
    <w:rsid w:val="007D7623"/>
    <w:rsid w:val="007E04BC"/>
    <w:rsid w:val="007E04DF"/>
    <w:rsid w:val="007E0781"/>
    <w:rsid w:val="007E0AF4"/>
    <w:rsid w:val="007E2AE3"/>
    <w:rsid w:val="007E3199"/>
    <w:rsid w:val="007E34D2"/>
    <w:rsid w:val="007E3F75"/>
    <w:rsid w:val="007E42FB"/>
    <w:rsid w:val="007E49F0"/>
    <w:rsid w:val="007E5538"/>
    <w:rsid w:val="007E5981"/>
    <w:rsid w:val="007E638F"/>
    <w:rsid w:val="007E692C"/>
    <w:rsid w:val="007E72E0"/>
    <w:rsid w:val="007E7AAA"/>
    <w:rsid w:val="007E7F38"/>
    <w:rsid w:val="007F0C8B"/>
    <w:rsid w:val="007F0FDA"/>
    <w:rsid w:val="007F1084"/>
    <w:rsid w:val="007F13D8"/>
    <w:rsid w:val="007F179C"/>
    <w:rsid w:val="007F1973"/>
    <w:rsid w:val="007F1C99"/>
    <w:rsid w:val="007F22FC"/>
    <w:rsid w:val="007F2695"/>
    <w:rsid w:val="007F294F"/>
    <w:rsid w:val="007F2B07"/>
    <w:rsid w:val="007F2EE2"/>
    <w:rsid w:val="007F2F1F"/>
    <w:rsid w:val="007F4856"/>
    <w:rsid w:val="007F4ACF"/>
    <w:rsid w:val="007F5867"/>
    <w:rsid w:val="007F5CCF"/>
    <w:rsid w:val="007F664F"/>
    <w:rsid w:val="007F68BB"/>
    <w:rsid w:val="007F68D6"/>
    <w:rsid w:val="007F6A5E"/>
    <w:rsid w:val="007F6AC6"/>
    <w:rsid w:val="007F7545"/>
    <w:rsid w:val="007F79FC"/>
    <w:rsid w:val="008003C4"/>
    <w:rsid w:val="008005A3"/>
    <w:rsid w:val="00800EB0"/>
    <w:rsid w:val="00800ECA"/>
    <w:rsid w:val="0080164A"/>
    <w:rsid w:val="008016D2"/>
    <w:rsid w:val="00801702"/>
    <w:rsid w:val="00802211"/>
    <w:rsid w:val="008036A2"/>
    <w:rsid w:val="00803B1C"/>
    <w:rsid w:val="00803E0E"/>
    <w:rsid w:val="00804946"/>
    <w:rsid w:val="00804E73"/>
    <w:rsid w:val="00805902"/>
    <w:rsid w:val="0080591E"/>
    <w:rsid w:val="0080596A"/>
    <w:rsid w:val="00805D4E"/>
    <w:rsid w:val="0080609C"/>
    <w:rsid w:val="00806C24"/>
    <w:rsid w:val="00806FC5"/>
    <w:rsid w:val="008071A2"/>
    <w:rsid w:val="008073DD"/>
    <w:rsid w:val="00807E73"/>
    <w:rsid w:val="00810A47"/>
    <w:rsid w:val="00811712"/>
    <w:rsid w:val="0081219E"/>
    <w:rsid w:val="00812EDF"/>
    <w:rsid w:val="0081486E"/>
    <w:rsid w:val="00814BC0"/>
    <w:rsid w:val="00814F69"/>
    <w:rsid w:val="0081533B"/>
    <w:rsid w:val="008154B1"/>
    <w:rsid w:val="00815FEC"/>
    <w:rsid w:val="00816A21"/>
    <w:rsid w:val="00816C06"/>
    <w:rsid w:val="00816C74"/>
    <w:rsid w:val="0081732E"/>
    <w:rsid w:val="00820015"/>
    <w:rsid w:val="00820A48"/>
    <w:rsid w:val="00821068"/>
    <w:rsid w:val="008210A0"/>
    <w:rsid w:val="0082129A"/>
    <w:rsid w:val="00821EC9"/>
    <w:rsid w:val="00822A8E"/>
    <w:rsid w:val="00822B9C"/>
    <w:rsid w:val="00822DE3"/>
    <w:rsid w:val="0082324C"/>
    <w:rsid w:val="00823665"/>
    <w:rsid w:val="00824D84"/>
    <w:rsid w:val="008256F8"/>
    <w:rsid w:val="00825FDB"/>
    <w:rsid w:val="00827A04"/>
    <w:rsid w:val="00830ACD"/>
    <w:rsid w:val="00831232"/>
    <w:rsid w:val="0083155C"/>
    <w:rsid w:val="0083191A"/>
    <w:rsid w:val="00832241"/>
    <w:rsid w:val="0083293A"/>
    <w:rsid w:val="00832B3C"/>
    <w:rsid w:val="00833F64"/>
    <w:rsid w:val="008345BD"/>
    <w:rsid w:val="00834C3D"/>
    <w:rsid w:val="00834EBA"/>
    <w:rsid w:val="00835BA8"/>
    <w:rsid w:val="00835F95"/>
    <w:rsid w:val="00836390"/>
    <w:rsid w:val="0083700C"/>
    <w:rsid w:val="0084044D"/>
    <w:rsid w:val="00840AA0"/>
    <w:rsid w:val="008410A8"/>
    <w:rsid w:val="00841340"/>
    <w:rsid w:val="00841971"/>
    <w:rsid w:val="00841C88"/>
    <w:rsid w:val="008422F5"/>
    <w:rsid w:val="00842831"/>
    <w:rsid w:val="00842BA7"/>
    <w:rsid w:val="00844A29"/>
    <w:rsid w:val="008451B6"/>
    <w:rsid w:val="008453C0"/>
    <w:rsid w:val="00846496"/>
    <w:rsid w:val="0084697F"/>
    <w:rsid w:val="00847135"/>
    <w:rsid w:val="00847664"/>
    <w:rsid w:val="00847A40"/>
    <w:rsid w:val="00847D7A"/>
    <w:rsid w:val="008503BD"/>
    <w:rsid w:val="00851111"/>
    <w:rsid w:val="008514D6"/>
    <w:rsid w:val="00852E0D"/>
    <w:rsid w:val="00853EE9"/>
    <w:rsid w:val="008547C7"/>
    <w:rsid w:val="0085588A"/>
    <w:rsid w:val="00855AC4"/>
    <w:rsid w:val="00855BB6"/>
    <w:rsid w:val="00855CAF"/>
    <w:rsid w:val="0085787C"/>
    <w:rsid w:val="00857C0B"/>
    <w:rsid w:val="008601DF"/>
    <w:rsid w:val="00860BD7"/>
    <w:rsid w:val="00861043"/>
    <w:rsid w:val="008626C7"/>
    <w:rsid w:val="00862A71"/>
    <w:rsid w:val="0086355D"/>
    <w:rsid w:val="008644B2"/>
    <w:rsid w:val="0086466C"/>
    <w:rsid w:val="00864AD1"/>
    <w:rsid w:val="0086502C"/>
    <w:rsid w:val="00865D65"/>
    <w:rsid w:val="008671F2"/>
    <w:rsid w:val="008679AB"/>
    <w:rsid w:val="00867B07"/>
    <w:rsid w:val="0087017E"/>
    <w:rsid w:val="008702D3"/>
    <w:rsid w:val="00871288"/>
    <w:rsid w:val="0087158C"/>
    <w:rsid w:val="00873D2F"/>
    <w:rsid w:val="008742C6"/>
    <w:rsid w:val="00874B4A"/>
    <w:rsid w:val="00874F93"/>
    <w:rsid w:val="0087502D"/>
    <w:rsid w:val="008751E8"/>
    <w:rsid w:val="00875446"/>
    <w:rsid w:val="00875A1B"/>
    <w:rsid w:val="008762A2"/>
    <w:rsid w:val="008766AD"/>
    <w:rsid w:val="0087692A"/>
    <w:rsid w:val="00876932"/>
    <w:rsid w:val="00876CA4"/>
    <w:rsid w:val="00876CCA"/>
    <w:rsid w:val="008815F1"/>
    <w:rsid w:val="00881E2A"/>
    <w:rsid w:val="00882C34"/>
    <w:rsid w:val="00882DFC"/>
    <w:rsid w:val="00882E70"/>
    <w:rsid w:val="00883592"/>
    <w:rsid w:val="0088407E"/>
    <w:rsid w:val="008840CE"/>
    <w:rsid w:val="00884D5E"/>
    <w:rsid w:val="00884F4D"/>
    <w:rsid w:val="00884FEA"/>
    <w:rsid w:val="00885D4C"/>
    <w:rsid w:val="00886250"/>
    <w:rsid w:val="00886788"/>
    <w:rsid w:val="00886F1E"/>
    <w:rsid w:val="008873BF"/>
    <w:rsid w:val="0088794E"/>
    <w:rsid w:val="00887CB7"/>
    <w:rsid w:val="00887ECD"/>
    <w:rsid w:val="00891150"/>
    <w:rsid w:val="00891D35"/>
    <w:rsid w:val="00892426"/>
    <w:rsid w:val="00892950"/>
    <w:rsid w:val="00895032"/>
    <w:rsid w:val="008951FB"/>
    <w:rsid w:val="0089579A"/>
    <w:rsid w:val="00896B24"/>
    <w:rsid w:val="00896B56"/>
    <w:rsid w:val="008A021D"/>
    <w:rsid w:val="008A02F0"/>
    <w:rsid w:val="008A0E15"/>
    <w:rsid w:val="008A110D"/>
    <w:rsid w:val="008A153D"/>
    <w:rsid w:val="008A1CEE"/>
    <w:rsid w:val="008A250A"/>
    <w:rsid w:val="008A2656"/>
    <w:rsid w:val="008A30E2"/>
    <w:rsid w:val="008A3227"/>
    <w:rsid w:val="008A351B"/>
    <w:rsid w:val="008A37BF"/>
    <w:rsid w:val="008A39D2"/>
    <w:rsid w:val="008A3B87"/>
    <w:rsid w:val="008A47E9"/>
    <w:rsid w:val="008A4C70"/>
    <w:rsid w:val="008A5B82"/>
    <w:rsid w:val="008A5C42"/>
    <w:rsid w:val="008A6193"/>
    <w:rsid w:val="008A6EA1"/>
    <w:rsid w:val="008A7A63"/>
    <w:rsid w:val="008A7D12"/>
    <w:rsid w:val="008B0593"/>
    <w:rsid w:val="008B1FD0"/>
    <w:rsid w:val="008B295F"/>
    <w:rsid w:val="008B2CED"/>
    <w:rsid w:val="008B332E"/>
    <w:rsid w:val="008B389E"/>
    <w:rsid w:val="008B3DF2"/>
    <w:rsid w:val="008B44C6"/>
    <w:rsid w:val="008B4F48"/>
    <w:rsid w:val="008B5E26"/>
    <w:rsid w:val="008B5FA5"/>
    <w:rsid w:val="008B6DBD"/>
    <w:rsid w:val="008B78AB"/>
    <w:rsid w:val="008B7C1D"/>
    <w:rsid w:val="008C0B6C"/>
    <w:rsid w:val="008C0F93"/>
    <w:rsid w:val="008C12CD"/>
    <w:rsid w:val="008C1403"/>
    <w:rsid w:val="008C1431"/>
    <w:rsid w:val="008C1EA9"/>
    <w:rsid w:val="008C24D6"/>
    <w:rsid w:val="008C3433"/>
    <w:rsid w:val="008C38C0"/>
    <w:rsid w:val="008C4477"/>
    <w:rsid w:val="008C453D"/>
    <w:rsid w:val="008C503F"/>
    <w:rsid w:val="008C54D1"/>
    <w:rsid w:val="008C5711"/>
    <w:rsid w:val="008C59D6"/>
    <w:rsid w:val="008C5EBF"/>
    <w:rsid w:val="008C600F"/>
    <w:rsid w:val="008C6BC8"/>
    <w:rsid w:val="008C6BDF"/>
    <w:rsid w:val="008C7815"/>
    <w:rsid w:val="008C7B90"/>
    <w:rsid w:val="008D10EB"/>
    <w:rsid w:val="008D2113"/>
    <w:rsid w:val="008D2356"/>
    <w:rsid w:val="008D46F3"/>
    <w:rsid w:val="008D7246"/>
    <w:rsid w:val="008D7B57"/>
    <w:rsid w:val="008D7F7A"/>
    <w:rsid w:val="008E0BB6"/>
    <w:rsid w:val="008E0D96"/>
    <w:rsid w:val="008E10A4"/>
    <w:rsid w:val="008E1957"/>
    <w:rsid w:val="008E1C0A"/>
    <w:rsid w:val="008E1ECE"/>
    <w:rsid w:val="008E3781"/>
    <w:rsid w:val="008E4264"/>
    <w:rsid w:val="008E4462"/>
    <w:rsid w:val="008E460E"/>
    <w:rsid w:val="008E5738"/>
    <w:rsid w:val="008E5E2B"/>
    <w:rsid w:val="008E6F16"/>
    <w:rsid w:val="008E70CA"/>
    <w:rsid w:val="008E7266"/>
    <w:rsid w:val="008E74EC"/>
    <w:rsid w:val="008E7868"/>
    <w:rsid w:val="008E7CA8"/>
    <w:rsid w:val="008F0B12"/>
    <w:rsid w:val="008F127A"/>
    <w:rsid w:val="008F2319"/>
    <w:rsid w:val="008F253B"/>
    <w:rsid w:val="008F272E"/>
    <w:rsid w:val="008F2CDD"/>
    <w:rsid w:val="008F3842"/>
    <w:rsid w:val="008F3AE9"/>
    <w:rsid w:val="008F3B78"/>
    <w:rsid w:val="008F4304"/>
    <w:rsid w:val="008F5014"/>
    <w:rsid w:val="008F52B0"/>
    <w:rsid w:val="008F5684"/>
    <w:rsid w:val="008F5D65"/>
    <w:rsid w:val="008F68C7"/>
    <w:rsid w:val="008F7071"/>
    <w:rsid w:val="008F7079"/>
    <w:rsid w:val="008F748F"/>
    <w:rsid w:val="008F7D1D"/>
    <w:rsid w:val="00900D4A"/>
    <w:rsid w:val="00900DA0"/>
    <w:rsid w:val="009016A5"/>
    <w:rsid w:val="00902978"/>
    <w:rsid w:val="00902E2C"/>
    <w:rsid w:val="009031E6"/>
    <w:rsid w:val="00903DF7"/>
    <w:rsid w:val="00904F16"/>
    <w:rsid w:val="00904FFE"/>
    <w:rsid w:val="00905126"/>
    <w:rsid w:val="009069FF"/>
    <w:rsid w:val="00906AF1"/>
    <w:rsid w:val="0090792B"/>
    <w:rsid w:val="0091020F"/>
    <w:rsid w:val="00910DFB"/>
    <w:rsid w:val="00911649"/>
    <w:rsid w:val="00911A46"/>
    <w:rsid w:val="00911DA9"/>
    <w:rsid w:val="009126CB"/>
    <w:rsid w:val="00913346"/>
    <w:rsid w:val="00913B45"/>
    <w:rsid w:val="0091439D"/>
    <w:rsid w:val="0091538F"/>
    <w:rsid w:val="00915CC9"/>
    <w:rsid w:val="00916CBD"/>
    <w:rsid w:val="009170EB"/>
    <w:rsid w:val="00917A6A"/>
    <w:rsid w:val="00917B14"/>
    <w:rsid w:val="009211DF"/>
    <w:rsid w:val="00921659"/>
    <w:rsid w:val="0092294F"/>
    <w:rsid w:val="00922BB0"/>
    <w:rsid w:val="009232F7"/>
    <w:rsid w:val="0092407C"/>
    <w:rsid w:val="00924DC1"/>
    <w:rsid w:val="009252B0"/>
    <w:rsid w:val="00926B3C"/>
    <w:rsid w:val="00926D6D"/>
    <w:rsid w:val="00927515"/>
    <w:rsid w:val="00927DF6"/>
    <w:rsid w:val="009306D6"/>
    <w:rsid w:val="00931FD8"/>
    <w:rsid w:val="009323FC"/>
    <w:rsid w:val="00932949"/>
    <w:rsid w:val="00933247"/>
    <w:rsid w:val="009339F5"/>
    <w:rsid w:val="00933CD0"/>
    <w:rsid w:val="00935604"/>
    <w:rsid w:val="00935F2D"/>
    <w:rsid w:val="00936007"/>
    <w:rsid w:val="0093693B"/>
    <w:rsid w:val="00936D1A"/>
    <w:rsid w:val="00936D4E"/>
    <w:rsid w:val="0094023B"/>
    <w:rsid w:val="00940786"/>
    <w:rsid w:val="00941190"/>
    <w:rsid w:val="009414B2"/>
    <w:rsid w:val="009425FE"/>
    <w:rsid w:val="00942717"/>
    <w:rsid w:val="0094340F"/>
    <w:rsid w:val="009434EB"/>
    <w:rsid w:val="00943FE0"/>
    <w:rsid w:val="00944AC0"/>
    <w:rsid w:val="00945AB7"/>
    <w:rsid w:val="00946858"/>
    <w:rsid w:val="009474A1"/>
    <w:rsid w:val="00947570"/>
    <w:rsid w:val="00947B5D"/>
    <w:rsid w:val="00947CF7"/>
    <w:rsid w:val="00947D22"/>
    <w:rsid w:val="00950209"/>
    <w:rsid w:val="00950492"/>
    <w:rsid w:val="00951857"/>
    <w:rsid w:val="00951ABA"/>
    <w:rsid w:val="00952100"/>
    <w:rsid w:val="009524D7"/>
    <w:rsid w:val="00952BC4"/>
    <w:rsid w:val="00953719"/>
    <w:rsid w:val="00953BD5"/>
    <w:rsid w:val="00954F11"/>
    <w:rsid w:val="00954F5D"/>
    <w:rsid w:val="00955EEE"/>
    <w:rsid w:val="009572B2"/>
    <w:rsid w:val="00957654"/>
    <w:rsid w:val="00957BA9"/>
    <w:rsid w:val="00960E9B"/>
    <w:rsid w:val="009612FB"/>
    <w:rsid w:val="009613EF"/>
    <w:rsid w:val="009621B0"/>
    <w:rsid w:val="00963059"/>
    <w:rsid w:val="0096319F"/>
    <w:rsid w:val="00964042"/>
    <w:rsid w:val="009651F2"/>
    <w:rsid w:val="0096585B"/>
    <w:rsid w:val="009667CB"/>
    <w:rsid w:val="00967172"/>
    <w:rsid w:val="00967512"/>
    <w:rsid w:val="009710B2"/>
    <w:rsid w:val="0097322E"/>
    <w:rsid w:val="009734BC"/>
    <w:rsid w:val="00973ACD"/>
    <w:rsid w:val="00973EF7"/>
    <w:rsid w:val="009743ED"/>
    <w:rsid w:val="0097464B"/>
    <w:rsid w:val="00975093"/>
    <w:rsid w:val="00975FFF"/>
    <w:rsid w:val="009763A3"/>
    <w:rsid w:val="00976715"/>
    <w:rsid w:val="00976864"/>
    <w:rsid w:val="00976A94"/>
    <w:rsid w:val="00976F33"/>
    <w:rsid w:val="0097784B"/>
    <w:rsid w:val="00977DAD"/>
    <w:rsid w:val="00980178"/>
    <w:rsid w:val="009806FF"/>
    <w:rsid w:val="009814B0"/>
    <w:rsid w:val="00981610"/>
    <w:rsid w:val="0098313A"/>
    <w:rsid w:val="00984716"/>
    <w:rsid w:val="00984ABD"/>
    <w:rsid w:val="00986460"/>
    <w:rsid w:val="00986E39"/>
    <w:rsid w:val="009877E9"/>
    <w:rsid w:val="009902AF"/>
    <w:rsid w:val="009908AF"/>
    <w:rsid w:val="009909DC"/>
    <w:rsid w:val="00990ECF"/>
    <w:rsid w:val="0099122C"/>
    <w:rsid w:val="0099268F"/>
    <w:rsid w:val="0099270B"/>
    <w:rsid w:val="00992DC1"/>
    <w:rsid w:val="0099381A"/>
    <w:rsid w:val="00995BB9"/>
    <w:rsid w:val="009A0BEE"/>
    <w:rsid w:val="009A1451"/>
    <w:rsid w:val="009A1A40"/>
    <w:rsid w:val="009A25F9"/>
    <w:rsid w:val="009A3DC9"/>
    <w:rsid w:val="009A4847"/>
    <w:rsid w:val="009A5C28"/>
    <w:rsid w:val="009A6866"/>
    <w:rsid w:val="009A6C55"/>
    <w:rsid w:val="009A77B2"/>
    <w:rsid w:val="009A7BC9"/>
    <w:rsid w:val="009B02E0"/>
    <w:rsid w:val="009B0785"/>
    <w:rsid w:val="009B0E61"/>
    <w:rsid w:val="009B121E"/>
    <w:rsid w:val="009B2BED"/>
    <w:rsid w:val="009B4AF0"/>
    <w:rsid w:val="009B505C"/>
    <w:rsid w:val="009B6212"/>
    <w:rsid w:val="009B7FFC"/>
    <w:rsid w:val="009C1093"/>
    <w:rsid w:val="009C1556"/>
    <w:rsid w:val="009C1CD3"/>
    <w:rsid w:val="009C2002"/>
    <w:rsid w:val="009C268B"/>
    <w:rsid w:val="009C2CD5"/>
    <w:rsid w:val="009C3987"/>
    <w:rsid w:val="009C3C42"/>
    <w:rsid w:val="009C4008"/>
    <w:rsid w:val="009C4317"/>
    <w:rsid w:val="009C44B0"/>
    <w:rsid w:val="009C4A3B"/>
    <w:rsid w:val="009C61C9"/>
    <w:rsid w:val="009C62D4"/>
    <w:rsid w:val="009C6AE7"/>
    <w:rsid w:val="009C7885"/>
    <w:rsid w:val="009D04D6"/>
    <w:rsid w:val="009D121C"/>
    <w:rsid w:val="009D1D31"/>
    <w:rsid w:val="009D20B7"/>
    <w:rsid w:val="009D218B"/>
    <w:rsid w:val="009D2263"/>
    <w:rsid w:val="009D344A"/>
    <w:rsid w:val="009D3E68"/>
    <w:rsid w:val="009D494D"/>
    <w:rsid w:val="009D4F1A"/>
    <w:rsid w:val="009D6930"/>
    <w:rsid w:val="009D6F7B"/>
    <w:rsid w:val="009D7840"/>
    <w:rsid w:val="009E0B1C"/>
    <w:rsid w:val="009E1AC9"/>
    <w:rsid w:val="009E1DCB"/>
    <w:rsid w:val="009E3B1E"/>
    <w:rsid w:val="009E4214"/>
    <w:rsid w:val="009E49C6"/>
    <w:rsid w:val="009E57BC"/>
    <w:rsid w:val="009E5AB4"/>
    <w:rsid w:val="009E5B7B"/>
    <w:rsid w:val="009E5C8B"/>
    <w:rsid w:val="009E6204"/>
    <w:rsid w:val="009E6423"/>
    <w:rsid w:val="009E7B3A"/>
    <w:rsid w:val="009F14D2"/>
    <w:rsid w:val="009F2BDE"/>
    <w:rsid w:val="009F361E"/>
    <w:rsid w:val="009F43A5"/>
    <w:rsid w:val="009F498E"/>
    <w:rsid w:val="009F49BF"/>
    <w:rsid w:val="009F4B40"/>
    <w:rsid w:val="009F53CC"/>
    <w:rsid w:val="009F5587"/>
    <w:rsid w:val="009F5E18"/>
    <w:rsid w:val="009F698F"/>
    <w:rsid w:val="009F6A74"/>
    <w:rsid w:val="009F733D"/>
    <w:rsid w:val="009F79C2"/>
    <w:rsid w:val="009F79DF"/>
    <w:rsid w:val="009F7D68"/>
    <w:rsid w:val="009F7E41"/>
    <w:rsid w:val="00A00106"/>
    <w:rsid w:val="00A004BC"/>
    <w:rsid w:val="00A00EE5"/>
    <w:rsid w:val="00A01088"/>
    <w:rsid w:val="00A02101"/>
    <w:rsid w:val="00A022F7"/>
    <w:rsid w:val="00A026F8"/>
    <w:rsid w:val="00A02E89"/>
    <w:rsid w:val="00A032C6"/>
    <w:rsid w:val="00A0438F"/>
    <w:rsid w:val="00A0497D"/>
    <w:rsid w:val="00A05B12"/>
    <w:rsid w:val="00A05D95"/>
    <w:rsid w:val="00A05EB7"/>
    <w:rsid w:val="00A05F95"/>
    <w:rsid w:val="00A06603"/>
    <w:rsid w:val="00A068A1"/>
    <w:rsid w:val="00A06978"/>
    <w:rsid w:val="00A0725B"/>
    <w:rsid w:val="00A107A2"/>
    <w:rsid w:val="00A113EC"/>
    <w:rsid w:val="00A11D02"/>
    <w:rsid w:val="00A12AC8"/>
    <w:rsid w:val="00A130AB"/>
    <w:rsid w:val="00A135F9"/>
    <w:rsid w:val="00A161E1"/>
    <w:rsid w:val="00A16B4E"/>
    <w:rsid w:val="00A17904"/>
    <w:rsid w:val="00A179A7"/>
    <w:rsid w:val="00A219AF"/>
    <w:rsid w:val="00A2209D"/>
    <w:rsid w:val="00A220C9"/>
    <w:rsid w:val="00A2288B"/>
    <w:rsid w:val="00A24E1B"/>
    <w:rsid w:val="00A24EF2"/>
    <w:rsid w:val="00A25341"/>
    <w:rsid w:val="00A25E7F"/>
    <w:rsid w:val="00A266D3"/>
    <w:rsid w:val="00A2670A"/>
    <w:rsid w:val="00A278C3"/>
    <w:rsid w:val="00A301ED"/>
    <w:rsid w:val="00A305FA"/>
    <w:rsid w:val="00A307B7"/>
    <w:rsid w:val="00A32DA3"/>
    <w:rsid w:val="00A32E8C"/>
    <w:rsid w:val="00A33AFD"/>
    <w:rsid w:val="00A357F0"/>
    <w:rsid w:val="00A35C42"/>
    <w:rsid w:val="00A35D7C"/>
    <w:rsid w:val="00A362DB"/>
    <w:rsid w:val="00A365CB"/>
    <w:rsid w:val="00A376DC"/>
    <w:rsid w:val="00A40409"/>
    <w:rsid w:val="00A40931"/>
    <w:rsid w:val="00A40CFA"/>
    <w:rsid w:val="00A410A7"/>
    <w:rsid w:val="00A410B4"/>
    <w:rsid w:val="00A41254"/>
    <w:rsid w:val="00A4209D"/>
    <w:rsid w:val="00A42E6B"/>
    <w:rsid w:val="00A42FB3"/>
    <w:rsid w:val="00A43164"/>
    <w:rsid w:val="00A435DA"/>
    <w:rsid w:val="00A43FE3"/>
    <w:rsid w:val="00A456B4"/>
    <w:rsid w:val="00A45C7D"/>
    <w:rsid w:val="00A45ED0"/>
    <w:rsid w:val="00A4713B"/>
    <w:rsid w:val="00A507E0"/>
    <w:rsid w:val="00A51A00"/>
    <w:rsid w:val="00A53402"/>
    <w:rsid w:val="00A53E80"/>
    <w:rsid w:val="00A53EAC"/>
    <w:rsid w:val="00A54503"/>
    <w:rsid w:val="00A549AF"/>
    <w:rsid w:val="00A553F7"/>
    <w:rsid w:val="00A565D9"/>
    <w:rsid w:val="00A5726F"/>
    <w:rsid w:val="00A572A1"/>
    <w:rsid w:val="00A57B36"/>
    <w:rsid w:val="00A61BDA"/>
    <w:rsid w:val="00A62074"/>
    <w:rsid w:val="00A622E3"/>
    <w:rsid w:val="00A62691"/>
    <w:rsid w:val="00A62F33"/>
    <w:rsid w:val="00A63511"/>
    <w:rsid w:val="00A63538"/>
    <w:rsid w:val="00A644FB"/>
    <w:rsid w:val="00A6488D"/>
    <w:rsid w:val="00A65568"/>
    <w:rsid w:val="00A656C8"/>
    <w:rsid w:val="00A667A3"/>
    <w:rsid w:val="00A67B4C"/>
    <w:rsid w:val="00A71229"/>
    <w:rsid w:val="00A71BF1"/>
    <w:rsid w:val="00A7412C"/>
    <w:rsid w:val="00A74209"/>
    <w:rsid w:val="00A743D3"/>
    <w:rsid w:val="00A75994"/>
    <w:rsid w:val="00A760D8"/>
    <w:rsid w:val="00A7691E"/>
    <w:rsid w:val="00A778AA"/>
    <w:rsid w:val="00A77D89"/>
    <w:rsid w:val="00A77DE6"/>
    <w:rsid w:val="00A816A7"/>
    <w:rsid w:val="00A8297D"/>
    <w:rsid w:val="00A837BE"/>
    <w:rsid w:val="00A8389D"/>
    <w:rsid w:val="00A840D8"/>
    <w:rsid w:val="00A844CB"/>
    <w:rsid w:val="00A8554C"/>
    <w:rsid w:val="00A86DB6"/>
    <w:rsid w:val="00A86E77"/>
    <w:rsid w:val="00A86E8A"/>
    <w:rsid w:val="00A87A95"/>
    <w:rsid w:val="00A90048"/>
    <w:rsid w:val="00A9049D"/>
    <w:rsid w:val="00A90C11"/>
    <w:rsid w:val="00A90E0D"/>
    <w:rsid w:val="00A90FF9"/>
    <w:rsid w:val="00A9159E"/>
    <w:rsid w:val="00A9172D"/>
    <w:rsid w:val="00A91D6E"/>
    <w:rsid w:val="00A92060"/>
    <w:rsid w:val="00A92399"/>
    <w:rsid w:val="00A92DF2"/>
    <w:rsid w:val="00A93079"/>
    <w:rsid w:val="00A9375B"/>
    <w:rsid w:val="00A938A1"/>
    <w:rsid w:val="00A93D61"/>
    <w:rsid w:val="00A940BB"/>
    <w:rsid w:val="00A94249"/>
    <w:rsid w:val="00A94561"/>
    <w:rsid w:val="00A95A19"/>
    <w:rsid w:val="00A95AD9"/>
    <w:rsid w:val="00A969DD"/>
    <w:rsid w:val="00A972FA"/>
    <w:rsid w:val="00A97A11"/>
    <w:rsid w:val="00AA0542"/>
    <w:rsid w:val="00AA1448"/>
    <w:rsid w:val="00AA1474"/>
    <w:rsid w:val="00AA23BE"/>
    <w:rsid w:val="00AA32DC"/>
    <w:rsid w:val="00AA5247"/>
    <w:rsid w:val="00AA6340"/>
    <w:rsid w:val="00AA6EFA"/>
    <w:rsid w:val="00AA72E9"/>
    <w:rsid w:val="00AA74A6"/>
    <w:rsid w:val="00AA783A"/>
    <w:rsid w:val="00AA7A19"/>
    <w:rsid w:val="00AA7BA1"/>
    <w:rsid w:val="00AB00D3"/>
    <w:rsid w:val="00AB05FF"/>
    <w:rsid w:val="00AB16A2"/>
    <w:rsid w:val="00AB1A3D"/>
    <w:rsid w:val="00AB22C3"/>
    <w:rsid w:val="00AB231D"/>
    <w:rsid w:val="00AB30DD"/>
    <w:rsid w:val="00AB37BC"/>
    <w:rsid w:val="00AB38D0"/>
    <w:rsid w:val="00AB3D7D"/>
    <w:rsid w:val="00AB43F1"/>
    <w:rsid w:val="00AB51B5"/>
    <w:rsid w:val="00AB5CE9"/>
    <w:rsid w:val="00AB6B1E"/>
    <w:rsid w:val="00AB6F12"/>
    <w:rsid w:val="00AB726E"/>
    <w:rsid w:val="00AB74AD"/>
    <w:rsid w:val="00AB77BF"/>
    <w:rsid w:val="00AB78E3"/>
    <w:rsid w:val="00AB7939"/>
    <w:rsid w:val="00AC0303"/>
    <w:rsid w:val="00AC04A2"/>
    <w:rsid w:val="00AC0A3D"/>
    <w:rsid w:val="00AC15ED"/>
    <w:rsid w:val="00AC1AFC"/>
    <w:rsid w:val="00AC245C"/>
    <w:rsid w:val="00AC25B9"/>
    <w:rsid w:val="00AC2913"/>
    <w:rsid w:val="00AC5A00"/>
    <w:rsid w:val="00AC6E1E"/>
    <w:rsid w:val="00AC6F9A"/>
    <w:rsid w:val="00AD16CC"/>
    <w:rsid w:val="00AD269D"/>
    <w:rsid w:val="00AD40D3"/>
    <w:rsid w:val="00AD43EA"/>
    <w:rsid w:val="00AD45B7"/>
    <w:rsid w:val="00AD4F82"/>
    <w:rsid w:val="00AD75E6"/>
    <w:rsid w:val="00AD77D1"/>
    <w:rsid w:val="00AD7F9F"/>
    <w:rsid w:val="00AE0717"/>
    <w:rsid w:val="00AE0F54"/>
    <w:rsid w:val="00AE1126"/>
    <w:rsid w:val="00AE1C87"/>
    <w:rsid w:val="00AE3B91"/>
    <w:rsid w:val="00AE47D2"/>
    <w:rsid w:val="00AE524C"/>
    <w:rsid w:val="00AE5EF9"/>
    <w:rsid w:val="00AE6146"/>
    <w:rsid w:val="00AE619D"/>
    <w:rsid w:val="00AE772A"/>
    <w:rsid w:val="00AE7F65"/>
    <w:rsid w:val="00AF036C"/>
    <w:rsid w:val="00AF06DD"/>
    <w:rsid w:val="00AF0C92"/>
    <w:rsid w:val="00AF0D34"/>
    <w:rsid w:val="00AF1600"/>
    <w:rsid w:val="00AF20C4"/>
    <w:rsid w:val="00AF2CEC"/>
    <w:rsid w:val="00AF2DD8"/>
    <w:rsid w:val="00AF320E"/>
    <w:rsid w:val="00AF39A0"/>
    <w:rsid w:val="00AF5FBC"/>
    <w:rsid w:val="00AF63B1"/>
    <w:rsid w:val="00AF6650"/>
    <w:rsid w:val="00AF7024"/>
    <w:rsid w:val="00AF776A"/>
    <w:rsid w:val="00AF7978"/>
    <w:rsid w:val="00B00212"/>
    <w:rsid w:val="00B003EB"/>
    <w:rsid w:val="00B004C0"/>
    <w:rsid w:val="00B005B6"/>
    <w:rsid w:val="00B01A1F"/>
    <w:rsid w:val="00B0302E"/>
    <w:rsid w:val="00B03243"/>
    <w:rsid w:val="00B033F8"/>
    <w:rsid w:val="00B040AD"/>
    <w:rsid w:val="00B042CF"/>
    <w:rsid w:val="00B05459"/>
    <w:rsid w:val="00B07C08"/>
    <w:rsid w:val="00B07C3B"/>
    <w:rsid w:val="00B07CDE"/>
    <w:rsid w:val="00B07FE4"/>
    <w:rsid w:val="00B1054E"/>
    <w:rsid w:val="00B10696"/>
    <w:rsid w:val="00B10849"/>
    <w:rsid w:val="00B10BDC"/>
    <w:rsid w:val="00B10BE2"/>
    <w:rsid w:val="00B10D3B"/>
    <w:rsid w:val="00B10EB7"/>
    <w:rsid w:val="00B11552"/>
    <w:rsid w:val="00B11C15"/>
    <w:rsid w:val="00B12EFF"/>
    <w:rsid w:val="00B13445"/>
    <w:rsid w:val="00B135A6"/>
    <w:rsid w:val="00B13CCF"/>
    <w:rsid w:val="00B140FE"/>
    <w:rsid w:val="00B14C60"/>
    <w:rsid w:val="00B14D6F"/>
    <w:rsid w:val="00B1567D"/>
    <w:rsid w:val="00B164F5"/>
    <w:rsid w:val="00B1686A"/>
    <w:rsid w:val="00B16F15"/>
    <w:rsid w:val="00B174AD"/>
    <w:rsid w:val="00B17F89"/>
    <w:rsid w:val="00B2032F"/>
    <w:rsid w:val="00B208E5"/>
    <w:rsid w:val="00B223CB"/>
    <w:rsid w:val="00B224C6"/>
    <w:rsid w:val="00B232A2"/>
    <w:rsid w:val="00B23699"/>
    <w:rsid w:val="00B23FFA"/>
    <w:rsid w:val="00B24842"/>
    <w:rsid w:val="00B253E1"/>
    <w:rsid w:val="00B270E6"/>
    <w:rsid w:val="00B27CC8"/>
    <w:rsid w:val="00B27D58"/>
    <w:rsid w:val="00B307F6"/>
    <w:rsid w:val="00B30A1D"/>
    <w:rsid w:val="00B30E6E"/>
    <w:rsid w:val="00B31212"/>
    <w:rsid w:val="00B319A6"/>
    <w:rsid w:val="00B31D96"/>
    <w:rsid w:val="00B31FDE"/>
    <w:rsid w:val="00B32220"/>
    <w:rsid w:val="00B32264"/>
    <w:rsid w:val="00B3252D"/>
    <w:rsid w:val="00B326AF"/>
    <w:rsid w:val="00B3409B"/>
    <w:rsid w:val="00B349CA"/>
    <w:rsid w:val="00B36839"/>
    <w:rsid w:val="00B3722A"/>
    <w:rsid w:val="00B37377"/>
    <w:rsid w:val="00B3741F"/>
    <w:rsid w:val="00B37E63"/>
    <w:rsid w:val="00B407EF"/>
    <w:rsid w:val="00B42624"/>
    <w:rsid w:val="00B427EA"/>
    <w:rsid w:val="00B42D6B"/>
    <w:rsid w:val="00B431AE"/>
    <w:rsid w:val="00B43EF1"/>
    <w:rsid w:val="00B44570"/>
    <w:rsid w:val="00B47383"/>
    <w:rsid w:val="00B47A2D"/>
    <w:rsid w:val="00B47C42"/>
    <w:rsid w:val="00B47CB3"/>
    <w:rsid w:val="00B47DDF"/>
    <w:rsid w:val="00B50B97"/>
    <w:rsid w:val="00B50ECF"/>
    <w:rsid w:val="00B520B7"/>
    <w:rsid w:val="00B52D48"/>
    <w:rsid w:val="00B52D7F"/>
    <w:rsid w:val="00B5315D"/>
    <w:rsid w:val="00B53437"/>
    <w:rsid w:val="00B53A64"/>
    <w:rsid w:val="00B540C8"/>
    <w:rsid w:val="00B541B2"/>
    <w:rsid w:val="00B54582"/>
    <w:rsid w:val="00B560F5"/>
    <w:rsid w:val="00B564F2"/>
    <w:rsid w:val="00B56B04"/>
    <w:rsid w:val="00B5761C"/>
    <w:rsid w:val="00B57994"/>
    <w:rsid w:val="00B57A0F"/>
    <w:rsid w:val="00B62287"/>
    <w:rsid w:val="00B622AE"/>
    <w:rsid w:val="00B62489"/>
    <w:rsid w:val="00B62E29"/>
    <w:rsid w:val="00B6316C"/>
    <w:rsid w:val="00B639A8"/>
    <w:rsid w:val="00B64DC9"/>
    <w:rsid w:val="00B65CEF"/>
    <w:rsid w:val="00B667F7"/>
    <w:rsid w:val="00B7153D"/>
    <w:rsid w:val="00B7186B"/>
    <w:rsid w:val="00B71AD0"/>
    <w:rsid w:val="00B722A2"/>
    <w:rsid w:val="00B725FD"/>
    <w:rsid w:val="00B738EA"/>
    <w:rsid w:val="00B73ECC"/>
    <w:rsid w:val="00B741E0"/>
    <w:rsid w:val="00B743E2"/>
    <w:rsid w:val="00B7587A"/>
    <w:rsid w:val="00B75D7E"/>
    <w:rsid w:val="00B768BE"/>
    <w:rsid w:val="00B76C2C"/>
    <w:rsid w:val="00B779BF"/>
    <w:rsid w:val="00B77DAE"/>
    <w:rsid w:val="00B802B7"/>
    <w:rsid w:val="00B80889"/>
    <w:rsid w:val="00B82263"/>
    <w:rsid w:val="00B8266C"/>
    <w:rsid w:val="00B82824"/>
    <w:rsid w:val="00B8353D"/>
    <w:rsid w:val="00B8420F"/>
    <w:rsid w:val="00B84216"/>
    <w:rsid w:val="00B84622"/>
    <w:rsid w:val="00B853D0"/>
    <w:rsid w:val="00B85798"/>
    <w:rsid w:val="00B86E88"/>
    <w:rsid w:val="00B876CF"/>
    <w:rsid w:val="00B87BAC"/>
    <w:rsid w:val="00B90003"/>
    <w:rsid w:val="00B906D1"/>
    <w:rsid w:val="00B90CF4"/>
    <w:rsid w:val="00B90E58"/>
    <w:rsid w:val="00B91221"/>
    <w:rsid w:val="00B92580"/>
    <w:rsid w:val="00B92C16"/>
    <w:rsid w:val="00B93041"/>
    <w:rsid w:val="00B93748"/>
    <w:rsid w:val="00B94199"/>
    <w:rsid w:val="00B94E6C"/>
    <w:rsid w:val="00B9539D"/>
    <w:rsid w:val="00B958E5"/>
    <w:rsid w:val="00B96151"/>
    <w:rsid w:val="00B96598"/>
    <w:rsid w:val="00B97F67"/>
    <w:rsid w:val="00BA01F3"/>
    <w:rsid w:val="00BA0C38"/>
    <w:rsid w:val="00BA0D44"/>
    <w:rsid w:val="00BA0E74"/>
    <w:rsid w:val="00BA0EFB"/>
    <w:rsid w:val="00BA0F4B"/>
    <w:rsid w:val="00BA10D3"/>
    <w:rsid w:val="00BA1544"/>
    <w:rsid w:val="00BA17BC"/>
    <w:rsid w:val="00BA183B"/>
    <w:rsid w:val="00BA3290"/>
    <w:rsid w:val="00BA474F"/>
    <w:rsid w:val="00BA4788"/>
    <w:rsid w:val="00BA49DD"/>
    <w:rsid w:val="00BA4E10"/>
    <w:rsid w:val="00BA502D"/>
    <w:rsid w:val="00BA50D1"/>
    <w:rsid w:val="00BA51B8"/>
    <w:rsid w:val="00BA65AB"/>
    <w:rsid w:val="00BB0707"/>
    <w:rsid w:val="00BB0A13"/>
    <w:rsid w:val="00BB0AFF"/>
    <w:rsid w:val="00BB20D6"/>
    <w:rsid w:val="00BB21F5"/>
    <w:rsid w:val="00BB2396"/>
    <w:rsid w:val="00BB3285"/>
    <w:rsid w:val="00BB3800"/>
    <w:rsid w:val="00BB3F7F"/>
    <w:rsid w:val="00BB43FF"/>
    <w:rsid w:val="00BB58E3"/>
    <w:rsid w:val="00BB7F80"/>
    <w:rsid w:val="00BC02BA"/>
    <w:rsid w:val="00BC033D"/>
    <w:rsid w:val="00BC03DE"/>
    <w:rsid w:val="00BC08AC"/>
    <w:rsid w:val="00BC2362"/>
    <w:rsid w:val="00BC3D9E"/>
    <w:rsid w:val="00BC4FBD"/>
    <w:rsid w:val="00BC52CC"/>
    <w:rsid w:val="00BC586E"/>
    <w:rsid w:val="00BC5AB8"/>
    <w:rsid w:val="00BC5B2A"/>
    <w:rsid w:val="00BC60AB"/>
    <w:rsid w:val="00BC7D51"/>
    <w:rsid w:val="00BC7F6F"/>
    <w:rsid w:val="00BD005E"/>
    <w:rsid w:val="00BD06E8"/>
    <w:rsid w:val="00BD0A65"/>
    <w:rsid w:val="00BD15E6"/>
    <w:rsid w:val="00BD1A79"/>
    <w:rsid w:val="00BD2679"/>
    <w:rsid w:val="00BD2A23"/>
    <w:rsid w:val="00BD33A1"/>
    <w:rsid w:val="00BD376E"/>
    <w:rsid w:val="00BD3872"/>
    <w:rsid w:val="00BD3B7F"/>
    <w:rsid w:val="00BD3EC0"/>
    <w:rsid w:val="00BD479B"/>
    <w:rsid w:val="00BD5AB7"/>
    <w:rsid w:val="00BD6080"/>
    <w:rsid w:val="00BD69EA"/>
    <w:rsid w:val="00BD6DC1"/>
    <w:rsid w:val="00BD7C2E"/>
    <w:rsid w:val="00BE03C3"/>
    <w:rsid w:val="00BE1F62"/>
    <w:rsid w:val="00BE2D36"/>
    <w:rsid w:val="00BE3275"/>
    <w:rsid w:val="00BE3314"/>
    <w:rsid w:val="00BE4045"/>
    <w:rsid w:val="00BE44B1"/>
    <w:rsid w:val="00BE4829"/>
    <w:rsid w:val="00BE635A"/>
    <w:rsid w:val="00BE64BF"/>
    <w:rsid w:val="00BE713C"/>
    <w:rsid w:val="00BE71B4"/>
    <w:rsid w:val="00BE7B5E"/>
    <w:rsid w:val="00BF0183"/>
    <w:rsid w:val="00BF125B"/>
    <w:rsid w:val="00BF1C16"/>
    <w:rsid w:val="00BF2590"/>
    <w:rsid w:val="00BF25CA"/>
    <w:rsid w:val="00BF2EE2"/>
    <w:rsid w:val="00BF483D"/>
    <w:rsid w:val="00BF4A31"/>
    <w:rsid w:val="00BF5424"/>
    <w:rsid w:val="00BF55E3"/>
    <w:rsid w:val="00BF56EB"/>
    <w:rsid w:val="00BF5932"/>
    <w:rsid w:val="00BF5A0B"/>
    <w:rsid w:val="00BF5D41"/>
    <w:rsid w:val="00BF6181"/>
    <w:rsid w:val="00BF67D1"/>
    <w:rsid w:val="00BF6C21"/>
    <w:rsid w:val="00C01C49"/>
    <w:rsid w:val="00C01DF0"/>
    <w:rsid w:val="00C0222E"/>
    <w:rsid w:val="00C022EB"/>
    <w:rsid w:val="00C02C1A"/>
    <w:rsid w:val="00C02CE1"/>
    <w:rsid w:val="00C03D10"/>
    <w:rsid w:val="00C03DD9"/>
    <w:rsid w:val="00C04476"/>
    <w:rsid w:val="00C04C27"/>
    <w:rsid w:val="00C067A5"/>
    <w:rsid w:val="00C0687F"/>
    <w:rsid w:val="00C07DAD"/>
    <w:rsid w:val="00C10889"/>
    <w:rsid w:val="00C1131B"/>
    <w:rsid w:val="00C1217E"/>
    <w:rsid w:val="00C12B3B"/>
    <w:rsid w:val="00C12C8B"/>
    <w:rsid w:val="00C1372D"/>
    <w:rsid w:val="00C13B6C"/>
    <w:rsid w:val="00C1580A"/>
    <w:rsid w:val="00C15B5E"/>
    <w:rsid w:val="00C15B8C"/>
    <w:rsid w:val="00C16A7E"/>
    <w:rsid w:val="00C171BB"/>
    <w:rsid w:val="00C1769A"/>
    <w:rsid w:val="00C17F2C"/>
    <w:rsid w:val="00C17F3C"/>
    <w:rsid w:val="00C2093C"/>
    <w:rsid w:val="00C20E38"/>
    <w:rsid w:val="00C21701"/>
    <w:rsid w:val="00C22B63"/>
    <w:rsid w:val="00C22F1C"/>
    <w:rsid w:val="00C23BD1"/>
    <w:rsid w:val="00C24026"/>
    <w:rsid w:val="00C248CD"/>
    <w:rsid w:val="00C25373"/>
    <w:rsid w:val="00C2644E"/>
    <w:rsid w:val="00C30E03"/>
    <w:rsid w:val="00C317A5"/>
    <w:rsid w:val="00C3263D"/>
    <w:rsid w:val="00C32CB1"/>
    <w:rsid w:val="00C32DF5"/>
    <w:rsid w:val="00C32F39"/>
    <w:rsid w:val="00C33A95"/>
    <w:rsid w:val="00C341E9"/>
    <w:rsid w:val="00C345F1"/>
    <w:rsid w:val="00C34B9D"/>
    <w:rsid w:val="00C3569F"/>
    <w:rsid w:val="00C35DFD"/>
    <w:rsid w:val="00C36219"/>
    <w:rsid w:val="00C36267"/>
    <w:rsid w:val="00C37583"/>
    <w:rsid w:val="00C37939"/>
    <w:rsid w:val="00C40778"/>
    <w:rsid w:val="00C414BF"/>
    <w:rsid w:val="00C41F78"/>
    <w:rsid w:val="00C421E2"/>
    <w:rsid w:val="00C42814"/>
    <w:rsid w:val="00C42ADF"/>
    <w:rsid w:val="00C42DD4"/>
    <w:rsid w:val="00C43683"/>
    <w:rsid w:val="00C44113"/>
    <w:rsid w:val="00C443A1"/>
    <w:rsid w:val="00C4472F"/>
    <w:rsid w:val="00C44B5C"/>
    <w:rsid w:val="00C44D59"/>
    <w:rsid w:val="00C45D15"/>
    <w:rsid w:val="00C45FCB"/>
    <w:rsid w:val="00C46674"/>
    <w:rsid w:val="00C47960"/>
    <w:rsid w:val="00C47D93"/>
    <w:rsid w:val="00C502FC"/>
    <w:rsid w:val="00C50E2E"/>
    <w:rsid w:val="00C52404"/>
    <w:rsid w:val="00C52467"/>
    <w:rsid w:val="00C52DE5"/>
    <w:rsid w:val="00C531FF"/>
    <w:rsid w:val="00C532EA"/>
    <w:rsid w:val="00C53A44"/>
    <w:rsid w:val="00C547C3"/>
    <w:rsid w:val="00C54953"/>
    <w:rsid w:val="00C556EA"/>
    <w:rsid w:val="00C55E3F"/>
    <w:rsid w:val="00C561B5"/>
    <w:rsid w:val="00C568EE"/>
    <w:rsid w:val="00C5764D"/>
    <w:rsid w:val="00C576C7"/>
    <w:rsid w:val="00C57C16"/>
    <w:rsid w:val="00C57DE8"/>
    <w:rsid w:val="00C60218"/>
    <w:rsid w:val="00C60CF5"/>
    <w:rsid w:val="00C611AA"/>
    <w:rsid w:val="00C61C53"/>
    <w:rsid w:val="00C61CB3"/>
    <w:rsid w:val="00C61DAF"/>
    <w:rsid w:val="00C6312F"/>
    <w:rsid w:val="00C6513B"/>
    <w:rsid w:val="00C65318"/>
    <w:rsid w:val="00C65DD6"/>
    <w:rsid w:val="00C65F49"/>
    <w:rsid w:val="00C65F8D"/>
    <w:rsid w:val="00C66EE5"/>
    <w:rsid w:val="00C67150"/>
    <w:rsid w:val="00C679B3"/>
    <w:rsid w:val="00C70629"/>
    <w:rsid w:val="00C7122D"/>
    <w:rsid w:val="00C727FC"/>
    <w:rsid w:val="00C73579"/>
    <w:rsid w:val="00C7422C"/>
    <w:rsid w:val="00C745EA"/>
    <w:rsid w:val="00C7470C"/>
    <w:rsid w:val="00C74D9A"/>
    <w:rsid w:val="00C754BC"/>
    <w:rsid w:val="00C755B2"/>
    <w:rsid w:val="00C75C3E"/>
    <w:rsid w:val="00C761CB"/>
    <w:rsid w:val="00C7647B"/>
    <w:rsid w:val="00C765FD"/>
    <w:rsid w:val="00C76942"/>
    <w:rsid w:val="00C777EE"/>
    <w:rsid w:val="00C80085"/>
    <w:rsid w:val="00C81032"/>
    <w:rsid w:val="00C82211"/>
    <w:rsid w:val="00C82CEA"/>
    <w:rsid w:val="00C8305C"/>
    <w:rsid w:val="00C83FAB"/>
    <w:rsid w:val="00C8451B"/>
    <w:rsid w:val="00C85089"/>
    <w:rsid w:val="00C864BA"/>
    <w:rsid w:val="00C87456"/>
    <w:rsid w:val="00C87469"/>
    <w:rsid w:val="00C87471"/>
    <w:rsid w:val="00C8750C"/>
    <w:rsid w:val="00C900C4"/>
    <w:rsid w:val="00C906F5"/>
    <w:rsid w:val="00C90957"/>
    <w:rsid w:val="00C91208"/>
    <w:rsid w:val="00C92554"/>
    <w:rsid w:val="00C92FFA"/>
    <w:rsid w:val="00C954F4"/>
    <w:rsid w:val="00C95906"/>
    <w:rsid w:val="00C95D53"/>
    <w:rsid w:val="00C977BF"/>
    <w:rsid w:val="00C97A36"/>
    <w:rsid w:val="00C97F1D"/>
    <w:rsid w:val="00CA0383"/>
    <w:rsid w:val="00CA0715"/>
    <w:rsid w:val="00CA0930"/>
    <w:rsid w:val="00CA1779"/>
    <w:rsid w:val="00CA18E5"/>
    <w:rsid w:val="00CA34FC"/>
    <w:rsid w:val="00CA39CF"/>
    <w:rsid w:val="00CA5173"/>
    <w:rsid w:val="00CA53D6"/>
    <w:rsid w:val="00CA53F9"/>
    <w:rsid w:val="00CA54FF"/>
    <w:rsid w:val="00CA6115"/>
    <w:rsid w:val="00CA66D3"/>
    <w:rsid w:val="00CB03B9"/>
    <w:rsid w:val="00CB0590"/>
    <w:rsid w:val="00CB09E9"/>
    <w:rsid w:val="00CB0FC8"/>
    <w:rsid w:val="00CB2463"/>
    <w:rsid w:val="00CB2DEB"/>
    <w:rsid w:val="00CB34A3"/>
    <w:rsid w:val="00CB5365"/>
    <w:rsid w:val="00CB593E"/>
    <w:rsid w:val="00CB641A"/>
    <w:rsid w:val="00CB6F8B"/>
    <w:rsid w:val="00CB7731"/>
    <w:rsid w:val="00CB7ACD"/>
    <w:rsid w:val="00CB7B10"/>
    <w:rsid w:val="00CB7BD5"/>
    <w:rsid w:val="00CC045E"/>
    <w:rsid w:val="00CC13B2"/>
    <w:rsid w:val="00CC1875"/>
    <w:rsid w:val="00CC1AD5"/>
    <w:rsid w:val="00CC1CE5"/>
    <w:rsid w:val="00CC2EBB"/>
    <w:rsid w:val="00CC2FB3"/>
    <w:rsid w:val="00CC32F4"/>
    <w:rsid w:val="00CC3642"/>
    <w:rsid w:val="00CC3C94"/>
    <w:rsid w:val="00CC3F68"/>
    <w:rsid w:val="00CC4CC0"/>
    <w:rsid w:val="00CC4F64"/>
    <w:rsid w:val="00CC5D95"/>
    <w:rsid w:val="00CC63FA"/>
    <w:rsid w:val="00CC6633"/>
    <w:rsid w:val="00CC6A35"/>
    <w:rsid w:val="00CC74FA"/>
    <w:rsid w:val="00CC750E"/>
    <w:rsid w:val="00CC7715"/>
    <w:rsid w:val="00CC778D"/>
    <w:rsid w:val="00CD03E8"/>
    <w:rsid w:val="00CD114A"/>
    <w:rsid w:val="00CD20AD"/>
    <w:rsid w:val="00CD3720"/>
    <w:rsid w:val="00CD3E71"/>
    <w:rsid w:val="00CD484E"/>
    <w:rsid w:val="00CD5DCD"/>
    <w:rsid w:val="00CE1F0C"/>
    <w:rsid w:val="00CE2454"/>
    <w:rsid w:val="00CE2EA5"/>
    <w:rsid w:val="00CE57BB"/>
    <w:rsid w:val="00CE70DE"/>
    <w:rsid w:val="00CE755D"/>
    <w:rsid w:val="00CE7B2B"/>
    <w:rsid w:val="00CF0CC8"/>
    <w:rsid w:val="00CF0D97"/>
    <w:rsid w:val="00CF1959"/>
    <w:rsid w:val="00CF234C"/>
    <w:rsid w:val="00CF29C9"/>
    <w:rsid w:val="00CF327F"/>
    <w:rsid w:val="00CF40FE"/>
    <w:rsid w:val="00CF5138"/>
    <w:rsid w:val="00CF54C5"/>
    <w:rsid w:val="00CF5883"/>
    <w:rsid w:val="00CF6089"/>
    <w:rsid w:val="00D02165"/>
    <w:rsid w:val="00D02813"/>
    <w:rsid w:val="00D029EE"/>
    <w:rsid w:val="00D02EC3"/>
    <w:rsid w:val="00D02ECE"/>
    <w:rsid w:val="00D038A7"/>
    <w:rsid w:val="00D04235"/>
    <w:rsid w:val="00D04432"/>
    <w:rsid w:val="00D0544D"/>
    <w:rsid w:val="00D05CD8"/>
    <w:rsid w:val="00D05F05"/>
    <w:rsid w:val="00D05FA0"/>
    <w:rsid w:val="00D05FBA"/>
    <w:rsid w:val="00D0713A"/>
    <w:rsid w:val="00D072C6"/>
    <w:rsid w:val="00D0754D"/>
    <w:rsid w:val="00D11AB7"/>
    <w:rsid w:val="00D11E2C"/>
    <w:rsid w:val="00D12DB7"/>
    <w:rsid w:val="00D13415"/>
    <w:rsid w:val="00D13BB5"/>
    <w:rsid w:val="00D14765"/>
    <w:rsid w:val="00D14A77"/>
    <w:rsid w:val="00D154A3"/>
    <w:rsid w:val="00D15744"/>
    <w:rsid w:val="00D1663E"/>
    <w:rsid w:val="00D16654"/>
    <w:rsid w:val="00D1665F"/>
    <w:rsid w:val="00D16D52"/>
    <w:rsid w:val="00D1714C"/>
    <w:rsid w:val="00D176AE"/>
    <w:rsid w:val="00D200B1"/>
    <w:rsid w:val="00D20424"/>
    <w:rsid w:val="00D205C8"/>
    <w:rsid w:val="00D206D9"/>
    <w:rsid w:val="00D216DB"/>
    <w:rsid w:val="00D22650"/>
    <w:rsid w:val="00D2290C"/>
    <w:rsid w:val="00D22D4D"/>
    <w:rsid w:val="00D23028"/>
    <w:rsid w:val="00D23783"/>
    <w:rsid w:val="00D24AFA"/>
    <w:rsid w:val="00D24E65"/>
    <w:rsid w:val="00D251A6"/>
    <w:rsid w:val="00D2645B"/>
    <w:rsid w:val="00D26C5D"/>
    <w:rsid w:val="00D26FD5"/>
    <w:rsid w:val="00D27658"/>
    <w:rsid w:val="00D27977"/>
    <w:rsid w:val="00D30045"/>
    <w:rsid w:val="00D302FA"/>
    <w:rsid w:val="00D3072D"/>
    <w:rsid w:val="00D30F40"/>
    <w:rsid w:val="00D31388"/>
    <w:rsid w:val="00D31F3A"/>
    <w:rsid w:val="00D32782"/>
    <w:rsid w:val="00D3281D"/>
    <w:rsid w:val="00D338FD"/>
    <w:rsid w:val="00D33C54"/>
    <w:rsid w:val="00D342CB"/>
    <w:rsid w:val="00D34759"/>
    <w:rsid w:val="00D35283"/>
    <w:rsid w:val="00D36B4C"/>
    <w:rsid w:val="00D36D43"/>
    <w:rsid w:val="00D37109"/>
    <w:rsid w:val="00D37645"/>
    <w:rsid w:val="00D4069D"/>
    <w:rsid w:val="00D40A96"/>
    <w:rsid w:val="00D41062"/>
    <w:rsid w:val="00D4121B"/>
    <w:rsid w:val="00D421AC"/>
    <w:rsid w:val="00D42C70"/>
    <w:rsid w:val="00D433CA"/>
    <w:rsid w:val="00D43A7C"/>
    <w:rsid w:val="00D44343"/>
    <w:rsid w:val="00D44B05"/>
    <w:rsid w:val="00D44ED9"/>
    <w:rsid w:val="00D45AC2"/>
    <w:rsid w:val="00D4639C"/>
    <w:rsid w:val="00D46A8C"/>
    <w:rsid w:val="00D46E54"/>
    <w:rsid w:val="00D47590"/>
    <w:rsid w:val="00D477E1"/>
    <w:rsid w:val="00D50069"/>
    <w:rsid w:val="00D50880"/>
    <w:rsid w:val="00D50BE8"/>
    <w:rsid w:val="00D51051"/>
    <w:rsid w:val="00D520D4"/>
    <w:rsid w:val="00D52605"/>
    <w:rsid w:val="00D532FA"/>
    <w:rsid w:val="00D54ACB"/>
    <w:rsid w:val="00D556A4"/>
    <w:rsid w:val="00D557A6"/>
    <w:rsid w:val="00D565D1"/>
    <w:rsid w:val="00D566FE"/>
    <w:rsid w:val="00D57524"/>
    <w:rsid w:val="00D576A9"/>
    <w:rsid w:val="00D60065"/>
    <w:rsid w:val="00D6018D"/>
    <w:rsid w:val="00D605B5"/>
    <w:rsid w:val="00D60641"/>
    <w:rsid w:val="00D60FFC"/>
    <w:rsid w:val="00D61B9B"/>
    <w:rsid w:val="00D62696"/>
    <w:rsid w:val="00D62CD3"/>
    <w:rsid w:val="00D62F73"/>
    <w:rsid w:val="00D63BC6"/>
    <w:rsid w:val="00D63CE9"/>
    <w:rsid w:val="00D640A7"/>
    <w:rsid w:val="00D64A29"/>
    <w:rsid w:val="00D6562E"/>
    <w:rsid w:val="00D65658"/>
    <w:rsid w:val="00D65971"/>
    <w:rsid w:val="00D66909"/>
    <w:rsid w:val="00D67C5A"/>
    <w:rsid w:val="00D67D53"/>
    <w:rsid w:val="00D7004A"/>
    <w:rsid w:val="00D70E4A"/>
    <w:rsid w:val="00D719E7"/>
    <w:rsid w:val="00D7204E"/>
    <w:rsid w:val="00D73225"/>
    <w:rsid w:val="00D7338E"/>
    <w:rsid w:val="00D73E47"/>
    <w:rsid w:val="00D750DF"/>
    <w:rsid w:val="00D752D6"/>
    <w:rsid w:val="00D7554D"/>
    <w:rsid w:val="00D76114"/>
    <w:rsid w:val="00D76923"/>
    <w:rsid w:val="00D803FF"/>
    <w:rsid w:val="00D80FA8"/>
    <w:rsid w:val="00D81AE1"/>
    <w:rsid w:val="00D82506"/>
    <w:rsid w:val="00D8344B"/>
    <w:rsid w:val="00D84885"/>
    <w:rsid w:val="00D84C48"/>
    <w:rsid w:val="00D8612B"/>
    <w:rsid w:val="00D87CF7"/>
    <w:rsid w:val="00D90E45"/>
    <w:rsid w:val="00D91203"/>
    <w:rsid w:val="00D91CE4"/>
    <w:rsid w:val="00D92456"/>
    <w:rsid w:val="00D93A6B"/>
    <w:rsid w:val="00D93EC1"/>
    <w:rsid w:val="00D940A1"/>
    <w:rsid w:val="00D945E9"/>
    <w:rsid w:val="00D94D01"/>
    <w:rsid w:val="00D9506C"/>
    <w:rsid w:val="00D95152"/>
    <w:rsid w:val="00D953BA"/>
    <w:rsid w:val="00D955C2"/>
    <w:rsid w:val="00D962BA"/>
    <w:rsid w:val="00D97D97"/>
    <w:rsid w:val="00DA0266"/>
    <w:rsid w:val="00DA05FF"/>
    <w:rsid w:val="00DA0815"/>
    <w:rsid w:val="00DA1931"/>
    <w:rsid w:val="00DA266B"/>
    <w:rsid w:val="00DA424B"/>
    <w:rsid w:val="00DA4A7E"/>
    <w:rsid w:val="00DA500A"/>
    <w:rsid w:val="00DA6786"/>
    <w:rsid w:val="00DA6C52"/>
    <w:rsid w:val="00DB000C"/>
    <w:rsid w:val="00DB0258"/>
    <w:rsid w:val="00DB0BEE"/>
    <w:rsid w:val="00DB1B40"/>
    <w:rsid w:val="00DB2478"/>
    <w:rsid w:val="00DB34A7"/>
    <w:rsid w:val="00DB37F3"/>
    <w:rsid w:val="00DB3D6A"/>
    <w:rsid w:val="00DB4361"/>
    <w:rsid w:val="00DB462F"/>
    <w:rsid w:val="00DB47E6"/>
    <w:rsid w:val="00DB4843"/>
    <w:rsid w:val="00DB49EA"/>
    <w:rsid w:val="00DB50FE"/>
    <w:rsid w:val="00DB5C87"/>
    <w:rsid w:val="00DB7149"/>
    <w:rsid w:val="00DB74D1"/>
    <w:rsid w:val="00DB74F0"/>
    <w:rsid w:val="00DC141B"/>
    <w:rsid w:val="00DC1443"/>
    <w:rsid w:val="00DC1A33"/>
    <w:rsid w:val="00DC1CF8"/>
    <w:rsid w:val="00DC1EC7"/>
    <w:rsid w:val="00DC2809"/>
    <w:rsid w:val="00DC288A"/>
    <w:rsid w:val="00DC340E"/>
    <w:rsid w:val="00DC35AC"/>
    <w:rsid w:val="00DC3FE8"/>
    <w:rsid w:val="00DC5176"/>
    <w:rsid w:val="00DC6AC7"/>
    <w:rsid w:val="00DC6CCB"/>
    <w:rsid w:val="00DD051A"/>
    <w:rsid w:val="00DD05B1"/>
    <w:rsid w:val="00DD08F8"/>
    <w:rsid w:val="00DD0B8A"/>
    <w:rsid w:val="00DD0F26"/>
    <w:rsid w:val="00DD19FC"/>
    <w:rsid w:val="00DD1DB9"/>
    <w:rsid w:val="00DD383C"/>
    <w:rsid w:val="00DD39E9"/>
    <w:rsid w:val="00DD482D"/>
    <w:rsid w:val="00DD4A4A"/>
    <w:rsid w:val="00DD4BC6"/>
    <w:rsid w:val="00DD4C5E"/>
    <w:rsid w:val="00DD4F04"/>
    <w:rsid w:val="00DD529D"/>
    <w:rsid w:val="00DD6183"/>
    <w:rsid w:val="00DD66E7"/>
    <w:rsid w:val="00DD7034"/>
    <w:rsid w:val="00DE0178"/>
    <w:rsid w:val="00DE02EC"/>
    <w:rsid w:val="00DE0783"/>
    <w:rsid w:val="00DE07F6"/>
    <w:rsid w:val="00DE1785"/>
    <w:rsid w:val="00DE1C3E"/>
    <w:rsid w:val="00DE2274"/>
    <w:rsid w:val="00DE38F8"/>
    <w:rsid w:val="00DE3FE0"/>
    <w:rsid w:val="00DE4CB8"/>
    <w:rsid w:val="00DE50AF"/>
    <w:rsid w:val="00DE5938"/>
    <w:rsid w:val="00DE715B"/>
    <w:rsid w:val="00DE7776"/>
    <w:rsid w:val="00DE787B"/>
    <w:rsid w:val="00DE7EF3"/>
    <w:rsid w:val="00DF001A"/>
    <w:rsid w:val="00DF03C6"/>
    <w:rsid w:val="00DF09B4"/>
    <w:rsid w:val="00DF152A"/>
    <w:rsid w:val="00DF1EE1"/>
    <w:rsid w:val="00DF203E"/>
    <w:rsid w:val="00DF3051"/>
    <w:rsid w:val="00DF3463"/>
    <w:rsid w:val="00DF34AC"/>
    <w:rsid w:val="00DF3D81"/>
    <w:rsid w:val="00DF40AD"/>
    <w:rsid w:val="00DF41E4"/>
    <w:rsid w:val="00DF421E"/>
    <w:rsid w:val="00DF47DF"/>
    <w:rsid w:val="00DF4BA9"/>
    <w:rsid w:val="00DF63CA"/>
    <w:rsid w:val="00DF662F"/>
    <w:rsid w:val="00DF6AAF"/>
    <w:rsid w:val="00DF7F14"/>
    <w:rsid w:val="00E000B1"/>
    <w:rsid w:val="00E0060F"/>
    <w:rsid w:val="00E00820"/>
    <w:rsid w:val="00E0103D"/>
    <w:rsid w:val="00E01F15"/>
    <w:rsid w:val="00E023F1"/>
    <w:rsid w:val="00E04323"/>
    <w:rsid w:val="00E059B2"/>
    <w:rsid w:val="00E07067"/>
    <w:rsid w:val="00E10CC5"/>
    <w:rsid w:val="00E10E52"/>
    <w:rsid w:val="00E1236C"/>
    <w:rsid w:val="00E127DD"/>
    <w:rsid w:val="00E12A42"/>
    <w:rsid w:val="00E12CCC"/>
    <w:rsid w:val="00E12FF1"/>
    <w:rsid w:val="00E13233"/>
    <w:rsid w:val="00E14757"/>
    <w:rsid w:val="00E14C9E"/>
    <w:rsid w:val="00E1519F"/>
    <w:rsid w:val="00E15DD3"/>
    <w:rsid w:val="00E169AA"/>
    <w:rsid w:val="00E16A4F"/>
    <w:rsid w:val="00E176D7"/>
    <w:rsid w:val="00E20402"/>
    <w:rsid w:val="00E206BD"/>
    <w:rsid w:val="00E2079C"/>
    <w:rsid w:val="00E20B1A"/>
    <w:rsid w:val="00E211D1"/>
    <w:rsid w:val="00E211ED"/>
    <w:rsid w:val="00E219E3"/>
    <w:rsid w:val="00E21B0D"/>
    <w:rsid w:val="00E224A9"/>
    <w:rsid w:val="00E22FAA"/>
    <w:rsid w:val="00E23F0A"/>
    <w:rsid w:val="00E24D00"/>
    <w:rsid w:val="00E24FD1"/>
    <w:rsid w:val="00E25CF3"/>
    <w:rsid w:val="00E261A4"/>
    <w:rsid w:val="00E273DA"/>
    <w:rsid w:val="00E30A8B"/>
    <w:rsid w:val="00E30DE1"/>
    <w:rsid w:val="00E311AD"/>
    <w:rsid w:val="00E31290"/>
    <w:rsid w:val="00E316A6"/>
    <w:rsid w:val="00E31BDF"/>
    <w:rsid w:val="00E31C8D"/>
    <w:rsid w:val="00E3232D"/>
    <w:rsid w:val="00E323DB"/>
    <w:rsid w:val="00E328F6"/>
    <w:rsid w:val="00E32941"/>
    <w:rsid w:val="00E3316B"/>
    <w:rsid w:val="00E33962"/>
    <w:rsid w:val="00E33E7C"/>
    <w:rsid w:val="00E33EF4"/>
    <w:rsid w:val="00E34E03"/>
    <w:rsid w:val="00E35C43"/>
    <w:rsid w:val="00E36CD4"/>
    <w:rsid w:val="00E37384"/>
    <w:rsid w:val="00E41122"/>
    <w:rsid w:val="00E4124C"/>
    <w:rsid w:val="00E414CC"/>
    <w:rsid w:val="00E421C8"/>
    <w:rsid w:val="00E42CCB"/>
    <w:rsid w:val="00E42F45"/>
    <w:rsid w:val="00E430C2"/>
    <w:rsid w:val="00E435F4"/>
    <w:rsid w:val="00E43CA7"/>
    <w:rsid w:val="00E4484F"/>
    <w:rsid w:val="00E44FEA"/>
    <w:rsid w:val="00E45333"/>
    <w:rsid w:val="00E4535C"/>
    <w:rsid w:val="00E46918"/>
    <w:rsid w:val="00E46B25"/>
    <w:rsid w:val="00E473E6"/>
    <w:rsid w:val="00E47AF1"/>
    <w:rsid w:val="00E50307"/>
    <w:rsid w:val="00E51AA8"/>
    <w:rsid w:val="00E51CBB"/>
    <w:rsid w:val="00E52C04"/>
    <w:rsid w:val="00E5446D"/>
    <w:rsid w:val="00E544A9"/>
    <w:rsid w:val="00E55341"/>
    <w:rsid w:val="00E55960"/>
    <w:rsid w:val="00E55C7F"/>
    <w:rsid w:val="00E55F70"/>
    <w:rsid w:val="00E55FBD"/>
    <w:rsid w:val="00E563C1"/>
    <w:rsid w:val="00E5685D"/>
    <w:rsid w:val="00E568D4"/>
    <w:rsid w:val="00E57415"/>
    <w:rsid w:val="00E57810"/>
    <w:rsid w:val="00E5784B"/>
    <w:rsid w:val="00E6051C"/>
    <w:rsid w:val="00E60579"/>
    <w:rsid w:val="00E607C4"/>
    <w:rsid w:val="00E60CA3"/>
    <w:rsid w:val="00E61205"/>
    <w:rsid w:val="00E61EF2"/>
    <w:rsid w:val="00E62256"/>
    <w:rsid w:val="00E623A3"/>
    <w:rsid w:val="00E624DF"/>
    <w:rsid w:val="00E63E35"/>
    <w:rsid w:val="00E64411"/>
    <w:rsid w:val="00E6473B"/>
    <w:rsid w:val="00E6483B"/>
    <w:rsid w:val="00E64F12"/>
    <w:rsid w:val="00E65A6A"/>
    <w:rsid w:val="00E666B2"/>
    <w:rsid w:val="00E70441"/>
    <w:rsid w:val="00E70A25"/>
    <w:rsid w:val="00E717F2"/>
    <w:rsid w:val="00E71E86"/>
    <w:rsid w:val="00E7256D"/>
    <w:rsid w:val="00E727B5"/>
    <w:rsid w:val="00E72898"/>
    <w:rsid w:val="00E72ACA"/>
    <w:rsid w:val="00E73565"/>
    <w:rsid w:val="00E74D31"/>
    <w:rsid w:val="00E757BA"/>
    <w:rsid w:val="00E759E4"/>
    <w:rsid w:val="00E75BF8"/>
    <w:rsid w:val="00E76748"/>
    <w:rsid w:val="00E77368"/>
    <w:rsid w:val="00E77B38"/>
    <w:rsid w:val="00E807C1"/>
    <w:rsid w:val="00E80A81"/>
    <w:rsid w:val="00E80E05"/>
    <w:rsid w:val="00E812D7"/>
    <w:rsid w:val="00E818CB"/>
    <w:rsid w:val="00E8194B"/>
    <w:rsid w:val="00E81BF2"/>
    <w:rsid w:val="00E83E9A"/>
    <w:rsid w:val="00E85B01"/>
    <w:rsid w:val="00E85EF8"/>
    <w:rsid w:val="00E85FEF"/>
    <w:rsid w:val="00E86120"/>
    <w:rsid w:val="00E86213"/>
    <w:rsid w:val="00E871C7"/>
    <w:rsid w:val="00E87829"/>
    <w:rsid w:val="00E906F8"/>
    <w:rsid w:val="00E91030"/>
    <w:rsid w:val="00E91044"/>
    <w:rsid w:val="00E91598"/>
    <w:rsid w:val="00E91D31"/>
    <w:rsid w:val="00E9235C"/>
    <w:rsid w:val="00E9398A"/>
    <w:rsid w:val="00E93BD0"/>
    <w:rsid w:val="00E93C1A"/>
    <w:rsid w:val="00E93C44"/>
    <w:rsid w:val="00E93EC4"/>
    <w:rsid w:val="00E9434A"/>
    <w:rsid w:val="00E9475B"/>
    <w:rsid w:val="00E94A09"/>
    <w:rsid w:val="00E9615B"/>
    <w:rsid w:val="00E964AF"/>
    <w:rsid w:val="00E97349"/>
    <w:rsid w:val="00E974E2"/>
    <w:rsid w:val="00E97578"/>
    <w:rsid w:val="00E9785A"/>
    <w:rsid w:val="00E979EB"/>
    <w:rsid w:val="00E97B12"/>
    <w:rsid w:val="00E97FC9"/>
    <w:rsid w:val="00E97FD5"/>
    <w:rsid w:val="00EA0274"/>
    <w:rsid w:val="00EA0707"/>
    <w:rsid w:val="00EA09C0"/>
    <w:rsid w:val="00EA12A1"/>
    <w:rsid w:val="00EA15ED"/>
    <w:rsid w:val="00EA1C46"/>
    <w:rsid w:val="00EA20F3"/>
    <w:rsid w:val="00EA2303"/>
    <w:rsid w:val="00EA340B"/>
    <w:rsid w:val="00EA4000"/>
    <w:rsid w:val="00EA42D6"/>
    <w:rsid w:val="00EA4F00"/>
    <w:rsid w:val="00EA52FF"/>
    <w:rsid w:val="00EA6B44"/>
    <w:rsid w:val="00EB0671"/>
    <w:rsid w:val="00EB068F"/>
    <w:rsid w:val="00EB0924"/>
    <w:rsid w:val="00EB0DE2"/>
    <w:rsid w:val="00EB26BE"/>
    <w:rsid w:val="00EB2ACF"/>
    <w:rsid w:val="00EB3413"/>
    <w:rsid w:val="00EB357E"/>
    <w:rsid w:val="00EB3F5D"/>
    <w:rsid w:val="00EB45AF"/>
    <w:rsid w:val="00EB500B"/>
    <w:rsid w:val="00EB5B80"/>
    <w:rsid w:val="00EB5E6D"/>
    <w:rsid w:val="00EB5EFC"/>
    <w:rsid w:val="00EB6939"/>
    <w:rsid w:val="00EB72BB"/>
    <w:rsid w:val="00EC051E"/>
    <w:rsid w:val="00EC0D39"/>
    <w:rsid w:val="00EC187C"/>
    <w:rsid w:val="00EC1F20"/>
    <w:rsid w:val="00EC223F"/>
    <w:rsid w:val="00EC268E"/>
    <w:rsid w:val="00EC3241"/>
    <w:rsid w:val="00EC3510"/>
    <w:rsid w:val="00EC387B"/>
    <w:rsid w:val="00EC38BA"/>
    <w:rsid w:val="00EC41F5"/>
    <w:rsid w:val="00EC4273"/>
    <w:rsid w:val="00EC4386"/>
    <w:rsid w:val="00EC4608"/>
    <w:rsid w:val="00EC46F3"/>
    <w:rsid w:val="00EC4D66"/>
    <w:rsid w:val="00EC5205"/>
    <w:rsid w:val="00EC60ED"/>
    <w:rsid w:val="00EC648D"/>
    <w:rsid w:val="00EC79C4"/>
    <w:rsid w:val="00ED03CC"/>
    <w:rsid w:val="00ED076A"/>
    <w:rsid w:val="00ED14C3"/>
    <w:rsid w:val="00ED15C2"/>
    <w:rsid w:val="00ED1769"/>
    <w:rsid w:val="00ED241C"/>
    <w:rsid w:val="00ED24E1"/>
    <w:rsid w:val="00ED3169"/>
    <w:rsid w:val="00ED3F3A"/>
    <w:rsid w:val="00ED53AC"/>
    <w:rsid w:val="00ED5E12"/>
    <w:rsid w:val="00ED6E7B"/>
    <w:rsid w:val="00ED73F9"/>
    <w:rsid w:val="00ED7714"/>
    <w:rsid w:val="00EE00A1"/>
    <w:rsid w:val="00EE0424"/>
    <w:rsid w:val="00EE1FE1"/>
    <w:rsid w:val="00EE267A"/>
    <w:rsid w:val="00EE2E87"/>
    <w:rsid w:val="00EE34AA"/>
    <w:rsid w:val="00EE3DA4"/>
    <w:rsid w:val="00EE4864"/>
    <w:rsid w:val="00EE4C07"/>
    <w:rsid w:val="00EE4C0B"/>
    <w:rsid w:val="00EE51F8"/>
    <w:rsid w:val="00EE780D"/>
    <w:rsid w:val="00EF03E4"/>
    <w:rsid w:val="00EF05EF"/>
    <w:rsid w:val="00EF06CB"/>
    <w:rsid w:val="00EF108B"/>
    <w:rsid w:val="00EF2803"/>
    <w:rsid w:val="00EF3493"/>
    <w:rsid w:val="00EF353C"/>
    <w:rsid w:val="00EF3E55"/>
    <w:rsid w:val="00EF4256"/>
    <w:rsid w:val="00EF44AD"/>
    <w:rsid w:val="00EF5271"/>
    <w:rsid w:val="00EF53B0"/>
    <w:rsid w:val="00EF6EAC"/>
    <w:rsid w:val="00EF7064"/>
    <w:rsid w:val="00F00064"/>
    <w:rsid w:val="00F006A6"/>
    <w:rsid w:val="00F00C07"/>
    <w:rsid w:val="00F00F6E"/>
    <w:rsid w:val="00F01BC4"/>
    <w:rsid w:val="00F0256F"/>
    <w:rsid w:val="00F0275C"/>
    <w:rsid w:val="00F030F1"/>
    <w:rsid w:val="00F04426"/>
    <w:rsid w:val="00F04B6B"/>
    <w:rsid w:val="00F04F0B"/>
    <w:rsid w:val="00F0595A"/>
    <w:rsid w:val="00F059E1"/>
    <w:rsid w:val="00F060A2"/>
    <w:rsid w:val="00F0655C"/>
    <w:rsid w:val="00F06CD2"/>
    <w:rsid w:val="00F0745F"/>
    <w:rsid w:val="00F07823"/>
    <w:rsid w:val="00F10F20"/>
    <w:rsid w:val="00F11920"/>
    <w:rsid w:val="00F1192C"/>
    <w:rsid w:val="00F11E9F"/>
    <w:rsid w:val="00F129FE"/>
    <w:rsid w:val="00F1407A"/>
    <w:rsid w:val="00F1456B"/>
    <w:rsid w:val="00F14C95"/>
    <w:rsid w:val="00F14F58"/>
    <w:rsid w:val="00F150F2"/>
    <w:rsid w:val="00F151FF"/>
    <w:rsid w:val="00F167A2"/>
    <w:rsid w:val="00F16B72"/>
    <w:rsid w:val="00F17475"/>
    <w:rsid w:val="00F1778A"/>
    <w:rsid w:val="00F17C9B"/>
    <w:rsid w:val="00F20080"/>
    <w:rsid w:val="00F2084D"/>
    <w:rsid w:val="00F21370"/>
    <w:rsid w:val="00F225AD"/>
    <w:rsid w:val="00F22A64"/>
    <w:rsid w:val="00F231A1"/>
    <w:rsid w:val="00F25136"/>
    <w:rsid w:val="00F2527F"/>
    <w:rsid w:val="00F264D3"/>
    <w:rsid w:val="00F274AC"/>
    <w:rsid w:val="00F27AEE"/>
    <w:rsid w:val="00F306F0"/>
    <w:rsid w:val="00F31E6F"/>
    <w:rsid w:val="00F3260D"/>
    <w:rsid w:val="00F32F87"/>
    <w:rsid w:val="00F3316D"/>
    <w:rsid w:val="00F33424"/>
    <w:rsid w:val="00F33784"/>
    <w:rsid w:val="00F3397A"/>
    <w:rsid w:val="00F34559"/>
    <w:rsid w:val="00F35584"/>
    <w:rsid w:val="00F35CF2"/>
    <w:rsid w:val="00F35DB2"/>
    <w:rsid w:val="00F36643"/>
    <w:rsid w:val="00F36A17"/>
    <w:rsid w:val="00F371FA"/>
    <w:rsid w:val="00F37673"/>
    <w:rsid w:val="00F37817"/>
    <w:rsid w:val="00F40A5C"/>
    <w:rsid w:val="00F41F34"/>
    <w:rsid w:val="00F42027"/>
    <w:rsid w:val="00F421F3"/>
    <w:rsid w:val="00F42838"/>
    <w:rsid w:val="00F43AD6"/>
    <w:rsid w:val="00F43D64"/>
    <w:rsid w:val="00F44044"/>
    <w:rsid w:val="00F44C24"/>
    <w:rsid w:val="00F4614F"/>
    <w:rsid w:val="00F46FB2"/>
    <w:rsid w:val="00F471E6"/>
    <w:rsid w:val="00F4738E"/>
    <w:rsid w:val="00F47AD1"/>
    <w:rsid w:val="00F47CD4"/>
    <w:rsid w:val="00F47ED2"/>
    <w:rsid w:val="00F502F4"/>
    <w:rsid w:val="00F5334B"/>
    <w:rsid w:val="00F5393F"/>
    <w:rsid w:val="00F54F03"/>
    <w:rsid w:val="00F55739"/>
    <w:rsid w:val="00F55BC7"/>
    <w:rsid w:val="00F55C4A"/>
    <w:rsid w:val="00F55F54"/>
    <w:rsid w:val="00F56100"/>
    <w:rsid w:val="00F57DD5"/>
    <w:rsid w:val="00F62DD0"/>
    <w:rsid w:val="00F63913"/>
    <w:rsid w:val="00F6486B"/>
    <w:rsid w:val="00F64936"/>
    <w:rsid w:val="00F64E0D"/>
    <w:rsid w:val="00F64E71"/>
    <w:rsid w:val="00F6504D"/>
    <w:rsid w:val="00F6531F"/>
    <w:rsid w:val="00F6623D"/>
    <w:rsid w:val="00F662C3"/>
    <w:rsid w:val="00F662FF"/>
    <w:rsid w:val="00F669EB"/>
    <w:rsid w:val="00F6706E"/>
    <w:rsid w:val="00F678DA"/>
    <w:rsid w:val="00F67980"/>
    <w:rsid w:val="00F67C05"/>
    <w:rsid w:val="00F708BD"/>
    <w:rsid w:val="00F7094F"/>
    <w:rsid w:val="00F70D1E"/>
    <w:rsid w:val="00F72606"/>
    <w:rsid w:val="00F7734E"/>
    <w:rsid w:val="00F77723"/>
    <w:rsid w:val="00F80C52"/>
    <w:rsid w:val="00F828AB"/>
    <w:rsid w:val="00F828BE"/>
    <w:rsid w:val="00F82997"/>
    <w:rsid w:val="00F831AC"/>
    <w:rsid w:val="00F836E7"/>
    <w:rsid w:val="00F837A6"/>
    <w:rsid w:val="00F84A20"/>
    <w:rsid w:val="00F85CB6"/>
    <w:rsid w:val="00F86A23"/>
    <w:rsid w:val="00F86B25"/>
    <w:rsid w:val="00F90044"/>
    <w:rsid w:val="00F90ABF"/>
    <w:rsid w:val="00F91300"/>
    <w:rsid w:val="00F92A2D"/>
    <w:rsid w:val="00F930C7"/>
    <w:rsid w:val="00F9328A"/>
    <w:rsid w:val="00F93413"/>
    <w:rsid w:val="00F9379E"/>
    <w:rsid w:val="00F9584A"/>
    <w:rsid w:val="00F958A2"/>
    <w:rsid w:val="00F96375"/>
    <w:rsid w:val="00F967E7"/>
    <w:rsid w:val="00F97295"/>
    <w:rsid w:val="00FA0EA1"/>
    <w:rsid w:val="00FA14C8"/>
    <w:rsid w:val="00FA1E6B"/>
    <w:rsid w:val="00FA22E3"/>
    <w:rsid w:val="00FA2474"/>
    <w:rsid w:val="00FA24C6"/>
    <w:rsid w:val="00FA289E"/>
    <w:rsid w:val="00FA2DA9"/>
    <w:rsid w:val="00FA2DE9"/>
    <w:rsid w:val="00FA3B37"/>
    <w:rsid w:val="00FA5929"/>
    <w:rsid w:val="00FB0303"/>
    <w:rsid w:val="00FB030B"/>
    <w:rsid w:val="00FB1AB8"/>
    <w:rsid w:val="00FB2878"/>
    <w:rsid w:val="00FB2DB9"/>
    <w:rsid w:val="00FB398A"/>
    <w:rsid w:val="00FB4899"/>
    <w:rsid w:val="00FB5585"/>
    <w:rsid w:val="00FB6646"/>
    <w:rsid w:val="00FB6B16"/>
    <w:rsid w:val="00FB6FEF"/>
    <w:rsid w:val="00FB7325"/>
    <w:rsid w:val="00FC012A"/>
    <w:rsid w:val="00FC0330"/>
    <w:rsid w:val="00FC154D"/>
    <w:rsid w:val="00FC219D"/>
    <w:rsid w:val="00FC256F"/>
    <w:rsid w:val="00FC2F98"/>
    <w:rsid w:val="00FC31B7"/>
    <w:rsid w:val="00FC326B"/>
    <w:rsid w:val="00FC41D6"/>
    <w:rsid w:val="00FC478E"/>
    <w:rsid w:val="00FC4C7A"/>
    <w:rsid w:val="00FC51B3"/>
    <w:rsid w:val="00FC56A9"/>
    <w:rsid w:val="00FC604D"/>
    <w:rsid w:val="00FC656A"/>
    <w:rsid w:val="00FC6C48"/>
    <w:rsid w:val="00FC6FB7"/>
    <w:rsid w:val="00FD0627"/>
    <w:rsid w:val="00FD0C84"/>
    <w:rsid w:val="00FD23E6"/>
    <w:rsid w:val="00FD261E"/>
    <w:rsid w:val="00FD428C"/>
    <w:rsid w:val="00FD4607"/>
    <w:rsid w:val="00FD4A5C"/>
    <w:rsid w:val="00FD5E9D"/>
    <w:rsid w:val="00FD68F3"/>
    <w:rsid w:val="00FE036D"/>
    <w:rsid w:val="00FE03F7"/>
    <w:rsid w:val="00FE0BDC"/>
    <w:rsid w:val="00FE2D1E"/>
    <w:rsid w:val="00FE2DD9"/>
    <w:rsid w:val="00FE3420"/>
    <w:rsid w:val="00FE37E9"/>
    <w:rsid w:val="00FE3BEA"/>
    <w:rsid w:val="00FE4395"/>
    <w:rsid w:val="00FE49C4"/>
    <w:rsid w:val="00FE5921"/>
    <w:rsid w:val="00FE66F1"/>
    <w:rsid w:val="00FE6A09"/>
    <w:rsid w:val="00FE7754"/>
    <w:rsid w:val="00FE7FF6"/>
    <w:rsid w:val="00FF0422"/>
    <w:rsid w:val="00FF0579"/>
    <w:rsid w:val="00FF0AA7"/>
    <w:rsid w:val="00FF13DB"/>
    <w:rsid w:val="00FF1703"/>
    <w:rsid w:val="00FF3A67"/>
    <w:rsid w:val="00FF3B89"/>
    <w:rsid w:val="00FF3B9C"/>
    <w:rsid w:val="00FF44F9"/>
    <w:rsid w:val="00FF6AC7"/>
    <w:rsid w:val="00FF6EB8"/>
    <w:rsid w:val="00FF7158"/>
    <w:rsid w:val="00FF728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9105"/>
    <o:shapelayout v:ext="edit">
      <o:idmap v:ext="edit" data="1"/>
    </o:shapelayout>
  </w:shapeDefaults>
  <w:decimalSymbol w:val=","/>
  <w:listSeparator w:val=";"/>
  <w14:docId w14:val="37CE1B86"/>
  <w15:docId w15:val="{F920C579-A7A0-4C11-B2D6-88793CA42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a-ES" w:eastAsia="ca-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044"/>
  </w:style>
  <w:style w:type="paragraph" w:styleId="Ttol1">
    <w:name w:val="heading 1"/>
    <w:basedOn w:val="Normal"/>
    <w:next w:val="Normal"/>
    <w:link w:val="Ttol1Car"/>
    <w:uiPriority w:val="9"/>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link w:val="Ttol5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link w:val="Ttol6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uiPriority w:val="99"/>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uiPriority w:val="99"/>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uiPriority w:val="99"/>
    <w:semiHidden/>
    <w:rsid w:val="00051FC5"/>
    <w:pPr>
      <w:jc w:val="both"/>
    </w:pPr>
  </w:style>
  <w:style w:type="paragraph" w:styleId="Sagniadetextindependent3">
    <w:name w:val="Body Text Indent 3"/>
    <w:basedOn w:val="Normal"/>
    <w:link w:val="Sagniadetextindependent3Car"/>
    <w:uiPriority w:val="99"/>
    <w:semiHidden/>
    <w:rsid w:val="00051FC5"/>
    <w:pPr>
      <w:tabs>
        <w:tab w:val="left" w:pos="4678"/>
        <w:tab w:val="left" w:pos="5245"/>
      </w:tabs>
      <w:ind w:left="170"/>
      <w:jc w:val="both"/>
    </w:pPr>
  </w:style>
  <w:style w:type="paragraph" w:styleId="Capalera">
    <w:name w:val="header"/>
    <w:aliases w:val="Neg Cen"/>
    <w:basedOn w:val="Normal"/>
    <w:link w:val="CapaleraCar"/>
    <w:rsid w:val="00051FC5"/>
    <w:pPr>
      <w:tabs>
        <w:tab w:val="center" w:pos="4252"/>
        <w:tab w:val="right" w:pos="8504"/>
      </w:tabs>
    </w:pPr>
  </w:style>
  <w:style w:type="paragraph" w:styleId="Textindependent">
    <w:name w:val="Body Text"/>
    <w:basedOn w:val="Normal"/>
    <w:link w:val="TextindependentCar"/>
    <w:semiHidden/>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uiPriority w:val="99"/>
    <w:rsid w:val="00051FC5"/>
    <w:pPr>
      <w:ind w:right="72"/>
      <w:jc w:val="both"/>
    </w:pPr>
  </w:style>
  <w:style w:type="paragraph" w:customStyle="1" w:styleId="Sagniadetextindependent31">
    <w:name w:val="Sagnia de text independent 31"/>
    <w:basedOn w:val="Normal"/>
    <w:uiPriority w:val="99"/>
    <w:rsid w:val="00051FC5"/>
    <w:pPr>
      <w:tabs>
        <w:tab w:val="left" w:pos="4678"/>
        <w:tab w:val="left" w:pos="5245"/>
      </w:tabs>
      <w:ind w:left="170"/>
      <w:jc w:val="both"/>
    </w:pPr>
    <w:rPr>
      <w:b/>
    </w:rPr>
  </w:style>
  <w:style w:type="character" w:styleId="Nmerodepgina">
    <w:name w:val="page number"/>
    <w:basedOn w:val="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Lletraperdefectedelpargraf"/>
    <w:link w:val="Textindependent3"/>
    <w:uiPriority w:val="99"/>
    <w:semiHidden/>
    <w:rsid w:val="003A1E6D"/>
  </w:style>
  <w:style w:type="character" w:customStyle="1" w:styleId="Textindependent2Car">
    <w:name w:val="Text independent 2 Car"/>
    <w:basedOn w:val="Lletraperdefectedelpargraf"/>
    <w:link w:val="Textindependent2"/>
    <w:rsid w:val="003A1E6D"/>
    <w:rPr>
      <w:rFonts w:ascii="Arial" w:hAnsi="Arial"/>
      <w:sz w:val="24"/>
    </w:rPr>
  </w:style>
  <w:style w:type="character" w:customStyle="1" w:styleId="Ttol3Car">
    <w:name w:val="Títol 3 Car"/>
    <w:basedOn w:val="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uiPriority w:val="99"/>
    <w:semiHidden/>
    <w:rsid w:val="00010C34"/>
    <w:pPr>
      <w:ind w:left="283" w:hanging="283"/>
    </w:pPr>
  </w:style>
  <w:style w:type="character" w:customStyle="1" w:styleId="Ttol2Car">
    <w:name w:val="Títol 2 Car"/>
    <w:basedOn w:val="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uiPriority w:val="99"/>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Lletraperdefectedelpargraf"/>
    <w:link w:val="Sagniadetextindependent2"/>
    <w:uiPriority w:val="99"/>
    <w:semiHidden/>
    <w:rsid w:val="00EF05EF"/>
  </w:style>
  <w:style w:type="paragraph" w:customStyle="1" w:styleId="Textindependent22">
    <w:name w:val="Text independent 22"/>
    <w:basedOn w:val="Normal"/>
    <w:uiPriority w:val="99"/>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uiPriority w:val="99"/>
    <w:rsid w:val="0094023B"/>
    <w:pPr>
      <w:tabs>
        <w:tab w:val="left" w:pos="4678"/>
        <w:tab w:val="left" w:pos="5245"/>
      </w:tabs>
      <w:ind w:left="170"/>
      <w:jc w:val="both"/>
    </w:p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34"/>
    <w:qFormat/>
    <w:rsid w:val="007406DE"/>
    <w:pPr>
      <w:ind w:left="720"/>
      <w:contextualSpacing/>
    </w:pPr>
  </w:style>
  <w:style w:type="table" w:styleId="Taulaambquadrcula">
    <w:name w:val="Table Grid"/>
    <w:basedOn w:val="Taulanormal"/>
    <w:uiPriority w:val="39"/>
    <w:rsid w:val="002A4C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agniadetextindependent33">
    <w:name w:val="Sagnia de text independent 33"/>
    <w:basedOn w:val="Normal"/>
    <w:uiPriority w:val="99"/>
    <w:rsid w:val="00063255"/>
    <w:pPr>
      <w:tabs>
        <w:tab w:val="left" w:pos="4678"/>
        <w:tab w:val="left" w:pos="5245"/>
      </w:tabs>
      <w:ind w:left="170"/>
      <w:jc w:val="both"/>
    </w:pPr>
  </w:style>
  <w:style w:type="character" w:customStyle="1" w:styleId="PeuCar">
    <w:name w:val="Peu Car"/>
    <w:basedOn w:val="Lletraperdefectedelpargraf"/>
    <w:link w:val="Peu"/>
    <w:uiPriority w:val="99"/>
    <w:rsid w:val="00B8420F"/>
  </w:style>
  <w:style w:type="character" w:styleId="Enlla">
    <w:name w:val="Hyperlink"/>
    <w:basedOn w:val="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2F601C"/>
    <w:rPr>
      <w:rFonts w:ascii="Tahoma" w:hAnsi="Tahoma" w:cs="Tahoma"/>
      <w:sz w:val="16"/>
      <w:szCs w:val="16"/>
    </w:rPr>
  </w:style>
  <w:style w:type="character" w:customStyle="1" w:styleId="CapaleraCar">
    <w:name w:val="Capçalera Car"/>
    <w:aliases w:val="Neg Cen Car"/>
    <w:basedOn w:val="Lletraperdefectedelpargraf"/>
    <w:link w:val="Capalera"/>
    <w:rsid w:val="00552B59"/>
  </w:style>
  <w:style w:type="paragraph" w:customStyle="1" w:styleId="Textindependent24">
    <w:name w:val="Text independent 24"/>
    <w:basedOn w:val="Normal"/>
    <w:uiPriority w:val="99"/>
    <w:rsid w:val="003C5E66"/>
    <w:pPr>
      <w:tabs>
        <w:tab w:val="left" w:pos="4963"/>
      </w:tabs>
      <w:ind w:right="170"/>
      <w:jc w:val="both"/>
    </w:pPr>
  </w:style>
  <w:style w:type="character" w:styleId="Textdelcontenidor">
    <w:name w:val="Placeholder Text"/>
    <w:basedOn w:val="Lletraperdefectedelpargraf"/>
    <w:uiPriority w:val="99"/>
    <w:semiHidden/>
    <w:rsid w:val="00370905"/>
    <w:rPr>
      <w:color w:val="808080"/>
    </w:rPr>
  </w:style>
  <w:style w:type="character" w:customStyle="1" w:styleId="TextdecomentariCar">
    <w:name w:val="Text de comentari Car"/>
    <w:aliases w:val="Car Car"/>
    <w:basedOn w:val="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Lletraperdefectedelpargraf"/>
    <w:link w:val="Textdenotaapeudepgina"/>
    <w:uiPriority w:val="99"/>
    <w:rsid w:val="001C24B3"/>
    <w:rPr>
      <w:rFonts w:ascii="Arial" w:hAnsi="Arial"/>
    </w:rPr>
  </w:style>
  <w:style w:type="character" w:styleId="Refernciadenotaapeudepgina">
    <w:name w:val="footnote reference"/>
    <w:basedOn w:val="Lletraperdefectedelpargraf"/>
    <w:uiPriority w:val="99"/>
    <w:unhideWhenUsed/>
    <w:rsid w:val="001C24B3"/>
    <w:rPr>
      <w:vertAlign w:val="superscript"/>
    </w:rPr>
  </w:style>
  <w:style w:type="character" w:styleId="mfasi">
    <w:name w:val="Emphasis"/>
    <w:basedOn w:val="Lletraperdefectedelpargraf"/>
    <w:uiPriority w:val="20"/>
    <w:qFormat/>
    <w:rsid w:val="0079702C"/>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Lletraperdefectedelpargraf"/>
    <w:link w:val="Pargrafdellista"/>
    <w:uiPriority w:val="34"/>
    <w:qFormat/>
    <w:locked/>
    <w:rsid w:val="001A4891"/>
  </w:style>
  <w:style w:type="character" w:styleId="Enllavisitat">
    <w:name w:val="FollowedHyperlink"/>
    <w:basedOn w:val="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sz w:val="24"/>
      <w:szCs w:val="24"/>
    </w:rPr>
  </w:style>
  <w:style w:type="paragraph" w:customStyle="1" w:styleId="default0">
    <w:name w:val="default"/>
    <w:basedOn w:val="Normal"/>
    <w:uiPriority w:val="99"/>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uiPriority w:val="99"/>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Lletraperdefectedelpargraf"/>
    <w:uiPriority w:val="99"/>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uiPriority w:val="99"/>
    <w:qFormat/>
    <w:rsid w:val="00D15744"/>
    <w:pPr>
      <w:spacing w:after="240"/>
    </w:pPr>
    <w:rPr>
      <w:rFonts w:ascii="Akkurat-Light" w:eastAsiaTheme="minorEastAsia" w:hAnsi="Akkurat-Light" w:cstheme="minorBidi"/>
      <w:lang w:eastAsia="es-ES"/>
    </w:rPr>
  </w:style>
  <w:style w:type="character" w:styleId="Textennegreta">
    <w:name w:val="Strong"/>
    <w:basedOn w:val="Lletraperdefectedelpargraf"/>
    <w:uiPriority w:val="22"/>
    <w:qFormat/>
    <w:rsid w:val="004442F7"/>
    <w:rPr>
      <w:b/>
      <w:bCs/>
    </w:rPr>
  </w:style>
  <w:style w:type="paragraph" w:styleId="HTMLambformatprevi">
    <w:name w:val="HTML Preformatted"/>
    <w:basedOn w:val="Normal"/>
    <w:link w:val="HTMLambformatpreviCar"/>
    <w:uiPriority w:val="99"/>
    <w:semiHidden/>
    <w:unhideWhenUsed/>
    <w:rsid w:val="00BA183B"/>
    <w:rPr>
      <w:rFonts w:ascii="Consolas" w:hAnsi="Consolas" w:cs="Consolas"/>
    </w:rPr>
  </w:style>
  <w:style w:type="character" w:customStyle="1" w:styleId="HTMLambformatpreviCar">
    <w:name w:val="HTML amb format previ Car"/>
    <w:basedOn w:val="Lletraperdefectedelpargraf"/>
    <w:link w:val="HTMLambformatprevi"/>
    <w:uiPriority w:val="99"/>
    <w:semiHidden/>
    <w:rsid w:val="00BA183B"/>
    <w:rPr>
      <w:rFonts w:ascii="Consolas" w:hAnsi="Consolas" w:cs="Consolas"/>
    </w:rPr>
  </w:style>
  <w:style w:type="character" w:customStyle="1" w:styleId="TextindependentCar">
    <w:name w:val="Text independent Car"/>
    <w:basedOn w:val="Lletraperdefectedelpargraf"/>
    <w:link w:val="Textindependent"/>
    <w:semiHidden/>
    <w:rsid w:val="00AF39A0"/>
    <w:rPr>
      <w:sz w:val="24"/>
      <w:shd w:val="clear" w:color="auto" w:fill="C0C0C0"/>
    </w:rPr>
  </w:style>
  <w:style w:type="character" w:customStyle="1" w:styleId="Ttol6Car">
    <w:name w:val="Títol 6 Car"/>
    <w:basedOn w:val="Lletraperdefectedelpargraf"/>
    <w:link w:val="Ttol6"/>
    <w:uiPriority w:val="9"/>
    <w:rsid w:val="00FF7284"/>
    <w:rPr>
      <w:b/>
    </w:rPr>
  </w:style>
  <w:style w:type="paragraph" w:customStyle="1" w:styleId="xmsonormal">
    <w:name w:val="x_msonormal"/>
    <w:basedOn w:val="Normal"/>
    <w:uiPriority w:val="99"/>
    <w:rsid w:val="00FF7284"/>
    <w:pPr>
      <w:spacing w:before="100" w:beforeAutospacing="1" w:after="100" w:afterAutospacing="1"/>
    </w:pPr>
    <w:rPr>
      <w:sz w:val="24"/>
      <w:szCs w:val="24"/>
    </w:rPr>
  </w:style>
  <w:style w:type="paragraph" w:styleId="Textsenseformat">
    <w:name w:val="Plain Text"/>
    <w:basedOn w:val="Normal"/>
    <w:link w:val="TextsenseformatCar"/>
    <w:uiPriority w:val="99"/>
    <w:rsid w:val="00B3252D"/>
    <w:pPr>
      <w:spacing w:after="40"/>
      <w:jc w:val="both"/>
    </w:pPr>
    <w:rPr>
      <w:rFonts w:ascii="Courier New" w:hAnsi="Courier New" w:cs="Courier New"/>
      <w:lang w:eastAsia="en-US"/>
    </w:rPr>
  </w:style>
  <w:style w:type="character" w:customStyle="1" w:styleId="TextsenseformatCar">
    <w:name w:val="Text sense format Car"/>
    <w:basedOn w:val="Lletraperdefectedelpargraf"/>
    <w:link w:val="Textsenseformat"/>
    <w:uiPriority w:val="99"/>
    <w:rsid w:val="00B3252D"/>
    <w:rPr>
      <w:rFonts w:ascii="Courier New" w:hAnsi="Courier New" w:cs="Courier New"/>
      <w:lang w:eastAsia="en-US"/>
    </w:rPr>
  </w:style>
  <w:style w:type="paragraph" w:customStyle="1" w:styleId="Textoindependiente21">
    <w:name w:val="Texto independiente 21"/>
    <w:basedOn w:val="Normal"/>
    <w:rsid w:val="005B47BF"/>
    <w:pPr>
      <w:tabs>
        <w:tab w:val="left" w:pos="4963"/>
      </w:tabs>
      <w:ind w:right="170"/>
      <w:jc w:val="both"/>
    </w:pPr>
    <w:rPr>
      <w:lang w:eastAsia="es-ES"/>
    </w:rPr>
  </w:style>
  <w:style w:type="paragraph" w:styleId="Textdebloc">
    <w:name w:val="Block Text"/>
    <w:basedOn w:val="Normal"/>
    <w:uiPriority w:val="99"/>
    <w:rsid w:val="005B47BF"/>
    <w:pPr>
      <w:ind w:left="284" w:right="565" w:firstLine="76"/>
      <w:jc w:val="both"/>
    </w:pPr>
    <w:rPr>
      <w:rFonts w:ascii="Arial Narrow" w:hAnsi="Arial Narrow"/>
      <w:lang w:eastAsia="es-ES"/>
    </w:rPr>
  </w:style>
  <w:style w:type="table" w:customStyle="1" w:styleId="TableNormal">
    <w:name w:val="Table Normal"/>
    <w:uiPriority w:val="2"/>
    <w:semiHidden/>
    <w:unhideWhenUsed/>
    <w:qFormat/>
    <w:rsid w:val="00805D4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05D4E"/>
    <w:pPr>
      <w:widowControl w:val="0"/>
      <w:autoSpaceDE w:val="0"/>
      <w:autoSpaceDN w:val="0"/>
    </w:pPr>
    <w:rPr>
      <w:rFonts w:ascii="Verdana" w:eastAsia="Verdana" w:hAnsi="Verdana" w:cs="Verdana"/>
      <w:sz w:val="22"/>
      <w:szCs w:val="22"/>
      <w:lang w:eastAsia="en-US"/>
    </w:rPr>
  </w:style>
  <w:style w:type="character" w:customStyle="1" w:styleId="SagniadetextindependentCar">
    <w:name w:val="Sagnia de text independent Car"/>
    <w:basedOn w:val="Lletraperdefectedelpargraf"/>
    <w:link w:val="Sagniadetextindependent"/>
    <w:uiPriority w:val="99"/>
    <w:semiHidden/>
    <w:rsid w:val="00651566"/>
  </w:style>
  <w:style w:type="character" w:customStyle="1" w:styleId="Ttol1Car">
    <w:name w:val="Títol 1 Car"/>
    <w:basedOn w:val="Lletraperdefectedelpargraf"/>
    <w:link w:val="Ttol1"/>
    <w:uiPriority w:val="9"/>
    <w:rsid w:val="00651566"/>
    <w:rPr>
      <w:i/>
      <w:color w:val="008080"/>
      <w:sz w:val="16"/>
      <w:shd w:val="pct15" w:color="auto" w:fill="auto"/>
    </w:rPr>
  </w:style>
  <w:style w:type="character" w:customStyle="1" w:styleId="Ttol4Car">
    <w:name w:val="Títol 4 Car"/>
    <w:basedOn w:val="Lletraperdefectedelpargraf"/>
    <w:link w:val="Ttol4"/>
    <w:uiPriority w:val="9"/>
    <w:rsid w:val="00651566"/>
    <w:rPr>
      <w:b/>
    </w:rPr>
  </w:style>
  <w:style w:type="character" w:customStyle="1" w:styleId="Ttol5Car">
    <w:name w:val="Títol 5 Car"/>
    <w:basedOn w:val="Lletraperdefectedelpargraf"/>
    <w:link w:val="Ttol5"/>
    <w:uiPriority w:val="9"/>
    <w:rsid w:val="00651566"/>
    <w:rPr>
      <w:rFonts w:ascii="Arial" w:hAnsi="Arial"/>
      <w:b/>
      <w:sz w:val="28"/>
    </w:rPr>
  </w:style>
  <w:style w:type="character" w:customStyle="1" w:styleId="TextdecomentariCar1">
    <w:name w:val="Text de comentari Car1"/>
    <w:aliases w:val="Car Car1"/>
    <w:basedOn w:val="Lletraperdefectedelpargraf"/>
    <w:uiPriority w:val="99"/>
    <w:semiHidden/>
    <w:rsid w:val="00651566"/>
    <w:rPr>
      <w:rFonts w:ascii="Calibri" w:eastAsiaTheme="minorHAnsi" w:hAnsi="Calibri" w:cs="Calibri"/>
      <w:lang w:eastAsia="en-US"/>
    </w:rPr>
  </w:style>
  <w:style w:type="character" w:customStyle="1" w:styleId="CapaleraCar1">
    <w:name w:val="Capçalera Car1"/>
    <w:aliases w:val="Neg Cen Car1"/>
    <w:basedOn w:val="Lletraperdefectedelpargraf"/>
    <w:uiPriority w:val="99"/>
    <w:semiHidden/>
    <w:rsid w:val="00651566"/>
    <w:rPr>
      <w:rFonts w:ascii="Calibri" w:eastAsiaTheme="minorHAnsi" w:hAnsi="Calibri" w:cs="Calibri"/>
      <w:sz w:val="22"/>
      <w:szCs w:val="22"/>
      <w:lang w:eastAsia="en-US"/>
    </w:rPr>
  </w:style>
  <w:style w:type="character" w:customStyle="1" w:styleId="Sagniadetextindependent3Car">
    <w:name w:val="Sagnia de text independent 3 Car"/>
    <w:basedOn w:val="Lletraperdefectedelpargraf"/>
    <w:link w:val="Sagniadetextindependent3"/>
    <w:uiPriority w:val="99"/>
    <w:semiHidden/>
    <w:rsid w:val="00651566"/>
  </w:style>
  <w:style w:type="character" w:customStyle="1" w:styleId="TexteNormalCar">
    <w:name w:val="Texte Normal Car"/>
    <w:basedOn w:val="Lletraperdefectedelpargraf"/>
    <w:link w:val="TexteNormal"/>
    <w:semiHidden/>
    <w:locked/>
    <w:rsid w:val="00651566"/>
    <w:rPr>
      <w:rFonts w:ascii="Arial" w:hAnsi="Arial" w:cs="Arial"/>
      <w:lang w:eastAsia="es-ES"/>
    </w:rPr>
  </w:style>
  <w:style w:type="paragraph" w:customStyle="1" w:styleId="TexteNormal">
    <w:name w:val="Texte Normal"/>
    <w:basedOn w:val="Normal"/>
    <w:link w:val="TexteNormalCar"/>
    <w:semiHidden/>
    <w:rsid w:val="00651566"/>
    <w:pPr>
      <w:spacing w:after="120" w:line="276" w:lineRule="auto"/>
      <w:jc w:val="both"/>
    </w:pPr>
    <w:rPr>
      <w:rFonts w:ascii="Arial" w:hAnsi="Arial" w:cs="Arial"/>
      <w:lang w:eastAsia="es-ES"/>
    </w:rPr>
  </w:style>
  <w:style w:type="character" w:customStyle="1" w:styleId="Ttulo1">
    <w:name w:val="Título #1_"/>
    <w:basedOn w:val="Lletraperdefectedelpargraf"/>
    <w:link w:val="Ttulo10"/>
    <w:semiHidden/>
    <w:locked/>
    <w:rsid w:val="00651566"/>
    <w:rPr>
      <w:rFonts w:ascii="Calibri" w:hAnsi="Calibri" w:cs="Calibri"/>
      <w:b/>
      <w:bCs/>
      <w:shd w:val="clear" w:color="auto" w:fill="FFFFFF"/>
    </w:rPr>
  </w:style>
  <w:style w:type="paragraph" w:customStyle="1" w:styleId="Ttulo10">
    <w:name w:val="Título #1"/>
    <w:basedOn w:val="Normal"/>
    <w:link w:val="Ttulo1"/>
    <w:semiHidden/>
    <w:rsid w:val="00651566"/>
    <w:pPr>
      <w:shd w:val="clear" w:color="auto" w:fill="FFFFFF"/>
      <w:spacing w:after="780" w:line="341" w:lineRule="exact"/>
      <w:jc w:val="both"/>
    </w:pPr>
    <w:rPr>
      <w:rFonts w:ascii="Calibri" w:hAnsi="Calibri" w:cs="Calibri"/>
      <w:b/>
      <w:bCs/>
    </w:rPr>
  </w:style>
  <w:style w:type="character" w:customStyle="1" w:styleId="Estil2Car">
    <w:name w:val="Estil2 Car"/>
    <w:basedOn w:val="Lletraperdefectedelpargraf"/>
    <w:link w:val="Estil2"/>
    <w:semiHidden/>
    <w:locked/>
    <w:rsid w:val="00651566"/>
    <w:rPr>
      <w:rFonts w:ascii="Arial" w:hAnsi="Arial" w:cs="Arial"/>
      <w:b/>
      <w:bCs/>
      <w:color w:val="000000"/>
    </w:rPr>
  </w:style>
  <w:style w:type="paragraph" w:customStyle="1" w:styleId="Estil2">
    <w:name w:val="Estil2"/>
    <w:basedOn w:val="Normal"/>
    <w:link w:val="Estil2Car"/>
    <w:semiHidden/>
    <w:rsid w:val="00651566"/>
    <w:rPr>
      <w:rFonts w:ascii="Arial" w:hAnsi="Arial" w:cs="Arial"/>
      <w:b/>
      <w:bCs/>
      <w:color w:val="000000"/>
    </w:rPr>
  </w:style>
  <w:style w:type="character" w:customStyle="1" w:styleId="estilcorreuelectrnic96">
    <w:name w:val="estilcorreuelectrnic96"/>
    <w:basedOn w:val="Lletraperdefectedelpargraf"/>
    <w:semiHidden/>
    <w:rsid w:val="00651566"/>
    <w:rPr>
      <w:rFonts w:ascii="Calibri" w:hAnsi="Calibri" w:cs="Calibri" w:hint="default"/>
      <w:color w:val="auto"/>
    </w:rPr>
  </w:style>
  <w:style w:type="character" w:customStyle="1" w:styleId="apple-converted-space">
    <w:name w:val="apple-converted-space"/>
    <w:basedOn w:val="Lletraperdefectedelpargraf"/>
    <w:rsid w:val="00651566"/>
  </w:style>
  <w:style w:type="character" w:customStyle="1" w:styleId="estilcorreuelectrnic99">
    <w:name w:val="estilcorreuelectrnic99"/>
    <w:basedOn w:val="Lletraperdefectedelpargraf"/>
    <w:semiHidden/>
    <w:rsid w:val="00651566"/>
    <w:rPr>
      <w:rFonts w:ascii="Calibri" w:hAnsi="Calibri" w:cs="Calibri" w:hint="default"/>
      <w:color w:val="1F497D"/>
    </w:rPr>
  </w:style>
  <w:style w:type="paragraph" w:customStyle="1" w:styleId="Textoindependiente31">
    <w:name w:val="Texto independiente 31"/>
    <w:basedOn w:val="Normal"/>
    <w:uiPriority w:val="99"/>
    <w:rsid w:val="00B9539D"/>
    <w:pPr>
      <w:shd w:val="clear" w:color="auto" w:fill="C0C0C0"/>
      <w:tabs>
        <w:tab w:val="left" w:pos="4678"/>
        <w:tab w:val="left" w:pos="5245"/>
      </w:tabs>
      <w:ind w:right="-1"/>
      <w:jc w:val="both"/>
    </w:pPr>
    <w:rPr>
      <w:b/>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0774">
      <w:bodyDiv w:val="1"/>
      <w:marLeft w:val="0"/>
      <w:marRight w:val="0"/>
      <w:marTop w:val="0"/>
      <w:marBottom w:val="0"/>
      <w:divBdr>
        <w:top w:val="none" w:sz="0" w:space="0" w:color="auto"/>
        <w:left w:val="none" w:sz="0" w:space="0" w:color="auto"/>
        <w:bottom w:val="none" w:sz="0" w:space="0" w:color="auto"/>
        <w:right w:val="none" w:sz="0" w:space="0" w:color="auto"/>
      </w:divBdr>
    </w:div>
    <w:div w:id="21831464">
      <w:bodyDiv w:val="1"/>
      <w:marLeft w:val="0"/>
      <w:marRight w:val="0"/>
      <w:marTop w:val="0"/>
      <w:marBottom w:val="0"/>
      <w:divBdr>
        <w:top w:val="none" w:sz="0" w:space="0" w:color="auto"/>
        <w:left w:val="none" w:sz="0" w:space="0" w:color="auto"/>
        <w:bottom w:val="none" w:sz="0" w:space="0" w:color="auto"/>
        <w:right w:val="none" w:sz="0" w:space="0" w:color="auto"/>
      </w:divBdr>
    </w:div>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38012979">
      <w:bodyDiv w:val="1"/>
      <w:marLeft w:val="0"/>
      <w:marRight w:val="0"/>
      <w:marTop w:val="0"/>
      <w:marBottom w:val="0"/>
      <w:divBdr>
        <w:top w:val="none" w:sz="0" w:space="0" w:color="auto"/>
        <w:left w:val="none" w:sz="0" w:space="0" w:color="auto"/>
        <w:bottom w:val="none" w:sz="0" w:space="0" w:color="auto"/>
        <w:right w:val="none" w:sz="0" w:space="0" w:color="auto"/>
      </w:divBdr>
    </w:div>
    <w:div w:id="49959897">
      <w:bodyDiv w:val="1"/>
      <w:marLeft w:val="0"/>
      <w:marRight w:val="0"/>
      <w:marTop w:val="0"/>
      <w:marBottom w:val="0"/>
      <w:divBdr>
        <w:top w:val="none" w:sz="0" w:space="0" w:color="auto"/>
        <w:left w:val="none" w:sz="0" w:space="0" w:color="auto"/>
        <w:bottom w:val="none" w:sz="0" w:space="0" w:color="auto"/>
        <w:right w:val="none" w:sz="0" w:space="0" w:color="auto"/>
      </w:divBdr>
    </w:div>
    <w:div w:id="52698225">
      <w:bodyDiv w:val="1"/>
      <w:marLeft w:val="0"/>
      <w:marRight w:val="0"/>
      <w:marTop w:val="0"/>
      <w:marBottom w:val="0"/>
      <w:divBdr>
        <w:top w:val="none" w:sz="0" w:space="0" w:color="auto"/>
        <w:left w:val="none" w:sz="0" w:space="0" w:color="auto"/>
        <w:bottom w:val="none" w:sz="0" w:space="0" w:color="auto"/>
        <w:right w:val="none" w:sz="0" w:space="0" w:color="auto"/>
      </w:divBdr>
    </w:div>
    <w:div w:id="57365354">
      <w:bodyDiv w:val="1"/>
      <w:marLeft w:val="0"/>
      <w:marRight w:val="0"/>
      <w:marTop w:val="0"/>
      <w:marBottom w:val="0"/>
      <w:divBdr>
        <w:top w:val="none" w:sz="0" w:space="0" w:color="auto"/>
        <w:left w:val="none" w:sz="0" w:space="0" w:color="auto"/>
        <w:bottom w:val="none" w:sz="0" w:space="0" w:color="auto"/>
        <w:right w:val="none" w:sz="0" w:space="0" w:color="auto"/>
      </w:divBdr>
    </w:div>
    <w:div w:id="60374241">
      <w:bodyDiv w:val="1"/>
      <w:marLeft w:val="0"/>
      <w:marRight w:val="0"/>
      <w:marTop w:val="0"/>
      <w:marBottom w:val="0"/>
      <w:divBdr>
        <w:top w:val="none" w:sz="0" w:space="0" w:color="auto"/>
        <w:left w:val="none" w:sz="0" w:space="0" w:color="auto"/>
        <w:bottom w:val="none" w:sz="0" w:space="0" w:color="auto"/>
        <w:right w:val="none" w:sz="0" w:space="0" w:color="auto"/>
      </w:divBdr>
    </w:div>
    <w:div w:id="64574855">
      <w:bodyDiv w:val="1"/>
      <w:marLeft w:val="0"/>
      <w:marRight w:val="0"/>
      <w:marTop w:val="0"/>
      <w:marBottom w:val="0"/>
      <w:divBdr>
        <w:top w:val="none" w:sz="0" w:space="0" w:color="auto"/>
        <w:left w:val="none" w:sz="0" w:space="0" w:color="auto"/>
        <w:bottom w:val="none" w:sz="0" w:space="0" w:color="auto"/>
        <w:right w:val="none" w:sz="0" w:space="0" w:color="auto"/>
      </w:divBdr>
    </w:div>
    <w:div w:id="74324439">
      <w:bodyDiv w:val="1"/>
      <w:marLeft w:val="0"/>
      <w:marRight w:val="0"/>
      <w:marTop w:val="0"/>
      <w:marBottom w:val="0"/>
      <w:divBdr>
        <w:top w:val="none" w:sz="0" w:space="0" w:color="auto"/>
        <w:left w:val="none" w:sz="0" w:space="0" w:color="auto"/>
        <w:bottom w:val="none" w:sz="0" w:space="0" w:color="auto"/>
        <w:right w:val="none" w:sz="0" w:space="0" w:color="auto"/>
      </w:divBdr>
    </w:div>
    <w:div w:id="87581908">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7240087">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193034526">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28225096">
      <w:bodyDiv w:val="1"/>
      <w:marLeft w:val="0"/>
      <w:marRight w:val="0"/>
      <w:marTop w:val="0"/>
      <w:marBottom w:val="0"/>
      <w:divBdr>
        <w:top w:val="none" w:sz="0" w:space="0" w:color="auto"/>
        <w:left w:val="none" w:sz="0" w:space="0" w:color="auto"/>
        <w:bottom w:val="none" w:sz="0" w:space="0" w:color="auto"/>
        <w:right w:val="none" w:sz="0" w:space="0" w:color="auto"/>
      </w:divBdr>
    </w:div>
    <w:div w:id="231745360">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247543275">
      <w:bodyDiv w:val="1"/>
      <w:marLeft w:val="0"/>
      <w:marRight w:val="0"/>
      <w:marTop w:val="0"/>
      <w:marBottom w:val="0"/>
      <w:divBdr>
        <w:top w:val="none" w:sz="0" w:space="0" w:color="auto"/>
        <w:left w:val="none" w:sz="0" w:space="0" w:color="auto"/>
        <w:bottom w:val="none" w:sz="0" w:space="0" w:color="auto"/>
        <w:right w:val="none" w:sz="0" w:space="0" w:color="auto"/>
      </w:divBdr>
    </w:div>
    <w:div w:id="264964490">
      <w:bodyDiv w:val="1"/>
      <w:marLeft w:val="0"/>
      <w:marRight w:val="0"/>
      <w:marTop w:val="0"/>
      <w:marBottom w:val="0"/>
      <w:divBdr>
        <w:top w:val="none" w:sz="0" w:space="0" w:color="auto"/>
        <w:left w:val="none" w:sz="0" w:space="0" w:color="auto"/>
        <w:bottom w:val="none" w:sz="0" w:space="0" w:color="auto"/>
        <w:right w:val="none" w:sz="0" w:space="0" w:color="auto"/>
      </w:divBdr>
    </w:div>
    <w:div w:id="266429222">
      <w:bodyDiv w:val="1"/>
      <w:marLeft w:val="0"/>
      <w:marRight w:val="0"/>
      <w:marTop w:val="0"/>
      <w:marBottom w:val="0"/>
      <w:divBdr>
        <w:top w:val="none" w:sz="0" w:space="0" w:color="auto"/>
        <w:left w:val="none" w:sz="0" w:space="0" w:color="auto"/>
        <w:bottom w:val="none" w:sz="0" w:space="0" w:color="auto"/>
        <w:right w:val="none" w:sz="0" w:space="0" w:color="auto"/>
      </w:divBdr>
    </w:div>
    <w:div w:id="278756445">
      <w:bodyDiv w:val="1"/>
      <w:marLeft w:val="0"/>
      <w:marRight w:val="0"/>
      <w:marTop w:val="0"/>
      <w:marBottom w:val="0"/>
      <w:divBdr>
        <w:top w:val="none" w:sz="0" w:space="0" w:color="auto"/>
        <w:left w:val="none" w:sz="0" w:space="0" w:color="auto"/>
        <w:bottom w:val="none" w:sz="0" w:space="0" w:color="auto"/>
        <w:right w:val="none" w:sz="0" w:space="0" w:color="auto"/>
      </w:divBdr>
    </w:div>
    <w:div w:id="281419799">
      <w:bodyDiv w:val="1"/>
      <w:marLeft w:val="0"/>
      <w:marRight w:val="0"/>
      <w:marTop w:val="0"/>
      <w:marBottom w:val="0"/>
      <w:divBdr>
        <w:top w:val="none" w:sz="0" w:space="0" w:color="auto"/>
        <w:left w:val="none" w:sz="0" w:space="0" w:color="auto"/>
        <w:bottom w:val="none" w:sz="0" w:space="0" w:color="auto"/>
        <w:right w:val="none" w:sz="0" w:space="0" w:color="auto"/>
      </w:divBdr>
    </w:div>
    <w:div w:id="294218516">
      <w:bodyDiv w:val="1"/>
      <w:marLeft w:val="0"/>
      <w:marRight w:val="0"/>
      <w:marTop w:val="0"/>
      <w:marBottom w:val="0"/>
      <w:divBdr>
        <w:top w:val="none" w:sz="0" w:space="0" w:color="auto"/>
        <w:left w:val="none" w:sz="0" w:space="0" w:color="auto"/>
        <w:bottom w:val="none" w:sz="0" w:space="0" w:color="auto"/>
        <w:right w:val="none" w:sz="0" w:space="0" w:color="auto"/>
      </w:divBdr>
    </w:div>
    <w:div w:id="311177400">
      <w:bodyDiv w:val="1"/>
      <w:marLeft w:val="0"/>
      <w:marRight w:val="0"/>
      <w:marTop w:val="0"/>
      <w:marBottom w:val="0"/>
      <w:divBdr>
        <w:top w:val="none" w:sz="0" w:space="0" w:color="auto"/>
        <w:left w:val="none" w:sz="0" w:space="0" w:color="auto"/>
        <w:bottom w:val="none" w:sz="0" w:space="0" w:color="auto"/>
        <w:right w:val="none" w:sz="0" w:space="0" w:color="auto"/>
      </w:divBdr>
    </w:div>
    <w:div w:id="314067850">
      <w:bodyDiv w:val="1"/>
      <w:marLeft w:val="0"/>
      <w:marRight w:val="0"/>
      <w:marTop w:val="0"/>
      <w:marBottom w:val="0"/>
      <w:divBdr>
        <w:top w:val="none" w:sz="0" w:space="0" w:color="auto"/>
        <w:left w:val="none" w:sz="0" w:space="0" w:color="auto"/>
        <w:bottom w:val="none" w:sz="0" w:space="0" w:color="auto"/>
        <w:right w:val="none" w:sz="0" w:space="0" w:color="auto"/>
      </w:divBdr>
    </w:div>
    <w:div w:id="327560078">
      <w:bodyDiv w:val="1"/>
      <w:marLeft w:val="0"/>
      <w:marRight w:val="0"/>
      <w:marTop w:val="0"/>
      <w:marBottom w:val="0"/>
      <w:divBdr>
        <w:top w:val="none" w:sz="0" w:space="0" w:color="auto"/>
        <w:left w:val="none" w:sz="0" w:space="0" w:color="auto"/>
        <w:bottom w:val="none" w:sz="0" w:space="0" w:color="auto"/>
        <w:right w:val="none" w:sz="0" w:space="0" w:color="auto"/>
      </w:divBdr>
    </w:div>
    <w:div w:id="329449610">
      <w:bodyDiv w:val="1"/>
      <w:marLeft w:val="0"/>
      <w:marRight w:val="0"/>
      <w:marTop w:val="0"/>
      <w:marBottom w:val="0"/>
      <w:divBdr>
        <w:top w:val="none" w:sz="0" w:space="0" w:color="auto"/>
        <w:left w:val="none" w:sz="0" w:space="0" w:color="auto"/>
        <w:bottom w:val="none" w:sz="0" w:space="0" w:color="auto"/>
        <w:right w:val="none" w:sz="0" w:space="0" w:color="auto"/>
      </w:divBdr>
    </w:div>
    <w:div w:id="334187415">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45325894">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373503533">
      <w:bodyDiv w:val="1"/>
      <w:marLeft w:val="0"/>
      <w:marRight w:val="0"/>
      <w:marTop w:val="0"/>
      <w:marBottom w:val="0"/>
      <w:divBdr>
        <w:top w:val="none" w:sz="0" w:space="0" w:color="auto"/>
        <w:left w:val="none" w:sz="0" w:space="0" w:color="auto"/>
        <w:bottom w:val="none" w:sz="0" w:space="0" w:color="auto"/>
        <w:right w:val="none" w:sz="0" w:space="0" w:color="auto"/>
      </w:divBdr>
    </w:div>
    <w:div w:id="390008723">
      <w:bodyDiv w:val="1"/>
      <w:marLeft w:val="0"/>
      <w:marRight w:val="0"/>
      <w:marTop w:val="0"/>
      <w:marBottom w:val="0"/>
      <w:divBdr>
        <w:top w:val="none" w:sz="0" w:space="0" w:color="auto"/>
        <w:left w:val="none" w:sz="0" w:space="0" w:color="auto"/>
        <w:bottom w:val="none" w:sz="0" w:space="0" w:color="auto"/>
        <w:right w:val="none" w:sz="0" w:space="0" w:color="auto"/>
      </w:divBdr>
    </w:div>
    <w:div w:id="395933208">
      <w:bodyDiv w:val="1"/>
      <w:marLeft w:val="0"/>
      <w:marRight w:val="0"/>
      <w:marTop w:val="0"/>
      <w:marBottom w:val="0"/>
      <w:divBdr>
        <w:top w:val="none" w:sz="0" w:space="0" w:color="auto"/>
        <w:left w:val="none" w:sz="0" w:space="0" w:color="auto"/>
        <w:bottom w:val="none" w:sz="0" w:space="0" w:color="auto"/>
        <w:right w:val="none" w:sz="0" w:space="0" w:color="auto"/>
      </w:divBdr>
    </w:div>
    <w:div w:id="396245719">
      <w:bodyDiv w:val="1"/>
      <w:marLeft w:val="0"/>
      <w:marRight w:val="0"/>
      <w:marTop w:val="0"/>
      <w:marBottom w:val="0"/>
      <w:divBdr>
        <w:top w:val="none" w:sz="0" w:space="0" w:color="auto"/>
        <w:left w:val="none" w:sz="0" w:space="0" w:color="auto"/>
        <w:bottom w:val="none" w:sz="0" w:space="0" w:color="auto"/>
        <w:right w:val="none" w:sz="0" w:space="0" w:color="auto"/>
      </w:divBdr>
    </w:div>
    <w:div w:id="399206902">
      <w:bodyDiv w:val="1"/>
      <w:marLeft w:val="0"/>
      <w:marRight w:val="0"/>
      <w:marTop w:val="0"/>
      <w:marBottom w:val="0"/>
      <w:divBdr>
        <w:top w:val="none" w:sz="0" w:space="0" w:color="auto"/>
        <w:left w:val="none" w:sz="0" w:space="0" w:color="auto"/>
        <w:bottom w:val="none" w:sz="0" w:space="0" w:color="auto"/>
        <w:right w:val="none" w:sz="0" w:space="0" w:color="auto"/>
      </w:divBdr>
    </w:div>
    <w:div w:id="409742250">
      <w:bodyDiv w:val="1"/>
      <w:marLeft w:val="0"/>
      <w:marRight w:val="0"/>
      <w:marTop w:val="0"/>
      <w:marBottom w:val="0"/>
      <w:divBdr>
        <w:top w:val="none" w:sz="0" w:space="0" w:color="auto"/>
        <w:left w:val="none" w:sz="0" w:space="0" w:color="auto"/>
        <w:bottom w:val="none" w:sz="0" w:space="0" w:color="auto"/>
        <w:right w:val="none" w:sz="0" w:space="0" w:color="auto"/>
      </w:divBdr>
    </w:div>
    <w:div w:id="418405350">
      <w:bodyDiv w:val="1"/>
      <w:marLeft w:val="0"/>
      <w:marRight w:val="0"/>
      <w:marTop w:val="0"/>
      <w:marBottom w:val="0"/>
      <w:divBdr>
        <w:top w:val="none" w:sz="0" w:space="0" w:color="auto"/>
        <w:left w:val="none" w:sz="0" w:space="0" w:color="auto"/>
        <w:bottom w:val="none" w:sz="0" w:space="0" w:color="auto"/>
        <w:right w:val="none" w:sz="0" w:space="0" w:color="auto"/>
      </w:divBdr>
    </w:div>
    <w:div w:id="420755217">
      <w:bodyDiv w:val="1"/>
      <w:marLeft w:val="0"/>
      <w:marRight w:val="0"/>
      <w:marTop w:val="0"/>
      <w:marBottom w:val="0"/>
      <w:divBdr>
        <w:top w:val="none" w:sz="0" w:space="0" w:color="auto"/>
        <w:left w:val="none" w:sz="0" w:space="0" w:color="auto"/>
        <w:bottom w:val="none" w:sz="0" w:space="0" w:color="auto"/>
        <w:right w:val="none" w:sz="0" w:space="0" w:color="auto"/>
      </w:divBdr>
    </w:div>
    <w:div w:id="434324960">
      <w:bodyDiv w:val="1"/>
      <w:marLeft w:val="0"/>
      <w:marRight w:val="0"/>
      <w:marTop w:val="0"/>
      <w:marBottom w:val="0"/>
      <w:divBdr>
        <w:top w:val="none" w:sz="0" w:space="0" w:color="auto"/>
        <w:left w:val="none" w:sz="0" w:space="0" w:color="auto"/>
        <w:bottom w:val="none" w:sz="0" w:space="0" w:color="auto"/>
        <w:right w:val="none" w:sz="0" w:space="0" w:color="auto"/>
      </w:divBdr>
    </w:div>
    <w:div w:id="443502374">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053113">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470445874">
      <w:bodyDiv w:val="1"/>
      <w:marLeft w:val="0"/>
      <w:marRight w:val="0"/>
      <w:marTop w:val="0"/>
      <w:marBottom w:val="0"/>
      <w:divBdr>
        <w:top w:val="none" w:sz="0" w:space="0" w:color="auto"/>
        <w:left w:val="none" w:sz="0" w:space="0" w:color="auto"/>
        <w:bottom w:val="none" w:sz="0" w:space="0" w:color="auto"/>
        <w:right w:val="none" w:sz="0" w:space="0" w:color="auto"/>
      </w:divBdr>
    </w:div>
    <w:div w:id="472523802">
      <w:bodyDiv w:val="1"/>
      <w:marLeft w:val="0"/>
      <w:marRight w:val="0"/>
      <w:marTop w:val="0"/>
      <w:marBottom w:val="0"/>
      <w:divBdr>
        <w:top w:val="none" w:sz="0" w:space="0" w:color="auto"/>
        <w:left w:val="none" w:sz="0" w:space="0" w:color="auto"/>
        <w:bottom w:val="none" w:sz="0" w:space="0" w:color="auto"/>
        <w:right w:val="none" w:sz="0" w:space="0" w:color="auto"/>
      </w:divBdr>
    </w:div>
    <w:div w:id="486212361">
      <w:bodyDiv w:val="1"/>
      <w:marLeft w:val="0"/>
      <w:marRight w:val="0"/>
      <w:marTop w:val="0"/>
      <w:marBottom w:val="0"/>
      <w:divBdr>
        <w:top w:val="none" w:sz="0" w:space="0" w:color="auto"/>
        <w:left w:val="none" w:sz="0" w:space="0" w:color="auto"/>
        <w:bottom w:val="none" w:sz="0" w:space="0" w:color="auto"/>
        <w:right w:val="none" w:sz="0" w:space="0" w:color="auto"/>
      </w:divBdr>
    </w:div>
    <w:div w:id="488717955">
      <w:bodyDiv w:val="1"/>
      <w:marLeft w:val="0"/>
      <w:marRight w:val="0"/>
      <w:marTop w:val="0"/>
      <w:marBottom w:val="0"/>
      <w:divBdr>
        <w:top w:val="none" w:sz="0" w:space="0" w:color="auto"/>
        <w:left w:val="none" w:sz="0" w:space="0" w:color="auto"/>
        <w:bottom w:val="none" w:sz="0" w:space="0" w:color="auto"/>
        <w:right w:val="none" w:sz="0" w:space="0" w:color="auto"/>
      </w:divBdr>
    </w:div>
    <w:div w:id="493499249">
      <w:bodyDiv w:val="1"/>
      <w:marLeft w:val="0"/>
      <w:marRight w:val="0"/>
      <w:marTop w:val="0"/>
      <w:marBottom w:val="0"/>
      <w:divBdr>
        <w:top w:val="none" w:sz="0" w:space="0" w:color="auto"/>
        <w:left w:val="none" w:sz="0" w:space="0" w:color="auto"/>
        <w:bottom w:val="none" w:sz="0" w:space="0" w:color="auto"/>
        <w:right w:val="none" w:sz="0" w:space="0" w:color="auto"/>
      </w:divBdr>
    </w:div>
    <w:div w:id="496926309">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28109220">
      <w:bodyDiv w:val="1"/>
      <w:marLeft w:val="0"/>
      <w:marRight w:val="0"/>
      <w:marTop w:val="0"/>
      <w:marBottom w:val="0"/>
      <w:divBdr>
        <w:top w:val="none" w:sz="0" w:space="0" w:color="auto"/>
        <w:left w:val="none" w:sz="0" w:space="0" w:color="auto"/>
        <w:bottom w:val="none" w:sz="0" w:space="0" w:color="auto"/>
        <w:right w:val="none" w:sz="0" w:space="0" w:color="auto"/>
      </w:divBdr>
    </w:div>
    <w:div w:id="534852059">
      <w:bodyDiv w:val="1"/>
      <w:marLeft w:val="0"/>
      <w:marRight w:val="0"/>
      <w:marTop w:val="0"/>
      <w:marBottom w:val="0"/>
      <w:divBdr>
        <w:top w:val="none" w:sz="0" w:space="0" w:color="auto"/>
        <w:left w:val="none" w:sz="0" w:space="0" w:color="auto"/>
        <w:bottom w:val="none" w:sz="0" w:space="0" w:color="auto"/>
        <w:right w:val="none" w:sz="0" w:space="0" w:color="auto"/>
      </w:divBdr>
    </w:div>
    <w:div w:id="545214840">
      <w:bodyDiv w:val="1"/>
      <w:marLeft w:val="0"/>
      <w:marRight w:val="0"/>
      <w:marTop w:val="0"/>
      <w:marBottom w:val="0"/>
      <w:divBdr>
        <w:top w:val="none" w:sz="0" w:space="0" w:color="auto"/>
        <w:left w:val="none" w:sz="0" w:space="0" w:color="auto"/>
        <w:bottom w:val="none" w:sz="0" w:space="0" w:color="auto"/>
        <w:right w:val="none" w:sz="0" w:space="0" w:color="auto"/>
      </w:divBdr>
    </w:div>
    <w:div w:id="558831756">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583493503">
      <w:bodyDiv w:val="1"/>
      <w:marLeft w:val="0"/>
      <w:marRight w:val="0"/>
      <w:marTop w:val="0"/>
      <w:marBottom w:val="0"/>
      <w:divBdr>
        <w:top w:val="none" w:sz="0" w:space="0" w:color="auto"/>
        <w:left w:val="none" w:sz="0" w:space="0" w:color="auto"/>
        <w:bottom w:val="none" w:sz="0" w:space="0" w:color="auto"/>
        <w:right w:val="none" w:sz="0" w:space="0" w:color="auto"/>
      </w:divBdr>
    </w:div>
    <w:div w:id="585726048">
      <w:bodyDiv w:val="1"/>
      <w:marLeft w:val="0"/>
      <w:marRight w:val="0"/>
      <w:marTop w:val="0"/>
      <w:marBottom w:val="0"/>
      <w:divBdr>
        <w:top w:val="none" w:sz="0" w:space="0" w:color="auto"/>
        <w:left w:val="none" w:sz="0" w:space="0" w:color="auto"/>
        <w:bottom w:val="none" w:sz="0" w:space="0" w:color="auto"/>
        <w:right w:val="none" w:sz="0" w:space="0" w:color="auto"/>
      </w:divBdr>
    </w:div>
    <w:div w:id="595020860">
      <w:bodyDiv w:val="1"/>
      <w:marLeft w:val="0"/>
      <w:marRight w:val="0"/>
      <w:marTop w:val="0"/>
      <w:marBottom w:val="0"/>
      <w:divBdr>
        <w:top w:val="none" w:sz="0" w:space="0" w:color="auto"/>
        <w:left w:val="none" w:sz="0" w:space="0" w:color="auto"/>
        <w:bottom w:val="none" w:sz="0" w:space="0" w:color="auto"/>
        <w:right w:val="none" w:sz="0" w:space="0" w:color="auto"/>
      </w:divBdr>
    </w:div>
    <w:div w:id="595988895">
      <w:bodyDiv w:val="1"/>
      <w:marLeft w:val="0"/>
      <w:marRight w:val="0"/>
      <w:marTop w:val="0"/>
      <w:marBottom w:val="0"/>
      <w:divBdr>
        <w:top w:val="none" w:sz="0" w:space="0" w:color="auto"/>
        <w:left w:val="none" w:sz="0" w:space="0" w:color="auto"/>
        <w:bottom w:val="none" w:sz="0" w:space="0" w:color="auto"/>
        <w:right w:val="none" w:sz="0" w:space="0" w:color="auto"/>
      </w:divBdr>
    </w:div>
    <w:div w:id="604776794">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26670098">
      <w:bodyDiv w:val="1"/>
      <w:marLeft w:val="0"/>
      <w:marRight w:val="0"/>
      <w:marTop w:val="0"/>
      <w:marBottom w:val="0"/>
      <w:divBdr>
        <w:top w:val="none" w:sz="0" w:space="0" w:color="auto"/>
        <w:left w:val="none" w:sz="0" w:space="0" w:color="auto"/>
        <w:bottom w:val="none" w:sz="0" w:space="0" w:color="auto"/>
        <w:right w:val="none" w:sz="0" w:space="0" w:color="auto"/>
      </w:divBdr>
    </w:div>
    <w:div w:id="629091760">
      <w:bodyDiv w:val="1"/>
      <w:marLeft w:val="0"/>
      <w:marRight w:val="0"/>
      <w:marTop w:val="0"/>
      <w:marBottom w:val="0"/>
      <w:divBdr>
        <w:top w:val="none" w:sz="0" w:space="0" w:color="auto"/>
        <w:left w:val="none" w:sz="0" w:space="0" w:color="auto"/>
        <w:bottom w:val="none" w:sz="0" w:space="0" w:color="auto"/>
        <w:right w:val="none" w:sz="0" w:space="0" w:color="auto"/>
      </w:divBdr>
    </w:div>
    <w:div w:id="633217121">
      <w:bodyDiv w:val="1"/>
      <w:marLeft w:val="0"/>
      <w:marRight w:val="0"/>
      <w:marTop w:val="0"/>
      <w:marBottom w:val="0"/>
      <w:divBdr>
        <w:top w:val="none" w:sz="0" w:space="0" w:color="auto"/>
        <w:left w:val="none" w:sz="0" w:space="0" w:color="auto"/>
        <w:bottom w:val="none" w:sz="0" w:space="0" w:color="auto"/>
        <w:right w:val="none" w:sz="0" w:space="0" w:color="auto"/>
      </w:divBdr>
    </w:div>
    <w:div w:id="638847040">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47441910">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3704604">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77929572">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695741615">
      <w:bodyDiv w:val="1"/>
      <w:marLeft w:val="0"/>
      <w:marRight w:val="0"/>
      <w:marTop w:val="0"/>
      <w:marBottom w:val="0"/>
      <w:divBdr>
        <w:top w:val="none" w:sz="0" w:space="0" w:color="auto"/>
        <w:left w:val="none" w:sz="0" w:space="0" w:color="auto"/>
        <w:bottom w:val="none" w:sz="0" w:space="0" w:color="auto"/>
        <w:right w:val="none" w:sz="0" w:space="0" w:color="auto"/>
      </w:divBdr>
    </w:div>
    <w:div w:id="711416886">
      <w:bodyDiv w:val="1"/>
      <w:marLeft w:val="0"/>
      <w:marRight w:val="0"/>
      <w:marTop w:val="0"/>
      <w:marBottom w:val="0"/>
      <w:divBdr>
        <w:top w:val="none" w:sz="0" w:space="0" w:color="auto"/>
        <w:left w:val="none" w:sz="0" w:space="0" w:color="auto"/>
        <w:bottom w:val="none" w:sz="0" w:space="0" w:color="auto"/>
        <w:right w:val="none" w:sz="0" w:space="0" w:color="auto"/>
      </w:divBdr>
    </w:div>
    <w:div w:id="720832298">
      <w:bodyDiv w:val="1"/>
      <w:marLeft w:val="0"/>
      <w:marRight w:val="0"/>
      <w:marTop w:val="0"/>
      <w:marBottom w:val="0"/>
      <w:divBdr>
        <w:top w:val="none" w:sz="0" w:space="0" w:color="auto"/>
        <w:left w:val="none" w:sz="0" w:space="0" w:color="auto"/>
        <w:bottom w:val="none" w:sz="0" w:space="0" w:color="auto"/>
        <w:right w:val="none" w:sz="0" w:space="0" w:color="auto"/>
      </w:divBdr>
    </w:div>
    <w:div w:id="731194442">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773015570">
      <w:bodyDiv w:val="1"/>
      <w:marLeft w:val="0"/>
      <w:marRight w:val="0"/>
      <w:marTop w:val="0"/>
      <w:marBottom w:val="0"/>
      <w:divBdr>
        <w:top w:val="none" w:sz="0" w:space="0" w:color="auto"/>
        <w:left w:val="none" w:sz="0" w:space="0" w:color="auto"/>
        <w:bottom w:val="none" w:sz="0" w:space="0" w:color="auto"/>
        <w:right w:val="none" w:sz="0" w:space="0" w:color="auto"/>
      </w:divBdr>
    </w:div>
    <w:div w:id="787941325">
      <w:bodyDiv w:val="1"/>
      <w:marLeft w:val="0"/>
      <w:marRight w:val="0"/>
      <w:marTop w:val="0"/>
      <w:marBottom w:val="0"/>
      <w:divBdr>
        <w:top w:val="none" w:sz="0" w:space="0" w:color="auto"/>
        <w:left w:val="none" w:sz="0" w:space="0" w:color="auto"/>
        <w:bottom w:val="none" w:sz="0" w:space="0" w:color="auto"/>
        <w:right w:val="none" w:sz="0" w:space="0" w:color="auto"/>
      </w:divBdr>
    </w:div>
    <w:div w:id="790516273">
      <w:bodyDiv w:val="1"/>
      <w:marLeft w:val="0"/>
      <w:marRight w:val="0"/>
      <w:marTop w:val="0"/>
      <w:marBottom w:val="0"/>
      <w:divBdr>
        <w:top w:val="none" w:sz="0" w:space="0" w:color="auto"/>
        <w:left w:val="none" w:sz="0" w:space="0" w:color="auto"/>
        <w:bottom w:val="none" w:sz="0" w:space="0" w:color="auto"/>
        <w:right w:val="none" w:sz="0" w:space="0" w:color="auto"/>
      </w:divBdr>
    </w:div>
    <w:div w:id="791705655">
      <w:bodyDiv w:val="1"/>
      <w:marLeft w:val="0"/>
      <w:marRight w:val="0"/>
      <w:marTop w:val="0"/>
      <w:marBottom w:val="0"/>
      <w:divBdr>
        <w:top w:val="none" w:sz="0" w:space="0" w:color="auto"/>
        <w:left w:val="none" w:sz="0" w:space="0" w:color="auto"/>
        <w:bottom w:val="none" w:sz="0" w:space="0" w:color="auto"/>
        <w:right w:val="none" w:sz="0" w:space="0" w:color="auto"/>
      </w:divBdr>
    </w:div>
    <w:div w:id="800995568">
      <w:bodyDiv w:val="1"/>
      <w:marLeft w:val="0"/>
      <w:marRight w:val="0"/>
      <w:marTop w:val="0"/>
      <w:marBottom w:val="0"/>
      <w:divBdr>
        <w:top w:val="none" w:sz="0" w:space="0" w:color="auto"/>
        <w:left w:val="none" w:sz="0" w:space="0" w:color="auto"/>
        <w:bottom w:val="none" w:sz="0" w:space="0" w:color="auto"/>
        <w:right w:val="none" w:sz="0" w:space="0" w:color="auto"/>
      </w:divBdr>
    </w:div>
    <w:div w:id="814180857">
      <w:bodyDiv w:val="1"/>
      <w:marLeft w:val="0"/>
      <w:marRight w:val="0"/>
      <w:marTop w:val="0"/>
      <w:marBottom w:val="0"/>
      <w:divBdr>
        <w:top w:val="none" w:sz="0" w:space="0" w:color="auto"/>
        <w:left w:val="none" w:sz="0" w:space="0" w:color="auto"/>
        <w:bottom w:val="none" w:sz="0" w:space="0" w:color="auto"/>
        <w:right w:val="none" w:sz="0" w:space="0" w:color="auto"/>
      </w:divBdr>
    </w:div>
    <w:div w:id="814614307">
      <w:bodyDiv w:val="1"/>
      <w:marLeft w:val="0"/>
      <w:marRight w:val="0"/>
      <w:marTop w:val="0"/>
      <w:marBottom w:val="0"/>
      <w:divBdr>
        <w:top w:val="none" w:sz="0" w:space="0" w:color="auto"/>
        <w:left w:val="none" w:sz="0" w:space="0" w:color="auto"/>
        <w:bottom w:val="none" w:sz="0" w:space="0" w:color="auto"/>
        <w:right w:val="none" w:sz="0" w:space="0" w:color="auto"/>
      </w:divBdr>
    </w:div>
    <w:div w:id="825442366">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39153555">
      <w:bodyDiv w:val="1"/>
      <w:marLeft w:val="0"/>
      <w:marRight w:val="0"/>
      <w:marTop w:val="0"/>
      <w:marBottom w:val="0"/>
      <w:divBdr>
        <w:top w:val="none" w:sz="0" w:space="0" w:color="auto"/>
        <w:left w:val="none" w:sz="0" w:space="0" w:color="auto"/>
        <w:bottom w:val="none" w:sz="0" w:space="0" w:color="auto"/>
        <w:right w:val="none" w:sz="0" w:space="0" w:color="auto"/>
      </w:divBdr>
    </w:div>
    <w:div w:id="839346120">
      <w:bodyDiv w:val="1"/>
      <w:marLeft w:val="0"/>
      <w:marRight w:val="0"/>
      <w:marTop w:val="0"/>
      <w:marBottom w:val="0"/>
      <w:divBdr>
        <w:top w:val="none" w:sz="0" w:space="0" w:color="auto"/>
        <w:left w:val="none" w:sz="0" w:space="0" w:color="auto"/>
        <w:bottom w:val="none" w:sz="0" w:space="0" w:color="auto"/>
        <w:right w:val="none" w:sz="0" w:space="0" w:color="auto"/>
      </w:divBdr>
    </w:div>
    <w:div w:id="841165163">
      <w:bodyDiv w:val="1"/>
      <w:marLeft w:val="0"/>
      <w:marRight w:val="0"/>
      <w:marTop w:val="0"/>
      <w:marBottom w:val="0"/>
      <w:divBdr>
        <w:top w:val="none" w:sz="0" w:space="0" w:color="auto"/>
        <w:left w:val="none" w:sz="0" w:space="0" w:color="auto"/>
        <w:bottom w:val="none" w:sz="0" w:space="0" w:color="auto"/>
        <w:right w:val="none" w:sz="0" w:space="0" w:color="auto"/>
      </w:divBdr>
    </w:div>
    <w:div w:id="851341393">
      <w:bodyDiv w:val="1"/>
      <w:marLeft w:val="0"/>
      <w:marRight w:val="0"/>
      <w:marTop w:val="0"/>
      <w:marBottom w:val="0"/>
      <w:divBdr>
        <w:top w:val="none" w:sz="0" w:space="0" w:color="auto"/>
        <w:left w:val="none" w:sz="0" w:space="0" w:color="auto"/>
        <w:bottom w:val="none" w:sz="0" w:space="0" w:color="auto"/>
        <w:right w:val="none" w:sz="0" w:space="0" w:color="auto"/>
      </w:divBdr>
    </w:div>
    <w:div w:id="864439086">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873276615">
      <w:bodyDiv w:val="1"/>
      <w:marLeft w:val="0"/>
      <w:marRight w:val="0"/>
      <w:marTop w:val="0"/>
      <w:marBottom w:val="0"/>
      <w:divBdr>
        <w:top w:val="none" w:sz="0" w:space="0" w:color="auto"/>
        <w:left w:val="none" w:sz="0" w:space="0" w:color="auto"/>
        <w:bottom w:val="none" w:sz="0" w:space="0" w:color="auto"/>
        <w:right w:val="none" w:sz="0" w:space="0" w:color="auto"/>
      </w:divBdr>
    </w:div>
    <w:div w:id="904218099">
      <w:bodyDiv w:val="1"/>
      <w:marLeft w:val="0"/>
      <w:marRight w:val="0"/>
      <w:marTop w:val="0"/>
      <w:marBottom w:val="0"/>
      <w:divBdr>
        <w:top w:val="none" w:sz="0" w:space="0" w:color="auto"/>
        <w:left w:val="none" w:sz="0" w:space="0" w:color="auto"/>
        <w:bottom w:val="none" w:sz="0" w:space="0" w:color="auto"/>
        <w:right w:val="none" w:sz="0" w:space="0" w:color="auto"/>
      </w:divBdr>
    </w:div>
    <w:div w:id="910848327">
      <w:bodyDiv w:val="1"/>
      <w:marLeft w:val="0"/>
      <w:marRight w:val="0"/>
      <w:marTop w:val="0"/>
      <w:marBottom w:val="0"/>
      <w:divBdr>
        <w:top w:val="none" w:sz="0" w:space="0" w:color="auto"/>
        <w:left w:val="none" w:sz="0" w:space="0" w:color="auto"/>
        <w:bottom w:val="none" w:sz="0" w:space="0" w:color="auto"/>
        <w:right w:val="none" w:sz="0" w:space="0" w:color="auto"/>
      </w:divBdr>
    </w:div>
    <w:div w:id="911739536">
      <w:bodyDiv w:val="1"/>
      <w:marLeft w:val="0"/>
      <w:marRight w:val="0"/>
      <w:marTop w:val="0"/>
      <w:marBottom w:val="0"/>
      <w:divBdr>
        <w:top w:val="none" w:sz="0" w:space="0" w:color="auto"/>
        <w:left w:val="none" w:sz="0" w:space="0" w:color="auto"/>
        <w:bottom w:val="none" w:sz="0" w:space="0" w:color="auto"/>
        <w:right w:val="none" w:sz="0" w:space="0" w:color="auto"/>
      </w:divBdr>
    </w:div>
    <w:div w:id="936182623">
      <w:bodyDiv w:val="1"/>
      <w:marLeft w:val="0"/>
      <w:marRight w:val="0"/>
      <w:marTop w:val="0"/>
      <w:marBottom w:val="0"/>
      <w:divBdr>
        <w:top w:val="none" w:sz="0" w:space="0" w:color="auto"/>
        <w:left w:val="none" w:sz="0" w:space="0" w:color="auto"/>
        <w:bottom w:val="none" w:sz="0" w:space="0" w:color="auto"/>
        <w:right w:val="none" w:sz="0" w:space="0" w:color="auto"/>
      </w:divBdr>
    </w:div>
    <w:div w:id="93814799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946497240">
      <w:bodyDiv w:val="1"/>
      <w:marLeft w:val="0"/>
      <w:marRight w:val="0"/>
      <w:marTop w:val="0"/>
      <w:marBottom w:val="0"/>
      <w:divBdr>
        <w:top w:val="none" w:sz="0" w:space="0" w:color="auto"/>
        <w:left w:val="none" w:sz="0" w:space="0" w:color="auto"/>
        <w:bottom w:val="none" w:sz="0" w:space="0" w:color="auto"/>
        <w:right w:val="none" w:sz="0" w:space="0" w:color="auto"/>
      </w:divBdr>
    </w:div>
    <w:div w:id="946501872">
      <w:bodyDiv w:val="1"/>
      <w:marLeft w:val="0"/>
      <w:marRight w:val="0"/>
      <w:marTop w:val="0"/>
      <w:marBottom w:val="0"/>
      <w:divBdr>
        <w:top w:val="none" w:sz="0" w:space="0" w:color="auto"/>
        <w:left w:val="none" w:sz="0" w:space="0" w:color="auto"/>
        <w:bottom w:val="none" w:sz="0" w:space="0" w:color="auto"/>
        <w:right w:val="none" w:sz="0" w:space="0" w:color="auto"/>
      </w:divBdr>
    </w:div>
    <w:div w:id="970095837">
      <w:bodyDiv w:val="1"/>
      <w:marLeft w:val="0"/>
      <w:marRight w:val="0"/>
      <w:marTop w:val="0"/>
      <w:marBottom w:val="0"/>
      <w:divBdr>
        <w:top w:val="none" w:sz="0" w:space="0" w:color="auto"/>
        <w:left w:val="none" w:sz="0" w:space="0" w:color="auto"/>
        <w:bottom w:val="none" w:sz="0" w:space="0" w:color="auto"/>
        <w:right w:val="none" w:sz="0" w:space="0" w:color="auto"/>
      </w:divBdr>
    </w:div>
    <w:div w:id="971517593">
      <w:bodyDiv w:val="1"/>
      <w:marLeft w:val="0"/>
      <w:marRight w:val="0"/>
      <w:marTop w:val="0"/>
      <w:marBottom w:val="0"/>
      <w:divBdr>
        <w:top w:val="none" w:sz="0" w:space="0" w:color="auto"/>
        <w:left w:val="none" w:sz="0" w:space="0" w:color="auto"/>
        <w:bottom w:val="none" w:sz="0" w:space="0" w:color="auto"/>
        <w:right w:val="none" w:sz="0" w:space="0" w:color="auto"/>
      </w:divBdr>
    </w:div>
    <w:div w:id="986859299">
      <w:bodyDiv w:val="1"/>
      <w:marLeft w:val="0"/>
      <w:marRight w:val="0"/>
      <w:marTop w:val="0"/>
      <w:marBottom w:val="0"/>
      <w:divBdr>
        <w:top w:val="none" w:sz="0" w:space="0" w:color="auto"/>
        <w:left w:val="none" w:sz="0" w:space="0" w:color="auto"/>
        <w:bottom w:val="none" w:sz="0" w:space="0" w:color="auto"/>
        <w:right w:val="none" w:sz="0" w:space="0" w:color="auto"/>
      </w:divBdr>
    </w:div>
    <w:div w:id="993220156">
      <w:bodyDiv w:val="1"/>
      <w:marLeft w:val="0"/>
      <w:marRight w:val="0"/>
      <w:marTop w:val="0"/>
      <w:marBottom w:val="0"/>
      <w:divBdr>
        <w:top w:val="none" w:sz="0" w:space="0" w:color="auto"/>
        <w:left w:val="none" w:sz="0" w:space="0" w:color="auto"/>
        <w:bottom w:val="none" w:sz="0" w:space="0" w:color="auto"/>
        <w:right w:val="none" w:sz="0" w:space="0" w:color="auto"/>
      </w:divBdr>
    </w:div>
    <w:div w:id="993988232">
      <w:bodyDiv w:val="1"/>
      <w:marLeft w:val="0"/>
      <w:marRight w:val="0"/>
      <w:marTop w:val="0"/>
      <w:marBottom w:val="0"/>
      <w:divBdr>
        <w:top w:val="none" w:sz="0" w:space="0" w:color="auto"/>
        <w:left w:val="none" w:sz="0" w:space="0" w:color="auto"/>
        <w:bottom w:val="none" w:sz="0" w:space="0" w:color="auto"/>
        <w:right w:val="none" w:sz="0" w:space="0" w:color="auto"/>
      </w:divBdr>
    </w:div>
    <w:div w:id="994338599">
      <w:bodyDiv w:val="1"/>
      <w:marLeft w:val="0"/>
      <w:marRight w:val="0"/>
      <w:marTop w:val="0"/>
      <w:marBottom w:val="0"/>
      <w:divBdr>
        <w:top w:val="none" w:sz="0" w:space="0" w:color="auto"/>
        <w:left w:val="none" w:sz="0" w:space="0" w:color="auto"/>
        <w:bottom w:val="none" w:sz="0" w:space="0" w:color="auto"/>
        <w:right w:val="none" w:sz="0" w:space="0" w:color="auto"/>
      </w:divBdr>
    </w:div>
    <w:div w:id="1008751330">
      <w:bodyDiv w:val="1"/>
      <w:marLeft w:val="0"/>
      <w:marRight w:val="0"/>
      <w:marTop w:val="0"/>
      <w:marBottom w:val="0"/>
      <w:divBdr>
        <w:top w:val="none" w:sz="0" w:space="0" w:color="auto"/>
        <w:left w:val="none" w:sz="0" w:space="0" w:color="auto"/>
        <w:bottom w:val="none" w:sz="0" w:space="0" w:color="auto"/>
        <w:right w:val="none" w:sz="0" w:space="0" w:color="auto"/>
      </w:divBdr>
    </w:div>
    <w:div w:id="1020857028">
      <w:bodyDiv w:val="1"/>
      <w:marLeft w:val="0"/>
      <w:marRight w:val="0"/>
      <w:marTop w:val="0"/>
      <w:marBottom w:val="0"/>
      <w:divBdr>
        <w:top w:val="none" w:sz="0" w:space="0" w:color="auto"/>
        <w:left w:val="none" w:sz="0" w:space="0" w:color="auto"/>
        <w:bottom w:val="none" w:sz="0" w:space="0" w:color="auto"/>
        <w:right w:val="none" w:sz="0" w:space="0" w:color="auto"/>
      </w:divBdr>
    </w:div>
    <w:div w:id="1047294830">
      <w:bodyDiv w:val="1"/>
      <w:marLeft w:val="0"/>
      <w:marRight w:val="0"/>
      <w:marTop w:val="0"/>
      <w:marBottom w:val="0"/>
      <w:divBdr>
        <w:top w:val="none" w:sz="0" w:space="0" w:color="auto"/>
        <w:left w:val="none" w:sz="0" w:space="0" w:color="auto"/>
        <w:bottom w:val="none" w:sz="0" w:space="0" w:color="auto"/>
        <w:right w:val="none" w:sz="0" w:space="0" w:color="auto"/>
      </w:divBdr>
    </w:div>
    <w:div w:id="1051228585">
      <w:bodyDiv w:val="1"/>
      <w:marLeft w:val="0"/>
      <w:marRight w:val="0"/>
      <w:marTop w:val="0"/>
      <w:marBottom w:val="0"/>
      <w:divBdr>
        <w:top w:val="none" w:sz="0" w:space="0" w:color="auto"/>
        <w:left w:val="none" w:sz="0" w:space="0" w:color="auto"/>
        <w:bottom w:val="none" w:sz="0" w:space="0" w:color="auto"/>
        <w:right w:val="none" w:sz="0" w:space="0" w:color="auto"/>
      </w:divBdr>
    </w:div>
    <w:div w:id="1068764203">
      <w:bodyDiv w:val="1"/>
      <w:marLeft w:val="0"/>
      <w:marRight w:val="0"/>
      <w:marTop w:val="0"/>
      <w:marBottom w:val="0"/>
      <w:divBdr>
        <w:top w:val="none" w:sz="0" w:space="0" w:color="auto"/>
        <w:left w:val="none" w:sz="0" w:space="0" w:color="auto"/>
        <w:bottom w:val="none" w:sz="0" w:space="0" w:color="auto"/>
        <w:right w:val="none" w:sz="0" w:space="0" w:color="auto"/>
      </w:divBdr>
    </w:div>
    <w:div w:id="1072122693">
      <w:bodyDiv w:val="1"/>
      <w:marLeft w:val="0"/>
      <w:marRight w:val="0"/>
      <w:marTop w:val="0"/>
      <w:marBottom w:val="0"/>
      <w:divBdr>
        <w:top w:val="none" w:sz="0" w:space="0" w:color="auto"/>
        <w:left w:val="none" w:sz="0" w:space="0" w:color="auto"/>
        <w:bottom w:val="none" w:sz="0" w:space="0" w:color="auto"/>
        <w:right w:val="none" w:sz="0" w:space="0" w:color="auto"/>
      </w:divBdr>
    </w:div>
    <w:div w:id="1087115236">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095632547">
      <w:bodyDiv w:val="1"/>
      <w:marLeft w:val="0"/>
      <w:marRight w:val="0"/>
      <w:marTop w:val="0"/>
      <w:marBottom w:val="0"/>
      <w:divBdr>
        <w:top w:val="none" w:sz="0" w:space="0" w:color="auto"/>
        <w:left w:val="none" w:sz="0" w:space="0" w:color="auto"/>
        <w:bottom w:val="none" w:sz="0" w:space="0" w:color="auto"/>
        <w:right w:val="none" w:sz="0" w:space="0" w:color="auto"/>
      </w:divBdr>
    </w:div>
    <w:div w:id="1100565005">
      <w:bodyDiv w:val="1"/>
      <w:marLeft w:val="0"/>
      <w:marRight w:val="0"/>
      <w:marTop w:val="0"/>
      <w:marBottom w:val="0"/>
      <w:divBdr>
        <w:top w:val="none" w:sz="0" w:space="0" w:color="auto"/>
        <w:left w:val="none" w:sz="0" w:space="0" w:color="auto"/>
        <w:bottom w:val="none" w:sz="0" w:space="0" w:color="auto"/>
        <w:right w:val="none" w:sz="0" w:space="0" w:color="auto"/>
      </w:divBdr>
    </w:div>
    <w:div w:id="1120564110">
      <w:bodyDiv w:val="1"/>
      <w:marLeft w:val="0"/>
      <w:marRight w:val="0"/>
      <w:marTop w:val="0"/>
      <w:marBottom w:val="0"/>
      <w:divBdr>
        <w:top w:val="none" w:sz="0" w:space="0" w:color="auto"/>
        <w:left w:val="none" w:sz="0" w:space="0" w:color="auto"/>
        <w:bottom w:val="none" w:sz="0" w:space="0" w:color="auto"/>
        <w:right w:val="none" w:sz="0" w:space="0" w:color="auto"/>
      </w:divBdr>
    </w:div>
    <w:div w:id="1128202742">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64588399">
      <w:bodyDiv w:val="1"/>
      <w:marLeft w:val="0"/>
      <w:marRight w:val="0"/>
      <w:marTop w:val="0"/>
      <w:marBottom w:val="0"/>
      <w:divBdr>
        <w:top w:val="none" w:sz="0" w:space="0" w:color="auto"/>
        <w:left w:val="none" w:sz="0" w:space="0" w:color="auto"/>
        <w:bottom w:val="none" w:sz="0" w:space="0" w:color="auto"/>
        <w:right w:val="none" w:sz="0" w:space="0" w:color="auto"/>
      </w:divBdr>
    </w:div>
    <w:div w:id="1172139317">
      <w:bodyDiv w:val="1"/>
      <w:marLeft w:val="0"/>
      <w:marRight w:val="0"/>
      <w:marTop w:val="0"/>
      <w:marBottom w:val="0"/>
      <w:divBdr>
        <w:top w:val="none" w:sz="0" w:space="0" w:color="auto"/>
        <w:left w:val="none" w:sz="0" w:space="0" w:color="auto"/>
        <w:bottom w:val="none" w:sz="0" w:space="0" w:color="auto"/>
        <w:right w:val="none" w:sz="0" w:space="0" w:color="auto"/>
      </w:divBdr>
    </w:div>
    <w:div w:id="1187064224">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198008453">
      <w:bodyDiv w:val="1"/>
      <w:marLeft w:val="0"/>
      <w:marRight w:val="0"/>
      <w:marTop w:val="0"/>
      <w:marBottom w:val="0"/>
      <w:divBdr>
        <w:top w:val="none" w:sz="0" w:space="0" w:color="auto"/>
        <w:left w:val="none" w:sz="0" w:space="0" w:color="auto"/>
        <w:bottom w:val="none" w:sz="0" w:space="0" w:color="auto"/>
        <w:right w:val="none" w:sz="0" w:space="0" w:color="auto"/>
      </w:divBdr>
    </w:div>
    <w:div w:id="1226643277">
      <w:bodyDiv w:val="1"/>
      <w:marLeft w:val="0"/>
      <w:marRight w:val="0"/>
      <w:marTop w:val="0"/>
      <w:marBottom w:val="0"/>
      <w:divBdr>
        <w:top w:val="none" w:sz="0" w:space="0" w:color="auto"/>
        <w:left w:val="none" w:sz="0" w:space="0" w:color="auto"/>
        <w:bottom w:val="none" w:sz="0" w:space="0" w:color="auto"/>
        <w:right w:val="none" w:sz="0" w:space="0" w:color="auto"/>
      </w:divBdr>
    </w:div>
    <w:div w:id="1236816166">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56282418">
      <w:bodyDiv w:val="1"/>
      <w:marLeft w:val="0"/>
      <w:marRight w:val="0"/>
      <w:marTop w:val="0"/>
      <w:marBottom w:val="0"/>
      <w:divBdr>
        <w:top w:val="none" w:sz="0" w:space="0" w:color="auto"/>
        <w:left w:val="none" w:sz="0" w:space="0" w:color="auto"/>
        <w:bottom w:val="none" w:sz="0" w:space="0" w:color="auto"/>
        <w:right w:val="none" w:sz="0" w:space="0" w:color="auto"/>
      </w:divBdr>
    </w:div>
    <w:div w:id="1257788701">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277784788">
      <w:bodyDiv w:val="1"/>
      <w:marLeft w:val="0"/>
      <w:marRight w:val="0"/>
      <w:marTop w:val="0"/>
      <w:marBottom w:val="0"/>
      <w:divBdr>
        <w:top w:val="none" w:sz="0" w:space="0" w:color="auto"/>
        <w:left w:val="none" w:sz="0" w:space="0" w:color="auto"/>
        <w:bottom w:val="none" w:sz="0" w:space="0" w:color="auto"/>
        <w:right w:val="none" w:sz="0" w:space="0" w:color="auto"/>
      </w:divBdr>
    </w:div>
    <w:div w:id="1301837572">
      <w:bodyDiv w:val="1"/>
      <w:marLeft w:val="0"/>
      <w:marRight w:val="0"/>
      <w:marTop w:val="0"/>
      <w:marBottom w:val="0"/>
      <w:divBdr>
        <w:top w:val="none" w:sz="0" w:space="0" w:color="auto"/>
        <w:left w:val="none" w:sz="0" w:space="0" w:color="auto"/>
        <w:bottom w:val="none" w:sz="0" w:space="0" w:color="auto"/>
        <w:right w:val="none" w:sz="0" w:space="0" w:color="auto"/>
      </w:divBdr>
    </w:div>
    <w:div w:id="1315598065">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18075853">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64091642">
      <w:bodyDiv w:val="1"/>
      <w:marLeft w:val="0"/>
      <w:marRight w:val="0"/>
      <w:marTop w:val="0"/>
      <w:marBottom w:val="0"/>
      <w:divBdr>
        <w:top w:val="none" w:sz="0" w:space="0" w:color="auto"/>
        <w:left w:val="none" w:sz="0" w:space="0" w:color="auto"/>
        <w:bottom w:val="none" w:sz="0" w:space="0" w:color="auto"/>
        <w:right w:val="none" w:sz="0" w:space="0" w:color="auto"/>
      </w:divBdr>
    </w:div>
    <w:div w:id="1376810315">
      <w:bodyDiv w:val="1"/>
      <w:marLeft w:val="0"/>
      <w:marRight w:val="0"/>
      <w:marTop w:val="0"/>
      <w:marBottom w:val="0"/>
      <w:divBdr>
        <w:top w:val="none" w:sz="0" w:space="0" w:color="auto"/>
        <w:left w:val="none" w:sz="0" w:space="0" w:color="auto"/>
        <w:bottom w:val="none" w:sz="0" w:space="0" w:color="auto"/>
        <w:right w:val="none" w:sz="0" w:space="0" w:color="auto"/>
      </w:divBdr>
    </w:div>
    <w:div w:id="1384014809">
      <w:bodyDiv w:val="1"/>
      <w:marLeft w:val="0"/>
      <w:marRight w:val="0"/>
      <w:marTop w:val="0"/>
      <w:marBottom w:val="0"/>
      <w:divBdr>
        <w:top w:val="none" w:sz="0" w:space="0" w:color="auto"/>
        <w:left w:val="none" w:sz="0" w:space="0" w:color="auto"/>
        <w:bottom w:val="none" w:sz="0" w:space="0" w:color="auto"/>
        <w:right w:val="none" w:sz="0" w:space="0" w:color="auto"/>
      </w:divBdr>
    </w:div>
    <w:div w:id="1384712890">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397051656">
      <w:bodyDiv w:val="1"/>
      <w:marLeft w:val="0"/>
      <w:marRight w:val="0"/>
      <w:marTop w:val="0"/>
      <w:marBottom w:val="0"/>
      <w:divBdr>
        <w:top w:val="none" w:sz="0" w:space="0" w:color="auto"/>
        <w:left w:val="none" w:sz="0" w:space="0" w:color="auto"/>
        <w:bottom w:val="none" w:sz="0" w:space="0" w:color="auto"/>
        <w:right w:val="none" w:sz="0" w:space="0" w:color="auto"/>
      </w:divBdr>
    </w:div>
    <w:div w:id="1402411209">
      <w:bodyDiv w:val="1"/>
      <w:marLeft w:val="0"/>
      <w:marRight w:val="0"/>
      <w:marTop w:val="0"/>
      <w:marBottom w:val="0"/>
      <w:divBdr>
        <w:top w:val="none" w:sz="0" w:space="0" w:color="auto"/>
        <w:left w:val="none" w:sz="0" w:space="0" w:color="auto"/>
        <w:bottom w:val="none" w:sz="0" w:space="0" w:color="auto"/>
        <w:right w:val="none" w:sz="0" w:space="0" w:color="auto"/>
      </w:divBdr>
    </w:div>
    <w:div w:id="1410735753">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36897811">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65461730">
      <w:bodyDiv w:val="1"/>
      <w:marLeft w:val="0"/>
      <w:marRight w:val="0"/>
      <w:marTop w:val="0"/>
      <w:marBottom w:val="0"/>
      <w:divBdr>
        <w:top w:val="none" w:sz="0" w:space="0" w:color="auto"/>
        <w:left w:val="none" w:sz="0" w:space="0" w:color="auto"/>
        <w:bottom w:val="none" w:sz="0" w:space="0" w:color="auto"/>
        <w:right w:val="none" w:sz="0" w:space="0" w:color="auto"/>
      </w:divBdr>
    </w:div>
    <w:div w:id="1466780663">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486628953">
      <w:bodyDiv w:val="1"/>
      <w:marLeft w:val="0"/>
      <w:marRight w:val="0"/>
      <w:marTop w:val="0"/>
      <w:marBottom w:val="0"/>
      <w:divBdr>
        <w:top w:val="none" w:sz="0" w:space="0" w:color="auto"/>
        <w:left w:val="none" w:sz="0" w:space="0" w:color="auto"/>
        <w:bottom w:val="none" w:sz="0" w:space="0" w:color="auto"/>
        <w:right w:val="none" w:sz="0" w:space="0" w:color="auto"/>
      </w:divBdr>
    </w:div>
    <w:div w:id="1494639606">
      <w:bodyDiv w:val="1"/>
      <w:marLeft w:val="0"/>
      <w:marRight w:val="0"/>
      <w:marTop w:val="0"/>
      <w:marBottom w:val="0"/>
      <w:divBdr>
        <w:top w:val="none" w:sz="0" w:space="0" w:color="auto"/>
        <w:left w:val="none" w:sz="0" w:space="0" w:color="auto"/>
        <w:bottom w:val="none" w:sz="0" w:space="0" w:color="auto"/>
        <w:right w:val="none" w:sz="0" w:space="0" w:color="auto"/>
      </w:divBdr>
    </w:div>
    <w:div w:id="1514494086">
      <w:bodyDiv w:val="1"/>
      <w:marLeft w:val="0"/>
      <w:marRight w:val="0"/>
      <w:marTop w:val="0"/>
      <w:marBottom w:val="0"/>
      <w:divBdr>
        <w:top w:val="none" w:sz="0" w:space="0" w:color="auto"/>
        <w:left w:val="none" w:sz="0" w:space="0" w:color="auto"/>
        <w:bottom w:val="none" w:sz="0" w:space="0" w:color="auto"/>
        <w:right w:val="none" w:sz="0" w:space="0" w:color="auto"/>
      </w:divBdr>
    </w:div>
    <w:div w:id="1532645106">
      <w:bodyDiv w:val="1"/>
      <w:marLeft w:val="0"/>
      <w:marRight w:val="0"/>
      <w:marTop w:val="0"/>
      <w:marBottom w:val="0"/>
      <w:divBdr>
        <w:top w:val="none" w:sz="0" w:space="0" w:color="auto"/>
        <w:left w:val="none" w:sz="0" w:space="0" w:color="auto"/>
        <w:bottom w:val="none" w:sz="0" w:space="0" w:color="auto"/>
        <w:right w:val="none" w:sz="0" w:space="0" w:color="auto"/>
      </w:divBdr>
    </w:div>
    <w:div w:id="1537233526">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573158063">
      <w:bodyDiv w:val="1"/>
      <w:marLeft w:val="0"/>
      <w:marRight w:val="0"/>
      <w:marTop w:val="0"/>
      <w:marBottom w:val="0"/>
      <w:divBdr>
        <w:top w:val="none" w:sz="0" w:space="0" w:color="auto"/>
        <w:left w:val="none" w:sz="0" w:space="0" w:color="auto"/>
        <w:bottom w:val="none" w:sz="0" w:space="0" w:color="auto"/>
        <w:right w:val="none" w:sz="0" w:space="0" w:color="auto"/>
      </w:divBdr>
    </w:div>
    <w:div w:id="1575625000">
      <w:bodyDiv w:val="1"/>
      <w:marLeft w:val="0"/>
      <w:marRight w:val="0"/>
      <w:marTop w:val="0"/>
      <w:marBottom w:val="0"/>
      <w:divBdr>
        <w:top w:val="none" w:sz="0" w:space="0" w:color="auto"/>
        <w:left w:val="none" w:sz="0" w:space="0" w:color="auto"/>
        <w:bottom w:val="none" w:sz="0" w:space="0" w:color="auto"/>
        <w:right w:val="none" w:sz="0" w:space="0" w:color="auto"/>
      </w:divBdr>
    </w:div>
    <w:div w:id="1577549666">
      <w:bodyDiv w:val="1"/>
      <w:marLeft w:val="0"/>
      <w:marRight w:val="0"/>
      <w:marTop w:val="0"/>
      <w:marBottom w:val="0"/>
      <w:divBdr>
        <w:top w:val="none" w:sz="0" w:space="0" w:color="auto"/>
        <w:left w:val="none" w:sz="0" w:space="0" w:color="auto"/>
        <w:bottom w:val="none" w:sz="0" w:space="0" w:color="auto"/>
        <w:right w:val="none" w:sz="0" w:space="0" w:color="auto"/>
      </w:divBdr>
    </w:div>
    <w:div w:id="1584609122">
      <w:bodyDiv w:val="1"/>
      <w:marLeft w:val="0"/>
      <w:marRight w:val="0"/>
      <w:marTop w:val="0"/>
      <w:marBottom w:val="0"/>
      <w:divBdr>
        <w:top w:val="none" w:sz="0" w:space="0" w:color="auto"/>
        <w:left w:val="none" w:sz="0" w:space="0" w:color="auto"/>
        <w:bottom w:val="none" w:sz="0" w:space="0" w:color="auto"/>
        <w:right w:val="none" w:sz="0" w:space="0" w:color="auto"/>
      </w:divBdr>
    </w:div>
    <w:div w:id="1594241174">
      <w:bodyDiv w:val="1"/>
      <w:marLeft w:val="0"/>
      <w:marRight w:val="0"/>
      <w:marTop w:val="0"/>
      <w:marBottom w:val="0"/>
      <w:divBdr>
        <w:top w:val="none" w:sz="0" w:space="0" w:color="auto"/>
        <w:left w:val="none" w:sz="0" w:space="0" w:color="auto"/>
        <w:bottom w:val="none" w:sz="0" w:space="0" w:color="auto"/>
        <w:right w:val="none" w:sz="0" w:space="0" w:color="auto"/>
      </w:divBdr>
    </w:div>
    <w:div w:id="1597640566">
      <w:bodyDiv w:val="1"/>
      <w:marLeft w:val="0"/>
      <w:marRight w:val="0"/>
      <w:marTop w:val="0"/>
      <w:marBottom w:val="0"/>
      <w:divBdr>
        <w:top w:val="none" w:sz="0" w:space="0" w:color="auto"/>
        <w:left w:val="none" w:sz="0" w:space="0" w:color="auto"/>
        <w:bottom w:val="none" w:sz="0" w:space="0" w:color="auto"/>
        <w:right w:val="none" w:sz="0" w:space="0" w:color="auto"/>
      </w:divBdr>
    </w:div>
    <w:div w:id="1605763737">
      <w:bodyDiv w:val="1"/>
      <w:marLeft w:val="0"/>
      <w:marRight w:val="0"/>
      <w:marTop w:val="0"/>
      <w:marBottom w:val="0"/>
      <w:divBdr>
        <w:top w:val="none" w:sz="0" w:space="0" w:color="auto"/>
        <w:left w:val="none" w:sz="0" w:space="0" w:color="auto"/>
        <w:bottom w:val="none" w:sz="0" w:space="0" w:color="auto"/>
        <w:right w:val="none" w:sz="0" w:space="0" w:color="auto"/>
      </w:divBdr>
    </w:div>
    <w:div w:id="1629971059">
      <w:bodyDiv w:val="1"/>
      <w:marLeft w:val="0"/>
      <w:marRight w:val="0"/>
      <w:marTop w:val="0"/>
      <w:marBottom w:val="0"/>
      <w:divBdr>
        <w:top w:val="none" w:sz="0" w:space="0" w:color="auto"/>
        <w:left w:val="none" w:sz="0" w:space="0" w:color="auto"/>
        <w:bottom w:val="none" w:sz="0" w:space="0" w:color="auto"/>
        <w:right w:val="none" w:sz="0" w:space="0" w:color="auto"/>
      </w:divBdr>
    </w:div>
    <w:div w:id="1637834575">
      <w:bodyDiv w:val="1"/>
      <w:marLeft w:val="0"/>
      <w:marRight w:val="0"/>
      <w:marTop w:val="0"/>
      <w:marBottom w:val="0"/>
      <w:divBdr>
        <w:top w:val="none" w:sz="0" w:space="0" w:color="auto"/>
        <w:left w:val="none" w:sz="0" w:space="0" w:color="auto"/>
        <w:bottom w:val="none" w:sz="0" w:space="0" w:color="auto"/>
        <w:right w:val="none" w:sz="0" w:space="0" w:color="auto"/>
      </w:divBdr>
    </w:div>
    <w:div w:id="1651792566">
      <w:bodyDiv w:val="1"/>
      <w:marLeft w:val="0"/>
      <w:marRight w:val="0"/>
      <w:marTop w:val="0"/>
      <w:marBottom w:val="0"/>
      <w:divBdr>
        <w:top w:val="none" w:sz="0" w:space="0" w:color="auto"/>
        <w:left w:val="none" w:sz="0" w:space="0" w:color="auto"/>
        <w:bottom w:val="none" w:sz="0" w:space="0" w:color="auto"/>
        <w:right w:val="none" w:sz="0" w:space="0" w:color="auto"/>
      </w:divBdr>
    </w:div>
    <w:div w:id="1669941333">
      <w:bodyDiv w:val="1"/>
      <w:marLeft w:val="0"/>
      <w:marRight w:val="0"/>
      <w:marTop w:val="0"/>
      <w:marBottom w:val="0"/>
      <w:divBdr>
        <w:top w:val="none" w:sz="0" w:space="0" w:color="auto"/>
        <w:left w:val="none" w:sz="0" w:space="0" w:color="auto"/>
        <w:bottom w:val="none" w:sz="0" w:space="0" w:color="auto"/>
        <w:right w:val="none" w:sz="0" w:space="0" w:color="auto"/>
      </w:divBdr>
    </w:div>
    <w:div w:id="1670474698">
      <w:bodyDiv w:val="1"/>
      <w:marLeft w:val="0"/>
      <w:marRight w:val="0"/>
      <w:marTop w:val="0"/>
      <w:marBottom w:val="0"/>
      <w:divBdr>
        <w:top w:val="none" w:sz="0" w:space="0" w:color="auto"/>
        <w:left w:val="none" w:sz="0" w:space="0" w:color="auto"/>
        <w:bottom w:val="none" w:sz="0" w:space="0" w:color="auto"/>
        <w:right w:val="none" w:sz="0" w:space="0" w:color="auto"/>
      </w:divBdr>
    </w:div>
    <w:div w:id="1672373095">
      <w:bodyDiv w:val="1"/>
      <w:marLeft w:val="0"/>
      <w:marRight w:val="0"/>
      <w:marTop w:val="0"/>
      <w:marBottom w:val="0"/>
      <w:divBdr>
        <w:top w:val="none" w:sz="0" w:space="0" w:color="auto"/>
        <w:left w:val="none" w:sz="0" w:space="0" w:color="auto"/>
        <w:bottom w:val="none" w:sz="0" w:space="0" w:color="auto"/>
        <w:right w:val="none" w:sz="0" w:space="0" w:color="auto"/>
      </w:divBdr>
    </w:div>
    <w:div w:id="1709530944">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26641364">
      <w:bodyDiv w:val="1"/>
      <w:marLeft w:val="0"/>
      <w:marRight w:val="0"/>
      <w:marTop w:val="0"/>
      <w:marBottom w:val="0"/>
      <w:divBdr>
        <w:top w:val="none" w:sz="0" w:space="0" w:color="auto"/>
        <w:left w:val="none" w:sz="0" w:space="0" w:color="auto"/>
        <w:bottom w:val="none" w:sz="0" w:space="0" w:color="auto"/>
        <w:right w:val="none" w:sz="0" w:space="0" w:color="auto"/>
      </w:divBdr>
    </w:div>
    <w:div w:id="1748989955">
      <w:bodyDiv w:val="1"/>
      <w:marLeft w:val="0"/>
      <w:marRight w:val="0"/>
      <w:marTop w:val="0"/>
      <w:marBottom w:val="0"/>
      <w:divBdr>
        <w:top w:val="none" w:sz="0" w:space="0" w:color="auto"/>
        <w:left w:val="none" w:sz="0" w:space="0" w:color="auto"/>
        <w:bottom w:val="none" w:sz="0" w:space="0" w:color="auto"/>
        <w:right w:val="none" w:sz="0" w:space="0" w:color="auto"/>
      </w:divBdr>
    </w:div>
    <w:div w:id="1751342473">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73239670">
      <w:bodyDiv w:val="1"/>
      <w:marLeft w:val="0"/>
      <w:marRight w:val="0"/>
      <w:marTop w:val="0"/>
      <w:marBottom w:val="0"/>
      <w:divBdr>
        <w:top w:val="none" w:sz="0" w:space="0" w:color="auto"/>
        <w:left w:val="none" w:sz="0" w:space="0" w:color="auto"/>
        <w:bottom w:val="none" w:sz="0" w:space="0" w:color="auto"/>
        <w:right w:val="none" w:sz="0" w:space="0" w:color="auto"/>
      </w:divBdr>
    </w:div>
    <w:div w:id="1773472714">
      <w:bodyDiv w:val="1"/>
      <w:marLeft w:val="0"/>
      <w:marRight w:val="0"/>
      <w:marTop w:val="0"/>
      <w:marBottom w:val="0"/>
      <w:divBdr>
        <w:top w:val="none" w:sz="0" w:space="0" w:color="auto"/>
        <w:left w:val="none" w:sz="0" w:space="0" w:color="auto"/>
        <w:bottom w:val="none" w:sz="0" w:space="0" w:color="auto"/>
        <w:right w:val="none" w:sz="0" w:space="0" w:color="auto"/>
      </w:divBdr>
    </w:div>
    <w:div w:id="1773895562">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790540234">
      <w:bodyDiv w:val="1"/>
      <w:marLeft w:val="0"/>
      <w:marRight w:val="0"/>
      <w:marTop w:val="0"/>
      <w:marBottom w:val="0"/>
      <w:divBdr>
        <w:top w:val="none" w:sz="0" w:space="0" w:color="auto"/>
        <w:left w:val="none" w:sz="0" w:space="0" w:color="auto"/>
        <w:bottom w:val="none" w:sz="0" w:space="0" w:color="auto"/>
        <w:right w:val="none" w:sz="0" w:space="0" w:color="auto"/>
      </w:divBdr>
    </w:div>
    <w:div w:id="1791775208">
      <w:bodyDiv w:val="1"/>
      <w:marLeft w:val="0"/>
      <w:marRight w:val="0"/>
      <w:marTop w:val="0"/>
      <w:marBottom w:val="0"/>
      <w:divBdr>
        <w:top w:val="none" w:sz="0" w:space="0" w:color="auto"/>
        <w:left w:val="none" w:sz="0" w:space="0" w:color="auto"/>
        <w:bottom w:val="none" w:sz="0" w:space="0" w:color="auto"/>
        <w:right w:val="none" w:sz="0" w:space="0" w:color="auto"/>
      </w:divBdr>
    </w:div>
    <w:div w:id="1803233132">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18959055">
      <w:bodyDiv w:val="1"/>
      <w:marLeft w:val="0"/>
      <w:marRight w:val="0"/>
      <w:marTop w:val="0"/>
      <w:marBottom w:val="0"/>
      <w:divBdr>
        <w:top w:val="none" w:sz="0" w:space="0" w:color="auto"/>
        <w:left w:val="none" w:sz="0" w:space="0" w:color="auto"/>
        <w:bottom w:val="none" w:sz="0" w:space="0" w:color="auto"/>
        <w:right w:val="none" w:sz="0" w:space="0" w:color="auto"/>
      </w:divBdr>
    </w:div>
    <w:div w:id="1823229277">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32988495">
      <w:bodyDiv w:val="1"/>
      <w:marLeft w:val="0"/>
      <w:marRight w:val="0"/>
      <w:marTop w:val="0"/>
      <w:marBottom w:val="0"/>
      <w:divBdr>
        <w:top w:val="none" w:sz="0" w:space="0" w:color="auto"/>
        <w:left w:val="none" w:sz="0" w:space="0" w:color="auto"/>
        <w:bottom w:val="none" w:sz="0" w:space="0" w:color="auto"/>
        <w:right w:val="none" w:sz="0" w:space="0" w:color="auto"/>
      </w:divBdr>
    </w:div>
    <w:div w:id="1838812878">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42546373">
      <w:bodyDiv w:val="1"/>
      <w:marLeft w:val="0"/>
      <w:marRight w:val="0"/>
      <w:marTop w:val="0"/>
      <w:marBottom w:val="0"/>
      <w:divBdr>
        <w:top w:val="none" w:sz="0" w:space="0" w:color="auto"/>
        <w:left w:val="none" w:sz="0" w:space="0" w:color="auto"/>
        <w:bottom w:val="none" w:sz="0" w:space="0" w:color="auto"/>
        <w:right w:val="none" w:sz="0" w:space="0" w:color="auto"/>
      </w:divBdr>
    </w:div>
    <w:div w:id="1845241589">
      <w:bodyDiv w:val="1"/>
      <w:marLeft w:val="0"/>
      <w:marRight w:val="0"/>
      <w:marTop w:val="0"/>
      <w:marBottom w:val="0"/>
      <w:divBdr>
        <w:top w:val="none" w:sz="0" w:space="0" w:color="auto"/>
        <w:left w:val="none" w:sz="0" w:space="0" w:color="auto"/>
        <w:bottom w:val="none" w:sz="0" w:space="0" w:color="auto"/>
        <w:right w:val="none" w:sz="0" w:space="0" w:color="auto"/>
      </w:divBdr>
    </w:div>
    <w:div w:id="1852525389">
      <w:bodyDiv w:val="1"/>
      <w:marLeft w:val="0"/>
      <w:marRight w:val="0"/>
      <w:marTop w:val="0"/>
      <w:marBottom w:val="0"/>
      <w:divBdr>
        <w:top w:val="none" w:sz="0" w:space="0" w:color="auto"/>
        <w:left w:val="none" w:sz="0" w:space="0" w:color="auto"/>
        <w:bottom w:val="none" w:sz="0" w:space="0" w:color="auto"/>
        <w:right w:val="none" w:sz="0" w:space="0" w:color="auto"/>
      </w:divBdr>
    </w:div>
    <w:div w:id="1859076066">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4392157">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884049568">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2639562">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48806963">
      <w:bodyDiv w:val="1"/>
      <w:marLeft w:val="0"/>
      <w:marRight w:val="0"/>
      <w:marTop w:val="0"/>
      <w:marBottom w:val="0"/>
      <w:divBdr>
        <w:top w:val="none" w:sz="0" w:space="0" w:color="auto"/>
        <w:left w:val="none" w:sz="0" w:space="0" w:color="auto"/>
        <w:bottom w:val="none" w:sz="0" w:space="0" w:color="auto"/>
        <w:right w:val="none" w:sz="0" w:space="0" w:color="auto"/>
      </w:divBdr>
    </w:div>
    <w:div w:id="1971281972">
      <w:bodyDiv w:val="1"/>
      <w:marLeft w:val="0"/>
      <w:marRight w:val="0"/>
      <w:marTop w:val="0"/>
      <w:marBottom w:val="0"/>
      <w:divBdr>
        <w:top w:val="none" w:sz="0" w:space="0" w:color="auto"/>
        <w:left w:val="none" w:sz="0" w:space="0" w:color="auto"/>
        <w:bottom w:val="none" w:sz="0" w:space="0" w:color="auto"/>
        <w:right w:val="none" w:sz="0" w:space="0" w:color="auto"/>
      </w:divBdr>
    </w:div>
    <w:div w:id="1974479221">
      <w:bodyDiv w:val="1"/>
      <w:marLeft w:val="0"/>
      <w:marRight w:val="0"/>
      <w:marTop w:val="0"/>
      <w:marBottom w:val="0"/>
      <w:divBdr>
        <w:top w:val="none" w:sz="0" w:space="0" w:color="auto"/>
        <w:left w:val="none" w:sz="0" w:space="0" w:color="auto"/>
        <w:bottom w:val="none" w:sz="0" w:space="0" w:color="auto"/>
        <w:right w:val="none" w:sz="0" w:space="0" w:color="auto"/>
      </w:divBdr>
    </w:div>
    <w:div w:id="1981570608">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1999192425">
      <w:bodyDiv w:val="1"/>
      <w:marLeft w:val="0"/>
      <w:marRight w:val="0"/>
      <w:marTop w:val="0"/>
      <w:marBottom w:val="0"/>
      <w:divBdr>
        <w:top w:val="none" w:sz="0" w:space="0" w:color="auto"/>
        <w:left w:val="none" w:sz="0" w:space="0" w:color="auto"/>
        <w:bottom w:val="none" w:sz="0" w:space="0" w:color="auto"/>
        <w:right w:val="none" w:sz="0" w:space="0" w:color="auto"/>
      </w:divBdr>
    </w:div>
    <w:div w:id="2000108843">
      <w:bodyDiv w:val="1"/>
      <w:marLeft w:val="0"/>
      <w:marRight w:val="0"/>
      <w:marTop w:val="0"/>
      <w:marBottom w:val="0"/>
      <w:divBdr>
        <w:top w:val="none" w:sz="0" w:space="0" w:color="auto"/>
        <w:left w:val="none" w:sz="0" w:space="0" w:color="auto"/>
        <w:bottom w:val="none" w:sz="0" w:space="0" w:color="auto"/>
        <w:right w:val="none" w:sz="0" w:space="0" w:color="auto"/>
      </w:divBdr>
    </w:div>
    <w:div w:id="2000494562">
      <w:bodyDiv w:val="1"/>
      <w:marLeft w:val="0"/>
      <w:marRight w:val="0"/>
      <w:marTop w:val="0"/>
      <w:marBottom w:val="0"/>
      <w:divBdr>
        <w:top w:val="none" w:sz="0" w:space="0" w:color="auto"/>
        <w:left w:val="none" w:sz="0" w:space="0" w:color="auto"/>
        <w:bottom w:val="none" w:sz="0" w:space="0" w:color="auto"/>
        <w:right w:val="none" w:sz="0" w:space="0" w:color="auto"/>
      </w:divBdr>
    </w:div>
    <w:div w:id="2008705737">
      <w:bodyDiv w:val="1"/>
      <w:marLeft w:val="0"/>
      <w:marRight w:val="0"/>
      <w:marTop w:val="0"/>
      <w:marBottom w:val="0"/>
      <w:divBdr>
        <w:top w:val="none" w:sz="0" w:space="0" w:color="auto"/>
        <w:left w:val="none" w:sz="0" w:space="0" w:color="auto"/>
        <w:bottom w:val="none" w:sz="0" w:space="0" w:color="auto"/>
        <w:right w:val="none" w:sz="0" w:space="0" w:color="auto"/>
      </w:divBdr>
    </w:div>
    <w:div w:id="2009013220">
      <w:bodyDiv w:val="1"/>
      <w:marLeft w:val="0"/>
      <w:marRight w:val="0"/>
      <w:marTop w:val="0"/>
      <w:marBottom w:val="0"/>
      <w:divBdr>
        <w:top w:val="none" w:sz="0" w:space="0" w:color="auto"/>
        <w:left w:val="none" w:sz="0" w:space="0" w:color="auto"/>
        <w:bottom w:val="none" w:sz="0" w:space="0" w:color="auto"/>
        <w:right w:val="none" w:sz="0" w:space="0" w:color="auto"/>
      </w:divBdr>
    </w:div>
    <w:div w:id="2025587645">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42171991">
      <w:bodyDiv w:val="1"/>
      <w:marLeft w:val="0"/>
      <w:marRight w:val="0"/>
      <w:marTop w:val="0"/>
      <w:marBottom w:val="0"/>
      <w:divBdr>
        <w:top w:val="none" w:sz="0" w:space="0" w:color="auto"/>
        <w:left w:val="none" w:sz="0" w:space="0" w:color="auto"/>
        <w:bottom w:val="none" w:sz="0" w:space="0" w:color="auto"/>
        <w:right w:val="none" w:sz="0" w:space="0" w:color="auto"/>
      </w:divBdr>
    </w:div>
    <w:div w:id="2045864242">
      <w:bodyDiv w:val="1"/>
      <w:marLeft w:val="0"/>
      <w:marRight w:val="0"/>
      <w:marTop w:val="0"/>
      <w:marBottom w:val="0"/>
      <w:divBdr>
        <w:top w:val="none" w:sz="0" w:space="0" w:color="auto"/>
        <w:left w:val="none" w:sz="0" w:space="0" w:color="auto"/>
        <w:bottom w:val="none" w:sz="0" w:space="0" w:color="auto"/>
        <w:right w:val="none" w:sz="0" w:space="0" w:color="auto"/>
      </w:divBdr>
    </w:div>
    <w:div w:id="2048946122">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01944119">
      <w:bodyDiv w:val="1"/>
      <w:marLeft w:val="0"/>
      <w:marRight w:val="0"/>
      <w:marTop w:val="0"/>
      <w:marBottom w:val="0"/>
      <w:divBdr>
        <w:top w:val="none" w:sz="0" w:space="0" w:color="auto"/>
        <w:left w:val="none" w:sz="0" w:space="0" w:color="auto"/>
        <w:bottom w:val="none" w:sz="0" w:space="0" w:color="auto"/>
        <w:right w:val="none" w:sz="0" w:space="0" w:color="auto"/>
      </w:divBdr>
    </w:div>
    <w:div w:id="2110470596">
      <w:bodyDiv w:val="1"/>
      <w:marLeft w:val="0"/>
      <w:marRight w:val="0"/>
      <w:marTop w:val="0"/>
      <w:marBottom w:val="0"/>
      <w:divBdr>
        <w:top w:val="none" w:sz="0" w:space="0" w:color="auto"/>
        <w:left w:val="none" w:sz="0" w:space="0" w:color="auto"/>
        <w:bottom w:val="none" w:sz="0" w:space="0" w:color="auto"/>
        <w:right w:val="none" w:sz="0" w:space="0" w:color="auto"/>
      </w:divBdr>
    </w:div>
    <w:div w:id="2125416509">
      <w:bodyDiv w:val="1"/>
      <w:marLeft w:val="0"/>
      <w:marRight w:val="0"/>
      <w:marTop w:val="0"/>
      <w:marBottom w:val="0"/>
      <w:divBdr>
        <w:top w:val="none" w:sz="0" w:space="0" w:color="auto"/>
        <w:left w:val="none" w:sz="0" w:space="0" w:color="auto"/>
        <w:bottom w:val="none" w:sz="0" w:space="0" w:color="auto"/>
        <w:right w:val="none" w:sz="0" w:space="0" w:color="auto"/>
      </w:divBdr>
    </w:div>
    <w:div w:id="2140224832">
      <w:bodyDiv w:val="1"/>
      <w:marLeft w:val="0"/>
      <w:marRight w:val="0"/>
      <w:marTop w:val="0"/>
      <w:marBottom w:val="0"/>
      <w:divBdr>
        <w:top w:val="none" w:sz="0" w:space="0" w:color="auto"/>
        <w:left w:val="none" w:sz="0" w:space="0" w:color="auto"/>
        <w:bottom w:val="none" w:sz="0" w:space="0" w:color="auto"/>
        <w:right w:val="none" w:sz="0" w:space="0" w:color="auto"/>
      </w:divBdr>
    </w:div>
    <w:div w:id="2140687330">
      <w:bodyDiv w:val="1"/>
      <w:marLeft w:val="0"/>
      <w:marRight w:val="0"/>
      <w:marTop w:val="0"/>
      <w:marBottom w:val="0"/>
      <w:divBdr>
        <w:top w:val="none" w:sz="0" w:space="0" w:color="auto"/>
        <w:left w:val="none" w:sz="0" w:space="0" w:color="auto"/>
        <w:bottom w:val="none" w:sz="0" w:space="0" w:color="auto"/>
        <w:right w:val="none" w:sz="0" w:space="0" w:color="auto"/>
      </w:divBdr>
    </w:div>
    <w:div w:id="2140804145">
      <w:bodyDiv w:val="1"/>
      <w:marLeft w:val="0"/>
      <w:marRight w:val="0"/>
      <w:marTop w:val="0"/>
      <w:marBottom w:val="0"/>
      <w:divBdr>
        <w:top w:val="none" w:sz="0" w:space="0" w:color="auto"/>
        <w:left w:val="none" w:sz="0" w:space="0" w:color="auto"/>
        <w:bottom w:val="none" w:sz="0" w:space="0" w:color="auto"/>
        <w:right w:val="none" w:sz="0" w:space="0" w:color="auto"/>
      </w:divBdr>
    </w:div>
    <w:div w:id="214704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3EE27-4542-43F1-AEA8-661DBF77F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13</Pages>
  <Words>3489</Words>
  <Characters>19892</Characters>
  <Application>Microsoft Office Word</Application>
  <DocSecurity>0</DocSecurity>
  <Lines>165</Lines>
  <Paragraphs>46</Paragraphs>
  <ScaleCrop>false</ScaleCrop>
  <HeadingPairs>
    <vt:vector size="6" baseType="variant">
      <vt:variant>
        <vt:lpstr>Títol</vt:lpstr>
      </vt:variant>
      <vt:variant>
        <vt:i4>1</vt:i4>
      </vt:variant>
      <vt:variant>
        <vt:lpstr>Title</vt:lpstr>
      </vt:variant>
      <vt:variant>
        <vt:i4>1</vt:i4>
      </vt:variant>
      <vt:variant>
        <vt:lpstr>Título</vt:lpstr>
      </vt:variant>
      <vt:variant>
        <vt:i4>1</vt:i4>
      </vt:variant>
    </vt:vector>
  </HeadingPairs>
  <TitlesOfParts>
    <vt:vector size="3" baseType="lpstr">
      <vt:lpstr>PLEC DE CLÀUSULES ADMINISTRATIVES PARTICULARS</vt:lpstr>
      <vt:lpstr>PLEC DE CLÀUSULES ADMINISTRATIVES PARTICULARS</vt:lpstr>
      <vt:lpstr>PLEC DE CLÀUSULES ADMINISTRATIVES PARTICULARS</vt:lpstr>
    </vt:vector>
  </TitlesOfParts>
  <Company>Ajuntament de Barcelona</Company>
  <LinksUpToDate>false</LinksUpToDate>
  <CharactersWithSpaces>23335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PLEC DE CLÀUSULES ADMINISTRATIVES PARTICULARS</dc:title>
  <dc:creator>Usuari de Xarxa</dc:creator>
  <cp:lastModifiedBy>Guijarro López, Maria Ángeles</cp:lastModifiedBy>
  <cp:revision>13</cp:revision>
  <cp:lastPrinted>2025-05-12T06:33:00Z</cp:lastPrinted>
  <dcterms:created xsi:type="dcterms:W3CDTF">2025-07-24T10:49:00Z</dcterms:created>
  <dcterms:modified xsi:type="dcterms:W3CDTF">2025-11-25T12:07:00Z</dcterms:modified>
</cp:coreProperties>
</file>