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8E48B" w14:textId="77777777" w:rsidR="004C127B" w:rsidRPr="00D32733" w:rsidRDefault="004C127B" w:rsidP="00D32733">
      <w:pPr>
        <w:spacing w:line="276" w:lineRule="auto"/>
        <w:rPr>
          <w:rFonts w:ascii="Verdana" w:hAnsi="Verdana" w:cs="Arial"/>
          <w:color w:val="000000"/>
        </w:rPr>
      </w:pPr>
    </w:p>
    <w:p w14:paraId="1E71DCB5" w14:textId="77777777" w:rsidR="003931D6" w:rsidRDefault="003931D6" w:rsidP="003931D6">
      <w:pPr>
        <w:jc w:val="center"/>
        <w:rPr>
          <w:rFonts w:ascii="Verdana" w:hAnsi="Verdana"/>
          <w:b/>
        </w:rPr>
      </w:pPr>
    </w:p>
    <w:p w14:paraId="3AE4434F" w14:textId="77777777" w:rsidR="00A4444C" w:rsidRDefault="00A4444C" w:rsidP="003931D6">
      <w:pPr>
        <w:jc w:val="center"/>
        <w:rPr>
          <w:rFonts w:ascii="Verdana" w:hAnsi="Verdana"/>
          <w:b/>
        </w:rPr>
      </w:pPr>
    </w:p>
    <w:p w14:paraId="15FE2412" w14:textId="77777777" w:rsidR="006513BB" w:rsidRPr="003931D6" w:rsidRDefault="006513BB" w:rsidP="003931D6">
      <w:pPr>
        <w:jc w:val="center"/>
        <w:rPr>
          <w:rFonts w:ascii="Verdana" w:hAnsi="Verdana"/>
          <w:b/>
        </w:rPr>
      </w:pPr>
      <w:r w:rsidRPr="003931D6">
        <w:rPr>
          <w:rFonts w:ascii="Verdana" w:hAnsi="Verdana"/>
          <w:b/>
        </w:rPr>
        <w:t>ANNEX 1:  MODEL DE DECLARACIÓ RESPONSABLE</w:t>
      </w:r>
    </w:p>
    <w:p w14:paraId="51BA88C6" w14:textId="77777777" w:rsidR="006513BB" w:rsidRPr="00D32733" w:rsidRDefault="006513BB" w:rsidP="00D32733">
      <w:pPr>
        <w:tabs>
          <w:tab w:val="left" w:pos="567"/>
          <w:tab w:val="left" w:pos="1134"/>
          <w:tab w:val="left" w:pos="1702"/>
          <w:tab w:val="left" w:pos="2880"/>
          <w:tab w:val="left" w:pos="3600"/>
          <w:tab w:val="left" w:pos="4320"/>
          <w:tab w:val="left" w:pos="5040"/>
          <w:tab w:val="left" w:pos="5760"/>
          <w:tab w:val="left" w:pos="6480"/>
          <w:tab w:val="left" w:pos="7200"/>
        </w:tabs>
        <w:spacing w:line="276" w:lineRule="auto"/>
        <w:ind w:right="48"/>
        <w:jc w:val="center"/>
        <w:rPr>
          <w:rFonts w:ascii="Verdana" w:hAnsi="Verdana" w:cs="Arial"/>
          <w:b/>
          <w:i/>
        </w:rPr>
      </w:pPr>
    </w:p>
    <w:p w14:paraId="7C1E03A5" w14:textId="77777777" w:rsidR="006513BB" w:rsidRPr="00D32733" w:rsidRDefault="006513BB" w:rsidP="00D32733">
      <w:pPr>
        <w:tabs>
          <w:tab w:val="left" w:pos="567"/>
          <w:tab w:val="left" w:pos="1134"/>
          <w:tab w:val="left" w:pos="1702"/>
          <w:tab w:val="left" w:pos="2880"/>
          <w:tab w:val="left" w:pos="3600"/>
          <w:tab w:val="left" w:pos="4320"/>
          <w:tab w:val="left" w:pos="5040"/>
          <w:tab w:val="left" w:pos="5760"/>
          <w:tab w:val="left" w:pos="6480"/>
          <w:tab w:val="left" w:pos="7200"/>
        </w:tabs>
        <w:spacing w:line="276" w:lineRule="auto"/>
        <w:ind w:right="48"/>
        <w:jc w:val="center"/>
        <w:rPr>
          <w:rFonts w:ascii="Verdana" w:hAnsi="Verdana" w:cs="Arial"/>
          <w:b/>
          <w:i/>
        </w:rPr>
      </w:pPr>
    </w:p>
    <w:p w14:paraId="267ECA7A" w14:textId="763E0840" w:rsidR="006513BB" w:rsidRPr="00D32733" w:rsidRDefault="006513BB" w:rsidP="00D32733">
      <w:pPr>
        <w:shd w:val="clear" w:color="auto" w:fill="FFFFFF"/>
        <w:tabs>
          <w:tab w:val="left" w:pos="567"/>
          <w:tab w:val="left" w:pos="1134"/>
          <w:tab w:val="left" w:pos="1702"/>
          <w:tab w:val="left" w:pos="2880"/>
          <w:tab w:val="left" w:pos="3600"/>
          <w:tab w:val="left" w:pos="4320"/>
          <w:tab w:val="left" w:pos="5040"/>
          <w:tab w:val="left" w:pos="5760"/>
          <w:tab w:val="left" w:pos="6480"/>
          <w:tab w:val="left" w:pos="7200"/>
        </w:tabs>
        <w:spacing w:line="276" w:lineRule="auto"/>
        <w:jc w:val="both"/>
        <w:rPr>
          <w:rFonts w:ascii="Verdana" w:hAnsi="Verdana" w:cs="Arial"/>
        </w:rPr>
      </w:pPr>
      <w:r w:rsidRPr="00D32733">
        <w:rPr>
          <w:rFonts w:ascii="Verdana" w:hAnsi="Verdana" w:cs="Arial"/>
          <w:snapToGrid w:val="0"/>
        </w:rPr>
        <w:t xml:space="preserve">Qui </w:t>
      </w:r>
      <w:proofErr w:type="spellStart"/>
      <w:r w:rsidRPr="00D32733">
        <w:rPr>
          <w:rFonts w:ascii="Verdana" w:hAnsi="Verdana" w:cs="Arial"/>
          <w:snapToGrid w:val="0"/>
        </w:rPr>
        <w:t>sotasigna</w:t>
      </w:r>
      <w:proofErr w:type="spellEnd"/>
      <w:r w:rsidRPr="00D32733">
        <w:rPr>
          <w:rFonts w:ascii="Verdana" w:hAnsi="Verdana" w:cs="Arial"/>
          <w:snapToGrid w:val="0"/>
        </w:rPr>
        <w:t xml:space="preserve"> el/la senyor/a ....................................................................................., amb DNI/NIE núm.............................., en nom propi / en qualitat de representant legal de la persona física/jurídica ...................................................................................., amb NIF núm. ........................................, amb la següent adreça de correu electrònic ..................................</w:t>
      </w:r>
      <w:r w:rsidR="005F2A91" w:rsidRPr="00D32733">
        <w:rPr>
          <w:rFonts w:ascii="Verdana" w:hAnsi="Verdana" w:cs="Arial"/>
          <w:snapToGrid w:val="0"/>
        </w:rPr>
        <w:t>, tel...............,</w:t>
      </w:r>
      <w:r w:rsidRPr="00D32733">
        <w:rPr>
          <w:rFonts w:ascii="Verdana" w:hAnsi="Verdana" w:cs="Arial"/>
          <w:snapToGrid w:val="0"/>
        </w:rPr>
        <w:t xml:space="preserve"> i als efectes de licitar en el procediment d'adjudicació </w:t>
      </w:r>
      <w:r w:rsidR="005F2A91" w:rsidRPr="00D32733">
        <w:rPr>
          <w:rFonts w:ascii="Verdana" w:hAnsi="Verdana" w:cs="Arial"/>
          <w:snapToGrid w:val="0"/>
        </w:rPr>
        <w:t xml:space="preserve">que té per objecte </w:t>
      </w:r>
      <w:r w:rsidR="005F2A91" w:rsidRPr="00D32733">
        <w:rPr>
          <w:rFonts w:ascii="Verdana" w:hAnsi="Verdana" w:cs="Arial"/>
        </w:rPr>
        <w:t xml:space="preserve">el servei d’auditoria i certificació segons ISO 45001 i auditoria legal PRL de </w:t>
      </w:r>
      <w:r w:rsidR="002E2F95" w:rsidRPr="002E2F95">
        <w:rPr>
          <w:rFonts w:ascii="Verdana" w:hAnsi="Verdana" w:cs="Arial"/>
        </w:rPr>
        <w:t>de l'Institut Municipal de Parcs i Jardins de Barcelona,</w:t>
      </w:r>
      <w:r w:rsidR="005F2A91" w:rsidRPr="00D32733">
        <w:rPr>
          <w:rFonts w:ascii="Verdana" w:hAnsi="Verdana" w:cs="Arial"/>
        </w:rPr>
        <w:t xml:space="preserve"> amb mesures de contractació pública sostenible</w:t>
      </w:r>
      <w:r w:rsidRPr="00D32733">
        <w:rPr>
          <w:rFonts w:ascii="Verdana" w:hAnsi="Verdana" w:cs="Arial"/>
          <w:snapToGrid w:val="0"/>
        </w:rPr>
        <w:t>, n</w:t>
      </w:r>
      <w:r w:rsidRPr="00D32733">
        <w:rPr>
          <w:rFonts w:ascii="Verdana" w:hAnsi="Verdana" w:cs="Arial"/>
        </w:rPr>
        <w:t>úm.</w:t>
      </w:r>
      <w:r w:rsidR="002E2F95">
        <w:rPr>
          <w:rFonts w:ascii="Verdana" w:hAnsi="Verdana" w:cs="Arial"/>
        </w:rPr>
        <w:t xml:space="preserve"> contracte: </w:t>
      </w:r>
      <w:r w:rsidR="002E2F95" w:rsidRPr="00392DD2">
        <w:rPr>
          <w:rFonts w:ascii="Verdana" w:hAnsi="Verdana" w:cs="Arial"/>
        </w:rPr>
        <w:t>250001</w:t>
      </w:r>
      <w:r w:rsidR="00392DD2">
        <w:rPr>
          <w:rFonts w:ascii="Verdana" w:hAnsi="Verdana" w:cs="Arial"/>
        </w:rPr>
        <w:t>04</w:t>
      </w:r>
      <w:r w:rsidR="002E2F95">
        <w:rPr>
          <w:rFonts w:ascii="Verdana" w:hAnsi="Verdana" w:cs="Arial"/>
        </w:rPr>
        <w:t>;</w:t>
      </w:r>
      <w:r w:rsidRPr="00D32733">
        <w:rPr>
          <w:rFonts w:ascii="Verdana" w:hAnsi="Verdana" w:cs="Arial"/>
        </w:rPr>
        <w:t xml:space="preserve"> </w:t>
      </w:r>
      <w:r w:rsidR="005F2A91" w:rsidRPr="00D32733">
        <w:rPr>
          <w:rFonts w:ascii="Verdana" w:hAnsi="Verdana" w:cs="Arial"/>
        </w:rPr>
        <w:t>exp. 25/0158</w:t>
      </w:r>
    </w:p>
    <w:p w14:paraId="692A759F" w14:textId="77777777" w:rsidR="006513BB" w:rsidRPr="00D32733" w:rsidRDefault="006513BB" w:rsidP="00D32733">
      <w:pPr>
        <w:shd w:val="clear" w:color="auto" w:fill="FFFFFF"/>
        <w:tabs>
          <w:tab w:val="left" w:pos="567"/>
          <w:tab w:val="left" w:pos="1134"/>
          <w:tab w:val="left" w:pos="1702"/>
          <w:tab w:val="left" w:pos="2880"/>
          <w:tab w:val="left" w:pos="3600"/>
          <w:tab w:val="left" w:pos="4320"/>
          <w:tab w:val="left" w:pos="5040"/>
          <w:tab w:val="left" w:pos="5760"/>
          <w:tab w:val="left" w:pos="6480"/>
          <w:tab w:val="left" w:pos="7200"/>
        </w:tabs>
        <w:spacing w:line="276" w:lineRule="auto"/>
        <w:jc w:val="both"/>
        <w:rPr>
          <w:rFonts w:ascii="Verdana" w:hAnsi="Verdana" w:cs="Arial"/>
          <w:snapToGrid w:val="0"/>
        </w:rPr>
      </w:pPr>
    </w:p>
    <w:p w14:paraId="1CEF43A8" w14:textId="77777777" w:rsidR="006513BB" w:rsidRPr="00D32733" w:rsidRDefault="006513BB" w:rsidP="00D32733">
      <w:pPr>
        <w:shd w:val="clear" w:color="auto" w:fill="FFFFFF"/>
        <w:tabs>
          <w:tab w:val="left" w:pos="567"/>
          <w:tab w:val="left" w:pos="1134"/>
          <w:tab w:val="left" w:pos="1702"/>
          <w:tab w:val="left" w:pos="2880"/>
          <w:tab w:val="left" w:pos="3600"/>
          <w:tab w:val="left" w:pos="4320"/>
          <w:tab w:val="left" w:pos="5040"/>
          <w:tab w:val="left" w:pos="5760"/>
          <w:tab w:val="left" w:pos="6480"/>
          <w:tab w:val="left" w:pos="7200"/>
        </w:tabs>
        <w:spacing w:line="276" w:lineRule="auto"/>
        <w:jc w:val="center"/>
        <w:rPr>
          <w:rFonts w:ascii="Verdana" w:hAnsi="Verdana" w:cs="Arial"/>
          <w:snapToGrid w:val="0"/>
        </w:rPr>
      </w:pPr>
    </w:p>
    <w:p w14:paraId="22035747" w14:textId="77777777" w:rsidR="006513BB" w:rsidRPr="00D32733" w:rsidRDefault="006513BB" w:rsidP="00D32733">
      <w:pPr>
        <w:tabs>
          <w:tab w:val="left" w:pos="567"/>
          <w:tab w:val="left" w:pos="1134"/>
          <w:tab w:val="left" w:pos="1702"/>
          <w:tab w:val="left" w:pos="2880"/>
          <w:tab w:val="left" w:pos="3600"/>
          <w:tab w:val="left" w:pos="4320"/>
          <w:tab w:val="left" w:pos="5040"/>
          <w:tab w:val="left" w:pos="5760"/>
          <w:tab w:val="left" w:pos="6480"/>
          <w:tab w:val="left" w:pos="7200"/>
        </w:tabs>
        <w:spacing w:line="276" w:lineRule="auto"/>
        <w:ind w:right="48"/>
        <w:jc w:val="center"/>
        <w:rPr>
          <w:rFonts w:ascii="Verdana" w:hAnsi="Verdana" w:cs="Arial"/>
          <w:i/>
        </w:rPr>
      </w:pPr>
      <w:r w:rsidRPr="00D32733">
        <w:rPr>
          <w:rFonts w:ascii="Verdana" w:hAnsi="Verdana" w:cs="Arial"/>
          <w:b/>
          <w:i/>
        </w:rPr>
        <w:t xml:space="preserve">DECLARA SOTA LA SEVA RESPONSABILITAT </w:t>
      </w:r>
      <w:r w:rsidRPr="00D32733">
        <w:rPr>
          <w:rFonts w:ascii="Verdana" w:hAnsi="Verdana" w:cs="Arial"/>
          <w:b/>
          <w:i/>
          <w:vertAlign w:val="superscript"/>
        </w:rPr>
        <w:footnoteReference w:id="1"/>
      </w:r>
    </w:p>
    <w:p w14:paraId="75381110" w14:textId="77777777" w:rsidR="006513BB" w:rsidRPr="00D32733" w:rsidRDefault="006513BB" w:rsidP="00D32733">
      <w:pPr>
        <w:tabs>
          <w:tab w:val="left" w:pos="567"/>
          <w:tab w:val="left" w:pos="1134"/>
          <w:tab w:val="left" w:pos="1702"/>
          <w:tab w:val="left" w:pos="2880"/>
          <w:tab w:val="left" w:pos="3600"/>
          <w:tab w:val="left" w:pos="4320"/>
          <w:tab w:val="left" w:pos="5040"/>
          <w:tab w:val="left" w:pos="5760"/>
          <w:tab w:val="left" w:pos="6480"/>
          <w:tab w:val="left" w:pos="7200"/>
        </w:tabs>
        <w:spacing w:line="276" w:lineRule="auto"/>
        <w:ind w:right="48"/>
        <w:jc w:val="both"/>
        <w:rPr>
          <w:rFonts w:ascii="Verdana" w:hAnsi="Verdana" w:cs="Arial"/>
          <w:b/>
          <w:i/>
        </w:rPr>
      </w:pPr>
    </w:p>
    <w:p w14:paraId="55609991" w14:textId="77777777" w:rsidR="005F2A91" w:rsidRPr="00D32733" w:rsidRDefault="005F2A91" w:rsidP="00D32733">
      <w:pPr>
        <w:pStyle w:val="Textindependent"/>
        <w:shd w:val="clear" w:color="auto" w:fill="FFFFFF"/>
        <w:spacing w:line="276" w:lineRule="auto"/>
        <w:ind w:right="-2"/>
        <w:jc w:val="center"/>
        <w:rPr>
          <w:rFonts w:ascii="Verdana" w:hAnsi="Verdana"/>
          <w:b/>
          <w:sz w:val="20"/>
        </w:rPr>
      </w:pPr>
      <w:r w:rsidRPr="00D32733">
        <w:rPr>
          <w:rFonts w:ascii="Verdana" w:hAnsi="Verdana"/>
          <w:b/>
          <w:sz w:val="20"/>
        </w:rPr>
        <w:t>Que l’esmentada persona física/jurídica:</w:t>
      </w:r>
    </w:p>
    <w:p w14:paraId="75F03CC5" w14:textId="77777777" w:rsidR="005F2A91" w:rsidRPr="00D32733" w:rsidRDefault="005F2A91" w:rsidP="00D32733">
      <w:pPr>
        <w:pStyle w:val="Textindependent"/>
        <w:shd w:val="clear" w:color="auto" w:fill="FFFFFF"/>
        <w:spacing w:line="276" w:lineRule="auto"/>
        <w:ind w:right="-2"/>
        <w:jc w:val="center"/>
        <w:rPr>
          <w:rFonts w:ascii="Verdana" w:hAnsi="Verdana"/>
          <w:sz w:val="20"/>
        </w:rPr>
      </w:pPr>
    </w:p>
    <w:p w14:paraId="1C583D64"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i/>
          <w:sz w:val="20"/>
        </w:rPr>
        <w:fldChar w:fldCharType="begin">
          <w:ffData>
            <w:name w:val="Verifica1"/>
            <w:enabled w:val="0"/>
            <w:calcOnExit w:val="0"/>
            <w:checkBox>
              <w:sizeAuto/>
              <w:default w:val="0"/>
            </w:checkBox>
          </w:ffData>
        </w:fldChar>
      </w:r>
      <w:r w:rsidRPr="00D32733">
        <w:rPr>
          <w:rFonts w:ascii="Verdana" w:hAnsi="Verdana"/>
          <w:i/>
          <w:sz w:val="20"/>
        </w:rPr>
        <w:instrText xml:space="preserve"> FORMCHECKBOX </w:instrText>
      </w:r>
      <w:r w:rsidR="00A4444C">
        <w:rPr>
          <w:rFonts w:ascii="Verdana" w:hAnsi="Verdana"/>
          <w:i/>
          <w:sz w:val="20"/>
        </w:rPr>
      </w:r>
      <w:r w:rsidR="00A4444C">
        <w:rPr>
          <w:rFonts w:ascii="Verdana" w:hAnsi="Verdana"/>
          <w:i/>
          <w:sz w:val="20"/>
        </w:rPr>
        <w:fldChar w:fldCharType="separate"/>
      </w:r>
      <w:r w:rsidRPr="00D32733">
        <w:rPr>
          <w:rFonts w:ascii="Verdana" w:hAnsi="Verdana"/>
          <w:i/>
          <w:sz w:val="20"/>
        </w:rPr>
        <w:fldChar w:fldCharType="end"/>
      </w:r>
      <w:r w:rsidRPr="00D32733">
        <w:rPr>
          <w:rFonts w:ascii="Verdana" w:hAnsi="Verdana"/>
          <w:i/>
          <w:sz w:val="20"/>
        </w:rPr>
        <w:tab/>
      </w:r>
      <w:r w:rsidRPr="00D32733">
        <w:rPr>
          <w:rFonts w:ascii="Verdana" w:hAnsi="Verdana"/>
          <w:sz w:val="20"/>
        </w:rPr>
        <w:t xml:space="preserve">No es troba incursa en cap </w:t>
      </w:r>
      <w:r w:rsidRPr="00D32733">
        <w:rPr>
          <w:rFonts w:ascii="Verdana" w:hAnsi="Verdana"/>
          <w:b/>
          <w:sz w:val="20"/>
        </w:rPr>
        <w:t>prohibició de contractar</w:t>
      </w:r>
      <w:r w:rsidRPr="00D32733">
        <w:rPr>
          <w:rFonts w:ascii="Verdana" w:hAnsi="Verdana"/>
          <w:sz w:val="20"/>
        </w:rPr>
        <w:t xml:space="preserve"> amb l’Administració de les establertes a l’art. 71 LCSP.</w:t>
      </w:r>
      <w:r w:rsidRPr="00D32733" w:rsidDel="00BF46FD">
        <w:rPr>
          <w:rFonts w:ascii="Verdana" w:hAnsi="Verdana"/>
          <w:sz w:val="20"/>
        </w:rPr>
        <w:t xml:space="preserve"> </w:t>
      </w:r>
    </w:p>
    <w:p w14:paraId="0037E77E"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7BB88F28"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i/>
          <w:sz w:val="20"/>
        </w:rPr>
        <w:fldChar w:fldCharType="begin">
          <w:ffData>
            <w:name w:val="Verifica1"/>
            <w:enabled w:val="0"/>
            <w:calcOnExit w:val="0"/>
            <w:checkBox>
              <w:sizeAuto/>
              <w:default w:val="0"/>
            </w:checkBox>
          </w:ffData>
        </w:fldChar>
      </w:r>
      <w:r w:rsidRPr="00D32733">
        <w:rPr>
          <w:rFonts w:ascii="Verdana" w:hAnsi="Verdana"/>
          <w:i/>
          <w:sz w:val="20"/>
        </w:rPr>
        <w:instrText xml:space="preserve"> FORMCHECKBOX </w:instrText>
      </w:r>
      <w:r w:rsidR="00A4444C">
        <w:rPr>
          <w:rFonts w:ascii="Verdana" w:hAnsi="Verdana"/>
          <w:i/>
          <w:sz w:val="20"/>
        </w:rPr>
      </w:r>
      <w:r w:rsidR="00A4444C">
        <w:rPr>
          <w:rFonts w:ascii="Verdana" w:hAnsi="Verdana"/>
          <w:i/>
          <w:sz w:val="20"/>
        </w:rPr>
        <w:fldChar w:fldCharType="separate"/>
      </w:r>
      <w:r w:rsidRPr="00D32733">
        <w:rPr>
          <w:rFonts w:ascii="Verdana" w:hAnsi="Verdana"/>
          <w:i/>
          <w:sz w:val="20"/>
        </w:rPr>
        <w:fldChar w:fldCharType="end"/>
      </w:r>
      <w:r w:rsidRPr="00D32733">
        <w:rPr>
          <w:rFonts w:ascii="Verdana" w:hAnsi="Verdana"/>
          <w:sz w:val="20"/>
        </w:rPr>
        <w:tab/>
        <w:t xml:space="preserve">Compleix les obligacions legals en matèria de prevenció de </w:t>
      </w:r>
      <w:r w:rsidRPr="00D32733">
        <w:rPr>
          <w:rFonts w:ascii="Verdana" w:hAnsi="Verdana"/>
          <w:b/>
          <w:sz w:val="20"/>
        </w:rPr>
        <w:t>riscos laborals</w:t>
      </w:r>
      <w:r w:rsidRPr="00D32733">
        <w:rPr>
          <w:rFonts w:ascii="Verdana" w:hAnsi="Verdana"/>
          <w:sz w:val="20"/>
        </w:rPr>
        <w:t>.</w:t>
      </w:r>
    </w:p>
    <w:p w14:paraId="7258EF2F"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58DCDDAD"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i/>
          <w:sz w:val="20"/>
        </w:rPr>
        <w:fldChar w:fldCharType="begin">
          <w:ffData>
            <w:name w:val="Verifica1"/>
            <w:enabled w:val="0"/>
            <w:calcOnExit w:val="0"/>
            <w:checkBox>
              <w:sizeAuto/>
              <w:default w:val="0"/>
            </w:checkBox>
          </w:ffData>
        </w:fldChar>
      </w:r>
      <w:r w:rsidRPr="00D32733">
        <w:rPr>
          <w:rFonts w:ascii="Verdana" w:hAnsi="Verdana"/>
          <w:i/>
          <w:sz w:val="20"/>
        </w:rPr>
        <w:instrText xml:space="preserve"> FORMCHECKBOX </w:instrText>
      </w:r>
      <w:r w:rsidR="00A4444C">
        <w:rPr>
          <w:rFonts w:ascii="Verdana" w:hAnsi="Verdana"/>
          <w:i/>
          <w:sz w:val="20"/>
        </w:rPr>
      </w:r>
      <w:r w:rsidR="00A4444C">
        <w:rPr>
          <w:rFonts w:ascii="Verdana" w:hAnsi="Verdana"/>
          <w:i/>
          <w:sz w:val="20"/>
        </w:rPr>
        <w:fldChar w:fldCharType="separate"/>
      </w:r>
      <w:r w:rsidRPr="00D32733">
        <w:rPr>
          <w:rFonts w:ascii="Verdana" w:hAnsi="Verdana"/>
          <w:i/>
          <w:sz w:val="20"/>
        </w:rPr>
        <w:fldChar w:fldCharType="end"/>
      </w:r>
      <w:r w:rsidRPr="00D32733">
        <w:rPr>
          <w:rFonts w:ascii="Verdana" w:hAnsi="Verdana"/>
          <w:sz w:val="20"/>
        </w:rPr>
        <w:tab/>
        <w:t xml:space="preserve">Compleix les obligacions legals en matèria </w:t>
      </w:r>
      <w:r w:rsidRPr="00D32733">
        <w:rPr>
          <w:rFonts w:ascii="Verdana" w:hAnsi="Verdana"/>
          <w:b/>
          <w:sz w:val="20"/>
        </w:rPr>
        <w:t>d’igualtat efectiva de dones i homes</w:t>
      </w:r>
      <w:r w:rsidRPr="00D32733">
        <w:rPr>
          <w:rFonts w:ascii="Verdana" w:hAnsi="Verdana"/>
          <w:sz w:val="20"/>
        </w:rPr>
        <w:t>.</w:t>
      </w:r>
    </w:p>
    <w:p w14:paraId="2C311C93" w14:textId="77777777" w:rsidR="005F2A91" w:rsidRPr="00D32733" w:rsidRDefault="005F2A91" w:rsidP="00D32733">
      <w:pPr>
        <w:pStyle w:val="xmsonormal"/>
        <w:shd w:val="clear" w:color="auto" w:fill="FFFFFF"/>
        <w:spacing w:line="276" w:lineRule="auto"/>
        <w:jc w:val="both"/>
        <w:rPr>
          <w:rFonts w:ascii="Verdana" w:hAnsi="Verdana"/>
          <w:sz w:val="20"/>
          <w:szCs w:val="20"/>
        </w:rPr>
      </w:pPr>
      <w:r w:rsidRPr="00D32733">
        <w:rPr>
          <w:rFonts w:ascii="Verdana" w:hAnsi="Verdana"/>
          <w:sz w:val="20"/>
          <w:szCs w:val="20"/>
        </w:rPr>
        <w:t>És una persona jurídica amb més de 50 persones treballadores: SI/ NO</w:t>
      </w:r>
    </w:p>
    <w:p w14:paraId="73220E5D" w14:textId="77777777" w:rsidR="005F2A91" w:rsidRPr="00D32733" w:rsidRDefault="005F2A91" w:rsidP="00D32733">
      <w:pPr>
        <w:pStyle w:val="xmsonormal"/>
        <w:shd w:val="clear" w:color="auto" w:fill="FFFFFF"/>
        <w:spacing w:line="276" w:lineRule="auto"/>
        <w:jc w:val="both"/>
        <w:rPr>
          <w:rFonts w:ascii="Verdana" w:hAnsi="Verdana"/>
          <w:sz w:val="20"/>
          <w:szCs w:val="20"/>
        </w:rPr>
      </w:pPr>
      <w:r w:rsidRPr="00D32733">
        <w:rPr>
          <w:rFonts w:ascii="Verdana" w:hAnsi="Verdana"/>
          <w:sz w:val="20"/>
          <w:szCs w:val="20"/>
        </w:rPr>
        <w:t>En cas d’haver contestat afirmativament a l’anterior:</w:t>
      </w:r>
    </w:p>
    <w:p w14:paraId="7C8DF341" w14:textId="77777777" w:rsidR="005F2A91" w:rsidRPr="00D32733" w:rsidRDefault="005F2A91" w:rsidP="00D32733">
      <w:pPr>
        <w:pStyle w:val="xmsonormal"/>
        <w:shd w:val="clear" w:color="auto" w:fill="FFFFFF"/>
        <w:spacing w:line="276" w:lineRule="auto"/>
        <w:jc w:val="both"/>
        <w:rPr>
          <w:rFonts w:ascii="Verdana" w:hAnsi="Verdana"/>
          <w:sz w:val="20"/>
          <w:szCs w:val="20"/>
        </w:rPr>
      </w:pPr>
      <w:r w:rsidRPr="00D32733">
        <w:rPr>
          <w:rFonts w:ascii="Verdana" w:hAnsi="Verdana"/>
          <w:sz w:val="20"/>
          <w:szCs w:val="20"/>
        </w:rPr>
        <w:fldChar w:fldCharType="begin">
          <w:ffData>
            <w:name w:val="Verifica1"/>
            <w:enabled w:val="0"/>
            <w:calcOnExit w:val="0"/>
            <w:checkBox>
              <w:sizeAuto/>
              <w:default w:val="0"/>
            </w:checkBox>
          </w:ffData>
        </w:fldChar>
      </w:r>
      <w:r w:rsidRPr="00D32733">
        <w:rPr>
          <w:rFonts w:ascii="Verdana" w:hAnsi="Verdana"/>
          <w:sz w:val="20"/>
          <w:szCs w:val="20"/>
        </w:rPr>
        <w:instrText xml:space="preserve"> FORMCHECKBOX </w:instrText>
      </w:r>
      <w:r w:rsidR="00A4444C">
        <w:rPr>
          <w:rFonts w:ascii="Verdana" w:hAnsi="Verdana"/>
          <w:sz w:val="20"/>
          <w:szCs w:val="20"/>
        </w:rPr>
      </w:r>
      <w:r w:rsidR="00A4444C">
        <w:rPr>
          <w:rFonts w:ascii="Verdana" w:hAnsi="Verdana"/>
          <w:sz w:val="20"/>
          <w:szCs w:val="20"/>
        </w:rPr>
        <w:fldChar w:fldCharType="separate"/>
      </w:r>
      <w:r w:rsidRPr="00D32733">
        <w:rPr>
          <w:rFonts w:ascii="Verdana" w:hAnsi="Verdana"/>
          <w:sz w:val="20"/>
          <w:szCs w:val="20"/>
        </w:rPr>
        <w:fldChar w:fldCharType="end"/>
      </w:r>
      <w:r w:rsidRPr="00D32733">
        <w:rPr>
          <w:rFonts w:ascii="Verdana" w:hAnsi="Verdana"/>
          <w:sz w:val="20"/>
          <w:szCs w:val="20"/>
        </w:rPr>
        <w:t xml:space="preserve"> Disposa d’un pla d’igualtat, de conformitat amb l’article 45 de la Llei orgànica 3/207, de 22 de març, per a la igualtat efectiva de dones i homes.</w:t>
      </w:r>
    </w:p>
    <w:p w14:paraId="6CB9ECFC" w14:textId="77777777" w:rsidR="005F2A91" w:rsidRPr="00D32733" w:rsidRDefault="005F2A91" w:rsidP="00D32733">
      <w:pPr>
        <w:pStyle w:val="xmsonormal"/>
        <w:shd w:val="clear" w:color="auto" w:fill="FFFFFF"/>
        <w:spacing w:line="276" w:lineRule="auto"/>
        <w:jc w:val="both"/>
        <w:rPr>
          <w:rFonts w:ascii="Verdana" w:hAnsi="Verdana"/>
          <w:sz w:val="20"/>
          <w:szCs w:val="20"/>
        </w:rPr>
      </w:pPr>
      <w:r w:rsidRPr="00D32733">
        <w:rPr>
          <w:rFonts w:ascii="Verdana" w:hAnsi="Verdana"/>
          <w:sz w:val="20"/>
          <w:szCs w:val="20"/>
        </w:rPr>
        <w:t>Una de les dues següents:</w:t>
      </w:r>
    </w:p>
    <w:p w14:paraId="33C580CD" w14:textId="77777777" w:rsidR="005F2A91" w:rsidRPr="00D32733" w:rsidRDefault="005F2A91" w:rsidP="00D32733">
      <w:pPr>
        <w:pStyle w:val="xmsonormal"/>
        <w:shd w:val="clear" w:color="auto" w:fill="FFFFFF"/>
        <w:spacing w:line="276" w:lineRule="auto"/>
        <w:jc w:val="both"/>
        <w:rPr>
          <w:rFonts w:ascii="Verdana" w:hAnsi="Verdana"/>
          <w:sz w:val="20"/>
          <w:szCs w:val="20"/>
        </w:rPr>
      </w:pPr>
      <w:r w:rsidRPr="00D32733">
        <w:rPr>
          <w:rFonts w:ascii="Verdana" w:hAnsi="Verdana"/>
          <w:sz w:val="20"/>
          <w:szCs w:val="20"/>
        </w:rPr>
        <w:fldChar w:fldCharType="begin">
          <w:ffData>
            <w:name w:val="Verifica1"/>
            <w:enabled w:val="0"/>
            <w:calcOnExit w:val="0"/>
            <w:checkBox>
              <w:sizeAuto/>
              <w:default w:val="0"/>
            </w:checkBox>
          </w:ffData>
        </w:fldChar>
      </w:r>
      <w:r w:rsidRPr="00D32733">
        <w:rPr>
          <w:rFonts w:ascii="Verdana" w:hAnsi="Verdana"/>
          <w:sz w:val="20"/>
          <w:szCs w:val="20"/>
        </w:rPr>
        <w:instrText xml:space="preserve"> FORMCHECKBOX </w:instrText>
      </w:r>
      <w:r w:rsidR="00A4444C">
        <w:rPr>
          <w:rFonts w:ascii="Verdana" w:hAnsi="Verdana"/>
          <w:sz w:val="20"/>
          <w:szCs w:val="20"/>
        </w:rPr>
      </w:r>
      <w:r w:rsidR="00A4444C">
        <w:rPr>
          <w:rFonts w:ascii="Verdana" w:hAnsi="Verdana"/>
          <w:sz w:val="20"/>
          <w:szCs w:val="20"/>
        </w:rPr>
        <w:fldChar w:fldCharType="separate"/>
      </w:r>
      <w:r w:rsidRPr="00D32733">
        <w:rPr>
          <w:rFonts w:ascii="Verdana" w:hAnsi="Verdana"/>
          <w:sz w:val="20"/>
          <w:szCs w:val="20"/>
        </w:rPr>
        <w:fldChar w:fldCharType="end"/>
      </w:r>
      <w:r w:rsidRPr="00D32733">
        <w:rPr>
          <w:rFonts w:ascii="Verdana" w:hAnsi="Verdana"/>
          <w:sz w:val="20"/>
          <w:szCs w:val="20"/>
        </w:rPr>
        <w:t xml:space="preserve"> </w:t>
      </w:r>
      <w:r w:rsidRPr="00D32733">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3AEAF8B0" w14:textId="77777777" w:rsidR="005F2A91" w:rsidRPr="00D32733" w:rsidRDefault="005F2A91" w:rsidP="00D32733">
      <w:pPr>
        <w:pStyle w:val="xmsonormal"/>
        <w:shd w:val="clear" w:color="auto" w:fill="FFFFFF"/>
        <w:spacing w:line="276" w:lineRule="auto"/>
        <w:jc w:val="both"/>
        <w:rPr>
          <w:rFonts w:ascii="Verdana" w:hAnsi="Verdana"/>
          <w:sz w:val="20"/>
          <w:szCs w:val="20"/>
        </w:rPr>
      </w:pPr>
      <w:r w:rsidRPr="00D32733">
        <w:rPr>
          <w:rFonts w:ascii="Verdana" w:hAnsi="Verdana"/>
          <w:sz w:val="20"/>
          <w:szCs w:val="20"/>
        </w:rPr>
        <w:fldChar w:fldCharType="begin">
          <w:ffData>
            <w:name w:val="Verifica1"/>
            <w:enabled w:val="0"/>
            <w:calcOnExit w:val="0"/>
            <w:checkBox>
              <w:sizeAuto/>
              <w:default w:val="0"/>
            </w:checkBox>
          </w:ffData>
        </w:fldChar>
      </w:r>
      <w:r w:rsidRPr="00D32733">
        <w:rPr>
          <w:rFonts w:ascii="Verdana" w:hAnsi="Verdana"/>
          <w:sz w:val="20"/>
          <w:szCs w:val="20"/>
        </w:rPr>
        <w:instrText xml:space="preserve"> FORMCHECKBOX </w:instrText>
      </w:r>
      <w:r w:rsidR="00A4444C">
        <w:rPr>
          <w:rFonts w:ascii="Verdana" w:hAnsi="Verdana"/>
          <w:sz w:val="20"/>
          <w:szCs w:val="20"/>
        </w:rPr>
      </w:r>
      <w:r w:rsidR="00A4444C">
        <w:rPr>
          <w:rFonts w:ascii="Verdana" w:hAnsi="Verdana"/>
          <w:sz w:val="20"/>
          <w:szCs w:val="20"/>
        </w:rPr>
        <w:fldChar w:fldCharType="separate"/>
      </w:r>
      <w:r w:rsidRPr="00D32733">
        <w:rPr>
          <w:rFonts w:ascii="Verdana" w:hAnsi="Verdana"/>
          <w:sz w:val="20"/>
          <w:szCs w:val="20"/>
        </w:rPr>
        <w:fldChar w:fldCharType="end"/>
      </w:r>
      <w:r w:rsidRPr="00D32733">
        <w:rPr>
          <w:rFonts w:ascii="Verdana" w:hAnsi="Verdana"/>
          <w:sz w:val="20"/>
          <w:szCs w:val="20"/>
        </w:rPr>
        <w:t xml:space="preserve"> </w:t>
      </w:r>
      <w:r w:rsidRPr="00D32733">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 ................................</w:t>
      </w:r>
    </w:p>
    <w:p w14:paraId="61F7078A" w14:textId="77777777" w:rsidR="00A4444C" w:rsidRDefault="00A4444C" w:rsidP="00D32733">
      <w:pPr>
        <w:spacing w:line="276" w:lineRule="auto"/>
        <w:ind w:left="1" w:hanging="1"/>
        <w:rPr>
          <w:rFonts w:ascii="Verdana" w:hAnsi="Verdana"/>
        </w:rPr>
      </w:pPr>
    </w:p>
    <w:p w14:paraId="635344F6" w14:textId="77777777" w:rsidR="005F2A91" w:rsidRPr="00D32733" w:rsidRDefault="005F2A91" w:rsidP="00D32733">
      <w:pPr>
        <w:spacing w:line="276" w:lineRule="auto"/>
        <w:ind w:left="1" w:hanging="1"/>
        <w:rPr>
          <w:rFonts w:ascii="Verdana" w:hAnsi="Verdana"/>
        </w:rPr>
      </w:pPr>
      <w:bookmarkStart w:id="0" w:name="_GoBack"/>
      <w:bookmarkEnd w:id="0"/>
      <w:r w:rsidRPr="00D32733">
        <w:rPr>
          <w:rFonts w:ascii="Verdana" w:hAnsi="Verdana"/>
        </w:rPr>
        <w:lastRenderedPageBreak/>
        <w:t xml:space="preserve">Està inscrita en el següent </w:t>
      </w:r>
      <w:r w:rsidRPr="00D32733">
        <w:rPr>
          <w:rFonts w:ascii="Verdana" w:hAnsi="Verdana"/>
          <w:b/>
        </w:rPr>
        <w:t>registre electrònic</w:t>
      </w:r>
      <w:r w:rsidRPr="00D32733">
        <w:rPr>
          <w:rFonts w:ascii="Verdana" w:hAnsi="Verdana"/>
        </w:rPr>
        <w:t>:</w:t>
      </w:r>
    </w:p>
    <w:p w14:paraId="0C898715" w14:textId="77777777" w:rsidR="005F2A91" w:rsidRPr="00D32733" w:rsidRDefault="005F2A91" w:rsidP="00D32733">
      <w:pPr>
        <w:spacing w:line="276" w:lineRule="auto"/>
        <w:ind w:left="1" w:hanging="1"/>
        <w:rPr>
          <w:rFonts w:ascii="Verdana" w:hAnsi="Verdana"/>
        </w:rPr>
      </w:pPr>
    </w:p>
    <w:p w14:paraId="130FF1D2" w14:textId="77777777" w:rsidR="005F2A91" w:rsidRPr="00D32733" w:rsidRDefault="005F2A91" w:rsidP="00D32733">
      <w:pPr>
        <w:pStyle w:val="Textindependent"/>
        <w:shd w:val="clear" w:color="auto" w:fill="FFFFFF"/>
        <w:spacing w:line="276" w:lineRule="auto"/>
        <w:ind w:left="851" w:right="0" w:hanging="426"/>
        <w:rPr>
          <w:rFonts w:ascii="Verdana" w:hAnsi="Verdana"/>
          <w:sz w:val="20"/>
        </w:rPr>
      </w:pPr>
      <w:r w:rsidRPr="00D32733">
        <w:rPr>
          <w:rFonts w:ascii="Verdana" w:hAnsi="Verdana"/>
          <w:sz w:val="20"/>
        </w:rPr>
        <w:fldChar w:fldCharType="begin">
          <w:ffData>
            <w:name w:val="Verifica1"/>
            <w:enabled w:val="0"/>
            <w:calcOnExit w:val="0"/>
            <w:checkBox>
              <w:sizeAuto/>
              <w:default w:val="0"/>
            </w:checkBox>
          </w:ffData>
        </w:fldChar>
      </w:r>
      <w:r w:rsidRPr="00D32733">
        <w:rPr>
          <w:rFonts w:ascii="Verdana" w:hAnsi="Verdana"/>
          <w:sz w:val="20"/>
        </w:rPr>
        <w:instrText xml:space="preserve"> FORMCHECKBOX </w:instrText>
      </w:r>
      <w:r w:rsidR="00A4444C">
        <w:rPr>
          <w:rFonts w:ascii="Verdana" w:hAnsi="Verdana"/>
          <w:sz w:val="20"/>
        </w:rPr>
      </w:r>
      <w:r w:rsidR="00A4444C">
        <w:rPr>
          <w:rFonts w:ascii="Verdana" w:hAnsi="Verdana"/>
          <w:sz w:val="20"/>
        </w:rPr>
        <w:fldChar w:fldCharType="separate"/>
      </w:r>
      <w:r w:rsidRPr="00D32733">
        <w:rPr>
          <w:rFonts w:ascii="Verdana" w:hAnsi="Verdana"/>
          <w:sz w:val="20"/>
        </w:rPr>
        <w:fldChar w:fldCharType="end"/>
      </w:r>
      <w:r w:rsidRPr="00D32733">
        <w:rPr>
          <w:rFonts w:ascii="Verdana" w:hAnsi="Verdana"/>
          <w:sz w:val="20"/>
        </w:rPr>
        <w:t xml:space="preserve"> </w:t>
      </w:r>
      <w:r w:rsidRPr="00D32733">
        <w:rPr>
          <w:rFonts w:ascii="Verdana" w:hAnsi="Verdana"/>
          <w:sz w:val="20"/>
        </w:rPr>
        <w:tab/>
        <w:t>en el Registre electrònic d’empreses licitadores de la Generalitat de Catalunya (RELI) i tota la documentació que hi figura manté la seva vigència i no ha estat modificada.</w:t>
      </w:r>
    </w:p>
    <w:p w14:paraId="65BCB9D0" w14:textId="77777777" w:rsidR="005F2A91" w:rsidRPr="00D32733" w:rsidRDefault="005F2A91" w:rsidP="00D32733">
      <w:pPr>
        <w:spacing w:line="276" w:lineRule="auto"/>
        <w:ind w:left="426" w:hanging="1"/>
        <w:rPr>
          <w:rFonts w:ascii="Verdana" w:hAnsi="Verdana"/>
        </w:rPr>
      </w:pPr>
    </w:p>
    <w:p w14:paraId="14314711" w14:textId="77777777" w:rsidR="005F2A91" w:rsidRPr="00D32733" w:rsidRDefault="005F2A91" w:rsidP="00D32733">
      <w:pPr>
        <w:pStyle w:val="Textindependent"/>
        <w:shd w:val="clear" w:color="auto" w:fill="FFFFFF"/>
        <w:spacing w:line="276" w:lineRule="auto"/>
        <w:ind w:left="851" w:right="0" w:hanging="426"/>
        <w:rPr>
          <w:rFonts w:ascii="Verdana" w:hAnsi="Verdana"/>
          <w:sz w:val="20"/>
        </w:rPr>
      </w:pPr>
      <w:r w:rsidRPr="00D32733">
        <w:rPr>
          <w:rFonts w:ascii="Verdana" w:hAnsi="Verdana"/>
          <w:sz w:val="20"/>
        </w:rPr>
        <w:fldChar w:fldCharType="begin">
          <w:ffData>
            <w:name w:val="Verifica1"/>
            <w:enabled w:val="0"/>
            <w:calcOnExit w:val="0"/>
            <w:checkBox>
              <w:sizeAuto/>
              <w:default w:val="0"/>
            </w:checkBox>
          </w:ffData>
        </w:fldChar>
      </w:r>
      <w:r w:rsidRPr="00D32733">
        <w:rPr>
          <w:rFonts w:ascii="Verdana" w:hAnsi="Verdana"/>
          <w:sz w:val="20"/>
        </w:rPr>
        <w:instrText xml:space="preserve"> FORMCHECKBOX </w:instrText>
      </w:r>
      <w:r w:rsidR="00A4444C">
        <w:rPr>
          <w:rFonts w:ascii="Verdana" w:hAnsi="Verdana"/>
          <w:sz w:val="20"/>
        </w:rPr>
      </w:r>
      <w:r w:rsidR="00A4444C">
        <w:rPr>
          <w:rFonts w:ascii="Verdana" w:hAnsi="Verdana"/>
          <w:sz w:val="20"/>
        </w:rPr>
        <w:fldChar w:fldCharType="separate"/>
      </w:r>
      <w:r w:rsidRPr="00D32733">
        <w:rPr>
          <w:rFonts w:ascii="Verdana" w:hAnsi="Verdana"/>
          <w:sz w:val="20"/>
        </w:rPr>
        <w:fldChar w:fldCharType="end"/>
      </w:r>
      <w:r w:rsidRPr="00D32733">
        <w:rPr>
          <w:rFonts w:ascii="Verdana" w:hAnsi="Verdana"/>
          <w:sz w:val="20"/>
        </w:rPr>
        <w:t xml:space="preserve"> </w:t>
      </w:r>
      <w:r w:rsidRPr="00D32733">
        <w:rPr>
          <w:rFonts w:ascii="Verdana" w:hAnsi="Verdana"/>
          <w:sz w:val="20"/>
        </w:rPr>
        <w:tab/>
        <w:t xml:space="preserve">en el </w:t>
      </w:r>
      <w:r w:rsidRPr="00D32733">
        <w:rPr>
          <w:rFonts w:ascii="Verdana" w:hAnsi="Verdana"/>
          <w:i/>
          <w:sz w:val="20"/>
        </w:rPr>
        <w:t xml:space="preserve">Registro Oficial de Licitadores y Empresas </w:t>
      </w:r>
      <w:proofErr w:type="spellStart"/>
      <w:r w:rsidRPr="00D32733">
        <w:rPr>
          <w:rFonts w:ascii="Verdana" w:hAnsi="Verdana"/>
          <w:i/>
          <w:sz w:val="20"/>
        </w:rPr>
        <w:t>Clasificadas</w:t>
      </w:r>
      <w:proofErr w:type="spellEnd"/>
      <w:r w:rsidRPr="00D32733">
        <w:rPr>
          <w:rFonts w:ascii="Verdana" w:hAnsi="Verdana"/>
          <w:i/>
          <w:sz w:val="20"/>
        </w:rPr>
        <w:t xml:space="preserve"> del Estado</w:t>
      </w:r>
      <w:r w:rsidRPr="00D32733">
        <w:rPr>
          <w:rFonts w:ascii="Verdana" w:hAnsi="Verdana"/>
          <w:sz w:val="20"/>
        </w:rPr>
        <w:t xml:space="preserve"> (ROLECE) i tota la documentació que hi figura manté la seva vigència i no ha estat modificada.</w:t>
      </w:r>
    </w:p>
    <w:p w14:paraId="41801D3C" w14:textId="77777777" w:rsidR="005F2A91" w:rsidRPr="00D32733" w:rsidRDefault="005F2A91" w:rsidP="00D32733">
      <w:pPr>
        <w:spacing w:line="276" w:lineRule="auto"/>
        <w:ind w:left="426" w:hanging="1"/>
        <w:rPr>
          <w:rFonts w:ascii="Verdana" w:hAnsi="Verdana"/>
        </w:rPr>
      </w:pPr>
    </w:p>
    <w:p w14:paraId="6AEE5A44" w14:textId="77777777" w:rsidR="005F2A91" w:rsidRPr="00D32733" w:rsidRDefault="005F2A91" w:rsidP="00D32733">
      <w:pPr>
        <w:pStyle w:val="Textindependent"/>
        <w:shd w:val="clear" w:color="auto" w:fill="FFFFFF"/>
        <w:spacing w:line="276" w:lineRule="auto"/>
        <w:ind w:left="851" w:right="0" w:hanging="426"/>
        <w:rPr>
          <w:rFonts w:ascii="Verdana" w:hAnsi="Verdana"/>
          <w:sz w:val="20"/>
        </w:rPr>
      </w:pPr>
      <w:r w:rsidRPr="00D32733">
        <w:rPr>
          <w:rFonts w:ascii="Verdana" w:hAnsi="Verdana"/>
          <w:sz w:val="20"/>
        </w:rPr>
        <w:fldChar w:fldCharType="begin">
          <w:ffData>
            <w:name w:val="Verifica1"/>
            <w:enabled w:val="0"/>
            <w:calcOnExit w:val="0"/>
            <w:checkBox>
              <w:sizeAuto/>
              <w:default w:val="0"/>
            </w:checkBox>
          </w:ffData>
        </w:fldChar>
      </w:r>
      <w:r w:rsidRPr="00D32733">
        <w:rPr>
          <w:rFonts w:ascii="Verdana" w:hAnsi="Verdana"/>
          <w:sz w:val="20"/>
        </w:rPr>
        <w:instrText xml:space="preserve"> FORMCHECKBOX </w:instrText>
      </w:r>
      <w:r w:rsidR="00A4444C">
        <w:rPr>
          <w:rFonts w:ascii="Verdana" w:hAnsi="Verdana"/>
          <w:sz w:val="20"/>
        </w:rPr>
      </w:r>
      <w:r w:rsidR="00A4444C">
        <w:rPr>
          <w:rFonts w:ascii="Verdana" w:hAnsi="Verdana"/>
          <w:sz w:val="20"/>
        </w:rPr>
        <w:fldChar w:fldCharType="separate"/>
      </w:r>
      <w:r w:rsidRPr="00D32733">
        <w:rPr>
          <w:rFonts w:ascii="Verdana" w:hAnsi="Verdana"/>
          <w:sz w:val="20"/>
        </w:rPr>
        <w:fldChar w:fldCharType="end"/>
      </w:r>
      <w:r w:rsidRPr="00D32733">
        <w:rPr>
          <w:rFonts w:ascii="Verdana" w:hAnsi="Verdana"/>
          <w:sz w:val="20"/>
        </w:rPr>
        <w:t xml:space="preserve"> </w:t>
      </w:r>
      <w:r w:rsidRPr="00D32733">
        <w:rPr>
          <w:rFonts w:ascii="Verdana" w:hAnsi="Verdana"/>
          <w:sz w:val="20"/>
        </w:rPr>
        <w:tab/>
        <w:t xml:space="preserve">en el Registre electrònic d’empreses licitadores de </w:t>
      </w:r>
      <w:r w:rsidRPr="00D32733">
        <w:rPr>
          <w:rFonts w:ascii="Verdana" w:hAnsi="Verdana"/>
          <w:i/>
          <w:sz w:val="20"/>
        </w:rPr>
        <w:t>indicar nom del registre i Comunitat Autònoma</w:t>
      </w:r>
      <w:r w:rsidRPr="00D32733">
        <w:rPr>
          <w:rFonts w:ascii="Verdana" w:hAnsi="Verdana"/>
          <w:sz w:val="20"/>
        </w:rPr>
        <w:t xml:space="preserve"> ............................................ i tota la documentació que hi figura manté la seva vigència i no ha estat modificada.</w:t>
      </w:r>
    </w:p>
    <w:p w14:paraId="5509C9E1" w14:textId="77777777" w:rsidR="005F2A91" w:rsidRPr="00D32733" w:rsidRDefault="005F2A91" w:rsidP="00D32733">
      <w:pPr>
        <w:spacing w:line="276" w:lineRule="auto"/>
        <w:ind w:left="1" w:hanging="1"/>
        <w:rPr>
          <w:rFonts w:ascii="Verdana" w:hAnsi="Verdana"/>
        </w:rPr>
      </w:pPr>
    </w:p>
    <w:p w14:paraId="73929B38" w14:textId="77777777" w:rsidR="005F2A91" w:rsidRPr="00D32733" w:rsidRDefault="005F2A91" w:rsidP="00D32733">
      <w:pPr>
        <w:spacing w:line="276" w:lineRule="auto"/>
        <w:ind w:left="1" w:hanging="1"/>
        <w:rPr>
          <w:rFonts w:ascii="Verdana" w:hAnsi="Verdana"/>
        </w:rPr>
      </w:pPr>
      <w:r w:rsidRPr="00D32733">
        <w:rPr>
          <w:rFonts w:ascii="Verdana" w:hAnsi="Verdana"/>
          <w:i/>
        </w:rPr>
        <w:fldChar w:fldCharType="begin">
          <w:ffData>
            <w:name w:val="Verifica1"/>
            <w:enabled w:val="0"/>
            <w:calcOnExit w:val="0"/>
            <w:checkBox>
              <w:sizeAuto/>
              <w:default w:val="0"/>
            </w:checkBox>
          </w:ffData>
        </w:fldChar>
      </w:r>
      <w:r w:rsidRPr="00D32733">
        <w:rPr>
          <w:rFonts w:ascii="Verdana" w:hAnsi="Verdana"/>
          <w:i/>
        </w:rPr>
        <w:instrText xml:space="preserve"> FORMCHECKBOX </w:instrText>
      </w:r>
      <w:r w:rsidR="00A4444C">
        <w:rPr>
          <w:rFonts w:ascii="Verdana" w:hAnsi="Verdana"/>
          <w:i/>
        </w:rPr>
      </w:r>
      <w:r w:rsidR="00A4444C">
        <w:rPr>
          <w:rFonts w:ascii="Verdana" w:hAnsi="Verdana"/>
          <w:i/>
        </w:rPr>
        <w:fldChar w:fldCharType="separate"/>
      </w:r>
      <w:r w:rsidRPr="00D32733">
        <w:rPr>
          <w:rFonts w:ascii="Verdana" w:hAnsi="Verdana"/>
          <w:i/>
        </w:rPr>
        <w:fldChar w:fldCharType="end"/>
      </w:r>
      <w:r w:rsidRPr="00D32733">
        <w:rPr>
          <w:rFonts w:ascii="Verdana" w:hAnsi="Verdana"/>
        </w:rPr>
        <w:t xml:space="preserve"> No està inscrita en cap dels anteriors registres electrònics.</w:t>
      </w:r>
    </w:p>
    <w:p w14:paraId="5A59B56B"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3E91B04C"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sz w:val="20"/>
        </w:rPr>
        <w:t>Que l’empresa/entitat que representa</w:t>
      </w:r>
      <w:r w:rsidRPr="00D32733">
        <w:rPr>
          <w:rFonts w:ascii="Verdana" w:hAnsi="Verdana"/>
          <w:strike/>
          <w:sz w:val="20"/>
        </w:rPr>
        <w:t>,</w:t>
      </w:r>
      <w:r w:rsidRPr="00D32733">
        <w:rPr>
          <w:rFonts w:ascii="Verdana" w:hAnsi="Verdana"/>
          <w:sz w:val="20"/>
        </w:rPr>
        <w:t xml:space="preserve"> o les seves filials o interposades: </w:t>
      </w:r>
    </w:p>
    <w:p w14:paraId="7625390F"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0D0AF268" w14:textId="77777777" w:rsidR="005F2A91" w:rsidRPr="00D32733" w:rsidRDefault="005F2A91" w:rsidP="00D32733">
      <w:pPr>
        <w:pStyle w:val="Textindependent"/>
        <w:shd w:val="clear" w:color="auto" w:fill="FFFFFF"/>
        <w:spacing w:line="276" w:lineRule="auto"/>
        <w:ind w:left="851" w:right="0" w:hanging="426"/>
        <w:rPr>
          <w:rFonts w:ascii="Verdana" w:hAnsi="Verdana"/>
          <w:sz w:val="20"/>
        </w:rPr>
      </w:pPr>
      <w:r w:rsidRPr="00D32733">
        <w:rPr>
          <w:rFonts w:ascii="Verdana" w:hAnsi="Verdana"/>
          <w:i/>
          <w:sz w:val="20"/>
        </w:rPr>
        <w:fldChar w:fldCharType="begin">
          <w:ffData>
            <w:name w:val="Verifica1"/>
            <w:enabled w:val="0"/>
            <w:calcOnExit w:val="0"/>
            <w:checkBox>
              <w:sizeAuto/>
              <w:default w:val="0"/>
            </w:checkBox>
          </w:ffData>
        </w:fldChar>
      </w:r>
      <w:r w:rsidRPr="00D32733">
        <w:rPr>
          <w:rFonts w:ascii="Verdana" w:hAnsi="Verdana"/>
          <w:i/>
          <w:sz w:val="20"/>
        </w:rPr>
        <w:instrText xml:space="preserve"> FORMCHECKBOX </w:instrText>
      </w:r>
      <w:r w:rsidR="00A4444C">
        <w:rPr>
          <w:rFonts w:ascii="Verdana" w:hAnsi="Verdana"/>
          <w:i/>
          <w:sz w:val="20"/>
        </w:rPr>
      </w:r>
      <w:r w:rsidR="00A4444C">
        <w:rPr>
          <w:rFonts w:ascii="Verdana" w:hAnsi="Verdana"/>
          <w:i/>
          <w:sz w:val="20"/>
        </w:rPr>
        <w:fldChar w:fldCharType="separate"/>
      </w:r>
      <w:r w:rsidRPr="00D32733">
        <w:rPr>
          <w:rFonts w:ascii="Verdana" w:hAnsi="Verdana"/>
          <w:i/>
          <w:sz w:val="20"/>
        </w:rPr>
        <w:fldChar w:fldCharType="end"/>
      </w:r>
      <w:r w:rsidRPr="00D32733">
        <w:rPr>
          <w:rFonts w:ascii="Verdana" w:hAnsi="Verdana"/>
          <w:sz w:val="20"/>
        </w:rPr>
        <w:t xml:space="preserve"> </w:t>
      </w:r>
      <w:r w:rsidRPr="00D32733">
        <w:rPr>
          <w:rFonts w:ascii="Verdana" w:hAnsi="Verdana"/>
          <w:sz w:val="20"/>
        </w:rPr>
        <w:tab/>
        <w:t xml:space="preserve">No realitza/en operacions financeres en </w:t>
      </w:r>
      <w:r w:rsidRPr="00D32733">
        <w:rPr>
          <w:rFonts w:ascii="Verdana" w:hAnsi="Verdana"/>
          <w:b/>
          <w:sz w:val="20"/>
        </w:rPr>
        <w:t>paradisos fiscals</w:t>
      </w:r>
      <w:r w:rsidRPr="00D32733">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7802404B" w14:textId="77777777" w:rsidR="005F2A91" w:rsidRPr="00D32733" w:rsidRDefault="005F2A91" w:rsidP="00D32733">
      <w:pPr>
        <w:pStyle w:val="Textindependent"/>
        <w:shd w:val="clear" w:color="auto" w:fill="FFFFFF"/>
        <w:spacing w:line="276" w:lineRule="auto"/>
        <w:ind w:left="851" w:right="0" w:hanging="426"/>
        <w:rPr>
          <w:rFonts w:ascii="Verdana" w:hAnsi="Verdana"/>
          <w:sz w:val="20"/>
        </w:rPr>
      </w:pPr>
    </w:p>
    <w:p w14:paraId="09696626" w14:textId="77777777" w:rsidR="005F2A91" w:rsidRPr="00D32733" w:rsidRDefault="005F2A91" w:rsidP="00D32733">
      <w:pPr>
        <w:pStyle w:val="Textindependent"/>
        <w:shd w:val="clear" w:color="auto" w:fill="FFFFFF"/>
        <w:spacing w:line="276" w:lineRule="auto"/>
        <w:ind w:left="851" w:right="0" w:hanging="426"/>
        <w:rPr>
          <w:rFonts w:ascii="Verdana" w:hAnsi="Verdana"/>
          <w:sz w:val="20"/>
        </w:rPr>
      </w:pPr>
      <w:r w:rsidRPr="00D32733">
        <w:rPr>
          <w:rFonts w:ascii="Verdana" w:hAnsi="Verdana"/>
          <w:i/>
          <w:sz w:val="20"/>
        </w:rPr>
        <w:fldChar w:fldCharType="begin">
          <w:ffData>
            <w:name w:val="Verifica1"/>
            <w:enabled w:val="0"/>
            <w:calcOnExit w:val="0"/>
            <w:checkBox>
              <w:sizeAuto/>
              <w:default w:val="0"/>
            </w:checkBox>
          </w:ffData>
        </w:fldChar>
      </w:r>
      <w:r w:rsidRPr="00D32733">
        <w:rPr>
          <w:rFonts w:ascii="Verdana" w:hAnsi="Verdana"/>
          <w:i/>
          <w:sz w:val="20"/>
        </w:rPr>
        <w:instrText xml:space="preserve"> FORMCHECKBOX </w:instrText>
      </w:r>
      <w:r w:rsidR="00A4444C">
        <w:rPr>
          <w:rFonts w:ascii="Verdana" w:hAnsi="Verdana"/>
          <w:i/>
          <w:sz w:val="20"/>
        </w:rPr>
      </w:r>
      <w:r w:rsidR="00A4444C">
        <w:rPr>
          <w:rFonts w:ascii="Verdana" w:hAnsi="Verdana"/>
          <w:i/>
          <w:sz w:val="20"/>
        </w:rPr>
        <w:fldChar w:fldCharType="separate"/>
      </w:r>
      <w:r w:rsidRPr="00D32733">
        <w:rPr>
          <w:rFonts w:ascii="Verdana" w:hAnsi="Verdana"/>
          <w:i/>
          <w:sz w:val="20"/>
        </w:rPr>
        <w:fldChar w:fldCharType="end"/>
      </w:r>
      <w:r w:rsidRPr="00D32733">
        <w:rPr>
          <w:rFonts w:ascii="Verdana" w:hAnsi="Verdana"/>
          <w:sz w:val="20"/>
        </w:rPr>
        <w:tab/>
        <w:t xml:space="preserve">Té/tenen relacions legals amb </w:t>
      </w:r>
      <w:r w:rsidRPr="00D32733">
        <w:rPr>
          <w:rFonts w:ascii="Verdana" w:hAnsi="Verdana"/>
          <w:b/>
          <w:sz w:val="20"/>
        </w:rPr>
        <w:t>paradisos fiscals</w:t>
      </w:r>
      <w:r w:rsidRPr="00D32733">
        <w:rPr>
          <w:rFonts w:ascii="Verdana" w:hAnsi="Verdana"/>
          <w:sz w:val="20"/>
        </w:rPr>
        <w:t xml:space="preserve"> i presenta la següent documentació descriptiva dels moviments financers i tota la informació relativa a aquestes actuacions: .....................................................</w:t>
      </w:r>
    </w:p>
    <w:p w14:paraId="2B807EAC"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7B884F2B"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i/>
          <w:sz w:val="20"/>
        </w:rPr>
        <w:fldChar w:fldCharType="begin">
          <w:ffData>
            <w:name w:val="Verifica1"/>
            <w:enabled w:val="0"/>
            <w:calcOnExit w:val="0"/>
            <w:checkBox>
              <w:sizeAuto/>
              <w:default w:val="0"/>
            </w:checkBox>
          </w:ffData>
        </w:fldChar>
      </w:r>
      <w:r w:rsidRPr="00D32733">
        <w:rPr>
          <w:rFonts w:ascii="Verdana" w:hAnsi="Verdana"/>
          <w:i/>
          <w:sz w:val="20"/>
        </w:rPr>
        <w:instrText xml:space="preserve"> FORMCHECKBOX </w:instrText>
      </w:r>
      <w:r w:rsidR="00A4444C">
        <w:rPr>
          <w:rFonts w:ascii="Verdana" w:hAnsi="Verdana"/>
          <w:i/>
          <w:sz w:val="20"/>
        </w:rPr>
      </w:r>
      <w:r w:rsidR="00A4444C">
        <w:rPr>
          <w:rFonts w:ascii="Verdana" w:hAnsi="Verdana"/>
          <w:i/>
          <w:sz w:val="20"/>
        </w:rPr>
        <w:fldChar w:fldCharType="separate"/>
      </w:r>
      <w:r w:rsidRPr="00D32733">
        <w:rPr>
          <w:rFonts w:ascii="Verdana" w:hAnsi="Verdana"/>
          <w:i/>
          <w:sz w:val="20"/>
        </w:rPr>
        <w:fldChar w:fldCharType="end"/>
      </w:r>
      <w:r w:rsidRPr="00D32733">
        <w:rPr>
          <w:rFonts w:ascii="Verdana" w:hAnsi="Verdana"/>
          <w:sz w:val="20"/>
        </w:rPr>
        <w:tab/>
        <w:t xml:space="preserve">No realitza/en operacions que vulnerin el que estipula la Declaració Universal dels </w:t>
      </w:r>
      <w:r w:rsidRPr="00D32733">
        <w:rPr>
          <w:rFonts w:ascii="Verdana" w:hAnsi="Verdana"/>
          <w:b/>
          <w:sz w:val="20"/>
        </w:rPr>
        <w:t>Drets Humans</w:t>
      </w:r>
      <w:r w:rsidRPr="00D32733">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375217C9" w14:textId="77777777" w:rsidR="005F2A91" w:rsidRPr="00D32733" w:rsidRDefault="005F2A91" w:rsidP="00D32733">
      <w:pPr>
        <w:spacing w:line="276" w:lineRule="auto"/>
        <w:rPr>
          <w:rFonts w:ascii="Verdana" w:hAnsi="Verdana"/>
        </w:rPr>
      </w:pPr>
    </w:p>
    <w:p w14:paraId="63675AE6"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i/>
          <w:sz w:val="20"/>
        </w:rPr>
        <w:fldChar w:fldCharType="begin">
          <w:ffData>
            <w:name w:val="Verifica1"/>
            <w:enabled w:val="0"/>
            <w:calcOnExit w:val="0"/>
            <w:checkBox>
              <w:sizeAuto/>
              <w:default w:val="0"/>
            </w:checkBox>
          </w:ffData>
        </w:fldChar>
      </w:r>
      <w:r w:rsidRPr="00D32733">
        <w:rPr>
          <w:rFonts w:ascii="Verdana" w:hAnsi="Verdana"/>
          <w:i/>
          <w:sz w:val="20"/>
        </w:rPr>
        <w:instrText xml:space="preserve"> FORMCHECKBOX </w:instrText>
      </w:r>
      <w:r w:rsidR="00A4444C">
        <w:rPr>
          <w:rFonts w:ascii="Verdana" w:hAnsi="Verdana"/>
          <w:i/>
          <w:sz w:val="20"/>
        </w:rPr>
      </w:r>
      <w:r w:rsidR="00A4444C">
        <w:rPr>
          <w:rFonts w:ascii="Verdana" w:hAnsi="Verdana"/>
          <w:i/>
          <w:sz w:val="20"/>
        </w:rPr>
        <w:fldChar w:fldCharType="separate"/>
      </w:r>
      <w:r w:rsidRPr="00D32733">
        <w:rPr>
          <w:rFonts w:ascii="Verdana" w:hAnsi="Verdana"/>
          <w:i/>
          <w:sz w:val="20"/>
        </w:rPr>
        <w:fldChar w:fldCharType="end"/>
      </w:r>
      <w:r w:rsidRPr="00D32733">
        <w:rPr>
          <w:rFonts w:ascii="Verdana" w:hAnsi="Verdana"/>
          <w:i/>
          <w:sz w:val="20"/>
        </w:rPr>
        <w:t xml:space="preserve"> </w:t>
      </w:r>
      <w:r w:rsidRPr="00D32733">
        <w:rPr>
          <w:rFonts w:ascii="Verdana" w:hAnsi="Verdana"/>
          <w:i/>
          <w:sz w:val="20"/>
        </w:rPr>
        <w:tab/>
      </w:r>
      <w:r w:rsidRPr="00D32733">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0F172471" w14:textId="77777777" w:rsidR="005F2A91" w:rsidRPr="00D32733" w:rsidRDefault="005F2A91" w:rsidP="00D32733">
      <w:pPr>
        <w:autoSpaceDE w:val="0"/>
        <w:autoSpaceDN w:val="0"/>
        <w:spacing w:line="276" w:lineRule="auto"/>
        <w:ind w:firstLine="708"/>
        <w:rPr>
          <w:rFonts w:ascii="Verdana" w:hAnsi="Verdana"/>
        </w:rPr>
      </w:pPr>
    </w:p>
    <w:p w14:paraId="05DDB256" w14:textId="77777777" w:rsidR="005F2A91" w:rsidRPr="00D32733" w:rsidRDefault="005F2A91" w:rsidP="00D32733">
      <w:pPr>
        <w:shd w:val="clear" w:color="auto" w:fill="FFFFFF" w:themeFill="background1"/>
        <w:spacing w:line="276" w:lineRule="auto"/>
        <w:jc w:val="both"/>
        <w:rPr>
          <w:rFonts w:ascii="Verdana" w:hAnsi="Verdana"/>
        </w:rPr>
      </w:pPr>
      <w:r w:rsidRPr="00D32733">
        <w:rPr>
          <w:rFonts w:ascii="Verdana" w:hAnsi="Verdana"/>
        </w:rPr>
        <w:t xml:space="preserve">- Que en el cas de resultar adjudicatària </w:t>
      </w:r>
      <w:r w:rsidRPr="00D32733">
        <w:rPr>
          <w:rFonts w:ascii="Verdana" w:hAnsi="Verdana"/>
          <w:i/>
        </w:rPr>
        <w:fldChar w:fldCharType="begin">
          <w:ffData>
            <w:name w:val="Verifica1"/>
            <w:enabled w:val="0"/>
            <w:calcOnExit w:val="0"/>
            <w:checkBox>
              <w:sizeAuto/>
              <w:default w:val="0"/>
            </w:checkBox>
          </w:ffData>
        </w:fldChar>
      </w:r>
      <w:r w:rsidRPr="00D32733">
        <w:rPr>
          <w:rFonts w:ascii="Verdana" w:hAnsi="Verdana"/>
          <w:i/>
        </w:rPr>
        <w:instrText xml:space="preserve"> FORMCHECKBOX </w:instrText>
      </w:r>
      <w:r w:rsidR="00A4444C">
        <w:rPr>
          <w:rFonts w:ascii="Verdana" w:hAnsi="Verdana"/>
          <w:i/>
        </w:rPr>
      </w:r>
      <w:r w:rsidR="00A4444C">
        <w:rPr>
          <w:rFonts w:ascii="Verdana" w:hAnsi="Verdana"/>
          <w:i/>
        </w:rPr>
        <w:fldChar w:fldCharType="separate"/>
      </w:r>
      <w:r w:rsidRPr="00D32733">
        <w:rPr>
          <w:rFonts w:ascii="Verdana" w:hAnsi="Verdana"/>
          <w:i/>
        </w:rPr>
        <w:fldChar w:fldCharType="end"/>
      </w:r>
      <w:r w:rsidRPr="00D32733">
        <w:rPr>
          <w:rFonts w:ascii="Verdana" w:hAnsi="Verdana"/>
          <w:i/>
        </w:rPr>
        <w:t xml:space="preserve"> </w:t>
      </w:r>
      <w:r w:rsidRPr="00D32733">
        <w:rPr>
          <w:rFonts w:ascii="Verdana" w:hAnsi="Verdana"/>
        </w:rPr>
        <w:t xml:space="preserve">SI/NO </w:t>
      </w:r>
      <w:r w:rsidRPr="00D32733">
        <w:rPr>
          <w:rFonts w:ascii="Verdana" w:hAnsi="Verdana"/>
          <w:i/>
        </w:rPr>
        <w:fldChar w:fldCharType="begin">
          <w:ffData>
            <w:name w:val="Verifica1"/>
            <w:enabled w:val="0"/>
            <w:calcOnExit w:val="0"/>
            <w:checkBox>
              <w:sizeAuto/>
              <w:default w:val="0"/>
            </w:checkBox>
          </w:ffData>
        </w:fldChar>
      </w:r>
      <w:r w:rsidRPr="00D32733">
        <w:rPr>
          <w:rFonts w:ascii="Verdana" w:hAnsi="Verdana"/>
          <w:i/>
        </w:rPr>
        <w:instrText xml:space="preserve"> FORMCHECKBOX </w:instrText>
      </w:r>
      <w:r w:rsidR="00A4444C">
        <w:rPr>
          <w:rFonts w:ascii="Verdana" w:hAnsi="Verdana"/>
          <w:i/>
        </w:rPr>
      </w:r>
      <w:r w:rsidR="00A4444C">
        <w:rPr>
          <w:rFonts w:ascii="Verdana" w:hAnsi="Verdana"/>
          <w:i/>
        </w:rPr>
        <w:fldChar w:fldCharType="separate"/>
      </w:r>
      <w:r w:rsidRPr="00D32733">
        <w:rPr>
          <w:rFonts w:ascii="Verdana" w:hAnsi="Verdana"/>
          <w:i/>
        </w:rPr>
        <w:fldChar w:fldCharType="end"/>
      </w:r>
      <w:r w:rsidRPr="00D32733">
        <w:rPr>
          <w:rFonts w:ascii="Verdana" w:hAnsi="Verdana"/>
        </w:rPr>
        <w:t xml:space="preserve"> constituirà la garantia mitjançant la fórmula de retenció en el preu.</w:t>
      </w:r>
    </w:p>
    <w:p w14:paraId="250F31F6" w14:textId="77777777" w:rsidR="005F2A91" w:rsidRPr="00D32733" w:rsidRDefault="005F2A91" w:rsidP="00D32733">
      <w:pPr>
        <w:spacing w:line="276" w:lineRule="auto"/>
        <w:rPr>
          <w:rFonts w:ascii="Verdana" w:hAnsi="Verdana"/>
        </w:rPr>
      </w:pPr>
    </w:p>
    <w:p w14:paraId="52FC5DFE" w14:textId="77777777" w:rsidR="005F2A91" w:rsidRPr="00D32733" w:rsidRDefault="005F2A91" w:rsidP="00D32733">
      <w:pPr>
        <w:pStyle w:val="Textindependent"/>
        <w:shd w:val="clear" w:color="auto" w:fill="FFFFFF"/>
        <w:spacing w:line="276" w:lineRule="auto"/>
        <w:ind w:right="0"/>
        <w:rPr>
          <w:rFonts w:ascii="Verdana" w:hAnsi="Verdana"/>
          <w:sz w:val="20"/>
        </w:rPr>
      </w:pPr>
      <w:r w:rsidRPr="00D32733">
        <w:rPr>
          <w:rFonts w:ascii="Verdana" w:hAnsi="Verdana"/>
          <w:sz w:val="20"/>
        </w:rPr>
        <w:t xml:space="preserve">En relació amb la documentació aportada en el sobre/es ............., considera </w:t>
      </w:r>
      <w:r w:rsidRPr="00D32733">
        <w:rPr>
          <w:rFonts w:ascii="Verdana" w:hAnsi="Verdana"/>
          <w:b/>
          <w:sz w:val="20"/>
        </w:rPr>
        <w:t>confidencials</w:t>
      </w:r>
      <w:r w:rsidRPr="00D32733">
        <w:rPr>
          <w:rFonts w:ascii="Verdana" w:hAnsi="Verdana"/>
          <w:sz w:val="20"/>
        </w:rPr>
        <w:t xml:space="preserve"> els següents documents, informacions i aspectes de l’oferta per raó de la seva vinculació a secrets tècnics o comercials:</w:t>
      </w:r>
    </w:p>
    <w:p w14:paraId="36AEB8E2"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67F7873F"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sz w:val="20"/>
        </w:rPr>
        <w:lastRenderedPageBreak/>
        <w:t>1.- ............................................................................</w:t>
      </w:r>
    </w:p>
    <w:p w14:paraId="1E0C713A"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sz w:val="20"/>
        </w:rPr>
        <w:t>2.- ............................................................................</w:t>
      </w:r>
    </w:p>
    <w:p w14:paraId="5E6082C7"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sz w:val="20"/>
        </w:rPr>
        <w:t>.....</w:t>
      </w:r>
    </w:p>
    <w:p w14:paraId="3785FBC9"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2A1932A6"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sz w:val="20"/>
        </w:rPr>
        <w:t xml:space="preserve">Que l’esmentat caràcter confidencial es justifica en les següents raons: </w:t>
      </w:r>
    </w:p>
    <w:p w14:paraId="23B8E1F9"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06C1D4DE"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sz w:val="20"/>
        </w:rPr>
        <w:t>1.- ........................................................................................................</w:t>
      </w:r>
    </w:p>
    <w:p w14:paraId="55100018"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r w:rsidRPr="00D32733">
        <w:rPr>
          <w:rFonts w:ascii="Verdana" w:hAnsi="Verdana"/>
          <w:sz w:val="20"/>
        </w:rPr>
        <w:t>2.- ........................................................................................................</w:t>
      </w:r>
    </w:p>
    <w:p w14:paraId="61E08271" w14:textId="77777777" w:rsidR="005F2A91" w:rsidRPr="00D32733" w:rsidRDefault="005F2A91" w:rsidP="00D32733">
      <w:pPr>
        <w:pStyle w:val="Textindependent"/>
        <w:shd w:val="clear" w:color="auto" w:fill="FFFFFF"/>
        <w:spacing w:line="276" w:lineRule="auto"/>
        <w:ind w:left="426" w:right="0" w:hanging="426"/>
        <w:rPr>
          <w:rFonts w:ascii="Verdana" w:hAnsi="Verdana"/>
          <w:sz w:val="20"/>
        </w:rPr>
      </w:pPr>
    </w:p>
    <w:p w14:paraId="79A2C2F8" w14:textId="77777777" w:rsidR="005F2A91" w:rsidRPr="00D32733" w:rsidRDefault="005F2A91" w:rsidP="00D32733">
      <w:pPr>
        <w:spacing w:line="276" w:lineRule="auto"/>
        <w:rPr>
          <w:rFonts w:ascii="Verdana" w:hAnsi="Verdana"/>
        </w:rPr>
      </w:pPr>
    </w:p>
    <w:p w14:paraId="741E9B74" w14:textId="77777777" w:rsidR="005F2A91" w:rsidRPr="00D32733" w:rsidRDefault="005F2A91" w:rsidP="00D32733">
      <w:pPr>
        <w:spacing w:line="276" w:lineRule="auto"/>
        <w:ind w:left="426" w:hanging="426"/>
        <w:jc w:val="both"/>
        <w:rPr>
          <w:rFonts w:ascii="Verdana" w:hAnsi="Verdana"/>
          <w:snapToGrid w:val="0"/>
        </w:rPr>
      </w:pPr>
      <w:r w:rsidRPr="00D32733">
        <w:rPr>
          <w:rFonts w:ascii="Verdana" w:hAnsi="Verdana"/>
          <w:i/>
        </w:rPr>
        <w:fldChar w:fldCharType="begin">
          <w:ffData>
            <w:name w:val="Verifica1"/>
            <w:enabled w:val="0"/>
            <w:calcOnExit w:val="0"/>
            <w:checkBox>
              <w:sizeAuto/>
              <w:default w:val="0"/>
            </w:checkBox>
          </w:ffData>
        </w:fldChar>
      </w:r>
      <w:r w:rsidRPr="00D32733">
        <w:rPr>
          <w:rFonts w:ascii="Verdana" w:hAnsi="Verdana"/>
          <w:i/>
        </w:rPr>
        <w:instrText xml:space="preserve"> FORMCHECKBOX </w:instrText>
      </w:r>
      <w:r w:rsidR="00A4444C">
        <w:rPr>
          <w:rFonts w:ascii="Verdana" w:hAnsi="Verdana"/>
          <w:i/>
        </w:rPr>
      </w:r>
      <w:r w:rsidR="00A4444C">
        <w:rPr>
          <w:rFonts w:ascii="Verdana" w:hAnsi="Verdana"/>
          <w:i/>
        </w:rPr>
        <w:fldChar w:fldCharType="separate"/>
      </w:r>
      <w:r w:rsidRPr="00D32733">
        <w:rPr>
          <w:rFonts w:ascii="Verdana" w:hAnsi="Verdana"/>
          <w:i/>
        </w:rPr>
        <w:fldChar w:fldCharType="end"/>
      </w:r>
      <w:r w:rsidRPr="00D32733">
        <w:rPr>
          <w:rFonts w:ascii="Verdana" w:hAnsi="Verdana"/>
          <w:i/>
        </w:rPr>
        <w:tab/>
      </w:r>
      <w:r w:rsidRPr="00D32733">
        <w:rPr>
          <w:rFonts w:ascii="Verdana" w:hAnsi="Verdana"/>
        </w:rPr>
        <w:t xml:space="preserve">Accepta </w:t>
      </w:r>
      <w:r w:rsidRPr="00D32733">
        <w:rPr>
          <w:rFonts w:ascii="Verdana" w:hAnsi="Verdana"/>
          <w:b/>
        </w:rPr>
        <w:t>sotmetre’s a la jurisdicció dels jutjats i tribunals espanyols</w:t>
      </w:r>
      <w:r w:rsidRPr="00D32733">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14:paraId="553E989E" w14:textId="77777777" w:rsidR="005F2A91" w:rsidRPr="00D32733" w:rsidRDefault="005F2A91" w:rsidP="00D32733">
      <w:pPr>
        <w:spacing w:line="276" w:lineRule="auto"/>
        <w:rPr>
          <w:rFonts w:ascii="Verdana" w:hAnsi="Verdana"/>
        </w:rPr>
      </w:pPr>
    </w:p>
    <w:p w14:paraId="4C2C9DC3" w14:textId="77777777" w:rsidR="0092234D" w:rsidRPr="0017462F" w:rsidRDefault="0092234D" w:rsidP="0092234D">
      <w:pPr>
        <w:spacing w:after="200" w:line="276" w:lineRule="auto"/>
        <w:jc w:val="both"/>
        <w:rPr>
          <w:rFonts w:ascii="Verdana" w:hAnsi="Verdana" w:cs="Arial"/>
        </w:rPr>
      </w:pPr>
      <w:r w:rsidRPr="0017462F">
        <w:rPr>
          <w:rFonts w:ascii="Verdana" w:hAnsi="Verdana" w:cs="Arial"/>
          <w:i/>
        </w:rPr>
        <w:fldChar w:fldCharType="begin">
          <w:ffData>
            <w:name w:val="Verifica1"/>
            <w:enabled w:val="0"/>
            <w:calcOnExit w:val="0"/>
            <w:checkBox>
              <w:sizeAuto/>
              <w:default w:val="0"/>
            </w:checkBox>
          </w:ffData>
        </w:fldChar>
      </w:r>
      <w:r w:rsidRPr="0017462F">
        <w:rPr>
          <w:rFonts w:ascii="Verdana" w:hAnsi="Verdana" w:cs="Arial"/>
          <w:i/>
        </w:rPr>
        <w:instrText xml:space="preserve"> FORMCHECKBOX </w:instrText>
      </w:r>
      <w:r w:rsidR="00A4444C">
        <w:rPr>
          <w:rFonts w:ascii="Verdana" w:hAnsi="Verdana" w:cs="Arial"/>
          <w:i/>
        </w:rPr>
      </w:r>
      <w:r w:rsidR="00A4444C">
        <w:rPr>
          <w:rFonts w:ascii="Verdana" w:hAnsi="Verdana" w:cs="Arial"/>
          <w:i/>
        </w:rPr>
        <w:fldChar w:fldCharType="separate"/>
      </w:r>
      <w:r w:rsidRPr="0017462F">
        <w:rPr>
          <w:rFonts w:ascii="Verdana" w:hAnsi="Verdana" w:cs="Arial"/>
          <w:i/>
        </w:rPr>
        <w:fldChar w:fldCharType="end"/>
      </w:r>
      <w:r w:rsidRPr="0017462F">
        <w:rPr>
          <w:rFonts w:ascii="Verdana" w:hAnsi="Verdana" w:cs="Arial"/>
          <w:i/>
        </w:rPr>
        <w:t xml:space="preserve"> </w:t>
      </w:r>
      <w:r w:rsidRPr="0017462F">
        <w:rPr>
          <w:rFonts w:ascii="Verdana" w:hAnsi="Verdana" w:cs="Arial"/>
          <w:i/>
        </w:rPr>
        <w:tab/>
      </w:r>
      <w:r w:rsidRPr="0017462F">
        <w:rPr>
          <w:rFonts w:ascii="Verdana" w:hAnsi="Verdana" w:cs="Arial"/>
        </w:rPr>
        <w:t>En cas de resultar adjudicatària no subcontractarà el tractament de dades de caràcter personal i els serveis associats i declararà, abans de la formalitza</w:t>
      </w:r>
      <w:r>
        <w:rPr>
          <w:rFonts w:ascii="Verdana" w:hAnsi="Verdana" w:cs="Arial"/>
        </w:rPr>
        <w:t xml:space="preserve">ció del contracte, la ubicació </w:t>
      </w:r>
      <w:r w:rsidRPr="0017462F">
        <w:rPr>
          <w:rFonts w:ascii="Verdana" w:hAnsi="Verdana" w:cs="Arial"/>
        </w:rPr>
        <w:t>dels servidors on es farà el tractament de les dades personals objecte del contracte i dels serveis associats als mateixos.</w:t>
      </w:r>
    </w:p>
    <w:p w14:paraId="5D71B964" w14:textId="77777777" w:rsidR="005F2A91" w:rsidRPr="00D32733" w:rsidRDefault="005F2A91" w:rsidP="00D32733">
      <w:pPr>
        <w:spacing w:line="276" w:lineRule="auto"/>
        <w:rPr>
          <w:rFonts w:ascii="Verdana" w:hAnsi="Verdana"/>
        </w:rPr>
      </w:pPr>
    </w:p>
    <w:p w14:paraId="6EE222EB" w14:textId="77777777" w:rsidR="005F2A91" w:rsidRPr="00D32733" w:rsidRDefault="005F2A91" w:rsidP="00D32733">
      <w:pPr>
        <w:spacing w:line="276" w:lineRule="auto"/>
        <w:rPr>
          <w:rFonts w:ascii="Verdana" w:hAnsi="Verdana"/>
        </w:rPr>
      </w:pPr>
    </w:p>
    <w:p w14:paraId="7462794B" w14:textId="77777777" w:rsidR="005F2A91" w:rsidRPr="00D32733" w:rsidRDefault="005F2A91" w:rsidP="00D32733">
      <w:pPr>
        <w:spacing w:line="276" w:lineRule="auto"/>
        <w:rPr>
          <w:rFonts w:ascii="Verdana" w:hAnsi="Verdana"/>
        </w:rPr>
      </w:pPr>
    </w:p>
    <w:p w14:paraId="00D4300E" w14:textId="77777777" w:rsidR="005F2A91" w:rsidRPr="00D32733" w:rsidRDefault="005F2A91" w:rsidP="00D32733">
      <w:pPr>
        <w:spacing w:line="276" w:lineRule="auto"/>
        <w:rPr>
          <w:rFonts w:ascii="Verdana" w:hAnsi="Verdana"/>
          <w:i/>
          <w:snapToGrid w:val="0"/>
        </w:rPr>
      </w:pPr>
      <w:r w:rsidRPr="00D32733">
        <w:rPr>
          <w:rFonts w:ascii="Verdana" w:hAnsi="Verdana"/>
          <w:i/>
          <w:snapToGrid w:val="0"/>
        </w:rPr>
        <w:t>[Signatura electrònica]</w:t>
      </w:r>
      <w:r w:rsidRPr="00D32733">
        <w:rPr>
          <w:rStyle w:val="Refernciadenotaapeudepgina"/>
          <w:rFonts w:ascii="Verdana" w:hAnsi="Verdana"/>
        </w:rPr>
        <w:footnoteReference w:id="2"/>
      </w:r>
    </w:p>
    <w:p w14:paraId="67443BA9" w14:textId="77777777" w:rsidR="005F2A91" w:rsidRPr="00D32733" w:rsidRDefault="005F2A91" w:rsidP="00D32733">
      <w:pPr>
        <w:spacing w:line="276" w:lineRule="auto"/>
        <w:rPr>
          <w:rFonts w:ascii="Verdana" w:hAnsi="Verdana"/>
          <w:i/>
          <w:snapToGrid w:val="0"/>
        </w:rPr>
      </w:pPr>
    </w:p>
    <w:p w14:paraId="3FB1B38A" w14:textId="77777777" w:rsidR="005F2A91" w:rsidRPr="00D32733" w:rsidRDefault="005F2A91" w:rsidP="00D32733">
      <w:pPr>
        <w:spacing w:line="276" w:lineRule="auto"/>
        <w:rPr>
          <w:rFonts w:ascii="Verdana" w:hAnsi="Verdana"/>
          <w:i/>
          <w:snapToGrid w:val="0"/>
        </w:rPr>
      </w:pPr>
    </w:p>
    <w:p w14:paraId="1F417EB7" w14:textId="77777777" w:rsidR="005F2A91" w:rsidRPr="00D32733" w:rsidRDefault="005F2A91" w:rsidP="00D32733">
      <w:pPr>
        <w:spacing w:line="276" w:lineRule="auto"/>
        <w:jc w:val="both"/>
        <w:rPr>
          <w:rFonts w:ascii="Verdana" w:hAnsi="Verdana"/>
        </w:rPr>
      </w:pPr>
      <w:r w:rsidRPr="00D32733">
        <w:rPr>
          <w:rFonts w:ascii="Verdana" w:hAnsi="Verdana"/>
          <w:b/>
          <w:bCs/>
        </w:rPr>
        <w:t>(Tots els licitadors hauran de presentar en el sobre A - Documentació administrativa -aquesta declaració responsable, marcant l’opció que procedeixi en funció de les circumstàncies de cada empresa).</w:t>
      </w:r>
    </w:p>
    <w:p w14:paraId="48EF814B" w14:textId="61B29276" w:rsidR="006513BB" w:rsidRPr="00D32733" w:rsidRDefault="005F2A91" w:rsidP="00D32733">
      <w:pPr>
        <w:spacing w:line="276" w:lineRule="auto"/>
        <w:rPr>
          <w:rFonts w:ascii="Verdana" w:hAnsi="Verdana" w:cs="Arial"/>
          <w:snapToGrid w:val="0"/>
          <w:lang w:eastAsia="es-ES"/>
        </w:rPr>
      </w:pPr>
      <w:r w:rsidRPr="00D32733">
        <w:rPr>
          <w:rFonts w:ascii="Verdana" w:hAnsi="Verdana"/>
          <w:szCs w:val="22"/>
        </w:rPr>
        <w:br w:type="page"/>
      </w:r>
    </w:p>
    <w:p w14:paraId="7B870B9C" w14:textId="77777777" w:rsidR="003931D6" w:rsidRDefault="003931D6" w:rsidP="003931D6">
      <w:pPr>
        <w:jc w:val="center"/>
        <w:rPr>
          <w:rFonts w:ascii="Verdana" w:hAnsi="Verdana"/>
          <w:b/>
        </w:rPr>
      </w:pPr>
      <w:bookmarkStart w:id="1" w:name="_Toc204346338"/>
    </w:p>
    <w:p w14:paraId="33551771" w14:textId="77777777" w:rsidR="005F2A91" w:rsidRPr="003931D6" w:rsidRDefault="005F2A91" w:rsidP="003931D6">
      <w:pPr>
        <w:jc w:val="center"/>
        <w:rPr>
          <w:rFonts w:ascii="Verdana" w:hAnsi="Verdana"/>
          <w:b/>
          <w:lang w:eastAsia="es-ES_tradnl"/>
        </w:rPr>
      </w:pPr>
      <w:r w:rsidRPr="003931D6">
        <w:rPr>
          <w:rFonts w:ascii="Verdana" w:hAnsi="Verdana"/>
          <w:b/>
        </w:rPr>
        <w:t xml:space="preserve">ANNEX 2: </w:t>
      </w:r>
      <w:r w:rsidRPr="003931D6">
        <w:rPr>
          <w:rFonts w:ascii="Verdana" w:hAnsi="Verdana"/>
          <w:b/>
          <w:lang w:eastAsia="es-ES_tradnl"/>
        </w:rPr>
        <w:t>OFERTA ECONÒMICA I CRITERIS D’ADJUDICACIÓ AVALUABLES DE FORMA AUTOMÀTICA</w:t>
      </w:r>
      <w:bookmarkEnd w:id="1"/>
    </w:p>
    <w:p w14:paraId="62711E7E" w14:textId="77777777" w:rsidR="005F2A91" w:rsidRPr="00D32733" w:rsidRDefault="005F2A91" w:rsidP="00D32733">
      <w:pPr>
        <w:spacing w:line="276" w:lineRule="auto"/>
        <w:jc w:val="both"/>
        <w:rPr>
          <w:rFonts w:ascii="Verdana" w:hAnsi="Verdana"/>
          <w:i/>
          <w:lang w:eastAsia="es-ES_tradnl"/>
        </w:rPr>
      </w:pPr>
    </w:p>
    <w:p w14:paraId="729C8FD2" w14:textId="74F640C0" w:rsidR="005F2A91" w:rsidRPr="00D32733" w:rsidRDefault="005F2A91" w:rsidP="00D32733">
      <w:pPr>
        <w:spacing w:line="276" w:lineRule="auto"/>
        <w:jc w:val="both"/>
        <w:rPr>
          <w:rFonts w:ascii="Verdana" w:hAnsi="Verdana"/>
          <w:lang w:eastAsia="es-ES_tradnl"/>
        </w:rPr>
      </w:pPr>
      <w:r w:rsidRPr="00D32733">
        <w:rPr>
          <w:rFonts w:ascii="Verdana" w:hAnsi="Verdana"/>
          <w:lang w:eastAsia="es-ES_tradnl"/>
        </w:rPr>
        <w:t>El Sr./la Sra. ... domiciliat/</w:t>
      </w:r>
      <w:proofErr w:type="spellStart"/>
      <w:r w:rsidRPr="00D32733">
        <w:rPr>
          <w:rFonts w:ascii="Verdana" w:hAnsi="Verdana"/>
          <w:lang w:eastAsia="es-ES_tradnl"/>
        </w:rPr>
        <w:t>ada</w:t>
      </w:r>
      <w:proofErr w:type="spellEnd"/>
      <w:r w:rsidRPr="00D32733">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D32733">
        <w:rPr>
          <w:rFonts w:ascii="Verdana" w:hAnsi="Verdana"/>
          <w:lang w:eastAsia="es-ES_tradnl"/>
        </w:rPr>
        <w:t>ada</w:t>
      </w:r>
      <w:proofErr w:type="spellEnd"/>
      <w:r w:rsidRPr="00D32733">
        <w:rPr>
          <w:rFonts w:ascii="Verdana" w:hAnsi="Verdana"/>
          <w:lang w:eastAsia="es-ES_tradnl"/>
        </w:rPr>
        <w:t xml:space="preserve"> de les condicions exigides per optar a l’adjudicació del contracte </w:t>
      </w:r>
      <w:r w:rsidR="002E2F95" w:rsidRPr="00D32733">
        <w:rPr>
          <w:rFonts w:ascii="Verdana" w:hAnsi="Verdana" w:cs="Arial"/>
          <w:snapToGrid w:val="0"/>
        </w:rPr>
        <w:t>n</w:t>
      </w:r>
      <w:r w:rsidR="002E2F95" w:rsidRPr="00D32733">
        <w:rPr>
          <w:rFonts w:ascii="Verdana" w:hAnsi="Verdana" w:cs="Arial"/>
        </w:rPr>
        <w:t>úm.</w:t>
      </w:r>
      <w:r w:rsidR="002E2F95">
        <w:rPr>
          <w:rFonts w:ascii="Verdana" w:hAnsi="Verdana" w:cs="Arial"/>
        </w:rPr>
        <w:t xml:space="preserve"> </w:t>
      </w:r>
      <w:r w:rsidR="002E2F95" w:rsidRPr="00392DD2">
        <w:rPr>
          <w:rFonts w:ascii="Verdana" w:hAnsi="Verdana" w:cs="Arial"/>
        </w:rPr>
        <w:t>250001</w:t>
      </w:r>
      <w:r w:rsidR="00392DD2">
        <w:rPr>
          <w:rFonts w:ascii="Verdana" w:hAnsi="Verdana" w:cs="Arial"/>
        </w:rPr>
        <w:t xml:space="preserve">04 </w:t>
      </w:r>
      <w:r w:rsidR="002E2F95">
        <w:rPr>
          <w:rFonts w:ascii="Verdana" w:hAnsi="Verdana"/>
          <w:lang w:eastAsia="es-ES_tradnl"/>
        </w:rPr>
        <w:t>(</w:t>
      </w:r>
      <w:r w:rsidR="009D7F9C">
        <w:rPr>
          <w:rFonts w:ascii="Verdana" w:hAnsi="Verdana"/>
          <w:lang w:eastAsia="es-ES_tradnl"/>
        </w:rPr>
        <w:t xml:space="preserve">exp. </w:t>
      </w:r>
      <w:r w:rsidRPr="00D32733">
        <w:rPr>
          <w:rFonts w:ascii="Verdana" w:hAnsi="Verdana"/>
          <w:lang w:eastAsia="es-ES_tradnl"/>
        </w:rPr>
        <w:t>25/01</w:t>
      </w:r>
      <w:r w:rsidR="002E2F95">
        <w:rPr>
          <w:rFonts w:ascii="Verdana" w:hAnsi="Verdana"/>
          <w:lang w:eastAsia="es-ES_tradnl"/>
        </w:rPr>
        <w:t>58)</w:t>
      </w:r>
      <w:r w:rsidRPr="00D32733">
        <w:rPr>
          <w:rFonts w:ascii="Verdana" w:hAnsi="Verdana"/>
          <w:lang w:eastAsia="es-ES_tradnl"/>
        </w:rPr>
        <w:t xml:space="preserve">, </w:t>
      </w:r>
      <w:r w:rsidRPr="00D32733">
        <w:rPr>
          <w:rFonts w:ascii="Verdana" w:hAnsi="Verdana"/>
        </w:rPr>
        <w:t xml:space="preserve">que té per objecte el </w:t>
      </w:r>
      <w:r w:rsidR="002E2F95" w:rsidRPr="002E2F95">
        <w:rPr>
          <w:rFonts w:ascii="Verdana" w:hAnsi="Verdana"/>
        </w:rPr>
        <w:t>servei d'auditoria i certificació segons ISO 45001 i auditoria Legal PRL de l'Institut Municipal de Parcs i Jardins de Barcelona, amb mesures de contractació pública sostenible</w:t>
      </w:r>
      <w:r w:rsidRPr="00D32733">
        <w:rPr>
          <w:rFonts w:ascii="Verdana" w:hAnsi="Verdana"/>
          <w:snapToGrid w:val="0"/>
        </w:rPr>
        <w:t xml:space="preserve">, </w:t>
      </w:r>
      <w:r w:rsidRPr="00D32733">
        <w:rPr>
          <w:rFonts w:ascii="Verdana" w:hAnsi="Verdana"/>
          <w:lang w:eastAsia="es-ES_tradnl"/>
        </w:rPr>
        <w:t>manifesta que:</w:t>
      </w:r>
    </w:p>
    <w:p w14:paraId="7B465AA1" w14:textId="77777777" w:rsidR="005F2A91" w:rsidRPr="00D32733" w:rsidRDefault="005F2A91" w:rsidP="00D32733">
      <w:pPr>
        <w:spacing w:line="276" w:lineRule="auto"/>
        <w:jc w:val="both"/>
        <w:rPr>
          <w:rFonts w:ascii="Verdana" w:hAnsi="Verdana"/>
          <w:lang w:eastAsia="es-ES_tradnl"/>
        </w:rPr>
      </w:pPr>
    </w:p>
    <w:p w14:paraId="550FCF8B" w14:textId="05596479" w:rsidR="005F2A91" w:rsidRPr="00D32733" w:rsidRDefault="007E0E8B" w:rsidP="00D32733">
      <w:pPr>
        <w:spacing w:line="276" w:lineRule="auto"/>
        <w:jc w:val="both"/>
        <w:rPr>
          <w:rFonts w:ascii="Verdana" w:hAnsi="Verdana" w:cs="Verdana"/>
          <w:color w:val="000000"/>
        </w:rPr>
      </w:pPr>
      <w:r w:rsidRPr="00D32733">
        <w:rPr>
          <w:rFonts w:ascii="Verdana" w:hAnsi="Verdana"/>
        </w:rPr>
        <w:t xml:space="preserve">1) </w:t>
      </w:r>
      <w:r w:rsidR="005F2A91" w:rsidRPr="00D32733">
        <w:rPr>
          <w:rFonts w:ascii="Verdana" w:hAnsi="Verdana"/>
        </w:rPr>
        <w:t>es compromet a realitzar-lo amb subjecció al plec de clàusules administratives particulars i al de prescripcions tècniques</w:t>
      </w:r>
      <w:r w:rsidR="005F2A91" w:rsidRPr="00D32733">
        <w:rPr>
          <w:rFonts w:ascii="Verdana" w:hAnsi="Verdana"/>
          <w:snapToGrid w:val="0"/>
        </w:rPr>
        <w:t xml:space="preserve"> </w:t>
      </w:r>
      <w:r w:rsidR="002E2F95">
        <w:rPr>
          <w:rFonts w:ascii="Verdana" w:hAnsi="Verdana" w:cs="Verdana"/>
          <w:color w:val="000000"/>
        </w:rPr>
        <w:t>pel preu següent</w:t>
      </w:r>
      <w:r w:rsidR="005F2A91" w:rsidRPr="00D32733">
        <w:rPr>
          <w:rFonts w:ascii="Verdana" w:hAnsi="Verdana" w:cs="Verdana"/>
          <w:color w:val="000000"/>
        </w:rPr>
        <w:t>:</w:t>
      </w:r>
    </w:p>
    <w:p w14:paraId="5A99E77A" w14:textId="77777777" w:rsidR="005F2A91" w:rsidRPr="00D32733" w:rsidRDefault="005F2A91" w:rsidP="00D32733">
      <w:pPr>
        <w:spacing w:line="276" w:lineRule="auto"/>
        <w:jc w:val="both"/>
        <w:rPr>
          <w:rFonts w:ascii="Verdana" w:hAnsi="Verdana" w:cs="Verdana"/>
          <w:color w:val="000000"/>
        </w:rPr>
      </w:pPr>
    </w:p>
    <w:p w14:paraId="5D52274F" w14:textId="77777777" w:rsidR="005F2A91" w:rsidRPr="00D32733" w:rsidRDefault="005F2A91" w:rsidP="00D32733">
      <w:pPr>
        <w:pStyle w:val="Pargrafdellista"/>
        <w:spacing w:line="276" w:lineRule="auto"/>
        <w:ind w:left="0"/>
        <w:jc w:val="both"/>
        <w:rPr>
          <w:rFonts w:ascii="Verdana" w:hAnsi="Verdana" w:cs="Verdana"/>
          <w:color w:val="000000"/>
        </w:rPr>
      </w:pPr>
      <w:r w:rsidRPr="00D32733">
        <w:rPr>
          <w:rFonts w:ascii="Verdana" w:hAnsi="Verdana" w:cs="Verdana"/>
          <w:color w:val="000000"/>
        </w:rPr>
        <w:t>Preu sense IVA: ............ €</w:t>
      </w:r>
    </w:p>
    <w:p w14:paraId="33BAE26F" w14:textId="77777777" w:rsidR="005F2A91" w:rsidRPr="00D32733" w:rsidRDefault="005F2A91" w:rsidP="00D32733">
      <w:pPr>
        <w:pStyle w:val="Pargrafdellista"/>
        <w:spacing w:line="276" w:lineRule="auto"/>
        <w:ind w:left="0"/>
        <w:jc w:val="both"/>
        <w:rPr>
          <w:rFonts w:ascii="Verdana" w:hAnsi="Verdana" w:cs="Verdana"/>
          <w:color w:val="000000"/>
        </w:rPr>
      </w:pPr>
      <w:r w:rsidRPr="00D32733">
        <w:rPr>
          <w:rFonts w:ascii="Verdana" w:hAnsi="Verdana" w:cs="Verdana"/>
          <w:color w:val="000000"/>
        </w:rPr>
        <w:t xml:space="preserve">Tipus IVA: .... % </w:t>
      </w:r>
    </w:p>
    <w:p w14:paraId="238D82E9" w14:textId="77777777" w:rsidR="005F2A91" w:rsidRPr="00D32733" w:rsidRDefault="005F2A91" w:rsidP="00D32733">
      <w:pPr>
        <w:pStyle w:val="Pargrafdellista"/>
        <w:spacing w:line="276" w:lineRule="auto"/>
        <w:ind w:left="0"/>
        <w:jc w:val="both"/>
        <w:rPr>
          <w:rFonts w:ascii="Verdana" w:hAnsi="Verdana" w:cs="Verdana"/>
          <w:color w:val="000000"/>
        </w:rPr>
      </w:pPr>
      <w:r w:rsidRPr="00D32733">
        <w:rPr>
          <w:rFonts w:ascii="Verdana" w:hAnsi="Verdana" w:cs="Verdana"/>
          <w:color w:val="000000"/>
        </w:rPr>
        <w:t xml:space="preserve">Import IVA: ............ </w:t>
      </w:r>
    </w:p>
    <w:p w14:paraId="06E3DC2C" w14:textId="77777777" w:rsidR="005F2A91" w:rsidRPr="00D32733" w:rsidRDefault="005F2A91" w:rsidP="00D32733">
      <w:pPr>
        <w:pStyle w:val="Pargrafdellista"/>
        <w:spacing w:line="276" w:lineRule="auto"/>
        <w:ind w:left="0"/>
        <w:jc w:val="both"/>
        <w:rPr>
          <w:rFonts w:ascii="Verdana" w:hAnsi="Verdana" w:cs="Verdana"/>
          <w:color w:val="000000"/>
        </w:rPr>
      </w:pPr>
      <w:r w:rsidRPr="00D32733">
        <w:rPr>
          <w:rFonts w:ascii="Verdana" w:hAnsi="Verdana" w:cs="Verdana"/>
          <w:color w:val="000000"/>
        </w:rPr>
        <w:t xml:space="preserve">___________ </w:t>
      </w:r>
    </w:p>
    <w:p w14:paraId="6E8227F3" w14:textId="77777777" w:rsidR="005F2A91" w:rsidRPr="00D32733" w:rsidRDefault="005F2A91" w:rsidP="00D32733">
      <w:pPr>
        <w:pStyle w:val="Pargrafdellista"/>
        <w:spacing w:line="276" w:lineRule="auto"/>
        <w:ind w:left="0"/>
        <w:jc w:val="both"/>
        <w:rPr>
          <w:rFonts w:ascii="Verdana" w:hAnsi="Verdana" w:cs="Verdana"/>
          <w:color w:val="000000"/>
        </w:rPr>
      </w:pPr>
      <w:r w:rsidRPr="00D32733">
        <w:rPr>
          <w:rFonts w:ascii="Verdana" w:hAnsi="Verdana" w:cs="Verdana"/>
          <w:color w:val="000000"/>
        </w:rPr>
        <w:t>Preu total del contracte (IVA inclòs): ............</w:t>
      </w:r>
    </w:p>
    <w:p w14:paraId="12437650" w14:textId="77777777" w:rsidR="005F2A91" w:rsidRPr="00D32733" w:rsidRDefault="005F2A91" w:rsidP="00D32733">
      <w:pPr>
        <w:pStyle w:val="Pargrafdellista"/>
        <w:spacing w:line="276" w:lineRule="auto"/>
        <w:jc w:val="both"/>
        <w:rPr>
          <w:rFonts w:ascii="Verdana" w:hAnsi="Verdana" w:cs="Verdana"/>
          <w:color w:val="000000"/>
        </w:rPr>
      </w:pPr>
    </w:p>
    <w:p w14:paraId="411E973B" w14:textId="77777777" w:rsidR="005F2A91" w:rsidRPr="00D32733" w:rsidRDefault="005F2A91" w:rsidP="00D32733">
      <w:pPr>
        <w:pStyle w:val="Pargrafdellista"/>
        <w:spacing w:line="276" w:lineRule="auto"/>
        <w:jc w:val="both"/>
        <w:rPr>
          <w:rFonts w:ascii="Verdana" w:hAnsi="Verdana" w:cs="Verdana"/>
          <w:color w:val="000000"/>
        </w:rPr>
      </w:pPr>
    </w:p>
    <w:p w14:paraId="4D9C86CD" w14:textId="5B113E7C" w:rsidR="005F2A91" w:rsidRPr="00D32733" w:rsidRDefault="005F2A91" w:rsidP="00D32733">
      <w:pPr>
        <w:spacing w:line="276" w:lineRule="auto"/>
        <w:jc w:val="both"/>
        <w:rPr>
          <w:rFonts w:ascii="Verdana" w:hAnsi="Verdana"/>
          <w:snapToGrid w:val="0"/>
        </w:rPr>
      </w:pPr>
      <w:r w:rsidRPr="00D32733">
        <w:rPr>
          <w:rFonts w:ascii="Verdana" w:hAnsi="Verdana"/>
          <w:snapToGrid w:val="0"/>
        </w:rPr>
        <w:t>Aquest import es desglossa, d’acord amb la previsió d’unitats a realitzar</w:t>
      </w:r>
      <w:r w:rsidR="00C107D0">
        <w:rPr>
          <w:rFonts w:ascii="Verdana" w:hAnsi="Verdana"/>
          <w:snapToGrid w:val="0"/>
        </w:rPr>
        <w:t xml:space="preserve"> en el present contracte, en el</w:t>
      </w:r>
      <w:r w:rsidRPr="00D32733">
        <w:rPr>
          <w:rFonts w:ascii="Verdana" w:hAnsi="Verdana"/>
          <w:snapToGrid w:val="0"/>
        </w:rPr>
        <w:t xml:space="preserve"> següent </w:t>
      </w:r>
      <w:r w:rsidRPr="00D32733">
        <w:rPr>
          <w:rFonts w:ascii="Verdana" w:hAnsi="Verdana"/>
          <w:b/>
          <w:snapToGrid w:val="0"/>
        </w:rPr>
        <w:t>preu unitari/hor</w:t>
      </w:r>
      <w:r w:rsidR="002E2F95">
        <w:rPr>
          <w:rFonts w:ascii="Verdana" w:hAnsi="Verdana"/>
          <w:b/>
          <w:snapToGrid w:val="0"/>
        </w:rPr>
        <w:t>a</w:t>
      </w:r>
      <w:r w:rsidRPr="00D32733">
        <w:rPr>
          <w:rFonts w:ascii="Verdana" w:hAnsi="Verdana"/>
          <w:snapToGrid w:val="0"/>
        </w:rPr>
        <w:t>:</w:t>
      </w:r>
    </w:p>
    <w:p w14:paraId="08EC548C" w14:textId="77777777" w:rsidR="005F2A91" w:rsidRPr="00D32733" w:rsidRDefault="005F2A91" w:rsidP="00D32733">
      <w:pPr>
        <w:pStyle w:val="Pargrafdellista"/>
        <w:spacing w:line="276" w:lineRule="auto"/>
        <w:jc w:val="both"/>
        <w:rPr>
          <w:rFonts w:ascii="Verdana" w:hAnsi="Verdana" w:cs="Verdana"/>
          <w:color w:val="000000"/>
        </w:rPr>
      </w:pPr>
    </w:p>
    <w:tbl>
      <w:tblPr>
        <w:tblStyle w:val="Taulaambquadrcula"/>
        <w:tblW w:w="8847" w:type="dxa"/>
        <w:tblInd w:w="55" w:type="dxa"/>
        <w:tblLook w:val="04A0" w:firstRow="1" w:lastRow="0" w:firstColumn="1" w:lastColumn="0" w:noHBand="0" w:noVBand="1"/>
      </w:tblPr>
      <w:tblGrid>
        <w:gridCol w:w="2780"/>
        <w:gridCol w:w="1375"/>
        <w:gridCol w:w="1360"/>
        <w:gridCol w:w="1519"/>
        <w:gridCol w:w="1813"/>
      </w:tblGrid>
      <w:tr w:rsidR="002E2F95" w:rsidRPr="00D32733" w14:paraId="67135721" w14:textId="77777777" w:rsidTr="002E2F95">
        <w:trPr>
          <w:trHeight w:val="290"/>
        </w:trPr>
        <w:tc>
          <w:tcPr>
            <w:tcW w:w="2780" w:type="dxa"/>
            <w:noWrap/>
            <w:hideMark/>
          </w:tcPr>
          <w:p w14:paraId="6D742BD0" w14:textId="047ED6E0" w:rsidR="002E2F95" w:rsidRPr="00D32733" w:rsidRDefault="002E2F95" w:rsidP="00D32733">
            <w:pPr>
              <w:spacing w:line="276" w:lineRule="auto"/>
              <w:jc w:val="center"/>
              <w:rPr>
                <w:rFonts w:ascii="Verdana" w:hAnsi="Verdana" w:cs="Arial"/>
                <w:b/>
                <w:bCs/>
                <w:color w:val="000000"/>
                <w:sz w:val="16"/>
                <w:szCs w:val="16"/>
              </w:rPr>
            </w:pPr>
            <w:r w:rsidRPr="00D32733">
              <w:rPr>
                <w:rFonts w:ascii="Verdana" w:hAnsi="Verdana" w:cs="Arial"/>
                <w:b/>
                <w:bCs/>
                <w:color w:val="000000"/>
                <w:sz w:val="16"/>
                <w:szCs w:val="16"/>
              </w:rPr>
              <w:t>Concepte</w:t>
            </w:r>
          </w:p>
        </w:tc>
        <w:tc>
          <w:tcPr>
            <w:tcW w:w="1375" w:type="dxa"/>
            <w:noWrap/>
            <w:hideMark/>
          </w:tcPr>
          <w:p w14:paraId="1CC1CA2B" w14:textId="3C962014" w:rsidR="002E2F95" w:rsidRPr="00D32733" w:rsidRDefault="002E2F95" w:rsidP="002E2F95">
            <w:pPr>
              <w:spacing w:line="276" w:lineRule="auto"/>
              <w:jc w:val="center"/>
              <w:rPr>
                <w:rFonts w:ascii="Verdana" w:hAnsi="Verdana" w:cs="Arial"/>
                <w:b/>
                <w:bCs/>
                <w:color w:val="000000"/>
                <w:sz w:val="16"/>
                <w:szCs w:val="16"/>
              </w:rPr>
            </w:pPr>
            <w:r w:rsidRPr="00D32733">
              <w:rPr>
                <w:rFonts w:ascii="Verdana" w:hAnsi="Verdana" w:cs="Arial"/>
                <w:b/>
                <w:bCs/>
                <w:color w:val="000000"/>
                <w:sz w:val="16"/>
                <w:szCs w:val="16"/>
              </w:rPr>
              <w:t xml:space="preserve">Preu hora </w:t>
            </w:r>
            <w:r>
              <w:rPr>
                <w:rFonts w:ascii="Verdana" w:hAnsi="Verdana" w:cs="Arial"/>
                <w:b/>
                <w:bCs/>
                <w:color w:val="000000"/>
                <w:sz w:val="16"/>
                <w:szCs w:val="16"/>
              </w:rPr>
              <w:t>de sortida</w:t>
            </w:r>
          </w:p>
        </w:tc>
        <w:tc>
          <w:tcPr>
            <w:tcW w:w="1360" w:type="dxa"/>
            <w:noWrap/>
            <w:hideMark/>
          </w:tcPr>
          <w:p w14:paraId="517593FC" w14:textId="64917619" w:rsidR="002E2F95" w:rsidRPr="00D32733" w:rsidRDefault="002E2F95" w:rsidP="00D32733">
            <w:pPr>
              <w:spacing w:line="276" w:lineRule="auto"/>
              <w:jc w:val="center"/>
              <w:rPr>
                <w:rFonts w:ascii="Verdana" w:hAnsi="Verdana" w:cs="Arial"/>
                <w:b/>
                <w:bCs/>
                <w:color w:val="000000"/>
                <w:sz w:val="16"/>
                <w:szCs w:val="16"/>
              </w:rPr>
            </w:pPr>
            <w:r w:rsidRPr="00D32733">
              <w:rPr>
                <w:rFonts w:ascii="Verdana" w:hAnsi="Verdana" w:cs="Arial"/>
                <w:b/>
                <w:bCs/>
                <w:color w:val="000000"/>
                <w:sz w:val="16"/>
                <w:szCs w:val="16"/>
              </w:rPr>
              <w:t>Hores previstes</w:t>
            </w:r>
          </w:p>
        </w:tc>
        <w:tc>
          <w:tcPr>
            <w:tcW w:w="1519" w:type="dxa"/>
            <w:noWrap/>
            <w:hideMark/>
          </w:tcPr>
          <w:p w14:paraId="6FCF39B2" w14:textId="3E4920DD" w:rsidR="002E2F95" w:rsidRPr="00D32733" w:rsidRDefault="002E2F95" w:rsidP="00D32733">
            <w:pPr>
              <w:spacing w:line="276" w:lineRule="auto"/>
              <w:jc w:val="center"/>
              <w:rPr>
                <w:rFonts w:ascii="Verdana" w:hAnsi="Verdana" w:cs="Arial"/>
                <w:b/>
                <w:bCs/>
                <w:color w:val="000000"/>
                <w:sz w:val="16"/>
                <w:szCs w:val="16"/>
              </w:rPr>
            </w:pPr>
            <w:r w:rsidRPr="00D32733">
              <w:rPr>
                <w:rFonts w:ascii="Verdana" w:hAnsi="Verdana" w:cs="Arial"/>
                <w:b/>
                <w:bCs/>
                <w:color w:val="000000"/>
                <w:sz w:val="16"/>
                <w:szCs w:val="16"/>
              </w:rPr>
              <w:t>Preu/hora ofert</w:t>
            </w:r>
          </w:p>
        </w:tc>
        <w:tc>
          <w:tcPr>
            <w:tcW w:w="1813" w:type="dxa"/>
          </w:tcPr>
          <w:p w14:paraId="7BE549F6" w14:textId="054B0DFE" w:rsidR="002E2F95" w:rsidRPr="00D32733" w:rsidRDefault="002E2F95" w:rsidP="00D32733">
            <w:pPr>
              <w:spacing w:line="276" w:lineRule="auto"/>
              <w:jc w:val="center"/>
              <w:rPr>
                <w:rFonts w:ascii="Verdana" w:hAnsi="Verdana" w:cs="Arial"/>
                <w:b/>
                <w:bCs/>
                <w:color w:val="000000"/>
                <w:sz w:val="16"/>
                <w:szCs w:val="16"/>
              </w:rPr>
            </w:pPr>
            <w:r w:rsidRPr="00D32733">
              <w:rPr>
                <w:rFonts w:ascii="Verdana" w:hAnsi="Verdana" w:cs="Arial"/>
                <w:b/>
                <w:bCs/>
                <w:color w:val="000000"/>
                <w:sz w:val="16"/>
                <w:szCs w:val="16"/>
              </w:rPr>
              <w:t>Total Import cte</w:t>
            </w:r>
            <w:r>
              <w:rPr>
                <w:rFonts w:ascii="Verdana" w:hAnsi="Verdana" w:cs="Arial"/>
                <w:b/>
                <w:bCs/>
                <w:color w:val="000000"/>
                <w:sz w:val="16"/>
                <w:szCs w:val="16"/>
              </w:rPr>
              <w:t>.</w:t>
            </w:r>
          </w:p>
        </w:tc>
      </w:tr>
      <w:tr w:rsidR="002E2F95" w:rsidRPr="00D32733" w14:paraId="3F3568B6" w14:textId="77777777" w:rsidTr="002E2F95">
        <w:trPr>
          <w:trHeight w:val="290"/>
        </w:trPr>
        <w:tc>
          <w:tcPr>
            <w:tcW w:w="2780" w:type="dxa"/>
            <w:noWrap/>
            <w:hideMark/>
          </w:tcPr>
          <w:p w14:paraId="6C02841F" w14:textId="3784D0FB" w:rsidR="002E2F95" w:rsidRPr="00D32733" w:rsidRDefault="002E2F95" w:rsidP="00D32733">
            <w:pPr>
              <w:spacing w:line="276" w:lineRule="auto"/>
              <w:jc w:val="both"/>
              <w:rPr>
                <w:rFonts w:ascii="Verdana" w:hAnsi="Verdana" w:cs="Arial"/>
                <w:color w:val="000000"/>
                <w:sz w:val="16"/>
                <w:szCs w:val="16"/>
              </w:rPr>
            </w:pPr>
            <w:r w:rsidRPr="00D32733">
              <w:rPr>
                <w:rFonts w:ascii="Verdana" w:hAnsi="Verdana" w:cs="Arial"/>
                <w:color w:val="000000"/>
                <w:sz w:val="16"/>
                <w:szCs w:val="16"/>
              </w:rPr>
              <w:t>Auditoria i certificació segons ISO 45001 i auditoria legal PRL</w:t>
            </w:r>
          </w:p>
        </w:tc>
        <w:tc>
          <w:tcPr>
            <w:tcW w:w="1375" w:type="dxa"/>
            <w:noWrap/>
            <w:vAlign w:val="center"/>
            <w:hideMark/>
          </w:tcPr>
          <w:p w14:paraId="3793921F" w14:textId="0A1952DE" w:rsidR="002E2F95" w:rsidRPr="00D32733" w:rsidRDefault="002E2F95" w:rsidP="00D32733">
            <w:pPr>
              <w:spacing w:line="276" w:lineRule="auto"/>
              <w:jc w:val="center"/>
              <w:rPr>
                <w:rFonts w:ascii="Verdana" w:hAnsi="Verdana" w:cs="Arial"/>
                <w:sz w:val="16"/>
                <w:szCs w:val="16"/>
              </w:rPr>
            </w:pPr>
            <w:r w:rsidRPr="00D32733">
              <w:rPr>
                <w:rFonts w:ascii="Verdana" w:hAnsi="Verdana" w:cs="Arial"/>
                <w:sz w:val="16"/>
                <w:szCs w:val="16"/>
              </w:rPr>
              <w:t>83,59 €</w:t>
            </w:r>
          </w:p>
        </w:tc>
        <w:tc>
          <w:tcPr>
            <w:tcW w:w="1360" w:type="dxa"/>
            <w:noWrap/>
            <w:vAlign w:val="center"/>
            <w:hideMark/>
          </w:tcPr>
          <w:p w14:paraId="335988A7" w14:textId="7997BE47" w:rsidR="002E2F95" w:rsidRPr="00D32733" w:rsidRDefault="002E2F95" w:rsidP="00D32733">
            <w:pPr>
              <w:spacing w:line="276" w:lineRule="auto"/>
              <w:jc w:val="center"/>
              <w:rPr>
                <w:rFonts w:ascii="Verdana" w:hAnsi="Verdana" w:cs="Arial"/>
                <w:sz w:val="16"/>
                <w:szCs w:val="16"/>
              </w:rPr>
            </w:pPr>
            <w:r w:rsidRPr="00D32733">
              <w:rPr>
                <w:rFonts w:ascii="Verdana" w:hAnsi="Verdana" w:cs="Arial"/>
                <w:sz w:val="16"/>
                <w:szCs w:val="16"/>
              </w:rPr>
              <w:t>148</w:t>
            </w:r>
          </w:p>
        </w:tc>
        <w:tc>
          <w:tcPr>
            <w:tcW w:w="1519" w:type="dxa"/>
            <w:noWrap/>
            <w:vAlign w:val="center"/>
            <w:hideMark/>
          </w:tcPr>
          <w:p w14:paraId="7818E8F1" w14:textId="088CB47E" w:rsidR="002E2F95" w:rsidRPr="00D32733" w:rsidRDefault="002E2F95" w:rsidP="00D32733">
            <w:pPr>
              <w:spacing w:line="276" w:lineRule="auto"/>
              <w:jc w:val="right"/>
              <w:rPr>
                <w:rFonts w:ascii="Verdana" w:hAnsi="Verdana" w:cs="Arial"/>
                <w:sz w:val="16"/>
                <w:szCs w:val="16"/>
              </w:rPr>
            </w:pPr>
            <w:r w:rsidRPr="00D32733">
              <w:rPr>
                <w:rFonts w:ascii="Verdana" w:hAnsi="Verdana" w:cs="Arial"/>
                <w:sz w:val="16"/>
                <w:szCs w:val="16"/>
              </w:rPr>
              <w:t>€</w:t>
            </w:r>
          </w:p>
        </w:tc>
        <w:tc>
          <w:tcPr>
            <w:tcW w:w="1813" w:type="dxa"/>
            <w:vAlign w:val="center"/>
          </w:tcPr>
          <w:p w14:paraId="6EAD57E4" w14:textId="18F4EED6" w:rsidR="002E2F95" w:rsidRPr="00D32733" w:rsidRDefault="002E2F95" w:rsidP="00D32733">
            <w:pPr>
              <w:spacing w:line="276" w:lineRule="auto"/>
              <w:jc w:val="right"/>
              <w:rPr>
                <w:rFonts w:ascii="Verdana" w:hAnsi="Verdana" w:cs="Arial"/>
                <w:sz w:val="16"/>
                <w:szCs w:val="16"/>
              </w:rPr>
            </w:pPr>
            <w:r w:rsidRPr="00D32733">
              <w:rPr>
                <w:rFonts w:ascii="Verdana" w:hAnsi="Verdana" w:cs="Arial"/>
                <w:sz w:val="16"/>
                <w:szCs w:val="16"/>
              </w:rPr>
              <w:t>€</w:t>
            </w:r>
          </w:p>
        </w:tc>
      </w:tr>
    </w:tbl>
    <w:p w14:paraId="5CA9A70B" w14:textId="77777777" w:rsidR="007E0E8B" w:rsidRPr="00D32733" w:rsidRDefault="007E0E8B" w:rsidP="00D32733">
      <w:pPr>
        <w:spacing w:line="276" w:lineRule="auto"/>
        <w:rPr>
          <w:rFonts w:ascii="Verdana" w:hAnsi="Verdana"/>
        </w:rPr>
      </w:pPr>
    </w:p>
    <w:tbl>
      <w:tblPr>
        <w:tblStyle w:val="Taulaambquadrcula"/>
        <w:tblW w:w="8842" w:type="dxa"/>
        <w:tblInd w:w="55" w:type="dxa"/>
        <w:tblLook w:val="04A0" w:firstRow="1" w:lastRow="0" w:firstColumn="1" w:lastColumn="0" w:noHBand="0" w:noVBand="1"/>
      </w:tblPr>
      <w:tblGrid>
        <w:gridCol w:w="6574"/>
        <w:gridCol w:w="2268"/>
      </w:tblGrid>
      <w:tr w:rsidR="007E0E8B" w:rsidRPr="00D32733" w14:paraId="7F00CC46" w14:textId="77777777" w:rsidTr="002E2F95">
        <w:tc>
          <w:tcPr>
            <w:tcW w:w="6574" w:type="dxa"/>
          </w:tcPr>
          <w:p w14:paraId="7DE304B6" w14:textId="77777777" w:rsidR="007E0E8B" w:rsidRPr="00D32733" w:rsidRDefault="007E0E8B" w:rsidP="00D32733">
            <w:pPr>
              <w:spacing w:line="276" w:lineRule="auto"/>
              <w:rPr>
                <w:rFonts w:ascii="Verdana" w:hAnsi="Verdana" w:cs="Arial"/>
                <w:snapToGrid w:val="0"/>
                <w:sz w:val="18"/>
                <w:szCs w:val="18"/>
                <w:lang w:eastAsia="es-ES"/>
              </w:rPr>
            </w:pPr>
            <w:r w:rsidRPr="00D32733">
              <w:rPr>
                <w:rFonts w:ascii="Verdana" w:hAnsi="Verdana" w:cs="Arial"/>
                <w:snapToGrid w:val="0"/>
                <w:sz w:val="18"/>
                <w:szCs w:val="18"/>
                <w:lang w:eastAsia="es-ES"/>
              </w:rPr>
              <w:t>IVA 21%</w:t>
            </w:r>
          </w:p>
        </w:tc>
        <w:tc>
          <w:tcPr>
            <w:tcW w:w="2268" w:type="dxa"/>
            <w:vAlign w:val="center"/>
          </w:tcPr>
          <w:p w14:paraId="3460C20A" w14:textId="077B4FE7" w:rsidR="007E0E8B" w:rsidRPr="00D32733" w:rsidRDefault="007E0E8B" w:rsidP="00D32733">
            <w:pPr>
              <w:spacing w:line="276" w:lineRule="auto"/>
              <w:jc w:val="right"/>
              <w:rPr>
                <w:rFonts w:ascii="Verdana" w:hAnsi="Verdana" w:cs="Arial"/>
                <w:snapToGrid w:val="0"/>
                <w:lang w:eastAsia="es-ES"/>
              </w:rPr>
            </w:pPr>
            <w:r w:rsidRPr="00D32733">
              <w:rPr>
                <w:rFonts w:ascii="Verdana" w:hAnsi="Verdana" w:cs="Arial"/>
                <w:snapToGrid w:val="0"/>
                <w:lang w:eastAsia="es-ES"/>
              </w:rPr>
              <w:t>€</w:t>
            </w:r>
          </w:p>
        </w:tc>
      </w:tr>
      <w:tr w:rsidR="007E0E8B" w:rsidRPr="00D32733" w14:paraId="31A7D9C2" w14:textId="77777777" w:rsidTr="002E2F95">
        <w:tc>
          <w:tcPr>
            <w:tcW w:w="6574" w:type="dxa"/>
          </w:tcPr>
          <w:p w14:paraId="184F61C0" w14:textId="11069B04" w:rsidR="007E0E8B" w:rsidRPr="00D32733" w:rsidRDefault="007E0E8B" w:rsidP="00D32733">
            <w:pPr>
              <w:spacing w:line="276" w:lineRule="auto"/>
              <w:rPr>
                <w:rFonts w:ascii="Verdana" w:hAnsi="Verdana" w:cs="Arial"/>
                <w:snapToGrid w:val="0"/>
                <w:sz w:val="18"/>
                <w:szCs w:val="18"/>
                <w:lang w:eastAsia="es-ES"/>
              </w:rPr>
            </w:pPr>
            <w:r w:rsidRPr="00D32733">
              <w:rPr>
                <w:rFonts w:ascii="Verdana" w:hAnsi="Verdana" w:cs="Arial"/>
                <w:snapToGrid w:val="0"/>
                <w:sz w:val="18"/>
                <w:szCs w:val="18"/>
                <w:lang w:eastAsia="es-ES"/>
              </w:rPr>
              <w:t>Total (amb iva Inclòs)</w:t>
            </w:r>
          </w:p>
        </w:tc>
        <w:tc>
          <w:tcPr>
            <w:tcW w:w="2268" w:type="dxa"/>
            <w:vAlign w:val="center"/>
          </w:tcPr>
          <w:p w14:paraId="3865BA46" w14:textId="20B50153" w:rsidR="007E0E8B" w:rsidRPr="00D32733" w:rsidRDefault="007E0E8B" w:rsidP="00D32733">
            <w:pPr>
              <w:spacing w:line="276" w:lineRule="auto"/>
              <w:jc w:val="right"/>
              <w:rPr>
                <w:rFonts w:ascii="Verdana" w:hAnsi="Verdana" w:cs="Arial"/>
                <w:snapToGrid w:val="0"/>
                <w:lang w:eastAsia="es-ES"/>
              </w:rPr>
            </w:pPr>
            <w:r w:rsidRPr="00D32733">
              <w:rPr>
                <w:rFonts w:ascii="Verdana" w:hAnsi="Verdana" w:cs="Arial"/>
                <w:snapToGrid w:val="0"/>
                <w:lang w:eastAsia="es-ES"/>
              </w:rPr>
              <w:t>€</w:t>
            </w:r>
          </w:p>
        </w:tc>
      </w:tr>
    </w:tbl>
    <w:p w14:paraId="5F9DC5C9" w14:textId="77777777" w:rsidR="005F2A91" w:rsidRPr="00D32733" w:rsidRDefault="005F2A91" w:rsidP="00D32733">
      <w:pPr>
        <w:spacing w:line="276" w:lineRule="auto"/>
        <w:rPr>
          <w:rFonts w:ascii="Verdana" w:hAnsi="Verdana" w:cs="Arial"/>
          <w:snapToGrid w:val="0"/>
          <w:lang w:eastAsia="es-ES"/>
        </w:rPr>
      </w:pPr>
    </w:p>
    <w:p w14:paraId="18C15BC9" w14:textId="77777777" w:rsidR="007E0E8B" w:rsidRPr="00D32733" w:rsidRDefault="007E0E8B" w:rsidP="00D32733">
      <w:pPr>
        <w:tabs>
          <w:tab w:val="decimal" w:pos="3544"/>
        </w:tabs>
        <w:spacing w:line="276" w:lineRule="auto"/>
        <w:jc w:val="both"/>
        <w:rPr>
          <w:rFonts w:ascii="Verdana" w:hAnsi="Verdana"/>
          <w:lang w:eastAsia="es-ES_tradnl"/>
        </w:rPr>
      </w:pPr>
      <w:r w:rsidRPr="00D32733">
        <w:rPr>
          <w:rFonts w:ascii="Verdana" w:hAnsi="Verdana"/>
          <w:lang w:eastAsia="es-ES_tradnl"/>
        </w:rPr>
        <w:t>Aquest preu total es desglossa en els costos directes i indirectes següents i els costos salarials següents aplicant el conveni ....................................:</w:t>
      </w:r>
    </w:p>
    <w:p w14:paraId="4CEAF5CD" w14:textId="77777777" w:rsidR="007E0E8B" w:rsidRPr="00D32733" w:rsidRDefault="007E0E8B" w:rsidP="00D32733">
      <w:pPr>
        <w:tabs>
          <w:tab w:val="decimal" w:pos="3544"/>
        </w:tabs>
        <w:spacing w:line="276" w:lineRule="auto"/>
        <w:jc w:val="both"/>
        <w:rPr>
          <w:rFonts w:ascii="Verdana" w:hAnsi="Verdana"/>
          <w:snapToGrid w:val="0"/>
          <w:lang w:eastAsia="es-ES"/>
        </w:rPr>
      </w:pPr>
    </w:p>
    <w:tbl>
      <w:tblPr>
        <w:tblW w:w="0" w:type="auto"/>
        <w:tblCellMar>
          <w:left w:w="0" w:type="dxa"/>
          <w:right w:w="0" w:type="dxa"/>
        </w:tblCellMar>
        <w:tblLook w:val="04A0" w:firstRow="1" w:lastRow="0" w:firstColumn="1" w:lastColumn="0" w:noHBand="0" w:noVBand="1"/>
      </w:tblPr>
      <w:tblGrid>
        <w:gridCol w:w="4414"/>
        <w:gridCol w:w="4414"/>
      </w:tblGrid>
      <w:tr w:rsidR="007E0E8B" w:rsidRPr="00D32733" w14:paraId="48747D61" w14:textId="77777777" w:rsidTr="007E0E8B">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0574F6" w14:textId="59949343" w:rsidR="007E0E8B" w:rsidRPr="002E2F95" w:rsidRDefault="007E0E8B" w:rsidP="00D32733">
            <w:pPr>
              <w:spacing w:line="276" w:lineRule="auto"/>
              <w:jc w:val="both"/>
              <w:rPr>
                <w:rFonts w:ascii="Verdana" w:hAnsi="Verdana"/>
                <w:b/>
                <w:lang w:eastAsia="es-ES_tradnl"/>
              </w:rPr>
            </w:pPr>
            <w:r w:rsidRPr="002E2F95">
              <w:rPr>
                <w:rFonts w:ascii="Verdana" w:hAnsi="Verdana"/>
                <w:b/>
                <w:lang w:eastAsia="es-ES_tradnl"/>
              </w:rPr>
              <w:t>Costos directes</w:t>
            </w:r>
            <w:r w:rsidRPr="002E2F95">
              <w:rPr>
                <w:rFonts w:ascii="Verdana" w:hAnsi="Verdana"/>
                <w:b/>
                <w:i/>
                <w:lang w:eastAsia="es-ES_tradnl"/>
              </w:rPr>
              <w:t xml:space="preserve"> </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4C208" w14:textId="77777777" w:rsidR="007E0E8B" w:rsidRPr="002E2F95" w:rsidRDefault="007E0E8B" w:rsidP="00D32733">
            <w:pPr>
              <w:spacing w:line="276" w:lineRule="auto"/>
              <w:jc w:val="both"/>
              <w:rPr>
                <w:rFonts w:ascii="Verdana" w:hAnsi="Verdana"/>
                <w:b/>
                <w:lang w:eastAsia="es-ES_tradnl"/>
              </w:rPr>
            </w:pPr>
            <w:r w:rsidRPr="002E2F95">
              <w:rPr>
                <w:rFonts w:ascii="Verdana" w:hAnsi="Verdana"/>
                <w:b/>
                <w:lang w:eastAsia="es-ES_tradnl"/>
              </w:rPr>
              <w:t>Import €</w:t>
            </w:r>
          </w:p>
        </w:tc>
      </w:tr>
      <w:tr w:rsidR="007E0E8B" w:rsidRPr="00D32733" w14:paraId="30E2EBFC" w14:textId="77777777" w:rsidTr="007E0E8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FACF3A" w14:textId="1259FC2A" w:rsidR="007E0E8B" w:rsidRPr="00D32733" w:rsidRDefault="002E2F95" w:rsidP="002E2F95">
            <w:pPr>
              <w:spacing w:line="276" w:lineRule="auto"/>
              <w:jc w:val="both"/>
              <w:rPr>
                <w:rFonts w:ascii="Verdana" w:hAnsi="Verdana"/>
                <w:lang w:eastAsia="es-ES_tradnl"/>
              </w:rPr>
            </w:pPr>
            <w:r w:rsidRPr="00401413">
              <w:rPr>
                <w:rFonts w:ascii="Verdana" w:hAnsi="Verdana"/>
                <w:sz w:val="18"/>
                <w:szCs w:val="18"/>
              </w:rPr>
              <w:t xml:space="preserve">Costos salarials </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2BECA782" w14:textId="75899B68" w:rsidR="007E0E8B" w:rsidRPr="00D32733" w:rsidRDefault="002E2F95" w:rsidP="00D32733">
            <w:pPr>
              <w:spacing w:line="276" w:lineRule="auto"/>
              <w:jc w:val="both"/>
              <w:rPr>
                <w:rFonts w:ascii="Verdana" w:hAnsi="Verdana"/>
                <w:lang w:eastAsia="es-ES_tradnl"/>
              </w:rPr>
            </w:pPr>
            <w:r w:rsidRPr="00D32733">
              <w:rPr>
                <w:rFonts w:ascii="Verdana" w:hAnsi="Verdana"/>
                <w:lang w:eastAsia="es-ES_tradnl"/>
              </w:rPr>
              <w:t>...... €</w:t>
            </w:r>
          </w:p>
        </w:tc>
      </w:tr>
      <w:tr w:rsidR="007E0E8B" w:rsidRPr="00D32733" w14:paraId="08C88D98" w14:textId="77777777" w:rsidTr="007E0E8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40083" w14:textId="77777777" w:rsidR="007E0E8B" w:rsidRPr="00D32733" w:rsidRDefault="007E0E8B" w:rsidP="00D32733">
            <w:pPr>
              <w:spacing w:line="276" w:lineRule="auto"/>
              <w:jc w:val="both"/>
              <w:rPr>
                <w:rFonts w:ascii="Verdana" w:hAnsi="Verdana"/>
                <w:lang w:eastAsia="es-ES_tradnl"/>
              </w:rPr>
            </w:pPr>
            <w:r w:rsidRPr="00D32733">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3F144C86" w14:textId="77777777" w:rsidR="007E0E8B" w:rsidRPr="00D32733" w:rsidRDefault="007E0E8B" w:rsidP="00D32733">
            <w:pPr>
              <w:spacing w:line="276" w:lineRule="auto"/>
              <w:jc w:val="both"/>
              <w:rPr>
                <w:rFonts w:ascii="Verdana" w:hAnsi="Verdana"/>
                <w:lang w:eastAsia="es-ES_tradnl"/>
              </w:rPr>
            </w:pPr>
          </w:p>
        </w:tc>
      </w:tr>
      <w:tr w:rsidR="007E0E8B" w:rsidRPr="00D32733" w14:paraId="16AB6669" w14:textId="77777777" w:rsidTr="002E2F95">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0F75D1" w14:textId="355809E2" w:rsidR="007E0E8B" w:rsidRPr="00D32733" w:rsidRDefault="007E0E8B" w:rsidP="00D32733">
            <w:pPr>
              <w:tabs>
                <w:tab w:val="left" w:pos="430"/>
              </w:tabs>
              <w:spacing w:line="276" w:lineRule="auto"/>
              <w:jc w:val="both"/>
              <w:rPr>
                <w:rFonts w:ascii="Verdana" w:hAnsi="Verdana"/>
                <w:lang w:eastAsia="es-ES_tradnl"/>
              </w:rPr>
            </w:pP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1D27B083" w14:textId="3B1BD21A" w:rsidR="007E0E8B" w:rsidRPr="00D32733" w:rsidRDefault="007E0E8B" w:rsidP="00D32733">
            <w:pPr>
              <w:spacing w:line="276" w:lineRule="auto"/>
              <w:jc w:val="both"/>
              <w:rPr>
                <w:rFonts w:ascii="Verdana" w:hAnsi="Verdana"/>
                <w:lang w:eastAsia="es-ES_tradnl"/>
              </w:rPr>
            </w:pPr>
          </w:p>
        </w:tc>
      </w:tr>
      <w:tr w:rsidR="007E0E8B" w:rsidRPr="00D32733" w14:paraId="0A25472B" w14:textId="77777777" w:rsidTr="007E0E8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4954C" w14:textId="77777777" w:rsidR="007E0E8B" w:rsidRPr="00D32733" w:rsidRDefault="007E0E8B" w:rsidP="00D32733">
            <w:pPr>
              <w:spacing w:line="276" w:lineRule="auto"/>
              <w:jc w:val="both"/>
              <w:rPr>
                <w:rFonts w:ascii="Verdana" w:hAnsi="Verdana"/>
                <w:lang w:eastAsia="es-ES_tradnl"/>
              </w:rPr>
            </w:pPr>
            <w:r w:rsidRPr="00D32733">
              <w:rPr>
                <w:rFonts w:ascii="Verdana" w:hAnsi="Verdana"/>
                <w:lang w:eastAsia="es-ES_tradnl"/>
              </w:rPr>
              <w:t>TOTAL</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14:paraId="21606592" w14:textId="77777777" w:rsidR="007E0E8B" w:rsidRPr="00D32733" w:rsidRDefault="007E0E8B" w:rsidP="00D32733">
            <w:pPr>
              <w:spacing w:line="276" w:lineRule="auto"/>
              <w:jc w:val="both"/>
              <w:rPr>
                <w:rFonts w:ascii="Verdana" w:hAnsi="Verdana"/>
                <w:lang w:eastAsia="es-ES_tradnl"/>
              </w:rPr>
            </w:pPr>
            <w:r w:rsidRPr="00D32733">
              <w:rPr>
                <w:rFonts w:ascii="Verdana" w:hAnsi="Verdana"/>
                <w:lang w:eastAsia="es-ES_tradnl"/>
              </w:rPr>
              <w:t>Suma costos directes</w:t>
            </w:r>
          </w:p>
        </w:tc>
      </w:tr>
    </w:tbl>
    <w:p w14:paraId="5327E7C7" w14:textId="77777777" w:rsidR="007E0E8B" w:rsidRPr="00D32733" w:rsidRDefault="007E0E8B" w:rsidP="00D32733">
      <w:pPr>
        <w:tabs>
          <w:tab w:val="decimal" w:pos="3544"/>
        </w:tabs>
        <w:spacing w:line="276" w:lineRule="auto"/>
        <w:jc w:val="both"/>
        <w:rPr>
          <w:rFonts w:ascii="Verdana" w:hAnsi="Verdana"/>
          <w:snapToGrid w:val="0"/>
          <w:lang w:eastAsia="es-ES"/>
        </w:rPr>
      </w:pPr>
    </w:p>
    <w:tbl>
      <w:tblPr>
        <w:tblW w:w="0" w:type="auto"/>
        <w:tblCellMar>
          <w:left w:w="0" w:type="dxa"/>
          <w:right w:w="0" w:type="dxa"/>
        </w:tblCellMar>
        <w:tblLook w:val="04A0" w:firstRow="1" w:lastRow="0" w:firstColumn="1" w:lastColumn="0" w:noHBand="0" w:noVBand="1"/>
      </w:tblPr>
      <w:tblGrid>
        <w:gridCol w:w="4414"/>
        <w:gridCol w:w="4414"/>
      </w:tblGrid>
      <w:tr w:rsidR="007E0E8B" w:rsidRPr="00D32733" w14:paraId="1D6C003A" w14:textId="77777777" w:rsidTr="007E0E8B">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919BA3" w14:textId="03790B52" w:rsidR="007E0E8B" w:rsidRPr="002E2F95" w:rsidRDefault="002E2F95" w:rsidP="00D32733">
            <w:pPr>
              <w:spacing w:line="276" w:lineRule="auto"/>
              <w:jc w:val="both"/>
              <w:rPr>
                <w:rFonts w:ascii="Verdana" w:hAnsi="Verdana"/>
                <w:b/>
                <w:lang w:eastAsia="es-ES_tradnl"/>
              </w:rPr>
            </w:pPr>
            <w:r w:rsidRPr="002E2F95">
              <w:rPr>
                <w:rFonts w:ascii="Verdana" w:hAnsi="Verdana"/>
                <w:b/>
                <w:lang w:eastAsia="es-ES_tradnl"/>
              </w:rPr>
              <w:t>Costos indirectes</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C0CAD95" w14:textId="77777777" w:rsidR="007E0E8B" w:rsidRPr="002E2F95" w:rsidRDefault="007E0E8B" w:rsidP="00D32733">
            <w:pPr>
              <w:spacing w:line="276" w:lineRule="auto"/>
              <w:jc w:val="both"/>
              <w:rPr>
                <w:rFonts w:ascii="Verdana" w:hAnsi="Verdana"/>
                <w:b/>
                <w:lang w:eastAsia="es-ES_tradnl"/>
              </w:rPr>
            </w:pPr>
            <w:r w:rsidRPr="002E2F95">
              <w:rPr>
                <w:rFonts w:ascii="Verdana" w:hAnsi="Verdana"/>
                <w:b/>
                <w:lang w:eastAsia="es-ES_tradnl"/>
              </w:rPr>
              <w:t>Import €</w:t>
            </w:r>
          </w:p>
        </w:tc>
      </w:tr>
      <w:tr w:rsidR="007E0E8B" w:rsidRPr="00D32733" w14:paraId="044EEC33" w14:textId="77777777" w:rsidTr="007E0E8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517567" w14:textId="408A419C" w:rsidR="007E0E8B" w:rsidRPr="00D32733" w:rsidRDefault="002E2F95" w:rsidP="00D32733">
            <w:pPr>
              <w:spacing w:line="276" w:lineRule="auto"/>
              <w:jc w:val="both"/>
              <w:rPr>
                <w:rFonts w:ascii="Verdana" w:hAnsi="Verdana"/>
                <w:lang w:eastAsia="es-ES_tradnl"/>
              </w:rPr>
            </w:pPr>
            <w:r w:rsidRPr="00D32733">
              <w:rPr>
                <w:rFonts w:ascii="Verdana" w:hAnsi="Verdana"/>
                <w:lang w:eastAsia="es-ES_tradnl"/>
              </w:rPr>
              <w:t>Despeses generals d’estructura</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7711E36E" w14:textId="77777777" w:rsidR="007E0E8B" w:rsidRPr="00D32733" w:rsidRDefault="007E0E8B" w:rsidP="00D32733">
            <w:pPr>
              <w:spacing w:line="276" w:lineRule="auto"/>
              <w:jc w:val="both"/>
              <w:rPr>
                <w:rFonts w:ascii="Verdana" w:hAnsi="Verdana"/>
                <w:lang w:eastAsia="es-ES_tradnl"/>
              </w:rPr>
            </w:pPr>
          </w:p>
        </w:tc>
      </w:tr>
      <w:tr w:rsidR="007E0E8B" w:rsidRPr="00D32733" w14:paraId="4A95A890" w14:textId="77777777" w:rsidTr="007E0E8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C80FF5" w14:textId="76DE6F2A" w:rsidR="007E0E8B" w:rsidRPr="002E2F95" w:rsidRDefault="002E2F95" w:rsidP="002E2F95">
            <w:pPr>
              <w:spacing w:line="276" w:lineRule="auto"/>
              <w:jc w:val="right"/>
              <w:rPr>
                <w:rFonts w:ascii="Verdana" w:hAnsi="Verdana"/>
                <w:lang w:eastAsia="es-ES_tradnl"/>
              </w:rPr>
            </w:pPr>
            <w:r w:rsidRPr="002E2F95">
              <w:rPr>
                <w:rFonts w:ascii="Verdana" w:hAnsi="Verdana"/>
              </w:rPr>
              <w:t>TOTAL costos indirectes</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30190305" w14:textId="77777777" w:rsidR="007E0E8B" w:rsidRPr="00D32733" w:rsidRDefault="007E0E8B" w:rsidP="00D32733">
            <w:pPr>
              <w:spacing w:line="276" w:lineRule="auto"/>
              <w:jc w:val="both"/>
              <w:rPr>
                <w:rFonts w:ascii="Verdana" w:hAnsi="Verdana"/>
                <w:lang w:eastAsia="es-ES_tradnl"/>
              </w:rPr>
            </w:pPr>
          </w:p>
        </w:tc>
      </w:tr>
      <w:tr w:rsidR="007E0E8B" w:rsidRPr="00D32733" w14:paraId="536318FB" w14:textId="77777777" w:rsidTr="007E0E8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707CAB" w14:textId="77777777" w:rsidR="007E0E8B" w:rsidRPr="00D32733" w:rsidRDefault="007E0E8B" w:rsidP="00D32733">
            <w:pPr>
              <w:spacing w:line="276" w:lineRule="auto"/>
              <w:jc w:val="both"/>
              <w:rPr>
                <w:rFonts w:ascii="Verdana" w:hAnsi="Verdana"/>
                <w:lang w:eastAsia="es-ES_tradnl"/>
              </w:rPr>
            </w:pPr>
            <w:r w:rsidRPr="002E2F95">
              <w:rPr>
                <w:rFonts w:ascii="Verdana" w:hAnsi="Verdana"/>
                <w:b/>
                <w:lang w:eastAsia="es-ES_tradnl"/>
              </w:rPr>
              <w:t>Benefici industrial</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786B9C96" w14:textId="77777777" w:rsidR="007E0E8B" w:rsidRPr="00D32733" w:rsidRDefault="007E0E8B" w:rsidP="00D32733">
            <w:pPr>
              <w:spacing w:line="276" w:lineRule="auto"/>
              <w:jc w:val="both"/>
              <w:rPr>
                <w:rFonts w:ascii="Verdana" w:hAnsi="Verdana"/>
                <w:lang w:eastAsia="es-ES_tradnl"/>
              </w:rPr>
            </w:pPr>
          </w:p>
        </w:tc>
      </w:tr>
      <w:tr w:rsidR="007E0E8B" w:rsidRPr="00D32733" w14:paraId="4E80B7F8" w14:textId="77777777" w:rsidTr="002E2F95">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C24401" w14:textId="7B47A4E8" w:rsidR="007E0E8B" w:rsidRPr="00D32733" w:rsidRDefault="007E0E8B" w:rsidP="00D32733">
            <w:pPr>
              <w:spacing w:line="276" w:lineRule="auto"/>
              <w:jc w:val="both"/>
              <w:rPr>
                <w:rFonts w:ascii="Verdana" w:hAnsi="Verdana"/>
                <w:lang w:eastAsia="es-ES_tradnl"/>
              </w:rPr>
            </w:pP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06B7A6A5" w14:textId="23291CEE" w:rsidR="007E0E8B" w:rsidRPr="00D32733" w:rsidRDefault="007E0E8B" w:rsidP="00D32733">
            <w:pPr>
              <w:spacing w:line="276" w:lineRule="auto"/>
              <w:jc w:val="both"/>
              <w:rPr>
                <w:rFonts w:ascii="Verdana" w:hAnsi="Verdana"/>
                <w:lang w:eastAsia="es-ES_tradnl"/>
              </w:rPr>
            </w:pPr>
          </w:p>
        </w:tc>
      </w:tr>
    </w:tbl>
    <w:p w14:paraId="3B1E8F7E" w14:textId="77777777" w:rsidR="007E0E8B" w:rsidRPr="00D32733" w:rsidRDefault="007E0E8B" w:rsidP="00D32733">
      <w:pPr>
        <w:tabs>
          <w:tab w:val="decimal" w:pos="3544"/>
        </w:tabs>
        <w:spacing w:line="276" w:lineRule="auto"/>
        <w:jc w:val="both"/>
        <w:rPr>
          <w:rFonts w:ascii="Verdana" w:hAnsi="Verdana"/>
          <w:snapToGrid w:val="0"/>
          <w:lang w:eastAsia="es-ES"/>
        </w:rPr>
      </w:pPr>
    </w:p>
    <w:p w14:paraId="1E73ABEB" w14:textId="77777777" w:rsidR="007E0E8B" w:rsidRPr="00D32733" w:rsidRDefault="007E0E8B" w:rsidP="00D32733">
      <w:pPr>
        <w:tabs>
          <w:tab w:val="decimal" w:pos="3544"/>
        </w:tabs>
        <w:spacing w:line="276" w:lineRule="auto"/>
        <w:jc w:val="both"/>
        <w:rPr>
          <w:rFonts w:ascii="Verdana" w:hAnsi="Verdana"/>
          <w:snapToGrid w:val="0"/>
          <w:lang w:eastAsia="es-ES"/>
        </w:rPr>
      </w:pPr>
    </w:p>
    <w:tbl>
      <w:tblPr>
        <w:tblW w:w="0" w:type="auto"/>
        <w:tblCellMar>
          <w:left w:w="0" w:type="dxa"/>
          <w:right w:w="0" w:type="dxa"/>
        </w:tblCellMar>
        <w:tblLook w:val="04A0" w:firstRow="1" w:lastRow="0" w:firstColumn="1" w:lastColumn="0" w:noHBand="0" w:noVBand="1"/>
      </w:tblPr>
      <w:tblGrid>
        <w:gridCol w:w="5211"/>
        <w:gridCol w:w="3617"/>
      </w:tblGrid>
      <w:tr w:rsidR="007E0E8B" w:rsidRPr="00D32733" w14:paraId="1F86055F" w14:textId="77777777" w:rsidTr="00C107D0">
        <w:tc>
          <w:tcPr>
            <w:tcW w:w="5211"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5697135D" w14:textId="5C0B2954" w:rsidR="007E0E8B" w:rsidRPr="00863466" w:rsidRDefault="007E0E8B" w:rsidP="00863466">
            <w:pPr>
              <w:spacing w:line="276" w:lineRule="auto"/>
              <w:rPr>
                <w:rFonts w:ascii="Verdana" w:hAnsi="Verdana"/>
                <w:b/>
                <w:lang w:eastAsia="es-ES_tradnl"/>
              </w:rPr>
            </w:pPr>
            <w:r w:rsidRPr="00863466">
              <w:rPr>
                <w:rFonts w:ascii="Verdana" w:hAnsi="Verdana"/>
                <w:b/>
                <w:lang w:eastAsia="es-ES_tradnl"/>
              </w:rPr>
              <w:t>TOTAL DE COSTOS (directes + indirectes</w:t>
            </w:r>
            <w:r w:rsidR="00863466">
              <w:rPr>
                <w:rFonts w:ascii="Verdana" w:hAnsi="Verdana"/>
                <w:b/>
                <w:lang w:eastAsia="es-ES_tradnl"/>
              </w:rPr>
              <w:t xml:space="preserve"> + Benefici industrial</w:t>
            </w:r>
            <w:r w:rsidRPr="00863466">
              <w:rPr>
                <w:rFonts w:ascii="Verdana" w:hAnsi="Verdana"/>
                <w:b/>
                <w:lang w:eastAsia="es-ES_tradnl"/>
              </w:rPr>
              <w:t>) PREU SENSE IVA</w:t>
            </w:r>
          </w:p>
        </w:tc>
        <w:tc>
          <w:tcPr>
            <w:tcW w:w="3617"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14:paraId="7CCEAB13" w14:textId="54846445" w:rsidR="007E0E8B" w:rsidRPr="00D32733" w:rsidRDefault="00863466" w:rsidP="00863466">
            <w:pPr>
              <w:spacing w:line="276" w:lineRule="auto"/>
              <w:jc w:val="center"/>
              <w:rPr>
                <w:rFonts w:ascii="Verdana" w:hAnsi="Verdana"/>
                <w:lang w:eastAsia="es-ES_tradnl"/>
              </w:rPr>
            </w:pPr>
            <w:r>
              <w:rPr>
                <w:rFonts w:ascii="Verdana" w:hAnsi="Verdana"/>
                <w:lang w:eastAsia="es-ES_tradnl"/>
              </w:rPr>
              <w:t>... €</w:t>
            </w:r>
          </w:p>
        </w:tc>
      </w:tr>
    </w:tbl>
    <w:p w14:paraId="2C000B61" w14:textId="77777777" w:rsidR="007E0E8B" w:rsidRPr="00D32733" w:rsidRDefault="007E0E8B" w:rsidP="00D32733">
      <w:pPr>
        <w:spacing w:line="276" w:lineRule="auto"/>
        <w:rPr>
          <w:rFonts w:ascii="Verdana" w:hAnsi="Verdana" w:cs="Arial"/>
          <w:snapToGrid w:val="0"/>
          <w:lang w:eastAsia="es-ES"/>
        </w:rPr>
      </w:pPr>
    </w:p>
    <w:p w14:paraId="71389F0D" w14:textId="34A90CE1" w:rsidR="007E0E8B" w:rsidRPr="00D32733" w:rsidRDefault="007E0E8B" w:rsidP="00D32733">
      <w:pPr>
        <w:tabs>
          <w:tab w:val="left" w:pos="851"/>
          <w:tab w:val="left" w:pos="1134"/>
          <w:tab w:val="left" w:pos="1702"/>
        </w:tabs>
        <w:spacing w:line="276" w:lineRule="auto"/>
        <w:ind w:right="-2"/>
        <w:jc w:val="both"/>
        <w:rPr>
          <w:rFonts w:ascii="Verdana" w:hAnsi="Verdana"/>
          <w:b/>
        </w:rPr>
      </w:pPr>
      <w:r w:rsidRPr="00D32733">
        <w:rPr>
          <w:rFonts w:ascii="Verdana" w:hAnsi="Verdana"/>
          <w:b/>
        </w:rPr>
        <w:t>En cas de discrepàncies en la informació prevaldrà l’oferta que s’obtingui de l’aplicació del</w:t>
      </w:r>
      <w:r w:rsidR="00863466">
        <w:rPr>
          <w:rFonts w:ascii="Verdana" w:hAnsi="Verdana"/>
          <w:b/>
        </w:rPr>
        <w:t xml:space="preserve"> preu</w:t>
      </w:r>
      <w:r w:rsidRPr="00D32733">
        <w:rPr>
          <w:rFonts w:ascii="Verdana" w:hAnsi="Verdana"/>
          <w:b/>
        </w:rPr>
        <w:t xml:space="preserve"> unitari ofert.</w:t>
      </w:r>
    </w:p>
    <w:p w14:paraId="243AB075" w14:textId="77777777" w:rsidR="007E0E8B" w:rsidRPr="00D32733" w:rsidRDefault="007E0E8B" w:rsidP="00D32733">
      <w:pPr>
        <w:tabs>
          <w:tab w:val="left" w:pos="851"/>
          <w:tab w:val="left" w:pos="1134"/>
          <w:tab w:val="left" w:pos="1702"/>
        </w:tabs>
        <w:spacing w:line="276" w:lineRule="auto"/>
        <w:ind w:right="-2"/>
        <w:jc w:val="both"/>
        <w:rPr>
          <w:rFonts w:ascii="Verdana" w:hAnsi="Verdana"/>
          <w:b/>
        </w:rPr>
      </w:pPr>
    </w:p>
    <w:p w14:paraId="7A904035" w14:textId="11EBFEB5" w:rsidR="007E0E8B" w:rsidRPr="00D32733" w:rsidRDefault="00863466" w:rsidP="00D32733">
      <w:pPr>
        <w:tabs>
          <w:tab w:val="left" w:pos="851"/>
          <w:tab w:val="left" w:pos="1134"/>
          <w:tab w:val="left" w:pos="1702"/>
        </w:tabs>
        <w:spacing w:line="276" w:lineRule="auto"/>
        <w:ind w:right="-2"/>
        <w:jc w:val="both"/>
        <w:rPr>
          <w:rFonts w:ascii="Verdana" w:hAnsi="Verdana"/>
          <w:b/>
        </w:rPr>
      </w:pPr>
      <w:r>
        <w:rPr>
          <w:rFonts w:ascii="Verdana" w:hAnsi="Verdana"/>
          <w:b/>
        </w:rPr>
        <w:t>E</w:t>
      </w:r>
      <w:r w:rsidR="007E0E8B" w:rsidRPr="00D32733">
        <w:rPr>
          <w:rFonts w:ascii="Verdana" w:hAnsi="Verdana"/>
          <w:b/>
        </w:rPr>
        <w:t>n cap</w:t>
      </w:r>
      <w:r w:rsidR="009D7F9C">
        <w:rPr>
          <w:rFonts w:ascii="Verdana" w:hAnsi="Verdana"/>
          <w:b/>
        </w:rPr>
        <w:t xml:space="preserve"> cas es podrà</w:t>
      </w:r>
      <w:r>
        <w:rPr>
          <w:rFonts w:ascii="Verdana" w:hAnsi="Verdana"/>
          <w:b/>
        </w:rPr>
        <w:t xml:space="preserve"> superar el preu unitari</w:t>
      </w:r>
      <w:r w:rsidR="007E0E8B" w:rsidRPr="00D32733">
        <w:rPr>
          <w:rFonts w:ascii="Verdana" w:hAnsi="Verdana"/>
          <w:b/>
        </w:rPr>
        <w:t xml:space="preserve"> indicat </w:t>
      </w:r>
      <w:r>
        <w:rPr>
          <w:rFonts w:ascii="Verdana" w:hAnsi="Verdana"/>
          <w:b/>
        </w:rPr>
        <w:t>de sortida</w:t>
      </w:r>
      <w:r w:rsidR="007E0E8B" w:rsidRPr="00D32733">
        <w:rPr>
          <w:rFonts w:ascii="Verdana" w:hAnsi="Verdana"/>
          <w:b/>
        </w:rPr>
        <w:t>.</w:t>
      </w:r>
    </w:p>
    <w:p w14:paraId="0AFC2AF1" w14:textId="77777777" w:rsidR="007E0E8B" w:rsidRPr="00D32733" w:rsidRDefault="007E0E8B" w:rsidP="00D32733">
      <w:pPr>
        <w:tabs>
          <w:tab w:val="left" w:pos="851"/>
          <w:tab w:val="left" w:pos="1134"/>
          <w:tab w:val="left" w:pos="1702"/>
        </w:tabs>
        <w:spacing w:line="276" w:lineRule="auto"/>
        <w:ind w:right="-2"/>
        <w:jc w:val="both"/>
        <w:rPr>
          <w:rFonts w:ascii="Verdana" w:hAnsi="Verdana"/>
          <w:b/>
        </w:rPr>
      </w:pPr>
    </w:p>
    <w:p w14:paraId="2F6C243C" w14:textId="77777777" w:rsidR="00863466" w:rsidRDefault="00863466" w:rsidP="00D32733">
      <w:pPr>
        <w:pStyle w:val="Textindependent2"/>
        <w:tabs>
          <w:tab w:val="left" w:pos="567"/>
          <w:tab w:val="left" w:pos="1134"/>
          <w:tab w:val="left" w:pos="1702"/>
        </w:tabs>
        <w:spacing w:line="276" w:lineRule="auto"/>
        <w:rPr>
          <w:rFonts w:ascii="Verdana" w:hAnsi="Verdana"/>
          <w:sz w:val="20"/>
        </w:rPr>
      </w:pPr>
    </w:p>
    <w:p w14:paraId="5BFEF6CE" w14:textId="77777777" w:rsidR="00091693" w:rsidRDefault="00091693" w:rsidP="00D32733">
      <w:pPr>
        <w:pStyle w:val="Textindependent2"/>
        <w:tabs>
          <w:tab w:val="left" w:pos="567"/>
          <w:tab w:val="left" w:pos="1134"/>
          <w:tab w:val="left" w:pos="1702"/>
        </w:tabs>
        <w:spacing w:line="276" w:lineRule="auto"/>
        <w:rPr>
          <w:rFonts w:ascii="Verdana" w:hAnsi="Verdana"/>
          <w:sz w:val="20"/>
        </w:rPr>
      </w:pPr>
    </w:p>
    <w:p w14:paraId="0708126E" w14:textId="77777777" w:rsidR="007E0E8B" w:rsidRPr="00D32733" w:rsidRDefault="007E0E8B" w:rsidP="00D32733">
      <w:pPr>
        <w:pStyle w:val="Textindependent2"/>
        <w:tabs>
          <w:tab w:val="left" w:pos="567"/>
          <w:tab w:val="left" w:pos="1134"/>
          <w:tab w:val="left" w:pos="1702"/>
        </w:tabs>
        <w:spacing w:line="276" w:lineRule="auto"/>
        <w:rPr>
          <w:rFonts w:ascii="Verdana" w:hAnsi="Verdana"/>
          <w:sz w:val="20"/>
        </w:rPr>
      </w:pPr>
      <w:r w:rsidRPr="00D32733">
        <w:rPr>
          <w:rFonts w:ascii="Verdana" w:hAnsi="Verdana"/>
          <w:sz w:val="20"/>
        </w:rPr>
        <w:t xml:space="preserve">Així mateix presenta la següent </w:t>
      </w:r>
      <w:r w:rsidRPr="009A3273">
        <w:rPr>
          <w:rFonts w:ascii="Verdana" w:hAnsi="Verdana"/>
          <w:sz w:val="20"/>
        </w:rPr>
        <w:t>OFERTA RELATIVA ALS</w:t>
      </w:r>
      <w:r w:rsidRPr="00D32733">
        <w:rPr>
          <w:rFonts w:ascii="Verdana" w:hAnsi="Verdana"/>
          <w:b/>
          <w:sz w:val="20"/>
        </w:rPr>
        <w:t xml:space="preserve"> CRITERIS D’ADJUDICACIÓ AVALUABLES MITJANÇANT LA UTILITZACIÓ DE FÓRMULES</w:t>
      </w:r>
      <w:r w:rsidRPr="00D32733">
        <w:rPr>
          <w:rFonts w:ascii="Verdana" w:hAnsi="Verdana"/>
          <w:sz w:val="20"/>
        </w:rPr>
        <w:t xml:space="preserve"> (criteris automàtics):</w:t>
      </w:r>
    </w:p>
    <w:p w14:paraId="60047FB8" w14:textId="7EBA24DC" w:rsidR="007E0E8B" w:rsidRPr="00D32733" w:rsidRDefault="009A3273" w:rsidP="00D32733">
      <w:pPr>
        <w:spacing w:line="276" w:lineRule="auto"/>
        <w:rPr>
          <w:rFonts w:ascii="Verdana" w:hAnsi="Verdana" w:cs="Arial"/>
          <w:snapToGrid w:val="0"/>
          <w:lang w:eastAsia="es-ES"/>
        </w:rPr>
      </w:pPr>
      <w:r>
        <w:rPr>
          <w:rFonts w:ascii="Verdana" w:hAnsi="Verdana" w:cs="Arial"/>
          <w:b/>
          <w:noProof/>
        </w:rPr>
        <mc:AlternateContent>
          <mc:Choice Requires="wps">
            <w:drawing>
              <wp:anchor distT="0" distB="0" distL="114300" distR="114300" simplePos="0" relativeHeight="251659264" behindDoc="0" locked="0" layoutInCell="1" allowOverlap="1" wp14:anchorId="47FF9BFF" wp14:editId="1D6952E3">
                <wp:simplePos x="0" y="0"/>
                <wp:positionH relativeFrom="column">
                  <wp:posOffset>3277870</wp:posOffset>
                </wp:positionH>
                <wp:positionV relativeFrom="paragraph">
                  <wp:posOffset>131445</wp:posOffset>
                </wp:positionV>
                <wp:extent cx="406400" cy="228600"/>
                <wp:effectExtent l="0" t="0" r="12700" b="19050"/>
                <wp:wrapNone/>
                <wp:docPr id="1" name="Quadre de text 1"/>
                <wp:cNvGraphicFramePr/>
                <a:graphic xmlns:a="http://schemas.openxmlformats.org/drawingml/2006/main">
                  <a:graphicData uri="http://schemas.microsoft.com/office/word/2010/wordprocessingShape">
                    <wps:wsp>
                      <wps:cNvSpPr txBox="1"/>
                      <wps:spPr>
                        <a:xfrm>
                          <a:off x="0" y="0"/>
                          <a:ext cx="40640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4F8702" w14:textId="1CA9863F" w:rsidR="007F4254" w:rsidRDefault="007F4254">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Quadre de text 1" o:spid="_x0000_s1026" type="#_x0000_t202" style="position:absolute;margin-left:258.1pt;margin-top:10.35pt;width:3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" fillcolor="white [3201]" strokeweight=".5pt">
                <v:textbox>
                  <w:txbxContent>
                    <w:p w14:paraId="7B4F8702" w14:textId="1CA9863F" w:rsidR="007F4254" w:rsidRDefault="007F4254">
                      <w:r>
                        <w:t>...</w:t>
                      </w:r>
                    </w:p>
                  </w:txbxContent>
                </v:textbox>
              </v:shape>
            </w:pict>
          </mc:Fallback>
        </mc:AlternateContent>
      </w:r>
    </w:p>
    <w:p w14:paraId="261B2077" w14:textId="16B06536" w:rsidR="007E0E8B" w:rsidRDefault="007E0E8B" w:rsidP="00D3273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9A3273">
        <w:rPr>
          <w:rFonts w:ascii="Verdana" w:hAnsi="Verdana" w:cs="Arial"/>
          <w:b/>
          <w:snapToGrid w:val="0"/>
          <w:sz w:val="20"/>
          <w:lang w:eastAsia="es-ES"/>
        </w:rPr>
        <w:t xml:space="preserve">2) </w:t>
      </w:r>
      <w:r w:rsidR="009A3273" w:rsidRPr="009A3273">
        <w:rPr>
          <w:rFonts w:ascii="Verdana" w:hAnsi="Verdana" w:cs="Arial"/>
          <w:b/>
          <w:snapToGrid w:val="0"/>
          <w:sz w:val="20"/>
          <w:lang w:eastAsia="es-ES"/>
        </w:rPr>
        <w:t>M</w:t>
      </w:r>
      <w:r w:rsidRPr="009A3273">
        <w:rPr>
          <w:rFonts w:ascii="Verdana" w:hAnsi="Verdana" w:cs="Arial"/>
          <w:b/>
          <w:snapToGrid w:val="0"/>
          <w:sz w:val="20"/>
          <w:lang w:eastAsia="es-ES"/>
        </w:rPr>
        <w:t>illora</w:t>
      </w:r>
      <w:r w:rsidR="007F4254">
        <w:rPr>
          <w:rFonts w:ascii="Verdana" w:hAnsi="Verdana" w:cs="Arial"/>
          <w:b/>
          <w:snapToGrid w:val="0"/>
          <w:sz w:val="20"/>
          <w:lang w:eastAsia="es-ES"/>
        </w:rPr>
        <w:t xml:space="preserve"> en</w:t>
      </w:r>
      <w:r w:rsidRPr="009A3273">
        <w:rPr>
          <w:rFonts w:ascii="Verdana" w:hAnsi="Verdana" w:cs="Arial"/>
          <w:b/>
          <w:sz w:val="20"/>
        </w:rPr>
        <w:t xml:space="preserve"> l’experiència de l’auditor</w:t>
      </w:r>
      <w:r w:rsidR="009A3273" w:rsidRPr="009A3273">
        <w:rPr>
          <w:rFonts w:ascii="Verdana" w:hAnsi="Verdana" w:cs="Arial"/>
          <w:b/>
          <w:sz w:val="20"/>
        </w:rPr>
        <w:t>/a</w:t>
      </w:r>
      <w:r w:rsidRPr="00D32733">
        <w:rPr>
          <w:rFonts w:ascii="Verdana" w:hAnsi="Verdana" w:cs="Arial"/>
          <w:sz w:val="20"/>
        </w:rPr>
        <w:t xml:space="preserve"> en </w:t>
      </w:r>
      <w:r w:rsidR="009A3273">
        <w:rPr>
          <w:rFonts w:ascii="Verdana" w:hAnsi="Verdana" w:cs="Arial"/>
          <w:sz w:val="20"/>
        </w:rPr>
        <w:t xml:space="preserve">           </w:t>
      </w:r>
      <w:r w:rsidR="00CF777D">
        <w:rPr>
          <w:rFonts w:ascii="Verdana" w:hAnsi="Verdana" w:cs="Arial"/>
          <w:sz w:val="20"/>
        </w:rPr>
        <w:t xml:space="preserve"> </w:t>
      </w:r>
      <w:r w:rsidR="00392DD2">
        <w:rPr>
          <w:rFonts w:ascii="Verdana" w:hAnsi="Verdana" w:cs="Arial"/>
          <w:sz w:val="20"/>
        </w:rPr>
        <w:t xml:space="preserve"> </w:t>
      </w:r>
      <w:r w:rsidRPr="00D32733">
        <w:rPr>
          <w:rFonts w:ascii="Verdana" w:hAnsi="Verdana" w:cs="Arial"/>
          <w:sz w:val="20"/>
        </w:rPr>
        <w:t>anys</w:t>
      </w:r>
      <w:r w:rsidR="00392DD2">
        <w:rPr>
          <w:rFonts w:ascii="Verdana" w:hAnsi="Verdana" w:cs="Arial"/>
          <w:sz w:val="20"/>
        </w:rPr>
        <w:t>, per sobre dels cinc anys exigits com a solvència tècnica, incloent-hi les certificacions OSHAS 18001, antecessora de la ISO 45001.</w:t>
      </w:r>
    </w:p>
    <w:p w14:paraId="7AC991F1" w14:textId="77777777" w:rsidR="009A3273" w:rsidRDefault="009A3273" w:rsidP="009A32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p>
    <w:p w14:paraId="4B7B501B" w14:textId="77777777" w:rsidR="009A3273" w:rsidRDefault="009A3273" w:rsidP="009A32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9A3273">
        <w:rPr>
          <w:rFonts w:ascii="Verdana" w:hAnsi="Verdana" w:cs="Arial"/>
          <w:sz w:val="20"/>
        </w:rPr>
        <w:t>Aquesta experiència s’acredita mitjançant:</w:t>
      </w:r>
    </w:p>
    <w:p w14:paraId="2E8FD61C" w14:textId="77777777" w:rsidR="009A3273" w:rsidRPr="009A3273" w:rsidRDefault="009A3273" w:rsidP="009A32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p>
    <w:p w14:paraId="54BCEA7B" w14:textId="11914B3E" w:rsidR="009A3273" w:rsidRPr="009A3273" w:rsidRDefault="009A3273" w:rsidP="009A3273">
      <w:pPr>
        <w:pStyle w:val="Textindependent2"/>
        <w:numPr>
          <w:ilvl w:val="0"/>
          <w:numId w:val="73"/>
        </w:numPr>
        <w:shd w:val="clear" w:color="auto" w:fill="FFFFFF" w:themeFill="background1"/>
        <w:tabs>
          <w:tab w:val="left" w:pos="567"/>
          <w:tab w:val="left" w:pos="1134"/>
          <w:tab w:val="left" w:pos="1702"/>
        </w:tabs>
        <w:spacing w:line="276" w:lineRule="auto"/>
        <w:rPr>
          <w:rFonts w:ascii="Verdana" w:hAnsi="Verdana" w:cs="Arial"/>
          <w:sz w:val="20"/>
        </w:rPr>
      </w:pPr>
      <w:r w:rsidRPr="009A3273">
        <w:rPr>
          <w:rFonts w:ascii="Verdana" w:hAnsi="Verdana" w:cs="Arial"/>
          <w:sz w:val="20"/>
        </w:rPr>
        <w:t xml:space="preserve">Currículum que especifiqui la titulació de la persona adscrita al perfil i la seva experiència professional. </w:t>
      </w:r>
    </w:p>
    <w:p w14:paraId="24D13335" w14:textId="285316E4" w:rsidR="009A3273" w:rsidRPr="00392DD2" w:rsidRDefault="009A3273" w:rsidP="009A3273">
      <w:pPr>
        <w:pStyle w:val="Textindependent2"/>
        <w:numPr>
          <w:ilvl w:val="0"/>
          <w:numId w:val="73"/>
        </w:numPr>
        <w:shd w:val="clear" w:color="auto" w:fill="FFFFFF" w:themeFill="background1"/>
        <w:tabs>
          <w:tab w:val="left" w:pos="567"/>
          <w:tab w:val="left" w:pos="1134"/>
          <w:tab w:val="left" w:pos="1702"/>
        </w:tabs>
        <w:spacing w:line="276" w:lineRule="auto"/>
        <w:rPr>
          <w:rFonts w:ascii="Verdana" w:hAnsi="Verdana" w:cs="Arial"/>
          <w:sz w:val="20"/>
        </w:rPr>
      </w:pPr>
      <w:r w:rsidRPr="00392DD2">
        <w:rPr>
          <w:rFonts w:ascii="Verdana" w:hAnsi="Verdana" w:cs="Arial"/>
          <w:sz w:val="20"/>
        </w:rPr>
        <w:t>Declaració responsable, signada per la persona adscrita al contracte, amb la relació dels serveis realitzats, segons el model de l’annex 14.</w:t>
      </w:r>
    </w:p>
    <w:p w14:paraId="5704B357" w14:textId="77777777" w:rsidR="009A3273" w:rsidRDefault="009A3273" w:rsidP="009A32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p>
    <w:p w14:paraId="1E8CFB4D" w14:textId="66A6DED5" w:rsidR="001C2400" w:rsidRPr="001C2400" w:rsidRDefault="001C2400" w:rsidP="001C2400">
      <w:pPr>
        <w:jc w:val="both"/>
        <w:rPr>
          <w:rFonts w:ascii="Verdana" w:hAnsi="Verdana" w:cs="Arial"/>
        </w:rPr>
      </w:pPr>
      <w:r w:rsidRPr="001C2400">
        <w:rPr>
          <w:rFonts w:ascii="Verdana" w:hAnsi="Verdana" w:cs="Arial"/>
        </w:rPr>
        <w:t>L’IMPJB es reserva el dret a comprovar la veracitat de la informació i documentació aport</w:t>
      </w:r>
      <w:r w:rsidR="00CF777D">
        <w:rPr>
          <w:rFonts w:ascii="Verdana" w:hAnsi="Verdana" w:cs="Arial"/>
        </w:rPr>
        <w:t>ada, ja que tal com estableix l’</w:t>
      </w:r>
      <w:r w:rsidRPr="001C2400">
        <w:rPr>
          <w:rFonts w:ascii="Verdana" w:hAnsi="Verdana" w:cs="Arial"/>
        </w:rPr>
        <w:t>article 69 LPACAP, les administracions poden requerir en qualsevol moment que s’aporti la documentació que acrediti el compliment dels requisits esmentats i l’interessat l’ha d’aportar.</w:t>
      </w:r>
    </w:p>
    <w:p w14:paraId="2191852D" w14:textId="77777777" w:rsidR="001C2400" w:rsidRPr="001C2400" w:rsidRDefault="001C2400" w:rsidP="001C2400">
      <w:pPr>
        <w:jc w:val="both"/>
        <w:rPr>
          <w:rFonts w:ascii="Verdana" w:hAnsi="Verdana" w:cs="Arial"/>
        </w:rPr>
      </w:pPr>
      <w:r w:rsidRPr="001C2400">
        <w:rPr>
          <w:rFonts w:ascii="Verdana" w:hAnsi="Verdana" w:cs="Arial"/>
        </w:rPr>
        <w:t>Mitjançant la declaració responsable es garantirà, sota la responsabilitat de la persona signant, la veracitat i exactitud del seu contingut, assumint d’aquesta manera les conseqüències legals que puguin derivar-se respecte de la falsedat o inexactitud dels aspectes certificats.</w:t>
      </w:r>
    </w:p>
    <w:p w14:paraId="77193ED9" w14:textId="77777777" w:rsidR="001C2400" w:rsidRPr="001C2400" w:rsidRDefault="001C2400" w:rsidP="009A32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p>
    <w:p w14:paraId="3EC3A370" w14:textId="77777777" w:rsidR="009A3273" w:rsidRPr="009A3273" w:rsidRDefault="009A3273" w:rsidP="009A32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9A3273">
        <w:rPr>
          <w:rFonts w:ascii="Verdana" w:hAnsi="Verdana" w:cs="Arial"/>
          <w:sz w:val="20"/>
        </w:rPr>
        <w:t>Aquesta documentació s’aportarà juntament amb l’oferta.</w:t>
      </w:r>
    </w:p>
    <w:p w14:paraId="6A60FFA6" w14:textId="7261D9D3" w:rsidR="009A3273" w:rsidRPr="00D32733" w:rsidRDefault="009A3273" w:rsidP="009A327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9A3273">
        <w:rPr>
          <w:rFonts w:ascii="Verdana" w:hAnsi="Verdana" w:cs="Arial"/>
          <w:sz w:val="20"/>
        </w:rPr>
        <w:t>Només es puntuarà el criteri si la persona manifesta que disposa de la titulació requerida com a solvència.</w:t>
      </w:r>
    </w:p>
    <w:p w14:paraId="74ECED75" w14:textId="2F3BD9B1" w:rsidR="007E0E8B" w:rsidRDefault="007E0E8B" w:rsidP="00D32733">
      <w:pPr>
        <w:spacing w:line="276" w:lineRule="auto"/>
        <w:rPr>
          <w:rFonts w:ascii="Verdana" w:hAnsi="Verdana" w:cs="Arial"/>
          <w:b/>
          <w:snapToGrid w:val="0"/>
          <w:lang w:eastAsia="es-ES"/>
        </w:rPr>
      </w:pPr>
    </w:p>
    <w:p w14:paraId="5F4F2A3B" w14:textId="77777777" w:rsidR="00091693" w:rsidRPr="009A3273" w:rsidRDefault="00091693" w:rsidP="00D32733">
      <w:pPr>
        <w:spacing w:line="276" w:lineRule="auto"/>
        <w:rPr>
          <w:rFonts w:ascii="Verdana" w:hAnsi="Verdana" w:cs="Arial"/>
          <w:b/>
          <w:snapToGrid w:val="0"/>
          <w:lang w:eastAsia="es-ES"/>
        </w:rPr>
      </w:pPr>
    </w:p>
    <w:p w14:paraId="1789C162" w14:textId="41E65839" w:rsidR="007E0E8B" w:rsidRDefault="007E0E8B" w:rsidP="00D32733">
      <w:pPr>
        <w:spacing w:line="276" w:lineRule="auto"/>
        <w:rPr>
          <w:rFonts w:ascii="Verdana" w:hAnsi="Verdana" w:cs="Arial"/>
        </w:rPr>
      </w:pPr>
      <w:r w:rsidRPr="009A3273">
        <w:rPr>
          <w:rFonts w:ascii="Verdana" w:hAnsi="Verdana" w:cs="Arial"/>
          <w:b/>
          <w:snapToGrid w:val="0"/>
          <w:lang w:eastAsia="es-ES"/>
        </w:rPr>
        <w:t xml:space="preserve">3) SI/NO </w:t>
      </w:r>
      <w:r w:rsidRPr="009A3273">
        <w:rPr>
          <w:rFonts w:ascii="Verdana" w:hAnsi="Verdana" w:cs="Arial"/>
          <w:b/>
        </w:rPr>
        <w:t>ofereix un segon auditor</w:t>
      </w:r>
      <w:r w:rsidR="009A3273" w:rsidRPr="009A3273">
        <w:rPr>
          <w:rFonts w:ascii="Verdana" w:hAnsi="Verdana" w:cs="Arial"/>
          <w:b/>
        </w:rPr>
        <w:t>/a</w:t>
      </w:r>
      <w:r w:rsidRPr="009A3273">
        <w:rPr>
          <w:rFonts w:ascii="Verdana" w:hAnsi="Verdana" w:cs="Arial"/>
          <w:b/>
        </w:rPr>
        <w:t xml:space="preserve"> de suport </w:t>
      </w:r>
      <w:r w:rsidRPr="00D32733">
        <w:rPr>
          <w:rFonts w:ascii="Verdana" w:hAnsi="Verdana" w:cs="Arial"/>
        </w:rPr>
        <w:t>per tal d’agilitzar la auditoria i reduir les jornades</w:t>
      </w:r>
      <w:r w:rsidR="00CF777D">
        <w:rPr>
          <w:rFonts w:ascii="Verdana" w:hAnsi="Verdana" w:cs="Arial"/>
        </w:rPr>
        <w:t>, amb la mateixa solvència de l’auditor/a en cap</w:t>
      </w:r>
      <w:r w:rsidR="00917257">
        <w:rPr>
          <w:rFonts w:ascii="Verdana" w:hAnsi="Verdana" w:cs="Arial"/>
        </w:rPr>
        <w:t>, excepte la certificació d’auditories PRL</w:t>
      </w:r>
      <w:r w:rsidR="00CF777D">
        <w:rPr>
          <w:rFonts w:ascii="Verdana" w:hAnsi="Verdana" w:cs="Arial"/>
        </w:rPr>
        <w:t>.</w:t>
      </w:r>
    </w:p>
    <w:p w14:paraId="76F1B9CF" w14:textId="77777777" w:rsidR="009A3273" w:rsidRDefault="009A3273" w:rsidP="00D32733">
      <w:pPr>
        <w:spacing w:line="276" w:lineRule="auto"/>
        <w:rPr>
          <w:rFonts w:ascii="Verdana" w:hAnsi="Verdana" w:cs="Arial"/>
        </w:rPr>
      </w:pPr>
    </w:p>
    <w:p w14:paraId="1E9B3C53" w14:textId="276393BC" w:rsidR="009A3273" w:rsidRDefault="009A3273" w:rsidP="009A3273">
      <w:pPr>
        <w:spacing w:line="276" w:lineRule="auto"/>
        <w:rPr>
          <w:rFonts w:ascii="Verdana" w:hAnsi="Verdana" w:cs="Arial"/>
        </w:rPr>
      </w:pPr>
      <w:r w:rsidRPr="009A3273">
        <w:rPr>
          <w:rFonts w:ascii="Verdana" w:hAnsi="Verdana" w:cs="Arial"/>
        </w:rPr>
        <w:t xml:space="preserve">Aquesta </w:t>
      </w:r>
      <w:r w:rsidR="00CF777D">
        <w:rPr>
          <w:rFonts w:ascii="Verdana" w:hAnsi="Verdana" w:cs="Arial"/>
        </w:rPr>
        <w:t>solvència</w:t>
      </w:r>
      <w:r w:rsidRPr="009A3273">
        <w:rPr>
          <w:rFonts w:ascii="Verdana" w:hAnsi="Verdana" w:cs="Arial"/>
        </w:rPr>
        <w:t xml:space="preserve"> ha d’acreditar-se aportant la següent documentació: </w:t>
      </w:r>
    </w:p>
    <w:p w14:paraId="17D10CD9" w14:textId="77777777" w:rsidR="009A3273" w:rsidRPr="009A3273" w:rsidRDefault="009A3273" w:rsidP="009A3273">
      <w:pPr>
        <w:spacing w:line="276" w:lineRule="auto"/>
        <w:rPr>
          <w:rFonts w:ascii="Verdana" w:hAnsi="Verdana" w:cs="Arial"/>
        </w:rPr>
      </w:pPr>
    </w:p>
    <w:p w14:paraId="4465F8D8" w14:textId="3FA2C272" w:rsidR="009A3273" w:rsidRPr="009A3273" w:rsidRDefault="001C2400" w:rsidP="009A3273">
      <w:pPr>
        <w:pStyle w:val="Pargrafdellista"/>
        <w:numPr>
          <w:ilvl w:val="0"/>
          <w:numId w:val="74"/>
        </w:numPr>
        <w:spacing w:line="276" w:lineRule="auto"/>
        <w:rPr>
          <w:rFonts w:ascii="Verdana" w:hAnsi="Verdana" w:cs="Arial"/>
        </w:rPr>
      </w:pPr>
      <w:r>
        <w:rPr>
          <w:rFonts w:ascii="Verdana" w:hAnsi="Verdana" w:cs="Arial"/>
        </w:rPr>
        <w:t>Tí</w:t>
      </w:r>
      <w:r w:rsidR="009A3273" w:rsidRPr="009A3273">
        <w:rPr>
          <w:rFonts w:ascii="Verdana" w:hAnsi="Verdana" w:cs="Arial"/>
        </w:rPr>
        <w:t>tol superior o grau universitari.</w:t>
      </w:r>
    </w:p>
    <w:p w14:paraId="17085542" w14:textId="73E635FB" w:rsidR="009A3273" w:rsidRPr="009A3273" w:rsidRDefault="009A3273" w:rsidP="009A3273">
      <w:pPr>
        <w:pStyle w:val="Pargrafdellista"/>
        <w:numPr>
          <w:ilvl w:val="0"/>
          <w:numId w:val="74"/>
        </w:numPr>
        <w:spacing w:line="276" w:lineRule="auto"/>
        <w:rPr>
          <w:rFonts w:ascii="Verdana" w:hAnsi="Verdana" w:cs="Arial"/>
        </w:rPr>
      </w:pPr>
      <w:r w:rsidRPr="009A3273">
        <w:rPr>
          <w:rFonts w:ascii="Verdana" w:hAnsi="Verdana" w:cs="Arial"/>
        </w:rPr>
        <w:t>Certificació emesa per l’ENAC per executar les activitats d’auditoria i Certificació de la Norma ISO 45001:2018, segons la norma europea EN ISO/IEC 17021-1.</w:t>
      </w:r>
    </w:p>
    <w:p w14:paraId="35BB6FD6" w14:textId="1EFDC012" w:rsidR="009A3273" w:rsidRPr="009A3273" w:rsidRDefault="009A3273" w:rsidP="009A3273">
      <w:pPr>
        <w:pStyle w:val="Pargrafdellista"/>
        <w:numPr>
          <w:ilvl w:val="0"/>
          <w:numId w:val="74"/>
        </w:numPr>
        <w:spacing w:line="276" w:lineRule="auto"/>
        <w:rPr>
          <w:rFonts w:ascii="Verdana" w:hAnsi="Verdana" w:cs="Arial"/>
        </w:rPr>
      </w:pPr>
      <w:r w:rsidRPr="009A3273">
        <w:rPr>
          <w:rFonts w:ascii="Verdana" w:hAnsi="Verdana" w:cs="Arial"/>
        </w:rPr>
        <w:t>5 anys d’experiència en la darrera versió de la norma a auditar. L’experiència s’acredita amb:</w:t>
      </w:r>
    </w:p>
    <w:p w14:paraId="72BE3AAF" w14:textId="5E7B67F4" w:rsidR="009A3273" w:rsidRPr="009A3273" w:rsidRDefault="009A3273" w:rsidP="009A3273">
      <w:pPr>
        <w:pStyle w:val="Pargrafdellista"/>
        <w:numPr>
          <w:ilvl w:val="0"/>
          <w:numId w:val="75"/>
        </w:numPr>
        <w:spacing w:line="276" w:lineRule="auto"/>
        <w:rPr>
          <w:rFonts w:ascii="Verdana" w:hAnsi="Verdana" w:cs="Arial"/>
        </w:rPr>
      </w:pPr>
      <w:r w:rsidRPr="009A3273">
        <w:rPr>
          <w:rFonts w:ascii="Verdana" w:hAnsi="Verdana" w:cs="Arial"/>
        </w:rPr>
        <w:lastRenderedPageBreak/>
        <w:t xml:space="preserve">Currículum que especifiqui la titulació de la persona adscrita al perfil i la seva experiència professional. </w:t>
      </w:r>
    </w:p>
    <w:p w14:paraId="06DE3288" w14:textId="56BA598D" w:rsidR="009A3273" w:rsidRPr="009A3273" w:rsidRDefault="009A3273" w:rsidP="009A3273">
      <w:pPr>
        <w:pStyle w:val="Pargrafdellista"/>
        <w:numPr>
          <w:ilvl w:val="0"/>
          <w:numId w:val="75"/>
        </w:numPr>
        <w:spacing w:line="276" w:lineRule="auto"/>
        <w:rPr>
          <w:rFonts w:ascii="Verdana" w:hAnsi="Verdana" w:cs="Arial"/>
        </w:rPr>
      </w:pPr>
      <w:r w:rsidRPr="009A3273">
        <w:rPr>
          <w:rFonts w:ascii="Verdana" w:hAnsi="Verdana" w:cs="Arial"/>
        </w:rPr>
        <w:t xml:space="preserve">Declaració responsable, signada per la persona adscrita al contracte, amb la relació dels serveis realitzats, segons </w:t>
      </w:r>
      <w:r>
        <w:rPr>
          <w:rFonts w:ascii="Verdana" w:hAnsi="Verdana" w:cs="Arial"/>
        </w:rPr>
        <w:t>el model de l’</w:t>
      </w:r>
      <w:r w:rsidRPr="009A3273">
        <w:rPr>
          <w:rFonts w:ascii="Verdana" w:hAnsi="Verdana" w:cs="Arial"/>
        </w:rPr>
        <w:t>annex</w:t>
      </w:r>
      <w:r>
        <w:rPr>
          <w:rFonts w:ascii="Verdana" w:hAnsi="Verdana" w:cs="Arial"/>
        </w:rPr>
        <w:t xml:space="preserve"> 14</w:t>
      </w:r>
      <w:r w:rsidRPr="009A3273">
        <w:rPr>
          <w:rFonts w:ascii="Verdana" w:hAnsi="Verdana" w:cs="Arial"/>
        </w:rPr>
        <w:t xml:space="preserve">. </w:t>
      </w:r>
    </w:p>
    <w:p w14:paraId="15452E8D" w14:textId="77777777" w:rsidR="009A3273" w:rsidRDefault="009A3273" w:rsidP="009A3273">
      <w:pPr>
        <w:spacing w:line="276" w:lineRule="auto"/>
        <w:rPr>
          <w:rFonts w:ascii="Verdana" w:hAnsi="Verdana" w:cs="Arial"/>
        </w:rPr>
      </w:pPr>
    </w:p>
    <w:p w14:paraId="5A092470" w14:textId="77777777" w:rsidR="001C2400" w:rsidRPr="001C2400" w:rsidRDefault="001C2400" w:rsidP="001C2400">
      <w:pPr>
        <w:spacing w:line="276" w:lineRule="auto"/>
        <w:rPr>
          <w:rFonts w:ascii="Verdana" w:hAnsi="Verdana" w:cs="Arial"/>
        </w:rPr>
      </w:pPr>
      <w:r w:rsidRPr="001C2400">
        <w:rPr>
          <w:rFonts w:ascii="Verdana" w:hAnsi="Verdana" w:cs="Arial"/>
        </w:rPr>
        <w:t>L’IMPJB es reserva el dret a comprovar la veracitat de la informació i documentació aportada, ja que tal com estableix l´article 69 LPACAP, les administracions poden requerir en qualsevol moment que s’aporti la documentació que acrediti el compliment dels requisits esmentats i l’interessat l’ha d’aportar.</w:t>
      </w:r>
    </w:p>
    <w:p w14:paraId="2C518F9B" w14:textId="2BC7BDA5" w:rsidR="001C2400" w:rsidRPr="009A3273" w:rsidRDefault="001C2400" w:rsidP="001C2400">
      <w:pPr>
        <w:spacing w:line="276" w:lineRule="auto"/>
        <w:rPr>
          <w:rFonts w:ascii="Verdana" w:hAnsi="Verdana" w:cs="Arial"/>
        </w:rPr>
      </w:pPr>
      <w:r w:rsidRPr="001C2400">
        <w:rPr>
          <w:rFonts w:ascii="Verdana" w:hAnsi="Verdana" w:cs="Arial"/>
        </w:rPr>
        <w:t>Mitjançant la declaració responsable es garantirà, sota la responsabilitat de la persona signant, la veracitat i exactitud del seu contingut, assumint d’aquesta manera les conseqüències legals que puguin derivar-se respecte de la falsedat o inexactitud dels aspectes certificats.</w:t>
      </w:r>
    </w:p>
    <w:p w14:paraId="1A1791F8" w14:textId="77777777" w:rsidR="009A3273" w:rsidRPr="009A3273" w:rsidRDefault="009A3273" w:rsidP="009A3273">
      <w:pPr>
        <w:spacing w:line="276" w:lineRule="auto"/>
        <w:rPr>
          <w:rFonts w:ascii="Verdana" w:hAnsi="Verdana" w:cs="Arial"/>
        </w:rPr>
      </w:pPr>
      <w:r w:rsidRPr="009A3273">
        <w:rPr>
          <w:rFonts w:ascii="Verdana" w:hAnsi="Verdana" w:cs="Arial"/>
        </w:rPr>
        <w:t>Aquesta documentació s’aportarà juntament amb l’oferta.</w:t>
      </w:r>
    </w:p>
    <w:p w14:paraId="27A4A005" w14:textId="0DD74BF5" w:rsidR="007E0E8B" w:rsidRDefault="007E0E8B" w:rsidP="00D32733">
      <w:pPr>
        <w:spacing w:line="276" w:lineRule="auto"/>
        <w:rPr>
          <w:rFonts w:ascii="Verdana" w:hAnsi="Verdana" w:cs="Arial"/>
          <w:snapToGrid w:val="0"/>
          <w:lang w:eastAsia="es-ES"/>
        </w:rPr>
      </w:pPr>
    </w:p>
    <w:p w14:paraId="25D499E7" w14:textId="77777777" w:rsidR="00091693" w:rsidRPr="00D32733" w:rsidRDefault="00091693" w:rsidP="00D32733">
      <w:pPr>
        <w:spacing w:line="276" w:lineRule="auto"/>
        <w:rPr>
          <w:rFonts w:ascii="Verdana" w:hAnsi="Verdana" w:cs="Arial"/>
          <w:snapToGrid w:val="0"/>
          <w:lang w:eastAsia="es-ES"/>
        </w:rPr>
      </w:pPr>
    </w:p>
    <w:p w14:paraId="3DAFE8E6" w14:textId="3F998F0B" w:rsidR="007E0E8B" w:rsidRPr="00D32733" w:rsidRDefault="007E0E8B" w:rsidP="00D32733">
      <w:pPr>
        <w:pStyle w:val="Textindependent2"/>
        <w:shd w:val="clear" w:color="auto" w:fill="FFFFFF" w:themeFill="background1"/>
        <w:tabs>
          <w:tab w:val="left" w:pos="567"/>
          <w:tab w:val="left" w:pos="1134"/>
          <w:tab w:val="left" w:pos="1702"/>
        </w:tabs>
        <w:spacing w:line="276" w:lineRule="auto"/>
        <w:rPr>
          <w:rFonts w:ascii="Verdana" w:hAnsi="Verdana" w:cs="Arial"/>
          <w:sz w:val="20"/>
        </w:rPr>
      </w:pPr>
      <w:r w:rsidRPr="00091693">
        <w:rPr>
          <w:rFonts w:ascii="Verdana" w:hAnsi="Verdana" w:cs="Arial"/>
          <w:b/>
          <w:sz w:val="20"/>
        </w:rPr>
        <w:t xml:space="preserve">4) </w:t>
      </w:r>
      <w:r w:rsidR="00091693" w:rsidRPr="00091693">
        <w:rPr>
          <w:rFonts w:ascii="Verdana" w:hAnsi="Verdana" w:cs="Arial"/>
          <w:b/>
          <w:sz w:val="20"/>
        </w:rPr>
        <w:t>L’</w:t>
      </w:r>
      <w:r w:rsidRPr="00091693">
        <w:rPr>
          <w:rFonts w:ascii="Verdana" w:hAnsi="Verdana" w:cs="Arial"/>
          <w:b/>
          <w:sz w:val="20"/>
        </w:rPr>
        <w:t xml:space="preserve">experiència </w:t>
      </w:r>
      <w:r w:rsidR="00091693" w:rsidRPr="00091693">
        <w:rPr>
          <w:rFonts w:ascii="Verdana" w:hAnsi="Verdana" w:cs="Arial"/>
          <w:b/>
          <w:sz w:val="20"/>
        </w:rPr>
        <w:t xml:space="preserve">de l’auditor/a </w:t>
      </w:r>
      <w:r w:rsidRPr="00091693">
        <w:rPr>
          <w:rFonts w:ascii="Verdana" w:hAnsi="Verdana" w:cs="Arial"/>
          <w:b/>
          <w:sz w:val="20"/>
        </w:rPr>
        <w:t xml:space="preserve">en </w:t>
      </w:r>
      <w:r w:rsidR="001C2400" w:rsidRPr="001C2400">
        <w:rPr>
          <w:rFonts w:ascii="Verdana" w:hAnsi="Verdana" w:cs="Arial"/>
          <w:b/>
          <w:sz w:val="20"/>
        </w:rPr>
        <w:t>la certificació i auditoria en el camp d’activitat en Jardineria, d’empreses públiques o privades,</w:t>
      </w:r>
      <w:r w:rsidR="001C2400">
        <w:rPr>
          <w:rFonts w:ascii="Verdana" w:hAnsi="Verdana" w:cs="Arial"/>
          <w:b/>
          <w:sz w:val="20"/>
        </w:rPr>
        <w:t xml:space="preserve"> </w:t>
      </w:r>
      <w:r w:rsidR="00091693">
        <w:rPr>
          <w:rFonts w:ascii="Verdana" w:hAnsi="Verdana" w:cs="Arial"/>
          <w:sz w:val="20"/>
        </w:rPr>
        <w:t>és la següent:</w:t>
      </w:r>
    </w:p>
    <w:p w14:paraId="12E03076" w14:textId="77777777" w:rsidR="007E0E8B" w:rsidRPr="00D32733" w:rsidRDefault="007E0E8B" w:rsidP="00D32733">
      <w:pPr>
        <w:spacing w:line="276" w:lineRule="auto"/>
        <w:rPr>
          <w:rFonts w:ascii="Verdana" w:hAnsi="Verdana" w:cs="Arial"/>
          <w:snapToGrid w:val="0"/>
          <w:lang w:eastAsia="es-ES"/>
        </w:rPr>
      </w:pPr>
    </w:p>
    <w:tbl>
      <w:tblPr>
        <w:tblStyle w:val="Taulaambquadrcula"/>
        <w:tblW w:w="10015" w:type="dxa"/>
        <w:tblLook w:val="04A0" w:firstRow="1" w:lastRow="0" w:firstColumn="1" w:lastColumn="0" w:noHBand="0" w:noVBand="1"/>
      </w:tblPr>
      <w:tblGrid>
        <w:gridCol w:w="5637"/>
        <w:gridCol w:w="4378"/>
      </w:tblGrid>
      <w:tr w:rsidR="007E0E8B" w:rsidRPr="00D32733" w14:paraId="4F3A1318" w14:textId="77777777" w:rsidTr="00091693">
        <w:tc>
          <w:tcPr>
            <w:tcW w:w="5637" w:type="dxa"/>
            <w:vAlign w:val="center"/>
          </w:tcPr>
          <w:p w14:paraId="32586FEE" w14:textId="22338CC0" w:rsidR="007E0E8B" w:rsidRPr="00D32733" w:rsidRDefault="00091693" w:rsidP="00091693">
            <w:pPr>
              <w:spacing w:line="276" w:lineRule="auto"/>
              <w:rPr>
                <w:rFonts w:ascii="Verdana" w:hAnsi="Verdana" w:cs="Arial"/>
                <w:b/>
                <w:color w:val="000000"/>
              </w:rPr>
            </w:pPr>
            <w:r>
              <w:rPr>
                <w:rFonts w:ascii="Verdana" w:hAnsi="Verdana" w:cs="Arial"/>
                <w:b/>
                <w:color w:val="000000"/>
              </w:rPr>
              <w:t>Experiència en certificació i auditories en l’àmbit de la j</w:t>
            </w:r>
            <w:r w:rsidR="007E0E8B" w:rsidRPr="00D32733">
              <w:rPr>
                <w:rFonts w:ascii="Verdana" w:hAnsi="Verdana" w:cs="Arial"/>
                <w:b/>
                <w:color w:val="000000"/>
              </w:rPr>
              <w:t xml:space="preserve">ardineria </w:t>
            </w:r>
          </w:p>
        </w:tc>
        <w:tc>
          <w:tcPr>
            <w:tcW w:w="4378" w:type="dxa"/>
            <w:vAlign w:val="center"/>
          </w:tcPr>
          <w:p w14:paraId="05CAC6D2" w14:textId="01D3F700" w:rsidR="007E0E8B" w:rsidRPr="00091693" w:rsidRDefault="00091693" w:rsidP="00091693">
            <w:pPr>
              <w:spacing w:line="276" w:lineRule="auto"/>
              <w:jc w:val="center"/>
              <w:rPr>
                <w:rFonts w:ascii="Verdana" w:hAnsi="Verdana" w:cs="Arial"/>
                <w:color w:val="000000"/>
              </w:rPr>
            </w:pPr>
            <w:r>
              <w:rPr>
                <w:rFonts w:ascii="Verdana" w:hAnsi="Verdana" w:cs="Arial"/>
                <w:color w:val="000000"/>
              </w:rPr>
              <w:t>[</w:t>
            </w:r>
            <w:r w:rsidR="007E0E8B" w:rsidRPr="00091693">
              <w:rPr>
                <w:rFonts w:ascii="Verdana" w:hAnsi="Verdana" w:cs="Arial"/>
                <w:color w:val="000000"/>
              </w:rPr>
              <w:t>Mar</w:t>
            </w:r>
            <w:r w:rsidRPr="00091693">
              <w:rPr>
                <w:rFonts w:ascii="Verdana" w:hAnsi="Verdana" w:cs="Arial"/>
                <w:color w:val="000000"/>
              </w:rPr>
              <w:t xml:space="preserve">qui l’opció </w:t>
            </w:r>
            <w:r>
              <w:rPr>
                <w:rFonts w:ascii="Verdana" w:hAnsi="Verdana" w:cs="Arial"/>
                <w:color w:val="000000"/>
              </w:rPr>
              <w:t>que correspongui]</w:t>
            </w:r>
          </w:p>
        </w:tc>
      </w:tr>
      <w:tr w:rsidR="007E0E8B" w:rsidRPr="00D32733" w14:paraId="0D74FA63" w14:textId="77777777" w:rsidTr="00091693">
        <w:tc>
          <w:tcPr>
            <w:tcW w:w="5637" w:type="dxa"/>
          </w:tcPr>
          <w:p w14:paraId="01FB7164" w14:textId="76F29366" w:rsidR="007E0E8B" w:rsidRPr="00D32733" w:rsidRDefault="00091693" w:rsidP="00D32733">
            <w:pPr>
              <w:spacing w:line="276" w:lineRule="auto"/>
              <w:jc w:val="both"/>
              <w:rPr>
                <w:rFonts w:ascii="Verdana" w:hAnsi="Verdana" w:cs="Arial"/>
                <w:color w:val="000000"/>
              </w:rPr>
            </w:pPr>
            <w:r>
              <w:rPr>
                <w:rFonts w:ascii="Verdana" w:hAnsi="Verdana" w:cs="Arial"/>
                <w:color w:val="000000"/>
              </w:rPr>
              <w:t>Entre 1 i 3</w:t>
            </w:r>
            <w:r w:rsidR="007E0E8B" w:rsidRPr="00D32733">
              <w:rPr>
                <w:rFonts w:ascii="Verdana" w:hAnsi="Verdana" w:cs="Arial"/>
                <w:color w:val="000000"/>
              </w:rPr>
              <w:t xml:space="preserve"> anys</w:t>
            </w:r>
          </w:p>
        </w:tc>
        <w:tc>
          <w:tcPr>
            <w:tcW w:w="4378" w:type="dxa"/>
          </w:tcPr>
          <w:p w14:paraId="2639AB7F" w14:textId="77777777" w:rsidR="007E0E8B" w:rsidRPr="00D32733" w:rsidRDefault="007E0E8B" w:rsidP="00D32733">
            <w:pPr>
              <w:spacing w:line="276" w:lineRule="auto"/>
              <w:jc w:val="both"/>
              <w:rPr>
                <w:rFonts w:ascii="Verdana" w:hAnsi="Verdana" w:cs="Arial"/>
                <w:color w:val="000000"/>
              </w:rPr>
            </w:pPr>
          </w:p>
        </w:tc>
      </w:tr>
      <w:tr w:rsidR="007E0E8B" w:rsidRPr="00D32733" w14:paraId="247CFB13" w14:textId="77777777" w:rsidTr="00091693">
        <w:tc>
          <w:tcPr>
            <w:tcW w:w="5637" w:type="dxa"/>
          </w:tcPr>
          <w:p w14:paraId="5BB66AE0" w14:textId="135C492A" w:rsidR="007E0E8B" w:rsidRPr="00D32733" w:rsidRDefault="00091693" w:rsidP="00091693">
            <w:pPr>
              <w:spacing w:line="276" w:lineRule="auto"/>
              <w:jc w:val="both"/>
              <w:rPr>
                <w:rFonts w:ascii="Verdana" w:hAnsi="Verdana" w:cs="Arial"/>
                <w:color w:val="000000"/>
              </w:rPr>
            </w:pPr>
            <w:r>
              <w:rPr>
                <w:rFonts w:ascii="Verdana" w:hAnsi="Verdana" w:cs="Arial"/>
                <w:color w:val="000000"/>
              </w:rPr>
              <w:t xml:space="preserve">Entre 4 i </w:t>
            </w:r>
            <w:r w:rsidR="007E0E8B" w:rsidRPr="00D32733">
              <w:rPr>
                <w:rFonts w:ascii="Verdana" w:hAnsi="Verdana" w:cs="Arial"/>
                <w:color w:val="000000"/>
              </w:rPr>
              <w:t>6 anys</w:t>
            </w:r>
          </w:p>
        </w:tc>
        <w:tc>
          <w:tcPr>
            <w:tcW w:w="4378" w:type="dxa"/>
          </w:tcPr>
          <w:p w14:paraId="002EF516" w14:textId="77777777" w:rsidR="007E0E8B" w:rsidRPr="00D32733" w:rsidRDefault="007E0E8B" w:rsidP="00D32733">
            <w:pPr>
              <w:spacing w:line="276" w:lineRule="auto"/>
              <w:jc w:val="both"/>
              <w:rPr>
                <w:rFonts w:ascii="Verdana" w:hAnsi="Verdana" w:cs="Arial"/>
                <w:color w:val="000000"/>
              </w:rPr>
            </w:pPr>
          </w:p>
        </w:tc>
      </w:tr>
      <w:tr w:rsidR="007E0E8B" w:rsidRPr="00D32733" w14:paraId="4C955684" w14:textId="77777777" w:rsidTr="00091693">
        <w:tc>
          <w:tcPr>
            <w:tcW w:w="5637" w:type="dxa"/>
          </w:tcPr>
          <w:p w14:paraId="69B8D694" w14:textId="11485C03" w:rsidR="007E0E8B" w:rsidRPr="00D32733" w:rsidRDefault="007E0E8B" w:rsidP="00091693">
            <w:pPr>
              <w:spacing w:line="276" w:lineRule="auto"/>
              <w:jc w:val="both"/>
              <w:rPr>
                <w:rFonts w:ascii="Verdana" w:hAnsi="Verdana" w:cs="Arial"/>
                <w:color w:val="000000"/>
              </w:rPr>
            </w:pPr>
            <w:r w:rsidRPr="00D32733">
              <w:rPr>
                <w:rFonts w:ascii="Verdana" w:hAnsi="Verdana" w:cs="Arial"/>
                <w:color w:val="000000"/>
              </w:rPr>
              <w:t xml:space="preserve">Més de </w:t>
            </w:r>
            <w:r w:rsidR="00091693">
              <w:rPr>
                <w:rFonts w:ascii="Verdana" w:hAnsi="Verdana" w:cs="Arial"/>
                <w:color w:val="000000"/>
              </w:rPr>
              <w:t>6</w:t>
            </w:r>
            <w:r w:rsidRPr="00D32733">
              <w:rPr>
                <w:rFonts w:ascii="Verdana" w:hAnsi="Verdana" w:cs="Arial"/>
                <w:color w:val="000000"/>
              </w:rPr>
              <w:t xml:space="preserve"> anys</w:t>
            </w:r>
          </w:p>
        </w:tc>
        <w:tc>
          <w:tcPr>
            <w:tcW w:w="4378" w:type="dxa"/>
          </w:tcPr>
          <w:p w14:paraId="730CC959" w14:textId="77777777" w:rsidR="007E0E8B" w:rsidRPr="00D32733" w:rsidRDefault="007E0E8B" w:rsidP="00D32733">
            <w:pPr>
              <w:spacing w:line="276" w:lineRule="auto"/>
              <w:jc w:val="both"/>
              <w:rPr>
                <w:rFonts w:ascii="Verdana" w:hAnsi="Verdana" w:cs="Arial"/>
                <w:color w:val="000000"/>
              </w:rPr>
            </w:pPr>
          </w:p>
        </w:tc>
      </w:tr>
    </w:tbl>
    <w:p w14:paraId="2BF00765" w14:textId="77777777" w:rsidR="007E0E8B" w:rsidRDefault="007E0E8B" w:rsidP="00D32733">
      <w:pPr>
        <w:spacing w:line="276" w:lineRule="auto"/>
        <w:rPr>
          <w:rFonts w:ascii="Verdana" w:hAnsi="Verdana" w:cs="Arial"/>
          <w:snapToGrid w:val="0"/>
          <w:lang w:eastAsia="es-ES"/>
        </w:rPr>
      </w:pPr>
    </w:p>
    <w:p w14:paraId="00984AA5" w14:textId="415F4E5F" w:rsidR="00091693" w:rsidRPr="00091693" w:rsidRDefault="00091693" w:rsidP="00091693">
      <w:pPr>
        <w:spacing w:line="276" w:lineRule="auto"/>
        <w:jc w:val="both"/>
        <w:rPr>
          <w:rFonts w:ascii="Verdana" w:hAnsi="Verdana" w:cs="Arial"/>
          <w:snapToGrid w:val="0"/>
          <w:lang w:eastAsia="es-ES"/>
        </w:rPr>
      </w:pPr>
      <w:r w:rsidRPr="00091693">
        <w:rPr>
          <w:rFonts w:ascii="Verdana" w:hAnsi="Verdana" w:cs="Arial"/>
          <w:snapToGrid w:val="0"/>
          <w:lang w:eastAsia="es-ES"/>
        </w:rPr>
        <w:t>Aquesta experiència s’acredita mitjançant declaració responsable de l’auditor/a adscrit al contracte on quedin clarament descrites les empreses auditades, les dates de les auditories, i les activitats a què es dediquen aquestes empreses</w:t>
      </w:r>
      <w:r>
        <w:rPr>
          <w:rFonts w:ascii="Verdana" w:hAnsi="Verdana" w:cs="Arial"/>
          <w:snapToGrid w:val="0"/>
          <w:lang w:eastAsia="es-ES"/>
        </w:rPr>
        <w:t xml:space="preserve"> (veure </w:t>
      </w:r>
      <w:r w:rsidR="00CF777D">
        <w:rPr>
          <w:rFonts w:ascii="Verdana" w:hAnsi="Verdana" w:cs="Arial"/>
          <w:snapToGrid w:val="0"/>
          <w:lang w:eastAsia="es-ES"/>
        </w:rPr>
        <w:t xml:space="preserve">model a l’ </w:t>
      </w:r>
      <w:r>
        <w:rPr>
          <w:rFonts w:ascii="Verdana" w:hAnsi="Verdana" w:cs="Arial"/>
          <w:snapToGrid w:val="0"/>
          <w:lang w:eastAsia="es-ES"/>
        </w:rPr>
        <w:t>a</w:t>
      </w:r>
      <w:r w:rsidRPr="00CF777D">
        <w:rPr>
          <w:rFonts w:ascii="Verdana" w:hAnsi="Verdana" w:cs="Arial"/>
          <w:snapToGrid w:val="0"/>
          <w:lang w:eastAsia="es-ES"/>
        </w:rPr>
        <w:t>nnex 15).</w:t>
      </w:r>
      <w:r w:rsidRPr="00091693">
        <w:rPr>
          <w:rFonts w:ascii="Verdana" w:hAnsi="Verdana" w:cs="Arial"/>
          <w:snapToGrid w:val="0"/>
          <w:lang w:eastAsia="es-ES"/>
        </w:rPr>
        <w:t xml:space="preserve"> </w:t>
      </w:r>
    </w:p>
    <w:p w14:paraId="578F084D" w14:textId="77777777" w:rsidR="00091693" w:rsidRDefault="00091693" w:rsidP="00091693">
      <w:pPr>
        <w:spacing w:line="276" w:lineRule="auto"/>
        <w:jc w:val="both"/>
        <w:rPr>
          <w:rFonts w:ascii="Verdana" w:hAnsi="Verdana" w:cs="Arial"/>
          <w:snapToGrid w:val="0"/>
          <w:lang w:eastAsia="es-ES"/>
        </w:rPr>
      </w:pPr>
    </w:p>
    <w:p w14:paraId="1A4AC882" w14:textId="77777777" w:rsidR="00091693" w:rsidRPr="008A0C55" w:rsidRDefault="00091693" w:rsidP="00091693">
      <w:pPr>
        <w:tabs>
          <w:tab w:val="left" w:pos="7088"/>
        </w:tabs>
        <w:spacing w:line="276" w:lineRule="auto"/>
        <w:jc w:val="both"/>
        <w:rPr>
          <w:rFonts w:ascii="Arial" w:eastAsia="Calibri" w:hAnsi="Arial" w:cs="Arial"/>
          <w:lang w:eastAsia="es-ES"/>
        </w:rPr>
      </w:pPr>
      <w:r w:rsidRPr="00091693">
        <w:rPr>
          <w:rFonts w:ascii="Verdana" w:hAnsi="Verdana" w:cs="Arial"/>
          <w:snapToGrid w:val="0"/>
          <w:lang w:eastAsia="es-ES"/>
        </w:rPr>
        <w:t>L’IMPJB es reserva el dret a comprovar la veracitat de la informació i la documentació aportada. Mitjançant dita declaració es garantirà, sota la responsabilitat de la persona signant, la veracitat i exactitud del seu contingut, assumint d’aquesta man</w:t>
      </w:r>
      <w:r>
        <w:rPr>
          <w:rFonts w:ascii="Verdana" w:hAnsi="Verdana" w:cs="Arial"/>
          <w:snapToGrid w:val="0"/>
          <w:lang w:eastAsia="es-ES"/>
        </w:rPr>
        <w:t xml:space="preserve">era les </w:t>
      </w:r>
      <w:r w:rsidRPr="008A0C55">
        <w:rPr>
          <w:rFonts w:ascii="Arial" w:eastAsia="Calibri" w:hAnsi="Arial" w:cs="Arial"/>
          <w:lang w:eastAsia="es-ES"/>
        </w:rPr>
        <w:t>conseqüències legals que puguin derivar-se respecte de la falsedat o inexactitud dels aspectes certificats.</w:t>
      </w:r>
    </w:p>
    <w:p w14:paraId="22376AFF" w14:textId="63BC4A3A" w:rsidR="00091693" w:rsidRPr="00D32733" w:rsidRDefault="00091693" w:rsidP="00091693">
      <w:pPr>
        <w:spacing w:line="276" w:lineRule="auto"/>
        <w:jc w:val="both"/>
        <w:rPr>
          <w:rFonts w:ascii="Verdana" w:hAnsi="Verdana" w:cs="Arial"/>
          <w:snapToGrid w:val="0"/>
          <w:lang w:eastAsia="es-ES"/>
        </w:rPr>
      </w:pPr>
      <w:r w:rsidRPr="00091693">
        <w:rPr>
          <w:rFonts w:ascii="Verdana" w:hAnsi="Verdana" w:cs="Arial"/>
          <w:snapToGrid w:val="0"/>
          <w:lang w:eastAsia="es-ES"/>
        </w:rPr>
        <w:t>L’acreditació s’ha d’ajuntar juntament amb l’oferta perquè pugui ser valorada.</w:t>
      </w:r>
    </w:p>
    <w:p w14:paraId="41BAB8EC" w14:textId="392B6143" w:rsidR="007E0E8B" w:rsidRPr="00D32733" w:rsidRDefault="007E0E8B" w:rsidP="00091693">
      <w:pPr>
        <w:spacing w:line="276" w:lineRule="auto"/>
        <w:jc w:val="both"/>
        <w:rPr>
          <w:rFonts w:ascii="Verdana" w:hAnsi="Verdana" w:cs="Arial"/>
          <w:snapToGrid w:val="0"/>
          <w:lang w:eastAsia="es-ES"/>
        </w:rPr>
      </w:pPr>
      <w:r w:rsidRPr="00D32733">
        <w:rPr>
          <w:rFonts w:ascii="Verdana" w:hAnsi="Verdana" w:cs="Arial"/>
          <w:snapToGrid w:val="0"/>
          <w:lang w:eastAsia="es-ES"/>
        </w:rPr>
        <w:br w:type="page"/>
      </w:r>
    </w:p>
    <w:p w14:paraId="3114C47F" w14:textId="77777777" w:rsidR="003931D6" w:rsidRDefault="003931D6" w:rsidP="003931D6">
      <w:pPr>
        <w:jc w:val="center"/>
        <w:rPr>
          <w:rFonts w:ascii="Verdana" w:hAnsi="Verdana"/>
          <w:b/>
        </w:rPr>
      </w:pPr>
      <w:bookmarkStart w:id="2" w:name="_Toc204346339"/>
    </w:p>
    <w:p w14:paraId="04C3033F" w14:textId="77777777" w:rsidR="003931D6" w:rsidRDefault="003931D6" w:rsidP="003931D6">
      <w:pPr>
        <w:jc w:val="center"/>
        <w:rPr>
          <w:rFonts w:ascii="Verdana" w:hAnsi="Verdana"/>
          <w:b/>
        </w:rPr>
      </w:pPr>
    </w:p>
    <w:p w14:paraId="7FDDE17D" w14:textId="77777777" w:rsidR="007E0E8B" w:rsidRPr="003931D6" w:rsidRDefault="007E0E8B" w:rsidP="003931D6">
      <w:pPr>
        <w:jc w:val="center"/>
        <w:rPr>
          <w:rFonts w:ascii="Verdana" w:hAnsi="Verdana"/>
          <w:b/>
        </w:rPr>
      </w:pPr>
      <w:r w:rsidRPr="003931D6">
        <w:rPr>
          <w:rFonts w:ascii="Verdana" w:hAnsi="Verdana"/>
          <w:b/>
        </w:rPr>
        <w:t>ANNEX 3: DECLARACIÓ CONSTITUCIÓ UNIÓ TEMPORAL D’EMPRESES (UTE)</w:t>
      </w:r>
      <w:bookmarkEnd w:id="2"/>
    </w:p>
    <w:p w14:paraId="7E206A26" w14:textId="77777777" w:rsidR="007E0E8B" w:rsidRPr="00D32733" w:rsidRDefault="007E0E8B" w:rsidP="00D32733">
      <w:pPr>
        <w:spacing w:line="276" w:lineRule="auto"/>
        <w:jc w:val="center"/>
        <w:rPr>
          <w:rFonts w:ascii="Verdana" w:hAnsi="Verdana"/>
          <w:b/>
        </w:rPr>
      </w:pPr>
    </w:p>
    <w:p w14:paraId="3C9529AB" w14:textId="77777777" w:rsidR="007E0E8B" w:rsidRPr="00D32733" w:rsidRDefault="007E0E8B" w:rsidP="00D32733">
      <w:pPr>
        <w:spacing w:after="200" w:line="276" w:lineRule="auto"/>
        <w:rPr>
          <w:rFonts w:ascii="Verdana" w:hAnsi="Verdana"/>
        </w:rPr>
      </w:pPr>
      <w:r w:rsidRPr="00D32733">
        <w:rPr>
          <w:rFonts w:ascii="Verdana" w:hAnsi="Verdana"/>
        </w:rPr>
        <w:t>El/la senyor/a ............................................................. amb DNI/NIE núm. ....................... en representació de l’empresa/entitat ............................................................... amb NIF núm. .............................;</w:t>
      </w:r>
    </w:p>
    <w:p w14:paraId="416C5452" w14:textId="77777777" w:rsidR="007E0E8B" w:rsidRPr="00D32733" w:rsidRDefault="007E0E8B" w:rsidP="00D32733">
      <w:pPr>
        <w:spacing w:after="200" w:line="276" w:lineRule="auto"/>
        <w:rPr>
          <w:rFonts w:ascii="Verdana" w:hAnsi="Verdana"/>
        </w:rPr>
      </w:pPr>
      <w:r w:rsidRPr="00D32733">
        <w:rPr>
          <w:rFonts w:ascii="Verdana" w:hAnsi="Verdana"/>
        </w:rPr>
        <w:t>El/la senyor/a ............................................................. amb DNI/NIE núm. ....................... en representació de l’empresa/entitat ............................................................... amb NIF núm. .............................;</w:t>
      </w:r>
      <w:r w:rsidRPr="00D32733">
        <w:rPr>
          <w:rStyle w:val="Refernciadenotaapeudepgina"/>
          <w:rFonts w:ascii="Verdana" w:hAnsi="Verdana"/>
        </w:rPr>
        <w:footnoteReference w:customMarkFollows="1" w:id="3"/>
        <w:t>1</w:t>
      </w:r>
    </w:p>
    <w:p w14:paraId="73EBA767" w14:textId="77777777" w:rsidR="007E0E8B" w:rsidRPr="00D32733" w:rsidRDefault="007E0E8B" w:rsidP="00D32733">
      <w:pPr>
        <w:spacing w:after="200" w:line="276" w:lineRule="auto"/>
        <w:jc w:val="center"/>
        <w:rPr>
          <w:rFonts w:ascii="Verdana" w:hAnsi="Verdana"/>
          <w:b/>
        </w:rPr>
      </w:pPr>
      <w:r w:rsidRPr="00D32733">
        <w:rPr>
          <w:rFonts w:ascii="Verdana" w:hAnsi="Verdana"/>
          <w:b/>
        </w:rPr>
        <w:t>DECLAREN SOTA LA SEVA RESPONSABILITAT:</w:t>
      </w:r>
    </w:p>
    <w:p w14:paraId="3281FD8D" w14:textId="5A72E614" w:rsidR="007E0E8B" w:rsidRPr="00D32733" w:rsidRDefault="007E0E8B" w:rsidP="00D32733">
      <w:pPr>
        <w:spacing w:after="200" w:line="276" w:lineRule="auto"/>
        <w:jc w:val="both"/>
        <w:rPr>
          <w:rFonts w:ascii="Verdana" w:hAnsi="Verdana"/>
        </w:rPr>
      </w:pPr>
      <w:r w:rsidRPr="00D32733">
        <w:rPr>
          <w:rFonts w:ascii="Verdana" w:hAnsi="Verdana"/>
        </w:rPr>
        <w:t xml:space="preserve">La voluntat de constituir una UTE per participar en el procés de licitació que té per objecte </w:t>
      </w:r>
      <w:r w:rsidR="009F4F14" w:rsidRPr="00D32733">
        <w:rPr>
          <w:rFonts w:ascii="Verdana" w:hAnsi="Verdana"/>
        </w:rPr>
        <w:t xml:space="preserve">el </w:t>
      </w:r>
      <w:r w:rsidR="00844FAE" w:rsidRPr="00844FAE">
        <w:rPr>
          <w:rFonts w:ascii="Verdana" w:hAnsi="Verdana"/>
        </w:rPr>
        <w:t>servei d'auditoria i certificació segons ISO 45001 i auditoria Legal PRL de l'Institut Municipal de Parcs i Jardins de Barcelona, amb mesures de contractació pública sostenible</w:t>
      </w:r>
      <w:r w:rsidRPr="00D32733">
        <w:rPr>
          <w:rFonts w:ascii="Verdana" w:hAnsi="Verdana"/>
          <w:snapToGrid w:val="0"/>
        </w:rPr>
        <w:t xml:space="preserve">, </w:t>
      </w:r>
      <w:r w:rsidRPr="00D32733">
        <w:rPr>
          <w:rFonts w:ascii="Verdana" w:hAnsi="Verdana"/>
        </w:rPr>
        <w:t xml:space="preserve">núm. </w:t>
      </w:r>
      <w:r w:rsidR="00844FAE" w:rsidRPr="00C0049F">
        <w:rPr>
          <w:rFonts w:ascii="Verdana" w:hAnsi="Verdana"/>
        </w:rPr>
        <w:t>250001</w:t>
      </w:r>
      <w:r w:rsidR="00C0049F">
        <w:rPr>
          <w:rFonts w:ascii="Verdana" w:hAnsi="Verdana"/>
        </w:rPr>
        <w:t>04</w:t>
      </w:r>
      <w:r w:rsidR="00844FAE">
        <w:rPr>
          <w:rFonts w:ascii="Verdana" w:hAnsi="Verdana"/>
        </w:rPr>
        <w:t xml:space="preserve"> (e</w:t>
      </w:r>
      <w:r w:rsidRPr="00D32733">
        <w:rPr>
          <w:rFonts w:ascii="Verdana" w:hAnsi="Verdana"/>
        </w:rPr>
        <w:t>xpedient 25/01</w:t>
      </w:r>
      <w:r w:rsidR="009F4F14" w:rsidRPr="00D32733">
        <w:rPr>
          <w:rFonts w:ascii="Verdana" w:hAnsi="Verdana"/>
        </w:rPr>
        <w:t>58</w:t>
      </w:r>
      <w:r w:rsidR="00844FAE">
        <w:rPr>
          <w:rFonts w:ascii="Verdana" w:hAnsi="Verdana"/>
        </w:rPr>
        <w:t>)</w:t>
      </w:r>
      <w:r w:rsidRPr="00D32733">
        <w:rPr>
          <w:rFonts w:ascii="Verdana" w:hAnsi="Verdana"/>
          <w:snapToGrid w:val="0"/>
        </w:rPr>
        <w:t>,</w:t>
      </w:r>
      <w:r w:rsidRPr="00D32733">
        <w:rPr>
          <w:rFonts w:ascii="Verdana" w:hAnsi="Verdana"/>
        </w:rPr>
        <w:t xml:space="preserve"> amb el següent percentatge de participació del preu en l’execució del contracte:</w:t>
      </w:r>
    </w:p>
    <w:p w14:paraId="3FE8C9B0" w14:textId="77777777" w:rsidR="007E0E8B" w:rsidRPr="00D32733" w:rsidRDefault="007E0E8B" w:rsidP="00F87FDD">
      <w:pPr>
        <w:pStyle w:val="Pargrafdellista"/>
        <w:numPr>
          <w:ilvl w:val="0"/>
          <w:numId w:val="63"/>
        </w:numPr>
        <w:spacing w:after="200" w:line="276" w:lineRule="auto"/>
        <w:ind w:left="284" w:hanging="284"/>
        <w:jc w:val="both"/>
        <w:rPr>
          <w:rFonts w:ascii="Verdana" w:hAnsi="Verdana"/>
        </w:rPr>
      </w:pPr>
      <w:r w:rsidRPr="00D32733">
        <w:rPr>
          <w:rFonts w:ascii="Verdana" w:hAnsi="Verdana"/>
        </w:rPr>
        <w:t>................,...% l’empresa/entitat .................................................................................</w:t>
      </w:r>
    </w:p>
    <w:p w14:paraId="608E3901" w14:textId="77777777" w:rsidR="007E0E8B" w:rsidRPr="00D32733" w:rsidRDefault="007E0E8B" w:rsidP="00F87FDD">
      <w:pPr>
        <w:pStyle w:val="Pargrafdellista"/>
        <w:numPr>
          <w:ilvl w:val="0"/>
          <w:numId w:val="63"/>
        </w:numPr>
        <w:spacing w:after="200" w:line="276" w:lineRule="auto"/>
        <w:ind w:left="284" w:hanging="284"/>
        <w:jc w:val="both"/>
        <w:rPr>
          <w:rFonts w:ascii="Verdana" w:hAnsi="Verdana"/>
        </w:rPr>
      </w:pPr>
      <w:r w:rsidRPr="00D32733">
        <w:rPr>
          <w:rFonts w:ascii="Verdana" w:hAnsi="Verdana"/>
        </w:rPr>
        <w:t>................,...% l’empresa/entitat .................................................................................</w:t>
      </w:r>
    </w:p>
    <w:p w14:paraId="4B2DD3EC" w14:textId="77777777" w:rsidR="007E0E8B" w:rsidRPr="00D32733" w:rsidRDefault="007E0E8B" w:rsidP="00F87FDD">
      <w:pPr>
        <w:pStyle w:val="Pargrafdellista"/>
        <w:numPr>
          <w:ilvl w:val="0"/>
          <w:numId w:val="64"/>
        </w:numPr>
        <w:spacing w:after="200" w:line="276" w:lineRule="auto"/>
        <w:ind w:left="284" w:hanging="284"/>
        <w:jc w:val="both"/>
        <w:rPr>
          <w:rFonts w:ascii="Verdana" w:hAnsi="Verdana"/>
        </w:rPr>
      </w:pPr>
      <w:r w:rsidRPr="00D32733">
        <w:rPr>
          <w:rFonts w:ascii="Verdana" w:hAnsi="Verdana"/>
        </w:rPr>
        <w:t>.....</w:t>
      </w:r>
    </w:p>
    <w:p w14:paraId="3827E88A" w14:textId="77777777" w:rsidR="007E0E8B" w:rsidRPr="00D32733" w:rsidRDefault="007E0E8B" w:rsidP="00D32733">
      <w:pPr>
        <w:spacing w:after="200" w:line="276" w:lineRule="auto"/>
        <w:rPr>
          <w:rFonts w:ascii="Verdana" w:hAnsi="Verdana"/>
        </w:rPr>
      </w:pPr>
      <w:r w:rsidRPr="00D32733">
        <w:rPr>
          <w:rFonts w:ascii="Verdana" w:hAnsi="Verdana"/>
        </w:rPr>
        <w:t>Que en cas de resultar adjudicatàries de l’esmentat procés de licitació es comprometen a constituir-se formalment en una UTE mitjançant escriptura pública.</w:t>
      </w:r>
    </w:p>
    <w:p w14:paraId="6E10CDDF" w14:textId="77777777" w:rsidR="007E0E8B" w:rsidRPr="00D32733" w:rsidRDefault="007E0E8B" w:rsidP="00D32733">
      <w:pPr>
        <w:spacing w:after="200" w:line="276" w:lineRule="auto"/>
        <w:rPr>
          <w:rFonts w:ascii="Verdana" w:hAnsi="Verdana"/>
        </w:rPr>
      </w:pPr>
      <w:r w:rsidRPr="00D32733">
        <w:rPr>
          <w:rFonts w:ascii="Verdana" w:hAnsi="Verdana"/>
        </w:rPr>
        <w:t xml:space="preserve">Que designen com a representant de la UTE en aquest procés de licitació al/la senyor/a ............................................................................ amb DNI núm. .................................... </w:t>
      </w:r>
    </w:p>
    <w:p w14:paraId="15B6D8C1" w14:textId="77777777" w:rsidR="007E0E8B" w:rsidRPr="00D32733" w:rsidRDefault="007E0E8B" w:rsidP="00D32733">
      <w:pPr>
        <w:spacing w:after="200" w:line="276" w:lineRule="auto"/>
        <w:rPr>
          <w:rFonts w:ascii="Verdana" w:hAnsi="Verdana"/>
        </w:rPr>
      </w:pPr>
      <w:r w:rsidRPr="00D32733">
        <w:rPr>
          <w:rFonts w:ascii="Verdana" w:hAnsi="Verdana"/>
        </w:rPr>
        <w:t xml:space="preserve">Que la denominació de la UTE a constituir és ................................................................... ; i el domicili per a les notificacions és .................................................................... núm. telèfon ...................................... ,  amb l’ adreça de correu electrònic per rebre comunicacions electròniques (...........................................@............................).  </w:t>
      </w:r>
    </w:p>
    <w:p w14:paraId="22A61771" w14:textId="77777777" w:rsidR="007E0E8B" w:rsidRPr="00D32733" w:rsidRDefault="007E0E8B" w:rsidP="00D32733">
      <w:pPr>
        <w:spacing w:after="200" w:line="276" w:lineRule="auto"/>
        <w:rPr>
          <w:rFonts w:ascii="Verdana" w:hAnsi="Verdana"/>
        </w:rPr>
      </w:pPr>
    </w:p>
    <w:p w14:paraId="58DE0DC9" w14:textId="77777777" w:rsidR="007E0E8B" w:rsidRPr="00D32733" w:rsidRDefault="007E0E8B" w:rsidP="00D32733">
      <w:pPr>
        <w:spacing w:line="276" w:lineRule="auto"/>
        <w:rPr>
          <w:rFonts w:ascii="Verdana" w:hAnsi="Verdana"/>
        </w:rPr>
      </w:pPr>
    </w:p>
    <w:p w14:paraId="59C3B9A6" w14:textId="77777777" w:rsidR="007E0E8B" w:rsidRPr="00D32733" w:rsidRDefault="007E0E8B" w:rsidP="00D32733">
      <w:pPr>
        <w:spacing w:line="276" w:lineRule="auto"/>
        <w:ind w:firstLine="708"/>
        <w:rPr>
          <w:rFonts w:ascii="Verdana" w:hAnsi="Verdana"/>
          <w:i/>
          <w:snapToGrid w:val="0"/>
        </w:rPr>
      </w:pPr>
      <w:r w:rsidRPr="00D32733">
        <w:rPr>
          <w:rFonts w:ascii="Verdana" w:hAnsi="Verdana"/>
          <w:i/>
          <w:snapToGrid w:val="0"/>
        </w:rPr>
        <w:t>[Signatura electrònica1]</w:t>
      </w:r>
      <w:r w:rsidRPr="00D32733">
        <w:rPr>
          <w:rFonts w:ascii="Verdana" w:hAnsi="Verdana"/>
          <w:i/>
          <w:snapToGrid w:val="0"/>
        </w:rPr>
        <w:tab/>
        <w:t xml:space="preserve"> [Signatura electrònica2]</w:t>
      </w:r>
      <w:r w:rsidRPr="00D32733">
        <w:rPr>
          <w:rFonts w:ascii="Verdana" w:hAnsi="Verdana"/>
          <w:i/>
          <w:snapToGrid w:val="0"/>
        </w:rPr>
        <w:tab/>
        <w:t xml:space="preserve">  [Signatura electrònica...]</w:t>
      </w:r>
    </w:p>
    <w:p w14:paraId="44B60925" w14:textId="77777777" w:rsidR="007E0E8B" w:rsidRPr="00D32733" w:rsidRDefault="007E0E8B" w:rsidP="00D32733">
      <w:pPr>
        <w:spacing w:line="276" w:lineRule="auto"/>
        <w:rPr>
          <w:rFonts w:ascii="Verdana" w:hAnsi="Verdana"/>
        </w:rPr>
      </w:pPr>
      <w:r w:rsidRPr="00D32733">
        <w:rPr>
          <w:rFonts w:ascii="Verdana" w:hAnsi="Verdana"/>
        </w:rPr>
        <w:br w:type="page"/>
      </w:r>
    </w:p>
    <w:p w14:paraId="0BDB620E" w14:textId="77777777" w:rsidR="003931D6" w:rsidRDefault="003931D6" w:rsidP="003931D6">
      <w:pPr>
        <w:jc w:val="center"/>
        <w:rPr>
          <w:rFonts w:ascii="Verdana" w:hAnsi="Verdana"/>
          <w:b/>
        </w:rPr>
      </w:pPr>
      <w:bookmarkStart w:id="3" w:name="_Toc204346340"/>
    </w:p>
    <w:p w14:paraId="1689A33D" w14:textId="77777777" w:rsidR="007E0E8B" w:rsidRPr="003931D6" w:rsidRDefault="007E0E8B" w:rsidP="003931D6">
      <w:pPr>
        <w:jc w:val="center"/>
        <w:rPr>
          <w:rFonts w:ascii="Verdana" w:hAnsi="Verdana"/>
          <w:b/>
        </w:rPr>
      </w:pPr>
      <w:r w:rsidRPr="003931D6">
        <w:rPr>
          <w:rFonts w:ascii="Verdana" w:hAnsi="Verdana"/>
          <w:b/>
        </w:rPr>
        <w:t>ANNEX 4: EMPRESES/ENTITATS VINCULADES O QUE PERTANYEN A UN MATEIX GRUP EMPRESARIAL</w:t>
      </w:r>
      <w:r w:rsidRPr="003931D6">
        <w:rPr>
          <w:rFonts w:ascii="Verdana" w:hAnsi="Verdana"/>
          <w:b/>
          <w:vertAlign w:val="superscript"/>
        </w:rPr>
        <w:footnoteReference w:customMarkFollows="1" w:id="4"/>
        <w:t>1</w:t>
      </w:r>
      <w:bookmarkEnd w:id="3"/>
    </w:p>
    <w:p w14:paraId="394829FC" w14:textId="77777777" w:rsidR="007E0E8B" w:rsidRPr="00D32733" w:rsidRDefault="007E0E8B" w:rsidP="00D32733">
      <w:pPr>
        <w:spacing w:after="200" w:line="276" w:lineRule="auto"/>
        <w:rPr>
          <w:rFonts w:ascii="Verdana" w:hAnsi="Verdana"/>
          <w:snapToGrid w:val="0"/>
        </w:rPr>
      </w:pPr>
    </w:p>
    <w:p w14:paraId="207F85AF" w14:textId="5E523258" w:rsidR="007E0E8B" w:rsidRPr="00D32733" w:rsidRDefault="007E0E8B" w:rsidP="00D32733">
      <w:pPr>
        <w:shd w:val="clear" w:color="auto" w:fill="FFFFFF"/>
        <w:spacing w:line="276" w:lineRule="auto"/>
        <w:jc w:val="both"/>
        <w:rPr>
          <w:rFonts w:ascii="Verdana" w:hAnsi="Verdana"/>
        </w:rPr>
      </w:pPr>
      <w:r w:rsidRPr="00D32733">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9F4F14" w:rsidRPr="00D32733">
        <w:rPr>
          <w:rFonts w:ascii="Verdana" w:hAnsi="Verdana"/>
          <w:snapToGrid w:val="0"/>
        </w:rPr>
        <w:t>d</w:t>
      </w:r>
      <w:r w:rsidR="009F4F14" w:rsidRPr="00D32733">
        <w:rPr>
          <w:rFonts w:ascii="Verdana" w:hAnsi="Verdana"/>
        </w:rPr>
        <w:t xml:space="preserve">el </w:t>
      </w:r>
      <w:r w:rsidR="00844FAE" w:rsidRPr="00844FAE">
        <w:rPr>
          <w:rFonts w:ascii="Verdana" w:hAnsi="Verdana"/>
        </w:rPr>
        <w:t xml:space="preserve">servei d'auditoria i certificació segons ISO 45001 i auditoria Legal PRL de l'Institut Municipal de Parcs i Jardins de Barcelona, amb mesures de contractació pública sostenible, núm. </w:t>
      </w:r>
      <w:r w:rsidR="00844FAE" w:rsidRPr="00C0049F">
        <w:rPr>
          <w:rFonts w:ascii="Verdana" w:hAnsi="Verdana"/>
        </w:rPr>
        <w:t>250001</w:t>
      </w:r>
      <w:r w:rsidR="00C0049F">
        <w:rPr>
          <w:rFonts w:ascii="Verdana" w:hAnsi="Verdana"/>
        </w:rPr>
        <w:t>04</w:t>
      </w:r>
      <w:r w:rsidR="00844FAE" w:rsidRPr="00844FAE">
        <w:rPr>
          <w:rFonts w:ascii="Verdana" w:hAnsi="Verdana"/>
        </w:rPr>
        <w:t xml:space="preserve"> (expedient 25/0158)</w:t>
      </w:r>
      <w:r w:rsidRPr="00D32733">
        <w:rPr>
          <w:rFonts w:ascii="Verdana" w:hAnsi="Verdana"/>
          <w:snapToGrid w:val="0"/>
        </w:rPr>
        <w:t>.</w:t>
      </w:r>
    </w:p>
    <w:p w14:paraId="57385BF2" w14:textId="77777777" w:rsidR="007E0E8B" w:rsidRPr="00D32733" w:rsidRDefault="007E0E8B" w:rsidP="00D32733">
      <w:pPr>
        <w:spacing w:after="200" w:line="276" w:lineRule="auto"/>
        <w:jc w:val="both"/>
        <w:rPr>
          <w:rFonts w:ascii="Verdana" w:hAnsi="Verdana"/>
          <w:snapToGrid w:val="0"/>
        </w:rPr>
      </w:pPr>
    </w:p>
    <w:p w14:paraId="282C36CC" w14:textId="77777777" w:rsidR="007E0E8B" w:rsidRPr="00D32733" w:rsidRDefault="007E0E8B" w:rsidP="00D32733">
      <w:pPr>
        <w:spacing w:after="200" w:line="276" w:lineRule="auto"/>
        <w:jc w:val="center"/>
        <w:rPr>
          <w:rFonts w:ascii="Verdana" w:hAnsi="Verdana"/>
          <w:b/>
          <w:snapToGrid w:val="0"/>
        </w:rPr>
      </w:pPr>
      <w:r w:rsidRPr="00D32733">
        <w:rPr>
          <w:rFonts w:ascii="Verdana" w:hAnsi="Verdana"/>
          <w:b/>
          <w:snapToGrid w:val="0"/>
        </w:rPr>
        <w:t>DECLARA</w:t>
      </w:r>
      <w:r w:rsidRPr="00D32733">
        <w:rPr>
          <w:rFonts w:ascii="Verdana" w:hAnsi="Verdana"/>
          <w:b/>
        </w:rPr>
        <w:t xml:space="preserve"> SOTA LA SEVA RESPONSABILITAT</w:t>
      </w:r>
      <w:r w:rsidRPr="00D32733">
        <w:rPr>
          <w:rFonts w:ascii="Verdana" w:hAnsi="Verdana"/>
          <w:b/>
          <w:snapToGrid w:val="0"/>
        </w:rPr>
        <w:t>:</w:t>
      </w:r>
    </w:p>
    <w:p w14:paraId="433EE875" w14:textId="77777777" w:rsidR="007E0E8B" w:rsidRPr="00D32733" w:rsidRDefault="007E0E8B" w:rsidP="00D32733">
      <w:pPr>
        <w:spacing w:after="200" w:line="276" w:lineRule="auto"/>
        <w:rPr>
          <w:rFonts w:ascii="Verdana" w:hAnsi="Verdana"/>
          <w:snapToGrid w:val="0"/>
        </w:rPr>
      </w:pPr>
      <w:r w:rsidRPr="00D32733">
        <w:rPr>
          <w:rFonts w:ascii="Verdana" w:hAnsi="Verdana"/>
          <w:snapToGrid w:val="0"/>
        </w:rPr>
        <w:t xml:space="preserve">Que de conformitat amb l’article 42.1 del Codi de Comerç, l’empresa que representa forma part d’un grup empresarial, i </w:t>
      </w:r>
      <w:r w:rsidRPr="00D32733">
        <w:rPr>
          <w:rFonts w:ascii="Verdana" w:hAnsi="Verdana"/>
          <w:b/>
          <w:snapToGrid w:val="0"/>
        </w:rPr>
        <w:t>que la/es empresa/es d’aquest grup que concorre/en a la present licitació és/són la/es següent/s</w:t>
      </w:r>
      <w:r w:rsidRPr="00D32733">
        <w:rPr>
          <w:rFonts w:ascii="Verdana" w:hAnsi="Verdana"/>
          <w:snapToGrid w:val="0"/>
        </w:rPr>
        <w:t>:</w:t>
      </w:r>
    </w:p>
    <w:p w14:paraId="5F689AC2" w14:textId="77777777" w:rsidR="007E0E8B" w:rsidRPr="00D32733" w:rsidRDefault="007E0E8B" w:rsidP="00D32733">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7E0E8B" w:rsidRPr="00D32733" w14:paraId="50D42525" w14:textId="77777777" w:rsidTr="007E0E8B">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05DE8A" w14:textId="77777777" w:rsidR="007E0E8B" w:rsidRPr="00D32733" w:rsidRDefault="007E0E8B" w:rsidP="00D32733">
            <w:pPr>
              <w:spacing w:after="200" w:line="276" w:lineRule="auto"/>
              <w:jc w:val="center"/>
              <w:rPr>
                <w:rFonts w:ascii="Verdana" w:hAnsi="Verdana"/>
                <w:b/>
                <w:snapToGrid w:val="0"/>
              </w:rPr>
            </w:pPr>
            <w:r w:rsidRPr="00D32733">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373AB6" w14:textId="77777777" w:rsidR="007E0E8B" w:rsidRPr="00D32733" w:rsidRDefault="007E0E8B" w:rsidP="00D32733">
            <w:pPr>
              <w:spacing w:after="200" w:line="276" w:lineRule="auto"/>
              <w:jc w:val="center"/>
              <w:rPr>
                <w:rFonts w:ascii="Verdana" w:hAnsi="Verdana"/>
                <w:b/>
                <w:snapToGrid w:val="0"/>
              </w:rPr>
            </w:pPr>
            <w:r w:rsidRPr="00D32733">
              <w:rPr>
                <w:rFonts w:ascii="Verdana" w:hAnsi="Verdana"/>
                <w:b/>
                <w:snapToGrid w:val="0"/>
              </w:rPr>
              <w:t>NIF</w:t>
            </w:r>
          </w:p>
        </w:tc>
      </w:tr>
      <w:tr w:rsidR="007E0E8B" w:rsidRPr="00D32733" w14:paraId="264F0AB7" w14:textId="77777777" w:rsidTr="007E0E8B">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75A1CBCA" w14:textId="77777777" w:rsidR="007E0E8B" w:rsidRPr="00D32733" w:rsidRDefault="007E0E8B" w:rsidP="00D3273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5B13EBEF" w14:textId="77777777" w:rsidR="007E0E8B" w:rsidRPr="00D32733" w:rsidRDefault="007E0E8B" w:rsidP="00D32733">
            <w:pPr>
              <w:spacing w:after="200" w:line="276" w:lineRule="auto"/>
              <w:rPr>
                <w:rFonts w:ascii="Verdana" w:hAnsi="Verdana"/>
                <w:snapToGrid w:val="0"/>
              </w:rPr>
            </w:pPr>
          </w:p>
        </w:tc>
      </w:tr>
      <w:tr w:rsidR="007E0E8B" w:rsidRPr="00D32733" w14:paraId="728F9EC2" w14:textId="77777777" w:rsidTr="007E0E8B">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415ACE9F" w14:textId="77777777" w:rsidR="007E0E8B" w:rsidRPr="00D32733" w:rsidRDefault="007E0E8B" w:rsidP="00D32733">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14:paraId="53B56FD2" w14:textId="77777777" w:rsidR="007E0E8B" w:rsidRPr="00D32733" w:rsidRDefault="007E0E8B" w:rsidP="00D32733">
            <w:pPr>
              <w:spacing w:after="200" w:line="276" w:lineRule="auto"/>
              <w:rPr>
                <w:rFonts w:ascii="Verdana" w:hAnsi="Verdana"/>
                <w:snapToGrid w:val="0"/>
              </w:rPr>
            </w:pPr>
          </w:p>
        </w:tc>
      </w:tr>
    </w:tbl>
    <w:p w14:paraId="0ACA5FA8" w14:textId="77777777" w:rsidR="007E0E8B" w:rsidRPr="00D32733" w:rsidRDefault="007E0E8B" w:rsidP="00D32733">
      <w:pPr>
        <w:spacing w:after="200" w:line="276" w:lineRule="auto"/>
        <w:rPr>
          <w:rFonts w:ascii="Verdana" w:hAnsi="Verdana"/>
          <w:snapToGrid w:val="0"/>
        </w:rPr>
      </w:pPr>
    </w:p>
    <w:p w14:paraId="10C46828" w14:textId="77777777" w:rsidR="007E0E8B" w:rsidRPr="00D32733" w:rsidRDefault="007E0E8B" w:rsidP="00D32733">
      <w:pPr>
        <w:spacing w:after="200" w:line="276" w:lineRule="auto"/>
        <w:rPr>
          <w:rFonts w:ascii="Verdana" w:hAnsi="Verdana"/>
          <w:snapToGrid w:val="0"/>
        </w:rPr>
      </w:pPr>
    </w:p>
    <w:p w14:paraId="59DC7BE1" w14:textId="77777777" w:rsidR="007E0E8B" w:rsidRPr="00D32733" w:rsidRDefault="007E0E8B" w:rsidP="00D32733">
      <w:pPr>
        <w:spacing w:after="200" w:line="276" w:lineRule="auto"/>
        <w:rPr>
          <w:rFonts w:ascii="Verdana" w:hAnsi="Verdana"/>
          <w:snapToGrid w:val="0"/>
        </w:rPr>
      </w:pPr>
      <w:r w:rsidRPr="00D32733">
        <w:rPr>
          <w:rFonts w:ascii="Verdana" w:hAnsi="Verdana"/>
          <w:i/>
          <w:snapToGrid w:val="0"/>
        </w:rPr>
        <w:t>[Signatura electrònica]</w:t>
      </w:r>
      <w:r w:rsidRPr="00D32733">
        <w:rPr>
          <w:rFonts w:ascii="Verdana" w:hAnsi="Verdana"/>
          <w:u w:val="single"/>
          <w:vertAlign w:val="superscript"/>
        </w:rPr>
        <w:t xml:space="preserve"> </w:t>
      </w:r>
      <w:r w:rsidRPr="00D32733">
        <w:rPr>
          <w:rFonts w:ascii="Verdana" w:hAnsi="Verdana"/>
          <w:u w:val="single"/>
          <w:vertAlign w:val="superscript"/>
        </w:rPr>
        <w:footnoteReference w:customMarkFollows="1" w:id="5"/>
        <w:t>2</w:t>
      </w:r>
    </w:p>
    <w:p w14:paraId="7A894D29" w14:textId="77777777" w:rsidR="007E0E8B" w:rsidRPr="00D32733" w:rsidRDefault="007E0E8B" w:rsidP="00D32733">
      <w:pPr>
        <w:spacing w:line="276" w:lineRule="auto"/>
        <w:rPr>
          <w:rFonts w:ascii="Verdana" w:hAnsi="Verdana"/>
          <w:szCs w:val="22"/>
        </w:rPr>
      </w:pPr>
      <w:r w:rsidRPr="00D32733">
        <w:rPr>
          <w:rFonts w:ascii="Verdana" w:hAnsi="Verdana"/>
          <w:szCs w:val="22"/>
        </w:rPr>
        <w:br w:type="page"/>
      </w:r>
    </w:p>
    <w:p w14:paraId="006229B7" w14:textId="77777777" w:rsidR="007E0E8B" w:rsidRPr="00D32733" w:rsidRDefault="007E0E8B" w:rsidP="00D32733">
      <w:pPr>
        <w:spacing w:line="276" w:lineRule="auto"/>
        <w:rPr>
          <w:rFonts w:ascii="Verdana" w:hAnsi="Verdana"/>
          <w:szCs w:val="22"/>
        </w:rPr>
      </w:pPr>
    </w:p>
    <w:p w14:paraId="6412A062" w14:textId="77777777" w:rsidR="003931D6" w:rsidRDefault="003931D6" w:rsidP="003931D6">
      <w:pPr>
        <w:jc w:val="center"/>
        <w:rPr>
          <w:rFonts w:ascii="Verdana" w:hAnsi="Verdana"/>
          <w:b/>
        </w:rPr>
      </w:pPr>
      <w:bookmarkStart w:id="4" w:name="_Toc204346341"/>
    </w:p>
    <w:p w14:paraId="50E702B5" w14:textId="77777777" w:rsidR="007E0E8B" w:rsidRPr="003931D6" w:rsidRDefault="007E0E8B" w:rsidP="003931D6">
      <w:pPr>
        <w:jc w:val="center"/>
        <w:rPr>
          <w:rFonts w:ascii="Verdana" w:hAnsi="Verdana"/>
          <w:b/>
        </w:rPr>
      </w:pPr>
      <w:r w:rsidRPr="003931D6">
        <w:rPr>
          <w:rFonts w:ascii="Verdana" w:hAnsi="Verdana"/>
          <w:b/>
        </w:rPr>
        <w:t>ANNEX 5: AUTORITZACIÓ AEAT I TGSS</w:t>
      </w:r>
      <w:bookmarkEnd w:id="4"/>
    </w:p>
    <w:p w14:paraId="495FC08F" w14:textId="77777777" w:rsidR="007E0E8B" w:rsidRPr="00D32733" w:rsidRDefault="007E0E8B" w:rsidP="00D32733">
      <w:pPr>
        <w:spacing w:line="276" w:lineRule="auto"/>
        <w:ind w:right="567"/>
        <w:rPr>
          <w:rFonts w:ascii="Verdana" w:hAnsi="Verdana"/>
          <w:snapToGrid w:val="0"/>
        </w:rPr>
      </w:pPr>
    </w:p>
    <w:p w14:paraId="796AF7E6" w14:textId="0698F3B4" w:rsidR="007E0E8B" w:rsidRPr="00D32733" w:rsidRDefault="007E0E8B" w:rsidP="00D3273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D32733">
        <w:rPr>
          <w:rFonts w:ascii="Verdana" w:hAnsi="Verdana"/>
        </w:rPr>
        <w:t>El/la sotasignat/da, senyor/a ....................................................................................., amb DNI/NIE núm. .............................., en nom propi/en qualitat de representant legal de la persona física/jurídica.................................................................................................,amb NIF ........................................, amb l’adreça de correu electrònic per rebre les comunicacions electròniques (....................@..............) i als efectes de licitar en el procediment d'adjudicació</w:t>
      </w:r>
      <w:r w:rsidR="009F4F14" w:rsidRPr="00D32733">
        <w:rPr>
          <w:rFonts w:ascii="Verdana" w:hAnsi="Verdana"/>
          <w:snapToGrid w:val="0"/>
        </w:rPr>
        <w:t xml:space="preserve"> d</w:t>
      </w:r>
      <w:r w:rsidR="009F4F14" w:rsidRPr="00D32733">
        <w:rPr>
          <w:rFonts w:ascii="Verdana" w:hAnsi="Verdana"/>
        </w:rPr>
        <w:t xml:space="preserve">el </w:t>
      </w:r>
      <w:r w:rsidR="00ED7515" w:rsidRPr="00ED7515">
        <w:rPr>
          <w:rFonts w:ascii="Verdana" w:hAnsi="Verdana"/>
        </w:rPr>
        <w:t xml:space="preserve">servei d'auditoria i certificació segons ISO 45001 i auditoria Legal PRL de l'Institut Municipal de Parcs i Jardins de Barcelona, amb mesures de contractació pública sostenible, núm. </w:t>
      </w:r>
      <w:r w:rsidR="00ED7515" w:rsidRPr="00C0049F">
        <w:rPr>
          <w:rFonts w:ascii="Verdana" w:hAnsi="Verdana"/>
        </w:rPr>
        <w:t>250001</w:t>
      </w:r>
      <w:r w:rsidR="00C0049F">
        <w:rPr>
          <w:rFonts w:ascii="Verdana" w:hAnsi="Verdana"/>
        </w:rPr>
        <w:t>04</w:t>
      </w:r>
      <w:r w:rsidR="00ED7515" w:rsidRPr="00ED7515">
        <w:rPr>
          <w:rFonts w:ascii="Verdana" w:hAnsi="Verdana"/>
        </w:rPr>
        <w:t xml:space="preserve"> (expedient 25/0158)</w:t>
      </w:r>
      <w:r w:rsidRPr="00D32733">
        <w:rPr>
          <w:rFonts w:ascii="Verdana" w:hAnsi="Verdana"/>
          <w:snapToGrid w:val="0"/>
        </w:rPr>
        <w:t>.</w:t>
      </w:r>
    </w:p>
    <w:p w14:paraId="17B53D79" w14:textId="77777777" w:rsidR="007E0E8B" w:rsidRPr="00D32733" w:rsidRDefault="007E0E8B" w:rsidP="00D32733">
      <w:pPr>
        <w:spacing w:line="276" w:lineRule="auto"/>
        <w:ind w:right="567"/>
        <w:rPr>
          <w:rFonts w:ascii="Verdana" w:hAnsi="Verdana"/>
        </w:rPr>
      </w:pPr>
    </w:p>
    <w:p w14:paraId="1F041BA8" w14:textId="77777777" w:rsidR="007E0E8B" w:rsidRPr="00D32733" w:rsidRDefault="007E0E8B" w:rsidP="00F87FDD">
      <w:pPr>
        <w:pStyle w:val="Pargrafdellista"/>
        <w:numPr>
          <w:ilvl w:val="0"/>
          <w:numId w:val="65"/>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D32733">
        <w:rPr>
          <w:rFonts w:ascii="Verdana" w:hAnsi="Verdana"/>
          <w:shd w:val="clear" w:color="auto" w:fill="FFFFFF"/>
        </w:rPr>
        <w:t xml:space="preserve">Que </w:t>
      </w:r>
      <w:r w:rsidRPr="00D32733">
        <w:rPr>
          <w:rFonts w:ascii="Verdana" w:hAnsi="Verdana"/>
          <w:b/>
          <w:shd w:val="clear" w:color="auto" w:fill="FFFFFF"/>
        </w:rPr>
        <w:t>SI / NO</w:t>
      </w:r>
      <w:r w:rsidRPr="00D32733">
        <w:rPr>
          <w:rFonts w:ascii="Verdana" w:hAnsi="Verdana"/>
          <w:shd w:val="clear" w:color="auto" w:fill="FFFFFF"/>
        </w:rPr>
        <w:t xml:space="preserve"> s’autoritza a Parcs i Jardins de Barcelona, Institut Municipal </w:t>
      </w:r>
      <w:r w:rsidRPr="00D32733">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7BA5C78E" w14:textId="77777777" w:rsidR="007E0E8B" w:rsidRPr="00D32733" w:rsidRDefault="007E0E8B" w:rsidP="00D3273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21E59663" w14:textId="77777777" w:rsidR="007E0E8B" w:rsidRPr="00D32733" w:rsidRDefault="007E0E8B" w:rsidP="00F87FDD">
      <w:pPr>
        <w:pStyle w:val="Pargrafdellista"/>
        <w:numPr>
          <w:ilvl w:val="0"/>
          <w:numId w:val="65"/>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D32733">
        <w:rPr>
          <w:rFonts w:ascii="Verdana" w:hAnsi="Verdana"/>
          <w:shd w:val="clear" w:color="auto" w:fill="FFFFFF"/>
        </w:rPr>
        <w:t xml:space="preserve">Que </w:t>
      </w:r>
      <w:r w:rsidRPr="00D32733">
        <w:rPr>
          <w:rFonts w:ascii="Verdana" w:hAnsi="Verdana"/>
          <w:b/>
          <w:shd w:val="clear" w:color="auto" w:fill="FFFFFF"/>
        </w:rPr>
        <w:t>SI / NO</w:t>
      </w:r>
      <w:r w:rsidRPr="00D32733">
        <w:rPr>
          <w:rFonts w:ascii="Verdana" w:hAnsi="Verdana"/>
          <w:shd w:val="clear" w:color="auto" w:fill="FFFFFF"/>
        </w:rPr>
        <w:t xml:space="preserve"> s’autoritza a Parcs i Jardins de Barcelona, Institut Municipal </w:t>
      </w:r>
      <w:r w:rsidRPr="00D32733">
        <w:rPr>
          <w:rFonts w:ascii="Verdana" w:hAnsi="Verdana"/>
        </w:rPr>
        <w:t xml:space="preserve">a sol·licitar de la Tresoreria General de la Seguretat Social (TGSS), directament </w:t>
      </w:r>
      <w:r w:rsidRPr="00D32733">
        <w:rPr>
          <w:rFonts w:ascii="Verdana" w:hAnsi="Verdana"/>
          <w:bCs/>
        </w:rPr>
        <w:t xml:space="preserve">o a través del Consorci d’Administració Oberta de Catalunya (Consorci AOC), </w:t>
      </w:r>
      <w:r w:rsidRPr="00D32733">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7FC71AEB" w14:textId="77777777" w:rsidR="007E0E8B" w:rsidRPr="00D32733" w:rsidRDefault="007E0E8B" w:rsidP="00D32733">
      <w:pPr>
        <w:pStyle w:val="Pargrafdellista"/>
        <w:spacing w:line="276" w:lineRule="auto"/>
        <w:ind w:left="0"/>
        <w:rPr>
          <w:rFonts w:ascii="Verdana" w:hAnsi="Verdana"/>
        </w:rPr>
      </w:pPr>
    </w:p>
    <w:p w14:paraId="1460AA1A" w14:textId="77777777" w:rsidR="007E0E8B" w:rsidRPr="00D32733" w:rsidRDefault="007E0E8B" w:rsidP="00D32733">
      <w:pPr>
        <w:pStyle w:val="Pargrafdellista"/>
        <w:spacing w:line="276" w:lineRule="auto"/>
        <w:ind w:left="0"/>
        <w:rPr>
          <w:rFonts w:ascii="Verdana" w:hAnsi="Verdana"/>
        </w:rPr>
      </w:pPr>
    </w:p>
    <w:p w14:paraId="5B6A5D2B" w14:textId="77777777" w:rsidR="007E0E8B" w:rsidRPr="00D32733" w:rsidRDefault="007E0E8B" w:rsidP="00D32733">
      <w:pPr>
        <w:pStyle w:val="Pargrafdellista"/>
        <w:spacing w:line="276" w:lineRule="auto"/>
        <w:ind w:left="0"/>
        <w:rPr>
          <w:rFonts w:ascii="Verdana" w:hAnsi="Verdana"/>
        </w:rPr>
      </w:pPr>
      <w:bookmarkStart w:id="5" w:name="annex_mail"/>
      <w:bookmarkEnd w:id="5"/>
    </w:p>
    <w:p w14:paraId="1A851D87" w14:textId="77777777" w:rsidR="007E0E8B" w:rsidRPr="00D32733" w:rsidRDefault="007E0E8B" w:rsidP="00D3273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7FCA94E3" w14:textId="77777777" w:rsidR="007E0E8B" w:rsidRPr="00D32733" w:rsidRDefault="007E0E8B" w:rsidP="00D3273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19BEC84C" w14:textId="77777777" w:rsidR="007E0E8B" w:rsidRPr="00D32733" w:rsidRDefault="007E0E8B" w:rsidP="00D32733">
      <w:pPr>
        <w:spacing w:line="276" w:lineRule="auto"/>
        <w:rPr>
          <w:rFonts w:ascii="Verdana" w:hAnsi="Verdana"/>
          <w:i/>
          <w:snapToGrid w:val="0"/>
        </w:rPr>
      </w:pPr>
      <w:r w:rsidRPr="00D32733">
        <w:rPr>
          <w:rFonts w:ascii="Verdana" w:hAnsi="Verdana"/>
          <w:i/>
          <w:snapToGrid w:val="0"/>
        </w:rPr>
        <w:t>[Signatura electrònica]</w:t>
      </w:r>
      <w:r w:rsidRPr="00D32733">
        <w:rPr>
          <w:rStyle w:val="Refernciadenotaapeudepgina"/>
          <w:rFonts w:ascii="Verdana" w:hAnsi="Verdana"/>
        </w:rPr>
        <w:footnoteReference w:id="6"/>
      </w:r>
    </w:p>
    <w:p w14:paraId="4716BA71" w14:textId="77777777" w:rsidR="007E0E8B" w:rsidRPr="00D32733" w:rsidRDefault="007E0E8B" w:rsidP="00D32733">
      <w:pPr>
        <w:spacing w:line="276" w:lineRule="auto"/>
        <w:rPr>
          <w:rFonts w:ascii="Verdana" w:hAnsi="Verdana"/>
        </w:rPr>
      </w:pPr>
    </w:p>
    <w:p w14:paraId="4DFB48AF" w14:textId="77777777" w:rsidR="007E0E8B" w:rsidRPr="00D32733" w:rsidRDefault="007E0E8B" w:rsidP="00D32733">
      <w:pPr>
        <w:spacing w:line="276" w:lineRule="auto"/>
        <w:rPr>
          <w:rFonts w:ascii="Verdana" w:hAnsi="Verdana"/>
        </w:rPr>
      </w:pPr>
      <w:r w:rsidRPr="00D32733">
        <w:rPr>
          <w:rFonts w:ascii="Verdana" w:hAnsi="Verdana"/>
        </w:rPr>
        <w:br w:type="page"/>
      </w:r>
    </w:p>
    <w:p w14:paraId="3C202DED" w14:textId="77777777" w:rsidR="007E0E8B" w:rsidRPr="00D32733" w:rsidRDefault="007E0E8B" w:rsidP="00D32733">
      <w:pPr>
        <w:spacing w:after="200" w:line="276" w:lineRule="auto"/>
        <w:rPr>
          <w:rFonts w:ascii="Verdana" w:hAnsi="Verdana"/>
        </w:rPr>
      </w:pPr>
    </w:p>
    <w:p w14:paraId="398EBA76" w14:textId="77777777" w:rsidR="007E0E8B" w:rsidRPr="00D32733" w:rsidRDefault="007E0E8B" w:rsidP="00D32733">
      <w:pPr>
        <w:spacing w:line="276" w:lineRule="auto"/>
        <w:rPr>
          <w:rFonts w:ascii="Verdana" w:hAnsi="Verdana"/>
          <w:i/>
          <w:snapToGrid w:val="0"/>
        </w:rPr>
      </w:pPr>
    </w:p>
    <w:p w14:paraId="339400C8" w14:textId="77777777" w:rsidR="007E0E8B" w:rsidRPr="00D32733" w:rsidRDefault="007E0E8B" w:rsidP="00D32733">
      <w:pPr>
        <w:spacing w:line="276" w:lineRule="auto"/>
        <w:rPr>
          <w:rFonts w:ascii="Verdana" w:hAnsi="Verdana" w:cs="Arial"/>
          <w:b/>
          <w:i/>
        </w:rPr>
      </w:pPr>
    </w:p>
    <w:p w14:paraId="4FEED02C" w14:textId="77777777" w:rsidR="007E0E8B" w:rsidRPr="003931D6" w:rsidRDefault="007E0E8B" w:rsidP="003931D6">
      <w:pPr>
        <w:jc w:val="center"/>
        <w:rPr>
          <w:rFonts w:ascii="Verdana" w:hAnsi="Verdana"/>
          <w:b/>
        </w:rPr>
      </w:pPr>
      <w:bookmarkStart w:id="6" w:name="_Toc204346342"/>
      <w:r w:rsidRPr="003931D6">
        <w:rPr>
          <w:rFonts w:ascii="Verdana" w:hAnsi="Verdana"/>
          <w:b/>
        </w:rPr>
        <w:t>ANNEX 6:  MODEL DE DECLARACIÓ RESPONSABLE</w:t>
      </w:r>
      <w:bookmarkEnd w:id="6"/>
    </w:p>
    <w:p w14:paraId="17B507D2" w14:textId="77777777" w:rsidR="007E0E8B" w:rsidRPr="00D32733" w:rsidRDefault="007E0E8B" w:rsidP="00D32733">
      <w:pPr>
        <w:pStyle w:val="Ttol"/>
        <w:spacing w:line="276" w:lineRule="auto"/>
        <w:rPr>
          <w:rFonts w:ascii="Verdana" w:hAnsi="Verdana" w:cs="Arial"/>
          <w:sz w:val="20"/>
        </w:rPr>
      </w:pPr>
    </w:p>
    <w:p w14:paraId="16F9C2FB" w14:textId="77777777" w:rsidR="007E0E8B" w:rsidRPr="00D32733" w:rsidRDefault="007E0E8B" w:rsidP="00D32733">
      <w:pPr>
        <w:pStyle w:val="Textindependent"/>
        <w:shd w:val="clear" w:color="auto" w:fill="FFFFFF"/>
        <w:spacing w:line="276" w:lineRule="auto"/>
        <w:rPr>
          <w:rFonts w:ascii="Verdana" w:hAnsi="Verdana"/>
          <w:sz w:val="20"/>
        </w:rPr>
      </w:pPr>
    </w:p>
    <w:p w14:paraId="06B9D9CC" w14:textId="4813A851" w:rsidR="007E0E8B" w:rsidRPr="00D32733" w:rsidRDefault="007E0E8B" w:rsidP="00D32733">
      <w:pPr>
        <w:pStyle w:val="Textindependent"/>
        <w:shd w:val="clear" w:color="auto" w:fill="FFFFFF"/>
        <w:spacing w:line="276" w:lineRule="auto"/>
        <w:rPr>
          <w:rFonts w:ascii="Verdana" w:hAnsi="Verdana"/>
          <w:sz w:val="20"/>
        </w:rPr>
      </w:pPr>
      <w:r w:rsidRPr="00D32733">
        <w:rPr>
          <w:rFonts w:ascii="Verdana" w:hAnsi="Verdana"/>
          <w:sz w:val="20"/>
        </w:rPr>
        <w:t xml:space="preserve">Qui </w:t>
      </w:r>
      <w:proofErr w:type="spellStart"/>
      <w:r w:rsidRPr="00D32733">
        <w:rPr>
          <w:rFonts w:ascii="Verdana" w:hAnsi="Verdana"/>
          <w:sz w:val="20"/>
        </w:rPr>
        <w:t>sotasigna</w:t>
      </w:r>
      <w:proofErr w:type="spellEnd"/>
      <w:r w:rsidRPr="00D32733">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D32733">
        <w:rPr>
          <w:rFonts w:ascii="Verdana" w:hAnsi="Verdana" w:cs="Arial"/>
          <w:snapToGrid w:val="0"/>
          <w:sz w:val="20"/>
        </w:rPr>
        <w:t xml:space="preserve">el </w:t>
      </w:r>
      <w:r w:rsidR="00ED7515" w:rsidRPr="00ED7515">
        <w:rPr>
          <w:rFonts w:ascii="Verdana" w:hAnsi="Verdana"/>
          <w:sz w:val="20"/>
        </w:rPr>
        <w:t xml:space="preserve">servei d'auditoria i certificació segons ISO 45001 i auditoria Legal PRL de l'Institut Municipal de Parcs i Jardins de Barcelona, amb mesures de contractació pública sostenible, núm. </w:t>
      </w:r>
      <w:r w:rsidR="00C0049F">
        <w:rPr>
          <w:rFonts w:ascii="Verdana" w:hAnsi="Verdana"/>
          <w:sz w:val="20"/>
        </w:rPr>
        <w:t>25000104</w:t>
      </w:r>
      <w:r w:rsidR="00ED7515" w:rsidRPr="00ED7515">
        <w:rPr>
          <w:rFonts w:ascii="Verdana" w:hAnsi="Verdana"/>
          <w:sz w:val="20"/>
        </w:rPr>
        <w:t xml:space="preserve"> (expedient 25/0158)</w:t>
      </w:r>
      <w:r w:rsidRPr="00D32733">
        <w:rPr>
          <w:rFonts w:ascii="Verdana" w:hAnsi="Verdana"/>
          <w:sz w:val="20"/>
        </w:rPr>
        <w:t>.</w:t>
      </w:r>
    </w:p>
    <w:p w14:paraId="22E52CF2" w14:textId="77777777" w:rsidR="007E0E8B" w:rsidRPr="00D32733" w:rsidRDefault="007E0E8B" w:rsidP="00D32733">
      <w:pPr>
        <w:spacing w:line="276" w:lineRule="auto"/>
        <w:rPr>
          <w:rFonts w:ascii="Verdana" w:hAnsi="Verdana" w:cs="Arial"/>
        </w:rPr>
      </w:pPr>
    </w:p>
    <w:p w14:paraId="4CF9FE7B" w14:textId="77777777" w:rsidR="007E0E8B" w:rsidRPr="00D32733" w:rsidRDefault="007E0E8B" w:rsidP="00D32733">
      <w:pPr>
        <w:pStyle w:val="Ttol"/>
        <w:spacing w:line="276" w:lineRule="auto"/>
        <w:rPr>
          <w:rFonts w:ascii="Verdana" w:hAnsi="Verdana" w:cs="Arial"/>
          <w:b w:val="0"/>
          <w:sz w:val="20"/>
        </w:rPr>
      </w:pPr>
      <w:r w:rsidRPr="00D32733">
        <w:rPr>
          <w:rFonts w:ascii="Verdana" w:hAnsi="Verdana" w:cs="Arial"/>
          <w:sz w:val="20"/>
        </w:rPr>
        <w:t>DECLARA SOTA LA SEVA RESPONSABILITAT QUE EN CAS DE RESULTAR ADJUDICATARI DEL PRESENT CONTRACTE:</w:t>
      </w:r>
    </w:p>
    <w:p w14:paraId="2DA481DC" w14:textId="77777777" w:rsidR="007E0E8B" w:rsidRPr="00D32733" w:rsidRDefault="007E0E8B" w:rsidP="00D32733">
      <w:pPr>
        <w:spacing w:line="276" w:lineRule="auto"/>
        <w:rPr>
          <w:rFonts w:ascii="Verdana" w:hAnsi="Verdana" w:cs="Arial"/>
        </w:rPr>
      </w:pPr>
    </w:p>
    <w:p w14:paraId="1B16B236" w14:textId="77777777" w:rsidR="007E0E8B" w:rsidRPr="00D32733" w:rsidRDefault="007E0E8B" w:rsidP="00D3273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D32733">
        <w:rPr>
          <w:rFonts w:ascii="Verdana" w:hAnsi="Verdana" w:cs="Arial"/>
          <w:b/>
          <w:u w:val="single"/>
        </w:rPr>
        <w:t>M’OBLIGO I COMPROMETO  a:</w:t>
      </w:r>
    </w:p>
    <w:p w14:paraId="50BF7A90" w14:textId="77777777" w:rsidR="007E0E8B" w:rsidRPr="00D32733" w:rsidRDefault="007E0E8B" w:rsidP="00D3273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5CCDC1F3" w14:textId="77777777" w:rsidR="007E0E8B" w:rsidRPr="00D32733" w:rsidRDefault="007E0E8B" w:rsidP="00F87FDD">
      <w:pPr>
        <w:pStyle w:val="Pargrafdellista"/>
        <w:numPr>
          <w:ilvl w:val="0"/>
          <w:numId w:val="67"/>
        </w:numPr>
        <w:spacing w:line="276" w:lineRule="auto"/>
        <w:jc w:val="both"/>
        <w:rPr>
          <w:rFonts w:ascii="Verdana" w:hAnsi="Verdana" w:cs="Arial"/>
        </w:rPr>
      </w:pPr>
      <w:r w:rsidRPr="00D32733">
        <w:rPr>
          <w:rFonts w:ascii="Verdana" w:hAnsi="Verdana" w:cs="Arial"/>
        </w:rPr>
        <w:t>Introduir i mantenir actualitzada la informació i documentació preceptiva del contracte de referència relativa a la</w:t>
      </w:r>
      <w:r w:rsidRPr="00D32733">
        <w:rPr>
          <w:rFonts w:ascii="Verdana" w:hAnsi="Verdana" w:cs="Segoe UI"/>
          <w:u w:val="single"/>
        </w:rPr>
        <w:t xml:space="preserve"> coordinació d’activitats empresarials (CAE) i altra informació que se li requereixi</w:t>
      </w:r>
      <w:r w:rsidRPr="00D32733">
        <w:rPr>
          <w:rFonts w:ascii="Verdana" w:hAnsi="Verdana" w:cs="Arial"/>
        </w:rPr>
        <w:t xml:space="preserve">, en la plataforma electrònica que l’Institut utilitzi per al control i gestió d’aquesta documentació, des del moment del requeriment i fins a la liquidació del contracte. </w:t>
      </w:r>
    </w:p>
    <w:p w14:paraId="5C9666BC" w14:textId="77777777" w:rsidR="007E0E8B" w:rsidRPr="00D32733" w:rsidRDefault="007E0E8B" w:rsidP="00D32733">
      <w:pPr>
        <w:pStyle w:val="Pargrafdellista"/>
        <w:spacing w:line="276" w:lineRule="auto"/>
        <w:rPr>
          <w:rFonts w:ascii="Verdana" w:hAnsi="Verdana" w:cs="Arial"/>
        </w:rPr>
      </w:pPr>
    </w:p>
    <w:p w14:paraId="10F023E0" w14:textId="77777777" w:rsidR="007E0E8B" w:rsidRPr="00D32733" w:rsidRDefault="007E0E8B" w:rsidP="00F87FDD">
      <w:pPr>
        <w:pStyle w:val="Pargrafdellista"/>
        <w:numPr>
          <w:ilvl w:val="0"/>
          <w:numId w:val="67"/>
        </w:numPr>
        <w:spacing w:line="276" w:lineRule="auto"/>
        <w:jc w:val="both"/>
        <w:rPr>
          <w:rFonts w:ascii="Verdana" w:hAnsi="Verdana" w:cs="Arial"/>
        </w:rPr>
      </w:pPr>
      <w:r w:rsidRPr="00D32733">
        <w:rPr>
          <w:rFonts w:ascii="Verdana" w:hAnsi="Verdana" w:cs="Arial"/>
        </w:rPr>
        <w:t>No incórrer en falsedat a l’hora d’introduir l’esmentada informació i documentació.</w:t>
      </w:r>
    </w:p>
    <w:p w14:paraId="679CF93A" w14:textId="77777777" w:rsidR="007E0E8B" w:rsidRPr="00D32733" w:rsidRDefault="007E0E8B" w:rsidP="00D3273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0C121066" w14:textId="77777777" w:rsidR="007E0E8B" w:rsidRPr="00D32733" w:rsidRDefault="007E0E8B" w:rsidP="00D3273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D32733">
        <w:rPr>
          <w:rFonts w:ascii="Verdana" w:hAnsi="Verdana" w:cs="Arial"/>
          <w:b/>
          <w:u w:val="single"/>
        </w:rPr>
        <w:t>DESIGNO I ACCEPTO:</w:t>
      </w:r>
    </w:p>
    <w:p w14:paraId="2C0BC2DE" w14:textId="77777777" w:rsidR="007E0E8B" w:rsidRPr="00D32733" w:rsidRDefault="007E0E8B" w:rsidP="00D3273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5A3F7FC3" w14:textId="77777777" w:rsidR="007E0E8B" w:rsidRPr="00D32733" w:rsidRDefault="007E0E8B" w:rsidP="00D3273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D32733">
        <w:rPr>
          <w:rFonts w:ascii="Verdana" w:hAnsi="Verdana" w:cs="Arial"/>
        </w:rPr>
        <w:t>Que s’utilitzi, per a totes les notificacions i comunicacions relacionades amb la introducció de documents a la plataforma, la/es següent/s adreça/es:</w:t>
      </w:r>
    </w:p>
    <w:p w14:paraId="51152FC2" w14:textId="77777777" w:rsidR="007E0E8B" w:rsidRPr="00D32733" w:rsidRDefault="007E0E8B" w:rsidP="00F87FDD">
      <w:pPr>
        <w:pStyle w:val="Pargrafdellista"/>
        <w:numPr>
          <w:ilvl w:val="0"/>
          <w:numId w:val="6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D32733">
        <w:rPr>
          <w:rFonts w:ascii="Verdana" w:hAnsi="Verdana" w:cs="Arial"/>
        </w:rPr>
        <w:t>Persona de contacte:</w:t>
      </w:r>
    </w:p>
    <w:p w14:paraId="34D6101A" w14:textId="77777777" w:rsidR="007E0E8B" w:rsidRPr="00D32733" w:rsidRDefault="007E0E8B" w:rsidP="00F87FDD">
      <w:pPr>
        <w:pStyle w:val="Pargrafdellista"/>
        <w:numPr>
          <w:ilvl w:val="0"/>
          <w:numId w:val="6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D32733">
        <w:rPr>
          <w:rFonts w:ascii="Verdana" w:hAnsi="Verdana" w:cs="Arial"/>
        </w:rPr>
        <w:t>Domicili:</w:t>
      </w:r>
    </w:p>
    <w:p w14:paraId="13347B22" w14:textId="77777777" w:rsidR="007E0E8B" w:rsidRPr="00D32733" w:rsidRDefault="007E0E8B" w:rsidP="00F87FDD">
      <w:pPr>
        <w:pStyle w:val="Pargrafdellista"/>
        <w:numPr>
          <w:ilvl w:val="0"/>
          <w:numId w:val="6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D32733">
        <w:rPr>
          <w:rFonts w:ascii="Verdana" w:hAnsi="Verdana" w:cs="Arial"/>
        </w:rPr>
        <w:t>Telf</w:t>
      </w:r>
      <w:proofErr w:type="spellEnd"/>
      <w:r w:rsidRPr="00D32733">
        <w:rPr>
          <w:rFonts w:ascii="Verdana" w:hAnsi="Verdana" w:cs="Arial"/>
        </w:rPr>
        <w:t>:</w:t>
      </w:r>
    </w:p>
    <w:p w14:paraId="5F6477FA" w14:textId="77777777" w:rsidR="007E0E8B" w:rsidRPr="00D32733" w:rsidRDefault="007E0E8B" w:rsidP="00F87FDD">
      <w:pPr>
        <w:pStyle w:val="Pargrafdellista"/>
        <w:numPr>
          <w:ilvl w:val="0"/>
          <w:numId w:val="6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D32733">
        <w:rPr>
          <w:rFonts w:ascii="Verdana" w:hAnsi="Verdana" w:cs="Arial"/>
        </w:rPr>
        <w:t>Email</w:t>
      </w:r>
      <w:proofErr w:type="spellEnd"/>
      <w:r w:rsidRPr="00D32733">
        <w:rPr>
          <w:rFonts w:ascii="Verdana" w:hAnsi="Verdana" w:cs="Arial"/>
        </w:rPr>
        <w:t>:</w:t>
      </w:r>
    </w:p>
    <w:p w14:paraId="2C5BAD9A" w14:textId="77777777" w:rsidR="007E0E8B" w:rsidRPr="00D32733" w:rsidRDefault="007E0E8B" w:rsidP="00D32733">
      <w:pPr>
        <w:spacing w:line="276" w:lineRule="auto"/>
        <w:rPr>
          <w:rFonts w:ascii="Verdana" w:hAnsi="Verdana" w:cs="Arial"/>
        </w:rPr>
      </w:pPr>
    </w:p>
    <w:p w14:paraId="541FC97B" w14:textId="77777777" w:rsidR="007E0E8B" w:rsidRPr="00D32733" w:rsidRDefault="007E0E8B" w:rsidP="00D32733">
      <w:pPr>
        <w:spacing w:line="276" w:lineRule="auto"/>
        <w:rPr>
          <w:rFonts w:ascii="Verdana" w:hAnsi="Verdana"/>
        </w:rPr>
      </w:pPr>
      <w:r w:rsidRPr="00D32733">
        <w:rPr>
          <w:rFonts w:ascii="Verdana" w:hAnsi="Verdana" w:cs="Arial"/>
          <w:i/>
          <w:snapToGrid w:val="0"/>
        </w:rPr>
        <w:t>[Signatura electrònica]</w:t>
      </w:r>
    </w:p>
    <w:p w14:paraId="62815A09" w14:textId="77777777" w:rsidR="007E0E8B" w:rsidRPr="00D32733" w:rsidRDefault="007E0E8B" w:rsidP="00D32733">
      <w:pPr>
        <w:pStyle w:val="Textdecomentari"/>
        <w:tabs>
          <w:tab w:val="left" w:pos="851"/>
          <w:tab w:val="left" w:pos="1134"/>
          <w:tab w:val="left" w:pos="1702"/>
        </w:tabs>
        <w:spacing w:line="276" w:lineRule="auto"/>
        <w:ind w:right="-2"/>
        <w:jc w:val="center"/>
        <w:rPr>
          <w:rFonts w:ascii="Verdana" w:hAnsi="Verdana"/>
          <w:b/>
        </w:rPr>
      </w:pPr>
      <w:r w:rsidRPr="00D32733">
        <w:rPr>
          <w:rFonts w:ascii="Verdana" w:hAnsi="Verdana" w:cs="Arial"/>
        </w:rPr>
        <w:br w:type="page"/>
      </w:r>
    </w:p>
    <w:p w14:paraId="005E3FEB" w14:textId="77777777" w:rsidR="003931D6" w:rsidRDefault="003931D6" w:rsidP="003931D6">
      <w:pPr>
        <w:jc w:val="center"/>
        <w:rPr>
          <w:rFonts w:ascii="Verdana" w:hAnsi="Verdana"/>
          <w:b/>
        </w:rPr>
      </w:pPr>
      <w:bookmarkStart w:id="7" w:name="_Toc204346343"/>
    </w:p>
    <w:p w14:paraId="1767E9C2" w14:textId="77777777" w:rsidR="007E0E8B" w:rsidRPr="003931D6" w:rsidRDefault="007E0E8B" w:rsidP="003931D6">
      <w:pPr>
        <w:jc w:val="center"/>
        <w:rPr>
          <w:rFonts w:ascii="Verdana" w:hAnsi="Verdana"/>
          <w:b/>
        </w:rPr>
      </w:pPr>
      <w:r w:rsidRPr="003931D6">
        <w:rPr>
          <w:rFonts w:ascii="Verdana" w:hAnsi="Verdana"/>
          <w:b/>
        </w:rPr>
        <w:t>ANNEX 7: MODEL D’AVAL</w:t>
      </w:r>
      <w:bookmarkEnd w:id="7"/>
    </w:p>
    <w:p w14:paraId="087F6CD4"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b/>
        </w:rPr>
      </w:pPr>
    </w:p>
    <w:p w14:paraId="1B7EC115"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b/>
        </w:rPr>
      </w:pPr>
    </w:p>
    <w:p w14:paraId="68C201B7"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14:paraId="75C8C76F"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 xml:space="preserve">L’entitat </w:t>
      </w:r>
      <w:proofErr w:type="spellStart"/>
      <w:r w:rsidRPr="00D32733">
        <w:rPr>
          <w:rFonts w:ascii="Verdana" w:hAnsi="Verdana"/>
        </w:rPr>
        <w:t>avalista</w:t>
      </w:r>
      <w:proofErr w:type="spellEnd"/>
      <w:r w:rsidRPr="00D32733">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3297D421"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14:paraId="05B1B18F"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0CF57DF0"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(Lloc i data)</w:t>
      </w:r>
    </w:p>
    <w:p w14:paraId="40ED2280"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(raó social de l’entitat)</w:t>
      </w:r>
    </w:p>
    <w:p w14:paraId="645158D2"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(signatura dels apoderats)</w:t>
      </w:r>
    </w:p>
    <w:p w14:paraId="1FC965B4"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Validació  de poders per l’Assessoria Jurídica de la CGD o Advocacia de l’Estat</w:t>
      </w:r>
    </w:p>
    <w:p w14:paraId="0C4F7612"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Província</w:t>
      </w:r>
      <w:r w:rsidRPr="00D32733">
        <w:rPr>
          <w:rFonts w:ascii="Verdana" w:hAnsi="Verdana"/>
        </w:rPr>
        <w:tab/>
        <w:t>Data</w:t>
      </w:r>
      <w:r w:rsidRPr="00D32733">
        <w:rPr>
          <w:rFonts w:ascii="Verdana" w:hAnsi="Verdana"/>
        </w:rPr>
        <w:tab/>
        <w:t>Número o codi</w:t>
      </w:r>
    </w:p>
    <w:p w14:paraId="5F71558C"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19EBC0DE"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NOTA:     L’Aval ha d’estar intervingut per notari.</w:t>
      </w:r>
    </w:p>
    <w:p w14:paraId="0452B26F"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7393FF1F"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0FAF4E50"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535C04E4"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0C3470A7"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52D277A1"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6F4447D5"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2984A93F"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615D9AE5"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5F0C2831"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706EDA4E" w14:textId="77777777" w:rsidR="007E0E8B" w:rsidRPr="00D32733" w:rsidRDefault="007E0E8B" w:rsidP="00D32733">
      <w:pPr>
        <w:spacing w:line="276" w:lineRule="auto"/>
        <w:rPr>
          <w:rFonts w:ascii="Verdana" w:hAnsi="Verdana"/>
        </w:rPr>
      </w:pPr>
      <w:r w:rsidRPr="00D32733">
        <w:rPr>
          <w:rFonts w:ascii="Verdana" w:hAnsi="Verdana"/>
        </w:rPr>
        <w:br w:type="page"/>
      </w:r>
    </w:p>
    <w:p w14:paraId="611ABAF8" w14:textId="77777777" w:rsidR="007E0E8B" w:rsidRPr="003931D6" w:rsidRDefault="007E0E8B" w:rsidP="003931D6">
      <w:pPr>
        <w:jc w:val="center"/>
        <w:rPr>
          <w:rFonts w:ascii="Verdana" w:hAnsi="Verdana"/>
          <w:b/>
        </w:rPr>
      </w:pPr>
      <w:bookmarkStart w:id="8" w:name="_Toc204346344"/>
      <w:r w:rsidRPr="003931D6">
        <w:rPr>
          <w:rFonts w:ascii="Verdana" w:hAnsi="Verdana"/>
          <w:b/>
        </w:rPr>
        <w:lastRenderedPageBreak/>
        <w:t>ANNEX 8: MODEL DE CERTIFICAT D’ASSEGURANÇA DE CAUCIÓ</w:t>
      </w:r>
      <w:bookmarkEnd w:id="8"/>
    </w:p>
    <w:p w14:paraId="59839435"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b/>
        </w:rPr>
      </w:pPr>
    </w:p>
    <w:p w14:paraId="27D9A679"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63D4350A"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5F03AC9A"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L’assegurador declara, sota la seva responsabilitat, que compleix els requisits exigits en l’article  57.1 del Reglament General de la Llei de Contractes de les Administracions Públiques.</w:t>
      </w:r>
    </w:p>
    <w:p w14:paraId="2B018655"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748B446A"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L’assegurador no podrà oposar a l’assegurat les excepcions que puguin correspondre’l contra el prenedor de l’assegurança.</w:t>
      </w:r>
    </w:p>
    <w:p w14:paraId="1DCC9909"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4D17B1C8"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D32733">
        <w:rPr>
          <w:rFonts w:ascii="Verdana" w:hAnsi="Verdana"/>
        </w:rPr>
        <w:t>clausulat</w:t>
      </w:r>
      <w:proofErr w:type="spellEnd"/>
      <w:r w:rsidRPr="00D32733">
        <w:rPr>
          <w:rFonts w:ascii="Verdana" w:hAnsi="Verdana"/>
        </w:rPr>
        <w:t xml:space="preserve"> del contracte garantit.</w:t>
      </w:r>
    </w:p>
    <w:p w14:paraId="210C1263"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Lloc i data</w:t>
      </w:r>
    </w:p>
    <w:p w14:paraId="672A1370"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Signatura</w:t>
      </w:r>
    </w:p>
    <w:p w14:paraId="5438A7B9"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Assegurador.</w:t>
      </w:r>
    </w:p>
    <w:p w14:paraId="1C873D99"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Validació de poders per l’Assessoria Jurídica de la CGD o Advocacia de l’Estat</w:t>
      </w:r>
    </w:p>
    <w:p w14:paraId="0B52E4D0"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Província</w:t>
      </w:r>
      <w:r w:rsidRPr="00D32733">
        <w:rPr>
          <w:rFonts w:ascii="Verdana" w:hAnsi="Verdana"/>
        </w:rPr>
        <w:tab/>
        <w:t>Data</w:t>
      </w:r>
      <w:r w:rsidRPr="00D32733">
        <w:rPr>
          <w:rFonts w:ascii="Verdana" w:hAnsi="Verdana"/>
        </w:rPr>
        <w:tab/>
        <w:t>Número o codi</w:t>
      </w:r>
    </w:p>
    <w:p w14:paraId="0620A4F5"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2D64F09F"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 xml:space="preserve">Instruccions per a la </w:t>
      </w:r>
      <w:proofErr w:type="spellStart"/>
      <w:r w:rsidRPr="00D32733">
        <w:rPr>
          <w:rFonts w:ascii="Verdana" w:hAnsi="Verdana"/>
        </w:rPr>
        <w:t>complimentació</w:t>
      </w:r>
      <w:proofErr w:type="spellEnd"/>
      <w:r w:rsidRPr="00D32733">
        <w:rPr>
          <w:rFonts w:ascii="Verdana" w:hAnsi="Verdana"/>
        </w:rPr>
        <w:t xml:space="preserve"> del model.</w:t>
      </w:r>
    </w:p>
    <w:p w14:paraId="146FBE49"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(1) S’expressarà la raó social completa de l’entitat asseguradora.</w:t>
      </w:r>
    </w:p>
    <w:p w14:paraId="1DE3A4AE"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(2) Nom i cognoms de l’apoderat o apoderats.</w:t>
      </w:r>
    </w:p>
    <w:p w14:paraId="4131567E"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(3) Nom de la persona assegurada.</w:t>
      </w:r>
    </w:p>
    <w:p w14:paraId="1CCFEADB"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 xml:space="preserve">(4) Òrgan de </w:t>
      </w:r>
      <w:proofErr w:type="spellStart"/>
      <w:r w:rsidRPr="00D32733">
        <w:rPr>
          <w:rFonts w:ascii="Verdana" w:hAnsi="Verdana"/>
        </w:rPr>
        <w:t>contractació:PARCS</w:t>
      </w:r>
      <w:proofErr w:type="spellEnd"/>
      <w:r w:rsidRPr="00D32733">
        <w:rPr>
          <w:rFonts w:ascii="Verdana" w:hAnsi="Verdana"/>
        </w:rPr>
        <w:t xml:space="preserve"> I JARDINS DE BARCELONA,INSTITUT MUNICIPAL, NIF P5801914B</w:t>
      </w:r>
    </w:p>
    <w:p w14:paraId="6F71872E"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(5) Import, en lletra, pel qual es constitueix l’assegurança.</w:t>
      </w:r>
    </w:p>
    <w:p w14:paraId="715BF5AE"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(6) Identificar individualment de forma suficient (naturalesa, classe, etc.) el contracte en virtut del qual es presta la caució.</w:t>
      </w:r>
    </w:p>
    <w:p w14:paraId="6FED0BB8"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(7) Expressar la modalitat d’assegurança de què es tracta, provisional, definitiva, etcètera</w:t>
      </w:r>
    </w:p>
    <w:p w14:paraId="73E78741"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p>
    <w:p w14:paraId="143CBABB" w14:textId="77777777" w:rsidR="007E0E8B" w:rsidRPr="00D32733" w:rsidRDefault="007E0E8B" w:rsidP="00D32733">
      <w:pPr>
        <w:pStyle w:val="Textdecomentari"/>
        <w:tabs>
          <w:tab w:val="left" w:pos="851"/>
          <w:tab w:val="left" w:pos="1134"/>
          <w:tab w:val="left" w:pos="1702"/>
        </w:tabs>
        <w:spacing w:line="276" w:lineRule="auto"/>
        <w:ind w:right="-2"/>
        <w:rPr>
          <w:rFonts w:ascii="Verdana" w:hAnsi="Verdana"/>
        </w:rPr>
      </w:pPr>
      <w:r w:rsidRPr="00D32733">
        <w:rPr>
          <w:rFonts w:ascii="Verdana" w:hAnsi="Verdana"/>
        </w:rPr>
        <w:t>NOTA:     El certificat d’assegurança de caució haurà d’estar intervingut per notari.</w:t>
      </w:r>
    </w:p>
    <w:p w14:paraId="78D463FC" w14:textId="77777777" w:rsidR="007E0E8B" w:rsidRPr="00D32733" w:rsidRDefault="007E0E8B" w:rsidP="00D32733">
      <w:pPr>
        <w:spacing w:line="276" w:lineRule="auto"/>
        <w:rPr>
          <w:rFonts w:ascii="Verdana" w:hAnsi="Verdana"/>
        </w:rPr>
      </w:pPr>
      <w:r w:rsidRPr="00D32733">
        <w:rPr>
          <w:rFonts w:ascii="Verdana" w:hAnsi="Verdana"/>
        </w:rPr>
        <w:br w:type="page"/>
      </w:r>
    </w:p>
    <w:p w14:paraId="070CA267" w14:textId="77777777" w:rsidR="007E0E8B" w:rsidRPr="00D32733" w:rsidRDefault="007E0E8B" w:rsidP="00D32733">
      <w:pPr>
        <w:spacing w:line="276" w:lineRule="auto"/>
        <w:rPr>
          <w:rFonts w:ascii="Verdana" w:hAnsi="Verdana"/>
        </w:rPr>
      </w:pPr>
    </w:p>
    <w:p w14:paraId="5A8E7F28" w14:textId="77777777" w:rsidR="007E0E8B" w:rsidRPr="00D32733" w:rsidRDefault="007E0E8B" w:rsidP="00D32733">
      <w:pPr>
        <w:spacing w:line="276" w:lineRule="auto"/>
        <w:rPr>
          <w:rFonts w:ascii="Verdana" w:hAnsi="Verdana"/>
          <w:b/>
        </w:rPr>
      </w:pPr>
    </w:p>
    <w:p w14:paraId="27B10F74" w14:textId="77777777" w:rsidR="007E0E8B" w:rsidRPr="002F381E" w:rsidRDefault="007E0E8B" w:rsidP="002F381E">
      <w:pPr>
        <w:rPr>
          <w:rFonts w:ascii="Verdana" w:hAnsi="Verdana"/>
          <w:b/>
        </w:rPr>
      </w:pPr>
      <w:r w:rsidRPr="002F381E">
        <w:rPr>
          <w:rFonts w:ascii="Verdana" w:hAnsi="Verdana"/>
          <w:b/>
        </w:rPr>
        <w:t>ANNEX 9 - PROTOCOL PER A LA INCORPORACIÓ, SEGUIMENT I VERIFICACIÓ DEL COMPLIMENT DE LA CONDICIÓ ESPECIAL D’EXECUCIÓ “PLA O MESURES D’IGUALTAT”</w:t>
      </w:r>
    </w:p>
    <w:p w14:paraId="4EAA9A86" w14:textId="77777777" w:rsidR="007E0E8B" w:rsidRPr="00D32733" w:rsidRDefault="007E0E8B" w:rsidP="002F381E">
      <w:pPr>
        <w:rPr>
          <w:rFonts w:ascii="Verdana" w:hAnsi="Verdana"/>
        </w:rPr>
      </w:pPr>
    </w:p>
    <w:p w14:paraId="01F6E82A" w14:textId="77777777" w:rsidR="007E0E8B" w:rsidRPr="00D32733" w:rsidRDefault="007E0E8B" w:rsidP="002F381E">
      <w:pPr>
        <w:rPr>
          <w:rFonts w:ascii="Verdana" w:hAnsi="Verdana"/>
        </w:rPr>
      </w:pPr>
      <w:r w:rsidRPr="00D32733">
        <w:rPr>
          <w:rFonts w:ascii="Verdana" w:hAnsi="Verdana"/>
        </w:rPr>
        <w:t>S’annexa en document a banda</w:t>
      </w:r>
    </w:p>
    <w:p w14:paraId="783552CB" w14:textId="77777777" w:rsidR="007E0E8B" w:rsidRPr="00D32733" w:rsidRDefault="007E0E8B" w:rsidP="002F381E">
      <w:pPr>
        <w:rPr>
          <w:rFonts w:ascii="Verdana" w:hAnsi="Verdana"/>
        </w:rPr>
      </w:pPr>
    </w:p>
    <w:p w14:paraId="30B63727" w14:textId="19D0591A" w:rsidR="007E0E8B" w:rsidRPr="002F381E" w:rsidRDefault="002F381E" w:rsidP="002F381E">
      <w:pPr>
        <w:rPr>
          <w:rFonts w:ascii="Verdana" w:hAnsi="Verdana"/>
          <w:b/>
        </w:rPr>
      </w:pPr>
      <w:r>
        <w:rPr>
          <w:rFonts w:ascii="Verdana" w:hAnsi="Verdana"/>
          <w:b/>
        </w:rPr>
        <w:t>AN</w:t>
      </w:r>
      <w:r w:rsidR="007E0E8B" w:rsidRPr="002F381E">
        <w:rPr>
          <w:rFonts w:ascii="Verdana" w:hAnsi="Verdana"/>
          <w:b/>
        </w:rPr>
        <w:t>NEX 10 – PROTOCOL PER A LA INCORPORACIÓ, SEGUIMENT I VERIFICACIÓ DEL COMPLIMENT DE LA CONDICIÓ ESPECIAL D’EXECUCIÓ “COMUNICACIÓ INCLUSIVA”</w:t>
      </w:r>
    </w:p>
    <w:p w14:paraId="596E91E2" w14:textId="77777777" w:rsidR="007E0E8B" w:rsidRPr="002F381E" w:rsidRDefault="007E0E8B" w:rsidP="002F381E">
      <w:pPr>
        <w:rPr>
          <w:rFonts w:ascii="Verdana" w:hAnsi="Verdana"/>
          <w:b/>
        </w:rPr>
      </w:pPr>
    </w:p>
    <w:p w14:paraId="01DF6638" w14:textId="77777777" w:rsidR="007E0E8B" w:rsidRPr="00D32733" w:rsidRDefault="007E0E8B" w:rsidP="002F381E">
      <w:pPr>
        <w:rPr>
          <w:rFonts w:ascii="Verdana" w:hAnsi="Verdana"/>
        </w:rPr>
      </w:pPr>
      <w:r w:rsidRPr="00D32733">
        <w:rPr>
          <w:rFonts w:ascii="Verdana" w:hAnsi="Verdana"/>
        </w:rPr>
        <w:t>S’annexa en document a banda</w:t>
      </w:r>
    </w:p>
    <w:p w14:paraId="72612105" w14:textId="77777777" w:rsidR="007E0E8B" w:rsidRPr="00D32733" w:rsidRDefault="007E0E8B" w:rsidP="002F381E">
      <w:pPr>
        <w:rPr>
          <w:rFonts w:ascii="Verdana" w:hAnsi="Verdana"/>
        </w:rPr>
      </w:pPr>
    </w:p>
    <w:p w14:paraId="133CC33E" w14:textId="77777777" w:rsidR="007E0E8B" w:rsidRPr="002F381E" w:rsidRDefault="007E0E8B" w:rsidP="002F381E">
      <w:pPr>
        <w:rPr>
          <w:rFonts w:ascii="Verdana" w:hAnsi="Verdana"/>
          <w:b/>
        </w:rPr>
      </w:pPr>
      <w:r w:rsidRPr="002F381E">
        <w:rPr>
          <w:rFonts w:ascii="Verdana" w:hAnsi="Verdana"/>
          <w:b/>
        </w:rPr>
        <w:t>ANNEX 11 – PROTOCOL PER A LA INCORPORACIÓ, SEGUIMENT I VERIFICACIÓ DEL COMPLIMENT DE LA CONDICIÓ ESPECIAL D’EXECUCIÓ “MESURES CONTRA L’ASSETJAMENT SEXUAL I PER RAÓ DE SEXE”</w:t>
      </w:r>
    </w:p>
    <w:p w14:paraId="1D1AE6AF" w14:textId="77777777" w:rsidR="007E0E8B" w:rsidRPr="00D32733" w:rsidRDefault="007E0E8B" w:rsidP="002F381E">
      <w:pPr>
        <w:rPr>
          <w:rFonts w:ascii="Verdana" w:hAnsi="Verdana"/>
        </w:rPr>
      </w:pPr>
    </w:p>
    <w:p w14:paraId="2C109427" w14:textId="77777777" w:rsidR="007E0E8B" w:rsidRPr="00D32733" w:rsidRDefault="007E0E8B" w:rsidP="002F381E">
      <w:pPr>
        <w:rPr>
          <w:rFonts w:ascii="Verdana" w:hAnsi="Verdana"/>
        </w:rPr>
      </w:pPr>
      <w:r w:rsidRPr="00D32733">
        <w:rPr>
          <w:rFonts w:ascii="Verdana" w:hAnsi="Verdana"/>
        </w:rPr>
        <w:t>S’annexa en document a banda</w:t>
      </w:r>
    </w:p>
    <w:p w14:paraId="13106813" w14:textId="77777777" w:rsidR="007E0E8B" w:rsidRPr="00D32733" w:rsidRDefault="007E0E8B" w:rsidP="002F381E">
      <w:pPr>
        <w:rPr>
          <w:rFonts w:ascii="Verdana" w:hAnsi="Verdana"/>
        </w:rPr>
      </w:pPr>
    </w:p>
    <w:p w14:paraId="77755473" w14:textId="77777777" w:rsidR="007E0E8B" w:rsidRPr="002F381E" w:rsidRDefault="007E0E8B" w:rsidP="002F381E">
      <w:pPr>
        <w:rPr>
          <w:rFonts w:ascii="Verdana" w:hAnsi="Verdana"/>
          <w:b/>
        </w:rPr>
      </w:pPr>
      <w:r w:rsidRPr="002F381E">
        <w:rPr>
          <w:rFonts w:ascii="Verdana" w:hAnsi="Verdana"/>
          <w:b/>
        </w:rPr>
        <w:t>ANNEX 12 - PROTOCOL PER A LA INCORPORACIÓ, SEGUIMENT I VERIFICACIÓ DEL COMPLIMENT DE LA CONDICIÓ ESPECIAL D’EXECUCIÓ “IGUALTAT D’OPORTUNITATS I NO-DISCRIMINACIÓ DE LES PERSONES LGTBQIA+”</w:t>
      </w:r>
    </w:p>
    <w:p w14:paraId="6B35BEC7" w14:textId="77777777" w:rsidR="007E0E8B" w:rsidRPr="002F381E" w:rsidRDefault="007E0E8B" w:rsidP="002F381E">
      <w:pPr>
        <w:rPr>
          <w:rFonts w:ascii="Verdana" w:hAnsi="Verdana"/>
          <w:b/>
        </w:rPr>
      </w:pPr>
    </w:p>
    <w:p w14:paraId="07E4D401" w14:textId="77777777" w:rsidR="007E0E8B" w:rsidRPr="00D32733" w:rsidRDefault="007E0E8B" w:rsidP="002F381E">
      <w:pPr>
        <w:rPr>
          <w:rFonts w:ascii="Verdana" w:hAnsi="Verdana"/>
        </w:rPr>
      </w:pPr>
      <w:r w:rsidRPr="00D32733">
        <w:rPr>
          <w:rFonts w:ascii="Verdana" w:hAnsi="Verdana"/>
        </w:rPr>
        <w:t>S’annexa en document a banda</w:t>
      </w:r>
    </w:p>
    <w:p w14:paraId="70A5D9A4" w14:textId="77777777" w:rsidR="007E0E8B" w:rsidRPr="00D32733" w:rsidRDefault="007E0E8B" w:rsidP="002F381E">
      <w:pPr>
        <w:rPr>
          <w:rFonts w:ascii="Verdana" w:hAnsi="Verdana"/>
        </w:rPr>
      </w:pPr>
    </w:p>
    <w:p w14:paraId="259B5A06" w14:textId="7F563E5D" w:rsidR="007E0E8B" w:rsidRPr="002F381E" w:rsidRDefault="007E0E8B" w:rsidP="002F381E">
      <w:pPr>
        <w:rPr>
          <w:rFonts w:ascii="Verdana" w:hAnsi="Verdana"/>
          <w:b/>
        </w:rPr>
      </w:pPr>
      <w:r w:rsidRPr="002F381E">
        <w:rPr>
          <w:rFonts w:ascii="Verdana" w:hAnsi="Verdana"/>
          <w:b/>
        </w:rPr>
        <w:t>ANNEX 13 - PROTOCOL PER A LA INCORPORACIÓ, SEGUIMENT I VERIFICACIÓ DEL COMPLIMENT DE LA CLÀUSULA SOC03.08. DE “CONCILIACIÓ CORRESPONSABLE DEL TEMPS LABORAL, FAMILIAR I PERSONAL”</w:t>
      </w:r>
    </w:p>
    <w:p w14:paraId="53D94BCE" w14:textId="77777777" w:rsidR="007E0E8B" w:rsidRPr="00D32733" w:rsidRDefault="007E0E8B" w:rsidP="002F381E">
      <w:pPr>
        <w:rPr>
          <w:rFonts w:ascii="Verdana" w:hAnsi="Verdana"/>
        </w:rPr>
      </w:pPr>
    </w:p>
    <w:p w14:paraId="523DFD72" w14:textId="7A5508B4" w:rsidR="007E0E8B" w:rsidRPr="00D32733" w:rsidRDefault="007E0E8B" w:rsidP="002F381E">
      <w:pPr>
        <w:rPr>
          <w:rFonts w:ascii="Verdana" w:hAnsi="Verdana"/>
        </w:rPr>
      </w:pPr>
      <w:r w:rsidRPr="00D32733">
        <w:rPr>
          <w:rFonts w:ascii="Verdana" w:hAnsi="Verdana"/>
        </w:rPr>
        <w:t>S’annexa en document a banda</w:t>
      </w:r>
    </w:p>
    <w:p w14:paraId="2B3BE4BE" w14:textId="77777777" w:rsidR="007E0E8B" w:rsidRPr="00D32733" w:rsidRDefault="007E0E8B" w:rsidP="002F381E">
      <w:pPr>
        <w:rPr>
          <w:rFonts w:ascii="Verdana" w:hAnsi="Verdana"/>
        </w:rPr>
      </w:pPr>
      <w:r w:rsidRPr="00D32733">
        <w:rPr>
          <w:rFonts w:ascii="Verdana" w:hAnsi="Verdana"/>
        </w:rPr>
        <w:br w:type="page"/>
      </w:r>
    </w:p>
    <w:p w14:paraId="4C5B0B6E" w14:textId="77777777" w:rsidR="00FE01A2" w:rsidRDefault="00FE01A2" w:rsidP="00FE01A2">
      <w:pPr>
        <w:jc w:val="center"/>
        <w:rPr>
          <w:rFonts w:ascii="Verdana" w:hAnsi="Verdana"/>
          <w:b/>
        </w:rPr>
      </w:pPr>
    </w:p>
    <w:p w14:paraId="12DE5866" w14:textId="7A5E868F" w:rsidR="00D32733" w:rsidRPr="00FE01A2" w:rsidRDefault="00D32733" w:rsidP="00FE01A2">
      <w:pPr>
        <w:jc w:val="center"/>
        <w:rPr>
          <w:rFonts w:ascii="Verdana" w:hAnsi="Verdana"/>
          <w:b/>
        </w:rPr>
      </w:pPr>
      <w:r w:rsidRPr="00FE01A2">
        <w:rPr>
          <w:rFonts w:ascii="Verdana" w:hAnsi="Verdana"/>
          <w:b/>
        </w:rPr>
        <w:t>ANNEX 14 DECLARACIÓ EXPERIÈNCIA PROFESSIONAL</w:t>
      </w:r>
    </w:p>
    <w:p w14:paraId="76F209BB" w14:textId="77777777" w:rsidR="00D32733" w:rsidRPr="00FE01A2" w:rsidRDefault="00D32733" w:rsidP="00FE01A2">
      <w:pPr>
        <w:jc w:val="center"/>
        <w:rPr>
          <w:rFonts w:ascii="Verdana" w:hAnsi="Verdana"/>
          <w:b/>
        </w:rPr>
      </w:pPr>
    </w:p>
    <w:p w14:paraId="5CA502C9" w14:textId="77777777" w:rsidR="00D32733" w:rsidRPr="00D32733" w:rsidRDefault="00D32733" w:rsidP="00D32733">
      <w:pPr>
        <w:spacing w:line="276" w:lineRule="auto"/>
        <w:rPr>
          <w:rFonts w:ascii="Verdana" w:hAnsi="Verdana"/>
        </w:rPr>
      </w:pPr>
    </w:p>
    <w:p w14:paraId="075A0A53" w14:textId="20F13943" w:rsidR="009D7F9C" w:rsidRDefault="00D32733" w:rsidP="00D32733">
      <w:pPr>
        <w:spacing w:line="276" w:lineRule="auto"/>
        <w:rPr>
          <w:rFonts w:ascii="Verdana" w:hAnsi="Verdana"/>
        </w:rPr>
      </w:pPr>
      <w:r w:rsidRPr="00D32733">
        <w:rPr>
          <w:rFonts w:ascii="Verdana" w:hAnsi="Verdana"/>
        </w:rPr>
        <w:t xml:space="preserve">Jo, NOM I COGNOMS, amb NIF </w:t>
      </w:r>
      <w:proofErr w:type="spellStart"/>
      <w:r w:rsidRPr="00D32733">
        <w:rPr>
          <w:rFonts w:ascii="Verdana" w:hAnsi="Verdana"/>
        </w:rPr>
        <w:t>XXXXXXXXa</w:t>
      </w:r>
      <w:proofErr w:type="spellEnd"/>
      <w:r w:rsidRPr="00D32733">
        <w:rPr>
          <w:rFonts w:ascii="Verdana" w:hAnsi="Verdana"/>
        </w:rPr>
        <w:t xml:space="preserve">, adscrit/a al contracte l’objecte del qual és </w:t>
      </w:r>
      <w:r w:rsidR="00ED7515" w:rsidRPr="00ED7515">
        <w:rPr>
          <w:rFonts w:ascii="Verdana" w:hAnsi="Verdana"/>
        </w:rPr>
        <w:t xml:space="preserve">el servei d'auditoria i certificació segons ISO 45001 i auditoria Legal PRL de l'Institut Municipal de Parcs i Jardins de Barcelona, amb mesures de contractació pública sostenible, </w:t>
      </w:r>
      <w:r w:rsidR="00ED7515">
        <w:rPr>
          <w:rFonts w:ascii="Verdana" w:hAnsi="Verdana"/>
        </w:rPr>
        <w:t xml:space="preserve">amb </w:t>
      </w:r>
      <w:r w:rsidR="00ED7515" w:rsidRPr="00ED7515">
        <w:rPr>
          <w:rFonts w:ascii="Verdana" w:hAnsi="Verdana"/>
        </w:rPr>
        <w:t>núm. 2</w:t>
      </w:r>
      <w:r w:rsidR="00C0049F">
        <w:rPr>
          <w:rFonts w:ascii="Verdana" w:hAnsi="Verdana"/>
        </w:rPr>
        <w:t>5000104</w:t>
      </w:r>
      <w:r w:rsidR="00ED7515" w:rsidRPr="00ED7515">
        <w:rPr>
          <w:rFonts w:ascii="Verdana" w:hAnsi="Verdana"/>
        </w:rPr>
        <w:t xml:space="preserve"> (expedient 25/0158)</w:t>
      </w:r>
      <w:r w:rsidRPr="00D32733">
        <w:rPr>
          <w:rFonts w:ascii="Verdana" w:hAnsi="Verdana"/>
        </w:rPr>
        <w:t xml:space="preserve">, </w:t>
      </w:r>
    </w:p>
    <w:p w14:paraId="62F9E9C1" w14:textId="77777777" w:rsidR="009D7F9C" w:rsidRDefault="009D7F9C" w:rsidP="00D32733">
      <w:pPr>
        <w:spacing w:line="276" w:lineRule="auto"/>
        <w:rPr>
          <w:rFonts w:ascii="Verdana" w:hAnsi="Verdana"/>
        </w:rPr>
      </w:pPr>
    </w:p>
    <w:p w14:paraId="4168CB83" w14:textId="244AC1CF" w:rsidR="00D32733" w:rsidRPr="00D32733" w:rsidRDefault="00D32733" w:rsidP="00D32733">
      <w:pPr>
        <w:spacing w:line="276" w:lineRule="auto"/>
        <w:rPr>
          <w:rFonts w:ascii="Verdana" w:hAnsi="Verdana"/>
        </w:rPr>
      </w:pPr>
      <w:r w:rsidRPr="00ED7515">
        <w:rPr>
          <w:rFonts w:ascii="Verdana" w:hAnsi="Verdana"/>
          <w:b/>
        </w:rPr>
        <w:t>DECLARO</w:t>
      </w:r>
    </w:p>
    <w:p w14:paraId="6C54290B" w14:textId="77777777" w:rsidR="00D32733" w:rsidRPr="00D32733" w:rsidRDefault="00D32733" w:rsidP="00D32733">
      <w:pPr>
        <w:spacing w:line="276" w:lineRule="auto"/>
        <w:rPr>
          <w:rFonts w:ascii="Verdana" w:hAnsi="Verdana"/>
        </w:rPr>
      </w:pPr>
    </w:p>
    <w:p w14:paraId="73B77DA2" w14:textId="77777777" w:rsidR="00D32733" w:rsidRPr="00D32733" w:rsidRDefault="00D32733" w:rsidP="00D32733">
      <w:pPr>
        <w:spacing w:line="276" w:lineRule="auto"/>
        <w:rPr>
          <w:rFonts w:ascii="Verdana" w:hAnsi="Verdana"/>
        </w:rPr>
      </w:pPr>
      <w:r w:rsidRPr="00D32733">
        <w:rPr>
          <w:rFonts w:ascii="Verdana" w:hAnsi="Verdana"/>
        </w:rPr>
        <w:t>Que he realitzat les tasques següents [en els últims x anys]:</w:t>
      </w:r>
    </w:p>
    <w:p w14:paraId="615BAC9B" w14:textId="77777777" w:rsidR="00D32733" w:rsidRPr="00D32733" w:rsidRDefault="00D32733" w:rsidP="00D32733">
      <w:pPr>
        <w:spacing w:line="276" w:lineRule="auto"/>
        <w:rPr>
          <w:rFonts w:ascii="Verdana" w:hAnsi="Verdana"/>
        </w:rPr>
      </w:pPr>
    </w:p>
    <w:tbl>
      <w:tblPr>
        <w:tblStyle w:val="Taulaambquadrcula"/>
        <w:tblW w:w="0" w:type="auto"/>
        <w:tblLayout w:type="fixed"/>
        <w:tblLook w:val="04A0" w:firstRow="1" w:lastRow="0" w:firstColumn="1" w:lastColumn="0" w:noHBand="0" w:noVBand="1"/>
      </w:tblPr>
      <w:tblGrid>
        <w:gridCol w:w="2518"/>
        <w:gridCol w:w="1843"/>
        <w:gridCol w:w="1843"/>
        <w:gridCol w:w="1276"/>
        <w:gridCol w:w="2267"/>
      </w:tblGrid>
      <w:tr w:rsidR="00D32733" w:rsidRPr="00D32733" w14:paraId="76C45569" w14:textId="77777777" w:rsidTr="000D7EB0">
        <w:tc>
          <w:tcPr>
            <w:tcW w:w="2518" w:type="dxa"/>
          </w:tcPr>
          <w:p w14:paraId="14F9A0C9" w14:textId="77777777" w:rsidR="00D32733" w:rsidRPr="00D32733" w:rsidRDefault="00D32733" w:rsidP="00D32733">
            <w:pPr>
              <w:spacing w:line="276" w:lineRule="auto"/>
              <w:rPr>
                <w:rFonts w:ascii="Verdana" w:hAnsi="Verdana"/>
              </w:rPr>
            </w:pPr>
            <w:r w:rsidRPr="00D32733">
              <w:rPr>
                <w:rFonts w:ascii="Verdana" w:hAnsi="Verdana"/>
              </w:rPr>
              <w:t>Tasca /servei realitzat</w:t>
            </w:r>
          </w:p>
        </w:tc>
        <w:tc>
          <w:tcPr>
            <w:tcW w:w="1843" w:type="dxa"/>
          </w:tcPr>
          <w:p w14:paraId="4799F6C4" w14:textId="77777777" w:rsidR="00D32733" w:rsidRPr="00D32733" w:rsidRDefault="00D32733" w:rsidP="00D32733">
            <w:pPr>
              <w:spacing w:line="276" w:lineRule="auto"/>
              <w:rPr>
                <w:rFonts w:ascii="Verdana" w:hAnsi="Verdana"/>
              </w:rPr>
            </w:pPr>
            <w:r w:rsidRPr="00D32733">
              <w:rPr>
                <w:rFonts w:ascii="Verdana" w:hAnsi="Verdana"/>
              </w:rPr>
              <w:t>Descripció</w:t>
            </w:r>
          </w:p>
        </w:tc>
        <w:tc>
          <w:tcPr>
            <w:tcW w:w="1843" w:type="dxa"/>
          </w:tcPr>
          <w:p w14:paraId="789C9C6F" w14:textId="77777777" w:rsidR="00D32733" w:rsidRPr="00D32733" w:rsidRDefault="00D32733" w:rsidP="00D32733">
            <w:pPr>
              <w:spacing w:line="276" w:lineRule="auto"/>
              <w:rPr>
                <w:rFonts w:ascii="Verdana" w:hAnsi="Verdana"/>
              </w:rPr>
            </w:pPr>
            <w:r w:rsidRPr="00D32733">
              <w:rPr>
                <w:rFonts w:ascii="Verdana" w:hAnsi="Verdana"/>
              </w:rPr>
              <w:t>Càrrec / Funció</w:t>
            </w:r>
          </w:p>
        </w:tc>
        <w:tc>
          <w:tcPr>
            <w:tcW w:w="1276" w:type="dxa"/>
          </w:tcPr>
          <w:p w14:paraId="2B2A495C" w14:textId="77777777" w:rsidR="00D32733" w:rsidRPr="00D32733" w:rsidRDefault="00D32733" w:rsidP="00D32733">
            <w:pPr>
              <w:spacing w:line="276" w:lineRule="auto"/>
              <w:rPr>
                <w:rFonts w:ascii="Verdana" w:hAnsi="Verdana"/>
              </w:rPr>
            </w:pPr>
            <w:r w:rsidRPr="00D32733">
              <w:rPr>
                <w:rFonts w:ascii="Verdana" w:hAnsi="Verdana"/>
              </w:rPr>
              <w:t>Data inici / Data fi</w:t>
            </w:r>
          </w:p>
        </w:tc>
        <w:tc>
          <w:tcPr>
            <w:tcW w:w="2267" w:type="dxa"/>
          </w:tcPr>
          <w:p w14:paraId="104D0BA4" w14:textId="77777777" w:rsidR="00D32733" w:rsidRPr="00D32733" w:rsidRDefault="00D32733" w:rsidP="00D32733">
            <w:pPr>
              <w:spacing w:line="276" w:lineRule="auto"/>
              <w:rPr>
                <w:rFonts w:ascii="Verdana" w:hAnsi="Verdana"/>
              </w:rPr>
            </w:pPr>
            <w:r w:rsidRPr="00D32733">
              <w:rPr>
                <w:rFonts w:ascii="Verdana" w:hAnsi="Verdana"/>
              </w:rPr>
              <w:t>Empresa contractista</w:t>
            </w:r>
          </w:p>
        </w:tc>
      </w:tr>
      <w:tr w:rsidR="00D32733" w:rsidRPr="00D32733" w14:paraId="616DF6A5" w14:textId="77777777" w:rsidTr="000D7EB0">
        <w:tc>
          <w:tcPr>
            <w:tcW w:w="2518" w:type="dxa"/>
          </w:tcPr>
          <w:p w14:paraId="650D9E3E" w14:textId="77777777" w:rsidR="00D32733" w:rsidRPr="00D32733" w:rsidRDefault="00D32733" w:rsidP="00D32733">
            <w:pPr>
              <w:spacing w:line="276" w:lineRule="auto"/>
              <w:rPr>
                <w:rFonts w:ascii="Verdana" w:hAnsi="Verdana"/>
              </w:rPr>
            </w:pPr>
          </w:p>
        </w:tc>
        <w:tc>
          <w:tcPr>
            <w:tcW w:w="1843" w:type="dxa"/>
          </w:tcPr>
          <w:p w14:paraId="567CAF87" w14:textId="77777777" w:rsidR="00D32733" w:rsidRPr="00D32733" w:rsidRDefault="00D32733" w:rsidP="00D32733">
            <w:pPr>
              <w:spacing w:line="276" w:lineRule="auto"/>
              <w:rPr>
                <w:rFonts w:ascii="Verdana" w:hAnsi="Verdana"/>
              </w:rPr>
            </w:pPr>
          </w:p>
        </w:tc>
        <w:tc>
          <w:tcPr>
            <w:tcW w:w="1843" w:type="dxa"/>
          </w:tcPr>
          <w:p w14:paraId="0866A351" w14:textId="77777777" w:rsidR="00D32733" w:rsidRPr="00D32733" w:rsidRDefault="00D32733" w:rsidP="00D32733">
            <w:pPr>
              <w:spacing w:line="276" w:lineRule="auto"/>
              <w:rPr>
                <w:rFonts w:ascii="Verdana" w:hAnsi="Verdana"/>
              </w:rPr>
            </w:pPr>
          </w:p>
        </w:tc>
        <w:tc>
          <w:tcPr>
            <w:tcW w:w="1276" w:type="dxa"/>
          </w:tcPr>
          <w:p w14:paraId="649402A9" w14:textId="77777777" w:rsidR="00D32733" w:rsidRPr="00D32733" w:rsidRDefault="00D32733" w:rsidP="00D32733">
            <w:pPr>
              <w:spacing w:line="276" w:lineRule="auto"/>
              <w:rPr>
                <w:rFonts w:ascii="Verdana" w:hAnsi="Verdana"/>
              </w:rPr>
            </w:pPr>
          </w:p>
        </w:tc>
        <w:tc>
          <w:tcPr>
            <w:tcW w:w="2267" w:type="dxa"/>
          </w:tcPr>
          <w:p w14:paraId="1D36FBFE" w14:textId="77777777" w:rsidR="00D32733" w:rsidRPr="00D32733" w:rsidRDefault="00D32733" w:rsidP="00D32733">
            <w:pPr>
              <w:spacing w:line="276" w:lineRule="auto"/>
              <w:rPr>
                <w:rFonts w:ascii="Verdana" w:hAnsi="Verdana"/>
              </w:rPr>
            </w:pPr>
          </w:p>
        </w:tc>
      </w:tr>
      <w:tr w:rsidR="00D32733" w:rsidRPr="00D32733" w14:paraId="22C2C508" w14:textId="77777777" w:rsidTr="000D7EB0">
        <w:tc>
          <w:tcPr>
            <w:tcW w:w="2518" w:type="dxa"/>
          </w:tcPr>
          <w:p w14:paraId="529BFAB2" w14:textId="77777777" w:rsidR="00D32733" w:rsidRPr="00D32733" w:rsidRDefault="00D32733" w:rsidP="00D32733">
            <w:pPr>
              <w:spacing w:line="276" w:lineRule="auto"/>
              <w:rPr>
                <w:rFonts w:ascii="Verdana" w:hAnsi="Verdana"/>
              </w:rPr>
            </w:pPr>
          </w:p>
        </w:tc>
        <w:tc>
          <w:tcPr>
            <w:tcW w:w="1843" w:type="dxa"/>
          </w:tcPr>
          <w:p w14:paraId="44ED67F0" w14:textId="77777777" w:rsidR="00D32733" w:rsidRPr="00D32733" w:rsidRDefault="00D32733" w:rsidP="00D32733">
            <w:pPr>
              <w:spacing w:line="276" w:lineRule="auto"/>
              <w:rPr>
                <w:rFonts w:ascii="Verdana" w:hAnsi="Verdana"/>
              </w:rPr>
            </w:pPr>
          </w:p>
        </w:tc>
        <w:tc>
          <w:tcPr>
            <w:tcW w:w="1843" w:type="dxa"/>
          </w:tcPr>
          <w:p w14:paraId="62B943E4" w14:textId="77777777" w:rsidR="00D32733" w:rsidRPr="00D32733" w:rsidRDefault="00D32733" w:rsidP="00D32733">
            <w:pPr>
              <w:spacing w:line="276" w:lineRule="auto"/>
              <w:rPr>
                <w:rFonts w:ascii="Verdana" w:hAnsi="Verdana"/>
              </w:rPr>
            </w:pPr>
          </w:p>
        </w:tc>
        <w:tc>
          <w:tcPr>
            <w:tcW w:w="1276" w:type="dxa"/>
          </w:tcPr>
          <w:p w14:paraId="786E7CA2" w14:textId="77777777" w:rsidR="00D32733" w:rsidRPr="00D32733" w:rsidRDefault="00D32733" w:rsidP="00D32733">
            <w:pPr>
              <w:spacing w:line="276" w:lineRule="auto"/>
              <w:rPr>
                <w:rFonts w:ascii="Verdana" w:hAnsi="Verdana"/>
              </w:rPr>
            </w:pPr>
          </w:p>
        </w:tc>
        <w:tc>
          <w:tcPr>
            <w:tcW w:w="2267" w:type="dxa"/>
          </w:tcPr>
          <w:p w14:paraId="41B047E4" w14:textId="77777777" w:rsidR="00D32733" w:rsidRPr="00D32733" w:rsidRDefault="00D32733" w:rsidP="00D32733">
            <w:pPr>
              <w:spacing w:line="276" w:lineRule="auto"/>
              <w:rPr>
                <w:rFonts w:ascii="Verdana" w:hAnsi="Verdana"/>
              </w:rPr>
            </w:pPr>
          </w:p>
        </w:tc>
      </w:tr>
      <w:tr w:rsidR="00D32733" w:rsidRPr="00D32733" w14:paraId="3BE8AA03" w14:textId="77777777" w:rsidTr="000D7EB0">
        <w:tc>
          <w:tcPr>
            <w:tcW w:w="2518" w:type="dxa"/>
          </w:tcPr>
          <w:p w14:paraId="250D7729" w14:textId="77777777" w:rsidR="00D32733" w:rsidRPr="00D32733" w:rsidRDefault="00D32733" w:rsidP="00D32733">
            <w:pPr>
              <w:spacing w:line="276" w:lineRule="auto"/>
              <w:rPr>
                <w:rFonts w:ascii="Verdana" w:hAnsi="Verdana"/>
              </w:rPr>
            </w:pPr>
          </w:p>
        </w:tc>
        <w:tc>
          <w:tcPr>
            <w:tcW w:w="1843" w:type="dxa"/>
          </w:tcPr>
          <w:p w14:paraId="10A11CAA" w14:textId="77777777" w:rsidR="00D32733" w:rsidRPr="00D32733" w:rsidRDefault="00D32733" w:rsidP="00D32733">
            <w:pPr>
              <w:spacing w:line="276" w:lineRule="auto"/>
              <w:rPr>
                <w:rFonts w:ascii="Verdana" w:hAnsi="Verdana"/>
              </w:rPr>
            </w:pPr>
          </w:p>
        </w:tc>
        <w:tc>
          <w:tcPr>
            <w:tcW w:w="1843" w:type="dxa"/>
          </w:tcPr>
          <w:p w14:paraId="0FD56527" w14:textId="77777777" w:rsidR="00D32733" w:rsidRPr="00D32733" w:rsidRDefault="00D32733" w:rsidP="00D32733">
            <w:pPr>
              <w:spacing w:line="276" w:lineRule="auto"/>
              <w:rPr>
                <w:rFonts w:ascii="Verdana" w:hAnsi="Verdana"/>
              </w:rPr>
            </w:pPr>
          </w:p>
        </w:tc>
        <w:tc>
          <w:tcPr>
            <w:tcW w:w="1276" w:type="dxa"/>
          </w:tcPr>
          <w:p w14:paraId="08962FE9" w14:textId="77777777" w:rsidR="00D32733" w:rsidRPr="00D32733" w:rsidRDefault="00D32733" w:rsidP="00D32733">
            <w:pPr>
              <w:spacing w:line="276" w:lineRule="auto"/>
              <w:rPr>
                <w:rFonts w:ascii="Verdana" w:hAnsi="Verdana"/>
              </w:rPr>
            </w:pPr>
          </w:p>
        </w:tc>
        <w:tc>
          <w:tcPr>
            <w:tcW w:w="2267" w:type="dxa"/>
          </w:tcPr>
          <w:p w14:paraId="04B8AD9A" w14:textId="77777777" w:rsidR="00D32733" w:rsidRPr="00D32733" w:rsidRDefault="00D32733" w:rsidP="00D32733">
            <w:pPr>
              <w:spacing w:line="276" w:lineRule="auto"/>
              <w:rPr>
                <w:rFonts w:ascii="Verdana" w:hAnsi="Verdana"/>
              </w:rPr>
            </w:pPr>
          </w:p>
        </w:tc>
      </w:tr>
    </w:tbl>
    <w:p w14:paraId="67CF105A" w14:textId="77777777" w:rsidR="00D32733" w:rsidRPr="00D32733" w:rsidRDefault="00D32733" w:rsidP="00D32733">
      <w:pPr>
        <w:spacing w:line="276" w:lineRule="auto"/>
        <w:rPr>
          <w:rFonts w:ascii="Verdana" w:hAnsi="Verdana"/>
        </w:rPr>
      </w:pPr>
    </w:p>
    <w:p w14:paraId="0DB32FAE" w14:textId="21788653" w:rsidR="00D32733" w:rsidRPr="00D32733" w:rsidRDefault="00D32733" w:rsidP="00D32733">
      <w:pPr>
        <w:spacing w:line="276" w:lineRule="auto"/>
        <w:rPr>
          <w:rFonts w:ascii="Verdana" w:hAnsi="Verdana"/>
        </w:rPr>
      </w:pPr>
      <w:r w:rsidRPr="00D32733">
        <w:rPr>
          <w:rFonts w:ascii="Verdana" w:hAnsi="Verdana"/>
        </w:rPr>
        <w:t>Mitjançant dita declaració garanteixo, sota la meva responsabilitat, la veracitat i exactitud del seu contingut, assumint d’aquesta manera les conseqüències legals que puguin derivar-se respec</w:t>
      </w:r>
      <w:r w:rsidR="009D7F9C">
        <w:rPr>
          <w:rFonts w:ascii="Verdana" w:hAnsi="Verdana"/>
        </w:rPr>
        <w:t xml:space="preserve">te de la falsedat o inexactitud </w:t>
      </w:r>
      <w:r w:rsidRPr="00D32733">
        <w:rPr>
          <w:rFonts w:ascii="Verdana" w:hAnsi="Verdana"/>
        </w:rPr>
        <w:t>dels aspectes declarats.</w:t>
      </w:r>
    </w:p>
    <w:p w14:paraId="07828EC8" w14:textId="77777777" w:rsidR="00D32733" w:rsidRPr="00D32733" w:rsidRDefault="00D32733" w:rsidP="00D32733">
      <w:pPr>
        <w:spacing w:line="276" w:lineRule="auto"/>
        <w:rPr>
          <w:rFonts w:ascii="Verdana" w:hAnsi="Verdana"/>
        </w:rPr>
      </w:pPr>
    </w:p>
    <w:p w14:paraId="2E38D7AA" w14:textId="77777777" w:rsidR="00D32733" w:rsidRPr="00D32733" w:rsidRDefault="00D32733" w:rsidP="00D32733">
      <w:pPr>
        <w:spacing w:line="276" w:lineRule="auto"/>
        <w:rPr>
          <w:rFonts w:ascii="Verdana" w:hAnsi="Verdana"/>
        </w:rPr>
      </w:pPr>
      <w:r w:rsidRPr="00D32733">
        <w:rPr>
          <w:rFonts w:ascii="Verdana" w:hAnsi="Verdana"/>
        </w:rPr>
        <w:t>I perquè així consti, signo aquest document,</w:t>
      </w:r>
    </w:p>
    <w:p w14:paraId="22C5A1D6" w14:textId="39B09002" w:rsidR="00D32733" w:rsidRDefault="00D32733">
      <w:pPr>
        <w:rPr>
          <w:rFonts w:ascii="Verdana" w:hAnsi="Verdana"/>
        </w:rPr>
      </w:pPr>
      <w:r>
        <w:rPr>
          <w:rFonts w:ascii="Verdana" w:hAnsi="Verdana"/>
        </w:rPr>
        <w:br w:type="page"/>
      </w:r>
    </w:p>
    <w:p w14:paraId="25F8BEA6" w14:textId="77777777" w:rsidR="00FE01A2" w:rsidRDefault="00FE01A2" w:rsidP="00FE01A2">
      <w:pPr>
        <w:jc w:val="center"/>
        <w:rPr>
          <w:rFonts w:ascii="Verdana" w:hAnsi="Verdana"/>
          <w:b/>
        </w:rPr>
      </w:pPr>
    </w:p>
    <w:p w14:paraId="4FE1B5E4" w14:textId="141718CC" w:rsidR="00BC57FC" w:rsidRPr="00FE01A2" w:rsidRDefault="00BC57FC" w:rsidP="00FE01A2">
      <w:pPr>
        <w:jc w:val="center"/>
        <w:rPr>
          <w:rFonts w:ascii="Verdana" w:hAnsi="Verdana"/>
          <w:b/>
        </w:rPr>
      </w:pPr>
      <w:r w:rsidRPr="00FE01A2">
        <w:rPr>
          <w:rFonts w:ascii="Verdana" w:hAnsi="Verdana"/>
          <w:b/>
        </w:rPr>
        <w:t>ANNEX 15 DECLARACIÓ DE L’EXPERIÈNCIA PROFESSIONAL</w:t>
      </w:r>
    </w:p>
    <w:p w14:paraId="210BD2A2" w14:textId="77777777" w:rsidR="00BC57FC" w:rsidRDefault="00BC57FC" w:rsidP="00BC57FC">
      <w:pPr>
        <w:rPr>
          <w:rFonts w:ascii="Verdana" w:hAnsi="Verdana"/>
          <w:b/>
        </w:rPr>
      </w:pPr>
    </w:p>
    <w:p w14:paraId="72A7AF30" w14:textId="77777777" w:rsidR="00FE01A2" w:rsidRPr="00BC57FC" w:rsidRDefault="00FE01A2" w:rsidP="00BC57FC">
      <w:pPr>
        <w:rPr>
          <w:rFonts w:ascii="Verdana" w:hAnsi="Verdana"/>
          <w:b/>
        </w:rPr>
      </w:pPr>
    </w:p>
    <w:p w14:paraId="5D9C4C6B" w14:textId="77777777" w:rsidR="00BC57FC" w:rsidRPr="00BC57FC" w:rsidRDefault="00BC57FC" w:rsidP="00BC57FC">
      <w:pPr>
        <w:rPr>
          <w:rFonts w:ascii="Verdana" w:hAnsi="Verdana"/>
        </w:rPr>
      </w:pPr>
    </w:p>
    <w:p w14:paraId="69DD8E3F" w14:textId="3E5C3EC3" w:rsidR="00700C2E" w:rsidRDefault="00BC57FC" w:rsidP="00BC57FC">
      <w:pPr>
        <w:jc w:val="both"/>
        <w:rPr>
          <w:rFonts w:ascii="Verdana" w:hAnsi="Verdana"/>
        </w:rPr>
      </w:pPr>
      <w:r w:rsidRPr="00BC57FC">
        <w:rPr>
          <w:rFonts w:ascii="Verdana" w:hAnsi="Verdana"/>
        </w:rPr>
        <w:t xml:space="preserve">Jo, NOM I COGNOMS, amb DNI </w:t>
      </w:r>
      <w:proofErr w:type="spellStart"/>
      <w:r w:rsidRPr="00BC57FC">
        <w:rPr>
          <w:rFonts w:ascii="Verdana" w:hAnsi="Verdana"/>
        </w:rPr>
        <w:t>XXXXXXXXa</w:t>
      </w:r>
      <w:proofErr w:type="spellEnd"/>
      <w:r w:rsidRPr="00BC57FC">
        <w:rPr>
          <w:rFonts w:ascii="Verdana" w:hAnsi="Verdana"/>
        </w:rPr>
        <w:t xml:space="preserve">, treballador/a adscrit/a al contracte que té per objecte </w:t>
      </w:r>
      <w:r w:rsidR="00ED7515" w:rsidRPr="00ED7515">
        <w:rPr>
          <w:rFonts w:ascii="Verdana" w:hAnsi="Verdana"/>
        </w:rPr>
        <w:t xml:space="preserve">el servei d'auditoria i certificació segons ISO 45001 i auditoria Legal PRL de l'Institut Municipal de Parcs i Jardins de Barcelona, amb mesures de contractació pública sostenible, amb núm. </w:t>
      </w:r>
      <w:r w:rsidR="00ED7515" w:rsidRPr="00C0049F">
        <w:rPr>
          <w:rFonts w:ascii="Verdana" w:hAnsi="Verdana"/>
        </w:rPr>
        <w:t>250001</w:t>
      </w:r>
      <w:r w:rsidR="00C0049F">
        <w:rPr>
          <w:rFonts w:ascii="Verdana" w:hAnsi="Verdana"/>
        </w:rPr>
        <w:t>04</w:t>
      </w:r>
      <w:r w:rsidR="00ED7515" w:rsidRPr="00ED7515">
        <w:rPr>
          <w:rFonts w:ascii="Verdana" w:hAnsi="Verdana"/>
        </w:rPr>
        <w:t xml:space="preserve"> (expedient 25/0158)</w:t>
      </w:r>
      <w:r w:rsidRPr="00BC57FC">
        <w:rPr>
          <w:rFonts w:ascii="Verdana" w:hAnsi="Verdana"/>
        </w:rPr>
        <w:t xml:space="preserve">, </w:t>
      </w:r>
    </w:p>
    <w:p w14:paraId="664137A2" w14:textId="77777777" w:rsidR="00700C2E" w:rsidRDefault="00700C2E" w:rsidP="00BC57FC">
      <w:pPr>
        <w:jc w:val="both"/>
        <w:rPr>
          <w:rFonts w:ascii="Verdana" w:hAnsi="Verdana"/>
        </w:rPr>
      </w:pPr>
    </w:p>
    <w:p w14:paraId="502C8E38" w14:textId="73A6EF8F" w:rsidR="00BC57FC" w:rsidRPr="00BC57FC" w:rsidRDefault="00BC57FC" w:rsidP="00BC57FC">
      <w:pPr>
        <w:jc w:val="both"/>
        <w:rPr>
          <w:rFonts w:ascii="Verdana" w:hAnsi="Verdana"/>
          <w:b/>
        </w:rPr>
      </w:pPr>
      <w:r w:rsidRPr="00BC57FC">
        <w:rPr>
          <w:rFonts w:ascii="Verdana" w:hAnsi="Verdana"/>
          <w:b/>
        </w:rPr>
        <w:t>DECLARO</w:t>
      </w:r>
    </w:p>
    <w:p w14:paraId="5858E304" w14:textId="77777777" w:rsidR="00BC57FC" w:rsidRPr="00BC57FC" w:rsidRDefault="00BC57FC" w:rsidP="00BC57FC">
      <w:pPr>
        <w:rPr>
          <w:rFonts w:ascii="Verdana" w:hAnsi="Verdana"/>
        </w:rPr>
      </w:pPr>
    </w:p>
    <w:p w14:paraId="650A0723" w14:textId="72EC3D86" w:rsidR="00BC57FC" w:rsidRPr="00BC57FC" w:rsidRDefault="00BC57FC" w:rsidP="00BC57FC">
      <w:pPr>
        <w:rPr>
          <w:rFonts w:ascii="Verdana" w:hAnsi="Verdana"/>
        </w:rPr>
      </w:pPr>
      <w:r w:rsidRPr="00BC57FC">
        <w:rPr>
          <w:rFonts w:ascii="Verdana" w:hAnsi="Verdana"/>
        </w:rPr>
        <w:t>Que he realitzat les tasques següents</w:t>
      </w:r>
      <w:r w:rsidR="004733BD">
        <w:rPr>
          <w:rFonts w:ascii="Verdana" w:hAnsi="Verdana"/>
        </w:rPr>
        <w:t>,</w:t>
      </w:r>
      <w:r w:rsidRPr="00BC57FC">
        <w:rPr>
          <w:rFonts w:ascii="Verdana" w:hAnsi="Verdana"/>
        </w:rPr>
        <w:t xml:space="preserve"> </w:t>
      </w:r>
      <w:r w:rsidR="004733BD">
        <w:rPr>
          <w:rFonts w:ascii="Verdana" w:hAnsi="Verdana"/>
        </w:rPr>
        <w:t>durant x anys, en certificacions en l’àmbit de la jardineria</w:t>
      </w:r>
      <w:r w:rsidRPr="00BC57FC">
        <w:rPr>
          <w:rFonts w:ascii="Verdana" w:hAnsi="Verdana"/>
        </w:rPr>
        <w:t>:</w:t>
      </w:r>
    </w:p>
    <w:p w14:paraId="4CC0BF21" w14:textId="77777777" w:rsidR="00BC57FC" w:rsidRPr="00BC57FC" w:rsidRDefault="00BC57FC" w:rsidP="00BC57FC">
      <w:pPr>
        <w:rPr>
          <w:rFonts w:ascii="Verdana" w:hAnsi="Verdana"/>
        </w:rPr>
      </w:pPr>
    </w:p>
    <w:tbl>
      <w:tblPr>
        <w:tblStyle w:val="Taulaambquadrcula"/>
        <w:tblW w:w="8472" w:type="dxa"/>
        <w:tblLayout w:type="fixed"/>
        <w:tblLook w:val="04A0" w:firstRow="1" w:lastRow="0" w:firstColumn="1" w:lastColumn="0" w:noHBand="0" w:noVBand="1"/>
      </w:tblPr>
      <w:tblGrid>
        <w:gridCol w:w="2660"/>
        <w:gridCol w:w="3118"/>
        <w:gridCol w:w="1701"/>
        <w:gridCol w:w="993"/>
      </w:tblGrid>
      <w:tr w:rsidR="00BC57FC" w:rsidRPr="00BC57FC" w14:paraId="23FF0522" w14:textId="77777777" w:rsidTr="003A2529">
        <w:tc>
          <w:tcPr>
            <w:tcW w:w="8472" w:type="dxa"/>
            <w:gridSpan w:val="4"/>
            <w:shd w:val="clear" w:color="auto" w:fill="F2F2F2" w:themeFill="background1" w:themeFillShade="F2"/>
          </w:tcPr>
          <w:p w14:paraId="197120AB" w14:textId="07B9BA37" w:rsidR="00BC57FC" w:rsidRPr="00BC57FC" w:rsidRDefault="00BC57FC" w:rsidP="003A2529">
            <w:pPr>
              <w:rPr>
                <w:rFonts w:ascii="Verdana" w:hAnsi="Verdana"/>
              </w:rPr>
            </w:pPr>
            <w:r w:rsidRPr="00BC57FC">
              <w:rPr>
                <w:rFonts w:ascii="Verdana" w:hAnsi="Verdana"/>
              </w:rPr>
              <w:t>Auditories realitzades s/ ISO 45001</w:t>
            </w:r>
            <w:r w:rsidR="004733BD">
              <w:rPr>
                <w:rFonts w:ascii="Verdana" w:hAnsi="Verdana"/>
              </w:rPr>
              <w:t xml:space="preserve"> i/o OHSAS 18001</w:t>
            </w:r>
          </w:p>
        </w:tc>
      </w:tr>
      <w:tr w:rsidR="00BC57FC" w:rsidRPr="00BC57FC" w14:paraId="03BEFDC3" w14:textId="77777777" w:rsidTr="003A2529">
        <w:tc>
          <w:tcPr>
            <w:tcW w:w="2660" w:type="dxa"/>
            <w:shd w:val="clear" w:color="auto" w:fill="F2F2F2" w:themeFill="background1" w:themeFillShade="F2"/>
          </w:tcPr>
          <w:p w14:paraId="0974A7FF" w14:textId="77777777" w:rsidR="00BC57FC" w:rsidRPr="00BC57FC" w:rsidRDefault="00BC57FC" w:rsidP="003A2529">
            <w:pPr>
              <w:jc w:val="center"/>
              <w:rPr>
                <w:rFonts w:ascii="Verdana" w:hAnsi="Verdana"/>
              </w:rPr>
            </w:pPr>
            <w:r w:rsidRPr="00BC57FC">
              <w:rPr>
                <w:rFonts w:ascii="Verdana" w:hAnsi="Verdana"/>
              </w:rPr>
              <w:t>Nom empresa auditada</w:t>
            </w:r>
          </w:p>
        </w:tc>
        <w:tc>
          <w:tcPr>
            <w:tcW w:w="3118" w:type="dxa"/>
            <w:shd w:val="clear" w:color="auto" w:fill="F2F2F2" w:themeFill="background1" w:themeFillShade="F2"/>
          </w:tcPr>
          <w:p w14:paraId="5B5D8F6B" w14:textId="77777777" w:rsidR="00BC57FC" w:rsidRPr="00BC57FC" w:rsidRDefault="00BC57FC" w:rsidP="003A2529">
            <w:pPr>
              <w:jc w:val="center"/>
              <w:rPr>
                <w:rFonts w:ascii="Verdana" w:hAnsi="Verdana"/>
              </w:rPr>
            </w:pPr>
            <w:r w:rsidRPr="00BC57FC">
              <w:rPr>
                <w:rFonts w:ascii="Verdana" w:hAnsi="Verdana"/>
              </w:rPr>
              <w:t>Abast de la certificació</w:t>
            </w:r>
          </w:p>
        </w:tc>
        <w:tc>
          <w:tcPr>
            <w:tcW w:w="1701" w:type="dxa"/>
            <w:shd w:val="clear" w:color="auto" w:fill="F2F2F2" w:themeFill="background1" w:themeFillShade="F2"/>
          </w:tcPr>
          <w:p w14:paraId="2F53D509" w14:textId="77777777" w:rsidR="00BC57FC" w:rsidRPr="00BC57FC" w:rsidRDefault="00BC57FC" w:rsidP="003A2529">
            <w:pPr>
              <w:jc w:val="center"/>
              <w:rPr>
                <w:rFonts w:ascii="Verdana" w:hAnsi="Verdana"/>
              </w:rPr>
            </w:pPr>
            <w:r w:rsidRPr="00BC57FC">
              <w:rPr>
                <w:rFonts w:ascii="Verdana" w:hAnsi="Verdana"/>
              </w:rPr>
              <w:t>Sector</w:t>
            </w:r>
          </w:p>
        </w:tc>
        <w:tc>
          <w:tcPr>
            <w:tcW w:w="993" w:type="dxa"/>
            <w:shd w:val="clear" w:color="auto" w:fill="F2F2F2" w:themeFill="background1" w:themeFillShade="F2"/>
          </w:tcPr>
          <w:p w14:paraId="3E2099F4" w14:textId="77777777" w:rsidR="00BC57FC" w:rsidRPr="00BC57FC" w:rsidRDefault="00BC57FC" w:rsidP="003A2529">
            <w:pPr>
              <w:jc w:val="center"/>
              <w:rPr>
                <w:rFonts w:ascii="Verdana" w:hAnsi="Verdana"/>
              </w:rPr>
            </w:pPr>
            <w:r w:rsidRPr="00BC57FC">
              <w:rPr>
                <w:rFonts w:ascii="Verdana" w:hAnsi="Verdana"/>
              </w:rPr>
              <w:t>Any</w:t>
            </w:r>
          </w:p>
        </w:tc>
      </w:tr>
      <w:tr w:rsidR="00BC57FC" w:rsidRPr="00BC57FC" w14:paraId="7723936D" w14:textId="77777777" w:rsidTr="003A2529">
        <w:tc>
          <w:tcPr>
            <w:tcW w:w="2660" w:type="dxa"/>
          </w:tcPr>
          <w:p w14:paraId="5119C654" w14:textId="77777777" w:rsidR="00BC57FC" w:rsidRPr="00BC57FC" w:rsidRDefault="00BC57FC" w:rsidP="003A2529">
            <w:pPr>
              <w:rPr>
                <w:rFonts w:ascii="Verdana" w:hAnsi="Verdana"/>
              </w:rPr>
            </w:pPr>
          </w:p>
          <w:p w14:paraId="64DA6FF6" w14:textId="77777777" w:rsidR="00BC57FC" w:rsidRPr="00BC57FC" w:rsidRDefault="00BC57FC" w:rsidP="003A2529">
            <w:pPr>
              <w:rPr>
                <w:rFonts w:ascii="Verdana" w:hAnsi="Verdana"/>
              </w:rPr>
            </w:pPr>
          </w:p>
          <w:p w14:paraId="2B061C57" w14:textId="77777777" w:rsidR="00BC57FC" w:rsidRPr="00BC57FC" w:rsidRDefault="00BC57FC" w:rsidP="003A2529">
            <w:pPr>
              <w:rPr>
                <w:rFonts w:ascii="Verdana" w:hAnsi="Verdana"/>
              </w:rPr>
            </w:pPr>
          </w:p>
          <w:p w14:paraId="247A05A2" w14:textId="77777777" w:rsidR="00BC57FC" w:rsidRPr="00BC57FC" w:rsidRDefault="00BC57FC" w:rsidP="003A2529">
            <w:pPr>
              <w:rPr>
                <w:rFonts w:ascii="Verdana" w:hAnsi="Verdana"/>
              </w:rPr>
            </w:pPr>
          </w:p>
        </w:tc>
        <w:tc>
          <w:tcPr>
            <w:tcW w:w="3118" w:type="dxa"/>
          </w:tcPr>
          <w:p w14:paraId="7836CB06" w14:textId="77777777" w:rsidR="00BC57FC" w:rsidRPr="00BC57FC" w:rsidRDefault="00BC57FC" w:rsidP="003A2529">
            <w:pPr>
              <w:rPr>
                <w:rFonts w:ascii="Verdana" w:hAnsi="Verdana"/>
              </w:rPr>
            </w:pPr>
          </w:p>
        </w:tc>
        <w:tc>
          <w:tcPr>
            <w:tcW w:w="1701" w:type="dxa"/>
          </w:tcPr>
          <w:p w14:paraId="6917A7B4" w14:textId="77777777" w:rsidR="00BC57FC" w:rsidRPr="00BC57FC" w:rsidRDefault="00BC57FC" w:rsidP="003A2529">
            <w:pPr>
              <w:rPr>
                <w:rFonts w:ascii="Verdana" w:hAnsi="Verdana"/>
              </w:rPr>
            </w:pPr>
          </w:p>
        </w:tc>
        <w:tc>
          <w:tcPr>
            <w:tcW w:w="993" w:type="dxa"/>
          </w:tcPr>
          <w:p w14:paraId="4B898E44" w14:textId="77777777" w:rsidR="00BC57FC" w:rsidRPr="00BC57FC" w:rsidRDefault="00BC57FC" w:rsidP="003A2529">
            <w:pPr>
              <w:rPr>
                <w:rFonts w:ascii="Verdana" w:hAnsi="Verdana"/>
              </w:rPr>
            </w:pPr>
          </w:p>
        </w:tc>
      </w:tr>
      <w:tr w:rsidR="00BC57FC" w:rsidRPr="00BC57FC" w14:paraId="63CEAD60" w14:textId="77777777" w:rsidTr="003A2529">
        <w:tc>
          <w:tcPr>
            <w:tcW w:w="2660" w:type="dxa"/>
          </w:tcPr>
          <w:p w14:paraId="2ADBBCCD" w14:textId="77777777" w:rsidR="00BC57FC" w:rsidRPr="00BC57FC" w:rsidRDefault="00BC57FC" w:rsidP="003A2529">
            <w:pPr>
              <w:rPr>
                <w:rFonts w:ascii="Verdana" w:hAnsi="Verdana"/>
              </w:rPr>
            </w:pPr>
          </w:p>
          <w:p w14:paraId="4AE6D638" w14:textId="77777777" w:rsidR="00BC57FC" w:rsidRPr="00BC57FC" w:rsidRDefault="00BC57FC" w:rsidP="003A2529">
            <w:pPr>
              <w:rPr>
                <w:rFonts w:ascii="Verdana" w:hAnsi="Verdana"/>
              </w:rPr>
            </w:pPr>
          </w:p>
          <w:p w14:paraId="14B502B4" w14:textId="77777777" w:rsidR="00BC57FC" w:rsidRPr="00BC57FC" w:rsidRDefault="00BC57FC" w:rsidP="003A2529">
            <w:pPr>
              <w:rPr>
                <w:rFonts w:ascii="Verdana" w:hAnsi="Verdana"/>
              </w:rPr>
            </w:pPr>
          </w:p>
          <w:p w14:paraId="7F357D7E" w14:textId="77777777" w:rsidR="00BC57FC" w:rsidRPr="00BC57FC" w:rsidRDefault="00BC57FC" w:rsidP="003A2529">
            <w:pPr>
              <w:rPr>
                <w:rFonts w:ascii="Verdana" w:hAnsi="Verdana"/>
              </w:rPr>
            </w:pPr>
          </w:p>
        </w:tc>
        <w:tc>
          <w:tcPr>
            <w:tcW w:w="3118" w:type="dxa"/>
          </w:tcPr>
          <w:p w14:paraId="421C3D44" w14:textId="77777777" w:rsidR="00BC57FC" w:rsidRPr="00BC57FC" w:rsidRDefault="00BC57FC" w:rsidP="003A2529">
            <w:pPr>
              <w:rPr>
                <w:rFonts w:ascii="Verdana" w:hAnsi="Verdana"/>
              </w:rPr>
            </w:pPr>
          </w:p>
        </w:tc>
        <w:tc>
          <w:tcPr>
            <w:tcW w:w="1701" w:type="dxa"/>
          </w:tcPr>
          <w:p w14:paraId="50672228" w14:textId="77777777" w:rsidR="00BC57FC" w:rsidRPr="00BC57FC" w:rsidRDefault="00BC57FC" w:rsidP="003A2529">
            <w:pPr>
              <w:rPr>
                <w:rFonts w:ascii="Verdana" w:hAnsi="Verdana"/>
              </w:rPr>
            </w:pPr>
          </w:p>
        </w:tc>
        <w:tc>
          <w:tcPr>
            <w:tcW w:w="993" w:type="dxa"/>
          </w:tcPr>
          <w:p w14:paraId="1F964B2D" w14:textId="77777777" w:rsidR="00BC57FC" w:rsidRPr="00BC57FC" w:rsidRDefault="00BC57FC" w:rsidP="003A2529">
            <w:pPr>
              <w:rPr>
                <w:rFonts w:ascii="Verdana" w:hAnsi="Verdana"/>
              </w:rPr>
            </w:pPr>
          </w:p>
        </w:tc>
      </w:tr>
    </w:tbl>
    <w:p w14:paraId="0ADE2647" w14:textId="77777777" w:rsidR="00BC57FC" w:rsidRPr="00BC57FC" w:rsidRDefault="00BC57FC" w:rsidP="00BC57FC">
      <w:pPr>
        <w:rPr>
          <w:rFonts w:ascii="Verdana" w:hAnsi="Verdana"/>
        </w:rPr>
      </w:pPr>
    </w:p>
    <w:tbl>
      <w:tblPr>
        <w:tblStyle w:val="Taulaambquadrcula"/>
        <w:tblW w:w="8472" w:type="dxa"/>
        <w:tblLayout w:type="fixed"/>
        <w:tblLook w:val="04A0" w:firstRow="1" w:lastRow="0" w:firstColumn="1" w:lastColumn="0" w:noHBand="0" w:noVBand="1"/>
      </w:tblPr>
      <w:tblGrid>
        <w:gridCol w:w="2660"/>
        <w:gridCol w:w="3118"/>
        <w:gridCol w:w="1701"/>
        <w:gridCol w:w="993"/>
      </w:tblGrid>
      <w:tr w:rsidR="00BC57FC" w:rsidRPr="00BC57FC" w14:paraId="4D8E1E65" w14:textId="77777777" w:rsidTr="003A2529">
        <w:tc>
          <w:tcPr>
            <w:tcW w:w="8472" w:type="dxa"/>
            <w:gridSpan w:val="4"/>
            <w:shd w:val="clear" w:color="auto" w:fill="F2F2F2" w:themeFill="background1" w:themeFillShade="F2"/>
          </w:tcPr>
          <w:p w14:paraId="076F2293" w14:textId="77777777" w:rsidR="00BC57FC" w:rsidRPr="00BC57FC" w:rsidRDefault="00BC57FC" w:rsidP="003A2529">
            <w:pPr>
              <w:rPr>
                <w:rFonts w:ascii="Verdana" w:hAnsi="Verdana"/>
              </w:rPr>
            </w:pPr>
            <w:r w:rsidRPr="00BC57FC">
              <w:rPr>
                <w:rFonts w:ascii="Verdana" w:hAnsi="Verdana"/>
              </w:rPr>
              <w:t>Auditories Legal PRL realitzades</w:t>
            </w:r>
          </w:p>
        </w:tc>
      </w:tr>
      <w:tr w:rsidR="00BC57FC" w:rsidRPr="00BC57FC" w14:paraId="3DE3B66D" w14:textId="77777777" w:rsidTr="003A2529">
        <w:tc>
          <w:tcPr>
            <w:tcW w:w="2660" w:type="dxa"/>
            <w:shd w:val="clear" w:color="auto" w:fill="F2F2F2" w:themeFill="background1" w:themeFillShade="F2"/>
          </w:tcPr>
          <w:p w14:paraId="6030DCFC" w14:textId="77777777" w:rsidR="00BC57FC" w:rsidRPr="00BC57FC" w:rsidRDefault="00BC57FC" w:rsidP="003A2529">
            <w:pPr>
              <w:jc w:val="center"/>
              <w:rPr>
                <w:rFonts w:ascii="Verdana" w:hAnsi="Verdana"/>
              </w:rPr>
            </w:pPr>
            <w:r w:rsidRPr="00BC57FC">
              <w:rPr>
                <w:rFonts w:ascii="Verdana" w:hAnsi="Verdana"/>
              </w:rPr>
              <w:t>Nom empresa auditada</w:t>
            </w:r>
          </w:p>
        </w:tc>
        <w:tc>
          <w:tcPr>
            <w:tcW w:w="3118" w:type="dxa"/>
            <w:shd w:val="clear" w:color="auto" w:fill="F2F2F2" w:themeFill="background1" w:themeFillShade="F2"/>
          </w:tcPr>
          <w:p w14:paraId="4D9A96A6" w14:textId="77777777" w:rsidR="00BC57FC" w:rsidRPr="00BC57FC" w:rsidRDefault="00BC57FC" w:rsidP="003A2529">
            <w:pPr>
              <w:jc w:val="center"/>
              <w:rPr>
                <w:rFonts w:ascii="Verdana" w:hAnsi="Verdana"/>
              </w:rPr>
            </w:pPr>
            <w:r w:rsidRPr="00BC57FC">
              <w:rPr>
                <w:rFonts w:ascii="Verdana" w:hAnsi="Verdana"/>
              </w:rPr>
              <w:t>Abast de la certificació</w:t>
            </w:r>
          </w:p>
        </w:tc>
        <w:tc>
          <w:tcPr>
            <w:tcW w:w="1701" w:type="dxa"/>
            <w:shd w:val="clear" w:color="auto" w:fill="F2F2F2" w:themeFill="background1" w:themeFillShade="F2"/>
          </w:tcPr>
          <w:p w14:paraId="3E9235BF" w14:textId="77777777" w:rsidR="00BC57FC" w:rsidRPr="00BC57FC" w:rsidRDefault="00BC57FC" w:rsidP="003A2529">
            <w:pPr>
              <w:jc w:val="center"/>
              <w:rPr>
                <w:rFonts w:ascii="Verdana" w:hAnsi="Verdana"/>
              </w:rPr>
            </w:pPr>
            <w:r w:rsidRPr="00BC57FC">
              <w:rPr>
                <w:rFonts w:ascii="Verdana" w:hAnsi="Verdana"/>
              </w:rPr>
              <w:t>Sector</w:t>
            </w:r>
          </w:p>
        </w:tc>
        <w:tc>
          <w:tcPr>
            <w:tcW w:w="993" w:type="dxa"/>
            <w:shd w:val="clear" w:color="auto" w:fill="F2F2F2" w:themeFill="background1" w:themeFillShade="F2"/>
          </w:tcPr>
          <w:p w14:paraId="0A24B941" w14:textId="77777777" w:rsidR="00BC57FC" w:rsidRPr="00BC57FC" w:rsidRDefault="00BC57FC" w:rsidP="003A2529">
            <w:pPr>
              <w:jc w:val="center"/>
              <w:rPr>
                <w:rFonts w:ascii="Verdana" w:hAnsi="Verdana"/>
              </w:rPr>
            </w:pPr>
            <w:r w:rsidRPr="00BC57FC">
              <w:rPr>
                <w:rFonts w:ascii="Verdana" w:hAnsi="Verdana"/>
              </w:rPr>
              <w:t>Any</w:t>
            </w:r>
          </w:p>
        </w:tc>
      </w:tr>
      <w:tr w:rsidR="00BC57FC" w:rsidRPr="00BC57FC" w14:paraId="347450D1" w14:textId="77777777" w:rsidTr="003A2529">
        <w:tc>
          <w:tcPr>
            <w:tcW w:w="2660" w:type="dxa"/>
          </w:tcPr>
          <w:p w14:paraId="63DA35D5" w14:textId="77777777" w:rsidR="00BC57FC" w:rsidRPr="00BC57FC" w:rsidRDefault="00BC57FC" w:rsidP="003A2529">
            <w:pPr>
              <w:rPr>
                <w:rFonts w:ascii="Verdana" w:hAnsi="Verdana"/>
              </w:rPr>
            </w:pPr>
          </w:p>
          <w:p w14:paraId="45501C19" w14:textId="77777777" w:rsidR="00BC57FC" w:rsidRPr="00BC57FC" w:rsidRDefault="00BC57FC" w:rsidP="003A2529">
            <w:pPr>
              <w:rPr>
                <w:rFonts w:ascii="Verdana" w:hAnsi="Verdana"/>
              </w:rPr>
            </w:pPr>
          </w:p>
          <w:p w14:paraId="2D52BE41" w14:textId="77777777" w:rsidR="00BC57FC" w:rsidRPr="00BC57FC" w:rsidRDefault="00BC57FC" w:rsidP="003A2529">
            <w:pPr>
              <w:rPr>
                <w:rFonts w:ascii="Verdana" w:hAnsi="Verdana"/>
              </w:rPr>
            </w:pPr>
          </w:p>
          <w:p w14:paraId="5A598EEA" w14:textId="77777777" w:rsidR="00BC57FC" w:rsidRPr="00BC57FC" w:rsidRDefault="00BC57FC" w:rsidP="003A2529">
            <w:pPr>
              <w:rPr>
                <w:rFonts w:ascii="Verdana" w:hAnsi="Verdana"/>
              </w:rPr>
            </w:pPr>
          </w:p>
        </w:tc>
        <w:tc>
          <w:tcPr>
            <w:tcW w:w="3118" w:type="dxa"/>
          </w:tcPr>
          <w:p w14:paraId="38CC95E7" w14:textId="77777777" w:rsidR="00BC57FC" w:rsidRPr="00BC57FC" w:rsidRDefault="00BC57FC" w:rsidP="003A2529">
            <w:pPr>
              <w:rPr>
                <w:rFonts w:ascii="Verdana" w:hAnsi="Verdana"/>
              </w:rPr>
            </w:pPr>
          </w:p>
        </w:tc>
        <w:tc>
          <w:tcPr>
            <w:tcW w:w="1701" w:type="dxa"/>
          </w:tcPr>
          <w:p w14:paraId="1B9F922A" w14:textId="77777777" w:rsidR="00BC57FC" w:rsidRPr="00BC57FC" w:rsidRDefault="00BC57FC" w:rsidP="003A2529">
            <w:pPr>
              <w:rPr>
                <w:rFonts w:ascii="Verdana" w:hAnsi="Verdana"/>
              </w:rPr>
            </w:pPr>
          </w:p>
        </w:tc>
        <w:tc>
          <w:tcPr>
            <w:tcW w:w="993" w:type="dxa"/>
          </w:tcPr>
          <w:p w14:paraId="53B72787" w14:textId="77777777" w:rsidR="00BC57FC" w:rsidRPr="00BC57FC" w:rsidRDefault="00BC57FC" w:rsidP="003A2529">
            <w:pPr>
              <w:rPr>
                <w:rFonts w:ascii="Verdana" w:hAnsi="Verdana"/>
              </w:rPr>
            </w:pPr>
          </w:p>
        </w:tc>
      </w:tr>
      <w:tr w:rsidR="00BC57FC" w:rsidRPr="00BC57FC" w14:paraId="5F08C2C5" w14:textId="77777777" w:rsidTr="003A2529">
        <w:tc>
          <w:tcPr>
            <w:tcW w:w="2660" w:type="dxa"/>
          </w:tcPr>
          <w:p w14:paraId="6D4D358B" w14:textId="77777777" w:rsidR="00BC57FC" w:rsidRPr="00BC57FC" w:rsidRDefault="00BC57FC" w:rsidP="003A2529">
            <w:pPr>
              <w:rPr>
                <w:rFonts w:ascii="Verdana" w:hAnsi="Verdana"/>
              </w:rPr>
            </w:pPr>
          </w:p>
          <w:p w14:paraId="460C0A9C" w14:textId="77777777" w:rsidR="00BC57FC" w:rsidRPr="00BC57FC" w:rsidRDefault="00BC57FC" w:rsidP="003A2529">
            <w:pPr>
              <w:rPr>
                <w:rFonts w:ascii="Verdana" w:hAnsi="Verdana"/>
              </w:rPr>
            </w:pPr>
          </w:p>
          <w:p w14:paraId="56FFD8EA" w14:textId="77777777" w:rsidR="00BC57FC" w:rsidRPr="00BC57FC" w:rsidRDefault="00BC57FC" w:rsidP="003A2529">
            <w:pPr>
              <w:rPr>
                <w:rFonts w:ascii="Verdana" w:hAnsi="Verdana"/>
              </w:rPr>
            </w:pPr>
          </w:p>
          <w:p w14:paraId="30316578" w14:textId="77777777" w:rsidR="00BC57FC" w:rsidRPr="00BC57FC" w:rsidRDefault="00BC57FC" w:rsidP="003A2529">
            <w:pPr>
              <w:rPr>
                <w:rFonts w:ascii="Verdana" w:hAnsi="Verdana"/>
              </w:rPr>
            </w:pPr>
          </w:p>
        </w:tc>
        <w:tc>
          <w:tcPr>
            <w:tcW w:w="3118" w:type="dxa"/>
          </w:tcPr>
          <w:p w14:paraId="720E8BFA" w14:textId="77777777" w:rsidR="00BC57FC" w:rsidRPr="00BC57FC" w:rsidRDefault="00BC57FC" w:rsidP="003A2529">
            <w:pPr>
              <w:rPr>
                <w:rFonts w:ascii="Verdana" w:hAnsi="Verdana"/>
              </w:rPr>
            </w:pPr>
          </w:p>
        </w:tc>
        <w:tc>
          <w:tcPr>
            <w:tcW w:w="1701" w:type="dxa"/>
          </w:tcPr>
          <w:p w14:paraId="331CD86D" w14:textId="77777777" w:rsidR="00BC57FC" w:rsidRPr="00BC57FC" w:rsidRDefault="00BC57FC" w:rsidP="003A2529">
            <w:pPr>
              <w:rPr>
                <w:rFonts w:ascii="Verdana" w:hAnsi="Verdana"/>
              </w:rPr>
            </w:pPr>
          </w:p>
        </w:tc>
        <w:tc>
          <w:tcPr>
            <w:tcW w:w="993" w:type="dxa"/>
          </w:tcPr>
          <w:p w14:paraId="74A7A8EF" w14:textId="77777777" w:rsidR="00BC57FC" w:rsidRPr="00BC57FC" w:rsidRDefault="00BC57FC" w:rsidP="003A2529">
            <w:pPr>
              <w:rPr>
                <w:rFonts w:ascii="Verdana" w:hAnsi="Verdana"/>
              </w:rPr>
            </w:pPr>
          </w:p>
        </w:tc>
      </w:tr>
    </w:tbl>
    <w:p w14:paraId="6E24F99F" w14:textId="77777777" w:rsidR="00BC57FC" w:rsidRDefault="00BC57FC" w:rsidP="00BC57FC">
      <w:pPr>
        <w:rPr>
          <w:rFonts w:ascii="Verdana" w:hAnsi="Verdana"/>
        </w:rPr>
      </w:pPr>
    </w:p>
    <w:p w14:paraId="1B8944D8" w14:textId="77777777" w:rsidR="00BC57FC" w:rsidRPr="00BC57FC" w:rsidRDefault="00BC57FC" w:rsidP="00BC57FC">
      <w:pPr>
        <w:rPr>
          <w:rFonts w:ascii="Verdana" w:hAnsi="Verdana"/>
        </w:rPr>
      </w:pPr>
    </w:p>
    <w:p w14:paraId="7C22E483" w14:textId="77777777" w:rsidR="00BC57FC" w:rsidRPr="00BC57FC" w:rsidRDefault="00BC57FC" w:rsidP="00BC57FC">
      <w:pPr>
        <w:jc w:val="both"/>
        <w:rPr>
          <w:rFonts w:ascii="Verdana" w:hAnsi="Verdana"/>
        </w:rPr>
      </w:pPr>
      <w:r w:rsidRPr="00BC57FC">
        <w:rPr>
          <w:rFonts w:ascii="Verdana" w:hAnsi="Verdana"/>
        </w:rPr>
        <w:t>Mitjançant dita declaració garanteixo, sota la meva responsabilitat, la veracitat i exactitud del seu contingut, assumint d’aquesta manera les conseqüències legals que puguin derivar-se respecte de la falsedat o inexactitud dels aspectes declarats.</w:t>
      </w:r>
    </w:p>
    <w:p w14:paraId="61A571D2" w14:textId="77777777" w:rsidR="00BC57FC" w:rsidRPr="00BC57FC" w:rsidRDefault="00BC57FC" w:rsidP="00BC57FC">
      <w:pPr>
        <w:rPr>
          <w:rFonts w:ascii="Verdana" w:hAnsi="Verdana"/>
        </w:rPr>
      </w:pPr>
    </w:p>
    <w:p w14:paraId="230C6546" w14:textId="77777777" w:rsidR="00BC57FC" w:rsidRPr="00BC57FC" w:rsidRDefault="00BC57FC" w:rsidP="00BC57FC">
      <w:pPr>
        <w:rPr>
          <w:rFonts w:ascii="Verdana" w:hAnsi="Verdana"/>
        </w:rPr>
      </w:pPr>
      <w:r w:rsidRPr="00BC57FC">
        <w:rPr>
          <w:rFonts w:ascii="Verdana" w:hAnsi="Verdana"/>
        </w:rPr>
        <w:t>I perquè així consti, signo aquest document,</w:t>
      </w:r>
    </w:p>
    <w:p w14:paraId="4591809B" w14:textId="77777777" w:rsidR="00D32733" w:rsidRPr="00BC57FC" w:rsidRDefault="00D32733" w:rsidP="00D32733">
      <w:pPr>
        <w:spacing w:line="276" w:lineRule="auto"/>
        <w:rPr>
          <w:rFonts w:ascii="Verdana" w:hAnsi="Verdana"/>
        </w:rPr>
      </w:pPr>
    </w:p>
    <w:p w14:paraId="69659D6B" w14:textId="1C1004C0" w:rsidR="00BC57FC" w:rsidRDefault="00BC57FC">
      <w:pPr>
        <w:rPr>
          <w:rFonts w:ascii="Verdana" w:hAnsi="Verdana"/>
        </w:rPr>
      </w:pPr>
      <w:r>
        <w:rPr>
          <w:rFonts w:ascii="Verdana" w:hAnsi="Verdana"/>
        </w:rPr>
        <w:br w:type="page"/>
      </w:r>
    </w:p>
    <w:p w14:paraId="2D92EC07" w14:textId="77777777" w:rsidR="007E0E8B" w:rsidRDefault="007E0E8B" w:rsidP="00D32733">
      <w:pPr>
        <w:shd w:val="clear" w:color="auto" w:fill="FFFFFF" w:themeFill="background1"/>
        <w:spacing w:line="276" w:lineRule="auto"/>
        <w:jc w:val="both"/>
        <w:rPr>
          <w:rFonts w:ascii="Verdana" w:hAnsi="Verdana"/>
        </w:rPr>
      </w:pPr>
    </w:p>
    <w:p w14:paraId="5121FB5C" w14:textId="76F04623" w:rsidR="001D34F3" w:rsidRDefault="001D34F3" w:rsidP="001D34F3">
      <w:pPr>
        <w:spacing w:line="276" w:lineRule="auto"/>
        <w:rPr>
          <w:rFonts w:ascii="Verdana" w:hAnsi="Verdana"/>
          <w:b/>
        </w:rPr>
      </w:pPr>
      <w:r w:rsidRPr="006960A1">
        <w:rPr>
          <w:rFonts w:ascii="Verdana" w:hAnsi="Verdana"/>
          <w:b/>
          <w:highlight w:val="yellow"/>
        </w:rPr>
        <w:t>ANNEX PER SIG</w:t>
      </w:r>
      <w:r>
        <w:rPr>
          <w:rFonts w:ascii="Verdana" w:hAnsi="Verdana"/>
          <w:b/>
          <w:highlight w:val="yellow"/>
        </w:rPr>
        <w:t>N</w:t>
      </w:r>
      <w:r w:rsidRPr="006960A1">
        <w:rPr>
          <w:rFonts w:ascii="Verdana" w:hAnsi="Verdana"/>
          <w:b/>
          <w:highlight w:val="yellow"/>
        </w:rPr>
        <w:t>AR ÚNICAMENT EN CAS DE RESULTAR ADJUDICATÀRIA I SER REQUERIDA</w:t>
      </w:r>
    </w:p>
    <w:p w14:paraId="71EEA1BB" w14:textId="77777777" w:rsidR="001D34F3" w:rsidRDefault="001D34F3" w:rsidP="00D32733">
      <w:pPr>
        <w:shd w:val="clear" w:color="auto" w:fill="FFFFFF" w:themeFill="background1"/>
        <w:spacing w:line="276" w:lineRule="auto"/>
        <w:jc w:val="both"/>
        <w:rPr>
          <w:rFonts w:ascii="Verdana" w:hAnsi="Verdana"/>
        </w:rPr>
      </w:pPr>
    </w:p>
    <w:p w14:paraId="6ABF8A1A" w14:textId="77777777" w:rsidR="001D34F3" w:rsidRPr="00BC57FC" w:rsidRDefault="001D34F3" w:rsidP="00D32733">
      <w:pPr>
        <w:shd w:val="clear" w:color="auto" w:fill="FFFFFF" w:themeFill="background1"/>
        <w:spacing w:line="276" w:lineRule="auto"/>
        <w:jc w:val="both"/>
        <w:rPr>
          <w:rFonts w:ascii="Verdana" w:hAnsi="Verdana"/>
        </w:rPr>
      </w:pPr>
    </w:p>
    <w:p w14:paraId="73AE40EC" w14:textId="0D6A2A91" w:rsidR="00CD1290" w:rsidRPr="00D32733" w:rsidRDefault="009F4F14" w:rsidP="00D32733">
      <w:pPr>
        <w:spacing w:line="276" w:lineRule="auto"/>
        <w:jc w:val="center"/>
        <w:rPr>
          <w:rFonts w:ascii="Verdana" w:eastAsia="Arial" w:hAnsi="Verdana" w:cs="Calibri"/>
          <w:lang w:eastAsia="en-US"/>
        </w:rPr>
      </w:pPr>
      <w:bookmarkStart w:id="9" w:name="bookmark0"/>
      <w:r w:rsidRPr="00D32733">
        <w:rPr>
          <w:rFonts w:ascii="Verdana" w:eastAsia="Calibri" w:hAnsi="Verdana" w:cs="Calibri"/>
          <w:b/>
          <w:bCs/>
          <w:lang w:eastAsia="en-US"/>
        </w:rPr>
        <w:t xml:space="preserve">ANNEX </w:t>
      </w:r>
      <w:r w:rsidR="00BC57FC">
        <w:rPr>
          <w:rFonts w:ascii="Verdana" w:eastAsia="Calibri" w:hAnsi="Verdana" w:cs="Calibri"/>
          <w:b/>
          <w:bCs/>
          <w:lang w:eastAsia="en-US"/>
        </w:rPr>
        <w:t>16</w:t>
      </w:r>
    </w:p>
    <w:bookmarkEnd w:id="9"/>
    <w:p w14:paraId="7EFD8E7F" w14:textId="77777777" w:rsidR="00CD1290" w:rsidRPr="00D32733" w:rsidRDefault="00CD1290" w:rsidP="00D32733">
      <w:pPr>
        <w:spacing w:line="276" w:lineRule="auto"/>
        <w:jc w:val="center"/>
        <w:rPr>
          <w:rFonts w:ascii="Verdana" w:eastAsia="Calibri" w:hAnsi="Verdana" w:cs="Calibri"/>
          <w:b/>
          <w:bCs/>
          <w:lang w:eastAsia="en-US"/>
        </w:rPr>
      </w:pPr>
      <w:r w:rsidRPr="00D32733">
        <w:rPr>
          <w:rFonts w:ascii="Verdana" w:eastAsia="Calibri" w:hAnsi="Verdana" w:cs="Calibri"/>
          <w:b/>
          <w:bCs/>
          <w:lang w:eastAsia="en-US"/>
        </w:rPr>
        <w:t>ACORD ENTRE PARCS I JARDINS DE BARCELONA, INSTITUT MUNICIPAL I (*********), PER L'ENCÀRREC DE TRACTAMENT DE DADES DE CARÀCTER PERSONAL - ADDENDA</w:t>
      </w:r>
    </w:p>
    <w:p w14:paraId="6050AC93" w14:textId="77777777" w:rsidR="00CD1290" w:rsidRPr="00D32733" w:rsidRDefault="00CD1290" w:rsidP="00D32733">
      <w:pPr>
        <w:spacing w:line="276" w:lineRule="auto"/>
        <w:jc w:val="center"/>
        <w:rPr>
          <w:rFonts w:ascii="Verdana" w:eastAsia="Calibri" w:hAnsi="Verdana" w:cs="Calibri"/>
          <w:b/>
          <w:bCs/>
          <w:lang w:eastAsia="en-US"/>
        </w:rPr>
      </w:pPr>
      <w:r w:rsidRPr="00D32733">
        <w:rPr>
          <w:rFonts w:ascii="Verdana" w:eastAsia="Calibri" w:hAnsi="Verdana" w:cs="Calibri"/>
          <w:b/>
          <w:bCs/>
          <w:lang w:eastAsia="en-US"/>
        </w:rPr>
        <w:t>INTERVENEN</w:t>
      </w:r>
    </w:p>
    <w:p w14:paraId="11F968C9" w14:textId="77777777" w:rsidR="00CD1290" w:rsidRPr="00D32733" w:rsidRDefault="00CD1290" w:rsidP="00D32733">
      <w:pPr>
        <w:spacing w:after="200" w:line="276" w:lineRule="auto"/>
        <w:ind w:left="207"/>
        <w:jc w:val="both"/>
        <w:rPr>
          <w:rFonts w:ascii="Verdana" w:eastAsia="Calibri" w:hAnsi="Verdana" w:cs="Calibri"/>
          <w:color w:val="000000"/>
          <w:lang w:eastAsia="en-US"/>
        </w:rPr>
      </w:pPr>
      <w:r w:rsidRPr="00D32733">
        <w:rPr>
          <w:rFonts w:ascii="Verdana" w:eastAsia="Calibri" w:hAnsi="Verdana" w:cs="Calibri"/>
          <w:color w:val="000000"/>
          <w:lang w:eastAsia="en-US"/>
        </w:rPr>
        <w:t>Reunits a Barcelona, (*****).</w:t>
      </w:r>
    </w:p>
    <w:p w14:paraId="28359148" w14:textId="77777777" w:rsidR="00CD1290" w:rsidRPr="00D32733" w:rsidRDefault="00CD1290" w:rsidP="00D32733">
      <w:pPr>
        <w:spacing w:after="200" w:line="276" w:lineRule="auto"/>
        <w:ind w:left="207"/>
        <w:jc w:val="both"/>
        <w:rPr>
          <w:rFonts w:ascii="Verdana" w:eastAsia="Calibri" w:hAnsi="Verdana" w:cs="Calibri"/>
          <w:color w:val="000000"/>
          <w:lang w:eastAsia="en-US"/>
        </w:rPr>
      </w:pPr>
    </w:p>
    <w:p w14:paraId="6E257330" w14:textId="59D58C86" w:rsidR="00A95CAA" w:rsidRPr="00D32733" w:rsidRDefault="00A95CAA" w:rsidP="00D32733">
      <w:pPr>
        <w:spacing w:after="200" w:line="276" w:lineRule="auto"/>
        <w:ind w:left="207"/>
        <w:jc w:val="both"/>
        <w:rPr>
          <w:rFonts w:ascii="Verdana" w:eastAsia="Calibri" w:hAnsi="Verdana" w:cs="Calibri"/>
          <w:color w:val="000000"/>
          <w:lang w:eastAsia="en-US"/>
        </w:rPr>
      </w:pPr>
      <w:r w:rsidRPr="00D32733">
        <w:rPr>
          <w:rFonts w:ascii="Verdana" w:eastAsia="Calibri" w:hAnsi="Verdana" w:cs="Calibri"/>
          <w:color w:val="000000"/>
          <w:lang w:eastAsia="en-US"/>
        </w:rPr>
        <w:t>D'una part, la gerent de l’Institut Municipal de Parcs i Jardins de Barcelona, Cristina Vila i Rutllant, per</w:t>
      </w:r>
      <w:r w:rsidRPr="00C0049F">
        <w:rPr>
          <w:rFonts w:ascii="Verdana" w:eastAsia="Calibri" w:hAnsi="Verdana" w:cs="Calibri"/>
          <w:lang w:eastAsia="en-US"/>
        </w:rPr>
        <w:t xml:space="preserve"> delegacions de la presidència de data 27 de juny de 2023, assi</w:t>
      </w:r>
      <w:r w:rsidR="00C0049F">
        <w:rPr>
          <w:rFonts w:ascii="Verdana" w:eastAsia="Calibri" w:hAnsi="Verdana" w:cs="Calibri"/>
          <w:color w:val="000000"/>
          <w:lang w:eastAsia="en-US"/>
        </w:rPr>
        <w:t>stida</w:t>
      </w:r>
      <w:r w:rsidRPr="00D32733">
        <w:rPr>
          <w:rFonts w:ascii="Verdana" w:eastAsia="Calibri" w:hAnsi="Verdana" w:cs="Calibri"/>
          <w:color w:val="000000"/>
          <w:lang w:eastAsia="en-US"/>
        </w:rPr>
        <w:t xml:space="preserve"> en aquest acte pel secretari delegat, Álvaro </w:t>
      </w:r>
      <w:proofErr w:type="spellStart"/>
      <w:r w:rsidRPr="00D32733">
        <w:rPr>
          <w:rFonts w:ascii="Verdana" w:eastAsia="Calibri" w:hAnsi="Verdana" w:cs="Calibri"/>
          <w:color w:val="000000"/>
          <w:lang w:eastAsia="en-US"/>
        </w:rPr>
        <w:t>Comajoan</w:t>
      </w:r>
      <w:proofErr w:type="spellEnd"/>
      <w:r w:rsidRPr="00D32733">
        <w:rPr>
          <w:rFonts w:ascii="Verdana" w:eastAsia="Calibri" w:hAnsi="Verdana" w:cs="Calibri"/>
          <w:color w:val="000000"/>
          <w:lang w:eastAsia="en-US"/>
        </w:rPr>
        <w:t xml:space="preserve"> </w:t>
      </w:r>
      <w:proofErr w:type="spellStart"/>
      <w:r w:rsidRPr="00D32733">
        <w:rPr>
          <w:rFonts w:ascii="Verdana" w:eastAsia="Calibri" w:hAnsi="Verdana" w:cs="Calibri"/>
          <w:color w:val="000000"/>
          <w:lang w:eastAsia="en-US"/>
        </w:rPr>
        <w:t>Gutierrez</w:t>
      </w:r>
      <w:proofErr w:type="spellEnd"/>
      <w:r w:rsidRPr="00D32733">
        <w:rPr>
          <w:rFonts w:ascii="Verdana" w:eastAsia="Calibri" w:hAnsi="Verdana" w:cs="Calibri"/>
          <w:color w:val="000000"/>
          <w:lang w:eastAsia="en-US"/>
        </w:rPr>
        <w:t>, com a fedatari i assessor legal preceptiu, per delegació del Secretari General de l'Ajuntament de Barcelona, de data 16 de de maig de 2023.</w:t>
      </w:r>
    </w:p>
    <w:p w14:paraId="5C469D65" w14:textId="77777777" w:rsidR="00A95CAA" w:rsidRPr="00D32733" w:rsidRDefault="00A95CAA" w:rsidP="00D32733">
      <w:pPr>
        <w:spacing w:after="200" w:line="276" w:lineRule="auto"/>
        <w:ind w:left="207"/>
        <w:rPr>
          <w:rFonts w:ascii="Verdana" w:eastAsia="Calibri" w:hAnsi="Verdana" w:cs="Calibri"/>
          <w:color w:val="000000"/>
          <w:lang w:eastAsia="en-US"/>
        </w:rPr>
      </w:pPr>
    </w:p>
    <w:p w14:paraId="3EE6BD0A" w14:textId="2DC0E60F" w:rsidR="00CD1290" w:rsidRPr="00D32733" w:rsidRDefault="00CD1290" w:rsidP="00D32733">
      <w:pPr>
        <w:spacing w:after="200" w:line="276" w:lineRule="auto"/>
        <w:ind w:left="207"/>
        <w:rPr>
          <w:rFonts w:ascii="Verdana" w:hAnsi="Verdana" w:cs="Calibri"/>
          <w:lang w:eastAsia="en-US"/>
        </w:rPr>
      </w:pPr>
      <w:r w:rsidRPr="00D32733">
        <w:rPr>
          <w:rFonts w:ascii="Verdana" w:hAnsi="Verdana" w:cs="Calibri"/>
          <w:lang w:eastAsia="en-US"/>
        </w:rPr>
        <w:t>En endavant, EL RESPONSABLE DEL TRACTAMENT o RESPONSABLE</w:t>
      </w:r>
    </w:p>
    <w:p w14:paraId="34EEEF24" w14:textId="707CC6D8" w:rsidR="00CD1290" w:rsidRPr="00D32733" w:rsidRDefault="00CD1290" w:rsidP="00D32733">
      <w:pPr>
        <w:spacing w:after="200" w:line="276" w:lineRule="auto"/>
        <w:ind w:left="207"/>
        <w:jc w:val="both"/>
        <w:rPr>
          <w:rFonts w:ascii="Verdana" w:eastAsia="Calibri" w:hAnsi="Verdana" w:cs="Calibri"/>
          <w:color w:val="000000"/>
          <w:lang w:eastAsia="en-US"/>
        </w:rPr>
      </w:pPr>
      <w:r w:rsidRPr="00D32733">
        <w:rPr>
          <w:rFonts w:ascii="Verdana" w:eastAsia="Calibri" w:hAnsi="Verdana" w:cs="Calibri"/>
          <w:color w:val="000000"/>
          <w:lang w:eastAsia="en-US"/>
        </w:rPr>
        <w:t>D’altra part</w:t>
      </w:r>
      <w:r w:rsidR="00C0049F">
        <w:rPr>
          <w:rFonts w:ascii="Verdana" w:eastAsia="Calibri" w:hAnsi="Verdana" w:cs="Calibri"/>
          <w:color w:val="000000"/>
          <w:lang w:eastAsia="en-US"/>
        </w:rPr>
        <w:t>,</w:t>
      </w:r>
      <w:r w:rsidRPr="00D32733">
        <w:rPr>
          <w:rFonts w:ascii="Verdana" w:eastAsia="Calibri" w:hAnsi="Verdana" w:cs="Calibri"/>
          <w:color w:val="000000"/>
          <w:lang w:eastAsia="en-US"/>
        </w:rPr>
        <w:t xml:space="preserve"> (*********),   en nom i representació de *******,  amb CIF (*****), amb  seu, a efectes d’aquest acord, a (********), qui manifesta ser suficients els seus poders per la celebració  del present acord i per obligar a la seva representada.</w:t>
      </w:r>
    </w:p>
    <w:p w14:paraId="4D590EFF" w14:textId="77777777" w:rsidR="00CD1290" w:rsidRPr="00D32733" w:rsidRDefault="00CD1290" w:rsidP="00D32733">
      <w:pPr>
        <w:spacing w:after="200" w:line="276" w:lineRule="auto"/>
        <w:ind w:left="207"/>
        <w:jc w:val="both"/>
        <w:rPr>
          <w:rFonts w:ascii="Verdana" w:hAnsi="Verdana" w:cs="Calibri"/>
          <w:lang w:eastAsia="en-US"/>
        </w:rPr>
      </w:pPr>
      <w:r w:rsidRPr="00D32733">
        <w:rPr>
          <w:rFonts w:ascii="Verdana" w:hAnsi="Verdana" w:cs="Calibri"/>
          <w:lang w:eastAsia="en-US"/>
        </w:rPr>
        <w:t>En endavant, L’ENCARREGAT DEL TRACTAMENT o ENCARREGAT</w:t>
      </w:r>
    </w:p>
    <w:p w14:paraId="6CA11B16" w14:textId="77777777" w:rsidR="00CD1290" w:rsidRPr="00D32733" w:rsidRDefault="00CD1290" w:rsidP="00D32733">
      <w:pPr>
        <w:spacing w:after="200" w:line="276" w:lineRule="auto"/>
        <w:ind w:left="207"/>
        <w:jc w:val="center"/>
        <w:rPr>
          <w:rFonts w:ascii="Verdana" w:hAnsi="Verdana" w:cs="Calibri"/>
          <w:b/>
          <w:bCs/>
          <w:lang w:eastAsia="en-US"/>
        </w:rPr>
      </w:pPr>
      <w:r w:rsidRPr="00D32733">
        <w:rPr>
          <w:rFonts w:ascii="Verdana" w:hAnsi="Verdana" w:cs="Calibri"/>
          <w:b/>
          <w:bCs/>
          <w:lang w:eastAsia="en-US"/>
        </w:rPr>
        <w:t>EXPOSEN</w:t>
      </w:r>
    </w:p>
    <w:p w14:paraId="7B98FBA5" w14:textId="77777777" w:rsidR="00CD1290" w:rsidRPr="00D32733" w:rsidRDefault="00CD1290" w:rsidP="00D32733">
      <w:pPr>
        <w:spacing w:after="200" w:line="276" w:lineRule="auto"/>
        <w:ind w:left="207"/>
        <w:jc w:val="both"/>
        <w:rPr>
          <w:rFonts w:ascii="Verdana" w:hAnsi="Verdana" w:cs="Calibri"/>
          <w:lang w:eastAsia="en-US"/>
        </w:rPr>
      </w:pPr>
      <w:r w:rsidRPr="00D32733">
        <w:rPr>
          <w:rFonts w:ascii="Verdana" w:hAnsi="Verdana" w:cs="Calibri"/>
          <w:lang w:eastAsia="en-US"/>
        </w:rPr>
        <w:t>Ambdós parts es reconeixen mútua i recíprocament capacitat legal necessària i que en dret es requereix per la celebració del present acord i que, en la seva virtut, lliure i voluntàriament</w:t>
      </w:r>
    </w:p>
    <w:p w14:paraId="36FAF548" w14:textId="77777777" w:rsidR="00CD1290" w:rsidRPr="00D32733" w:rsidRDefault="00CD1290" w:rsidP="00D32733">
      <w:pPr>
        <w:spacing w:after="200" w:line="276" w:lineRule="auto"/>
        <w:ind w:left="207"/>
        <w:jc w:val="center"/>
        <w:rPr>
          <w:rFonts w:ascii="Verdana" w:hAnsi="Verdana" w:cs="Calibri"/>
          <w:lang w:eastAsia="es-ES"/>
        </w:rPr>
      </w:pPr>
      <w:r w:rsidRPr="00D32733">
        <w:rPr>
          <w:rFonts w:ascii="Verdana" w:hAnsi="Verdana" w:cs="Calibri"/>
          <w:b/>
          <w:lang w:eastAsia="en-US"/>
        </w:rPr>
        <w:t>ACORDEN</w:t>
      </w:r>
      <w:r w:rsidRPr="00D32733">
        <w:rPr>
          <w:rFonts w:ascii="Verdana" w:hAnsi="Verdana" w:cs="Calibri"/>
          <w:lang w:eastAsia="es-ES"/>
        </w:rPr>
        <w:t> </w:t>
      </w:r>
    </w:p>
    <w:p w14:paraId="54A0AD3D" w14:textId="77777777" w:rsidR="00CD1290" w:rsidRPr="00D32733" w:rsidRDefault="00CD1290" w:rsidP="00F87FDD">
      <w:pPr>
        <w:numPr>
          <w:ilvl w:val="0"/>
          <w:numId w:val="14"/>
        </w:numPr>
        <w:spacing w:after="200" w:line="276" w:lineRule="auto"/>
        <w:ind w:left="195" w:firstLine="0"/>
        <w:jc w:val="both"/>
        <w:textAlignment w:val="baseline"/>
        <w:rPr>
          <w:rFonts w:ascii="Verdana" w:hAnsi="Verdana" w:cs="Calibri"/>
          <w:lang w:eastAsia="es-ES"/>
        </w:rPr>
      </w:pPr>
      <w:r w:rsidRPr="00D32733">
        <w:rPr>
          <w:rFonts w:ascii="Verdana" w:hAnsi="Verdana" w:cs="Calibri"/>
          <w:b/>
          <w:bCs/>
          <w:lang w:eastAsia="es-ES"/>
        </w:rPr>
        <w:t>Objecte de l’encàrrec del tractament</w:t>
      </w:r>
      <w:r w:rsidRPr="00D32733">
        <w:rPr>
          <w:rFonts w:ascii="Verdana" w:hAnsi="Verdana" w:cs="Calibri"/>
          <w:lang w:eastAsia="es-ES"/>
        </w:rPr>
        <w:t> </w:t>
      </w:r>
    </w:p>
    <w:p w14:paraId="3322CE15" w14:textId="15BB0C99" w:rsidR="00CD1290" w:rsidRPr="00D32733" w:rsidRDefault="00CD1290" w:rsidP="00D32733">
      <w:pPr>
        <w:spacing w:after="200" w:line="276" w:lineRule="auto"/>
        <w:ind w:left="195"/>
        <w:jc w:val="both"/>
        <w:textAlignment w:val="baseline"/>
        <w:rPr>
          <w:rFonts w:ascii="Verdana" w:hAnsi="Verdana" w:cs="Calibri"/>
          <w:lang w:eastAsia="es-ES"/>
        </w:rPr>
      </w:pPr>
      <w:r w:rsidRPr="00D32733">
        <w:rPr>
          <w:rFonts w:ascii="Verdana" w:hAnsi="Verdana" w:cs="Calibri"/>
          <w:lang w:eastAsia="es-ES"/>
        </w:rPr>
        <w:t xml:space="preserve">Mitjançant aquestes clàusules s’habilita a l’empresa adjudicatària, encarregat del tractament, per tractar per compte de </w:t>
      </w:r>
      <w:r w:rsidR="00EB120C">
        <w:rPr>
          <w:rFonts w:ascii="Verdana" w:hAnsi="Verdana" w:cs="Calibri"/>
          <w:lang w:eastAsia="es-ES"/>
        </w:rPr>
        <w:t xml:space="preserve">l’Institut Municipal de </w:t>
      </w:r>
      <w:r w:rsidRPr="00D32733">
        <w:rPr>
          <w:rFonts w:ascii="Verdana" w:hAnsi="Verdana" w:cs="Calibri"/>
          <w:lang w:eastAsia="es-ES"/>
        </w:rPr>
        <w:t xml:space="preserve">Parcs i Jardins de Barcelona, responsable del tractament, les dades de caràcter personal necessàries pel </w:t>
      </w:r>
      <w:r w:rsidR="00DD2224" w:rsidRPr="00D32733">
        <w:rPr>
          <w:rFonts w:ascii="Verdana" w:hAnsi="Verdana" w:cs="Calibri"/>
          <w:lang w:eastAsia="es-ES"/>
        </w:rPr>
        <w:t xml:space="preserve">servei d'auditoria i certificació del sistema de gestió de </w:t>
      </w:r>
      <w:r w:rsidR="00BC62AC">
        <w:rPr>
          <w:rFonts w:ascii="Verdana" w:hAnsi="Verdana" w:cs="Calibri"/>
          <w:lang w:eastAsia="es-ES"/>
        </w:rPr>
        <w:t>l’</w:t>
      </w:r>
      <w:r w:rsidR="00BC62AC" w:rsidRPr="00D32733">
        <w:rPr>
          <w:rFonts w:ascii="Verdana" w:hAnsi="Verdana" w:cs="Calibri"/>
          <w:lang w:eastAsia="es-ES"/>
        </w:rPr>
        <w:t xml:space="preserve">Institut Municipal </w:t>
      </w:r>
      <w:r w:rsidR="00BC62AC">
        <w:rPr>
          <w:rFonts w:ascii="Verdana" w:hAnsi="Verdana" w:cs="Calibri"/>
          <w:lang w:eastAsia="es-ES"/>
        </w:rPr>
        <w:t xml:space="preserve">de </w:t>
      </w:r>
      <w:r w:rsidR="00DD2224" w:rsidRPr="00D32733">
        <w:rPr>
          <w:rFonts w:ascii="Verdana" w:hAnsi="Verdana" w:cs="Calibri"/>
          <w:lang w:eastAsia="es-ES"/>
        </w:rPr>
        <w:t>Parcs i Jardins de Barcelona, amb mesures de contractació pública sostenible</w:t>
      </w:r>
      <w:r w:rsidR="00A95CAA" w:rsidRPr="00D32733">
        <w:rPr>
          <w:rFonts w:ascii="Verdana" w:hAnsi="Verdana" w:cs="Calibri"/>
          <w:lang w:eastAsia="es-ES"/>
        </w:rPr>
        <w:t>.</w:t>
      </w:r>
    </w:p>
    <w:p w14:paraId="5948DC0F" w14:textId="77777777" w:rsidR="00CD1290" w:rsidRPr="00D32733" w:rsidRDefault="00CD1290" w:rsidP="00D32733">
      <w:pPr>
        <w:spacing w:after="200" w:line="276" w:lineRule="auto"/>
        <w:ind w:left="195"/>
        <w:jc w:val="both"/>
        <w:textAlignment w:val="baseline"/>
        <w:rPr>
          <w:rFonts w:ascii="Verdana" w:hAnsi="Verdana" w:cs="Calibri"/>
          <w:lang w:eastAsia="es-ES"/>
        </w:rPr>
      </w:pPr>
      <w:r w:rsidRPr="00D32733">
        <w:rPr>
          <w:rFonts w:ascii="Verdana" w:hAnsi="Verdana" w:cs="Calibri"/>
          <w:lang w:eastAsia="es-ES"/>
        </w:rPr>
        <w:br w:type="page"/>
      </w:r>
      <w:r w:rsidRPr="00D32733">
        <w:rPr>
          <w:rFonts w:ascii="Verdana" w:hAnsi="Verdana" w:cs="Calibri"/>
          <w:lang w:eastAsia="es-ES"/>
        </w:rPr>
        <w:lastRenderedPageBreak/>
        <w:t>Concreció dels tractaments a realitzar: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5"/>
        <w:gridCol w:w="3255"/>
        <w:gridCol w:w="840"/>
        <w:gridCol w:w="3390"/>
      </w:tblGrid>
      <w:tr w:rsidR="00CD1290" w:rsidRPr="00D32733" w14:paraId="7544B4DD" w14:textId="77777777" w:rsidTr="003273F2">
        <w:tc>
          <w:tcPr>
            <w:tcW w:w="9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B2F22E2" w14:textId="77777777" w:rsidR="00CD1290" w:rsidRPr="00D32733" w:rsidRDefault="00CD1290" w:rsidP="00D32733">
            <w:pPr>
              <w:spacing w:after="200" w:line="276" w:lineRule="auto"/>
              <w:jc w:val="both"/>
              <w:textAlignment w:val="baseline"/>
              <w:rPr>
                <w:rFonts w:ascii="Verdana" w:hAnsi="Verdana" w:cs="Calibri"/>
                <w:lang w:eastAsia="es-ES"/>
              </w:rPr>
            </w:pPr>
          </w:p>
        </w:tc>
        <w:tc>
          <w:tcPr>
            <w:tcW w:w="3255"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3A5A2679"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Recollida  </w:t>
            </w:r>
          </w:p>
        </w:tc>
        <w:tc>
          <w:tcPr>
            <w:tcW w:w="84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2F82B8CA" w14:textId="77777777" w:rsidR="00CD1290" w:rsidRPr="00D32733" w:rsidRDefault="00CD1290" w:rsidP="00D32733">
            <w:pPr>
              <w:spacing w:after="200" w:line="276" w:lineRule="auto"/>
              <w:jc w:val="center"/>
              <w:textAlignment w:val="baseline"/>
              <w:rPr>
                <w:rFonts w:ascii="Verdana" w:hAnsi="Verdana" w:cs="Calibri"/>
                <w:lang w:eastAsia="es-ES"/>
              </w:rPr>
            </w:pPr>
            <w:r w:rsidRPr="00D32733">
              <w:rPr>
                <w:rFonts w:ascii="Verdana" w:hAnsi="Verdana" w:cs="Calibri"/>
                <w:lang w:eastAsia="es-ES"/>
              </w:rPr>
              <w:t>X</w:t>
            </w:r>
          </w:p>
        </w:tc>
        <w:tc>
          <w:tcPr>
            <w:tcW w:w="3390"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44F7E623"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Registre </w:t>
            </w:r>
          </w:p>
        </w:tc>
      </w:tr>
      <w:tr w:rsidR="00CD1290" w:rsidRPr="00D32733" w14:paraId="2256A9CD" w14:textId="77777777" w:rsidTr="003273F2">
        <w:tc>
          <w:tcPr>
            <w:tcW w:w="97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7DB6E8E" w14:textId="77777777" w:rsidR="00CD1290" w:rsidRPr="00D32733" w:rsidRDefault="00CD1290" w:rsidP="00D32733">
            <w:pPr>
              <w:spacing w:after="200" w:line="276" w:lineRule="auto"/>
              <w:jc w:val="both"/>
              <w:textAlignment w:val="baseline"/>
              <w:rPr>
                <w:rFonts w:ascii="Verdana" w:hAnsi="Verdana" w:cs="Calibri"/>
                <w:lang w:eastAsia="es-ES"/>
              </w:rPr>
            </w:pPr>
          </w:p>
        </w:tc>
        <w:tc>
          <w:tcPr>
            <w:tcW w:w="3255" w:type="dxa"/>
            <w:tcBorders>
              <w:top w:val="nil"/>
              <w:left w:val="nil"/>
              <w:bottom w:val="single" w:sz="6" w:space="0" w:color="000000" w:themeColor="text1"/>
              <w:right w:val="single" w:sz="6" w:space="0" w:color="000000" w:themeColor="text1"/>
            </w:tcBorders>
            <w:shd w:val="clear" w:color="auto" w:fill="auto"/>
            <w:hideMark/>
          </w:tcPr>
          <w:p w14:paraId="682D298E"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Estructuració </w:t>
            </w:r>
          </w:p>
        </w:tc>
        <w:tc>
          <w:tcPr>
            <w:tcW w:w="840" w:type="dxa"/>
            <w:tcBorders>
              <w:top w:val="nil"/>
              <w:left w:val="nil"/>
              <w:bottom w:val="single" w:sz="6" w:space="0" w:color="000000" w:themeColor="text1"/>
              <w:right w:val="single" w:sz="6" w:space="0" w:color="000000" w:themeColor="text1"/>
            </w:tcBorders>
            <w:shd w:val="clear" w:color="auto" w:fill="auto"/>
            <w:hideMark/>
          </w:tcPr>
          <w:p w14:paraId="27A022F9"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390" w:type="dxa"/>
            <w:tcBorders>
              <w:top w:val="nil"/>
              <w:left w:val="nil"/>
              <w:bottom w:val="single" w:sz="6" w:space="0" w:color="000000" w:themeColor="text1"/>
              <w:right w:val="single" w:sz="6" w:space="0" w:color="000000" w:themeColor="text1"/>
            </w:tcBorders>
            <w:shd w:val="clear" w:color="auto" w:fill="auto"/>
            <w:hideMark/>
          </w:tcPr>
          <w:p w14:paraId="456A83FF"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Modificació </w:t>
            </w:r>
          </w:p>
        </w:tc>
      </w:tr>
      <w:tr w:rsidR="00CD1290" w:rsidRPr="00D32733" w14:paraId="5DE392EB" w14:textId="77777777" w:rsidTr="003273F2">
        <w:tc>
          <w:tcPr>
            <w:tcW w:w="97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1BCE0FB" w14:textId="77777777" w:rsidR="00CD1290" w:rsidRPr="00D32733" w:rsidRDefault="00CD1290" w:rsidP="00D32733">
            <w:pPr>
              <w:spacing w:after="200" w:line="276" w:lineRule="auto"/>
              <w:jc w:val="both"/>
              <w:textAlignment w:val="baseline"/>
              <w:rPr>
                <w:rFonts w:ascii="Verdana" w:hAnsi="Verdana" w:cs="Calibri"/>
                <w:lang w:eastAsia="es-ES"/>
              </w:rPr>
            </w:pPr>
          </w:p>
        </w:tc>
        <w:tc>
          <w:tcPr>
            <w:tcW w:w="3255" w:type="dxa"/>
            <w:tcBorders>
              <w:top w:val="nil"/>
              <w:left w:val="nil"/>
              <w:bottom w:val="single" w:sz="6" w:space="0" w:color="000000" w:themeColor="text1"/>
              <w:right w:val="single" w:sz="6" w:space="0" w:color="000000" w:themeColor="text1"/>
            </w:tcBorders>
            <w:shd w:val="clear" w:color="auto" w:fill="auto"/>
            <w:hideMark/>
          </w:tcPr>
          <w:p w14:paraId="760FF045"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Conservació </w:t>
            </w:r>
          </w:p>
        </w:tc>
        <w:tc>
          <w:tcPr>
            <w:tcW w:w="840" w:type="dxa"/>
            <w:tcBorders>
              <w:top w:val="nil"/>
              <w:left w:val="nil"/>
              <w:bottom w:val="single" w:sz="6" w:space="0" w:color="000000" w:themeColor="text1"/>
              <w:right w:val="single" w:sz="6" w:space="0" w:color="000000" w:themeColor="text1"/>
            </w:tcBorders>
            <w:shd w:val="clear" w:color="auto" w:fill="auto"/>
            <w:hideMark/>
          </w:tcPr>
          <w:p w14:paraId="5C818744"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390" w:type="dxa"/>
            <w:tcBorders>
              <w:top w:val="nil"/>
              <w:left w:val="nil"/>
              <w:bottom w:val="single" w:sz="6" w:space="0" w:color="000000" w:themeColor="text1"/>
              <w:right w:val="single" w:sz="6" w:space="0" w:color="000000" w:themeColor="text1"/>
            </w:tcBorders>
            <w:shd w:val="clear" w:color="auto" w:fill="auto"/>
            <w:hideMark/>
          </w:tcPr>
          <w:p w14:paraId="702F33D0"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Extracció </w:t>
            </w:r>
          </w:p>
        </w:tc>
      </w:tr>
      <w:tr w:rsidR="00CD1290" w:rsidRPr="00D32733" w14:paraId="13E35139" w14:textId="77777777" w:rsidTr="003273F2">
        <w:tc>
          <w:tcPr>
            <w:tcW w:w="975" w:type="dxa"/>
            <w:tcBorders>
              <w:top w:val="nil"/>
              <w:left w:val="single" w:sz="6" w:space="0" w:color="000000" w:themeColor="text1"/>
              <w:bottom w:val="single" w:sz="6" w:space="0" w:color="000000" w:themeColor="text1"/>
              <w:right w:val="single" w:sz="6" w:space="0" w:color="000000" w:themeColor="text1"/>
            </w:tcBorders>
            <w:shd w:val="clear" w:color="auto" w:fill="auto"/>
            <w:vAlign w:val="center"/>
            <w:hideMark/>
          </w:tcPr>
          <w:p w14:paraId="7E8831D6" w14:textId="77777777" w:rsidR="00CD1290" w:rsidRPr="00D32733" w:rsidRDefault="00CD1290" w:rsidP="00D32733">
            <w:pPr>
              <w:spacing w:after="200" w:line="276" w:lineRule="auto"/>
              <w:jc w:val="center"/>
              <w:textAlignment w:val="baseline"/>
              <w:rPr>
                <w:rFonts w:ascii="Verdana" w:hAnsi="Verdana" w:cs="Calibri"/>
                <w:lang w:eastAsia="es-ES"/>
              </w:rPr>
            </w:pPr>
            <w:r w:rsidRPr="00D32733">
              <w:rPr>
                <w:rFonts w:ascii="Verdana" w:hAnsi="Verdana" w:cs="Calibri"/>
                <w:lang w:eastAsia="es-ES"/>
              </w:rPr>
              <w:t>X</w:t>
            </w:r>
          </w:p>
        </w:tc>
        <w:tc>
          <w:tcPr>
            <w:tcW w:w="3255" w:type="dxa"/>
            <w:tcBorders>
              <w:top w:val="nil"/>
              <w:left w:val="nil"/>
              <w:bottom w:val="single" w:sz="6" w:space="0" w:color="000000" w:themeColor="text1"/>
              <w:right w:val="single" w:sz="6" w:space="0" w:color="000000" w:themeColor="text1"/>
            </w:tcBorders>
            <w:shd w:val="clear" w:color="auto" w:fill="auto"/>
            <w:hideMark/>
          </w:tcPr>
          <w:p w14:paraId="49ECD13B"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Consulta </w:t>
            </w:r>
          </w:p>
        </w:tc>
        <w:tc>
          <w:tcPr>
            <w:tcW w:w="840" w:type="dxa"/>
            <w:tcBorders>
              <w:top w:val="nil"/>
              <w:left w:val="nil"/>
              <w:bottom w:val="single" w:sz="6" w:space="0" w:color="000000" w:themeColor="text1"/>
              <w:right w:val="single" w:sz="6" w:space="0" w:color="000000" w:themeColor="text1"/>
            </w:tcBorders>
            <w:shd w:val="clear" w:color="auto" w:fill="auto"/>
            <w:hideMark/>
          </w:tcPr>
          <w:p w14:paraId="1D23B341"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390" w:type="dxa"/>
            <w:tcBorders>
              <w:top w:val="nil"/>
              <w:left w:val="nil"/>
              <w:bottom w:val="single" w:sz="6" w:space="0" w:color="000000" w:themeColor="text1"/>
              <w:right w:val="single" w:sz="6" w:space="0" w:color="000000" w:themeColor="text1"/>
            </w:tcBorders>
            <w:shd w:val="clear" w:color="auto" w:fill="auto"/>
            <w:hideMark/>
          </w:tcPr>
          <w:p w14:paraId="7DA090E3"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Comunicació per transmissió </w:t>
            </w:r>
          </w:p>
        </w:tc>
      </w:tr>
      <w:tr w:rsidR="00CD1290" w:rsidRPr="00D32733" w14:paraId="347C9CEF" w14:textId="77777777" w:rsidTr="003273F2">
        <w:tc>
          <w:tcPr>
            <w:tcW w:w="97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2AFBBD2"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255" w:type="dxa"/>
            <w:tcBorders>
              <w:top w:val="nil"/>
              <w:left w:val="nil"/>
              <w:bottom w:val="single" w:sz="6" w:space="0" w:color="000000" w:themeColor="text1"/>
              <w:right w:val="single" w:sz="6" w:space="0" w:color="000000" w:themeColor="text1"/>
            </w:tcBorders>
            <w:shd w:val="clear" w:color="auto" w:fill="auto"/>
            <w:hideMark/>
          </w:tcPr>
          <w:p w14:paraId="7AC51F08"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Difusió </w:t>
            </w:r>
          </w:p>
        </w:tc>
        <w:tc>
          <w:tcPr>
            <w:tcW w:w="840" w:type="dxa"/>
            <w:tcBorders>
              <w:top w:val="nil"/>
              <w:left w:val="nil"/>
              <w:bottom w:val="single" w:sz="6" w:space="0" w:color="000000" w:themeColor="text1"/>
              <w:right w:val="single" w:sz="6" w:space="0" w:color="000000" w:themeColor="text1"/>
            </w:tcBorders>
            <w:shd w:val="clear" w:color="auto" w:fill="auto"/>
            <w:hideMark/>
          </w:tcPr>
          <w:p w14:paraId="77447B80"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390" w:type="dxa"/>
            <w:tcBorders>
              <w:top w:val="nil"/>
              <w:left w:val="nil"/>
              <w:bottom w:val="single" w:sz="6" w:space="0" w:color="000000" w:themeColor="text1"/>
              <w:right w:val="single" w:sz="6" w:space="0" w:color="000000" w:themeColor="text1"/>
            </w:tcBorders>
            <w:shd w:val="clear" w:color="auto" w:fill="auto"/>
            <w:hideMark/>
          </w:tcPr>
          <w:p w14:paraId="1942D89C"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Interconnexió </w:t>
            </w:r>
          </w:p>
        </w:tc>
      </w:tr>
      <w:tr w:rsidR="00CD1290" w:rsidRPr="00D32733" w14:paraId="2CE4273B" w14:textId="77777777" w:rsidTr="003273F2">
        <w:tc>
          <w:tcPr>
            <w:tcW w:w="97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B9D4282" w14:textId="77777777" w:rsidR="00CD1290" w:rsidRPr="00D32733" w:rsidRDefault="00CD1290" w:rsidP="00D32733">
            <w:pPr>
              <w:spacing w:after="200" w:line="276" w:lineRule="auto"/>
              <w:jc w:val="both"/>
              <w:textAlignment w:val="baseline"/>
              <w:rPr>
                <w:rFonts w:ascii="Verdana" w:hAnsi="Verdana" w:cs="Calibri"/>
                <w:lang w:eastAsia="es-ES"/>
              </w:rPr>
            </w:pPr>
          </w:p>
        </w:tc>
        <w:tc>
          <w:tcPr>
            <w:tcW w:w="3255" w:type="dxa"/>
            <w:tcBorders>
              <w:top w:val="nil"/>
              <w:left w:val="nil"/>
              <w:bottom w:val="single" w:sz="6" w:space="0" w:color="000000" w:themeColor="text1"/>
              <w:right w:val="single" w:sz="6" w:space="0" w:color="000000" w:themeColor="text1"/>
            </w:tcBorders>
            <w:shd w:val="clear" w:color="auto" w:fill="auto"/>
            <w:hideMark/>
          </w:tcPr>
          <w:p w14:paraId="4B0D4C38"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Confrontació </w:t>
            </w:r>
          </w:p>
        </w:tc>
        <w:tc>
          <w:tcPr>
            <w:tcW w:w="840" w:type="dxa"/>
            <w:tcBorders>
              <w:top w:val="nil"/>
              <w:left w:val="nil"/>
              <w:bottom w:val="single" w:sz="6" w:space="0" w:color="000000" w:themeColor="text1"/>
              <w:right w:val="single" w:sz="6" w:space="0" w:color="000000" w:themeColor="text1"/>
            </w:tcBorders>
            <w:shd w:val="clear" w:color="auto" w:fill="auto"/>
            <w:hideMark/>
          </w:tcPr>
          <w:p w14:paraId="5831D5C3"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390" w:type="dxa"/>
            <w:tcBorders>
              <w:top w:val="nil"/>
              <w:left w:val="nil"/>
              <w:bottom w:val="single" w:sz="6" w:space="0" w:color="000000" w:themeColor="text1"/>
              <w:right w:val="single" w:sz="6" w:space="0" w:color="000000" w:themeColor="text1"/>
            </w:tcBorders>
            <w:shd w:val="clear" w:color="auto" w:fill="auto"/>
            <w:hideMark/>
          </w:tcPr>
          <w:p w14:paraId="0AE27661"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Limitació </w:t>
            </w:r>
          </w:p>
        </w:tc>
      </w:tr>
      <w:tr w:rsidR="00CD1290" w:rsidRPr="00D32733" w14:paraId="4A4199AB" w14:textId="77777777" w:rsidTr="003273F2">
        <w:tc>
          <w:tcPr>
            <w:tcW w:w="97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7C1BA8E"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255" w:type="dxa"/>
            <w:tcBorders>
              <w:top w:val="nil"/>
              <w:left w:val="nil"/>
              <w:bottom w:val="single" w:sz="6" w:space="0" w:color="000000" w:themeColor="text1"/>
              <w:right w:val="single" w:sz="6" w:space="0" w:color="000000" w:themeColor="text1"/>
            </w:tcBorders>
            <w:shd w:val="clear" w:color="auto" w:fill="auto"/>
            <w:hideMark/>
          </w:tcPr>
          <w:p w14:paraId="6E1EB54C"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Supressió </w:t>
            </w:r>
          </w:p>
        </w:tc>
        <w:tc>
          <w:tcPr>
            <w:tcW w:w="840" w:type="dxa"/>
            <w:tcBorders>
              <w:top w:val="nil"/>
              <w:left w:val="nil"/>
              <w:bottom w:val="single" w:sz="6" w:space="0" w:color="000000" w:themeColor="text1"/>
              <w:right w:val="single" w:sz="6" w:space="0" w:color="000000" w:themeColor="text1"/>
            </w:tcBorders>
            <w:shd w:val="clear" w:color="auto" w:fill="auto"/>
            <w:hideMark/>
          </w:tcPr>
          <w:p w14:paraId="2B1E0B0A"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390" w:type="dxa"/>
            <w:tcBorders>
              <w:top w:val="nil"/>
              <w:left w:val="nil"/>
              <w:bottom w:val="single" w:sz="6" w:space="0" w:color="000000" w:themeColor="text1"/>
              <w:right w:val="single" w:sz="6" w:space="0" w:color="000000" w:themeColor="text1"/>
            </w:tcBorders>
            <w:shd w:val="clear" w:color="auto" w:fill="auto"/>
            <w:hideMark/>
          </w:tcPr>
          <w:p w14:paraId="3A9A3DCC"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Destrucció  </w:t>
            </w:r>
          </w:p>
        </w:tc>
      </w:tr>
      <w:tr w:rsidR="00CD1290" w:rsidRPr="00D32733" w14:paraId="06C9C514" w14:textId="77777777" w:rsidTr="003273F2">
        <w:tc>
          <w:tcPr>
            <w:tcW w:w="97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51B117CD"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255" w:type="dxa"/>
            <w:tcBorders>
              <w:top w:val="nil"/>
              <w:left w:val="nil"/>
              <w:bottom w:val="single" w:sz="6" w:space="0" w:color="000000" w:themeColor="text1"/>
              <w:right w:val="single" w:sz="6" w:space="0" w:color="000000" w:themeColor="text1"/>
            </w:tcBorders>
            <w:shd w:val="clear" w:color="auto" w:fill="auto"/>
            <w:hideMark/>
          </w:tcPr>
          <w:p w14:paraId="11EAF5C8"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Altres: _____________ </w:t>
            </w:r>
          </w:p>
        </w:tc>
        <w:tc>
          <w:tcPr>
            <w:tcW w:w="840" w:type="dxa"/>
            <w:tcBorders>
              <w:top w:val="nil"/>
              <w:left w:val="nil"/>
              <w:bottom w:val="single" w:sz="6" w:space="0" w:color="000000" w:themeColor="text1"/>
              <w:right w:val="single" w:sz="6" w:space="0" w:color="000000" w:themeColor="text1"/>
            </w:tcBorders>
            <w:shd w:val="clear" w:color="auto" w:fill="auto"/>
            <w:hideMark/>
          </w:tcPr>
          <w:p w14:paraId="7DE3B91E"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tc>
        <w:tc>
          <w:tcPr>
            <w:tcW w:w="3390" w:type="dxa"/>
            <w:tcBorders>
              <w:top w:val="nil"/>
              <w:left w:val="nil"/>
              <w:bottom w:val="single" w:sz="6" w:space="0" w:color="000000" w:themeColor="text1"/>
              <w:right w:val="single" w:sz="6" w:space="0" w:color="000000" w:themeColor="text1"/>
            </w:tcBorders>
            <w:shd w:val="clear" w:color="auto" w:fill="auto"/>
            <w:hideMark/>
          </w:tcPr>
          <w:p w14:paraId="2441AE55"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Comunicació </w:t>
            </w:r>
          </w:p>
        </w:tc>
      </w:tr>
    </w:tbl>
    <w:p w14:paraId="059A4DB6"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  </w:t>
      </w:r>
    </w:p>
    <w:p w14:paraId="0BA3F080" w14:textId="77777777" w:rsidR="00CD1290" w:rsidRPr="00D32733" w:rsidRDefault="00CD1290" w:rsidP="00F87FDD">
      <w:pPr>
        <w:numPr>
          <w:ilvl w:val="0"/>
          <w:numId w:val="15"/>
        </w:numPr>
        <w:spacing w:after="200" w:line="276" w:lineRule="auto"/>
        <w:ind w:left="360" w:firstLine="0"/>
        <w:jc w:val="both"/>
        <w:textAlignment w:val="baseline"/>
        <w:rPr>
          <w:rFonts w:ascii="Verdana" w:hAnsi="Verdana" w:cs="Calibri"/>
          <w:lang w:eastAsia="es-ES"/>
        </w:rPr>
      </w:pPr>
      <w:r w:rsidRPr="00D32733">
        <w:rPr>
          <w:rFonts w:ascii="Verdana" w:hAnsi="Verdana" w:cs="Calibri"/>
          <w:b/>
          <w:bCs/>
          <w:lang w:eastAsia="es-ES"/>
        </w:rPr>
        <w:t>Identificació de la informació afectada</w:t>
      </w:r>
      <w:r w:rsidRPr="00D32733">
        <w:rPr>
          <w:rFonts w:ascii="Verdana" w:hAnsi="Verdana" w:cs="Calibri"/>
          <w:lang w:eastAsia="es-ES"/>
        </w:rPr>
        <w:t> </w:t>
      </w:r>
    </w:p>
    <w:p w14:paraId="77DC8FC2" w14:textId="77777777" w:rsidR="00920ABF" w:rsidRPr="00D32733" w:rsidRDefault="00920ABF"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Per a la correcta execució del contracte els auditors que realitzin el servei tindran accés a fitxers amb dades de caràcter personal.</w:t>
      </w:r>
    </w:p>
    <w:p w14:paraId="3D30F676" w14:textId="77777777" w:rsidR="00CD1290" w:rsidRPr="00D32733" w:rsidRDefault="00CD1290" w:rsidP="00D32733">
      <w:pPr>
        <w:pStyle w:val="Pargrafdellista"/>
        <w:shd w:val="clear" w:color="auto" w:fill="FFFFFF" w:themeFill="background1"/>
        <w:spacing w:line="276" w:lineRule="auto"/>
        <w:jc w:val="both"/>
        <w:rPr>
          <w:rFonts w:ascii="Verdana" w:hAnsi="Verdana" w:cs="Arial"/>
        </w:rPr>
      </w:pPr>
    </w:p>
    <w:p w14:paraId="1A6BDA58" w14:textId="77777777" w:rsidR="00CD1290" w:rsidRPr="00D32733" w:rsidRDefault="00CD1290" w:rsidP="00F87FDD">
      <w:pPr>
        <w:numPr>
          <w:ilvl w:val="0"/>
          <w:numId w:val="16"/>
        </w:numPr>
        <w:spacing w:after="200" w:line="276" w:lineRule="auto"/>
        <w:ind w:left="360" w:firstLine="0"/>
        <w:jc w:val="both"/>
        <w:textAlignment w:val="baseline"/>
        <w:rPr>
          <w:rFonts w:ascii="Verdana" w:hAnsi="Verdana" w:cs="Calibri"/>
          <w:lang w:eastAsia="es-ES"/>
        </w:rPr>
      </w:pPr>
      <w:r w:rsidRPr="00D32733">
        <w:rPr>
          <w:rFonts w:ascii="Verdana" w:hAnsi="Verdana" w:cs="Calibri"/>
          <w:b/>
          <w:bCs/>
          <w:lang w:eastAsia="es-ES"/>
        </w:rPr>
        <w:t xml:space="preserve">Durada </w:t>
      </w:r>
    </w:p>
    <w:p w14:paraId="36A434C4"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El present acord té una durada vinculada a la prestació de serveis que l’encarregat del tractament realitza per compte de Parcs i Jardins de Barcelona, Institut Municipal, incloses les seves pròrrogues.</w:t>
      </w:r>
    </w:p>
    <w:p w14:paraId="54891207"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Són causes d'extinció d'aquest, la modificació legal que afecti al seu contingut requerint l'adequació a la normativa de protecció de dades, la voluntat manifestada expressament per qualsevol de les parts, el seu incompliment per alguna d'elles, o qualsevol altra prevista a la normativa vigent.</w:t>
      </w:r>
    </w:p>
    <w:p w14:paraId="298573AE"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Amb la finalització del present acord, l’encarregat del tractament ha de retornar al responsable del tractament les dades personals i suprimir qualsevol còpia que estigui en el seu poder. </w:t>
      </w:r>
    </w:p>
    <w:p w14:paraId="7FB3AB94" w14:textId="77777777" w:rsidR="00CD1290" w:rsidRPr="00D32733" w:rsidRDefault="00CD1290" w:rsidP="00D32733">
      <w:pPr>
        <w:spacing w:after="200" w:line="276" w:lineRule="auto"/>
        <w:jc w:val="both"/>
        <w:textAlignment w:val="baseline"/>
        <w:rPr>
          <w:rFonts w:ascii="Verdana" w:hAnsi="Verdana" w:cs="Calibri"/>
          <w:lang w:eastAsia="es-ES"/>
        </w:rPr>
      </w:pPr>
    </w:p>
    <w:p w14:paraId="2ACA5703" w14:textId="77777777" w:rsidR="00CD1290" w:rsidRPr="00D32733" w:rsidRDefault="00CD1290" w:rsidP="00F87FDD">
      <w:pPr>
        <w:numPr>
          <w:ilvl w:val="0"/>
          <w:numId w:val="17"/>
        </w:numPr>
        <w:spacing w:after="200" w:line="276" w:lineRule="auto"/>
        <w:ind w:firstLine="0"/>
        <w:jc w:val="both"/>
        <w:textAlignment w:val="baseline"/>
        <w:rPr>
          <w:rFonts w:ascii="Verdana" w:hAnsi="Verdana" w:cs="Calibri"/>
          <w:lang w:eastAsia="es-ES"/>
        </w:rPr>
      </w:pPr>
      <w:r w:rsidRPr="00D32733">
        <w:rPr>
          <w:rFonts w:ascii="Verdana" w:hAnsi="Verdana" w:cs="Calibri"/>
          <w:b/>
          <w:bCs/>
          <w:lang w:eastAsia="es-ES"/>
        </w:rPr>
        <w:t>Obligacions de l’encarregat del tractament</w:t>
      </w:r>
      <w:r w:rsidRPr="00D32733">
        <w:rPr>
          <w:rFonts w:ascii="Verdana" w:hAnsi="Verdana" w:cs="Calibri"/>
          <w:lang w:eastAsia="es-ES"/>
        </w:rPr>
        <w:t> </w:t>
      </w:r>
    </w:p>
    <w:p w14:paraId="2F78C683" w14:textId="77777777" w:rsidR="00CD1290" w:rsidRPr="00D32733" w:rsidRDefault="00CD1290" w:rsidP="00D32733">
      <w:pPr>
        <w:spacing w:after="200" w:line="276" w:lineRule="auto"/>
        <w:jc w:val="both"/>
        <w:textAlignment w:val="baseline"/>
        <w:rPr>
          <w:rFonts w:ascii="Verdana" w:hAnsi="Verdana" w:cs="Calibri"/>
          <w:lang w:eastAsia="es-ES"/>
        </w:rPr>
      </w:pPr>
      <w:r w:rsidRPr="00D32733">
        <w:rPr>
          <w:rFonts w:ascii="Verdana" w:hAnsi="Verdana" w:cs="Calibri"/>
          <w:lang w:eastAsia="es-ES"/>
        </w:rPr>
        <w:t>L’encarregat del tractament i tot el personal al seu càrrec, es compromet a: </w:t>
      </w:r>
    </w:p>
    <w:p w14:paraId="476460D0" w14:textId="77777777" w:rsidR="00CD1290" w:rsidRPr="00D32733" w:rsidRDefault="00CD1290" w:rsidP="00F87FDD">
      <w:pPr>
        <w:numPr>
          <w:ilvl w:val="0"/>
          <w:numId w:val="18"/>
        </w:numPr>
        <w:spacing w:after="200" w:line="276" w:lineRule="auto"/>
        <w:ind w:left="360" w:firstLine="0"/>
        <w:jc w:val="both"/>
        <w:textAlignment w:val="baseline"/>
        <w:rPr>
          <w:rFonts w:ascii="Verdana" w:hAnsi="Verdana" w:cs="Calibri"/>
          <w:lang w:eastAsia="es-ES"/>
        </w:rPr>
      </w:pPr>
      <w:r w:rsidRPr="00D32733">
        <w:rPr>
          <w:rFonts w:ascii="Verdana" w:hAnsi="Verdana" w:cs="Calibri"/>
          <w:lang w:eastAsia="es-ES"/>
        </w:rPr>
        <w:t>Utilitzar les dades personals objecte de tractament, o les que reculli per a la seva inclusió, només per a la finalitat objecte d’aquest encàrrec. En cap cas podrà utilitzar les dades per a finalitats pròpies. </w:t>
      </w:r>
    </w:p>
    <w:p w14:paraId="70E2E181" w14:textId="77777777" w:rsidR="00CD1290" w:rsidRPr="00D32733" w:rsidRDefault="00CD1290" w:rsidP="00F87FDD">
      <w:pPr>
        <w:numPr>
          <w:ilvl w:val="0"/>
          <w:numId w:val="19"/>
        </w:numPr>
        <w:spacing w:after="200" w:line="276" w:lineRule="auto"/>
        <w:ind w:left="360" w:firstLine="0"/>
        <w:jc w:val="both"/>
        <w:textAlignment w:val="baseline"/>
        <w:rPr>
          <w:rFonts w:ascii="Verdana" w:hAnsi="Verdana" w:cs="Calibri"/>
          <w:lang w:eastAsia="es-ES"/>
        </w:rPr>
      </w:pPr>
      <w:r w:rsidRPr="00D32733">
        <w:rPr>
          <w:rFonts w:ascii="Verdana" w:hAnsi="Verdana" w:cs="Calibri"/>
          <w:lang w:eastAsia="es-ES"/>
        </w:rPr>
        <w:t>Tractar les dades d’acord amb les instruccions del responsable del tractament. </w:t>
      </w:r>
    </w:p>
    <w:p w14:paraId="4AF1F8D0"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 xml:space="preserve">L’encarregat del tractament s'obliga a tractar les dades de caràcter personal a les quals tingui accés, en ocasió del compliment del present acord, seguint les instruccions dictades </w:t>
      </w:r>
      <w:r w:rsidRPr="00D32733">
        <w:rPr>
          <w:rFonts w:ascii="Verdana" w:hAnsi="Verdana" w:cs="Calibri"/>
          <w:lang w:eastAsia="es-ES"/>
        </w:rPr>
        <w:lastRenderedPageBreak/>
        <w:t>per Parcs i Jardins de Barcelona, Institut Municipal, responsable del tractament, sense que, en cap cas, les pugui aplicar ni utilitzar amb una finalitat diferent a aquest compliment i tindrà, de conformitat amb la normativa aplicable en matèria de protecció de dades, la consideració d'encarregat de tractament.</w:t>
      </w:r>
    </w:p>
    <w:p w14:paraId="3FE3336E"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Si l’encarregat del tractament considera que alguna de les instruccions infringeix el RGPD o qualsevol altra disposició en matèria de protecció de dades de la Unió o dels Estats membres, l’encarregat informarà immediatament al responsable del tractament. </w:t>
      </w:r>
    </w:p>
    <w:p w14:paraId="0A38E412" w14:textId="77777777" w:rsidR="00CD1290" w:rsidRPr="00D32733" w:rsidRDefault="00CD1290" w:rsidP="00F87FDD">
      <w:pPr>
        <w:numPr>
          <w:ilvl w:val="0"/>
          <w:numId w:val="20"/>
        </w:numPr>
        <w:spacing w:after="200" w:line="276" w:lineRule="auto"/>
        <w:ind w:left="360" w:firstLine="0"/>
        <w:jc w:val="both"/>
        <w:textAlignment w:val="baseline"/>
        <w:rPr>
          <w:rFonts w:ascii="Verdana" w:hAnsi="Verdana" w:cs="Calibri"/>
          <w:lang w:eastAsia="es-ES"/>
        </w:rPr>
      </w:pPr>
      <w:r w:rsidRPr="00D32733">
        <w:rPr>
          <w:rFonts w:ascii="Verdana" w:hAnsi="Verdana" w:cs="Calibri"/>
          <w:lang w:eastAsia="es-ES"/>
        </w:rPr>
        <w:t>Portar, per escrit, un registre de totes les categories d’activitats de tractament efectuades per compte del responsable del tractament, que contingui:</w:t>
      </w:r>
    </w:p>
    <w:p w14:paraId="4392499A"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 </w:t>
      </w:r>
    </w:p>
    <w:p w14:paraId="5E1E6239" w14:textId="77777777" w:rsidR="00CD1290" w:rsidRPr="00D32733" w:rsidRDefault="00CD1290" w:rsidP="00F87FDD">
      <w:pPr>
        <w:numPr>
          <w:ilvl w:val="0"/>
          <w:numId w:val="21"/>
        </w:numPr>
        <w:spacing w:after="200" w:line="276" w:lineRule="auto"/>
        <w:ind w:firstLine="0"/>
        <w:jc w:val="both"/>
        <w:textAlignment w:val="baseline"/>
        <w:rPr>
          <w:rFonts w:ascii="Verdana" w:hAnsi="Verdana" w:cs="Calibri"/>
          <w:lang w:eastAsia="es-ES"/>
        </w:rPr>
      </w:pPr>
      <w:r w:rsidRPr="00D32733">
        <w:rPr>
          <w:rFonts w:ascii="Verdana" w:hAnsi="Verdana" w:cs="Calibri"/>
          <w:lang w:eastAsia="es-ES"/>
        </w:rPr>
        <w:t>El nom i les dades de contacte de l’encarregat o encarregats i de cada responsable per compte del que actuï l’encarregat, i, en el seu cas, del representant del responsable o de l’encarregat i del delegat de protecció de dades. </w:t>
      </w:r>
    </w:p>
    <w:p w14:paraId="4EAB1746" w14:textId="77777777" w:rsidR="00CD1290" w:rsidRPr="00D32733" w:rsidRDefault="00CD1290" w:rsidP="00F87FDD">
      <w:pPr>
        <w:numPr>
          <w:ilvl w:val="0"/>
          <w:numId w:val="22"/>
        </w:numPr>
        <w:spacing w:after="200" w:line="276" w:lineRule="auto"/>
        <w:ind w:firstLine="0"/>
        <w:jc w:val="both"/>
        <w:textAlignment w:val="baseline"/>
        <w:rPr>
          <w:rFonts w:ascii="Verdana" w:hAnsi="Verdana" w:cs="Calibri"/>
          <w:lang w:eastAsia="es-ES"/>
        </w:rPr>
      </w:pPr>
      <w:r w:rsidRPr="00D32733">
        <w:rPr>
          <w:rFonts w:ascii="Verdana" w:hAnsi="Verdana" w:cs="Calibri"/>
          <w:lang w:eastAsia="es-ES"/>
        </w:rPr>
        <w:t>Les categories de tractaments efectuades per compte de cada responsable del tractament. </w:t>
      </w:r>
    </w:p>
    <w:p w14:paraId="253C44B7" w14:textId="77777777" w:rsidR="00CD1290" w:rsidRPr="00D32733" w:rsidRDefault="00CD1290" w:rsidP="00F87FDD">
      <w:pPr>
        <w:numPr>
          <w:ilvl w:val="0"/>
          <w:numId w:val="23"/>
        </w:numPr>
        <w:spacing w:after="200" w:line="276" w:lineRule="auto"/>
        <w:ind w:firstLine="0"/>
        <w:jc w:val="both"/>
        <w:textAlignment w:val="baseline"/>
        <w:rPr>
          <w:rFonts w:ascii="Verdana" w:hAnsi="Verdana" w:cs="Calibri"/>
          <w:lang w:eastAsia="es-ES"/>
        </w:rPr>
      </w:pPr>
      <w:r w:rsidRPr="00D32733">
        <w:rPr>
          <w:rFonts w:ascii="Verdana" w:hAnsi="Verdana" w:cs="Calibri"/>
          <w:lang w:eastAsia="es-ES"/>
        </w:rPr>
        <w:t>En el seu cas, les transferències de dades personals a un tercer país o organització internacional, inclosa la identificació d’aquest tercer país o organització internacional i, en el cas de les transferències exposades a l’article 49 apartat 1, paràgraf segon del RGPD, la documentació de garanties adequades.  </w:t>
      </w:r>
    </w:p>
    <w:p w14:paraId="1424F740" w14:textId="77777777" w:rsidR="00CD1290" w:rsidRPr="00D32733" w:rsidRDefault="00CD1290" w:rsidP="00F87FDD">
      <w:pPr>
        <w:numPr>
          <w:ilvl w:val="0"/>
          <w:numId w:val="24"/>
        </w:numPr>
        <w:spacing w:after="200" w:line="276" w:lineRule="auto"/>
        <w:ind w:firstLine="0"/>
        <w:jc w:val="both"/>
        <w:textAlignment w:val="baseline"/>
        <w:rPr>
          <w:rFonts w:ascii="Verdana" w:hAnsi="Verdana" w:cs="Calibri"/>
          <w:lang w:eastAsia="es-ES"/>
        </w:rPr>
      </w:pPr>
      <w:r w:rsidRPr="00D32733">
        <w:rPr>
          <w:rFonts w:ascii="Verdana" w:hAnsi="Verdana" w:cs="Calibri"/>
          <w:lang w:eastAsia="es-ES"/>
        </w:rPr>
        <w:t>Una descripció general de les mesures tècniques i organitzatives de seguretat relatives a: </w:t>
      </w:r>
    </w:p>
    <w:p w14:paraId="692E12C3" w14:textId="77777777" w:rsidR="00CD1290" w:rsidRPr="00D32733" w:rsidRDefault="00CD1290" w:rsidP="00F87FDD">
      <w:pPr>
        <w:numPr>
          <w:ilvl w:val="0"/>
          <w:numId w:val="25"/>
        </w:numPr>
        <w:tabs>
          <w:tab w:val="num" w:pos="1764"/>
        </w:tabs>
        <w:spacing w:after="200" w:line="276" w:lineRule="auto"/>
        <w:ind w:left="2124" w:firstLine="0"/>
        <w:jc w:val="both"/>
        <w:textAlignment w:val="baseline"/>
        <w:rPr>
          <w:rFonts w:ascii="Verdana" w:hAnsi="Verdana" w:cs="Calibri"/>
          <w:lang w:eastAsia="es-ES"/>
        </w:rPr>
      </w:pPr>
      <w:r w:rsidRPr="00D32733">
        <w:rPr>
          <w:rFonts w:ascii="Verdana" w:hAnsi="Verdana" w:cs="Calibri"/>
          <w:lang w:eastAsia="es-ES"/>
        </w:rPr>
        <w:t>La </w:t>
      </w:r>
      <w:proofErr w:type="spellStart"/>
      <w:r w:rsidRPr="00D32733">
        <w:rPr>
          <w:rFonts w:ascii="Verdana" w:hAnsi="Verdana" w:cs="Calibri"/>
          <w:lang w:eastAsia="es-ES"/>
        </w:rPr>
        <w:t>pseudoanimització</w:t>
      </w:r>
      <w:proofErr w:type="spellEnd"/>
      <w:r w:rsidRPr="00D32733">
        <w:rPr>
          <w:rFonts w:ascii="Verdana" w:hAnsi="Verdana" w:cs="Calibri"/>
          <w:lang w:eastAsia="es-ES"/>
        </w:rPr>
        <w:t> i el xifrat de dades personals.  </w:t>
      </w:r>
    </w:p>
    <w:p w14:paraId="2792ABBE" w14:textId="77777777" w:rsidR="00CD1290" w:rsidRPr="00D32733" w:rsidRDefault="00CD1290" w:rsidP="00F87FDD">
      <w:pPr>
        <w:numPr>
          <w:ilvl w:val="0"/>
          <w:numId w:val="26"/>
        </w:numPr>
        <w:tabs>
          <w:tab w:val="num" w:pos="1764"/>
        </w:tabs>
        <w:spacing w:after="200" w:line="276" w:lineRule="auto"/>
        <w:ind w:left="2124" w:firstLine="0"/>
        <w:jc w:val="both"/>
        <w:textAlignment w:val="baseline"/>
        <w:rPr>
          <w:rFonts w:ascii="Verdana" w:hAnsi="Verdana" w:cs="Calibri"/>
          <w:lang w:eastAsia="es-ES"/>
        </w:rPr>
      </w:pPr>
      <w:r w:rsidRPr="00D32733">
        <w:rPr>
          <w:rFonts w:ascii="Verdana" w:hAnsi="Verdana" w:cs="Calibri"/>
          <w:lang w:eastAsia="es-ES"/>
        </w:rPr>
        <w:t>La capacitat de garantir la confidencialitat, integritat, disponibilitat i resiliència permanents dels sistemes i serveis de tractament. </w:t>
      </w:r>
    </w:p>
    <w:p w14:paraId="40D356E3" w14:textId="77777777" w:rsidR="00CD1290" w:rsidRPr="00D32733" w:rsidRDefault="00CD1290" w:rsidP="00F87FDD">
      <w:pPr>
        <w:numPr>
          <w:ilvl w:val="0"/>
          <w:numId w:val="27"/>
        </w:numPr>
        <w:tabs>
          <w:tab w:val="num" w:pos="1764"/>
        </w:tabs>
        <w:spacing w:after="200" w:line="276" w:lineRule="auto"/>
        <w:ind w:left="2124" w:firstLine="0"/>
        <w:jc w:val="both"/>
        <w:textAlignment w:val="baseline"/>
        <w:rPr>
          <w:rFonts w:ascii="Verdana" w:hAnsi="Verdana" w:cs="Calibri"/>
          <w:lang w:eastAsia="es-ES"/>
        </w:rPr>
      </w:pPr>
      <w:r w:rsidRPr="00D32733">
        <w:rPr>
          <w:rFonts w:ascii="Verdana" w:hAnsi="Verdana" w:cs="Calibri"/>
          <w:lang w:eastAsia="es-ES"/>
        </w:rPr>
        <w:t>La capacitat de restaurar la disponibilitat i l’accés a les dades personals de forma ràpida, en cas d’ incident físic o tècnic. </w:t>
      </w:r>
    </w:p>
    <w:p w14:paraId="06B92B85" w14:textId="77777777" w:rsidR="00CD1290" w:rsidRPr="00D32733" w:rsidRDefault="00CD1290" w:rsidP="00F87FDD">
      <w:pPr>
        <w:numPr>
          <w:ilvl w:val="0"/>
          <w:numId w:val="28"/>
        </w:numPr>
        <w:tabs>
          <w:tab w:val="num" w:pos="1764"/>
        </w:tabs>
        <w:spacing w:after="200" w:line="276" w:lineRule="auto"/>
        <w:ind w:left="2124" w:firstLine="0"/>
        <w:jc w:val="both"/>
        <w:textAlignment w:val="baseline"/>
        <w:rPr>
          <w:rFonts w:ascii="Verdana" w:hAnsi="Verdana" w:cs="Calibri"/>
          <w:lang w:eastAsia="es-ES"/>
        </w:rPr>
      </w:pPr>
      <w:r w:rsidRPr="00D32733">
        <w:rPr>
          <w:rFonts w:ascii="Verdana" w:hAnsi="Verdana" w:cs="Calibri"/>
          <w:lang w:eastAsia="es-ES"/>
        </w:rPr>
        <w:t>El procés de verificació, avaluació i valoració regulars de l’eficàcia de les mesures tècniques i organitzatives per a garantir la seguretat del tractament. </w:t>
      </w:r>
    </w:p>
    <w:p w14:paraId="08C733C2" w14:textId="77777777" w:rsidR="00CD1290" w:rsidRPr="00D32733" w:rsidRDefault="00CD1290" w:rsidP="00F87FDD">
      <w:pPr>
        <w:numPr>
          <w:ilvl w:val="0"/>
          <w:numId w:val="29"/>
        </w:numPr>
        <w:spacing w:after="200" w:line="276" w:lineRule="auto"/>
        <w:ind w:left="360" w:firstLine="0"/>
        <w:jc w:val="both"/>
        <w:textAlignment w:val="baseline"/>
        <w:rPr>
          <w:rFonts w:ascii="Verdana" w:hAnsi="Verdana" w:cs="Calibri"/>
          <w:lang w:eastAsia="es-ES"/>
        </w:rPr>
      </w:pPr>
      <w:r w:rsidRPr="00D32733">
        <w:rPr>
          <w:rFonts w:ascii="Verdana" w:hAnsi="Verdana" w:cs="Calibri"/>
          <w:lang w:eastAsia="es-ES"/>
        </w:rPr>
        <w:t xml:space="preserve">L’entitat encarregada del tractament de dades </w:t>
      </w:r>
      <w:r w:rsidRPr="00D32733">
        <w:rPr>
          <w:rFonts w:ascii="Verdana" w:eastAsia="Calibri" w:hAnsi="Verdana" w:cs="Calibri"/>
          <w:color w:val="000000"/>
          <w:lang w:eastAsia="en-US"/>
        </w:rPr>
        <w:t>manifesta que té implantades les mesures de caràcter tècnic i organitzatiu necessàries per a garantir la seguretat de les dades de caràcter personal a les quals tindrà accés en ocasió de l'execució del present acord, tot evitant-ne la seva alteració, pèrdua, tractament o accés no autoritzat, tenint en compte l'estat de la tecnologia, la naturalesa de les dades emmagatzemades i els riscos a que estan exposades, i en estricte compliment de la normativa vigent en matèria de protecció de dades de caràcter personal.</w:t>
      </w:r>
    </w:p>
    <w:p w14:paraId="5D1953EB"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lastRenderedPageBreak/>
        <w:t>Les mesures de seguretat implantades per l’encarregat del tractament garantiran suficientment l’existència i aplicació de les mesures tècniques i organitzatives apropiades, incloent, si així correspon, el manteniment d’un registre d’activitats de tractament propi. L’encarregat del tractament restarà obligada a la seva implantació, sense necessitat de formalitzar un nou acord ni modificar el present.</w:t>
      </w:r>
    </w:p>
    <w:p w14:paraId="2FB55249"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Quan el compliment del present acord es faci en locals de l’Institut Municipal de Parcs i Jardins o l'accés sigui remot, l’encarregat del tractament s'obliga a complir amb les mesures tècniques i organitzatives que se li indiquin de part de l’Institut Municipal de Parcs i Jardins i tenir present allò determinat al Registre de Tractament . En cas que el servei sigui prestat en locals de l’encarregat del tractament, aquest haurà de complir amb les mesures tècniques i organitzatives indicades per l’Institut Municipal de Parcs i Jardins, i tot això sens perjudici de la rest d’obligacions que s’hagin de complir a partir de la vigència del RGPD.</w:t>
      </w:r>
    </w:p>
    <w:p w14:paraId="5A229448" w14:textId="77777777" w:rsidR="00CD1290" w:rsidRPr="00D32733" w:rsidRDefault="00CD1290" w:rsidP="00F87FDD">
      <w:pPr>
        <w:numPr>
          <w:ilvl w:val="0"/>
          <w:numId w:val="29"/>
        </w:numPr>
        <w:spacing w:after="200" w:line="276" w:lineRule="auto"/>
        <w:ind w:left="360" w:firstLine="0"/>
        <w:jc w:val="both"/>
        <w:textAlignment w:val="baseline"/>
        <w:rPr>
          <w:rFonts w:ascii="Verdana" w:hAnsi="Verdana" w:cs="Calibri"/>
          <w:lang w:eastAsia="es-ES"/>
        </w:rPr>
      </w:pPr>
      <w:r w:rsidRPr="00D32733">
        <w:rPr>
          <w:rFonts w:ascii="Verdana" w:hAnsi="Verdana" w:cs="Calibri"/>
          <w:lang w:eastAsia="es-ES"/>
        </w:rPr>
        <w:t>No comunicar les dades a terceres persones, llevat que es tingui l’autorització expressa del responsable del tractament, en els supòsits legalment admissibles. </w:t>
      </w:r>
    </w:p>
    <w:p w14:paraId="7B9F7F38"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L’encarregat pot comunicar les dades a altres encarregats del tractament del mateix responsable, d’acord amb les instruccions del responsable. En aquest cas, el responsable identificarà, de forma prèvia i per escrit, l’entitat a la que s’han de comunicar les dades, les dades que s’han de comunicar i les mesures de seguretat que s’han d’aplicar per a procedir a la comunicació. </w:t>
      </w:r>
    </w:p>
    <w:p w14:paraId="30E08B38"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Si l’encarregat ha de transferir dades personals a un tercer país o a una organització internacional, en virtut del Dret de la unió o dels Estats membres que li sigui aplicable, informarà al responsable d’aquesta exigència de manera prèvia, llevat que el Dret ho prohibeixi per importants raons d’interès públic. </w:t>
      </w:r>
    </w:p>
    <w:p w14:paraId="3149B132" w14:textId="770DEE05" w:rsidR="00CD1290" w:rsidRPr="00D32733" w:rsidRDefault="00CD1290" w:rsidP="00F87FDD">
      <w:pPr>
        <w:numPr>
          <w:ilvl w:val="0"/>
          <w:numId w:val="29"/>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Subcontractació. No subcontractar cap de les prestacions que formen part de l’objecte d’aquest acord que comportin el tractament de dades personals, llevat els serveis auxiliars necessaris pel normal funcionament dels serveis de l’encarregat. Si fos necessari subcontractar algun tractament de dades de caràcter personal, aquest fet s’haurà de comunicar prèviament, i per escrit al responsable, amb una antelació d’ UN MES, indicant els tractaments que es pretenen subcontractar i identificant de forma clara i inequívoca l’empresa </w:t>
      </w:r>
      <w:proofErr w:type="spellStart"/>
      <w:r w:rsidRPr="00D32733">
        <w:rPr>
          <w:rFonts w:ascii="Verdana" w:hAnsi="Verdana" w:cs="Calibri"/>
          <w:lang w:eastAsia="es-ES"/>
        </w:rPr>
        <w:t>subcontractista</w:t>
      </w:r>
      <w:proofErr w:type="spellEnd"/>
      <w:r w:rsidRPr="00D32733">
        <w:rPr>
          <w:rFonts w:ascii="Verdana" w:hAnsi="Verdana" w:cs="Calibri"/>
          <w:lang w:eastAsia="es-ES"/>
        </w:rPr>
        <w:t xml:space="preserve"> i les seves dades de contacte. La subcontractació podrà dur-se a terme si el responsable no manifesta la seva oposició en el termini de temps establert. El </w:t>
      </w:r>
      <w:proofErr w:type="spellStart"/>
      <w:r w:rsidRPr="00D32733">
        <w:rPr>
          <w:rFonts w:ascii="Verdana" w:hAnsi="Verdana" w:cs="Calibri"/>
          <w:lang w:eastAsia="es-ES"/>
        </w:rPr>
        <w:t>subcontractista</w:t>
      </w:r>
      <w:proofErr w:type="spellEnd"/>
      <w:r w:rsidRPr="00D32733">
        <w:rPr>
          <w:rFonts w:ascii="Verdana" w:hAnsi="Verdana" w:cs="Calibri"/>
          <w:lang w:eastAsia="es-ES"/>
        </w:rPr>
        <w:t>, que també tindrà la condició d’encarregat del tractament, està obligat igualment a complir les obligacions establertes en aquest document per l’encarregat del tractament i les instruccions que dicti el responsable. Correspon a l’encarregat inicial regular la nova relació de forma que el nou encarregat quedi subjecte a les mateixes condicions (instruccions, obligacio</w:t>
      </w:r>
      <w:r w:rsidR="009F4F14" w:rsidRPr="00D32733">
        <w:rPr>
          <w:rFonts w:ascii="Verdana" w:hAnsi="Verdana" w:cs="Calibri"/>
          <w:lang w:eastAsia="es-ES"/>
        </w:rPr>
        <w:t xml:space="preserve">ns, mesures de seguretat...) i </w:t>
      </w:r>
      <w:r w:rsidRPr="00D32733">
        <w:rPr>
          <w:rFonts w:ascii="Verdana" w:hAnsi="Verdana" w:cs="Calibri"/>
          <w:lang w:eastAsia="es-ES"/>
        </w:rPr>
        <w:t>amb els mateixos requisits formals que ell, en el que es refereix a l’adequat tractament de les dades personals i a la garantia dels drets de les persones afectades. En el cas d’ incompliment per part del sots-encarregat, l’encarregat inicial seguirà sent plenament responsable davant del responsable en el referent al compliment de les obligacions. </w:t>
      </w:r>
    </w:p>
    <w:p w14:paraId="731F9A6F" w14:textId="77777777" w:rsidR="00CD1290" w:rsidRPr="00D32733" w:rsidRDefault="00CD1290" w:rsidP="00D32733">
      <w:pPr>
        <w:spacing w:after="200" w:line="276" w:lineRule="auto"/>
        <w:ind w:left="720"/>
        <w:contextualSpacing/>
        <w:jc w:val="both"/>
        <w:textAlignment w:val="baseline"/>
        <w:rPr>
          <w:rFonts w:ascii="Verdana" w:hAnsi="Verdana" w:cs="Calibri"/>
          <w:lang w:eastAsia="es-ES"/>
        </w:rPr>
      </w:pPr>
    </w:p>
    <w:p w14:paraId="1E749B46" w14:textId="77777777" w:rsidR="00CD1290" w:rsidRPr="00D32733" w:rsidRDefault="00CD1290" w:rsidP="00D32733">
      <w:pPr>
        <w:spacing w:after="200" w:line="276" w:lineRule="auto"/>
        <w:ind w:left="708"/>
        <w:jc w:val="both"/>
        <w:textAlignment w:val="baseline"/>
        <w:rPr>
          <w:rFonts w:ascii="Verdana" w:hAnsi="Verdana" w:cs="Calibri"/>
          <w:lang w:eastAsia="es-ES"/>
        </w:rPr>
      </w:pPr>
      <w:r w:rsidRPr="00D32733">
        <w:rPr>
          <w:rFonts w:ascii="Verdana" w:hAnsi="Verdana" w:cs="Calibri"/>
          <w:lang w:eastAsia="es-ES"/>
        </w:rPr>
        <w:t xml:space="preserve">D’acord amb l’article 28.2 RGPD i l’article 33 i 73 l) LOPDGDD, el present acord suposa la concessió per la Gerència d’Àrea d’Ecologia Urbana d’autorització genèrica a </w:t>
      </w:r>
      <w:r w:rsidRPr="00D32733">
        <w:rPr>
          <w:rFonts w:ascii="Verdana" w:hAnsi="Verdana" w:cs="Calibri"/>
          <w:lang w:eastAsia="es-ES"/>
        </w:rPr>
        <w:lastRenderedPageBreak/>
        <w:t xml:space="preserve">l’encarregat del tractament per a la subcontractació de serveis de tractament de dades personals, essent obligació de l’encarregat del tractament la comunicació de la subscripció dels eventuals acords amb els referits </w:t>
      </w:r>
      <w:proofErr w:type="spellStart"/>
      <w:r w:rsidRPr="00D32733">
        <w:rPr>
          <w:rFonts w:ascii="Verdana" w:hAnsi="Verdana" w:cs="Calibri"/>
          <w:lang w:eastAsia="es-ES"/>
        </w:rPr>
        <w:t>subcontractistes</w:t>
      </w:r>
      <w:proofErr w:type="spellEnd"/>
      <w:r w:rsidRPr="00D32733">
        <w:rPr>
          <w:rFonts w:ascii="Verdana" w:hAnsi="Verdana" w:cs="Calibri"/>
          <w:lang w:eastAsia="es-ES"/>
        </w:rPr>
        <w:t xml:space="preserve"> al Responsable del Tractament, documentant-ho adequadament, d’acord amb les previsions establertes en aquest mateix apartat.</w:t>
      </w:r>
    </w:p>
    <w:p w14:paraId="7A758526" w14:textId="77777777" w:rsidR="00CD1290" w:rsidRPr="00D32733" w:rsidRDefault="00CD1290" w:rsidP="00F87FDD">
      <w:pPr>
        <w:numPr>
          <w:ilvl w:val="0"/>
          <w:numId w:val="29"/>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Mantenir el deure de secret respecte a les dades de caràcter personal a les que hagi tingut accés, com a conseqüència del present encàrrec, fins i tot després de que finalitzi el seu objecte. </w:t>
      </w:r>
    </w:p>
    <w:p w14:paraId="0981EFE7" w14:textId="77777777" w:rsidR="00CD1290" w:rsidRPr="00D32733" w:rsidRDefault="00CD1290" w:rsidP="00D32733">
      <w:pPr>
        <w:spacing w:after="200" w:line="276" w:lineRule="auto"/>
        <w:ind w:left="360"/>
        <w:jc w:val="both"/>
        <w:textAlignment w:val="baseline"/>
        <w:rPr>
          <w:rFonts w:ascii="Verdana" w:hAnsi="Verdana" w:cs="Calibri"/>
          <w:b/>
          <w:bCs/>
          <w:lang w:eastAsia="es-ES"/>
        </w:rPr>
      </w:pPr>
    </w:p>
    <w:p w14:paraId="58DD3660"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b/>
          <w:bCs/>
          <w:lang w:eastAsia="es-ES"/>
        </w:rPr>
        <w:t xml:space="preserve">Totes les persones que tinguin accés per compte de l’encarregat del tractament </w:t>
      </w:r>
      <w:r w:rsidRPr="00D32733">
        <w:rPr>
          <w:rFonts w:ascii="Verdana" w:hAnsi="Verdana" w:cs="Calibri"/>
          <w:lang w:eastAsia="es-ES"/>
        </w:rPr>
        <w:t>guardaran secret professional pel que fa a les dades de caràcter personal a les quals tinguin accés, en ocasió del compliment del present acord i la normativa municipal en protecció de dades, obligació que subsistirà fins i tot, un cop l'acord s'hagi extingit, per finalització del seu termini o objecte, per resolució o per qualsevol altra causa legalment admesa o establerta en aquest acord.</w:t>
      </w:r>
    </w:p>
    <w:p w14:paraId="397BE953"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Així mateix, totes les persones que tinguin accés per compte de l’encarregat del tractament, han de guardar reserva respecte de les dades o antecedents dels quals hagin tingut coneixement en ocasió del present acord. En aquest sentit, la documentació i informació a la qual tinguin accés té caràcter confidencial, i no podrà ser objecte de reproducció total o parcial per cap mitjà o suport. Per tant, no se'n podrà fer cap tractament ni edició, informàtica o no, ni transmissió a terceres persones fora de l'estricte àmbit d'execució directa del present acord, ni tan sols entre la resta del personal que tingui o pugui tenir l'entitat per a prestar el servei objecte d'aquest.</w:t>
      </w:r>
    </w:p>
    <w:p w14:paraId="61B2F6EF" w14:textId="77777777" w:rsidR="00CD1290" w:rsidRPr="00D32733" w:rsidRDefault="00CD1290" w:rsidP="00F87FDD">
      <w:pPr>
        <w:numPr>
          <w:ilvl w:val="0"/>
          <w:numId w:val="29"/>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Garantir que les persones autoritzades per tractar dades personals es comprometin, de forma expressa i per escrit, a respectar la confidencialitat, i a complir les mesures de seguretat corresponents, de les que han d’informar-li convenientment.</w:t>
      </w:r>
    </w:p>
    <w:p w14:paraId="29B80A3D" w14:textId="77777777" w:rsidR="00CD1290" w:rsidRPr="00D32733" w:rsidRDefault="00CD1290" w:rsidP="00D32733">
      <w:pPr>
        <w:spacing w:after="200" w:line="276" w:lineRule="auto"/>
        <w:ind w:left="720"/>
        <w:contextualSpacing/>
        <w:jc w:val="both"/>
        <w:textAlignment w:val="baseline"/>
        <w:rPr>
          <w:rFonts w:ascii="Verdana" w:hAnsi="Verdana" w:cs="Calibri"/>
          <w:lang w:eastAsia="es-ES"/>
        </w:rPr>
      </w:pPr>
    </w:p>
    <w:p w14:paraId="146D90B7" w14:textId="77777777" w:rsidR="00CD1290" w:rsidRPr="00D32733" w:rsidRDefault="00CD1290" w:rsidP="00D32733">
      <w:pPr>
        <w:spacing w:after="200" w:line="276" w:lineRule="auto"/>
        <w:ind w:left="708"/>
        <w:jc w:val="both"/>
        <w:textAlignment w:val="baseline"/>
        <w:rPr>
          <w:rFonts w:ascii="Verdana" w:hAnsi="Verdana" w:cs="Calibri"/>
          <w:lang w:eastAsia="es-ES"/>
        </w:rPr>
      </w:pPr>
      <w:r w:rsidRPr="00D32733">
        <w:rPr>
          <w:rFonts w:ascii="Verdana" w:hAnsi="Verdana" w:cs="Calibri"/>
          <w:lang w:eastAsia="es-ES"/>
        </w:rPr>
        <w:t>En tot cas, i sens perjudici d'altres mesures a adoptar d'acord amb la normativa vigent en matèria de protecció de dades personals, només podran accedir a les esmentades dades de caràcter personal, informacions i documentació, les persones estrictament imprescindibles per al desenvolupament de les tasques inherents al propi encàrrec. Totes elles seran advertides pels responsables de l’encarregat del tractament del caràcter d'informació confidencial i reservada i del deure de secret al qual estan sotmeses; i l’encarregat del tractament serà responsable del compliment d'aquestes obligacions per part del seu personal.</w:t>
      </w:r>
    </w:p>
    <w:p w14:paraId="4A558C0E" w14:textId="77777777" w:rsidR="00CD1290" w:rsidRPr="00D32733" w:rsidRDefault="00CD1290" w:rsidP="00F87FDD">
      <w:pPr>
        <w:numPr>
          <w:ilvl w:val="0"/>
          <w:numId w:val="30"/>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Mantenir a disposició del responsable la documentació acreditativa del compliment de l’obligació establerta a l’apartat anterior. </w:t>
      </w:r>
    </w:p>
    <w:p w14:paraId="4EEACB2E" w14:textId="77777777" w:rsidR="00CD1290" w:rsidRPr="00D32733" w:rsidRDefault="00CD1290" w:rsidP="00D32733">
      <w:pPr>
        <w:spacing w:after="200" w:line="276" w:lineRule="auto"/>
        <w:ind w:left="720"/>
        <w:contextualSpacing/>
        <w:jc w:val="both"/>
        <w:textAlignment w:val="baseline"/>
        <w:rPr>
          <w:rFonts w:ascii="Verdana" w:hAnsi="Verdana" w:cs="Calibri"/>
          <w:lang w:eastAsia="es-ES"/>
        </w:rPr>
      </w:pPr>
    </w:p>
    <w:p w14:paraId="2081723D" w14:textId="77777777" w:rsidR="00CD1290" w:rsidRPr="00D32733" w:rsidRDefault="00CD1290" w:rsidP="00F87FDD">
      <w:pPr>
        <w:numPr>
          <w:ilvl w:val="0"/>
          <w:numId w:val="30"/>
        </w:numPr>
        <w:spacing w:after="200" w:line="276" w:lineRule="auto"/>
        <w:ind w:left="360" w:firstLine="0"/>
        <w:jc w:val="both"/>
        <w:textAlignment w:val="baseline"/>
        <w:rPr>
          <w:rFonts w:ascii="Verdana" w:hAnsi="Verdana" w:cs="Calibri"/>
          <w:lang w:eastAsia="es-ES"/>
        </w:rPr>
      </w:pPr>
      <w:r w:rsidRPr="00D32733">
        <w:rPr>
          <w:rFonts w:ascii="Verdana" w:hAnsi="Verdana" w:cs="Calibri"/>
          <w:lang w:eastAsia="es-ES"/>
        </w:rPr>
        <w:t>Garantir la formació necessària en matèria de protecció de dades personals de les persones autoritzades per tractar dades personals. </w:t>
      </w:r>
    </w:p>
    <w:p w14:paraId="21084F6D" w14:textId="77777777" w:rsidR="00CD1290" w:rsidRPr="00D32733" w:rsidRDefault="00CD1290" w:rsidP="00D32733">
      <w:pPr>
        <w:spacing w:after="200" w:line="276" w:lineRule="auto"/>
        <w:ind w:left="720"/>
        <w:contextualSpacing/>
        <w:rPr>
          <w:rFonts w:ascii="Verdana" w:hAnsi="Verdana" w:cs="Calibri"/>
          <w:lang w:eastAsia="es-ES"/>
        </w:rPr>
      </w:pPr>
    </w:p>
    <w:p w14:paraId="56DBC417" w14:textId="77777777" w:rsidR="00CD1290" w:rsidRPr="00D32733" w:rsidRDefault="00CD1290" w:rsidP="00F87FDD">
      <w:pPr>
        <w:numPr>
          <w:ilvl w:val="0"/>
          <w:numId w:val="30"/>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Assistir al responsable del tractament en la resposta a l’exercici dels drets de: </w:t>
      </w:r>
    </w:p>
    <w:p w14:paraId="47FE88BC" w14:textId="77777777" w:rsidR="00CD1290" w:rsidRPr="00D32733" w:rsidRDefault="00CD1290" w:rsidP="00F87FDD">
      <w:pPr>
        <w:numPr>
          <w:ilvl w:val="0"/>
          <w:numId w:val="31"/>
        </w:numPr>
        <w:spacing w:after="200" w:line="276" w:lineRule="auto"/>
        <w:ind w:left="1080" w:firstLine="0"/>
        <w:jc w:val="both"/>
        <w:textAlignment w:val="baseline"/>
        <w:rPr>
          <w:rFonts w:ascii="Verdana" w:hAnsi="Verdana" w:cs="Calibri"/>
          <w:lang w:eastAsia="es-ES"/>
        </w:rPr>
      </w:pPr>
      <w:r w:rsidRPr="00D32733">
        <w:rPr>
          <w:rFonts w:ascii="Verdana" w:hAnsi="Verdana" w:cs="Calibri"/>
          <w:lang w:eastAsia="es-ES"/>
        </w:rPr>
        <w:t>Accés, rectificació, supressió i oposició. </w:t>
      </w:r>
    </w:p>
    <w:p w14:paraId="0AD08119" w14:textId="77777777" w:rsidR="00CD1290" w:rsidRPr="00D32733" w:rsidRDefault="00CD1290" w:rsidP="00F87FDD">
      <w:pPr>
        <w:numPr>
          <w:ilvl w:val="0"/>
          <w:numId w:val="32"/>
        </w:numPr>
        <w:spacing w:after="200" w:line="276" w:lineRule="auto"/>
        <w:ind w:left="1080" w:firstLine="0"/>
        <w:jc w:val="both"/>
        <w:textAlignment w:val="baseline"/>
        <w:rPr>
          <w:rFonts w:ascii="Verdana" w:hAnsi="Verdana" w:cs="Calibri"/>
          <w:lang w:eastAsia="es-ES"/>
        </w:rPr>
      </w:pPr>
      <w:r w:rsidRPr="00D32733">
        <w:rPr>
          <w:rFonts w:ascii="Verdana" w:hAnsi="Verdana" w:cs="Calibri"/>
          <w:lang w:eastAsia="es-ES"/>
        </w:rPr>
        <w:lastRenderedPageBreak/>
        <w:t>Limitació del tractament </w:t>
      </w:r>
    </w:p>
    <w:p w14:paraId="7BF545AA" w14:textId="77777777" w:rsidR="00CD1290" w:rsidRPr="00D32733" w:rsidRDefault="00CD1290" w:rsidP="00F87FDD">
      <w:pPr>
        <w:numPr>
          <w:ilvl w:val="0"/>
          <w:numId w:val="33"/>
        </w:numPr>
        <w:spacing w:after="200" w:line="276" w:lineRule="auto"/>
        <w:ind w:left="1080" w:firstLine="0"/>
        <w:jc w:val="both"/>
        <w:textAlignment w:val="baseline"/>
        <w:rPr>
          <w:rFonts w:ascii="Verdana" w:hAnsi="Verdana" w:cs="Calibri"/>
          <w:lang w:eastAsia="es-ES"/>
        </w:rPr>
      </w:pPr>
      <w:r w:rsidRPr="00D32733">
        <w:rPr>
          <w:rFonts w:ascii="Verdana" w:hAnsi="Verdana" w:cs="Calibri"/>
          <w:lang w:eastAsia="es-ES"/>
        </w:rPr>
        <w:t>Portabilitat de dades </w:t>
      </w:r>
    </w:p>
    <w:p w14:paraId="0B7E83B2" w14:textId="77777777" w:rsidR="00CD1290" w:rsidRPr="00D32733" w:rsidRDefault="00CD1290" w:rsidP="00F87FDD">
      <w:pPr>
        <w:numPr>
          <w:ilvl w:val="0"/>
          <w:numId w:val="34"/>
        </w:numPr>
        <w:spacing w:after="200" w:line="276" w:lineRule="auto"/>
        <w:ind w:left="1080" w:firstLine="0"/>
        <w:jc w:val="both"/>
        <w:textAlignment w:val="baseline"/>
        <w:rPr>
          <w:rFonts w:ascii="Verdana" w:hAnsi="Verdana" w:cs="Calibri"/>
          <w:lang w:eastAsia="es-ES"/>
        </w:rPr>
      </w:pPr>
      <w:r w:rsidRPr="00D32733">
        <w:rPr>
          <w:rFonts w:ascii="Verdana" w:hAnsi="Verdana" w:cs="Calibri"/>
          <w:lang w:eastAsia="es-ES"/>
        </w:rPr>
        <w:t>A no ser objecte de decisions individualitzades automatitzades (inclosa l’elaboració de perfils.) </w:t>
      </w:r>
    </w:p>
    <w:p w14:paraId="0F8EFD96" w14:textId="77777777" w:rsidR="00CD1290" w:rsidRPr="00D32733" w:rsidRDefault="00CD1290" w:rsidP="00D32733">
      <w:pPr>
        <w:spacing w:after="200" w:line="276" w:lineRule="auto"/>
        <w:ind w:left="705"/>
        <w:jc w:val="both"/>
        <w:textAlignment w:val="baseline"/>
        <w:rPr>
          <w:rFonts w:ascii="Verdana" w:hAnsi="Verdana" w:cs="Calibri"/>
          <w:lang w:eastAsia="es-ES"/>
        </w:rPr>
      </w:pPr>
      <w:r w:rsidRPr="00D32733">
        <w:rPr>
          <w:rFonts w:ascii="Verdana" w:hAnsi="Verdana" w:cs="Calibri"/>
          <w:lang w:eastAsia="es-ES"/>
        </w:rPr>
        <w:t>Quan les persones afectades exerceixin els drets d’accés, rectificació, supressió i oposició, limitació del tractament, portabilitat de dades i a no ser objecte de decisions individualitzades automatitzades, davant de l’encarregat del tractament, aquest ha de comunicar-ho per correu electrònic a la direcció del responsable d’aquest acord. La comunicació ha de fer-se de forma immediata, i en cap cas més enllà del dia laborable següent al de la recepció de la sol·licitud, juntament, en el seu cas, amb altres informacions que puguin ser rellevants per a resoldre la sol·licitud. </w:t>
      </w:r>
    </w:p>
    <w:p w14:paraId="42280195" w14:textId="77777777" w:rsidR="00CD1290" w:rsidRPr="00D32733" w:rsidRDefault="00CD1290" w:rsidP="00D32733">
      <w:pPr>
        <w:spacing w:after="200" w:line="276" w:lineRule="auto"/>
        <w:ind w:left="705"/>
        <w:jc w:val="both"/>
        <w:textAlignment w:val="baseline"/>
        <w:rPr>
          <w:rFonts w:ascii="Verdana" w:hAnsi="Verdana" w:cs="Calibri"/>
          <w:lang w:eastAsia="es-ES"/>
        </w:rPr>
      </w:pPr>
    </w:p>
    <w:p w14:paraId="3D0DBEBD" w14:textId="77777777" w:rsidR="00CD1290" w:rsidRPr="00D32733" w:rsidRDefault="00CD1290" w:rsidP="00D32733">
      <w:pPr>
        <w:spacing w:after="200" w:line="276" w:lineRule="auto"/>
        <w:ind w:left="705"/>
        <w:jc w:val="both"/>
        <w:textAlignment w:val="baseline"/>
        <w:rPr>
          <w:rFonts w:ascii="Verdana" w:hAnsi="Verdana" w:cs="Calibri"/>
          <w:lang w:eastAsia="es-ES"/>
        </w:rPr>
      </w:pPr>
      <w:r w:rsidRPr="00D32733">
        <w:rPr>
          <w:rFonts w:ascii="Verdana" w:hAnsi="Verdana" w:cs="Calibri"/>
          <w:lang w:eastAsia="es-ES"/>
        </w:rPr>
        <w:t>Quan els afectats exercitin els seus drets davant de l’encarregat del tractament, aquest haurà de donar trasllat de la sol·licitud a l’Ajuntament de Barcelona, en els terminis indicats, a fi de què pugui respondre en termini al/s afectat/s, assistint al responsable en les seves obligacions de respondre a les sol·licituds que tinguin per objecte l’exercici de drets dels interessats, així com també als requeriments de les autoritats de control.</w:t>
      </w:r>
    </w:p>
    <w:p w14:paraId="535B20D1" w14:textId="77777777" w:rsidR="00CD1290" w:rsidRPr="00D32733" w:rsidRDefault="00CD1290" w:rsidP="00F87FDD">
      <w:pPr>
        <w:numPr>
          <w:ilvl w:val="0"/>
          <w:numId w:val="35"/>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Dret d’ informació. Correspon al responsable facilitar el dret d’ informació en el moment de la recollida de les dades. </w:t>
      </w:r>
    </w:p>
    <w:p w14:paraId="6A06C8B1" w14:textId="77777777" w:rsidR="00CD1290" w:rsidRPr="00D32733" w:rsidRDefault="00CD1290" w:rsidP="00D32733">
      <w:pPr>
        <w:spacing w:after="200" w:line="276" w:lineRule="auto"/>
        <w:ind w:left="720"/>
        <w:contextualSpacing/>
        <w:jc w:val="both"/>
        <w:textAlignment w:val="baseline"/>
        <w:rPr>
          <w:rFonts w:ascii="Verdana" w:hAnsi="Verdana" w:cs="Calibri"/>
          <w:lang w:eastAsia="es-ES"/>
        </w:rPr>
      </w:pPr>
    </w:p>
    <w:p w14:paraId="214E152E" w14:textId="77777777" w:rsidR="00CD1290" w:rsidRPr="00D32733" w:rsidRDefault="00CD1290" w:rsidP="00F87FDD">
      <w:pPr>
        <w:numPr>
          <w:ilvl w:val="0"/>
          <w:numId w:val="35"/>
        </w:numPr>
        <w:spacing w:after="200" w:line="276" w:lineRule="auto"/>
        <w:ind w:left="360" w:firstLine="0"/>
        <w:jc w:val="both"/>
        <w:textAlignment w:val="baseline"/>
        <w:rPr>
          <w:rFonts w:ascii="Verdana" w:hAnsi="Verdana" w:cs="Calibri"/>
          <w:lang w:eastAsia="es-ES"/>
        </w:rPr>
      </w:pPr>
      <w:r w:rsidRPr="00D32733">
        <w:rPr>
          <w:rFonts w:ascii="Verdana" w:hAnsi="Verdana" w:cs="Calibri"/>
          <w:lang w:eastAsia="es-ES"/>
        </w:rPr>
        <w:t>Notificació de violacions de la seguretat de les dades. L’encarregat del tractament notificarà al responsable del tractament, sense dilació indeguda, i en qualsevol cas abans del termini màxim de 24 hores , i a través de l’adreça de correu del responsable (delegat_proteccio_dades@bcn.cat) les violacions de la seguretat de les dades personals que estiguin sota el seu càrrec de les que tingui coneixement, juntament amb tota la informació rellevant per a la documentació i comunicació de la incidència. </w:t>
      </w:r>
    </w:p>
    <w:p w14:paraId="4B8F483F"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No serà necessària la notificació quan sigui improbable que aquesta violació de la seguretat constitueixi un risc per als drets i les llibertats de les persones físiques. </w:t>
      </w:r>
    </w:p>
    <w:p w14:paraId="52D37E1D" w14:textId="77777777" w:rsidR="00CD1290" w:rsidRPr="00D32733" w:rsidRDefault="00CD1290" w:rsidP="00D32733">
      <w:pPr>
        <w:spacing w:after="200" w:line="276" w:lineRule="auto"/>
        <w:ind w:left="705" w:firstLine="705"/>
        <w:jc w:val="both"/>
        <w:textAlignment w:val="baseline"/>
        <w:rPr>
          <w:rFonts w:ascii="Verdana" w:hAnsi="Verdana" w:cs="Calibri"/>
          <w:lang w:eastAsia="es-ES"/>
        </w:rPr>
      </w:pPr>
      <w:r w:rsidRPr="00D32733">
        <w:rPr>
          <w:rFonts w:ascii="Verdana" w:hAnsi="Verdana" w:cs="Calibri"/>
          <w:lang w:eastAsia="es-ES"/>
        </w:rPr>
        <w:t>Si es disposa d’ella es facilitarà, com a mínim, la informació següent: </w:t>
      </w:r>
    </w:p>
    <w:p w14:paraId="169A0796" w14:textId="77777777" w:rsidR="00CD1290" w:rsidRPr="00D32733" w:rsidRDefault="00CD1290" w:rsidP="00F87FDD">
      <w:pPr>
        <w:numPr>
          <w:ilvl w:val="0"/>
          <w:numId w:val="36"/>
        </w:numPr>
        <w:spacing w:after="200" w:line="276" w:lineRule="auto"/>
        <w:ind w:left="1410" w:firstLine="0"/>
        <w:jc w:val="both"/>
        <w:textAlignment w:val="baseline"/>
        <w:rPr>
          <w:rFonts w:ascii="Verdana" w:hAnsi="Verdana" w:cs="Calibri"/>
          <w:lang w:eastAsia="es-ES"/>
        </w:rPr>
      </w:pPr>
      <w:r w:rsidRPr="00D32733">
        <w:rPr>
          <w:rFonts w:ascii="Verdana" w:hAnsi="Verdana" w:cs="Calibri"/>
          <w:lang w:eastAsia="es-ES"/>
        </w:rPr>
        <w:t>Descripció de la naturalesa de la violació de la seguretat de les dades personals, inclòs, quan sigui possible, les categories i el número aproximat dels interessats afectats, i les categories i el numero aproximat de registre de dades personals afectats. </w:t>
      </w:r>
    </w:p>
    <w:p w14:paraId="2E21D24C" w14:textId="77777777" w:rsidR="00CD1290" w:rsidRPr="00D32733" w:rsidRDefault="00CD1290" w:rsidP="00F87FDD">
      <w:pPr>
        <w:numPr>
          <w:ilvl w:val="0"/>
          <w:numId w:val="36"/>
        </w:numPr>
        <w:spacing w:after="200" w:line="276" w:lineRule="auto"/>
        <w:ind w:left="1410" w:firstLine="0"/>
        <w:jc w:val="both"/>
        <w:textAlignment w:val="baseline"/>
        <w:rPr>
          <w:rFonts w:ascii="Verdana" w:hAnsi="Verdana" w:cs="Calibri"/>
          <w:lang w:eastAsia="es-ES"/>
        </w:rPr>
      </w:pPr>
      <w:r w:rsidRPr="00D32733">
        <w:rPr>
          <w:rFonts w:ascii="Verdana" w:hAnsi="Verdana" w:cs="Calibri"/>
          <w:lang w:eastAsia="es-ES"/>
        </w:rPr>
        <w:t>En nom i les dades de contacte del delegat de protecció de dades o d’un altre punt de contacte en el que es pugui obtenir més informació. </w:t>
      </w:r>
    </w:p>
    <w:p w14:paraId="628D680D" w14:textId="77777777" w:rsidR="00CD1290" w:rsidRPr="00D32733" w:rsidRDefault="00CD1290" w:rsidP="00F87FDD">
      <w:pPr>
        <w:numPr>
          <w:ilvl w:val="0"/>
          <w:numId w:val="37"/>
        </w:numPr>
        <w:spacing w:after="200" w:line="276" w:lineRule="auto"/>
        <w:ind w:left="1410" w:firstLine="0"/>
        <w:jc w:val="both"/>
        <w:textAlignment w:val="baseline"/>
        <w:rPr>
          <w:rFonts w:ascii="Verdana" w:hAnsi="Verdana" w:cs="Calibri"/>
          <w:lang w:eastAsia="es-ES"/>
        </w:rPr>
      </w:pPr>
      <w:r w:rsidRPr="00D32733">
        <w:rPr>
          <w:rFonts w:ascii="Verdana" w:hAnsi="Verdana" w:cs="Calibri"/>
          <w:lang w:eastAsia="es-ES"/>
        </w:rPr>
        <w:t>Descripcions de les possibles conseqüències de la violació de la seguretat de les dades personals. </w:t>
      </w:r>
    </w:p>
    <w:p w14:paraId="65DDAEA2" w14:textId="77777777" w:rsidR="00CD1290" w:rsidRPr="00D32733" w:rsidRDefault="00CD1290" w:rsidP="00F87FDD">
      <w:pPr>
        <w:numPr>
          <w:ilvl w:val="0"/>
          <w:numId w:val="37"/>
        </w:numPr>
        <w:spacing w:after="200" w:line="276" w:lineRule="auto"/>
        <w:ind w:left="1410" w:firstLine="0"/>
        <w:jc w:val="both"/>
        <w:textAlignment w:val="baseline"/>
        <w:rPr>
          <w:rFonts w:ascii="Verdana" w:hAnsi="Verdana" w:cs="Calibri"/>
          <w:lang w:eastAsia="es-ES"/>
        </w:rPr>
      </w:pPr>
      <w:r w:rsidRPr="00D32733">
        <w:rPr>
          <w:rFonts w:ascii="Verdana" w:hAnsi="Verdana" w:cs="Calibri"/>
          <w:lang w:eastAsia="es-ES"/>
        </w:rPr>
        <w:t>Descripció de les mesures adoptades o proposades per a posar remei a la violació de la seguretat de les dades personals, inclòs, si procedeix, les mesures adoptades per mitigar els possibles efectes negatius.</w:t>
      </w:r>
    </w:p>
    <w:p w14:paraId="04817CFC" w14:textId="77777777" w:rsidR="00CD1290" w:rsidRPr="00D32733" w:rsidRDefault="00CD1290" w:rsidP="00D32733">
      <w:pPr>
        <w:spacing w:after="200" w:line="276" w:lineRule="auto"/>
        <w:ind w:left="1410"/>
        <w:jc w:val="both"/>
        <w:textAlignment w:val="baseline"/>
        <w:rPr>
          <w:rFonts w:ascii="Verdana" w:hAnsi="Verdana" w:cs="Calibri"/>
          <w:lang w:eastAsia="es-ES"/>
        </w:rPr>
      </w:pPr>
      <w:r w:rsidRPr="00D32733">
        <w:rPr>
          <w:rFonts w:ascii="Verdana" w:hAnsi="Verdana" w:cs="Calibri"/>
          <w:lang w:eastAsia="es-ES"/>
        </w:rPr>
        <w:lastRenderedPageBreak/>
        <w:t>Si no es possible facilitar la informació simultàniament, i en la mesura en que no hi sigui, la informació es facilitarà de forma gradual sense dilacions indegudes. </w:t>
      </w:r>
    </w:p>
    <w:p w14:paraId="76A473E2" w14:textId="77777777" w:rsidR="00CD1290" w:rsidRPr="00D32733" w:rsidRDefault="00CD1290" w:rsidP="00F87FDD">
      <w:pPr>
        <w:numPr>
          <w:ilvl w:val="0"/>
          <w:numId w:val="38"/>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Donar recolzament al responsable del tractament en la realització de les avaluacions d’ impacte relatives a la protecció de dades, quan correspongui. </w:t>
      </w:r>
    </w:p>
    <w:p w14:paraId="1DFEA8FA" w14:textId="77777777" w:rsidR="00CD1290" w:rsidRPr="00D32733" w:rsidRDefault="00CD1290" w:rsidP="00D32733">
      <w:pPr>
        <w:spacing w:after="200" w:line="276" w:lineRule="auto"/>
        <w:ind w:left="720"/>
        <w:contextualSpacing/>
        <w:jc w:val="both"/>
        <w:textAlignment w:val="baseline"/>
        <w:rPr>
          <w:rFonts w:ascii="Verdana" w:hAnsi="Verdana" w:cs="Calibri"/>
          <w:lang w:eastAsia="es-ES"/>
        </w:rPr>
      </w:pPr>
    </w:p>
    <w:p w14:paraId="4DA54CAC" w14:textId="77777777" w:rsidR="00CD1290" w:rsidRPr="00D32733" w:rsidRDefault="00CD1290" w:rsidP="00F87FDD">
      <w:pPr>
        <w:numPr>
          <w:ilvl w:val="0"/>
          <w:numId w:val="38"/>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Donar recolzament al responsable del tractament en la realització de les consultes prèvies a l’ autoritat de control, quan correspongui. </w:t>
      </w:r>
    </w:p>
    <w:p w14:paraId="597B31C2" w14:textId="77777777" w:rsidR="00CD1290" w:rsidRPr="00D32733" w:rsidRDefault="00CD1290" w:rsidP="00D32733">
      <w:pPr>
        <w:pStyle w:val="Pargrafdellista"/>
        <w:spacing w:line="276" w:lineRule="auto"/>
        <w:rPr>
          <w:rFonts w:ascii="Verdana" w:hAnsi="Verdana" w:cs="Calibri"/>
          <w:lang w:eastAsia="es-ES"/>
        </w:rPr>
      </w:pPr>
    </w:p>
    <w:p w14:paraId="6630C00F" w14:textId="77777777" w:rsidR="00CD1290" w:rsidRPr="00D32733" w:rsidRDefault="00CD1290" w:rsidP="00F87FDD">
      <w:pPr>
        <w:numPr>
          <w:ilvl w:val="0"/>
          <w:numId w:val="38"/>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Posar a disposició del responsable tota la informació necessària per demostrar el compliment de les seves obligacions, així com per la realització de les auditories o les inspeccions que realitzin el responsable o un altre auditor autoritzat per ell. </w:t>
      </w:r>
    </w:p>
    <w:p w14:paraId="7744DE75" w14:textId="77777777" w:rsidR="00CD1290" w:rsidRPr="00D32733" w:rsidRDefault="00CD1290" w:rsidP="00D32733">
      <w:pPr>
        <w:spacing w:after="200" w:line="276" w:lineRule="auto"/>
        <w:ind w:left="720"/>
        <w:contextualSpacing/>
        <w:jc w:val="both"/>
        <w:textAlignment w:val="baseline"/>
        <w:rPr>
          <w:rFonts w:ascii="Verdana" w:hAnsi="Verdana" w:cs="Calibri"/>
          <w:lang w:eastAsia="es-ES"/>
        </w:rPr>
      </w:pPr>
    </w:p>
    <w:p w14:paraId="281714A2" w14:textId="77777777" w:rsidR="00CD1290" w:rsidRPr="00D32733" w:rsidRDefault="00CD1290" w:rsidP="00F87FDD">
      <w:pPr>
        <w:numPr>
          <w:ilvl w:val="0"/>
          <w:numId w:val="38"/>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Implantar les mesures de seguretat que permetin: </w:t>
      </w:r>
    </w:p>
    <w:p w14:paraId="187F5482" w14:textId="77777777" w:rsidR="00CD1290" w:rsidRPr="00D32733" w:rsidRDefault="00CD1290" w:rsidP="00F87FDD">
      <w:pPr>
        <w:numPr>
          <w:ilvl w:val="0"/>
          <w:numId w:val="39"/>
        </w:numPr>
        <w:spacing w:after="200" w:line="276" w:lineRule="auto"/>
        <w:ind w:left="1350"/>
        <w:jc w:val="both"/>
        <w:textAlignment w:val="baseline"/>
        <w:rPr>
          <w:rFonts w:ascii="Verdana" w:hAnsi="Verdana" w:cs="Calibri"/>
          <w:lang w:eastAsia="es-ES"/>
        </w:rPr>
      </w:pPr>
      <w:r w:rsidRPr="00D32733">
        <w:rPr>
          <w:rFonts w:ascii="Verdana" w:hAnsi="Verdana" w:cs="Calibri"/>
          <w:lang w:eastAsia="es-ES"/>
        </w:rPr>
        <w:t>Garantir la confidencialitat, integritat, disponibilitat i resiliència permanents dels sistemes i serveis de tractament. </w:t>
      </w:r>
    </w:p>
    <w:p w14:paraId="67D9C7E8" w14:textId="77777777" w:rsidR="00CD1290" w:rsidRPr="00D32733" w:rsidRDefault="00CD1290" w:rsidP="00F87FDD">
      <w:pPr>
        <w:numPr>
          <w:ilvl w:val="0"/>
          <w:numId w:val="40"/>
        </w:numPr>
        <w:spacing w:after="200" w:line="276" w:lineRule="auto"/>
        <w:ind w:left="1350"/>
        <w:jc w:val="both"/>
        <w:textAlignment w:val="baseline"/>
        <w:rPr>
          <w:rFonts w:ascii="Verdana" w:hAnsi="Verdana" w:cs="Calibri"/>
          <w:lang w:eastAsia="es-ES"/>
        </w:rPr>
      </w:pPr>
      <w:r w:rsidRPr="00D32733">
        <w:rPr>
          <w:rFonts w:ascii="Verdana" w:hAnsi="Verdana" w:cs="Calibri"/>
          <w:lang w:eastAsia="es-ES"/>
        </w:rPr>
        <w:t>Restaurar la disponibilitat i l’accés a les dades personals de forma ràpida, en cas d’incident físic o tècnic. </w:t>
      </w:r>
    </w:p>
    <w:p w14:paraId="28D6F077" w14:textId="77777777" w:rsidR="00CD1290" w:rsidRPr="00D32733" w:rsidRDefault="00CD1290" w:rsidP="00F87FDD">
      <w:pPr>
        <w:numPr>
          <w:ilvl w:val="0"/>
          <w:numId w:val="41"/>
        </w:numPr>
        <w:spacing w:after="200" w:line="276" w:lineRule="auto"/>
        <w:ind w:left="1350"/>
        <w:jc w:val="both"/>
        <w:textAlignment w:val="baseline"/>
        <w:rPr>
          <w:rFonts w:ascii="Verdana" w:hAnsi="Verdana" w:cs="Calibri"/>
          <w:lang w:eastAsia="es-ES"/>
        </w:rPr>
      </w:pPr>
      <w:r w:rsidRPr="00D32733">
        <w:rPr>
          <w:rFonts w:ascii="Verdana" w:hAnsi="Verdana" w:cs="Calibri"/>
          <w:lang w:eastAsia="es-ES"/>
        </w:rPr>
        <w:t>Verificar, avaluar i valorar, de forma regular, l’eficàcia de les mesures tècniques i organitzatives implantades per garantir la seguretat del tractament. </w:t>
      </w:r>
    </w:p>
    <w:p w14:paraId="58D3CF42" w14:textId="77777777" w:rsidR="00CD1290" w:rsidRPr="00D32733" w:rsidRDefault="00CD1290" w:rsidP="00F87FDD">
      <w:pPr>
        <w:numPr>
          <w:ilvl w:val="0"/>
          <w:numId w:val="42"/>
        </w:numPr>
        <w:spacing w:after="200" w:line="276" w:lineRule="auto"/>
        <w:ind w:left="1350"/>
        <w:jc w:val="both"/>
        <w:textAlignment w:val="baseline"/>
        <w:rPr>
          <w:rFonts w:ascii="Verdana" w:hAnsi="Verdana" w:cs="Calibri"/>
          <w:lang w:eastAsia="es-ES"/>
        </w:rPr>
      </w:pPr>
      <w:proofErr w:type="spellStart"/>
      <w:r w:rsidRPr="00D32733">
        <w:rPr>
          <w:rFonts w:ascii="Verdana" w:hAnsi="Verdana" w:cs="Calibri"/>
          <w:lang w:eastAsia="es-ES"/>
        </w:rPr>
        <w:t>Pseudonimitzar</w:t>
      </w:r>
      <w:proofErr w:type="spellEnd"/>
      <w:r w:rsidRPr="00D32733">
        <w:rPr>
          <w:rFonts w:ascii="Verdana" w:hAnsi="Verdana" w:cs="Calibri"/>
          <w:lang w:eastAsia="es-ES"/>
        </w:rPr>
        <w:t> i xifrar les dades personals, en el seu cas. </w:t>
      </w:r>
    </w:p>
    <w:p w14:paraId="50C3027F" w14:textId="77777777" w:rsidR="00CD1290" w:rsidRPr="00D32733" w:rsidRDefault="00CD1290" w:rsidP="00F87FDD">
      <w:pPr>
        <w:numPr>
          <w:ilvl w:val="0"/>
          <w:numId w:val="43"/>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Designar un delegat de protecció de dades i comunicar la seva identitat i dades de contacte al responsable. En aquest acte s’informa que (******dades del DPD de l’encarregat del tractament *****).</w:t>
      </w:r>
    </w:p>
    <w:p w14:paraId="6443B513" w14:textId="77777777" w:rsidR="00CD1290" w:rsidRPr="00D32733" w:rsidRDefault="00CD1290" w:rsidP="00D32733">
      <w:pPr>
        <w:spacing w:after="200" w:line="276" w:lineRule="auto"/>
        <w:ind w:left="720"/>
        <w:contextualSpacing/>
        <w:jc w:val="both"/>
        <w:textAlignment w:val="baseline"/>
        <w:rPr>
          <w:rFonts w:ascii="Verdana" w:hAnsi="Verdana" w:cs="Calibri"/>
          <w:lang w:eastAsia="es-ES"/>
        </w:rPr>
      </w:pPr>
    </w:p>
    <w:p w14:paraId="14868C2C" w14:textId="77777777" w:rsidR="00CD1290" w:rsidRPr="00D32733" w:rsidRDefault="00CD1290" w:rsidP="00F87FDD">
      <w:pPr>
        <w:numPr>
          <w:ilvl w:val="0"/>
          <w:numId w:val="43"/>
        </w:numPr>
        <w:spacing w:after="200" w:line="276" w:lineRule="auto"/>
        <w:contextualSpacing/>
        <w:jc w:val="both"/>
        <w:textAlignment w:val="baseline"/>
        <w:rPr>
          <w:rFonts w:ascii="Verdana" w:hAnsi="Verdana" w:cs="Calibri"/>
          <w:lang w:eastAsia="es-ES"/>
        </w:rPr>
      </w:pPr>
      <w:r w:rsidRPr="00D32733">
        <w:rPr>
          <w:rFonts w:ascii="Verdana" w:hAnsi="Verdana" w:cs="Calibri"/>
          <w:lang w:eastAsia="es-ES"/>
        </w:rPr>
        <w:t>Destí de les dades. Retornar al responsable del tractament les dades personals i, si procedeix, els suports on consten, una vegada complida la prestació. La devolució ha de comportar l’esborrat total de les dades existents als equips informàtics utilitzats per l’encarregat. No obstant, l’encarregat pot conservar una còpia, amb les dades degudament bloquejades, mentre puguin derivar-se responsabilitats de l’execució de la prestació. </w:t>
      </w:r>
    </w:p>
    <w:p w14:paraId="08BC278A" w14:textId="77777777" w:rsidR="00CD1290" w:rsidRPr="00D32733" w:rsidRDefault="00CD1290" w:rsidP="00D32733">
      <w:pPr>
        <w:spacing w:after="200" w:line="276" w:lineRule="auto"/>
        <w:ind w:left="720"/>
        <w:jc w:val="both"/>
        <w:textAlignment w:val="baseline"/>
        <w:rPr>
          <w:rFonts w:ascii="Verdana" w:hAnsi="Verdana" w:cs="Calibri"/>
          <w:lang w:eastAsia="es-ES"/>
        </w:rPr>
      </w:pPr>
    </w:p>
    <w:p w14:paraId="35458B69" w14:textId="77777777" w:rsidR="00CD1290" w:rsidRPr="00D32733" w:rsidRDefault="00CD1290" w:rsidP="00F87FDD">
      <w:pPr>
        <w:numPr>
          <w:ilvl w:val="0"/>
          <w:numId w:val="17"/>
        </w:numPr>
        <w:spacing w:after="200" w:line="276" w:lineRule="auto"/>
        <w:ind w:firstLine="0"/>
        <w:jc w:val="both"/>
        <w:textAlignment w:val="baseline"/>
        <w:rPr>
          <w:rFonts w:ascii="Verdana" w:hAnsi="Verdana" w:cs="Calibri"/>
          <w:b/>
          <w:bCs/>
          <w:lang w:eastAsia="es-ES"/>
        </w:rPr>
      </w:pPr>
      <w:r w:rsidRPr="00D32733">
        <w:rPr>
          <w:rFonts w:ascii="Verdana" w:hAnsi="Verdana" w:cs="Calibri"/>
          <w:b/>
          <w:bCs/>
          <w:lang w:eastAsia="es-ES"/>
        </w:rPr>
        <w:t>Obligacions del responsable del tractament </w:t>
      </w:r>
    </w:p>
    <w:p w14:paraId="4802106A" w14:textId="77777777" w:rsidR="00CD1290" w:rsidRPr="00D32733" w:rsidRDefault="00CD1290" w:rsidP="00D32733">
      <w:pPr>
        <w:spacing w:after="200" w:line="276" w:lineRule="auto"/>
        <w:ind w:firstLine="360"/>
        <w:jc w:val="both"/>
        <w:textAlignment w:val="baseline"/>
        <w:rPr>
          <w:rFonts w:ascii="Verdana" w:hAnsi="Verdana" w:cs="Calibri"/>
          <w:lang w:eastAsia="es-ES"/>
        </w:rPr>
      </w:pPr>
      <w:r w:rsidRPr="00D32733">
        <w:rPr>
          <w:rFonts w:ascii="Verdana" w:hAnsi="Verdana" w:cs="Calibri"/>
          <w:lang w:eastAsia="es-ES"/>
        </w:rPr>
        <w:t>Correspon al responsable del tractament: </w:t>
      </w:r>
    </w:p>
    <w:p w14:paraId="123C811C" w14:textId="77777777" w:rsidR="00CD1290" w:rsidRPr="00D32733" w:rsidRDefault="00CD1290" w:rsidP="00F87FDD">
      <w:pPr>
        <w:numPr>
          <w:ilvl w:val="0"/>
          <w:numId w:val="44"/>
        </w:num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Entregar a l’encarregat les dades a les que es refereix la clàusula 2 d’aquest document - acord. </w:t>
      </w:r>
    </w:p>
    <w:p w14:paraId="3631D767" w14:textId="77777777" w:rsidR="00CD1290" w:rsidRPr="00D32733" w:rsidRDefault="00CD1290" w:rsidP="00F87FDD">
      <w:pPr>
        <w:numPr>
          <w:ilvl w:val="0"/>
          <w:numId w:val="45"/>
        </w:num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Realitzar una avaluació de l’ impacte en la protecció de dades personals de les operacions de tractament a realitzar per l’encarregat. </w:t>
      </w:r>
    </w:p>
    <w:p w14:paraId="31216828" w14:textId="77777777" w:rsidR="00CD1290" w:rsidRPr="00D32733" w:rsidRDefault="00CD1290" w:rsidP="00F87FDD">
      <w:pPr>
        <w:numPr>
          <w:ilvl w:val="0"/>
          <w:numId w:val="46"/>
        </w:num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Realitzar les consultes prèvies que correspongui.  </w:t>
      </w:r>
    </w:p>
    <w:p w14:paraId="69A582EC" w14:textId="77777777" w:rsidR="00CD1290" w:rsidRPr="00D32733" w:rsidRDefault="00CD1290" w:rsidP="00F87FDD">
      <w:pPr>
        <w:numPr>
          <w:ilvl w:val="0"/>
          <w:numId w:val="47"/>
        </w:num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Vetllar, de forma prèvia, i durant tot el tractament, pel compliment del RGPD per part de l’encarregat. </w:t>
      </w:r>
    </w:p>
    <w:p w14:paraId="0D9C8103" w14:textId="77777777" w:rsidR="00CD1290" w:rsidRPr="00D32733" w:rsidRDefault="00CD1290" w:rsidP="00F87FDD">
      <w:pPr>
        <w:numPr>
          <w:ilvl w:val="0"/>
          <w:numId w:val="48"/>
        </w:num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lastRenderedPageBreak/>
        <w:t>Supervisar el tractament, inclòs la realització d’ inspeccions i auditories. </w:t>
      </w:r>
    </w:p>
    <w:p w14:paraId="480E0B6F" w14:textId="77777777" w:rsidR="00CD1290" w:rsidRPr="00D32733" w:rsidRDefault="00CD1290" w:rsidP="00D32733">
      <w:pPr>
        <w:spacing w:after="200" w:line="276" w:lineRule="auto"/>
        <w:jc w:val="both"/>
        <w:textAlignment w:val="baseline"/>
        <w:rPr>
          <w:rFonts w:ascii="Verdana" w:hAnsi="Verdana" w:cs="Calibri"/>
          <w:b/>
          <w:lang w:eastAsia="es-ES"/>
        </w:rPr>
      </w:pPr>
      <w:r w:rsidRPr="00D32733">
        <w:rPr>
          <w:rFonts w:ascii="Verdana" w:hAnsi="Verdana" w:cs="Calibri"/>
          <w:lang w:eastAsia="es-ES"/>
        </w:rPr>
        <w:t> </w:t>
      </w:r>
    </w:p>
    <w:p w14:paraId="5DD975C4" w14:textId="77777777" w:rsidR="00CD1290" w:rsidRPr="00D32733" w:rsidRDefault="00CD1290" w:rsidP="00F87FDD">
      <w:pPr>
        <w:numPr>
          <w:ilvl w:val="0"/>
          <w:numId w:val="17"/>
        </w:numPr>
        <w:spacing w:after="200" w:line="276" w:lineRule="auto"/>
        <w:ind w:firstLine="0"/>
        <w:jc w:val="both"/>
        <w:textAlignment w:val="baseline"/>
        <w:rPr>
          <w:rFonts w:ascii="Verdana" w:hAnsi="Verdana" w:cs="Calibri"/>
          <w:b/>
          <w:bCs/>
          <w:lang w:eastAsia="es-ES"/>
        </w:rPr>
      </w:pPr>
      <w:r w:rsidRPr="00D32733">
        <w:rPr>
          <w:rFonts w:ascii="Verdana" w:hAnsi="Verdana" w:cs="Calibri"/>
          <w:b/>
          <w:bCs/>
          <w:lang w:eastAsia="es-ES"/>
        </w:rPr>
        <w:t>Designació</w:t>
      </w:r>
    </w:p>
    <w:p w14:paraId="7A87D53D"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l’Institut Municipal de Parcs i Jardins podrà designar, en qualsevol moment, durant la vigència del present acord, a personal intern o extern per a verificar que l’encarregat del tractament té implantades les mesures necessàries per garantir la seguretat de les dades de caràcter personal.</w:t>
      </w:r>
    </w:p>
    <w:p w14:paraId="480C7AB9" w14:textId="77777777" w:rsidR="00CD1290" w:rsidRPr="00D32733" w:rsidRDefault="00CD1290" w:rsidP="00F87FDD">
      <w:pPr>
        <w:numPr>
          <w:ilvl w:val="0"/>
          <w:numId w:val="17"/>
        </w:numPr>
        <w:spacing w:after="200" w:line="276" w:lineRule="auto"/>
        <w:ind w:firstLine="0"/>
        <w:jc w:val="both"/>
        <w:textAlignment w:val="baseline"/>
        <w:rPr>
          <w:rFonts w:ascii="Verdana" w:hAnsi="Verdana" w:cs="Calibri"/>
          <w:b/>
          <w:bCs/>
          <w:lang w:eastAsia="es-ES"/>
        </w:rPr>
      </w:pPr>
      <w:r w:rsidRPr="00D32733">
        <w:rPr>
          <w:rFonts w:ascii="Verdana" w:hAnsi="Verdana" w:cs="Calibri"/>
          <w:b/>
          <w:bCs/>
          <w:lang w:eastAsia="es-ES"/>
        </w:rPr>
        <w:t>Gestió del servei</w:t>
      </w:r>
    </w:p>
    <w:p w14:paraId="21CCE4E6"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En tant l’encarregat del tractament tingui encomanada per Parcs i Jardins de Barcelona, Institut Municipal, la gestió del servei establert en els pactes primer i segon del conveni de referència, el present acord restarà vigent, sense superar la durada prevista a la clàusula tercera del present acord - annex.</w:t>
      </w:r>
    </w:p>
    <w:p w14:paraId="646A746D" w14:textId="77777777" w:rsidR="00CD1290" w:rsidRPr="00D32733" w:rsidRDefault="00CD1290" w:rsidP="00F87FDD">
      <w:pPr>
        <w:numPr>
          <w:ilvl w:val="0"/>
          <w:numId w:val="17"/>
        </w:numPr>
        <w:spacing w:after="200" w:line="276" w:lineRule="auto"/>
        <w:ind w:firstLine="0"/>
        <w:jc w:val="both"/>
        <w:textAlignment w:val="baseline"/>
        <w:rPr>
          <w:rFonts w:ascii="Verdana" w:hAnsi="Verdana" w:cs="Calibri"/>
          <w:b/>
          <w:bCs/>
          <w:lang w:eastAsia="es-ES"/>
        </w:rPr>
      </w:pPr>
      <w:r w:rsidRPr="00D32733">
        <w:rPr>
          <w:rFonts w:ascii="Verdana" w:hAnsi="Verdana" w:cs="Calibri"/>
          <w:b/>
          <w:bCs/>
          <w:lang w:eastAsia="es-ES"/>
        </w:rPr>
        <w:t>Possibles incompliments</w:t>
      </w:r>
    </w:p>
    <w:p w14:paraId="630172C1"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En el cas que destini les dades a les quals tingui accés a una finalitat diferent a l’establerta, o les comuniqui o les utilitzi incomplint les estipulacions del present acord o les instruccions de Parcs i Jardins de Barcelona, Institut Municipal, l’encarregat del tractament serà considerat responsable del tractament i respondrà de les infraccions que hagi comès i de les possibles reclamacions que puguin produir-se al respecte.</w:t>
      </w:r>
    </w:p>
    <w:p w14:paraId="499C4B4D" w14:textId="77777777" w:rsidR="00CD1290" w:rsidRPr="00D32733" w:rsidRDefault="00CD1290" w:rsidP="00D32733">
      <w:pPr>
        <w:spacing w:after="200" w:line="276" w:lineRule="auto"/>
        <w:ind w:left="360"/>
        <w:jc w:val="both"/>
        <w:textAlignment w:val="baseline"/>
        <w:rPr>
          <w:rFonts w:ascii="Verdana" w:hAnsi="Verdana" w:cs="Calibri"/>
          <w:lang w:eastAsia="es-ES"/>
        </w:rPr>
      </w:pPr>
      <w:r w:rsidRPr="00D32733">
        <w:rPr>
          <w:rFonts w:ascii="Verdana" w:hAnsi="Verdana" w:cs="Calibri"/>
          <w:lang w:eastAsia="es-ES"/>
        </w:rPr>
        <w:t>Havent llegit aquest document i assabentats del seu contingut, les parts interessades, com a prova de conformitat i acceptació, signen el present document de formalització de l'Acord de referència, per duplicat i a un sol efecte, en el lloc i la data indicats a l'encapçalament.</w:t>
      </w:r>
    </w:p>
    <w:p w14:paraId="0C01A61D" w14:textId="77777777" w:rsidR="00CD1290" w:rsidRPr="00D32733" w:rsidRDefault="00CD1290" w:rsidP="00D32733">
      <w:pPr>
        <w:widowControl w:val="0"/>
        <w:tabs>
          <w:tab w:val="left" w:pos="4443"/>
        </w:tabs>
        <w:autoSpaceDE w:val="0"/>
        <w:autoSpaceDN w:val="0"/>
        <w:spacing w:before="136" w:line="276" w:lineRule="auto"/>
        <w:ind w:right="1583"/>
        <w:rPr>
          <w:rFonts w:ascii="Verdana" w:eastAsia="Arial" w:hAnsi="Verdana" w:cs="Calibri"/>
          <w:lang w:eastAsia="en-US"/>
        </w:rPr>
      </w:pPr>
    </w:p>
    <w:p w14:paraId="364E518B" w14:textId="462EB95F" w:rsidR="00CD1290" w:rsidRPr="00D32733" w:rsidRDefault="00CD1290" w:rsidP="00D32733">
      <w:pPr>
        <w:widowControl w:val="0"/>
        <w:tabs>
          <w:tab w:val="left" w:pos="4443"/>
        </w:tabs>
        <w:autoSpaceDE w:val="0"/>
        <w:autoSpaceDN w:val="0"/>
        <w:spacing w:before="136" w:line="276" w:lineRule="auto"/>
        <w:ind w:right="1583"/>
        <w:rPr>
          <w:rFonts w:ascii="Verdana" w:eastAsia="Arial" w:hAnsi="Verdana" w:cs="Calibri"/>
          <w:lang w:eastAsia="en-US"/>
        </w:rPr>
      </w:pPr>
      <w:r w:rsidRPr="00D32733">
        <w:rPr>
          <w:rFonts w:ascii="Verdana" w:eastAsia="Arial" w:hAnsi="Verdana" w:cs="Calibri"/>
          <w:lang w:eastAsia="en-US"/>
        </w:rPr>
        <w:t>Sr</w:t>
      </w:r>
      <w:r w:rsidR="00A95CAA" w:rsidRPr="00D32733">
        <w:rPr>
          <w:rFonts w:ascii="Verdana" w:eastAsia="Arial" w:hAnsi="Verdana" w:cs="Calibri"/>
          <w:lang w:eastAsia="en-US"/>
        </w:rPr>
        <w:t>a</w:t>
      </w:r>
      <w:r w:rsidRPr="00D32733">
        <w:rPr>
          <w:rFonts w:ascii="Verdana" w:eastAsia="Arial" w:hAnsi="Verdana" w:cs="Calibri"/>
          <w:lang w:eastAsia="en-US"/>
        </w:rPr>
        <w:t xml:space="preserve">. </w:t>
      </w:r>
      <w:r w:rsidR="00A95CAA" w:rsidRPr="00D32733">
        <w:rPr>
          <w:rFonts w:ascii="Verdana" w:eastAsia="Arial" w:hAnsi="Verdana" w:cs="Calibri"/>
          <w:lang w:eastAsia="en-US"/>
        </w:rPr>
        <w:t>Cristina Vila Rutllant</w:t>
      </w:r>
      <w:r w:rsidRPr="00D32733">
        <w:rPr>
          <w:rFonts w:ascii="Verdana" w:eastAsia="Arial" w:hAnsi="Verdana" w:cs="Calibri"/>
          <w:lang w:eastAsia="en-US"/>
        </w:rPr>
        <w:tab/>
      </w:r>
      <w:r w:rsidR="00EB120C">
        <w:rPr>
          <w:rFonts w:ascii="Verdana" w:eastAsia="Arial" w:hAnsi="Verdana" w:cs="Calibri"/>
          <w:lang w:eastAsia="en-US"/>
        </w:rPr>
        <w:t xml:space="preserve">       </w:t>
      </w:r>
      <w:r w:rsidRPr="00D32733">
        <w:rPr>
          <w:rFonts w:ascii="Verdana" w:eastAsia="Arial" w:hAnsi="Verdana" w:cs="Calibri"/>
          <w:lang w:eastAsia="en-US"/>
        </w:rPr>
        <w:t>(*****************)</w:t>
      </w:r>
    </w:p>
    <w:p w14:paraId="759B255F" w14:textId="77777777" w:rsidR="00CD1290" w:rsidRPr="00D32733" w:rsidRDefault="00CD1290" w:rsidP="00D32733">
      <w:pPr>
        <w:widowControl w:val="0"/>
        <w:autoSpaceDE w:val="0"/>
        <w:autoSpaceDN w:val="0"/>
        <w:spacing w:line="276" w:lineRule="auto"/>
        <w:rPr>
          <w:rFonts w:ascii="Verdana" w:eastAsia="Arial" w:hAnsi="Verdana" w:cs="Calibri"/>
          <w:lang w:eastAsia="en-US"/>
        </w:rPr>
      </w:pPr>
    </w:p>
    <w:p w14:paraId="5BF5B295" w14:textId="77777777" w:rsidR="00CD1290" w:rsidRPr="00D32733" w:rsidRDefault="00CD1290" w:rsidP="00D32733">
      <w:pPr>
        <w:widowControl w:val="0"/>
        <w:autoSpaceDE w:val="0"/>
        <w:autoSpaceDN w:val="0"/>
        <w:spacing w:line="276" w:lineRule="auto"/>
        <w:rPr>
          <w:rFonts w:ascii="Verdana" w:eastAsia="Arial" w:hAnsi="Verdana" w:cs="Calibri"/>
          <w:lang w:eastAsia="en-US"/>
        </w:rPr>
      </w:pPr>
    </w:p>
    <w:p w14:paraId="7BD0EEBE" w14:textId="77777777" w:rsidR="00CD1290" w:rsidRPr="00D32733" w:rsidRDefault="00CD1290" w:rsidP="00D32733">
      <w:pPr>
        <w:widowControl w:val="0"/>
        <w:autoSpaceDE w:val="0"/>
        <w:autoSpaceDN w:val="0"/>
        <w:spacing w:line="276" w:lineRule="auto"/>
        <w:rPr>
          <w:rFonts w:ascii="Verdana" w:eastAsia="Arial" w:hAnsi="Verdana" w:cs="Calibri"/>
          <w:lang w:eastAsia="en-US"/>
        </w:rPr>
      </w:pPr>
    </w:p>
    <w:p w14:paraId="56B92857" w14:textId="77777777" w:rsidR="00CD1290" w:rsidRPr="00D32733" w:rsidRDefault="00CD1290" w:rsidP="00D32733">
      <w:pPr>
        <w:widowControl w:val="0"/>
        <w:autoSpaceDE w:val="0"/>
        <w:autoSpaceDN w:val="0"/>
        <w:spacing w:line="276" w:lineRule="auto"/>
        <w:rPr>
          <w:rFonts w:ascii="Verdana" w:eastAsia="Arial" w:hAnsi="Verdana" w:cs="Calibri"/>
          <w:lang w:eastAsia="en-US"/>
        </w:rPr>
      </w:pPr>
    </w:p>
    <w:p w14:paraId="184D793C" w14:textId="5CF5363D" w:rsidR="00CD1290" w:rsidRPr="00D32733" w:rsidRDefault="00CD1290" w:rsidP="00D32733">
      <w:pPr>
        <w:shd w:val="clear" w:color="auto" w:fill="FFFFFF" w:themeFill="background1"/>
        <w:spacing w:line="276" w:lineRule="auto"/>
        <w:ind w:right="-2"/>
        <w:jc w:val="both"/>
        <w:rPr>
          <w:rFonts w:ascii="Verdana" w:eastAsia="Arial" w:hAnsi="Verdana" w:cs="Arial"/>
          <w:color w:val="1A1A1A"/>
          <w:spacing w:val="2"/>
        </w:rPr>
      </w:pPr>
      <w:r w:rsidRPr="00D32733">
        <w:rPr>
          <w:rFonts w:ascii="Verdana" w:eastAsia="Arial" w:hAnsi="Verdana" w:cs="Calibri"/>
          <w:lang w:eastAsia="en-US"/>
        </w:rPr>
        <w:t xml:space="preserve">Gerent de Parcs </w:t>
      </w:r>
      <w:r w:rsidRPr="00D32733">
        <w:rPr>
          <w:rFonts w:ascii="Verdana" w:eastAsia="Arial" w:hAnsi="Verdana" w:cs="Calibri"/>
          <w:spacing w:val="1"/>
          <w:lang w:eastAsia="en-US"/>
        </w:rPr>
        <w:t xml:space="preserve"> </w:t>
      </w:r>
      <w:r w:rsidRPr="00D32733">
        <w:rPr>
          <w:rFonts w:ascii="Verdana" w:eastAsia="Arial" w:hAnsi="Verdana" w:cs="Calibri"/>
          <w:lang w:eastAsia="en-US"/>
        </w:rPr>
        <w:t xml:space="preserve">i Jardins de Barcelona, </w:t>
      </w:r>
      <w:r w:rsidRPr="00D32733">
        <w:rPr>
          <w:rFonts w:ascii="Verdana" w:eastAsia="Arial" w:hAnsi="Verdana" w:cs="Calibri"/>
          <w:lang w:eastAsia="en-US"/>
        </w:rPr>
        <w:tab/>
        <w:t xml:space="preserve">     </w:t>
      </w:r>
      <w:r w:rsidR="00EB120C">
        <w:rPr>
          <w:rFonts w:ascii="Verdana" w:eastAsia="Arial" w:hAnsi="Verdana" w:cs="Calibri"/>
          <w:lang w:eastAsia="en-US"/>
        </w:rPr>
        <w:t xml:space="preserve">   </w:t>
      </w:r>
      <w:r w:rsidRPr="00D32733">
        <w:rPr>
          <w:rFonts w:ascii="Verdana" w:eastAsia="Arial" w:hAnsi="Verdana" w:cs="Calibri"/>
          <w:lang w:eastAsia="en-US"/>
        </w:rPr>
        <w:t>Encarregat del</w:t>
      </w:r>
      <w:r w:rsidRPr="00D32733">
        <w:rPr>
          <w:rFonts w:ascii="Verdana" w:eastAsia="Arial" w:hAnsi="Verdana" w:cs="Calibri"/>
          <w:spacing w:val="-1"/>
          <w:lang w:eastAsia="en-US"/>
        </w:rPr>
        <w:t xml:space="preserve"> </w:t>
      </w:r>
      <w:r w:rsidRPr="00D32733">
        <w:rPr>
          <w:rFonts w:ascii="Verdana" w:eastAsia="Arial" w:hAnsi="Verdana" w:cs="Calibri"/>
          <w:lang w:eastAsia="en-US"/>
        </w:rPr>
        <w:t>tractament</w:t>
      </w:r>
    </w:p>
    <w:p w14:paraId="6F30AE4A" w14:textId="77777777" w:rsidR="00CD1290" w:rsidRPr="00D32733" w:rsidRDefault="00CD1290" w:rsidP="00D32733">
      <w:pPr>
        <w:widowControl w:val="0"/>
        <w:autoSpaceDE w:val="0"/>
        <w:autoSpaceDN w:val="0"/>
        <w:spacing w:before="56" w:line="276" w:lineRule="auto"/>
        <w:ind w:left="121" w:right="31"/>
        <w:rPr>
          <w:rFonts w:ascii="Verdana" w:eastAsia="Arial" w:hAnsi="Verdana" w:cs="Calibri"/>
          <w:lang w:eastAsia="en-US"/>
        </w:rPr>
      </w:pPr>
    </w:p>
    <w:p w14:paraId="399B2F44" w14:textId="77777777" w:rsidR="00CD1290" w:rsidRPr="00D32733" w:rsidRDefault="00CD1290" w:rsidP="00D32733">
      <w:pPr>
        <w:widowControl w:val="0"/>
        <w:autoSpaceDE w:val="0"/>
        <w:autoSpaceDN w:val="0"/>
        <w:spacing w:before="56" w:line="276" w:lineRule="auto"/>
        <w:ind w:right="31"/>
        <w:rPr>
          <w:rFonts w:ascii="Verdana" w:eastAsia="Arial" w:hAnsi="Verdana" w:cs="Calibri"/>
          <w:lang w:eastAsia="en-US"/>
        </w:rPr>
      </w:pPr>
      <w:r w:rsidRPr="00D32733">
        <w:rPr>
          <w:rFonts w:ascii="Verdana" w:eastAsia="Arial" w:hAnsi="Verdana" w:cs="Calibri"/>
          <w:lang w:eastAsia="en-US"/>
        </w:rPr>
        <w:t>Institut Municipal</w:t>
      </w:r>
    </w:p>
    <w:p w14:paraId="11710A37" w14:textId="77777777" w:rsidR="00CD1290" w:rsidRPr="00D32733" w:rsidRDefault="00CD1290" w:rsidP="00D32733">
      <w:pPr>
        <w:widowControl w:val="0"/>
        <w:autoSpaceDE w:val="0"/>
        <w:autoSpaceDN w:val="0"/>
        <w:spacing w:before="57" w:line="276" w:lineRule="auto"/>
        <w:rPr>
          <w:rFonts w:ascii="Verdana" w:eastAsia="Arial" w:hAnsi="Verdana" w:cs="Calibri"/>
          <w:lang w:eastAsia="en-US"/>
        </w:rPr>
      </w:pPr>
    </w:p>
    <w:p w14:paraId="31574CFB" w14:textId="77777777" w:rsidR="00CD1290" w:rsidRPr="00D32733" w:rsidRDefault="00CD1290" w:rsidP="00D32733">
      <w:pPr>
        <w:widowControl w:val="0"/>
        <w:autoSpaceDE w:val="0"/>
        <w:autoSpaceDN w:val="0"/>
        <w:spacing w:before="57" w:line="276" w:lineRule="auto"/>
        <w:rPr>
          <w:rFonts w:ascii="Verdana" w:eastAsia="Arial" w:hAnsi="Verdana" w:cs="Calibri"/>
          <w:lang w:eastAsia="en-US"/>
        </w:rPr>
      </w:pPr>
    </w:p>
    <w:p w14:paraId="7D30F4D3" w14:textId="17C9F0F1" w:rsidR="00CD1290" w:rsidRPr="00D32733" w:rsidRDefault="00CD1290" w:rsidP="00D32733">
      <w:pPr>
        <w:widowControl w:val="0"/>
        <w:autoSpaceDE w:val="0"/>
        <w:autoSpaceDN w:val="0"/>
        <w:spacing w:before="57" w:line="276" w:lineRule="auto"/>
        <w:rPr>
          <w:rFonts w:ascii="Verdana" w:eastAsia="Arial" w:hAnsi="Verdana" w:cs="Calibri"/>
          <w:lang w:eastAsia="en-US"/>
        </w:rPr>
      </w:pPr>
      <w:r w:rsidRPr="00D32733">
        <w:rPr>
          <w:rFonts w:ascii="Verdana" w:eastAsia="Arial" w:hAnsi="Verdana" w:cs="Calibri"/>
          <w:lang w:eastAsia="en-US"/>
        </w:rPr>
        <w:t>Sr.</w:t>
      </w:r>
      <w:r w:rsidRPr="00D32733">
        <w:rPr>
          <w:rFonts w:ascii="Verdana" w:eastAsia="Arial" w:hAnsi="Verdana" w:cs="Calibri"/>
          <w:spacing w:val="-1"/>
          <w:lang w:eastAsia="en-US"/>
        </w:rPr>
        <w:t xml:space="preserve"> </w:t>
      </w:r>
      <w:proofErr w:type="spellStart"/>
      <w:r w:rsidR="00A95CAA" w:rsidRPr="00D32733">
        <w:rPr>
          <w:rFonts w:ascii="Verdana" w:eastAsia="Arial" w:hAnsi="Verdana" w:cs="Calibri"/>
          <w:spacing w:val="-1"/>
          <w:lang w:eastAsia="en-US"/>
        </w:rPr>
        <w:t>Àlvaro</w:t>
      </w:r>
      <w:proofErr w:type="spellEnd"/>
      <w:r w:rsidR="00A95CAA" w:rsidRPr="00D32733">
        <w:rPr>
          <w:rFonts w:ascii="Verdana" w:eastAsia="Arial" w:hAnsi="Verdana" w:cs="Calibri"/>
          <w:spacing w:val="-1"/>
          <w:lang w:eastAsia="en-US"/>
        </w:rPr>
        <w:t xml:space="preserve"> </w:t>
      </w:r>
      <w:proofErr w:type="spellStart"/>
      <w:r w:rsidR="00A95CAA" w:rsidRPr="00D32733">
        <w:rPr>
          <w:rFonts w:ascii="Verdana" w:eastAsia="Arial" w:hAnsi="Verdana" w:cs="Calibri"/>
          <w:spacing w:val="-1"/>
          <w:lang w:eastAsia="en-US"/>
        </w:rPr>
        <w:t>Comajoan</w:t>
      </w:r>
      <w:proofErr w:type="spellEnd"/>
      <w:r w:rsidR="00A95CAA" w:rsidRPr="00D32733">
        <w:rPr>
          <w:rFonts w:ascii="Verdana" w:eastAsia="Arial" w:hAnsi="Verdana" w:cs="Calibri"/>
          <w:spacing w:val="-1"/>
          <w:lang w:eastAsia="en-US"/>
        </w:rPr>
        <w:t xml:space="preserve"> Gutiérrez</w:t>
      </w:r>
    </w:p>
    <w:p w14:paraId="4C27F677" w14:textId="77777777" w:rsidR="00CD1290" w:rsidRPr="00D32733" w:rsidRDefault="00CD1290" w:rsidP="00D32733">
      <w:pPr>
        <w:widowControl w:val="0"/>
        <w:autoSpaceDE w:val="0"/>
        <w:autoSpaceDN w:val="0"/>
        <w:spacing w:line="276" w:lineRule="auto"/>
        <w:rPr>
          <w:rFonts w:ascii="Verdana" w:eastAsia="Arial" w:hAnsi="Verdana" w:cs="Calibri"/>
          <w:lang w:eastAsia="en-US"/>
        </w:rPr>
      </w:pPr>
    </w:p>
    <w:p w14:paraId="362EF7F0" w14:textId="77777777" w:rsidR="00CD1290" w:rsidRPr="00D32733" w:rsidRDefault="00CD1290" w:rsidP="00D32733">
      <w:pPr>
        <w:widowControl w:val="0"/>
        <w:autoSpaceDE w:val="0"/>
        <w:autoSpaceDN w:val="0"/>
        <w:spacing w:before="11" w:line="276" w:lineRule="auto"/>
        <w:rPr>
          <w:rFonts w:ascii="Verdana" w:eastAsia="Arial" w:hAnsi="Verdana" w:cs="Calibri"/>
          <w:lang w:eastAsia="en-US"/>
        </w:rPr>
      </w:pPr>
    </w:p>
    <w:p w14:paraId="42EA929F" w14:textId="66400671" w:rsidR="00CD1290" w:rsidRPr="00D32733" w:rsidRDefault="00A95CAA" w:rsidP="00D32733">
      <w:pPr>
        <w:widowControl w:val="0"/>
        <w:autoSpaceDE w:val="0"/>
        <w:autoSpaceDN w:val="0"/>
        <w:spacing w:line="276" w:lineRule="auto"/>
        <w:rPr>
          <w:rFonts w:ascii="Verdana" w:eastAsia="Arial" w:hAnsi="Verdana" w:cs="Calibri"/>
          <w:lang w:eastAsia="en-US"/>
        </w:rPr>
      </w:pPr>
      <w:r w:rsidRPr="00D32733">
        <w:rPr>
          <w:rFonts w:ascii="Verdana" w:eastAsia="Arial" w:hAnsi="Verdana" w:cs="Calibri"/>
          <w:lang w:eastAsia="en-US"/>
        </w:rPr>
        <w:t>Secretari</w:t>
      </w:r>
      <w:r w:rsidR="00CD1290" w:rsidRPr="00D32733">
        <w:rPr>
          <w:rFonts w:ascii="Verdana" w:eastAsia="Arial" w:hAnsi="Verdana" w:cs="Calibri"/>
          <w:spacing w:val="-4"/>
          <w:lang w:eastAsia="en-US"/>
        </w:rPr>
        <w:t xml:space="preserve"> </w:t>
      </w:r>
      <w:r w:rsidR="00CD1290" w:rsidRPr="00D32733">
        <w:rPr>
          <w:rFonts w:ascii="Verdana" w:eastAsia="Arial" w:hAnsi="Verdana" w:cs="Calibri"/>
          <w:lang w:eastAsia="en-US"/>
        </w:rPr>
        <w:t>Delega</w:t>
      </w:r>
      <w:r w:rsidRPr="00D32733">
        <w:rPr>
          <w:rFonts w:ascii="Verdana" w:eastAsia="Arial" w:hAnsi="Verdana" w:cs="Calibri"/>
          <w:lang w:eastAsia="en-US"/>
        </w:rPr>
        <w:t>t</w:t>
      </w:r>
    </w:p>
    <w:p w14:paraId="3C07AED6" w14:textId="77777777" w:rsidR="00CD1290" w:rsidRPr="00D32733" w:rsidRDefault="00CD1290" w:rsidP="00D32733">
      <w:pPr>
        <w:widowControl w:val="0"/>
        <w:autoSpaceDE w:val="0"/>
        <w:autoSpaceDN w:val="0"/>
        <w:spacing w:line="276" w:lineRule="auto"/>
        <w:rPr>
          <w:rFonts w:ascii="Verdana" w:eastAsia="Arial" w:hAnsi="Verdana" w:cs="Calibri"/>
          <w:lang w:eastAsia="en-US"/>
        </w:rPr>
      </w:pPr>
      <w:r w:rsidRPr="00D32733">
        <w:rPr>
          <w:rFonts w:ascii="Verdana" w:eastAsia="Arial" w:hAnsi="Verdana" w:cs="Calibri"/>
          <w:lang w:eastAsia="en-US"/>
        </w:rPr>
        <w:t>Responsable</w:t>
      </w:r>
      <w:r w:rsidRPr="00D32733">
        <w:rPr>
          <w:rFonts w:ascii="Verdana" w:eastAsia="Arial" w:hAnsi="Verdana" w:cs="Calibri"/>
          <w:spacing w:val="-2"/>
          <w:lang w:eastAsia="en-US"/>
        </w:rPr>
        <w:t xml:space="preserve"> </w:t>
      </w:r>
      <w:r w:rsidRPr="00D32733">
        <w:rPr>
          <w:rFonts w:ascii="Verdana" w:eastAsia="Arial" w:hAnsi="Verdana" w:cs="Calibri"/>
          <w:lang w:eastAsia="en-US"/>
        </w:rPr>
        <w:t>Executiu</w:t>
      </w:r>
      <w:r w:rsidRPr="00D32733">
        <w:rPr>
          <w:rFonts w:ascii="Verdana" w:eastAsia="Arial" w:hAnsi="Verdana" w:cs="Calibri"/>
          <w:spacing w:val="-1"/>
          <w:lang w:eastAsia="en-US"/>
        </w:rPr>
        <w:t xml:space="preserve"> </w:t>
      </w:r>
      <w:r w:rsidRPr="00D32733">
        <w:rPr>
          <w:rFonts w:ascii="Verdana" w:eastAsia="Arial" w:hAnsi="Verdana" w:cs="Calibri"/>
          <w:lang w:eastAsia="en-US"/>
        </w:rPr>
        <w:t>dels</w:t>
      </w:r>
      <w:r w:rsidRPr="00D32733">
        <w:rPr>
          <w:rFonts w:ascii="Verdana" w:eastAsia="Arial" w:hAnsi="Verdana" w:cs="Calibri"/>
          <w:spacing w:val="-3"/>
          <w:lang w:eastAsia="en-US"/>
        </w:rPr>
        <w:t xml:space="preserve"> </w:t>
      </w:r>
      <w:r w:rsidRPr="00D32733">
        <w:rPr>
          <w:rFonts w:ascii="Verdana" w:eastAsia="Arial" w:hAnsi="Verdana" w:cs="Calibri"/>
          <w:lang w:eastAsia="en-US"/>
        </w:rPr>
        <w:t>fitxers</w:t>
      </w:r>
    </w:p>
    <w:p w14:paraId="6EBD6A91" w14:textId="77777777" w:rsidR="006513B1" w:rsidRPr="00D32733" w:rsidRDefault="006513B1" w:rsidP="00D32733">
      <w:pPr>
        <w:pStyle w:val="Pargrafdellista"/>
        <w:shd w:val="clear" w:color="auto" w:fill="FFFFFF" w:themeFill="background1"/>
        <w:spacing w:line="276" w:lineRule="auto"/>
        <w:ind w:left="360"/>
        <w:jc w:val="both"/>
        <w:rPr>
          <w:rFonts w:ascii="Verdana" w:hAnsi="Verdana" w:cs="Arial"/>
          <w:color w:val="000000"/>
        </w:rPr>
      </w:pPr>
    </w:p>
    <w:sectPr w:rsidR="006513B1" w:rsidRPr="00D32733" w:rsidSect="003E792D">
      <w:headerReference w:type="default" r:id="rId9"/>
      <w:footerReference w:type="default" r:id="rId10"/>
      <w:pgSz w:w="11906" w:h="16838" w:code="9"/>
      <w:pgMar w:top="1038" w:right="849" w:bottom="851" w:left="1418"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248F6D" w14:textId="77777777" w:rsidR="007F4254" w:rsidRDefault="007F4254">
      <w:r>
        <w:separator/>
      </w:r>
    </w:p>
  </w:endnote>
  <w:endnote w:type="continuationSeparator" w:id="0">
    <w:p w14:paraId="7E58529E" w14:textId="77777777" w:rsidR="007F4254" w:rsidRDefault="007F4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Calibri"/>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7E852" w14:textId="436ED009" w:rsidR="007F4254" w:rsidRDefault="007F4254">
    <w:pPr>
      <w:pStyle w:val="Peu"/>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A4444C" w:rsidRPr="00A4444C">
      <w:rPr>
        <w:rFonts w:asciiTheme="majorHAnsi" w:eastAsiaTheme="majorEastAsia" w:hAnsiTheme="majorHAnsi" w:cstheme="majorBidi"/>
        <w:noProof/>
      </w:rPr>
      <w:t>7</w:t>
    </w:r>
    <w:r>
      <w:rPr>
        <w:rFonts w:asciiTheme="majorHAnsi" w:eastAsiaTheme="majorEastAsia" w:hAnsiTheme="majorHAnsi" w:cstheme="majorBidi"/>
      </w:rPr>
      <w:fldChar w:fldCharType="end"/>
    </w:r>
  </w:p>
  <w:p w14:paraId="5FE0B918" w14:textId="77777777" w:rsidR="007F4254" w:rsidRDefault="007F4254">
    <w:pPr>
      <w:pStyle w:val="Peu"/>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8DEDF" w14:textId="77777777" w:rsidR="007F4254" w:rsidRDefault="007F4254">
      <w:r>
        <w:separator/>
      </w:r>
    </w:p>
  </w:footnote>
  <w:footnote w:type="continuationSeparator" w:id="0">
    <w:p w14:paraId="44C48928" w14:textId="77777777" w:rsidR="007F4254" w:rsidRDefault="007F4254">
      <w:r>
        <w:continuationSeparator/>
      </w:r>
    </w:p>
  </w:footnote>
  <w:footnote w:id="1">
    <w:p w14:paraId="55B47F75" w14:textId="77777777" w:rsidR="007F4254" w:rsidRPr="00CF57F4" w:rsidRDefault="007F4254" w:rsidP="006513BB">
      <w:pPr>
        <w:pStyle w:val="Textdenotaapeudepgina"/>
      </w:pPr>
      <w:r w:rsidRPr="00CF57F4">
        <w:rPr>
          <w:rStyle w:val="Refernciadenotaapeudepgina"/>
        </w:rPr>
        <w:footnoteRef/>
      </w:r>
      <w:r w:rsidRPr="00CF57F4">
        <w:t xml:space="preserve"> En cas d’</w:t>
      </w:r>
      <w:r>
        <w:t xml:space="preserve">unió temporal d’empreses (UTE) </w:t>
      </w:r>
      <w:r w:rsidRPr="00CF57F4">
        <w:t>ha d</w:t>
      </w:r>
      <w:r>
        <w:t xml:space="preserve">’haver una </w:t>
      </w:r>
      <w:r w:rsidRPr="00CF57F4">
        <w:t>declaració responsable de cadascuna de les empreses que hi formaran part.</w:t>
      </w:r>
    </w:p>
  </w:footnote>
  <w:footnote w:id="2">
    <w:p w14:paraId="55F2E11A" w14:textId="77777777" w:rsidR="007F4254" w:rsidRPr="008B06B6" w:rsidRDefault="007F4254" w:rsidP="005F2A91">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3">
    <w:p w14:paraId="186D5998" w14:textId="77777777" w:rsidR="007F4254" w:rsidRPr="00FA2A34" w:rsidRDefault="007F4254" w:rsidP="007E0E8B">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4">
    <w:p w14:paraId="3612E56D" w14:textId="77777777" w:rsidR="007F4254" w:rsidRPr="00B21AF6" w:rsidRDefault="007F4254" w:rsidP="007E0E8B">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0DF84BD6" w14:textId="77777777" w:rsidR="007F4254" w:rsidRPr="00F102B3" w:rsidRDefault="007F4254" w:rsidP="007E0E8B">
      <w:pPr>
        <w:pStyle w:val="Textdenotaapeudepgina"/>
        <w:rPr>
          <w:rFonts w:ascii="Verdana" w:hAnsi="Verdana"/>
          <w:sz w:val="16"/>
        </w:rPr>
      </w:pPr>
    </w:p>
  </w:footnote>
  <w:footnote w:id="5">
    <w:p w14:paraId="0981FDED" w14:textId="77777777" w:rsidR="007F4254" w:rsidRPr="00F102B3" w:rsidRDefault="007F4254" w:rsidP="007E0E8B">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5AF734E1" w14:textId="77777777" w:rsidR="007F4254" w:rsidRPr="00EF1582" w:rsidRDefault="007F4254" w:rsidP="007E0E8B">
      <w:pPr>
        <w:pStyle w:val="Textdenotaapeudepgina"/>
      </w:pPr>
    </w:p>
  </w:footnote>
  <w:footnote w:id="6">
    <w:p w14:paraId="58B47607" w14:textId="77777777" w:rsidR="007F4254" w:rsidRPr="008B06B6" w:rsidRDefault="007F4254" w:rsidP="007E0E8B">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20"/>
      <w:gridCol w:w="222"/>
      <w:gridCol w:w="222"/>
    </w:tblGrid>
    <w:tr w:rsidR="007F4254" w:rsidRPr="00B56846" w14:paraId="78438953" w14:textId="77777777" w:rsidTr="007E42FB">
      <w:trPr>
        <w:gridAfter w:val="2"/>
        <w:wAfter w:w="3134" w:type="pct"/>
      </w:trPr>
      <w:tc>
        <w:tcPr>
          <w:tcW w:w="1866" w:type="pct"/>
        </w:tcPr>
        <w:tbl>
          <w:tblPr>
            <w:tblStyle w:val="Taulaambquadrcula"/>
            <w:tblW w:w="9834" w:type="dxa"/>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4"/>
          </w:tblGrid>
          <w:tr w:rsidR="007F4254" w:rsidRPr="005A4FE4" w14:paraId="42783BFC" w14:textId="77777777" w:rsidTr="00F960C2">
            <w:trPr>
              <w:trHeight w:val="723"/>
            </w:trPr>
            <w:tc>
              <w:tcPr>
                <w:tcW w:w="5000" w:type="pct"/>
              </w:tcPr>
              <w:p w14:paraId="79801A27" w14:textId="0533CD21" w:rsidR="007F4254" w:rsidRPr="005A4FE4" w:rsidRDefault="007F4254" w:rsidP="00523CA2">
                <w:r w:rsidRPr="005A4FE4">
                  <w:rPr>
                    <w:noProof/>
                  </w:rPr>
                  <w:drawing>
                    <wp:anchor distT="0" distB="0" distL="114300" distR="114300" simplePos="0" relativeHeight="251659264" behindDoc="0" locked="0" layoutInCell="1" allowOverlap="1" wp14:anchorId="4D171330" wp14:editId="0947F700">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2"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48615"/>
                              </a:xfrm>
                              <a:prstGeom prst="rect">
                                <a:avLst/>
                              </a:prstGeom>
                              <a:noFill/>
                              <a:ln w="9525">
                                <a:noFill/>
                                <a:miter lim="800000"/>
                                <a:headEnd/>
                                <a:tailEnd/>
                              </a:ln>
                            </pic:spPr>
                          </pic:pic>
                        </a:graphicData>
                      </a:graphic>
                    </wp:anchor>
                  </w:drawing>
                </w:r>
                <w:r>
                  <w:t xml:space="preserve">                                                                                                            </w:t>
                </w:r>
                <w:r>
                  <w:rPr>
                    <w:noProof/>
                  </w:rPr>
                  <w:drawing>
                    <wp:inline distT="0" distB="0" distL="0" distR="0" wp14:anchorId="2AB213E0" wp14:editId="0CB13465">
                      <wp:extent cx="1173855" cy="304695"/>
                      <wp:effectExtent l="0" t="0" r="762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a:extLst>
                                  <a:ext uri="{28A0092B-C50C-407E-A947-70E740481C1C}">
                                    <a14:useLocalDpi xmlns:a14="http://schemas.microsoft.com/office/drawing/2010/main" val="0"/>
                                  </a:ext>
                                </a:extLst>
                              </a:blip>
                              <a:stretch>
                                <a:fillRect/>
                              </a:stretch>
                            </pic:blipFill>
                            <pic:spPr>
                              <a:xfrm>
                                <a:off x="0" y="0"/>
                                <a:ext cx="1273949" cy="330676"/>
                              </a:xfrm>
                              <a:prstGeom prst="rect">
                                <a:avLst/>
                              </a:prstGeom>
                            </pic:spPr>
                          </pic:pic>
                        </a:graphicData>
                      </a:graphic>
                    </wp:inline>
                  </w:drawing>
                </w:r>
              </w:p>
            </w:tc>
          </w:tr>
        </w:tbl>
        <w:p w14:paraId="19A20917" w14:textId="77777777" w:rsidR="007F4254" w:rsidRDefault="007F4254" w:rsidP="00523CA2"/>
      </w:tc>
    </w:tr>
    <w:tr w:rsidR="007F4254" w:rsidRPr="00B56846" w14:paraId="24770AAB" w14:textId="77777777" w:rsidTr="007E42FB">
      <w:tc>
        <w:tcPr>
          <w:tcW w:w="1866" w:type="pct"/>
          <w:vAlign w:val="center"/>
        </w:tcPr>
        <w:p w14:paraId="2F511493" w14:textId="77777777" w:rsidR="007F4254" w:rsidRDefault="007F4254" w:rsidP="004A4801">
          <w:pPr>
            <w:pStyle w:val="Capalera"/>
            <w:tabs>
              <w:tab w:val="clear" w:pos="4252"/>
              <w:tab w:val="clear" w:pos="8504"/>
              <w:tab w:val="left" w:pos="3378"/>
            </w:tabs>
            <w:rPr>
              <w:rFonts w:asciiTheme="minorHAnsi" w:hAnsiTheme="minorHAnsi"/>
              <w:color w:val="FF0000"/>
              <w:sz w:val="16"/>
              <w:szCs w:val="16"/>
            </w:rPr>
          </w:pPr>
        </w:p>
        <w:p w14:paraId="03681BCD" w14:textId="77777777" w:rsidR="007F4254" w:rsidRDefault="007F4254" w:rsidP="00F960C2">
          <w:pPr>
            <w:pStyle w:val="Estil2"/>
            <w:ind w:left="214"/>
          </w:pPr>
          <w:r>
            <w:t xml:space="preserve">Gerència de Serveis Urbans </w:t>
          </w:r>
          <w:r w:rsidRPr="006766EE">
            <w:t>i Manteniment de l'Espai Públic</w:t>
          </w:r>
        </w:p>
        <w:p w14:paraId="4BFF3960" w14:textId="77777777" w:rsidR="007F4254" w:rsidRPr="00474D4F" w:rsidRDefault="007F4254" w:rsidP="00F960C2">
          <w:pPr>
            <w:pStyle w:val="Estil2"/>
            <w:ind w:left="214"/>
          </w:pPr>
          <w:r w:rsidRPr="00474D4F">
            <w:t>Parcs i Jardins de Barcelona, Institut Municipal</w:t>
          </w:r>
        </w:p>
        <w:p w14:paraId="51F82A6A" w14:textId="1E458CF7" w:rsidR="007F4254" w:rsidRPr="00F960C2" w:rsidRDefault="007F4254" w:rsidP="00F960C2">
          <w:pPr>
            <w:pStyle w:val="Estil2"/>
            <w:ind w:left="214"/>
            <w:rPr>
              <w:b w:val="0"/>
            </w:rPr>
          </w:pPr>
          <w:r w:rsidRPr="000613F2">
            <w:rPr>
              <w:b w:val="0"/>
            </w:rPr>
            <w:t>Direcció de Serveis Generals</w:t>
          </w:r>
        </w:p>
      </w:tc>
      <w:tc>
        <w:tcPr>
          <w:tcW w:w="1568" w:type="pct"/>
          <w:vAlign w:val="center"/>
        </w:tcPr>
        <w:p w14:paraId="388008B0" w14:textId="77777777" w:rsidR="007F4254" w:rsidRPr="00B56846" w:rsidRDefault="007F4254"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22DA1C29" w14:textId="77777777" w:rsidR="007F4254" w:rsidRPr="00B56846" w:rsidRDefault="007F4254" w:rsidP="004A4801">
          <w:pPr>
            <w:pStyle w:val="Capalera"/>
            <w:tabs>
              <w:tab w:val="clear" w:pos="4252"/>
              <w:tab w:val="clear" w:pos="8504"/>
              <w:tab w:val="left" w:pos="3378"/>
            </w:tabs>
            <w:jc w:val="right"/>
            <w:rPr>
              <w:rFonts w:asciiTheme="minorHAnsi" w:hAnsiTheme="minorHAnsi"/>
              <w:sz w:val="16"/>
              <w:szCs w:val="16"/>
            </w:rPr>
          </w:pPr>
        </w:p>
      </w:tc>
    </w:tr>
  </w:tbl>
  <w:p w14:paraId="05E0F753" w14:textId="77777777" w:rsidR="007F4254" w:rsidRPr="00552B59" w:rsidRDefault="007F4254" w:rsidP="007E42FB">
    <w:pPr>
      <w:pStyle w:val="Capaler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0415ABF"/>
    <w:multiLevelType w:val="multilevel"/>
    <w:tmpl w:val="2B76A4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24962F1"/>
    <w:multiLevelType w:val="multilevel"/>
    <w:tmpl w:val="1ED683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294142B"/>
    <w:multiLevelType w:val="multilevel"/>
    <w:tmpl w:val="BD8A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4013890"/>
    <w:multiLevelType w:val="hybridMultilevel"/>
    <w:tmpl w:val="E81AD316"/>
    <w:lvl w:ilvl="0" w:tplc="04030011">
      <w:start w:val="1"/>
      <w:numFmt w:val="decimal"/>
      <w:lvlText w:val="%1)"/>
      <w:lvlJc w:val="left"/>
      <w:pPr>
        <w:ind w:left="720"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3">
    <w:nsid w:val="0631321A"/>
    <w:multiLevelType w:val="multilevel"/>
    <w:tmpl w:val="895E4FB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08C932D9"/>
    <w:multiLevelType w:val="multilevel"/>
    <w:tmpl w:val="C59EB50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0BB714D0"/>
    <w:multiLevelType w:val="hybridMultilevel"/>
    <w:tmpl w:val="40509BCC"/>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0F7B2261"/>
    <w:multiLevelType w:val="multilevel"/>
    <w:tmpl w:val="55144C76"/>
    <w:lvl w:ilvl="0">
      <w:start w:val="1"/>
      <w:numFmt w:val="decimal"/>
      <w:lvlText w:val="%1."/>
      <w:lvlJc w:val="left"/>
      <w:pPr>
        <w:tabs>
          <w:tab w:val="num" w:pos="1416"/>
        </w:tabs>
        <w:ind w:left="1416" w:hanging="360"/>
      </w:pPr>
    </w:lvl>
    <w:lvl w:ilvl="1" w:tentative="1">
      <w:start w:val="1"/>
      <w:numFmt w:val="decimal"/>
      <w:lvlText w:val="%2."/>
      <w:lvlJc w:val="left"/>
      <w:pPr>
        <w:tabs>
          <w:tab w:val="num" w:pos="2136"/>
        </w:tabs>
        <w:ind w:left="2136" w:hanging="360"/>
      </w:pPr>
    </w:lvl>
    <w:lvl w:ilvl="2" w:tentative="1">
      <w:start w:val="1"/>
      <w:numFmt w:val="decimal"/>
      <w:lvlText w:val="%3."/>
      <w:lvlJc w:val="left"/>
      <w:pPr>
        <w:tabs>
          <w:tab w:val="num" w:pos="2856"/>
        </w:tabs>
        <w:ind w:left="2856" w:hanging="360"/>
      </w:pPr>
    </w:lvl>
    <w:lvl w:ilvl="3" w:tentative="1">
      <w:start w:val="1"/>
      <w:numFmt w:val="decimal"/>
      <w:lvlText w:val="%4."/>
      <w:lvlJc w:val="left"/>
      <w:pPr>
        <w:tabs>
          <w:tab w:val="num" w:pos="3576"/>
        </w:tabs>
        <w:ind w:left="3576" w:hanging="360"/>
      </w:pPr>
    </w:lvl>
    <w:lvl w:ilvl="4" w:tentative="1">
      <w:start w:val="1"/>
      <w:numFmt w:val="decimal"/>
      <w:lvlText w:val="%5."/>
      <w:lvlJc w:val="left"/>
      <w:pPr>
        <w:tabs>
          <w:tab w:val="num" w:pos="4296"/>
        </w:tabs>
        <w:ind w:left="4296" w:hanging="360"/>
      </w:pPr>
    </w:lvl>
    <w:lvl w:ilvl="5" w:tentative="1">
      <w:start w:val="1"/>
      <w:numFmt w:val="decimal"/>
      <w:lvlText w:val="%6."/>
      <w:lvlJc w:val="left"/>
      <w:pPr>
        <w:tabs>
          <w:tab w:val="num" w:pos="5016"/>
        </w:tabs>
        <w:ind w:left="5016" w:hanging="360"/>
      </w:pPr>
    </w:lvl>
    <w:lvl w:ilvl="6" w:tentative="1">
      <w:start w:val="1"/>
      <w:numFmt w:val="decimal"/>
      <w:lvlText w:val="%7."/>
      <w:lvlJc w:val="left"/>
      <w:pPr>
        <w:tabs>
          <w:tab w:val="num" w:pos="5736"/>
        </w:tabs>
        <w:ind w:left="5736" w:hanging="360"/>
      </w:pPr>
    </w:lvl>
    <w:lvl w:ilvl="7" w:tentative="1">
      <w:start w:val="1"/>
      <w:numFmt w:val="decimal"/>
      <w:lvlText w:val="%8."/>
      <w:lvlJc w:val="left"/>
      <w:pPr>
        <w:tabs>
          <w:tab w:val="num" w:pos="6456"/>
        </w:tabs>
        <w:ind w:left="6456" w:hanging="360"/>
      </w:pPr>
    </w:lvl>
    <w:lvl w:ilvl="8" w:tentative="1">
      <w:start w:val="1"/>
      <w:numFmt w:val="decimal"/>
      <w:lvlText w:val="%9."/>
      <w:lvlJc w:val="left"/>
      <w:pPr>
        <w:tabs>
          <w:tab w:val="num" w:pos="7176"/>
        </w:tabs>
        <w:ind w:left="7176" w:hanging="360"/>
      </w:pPr>
    </w:lvl>
  </w:abstractNum>
  <w:abstractNum w:abstractNumId="17">
    <w:nsid w:val="13A422A3"/>
    <w:multiLevelType w:val="multilevel"/>
    <w:tmpl w:val="E8547D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651E27"/>
    <w:multiLevelType w:val="hybridMultilevel"/>
    <w:tmpl w:val="D30603CA"/>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15157577"/>
    <w:multiLevelType w:val="hybridMultilevel"/>
    <w:tmpl w:val="34E225D4"/>
    <w:lvl w:ilvl="0" w:tplc="4B4C313A">
      <w:start w:val="18"/>
      <w:numFmt w:val="bullet"/>
      <w:lvlText w:val="-"/>
      <w:lvlJc w:val="left"/>
      <w:pPr>
        <w:ind w:left="1440" w:hanging="360"/>
      </w:pPr>
      <w:rPr>
        <w:rFonts w:ascii="Arial" w:eastAsia="Times New Roman" w:hAnsi="Arial" w:cs="Arial" w:hint="default"/>
        <w:color w:val="auto"/>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0">
    <w:nsid w:val="16BE33E6"/>
    <w:multiLevelType w:val="multilevel"/>
    <w:tmpl w:val="915A8DF2"/>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182E5BD1"/>
    <w:multiLevelType w:val="singleLevel"/>
    <w:tmpl w:val="153E5948"/>
    <w:lvl w:ilvl="0">
      <w:start w:val="1"/>
      <w:numFmt w:val="bullet"/>
      <w:lvlText w:val="-"/>
      <w:lvlJc w:val="left"/>
      <w:pPr>
        <w:tabs>
          <w:tab w:val="num" w:pos="360"/>
        </w:tabs>
        <w:ind w:left="360" w:hanging="360"/>
      </w:pPr>
      <w:rPr>
        <w:rFonts w:ascii="Times New Roman" w:hAnsi="Times New Roman" w:hint="default"/>
      </w:rPr>
    </w:lvl>
  </w:abstractNum>
  <w:abstractNum w:abstractNumId="22">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1CC73CC0"/>
    <w:multiLevelType w:val="multilevel"/>
    <w:tmpl w:val="B2DC45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ED20C5B"/>
    <w:multiLevelType w:val="multilevel"/>
    <w:tmpl w:val="5010EC7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1F47196D"/>
    <w:multiLevelType w:val="multilevel"/>
    <w:tmpl w:val="589E21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1FC0508A"/>
    <w:multiLevelType w:val="hybridMultilevel"/>
    <w:tmpl w:val="1EACFD98"/>
    <w:lvl w:ilvl="0" w:tplc="04030003">
      <w:start w:val="1"/>
      <w:numFmt w:val="bullet"/>
      <w:lvlText w:val="o"/>
      <w:lvlJc w:val="left"/>
      <w:pPr>
        <w:ind w:left="360" w:hanging="360"/>
      </w:pPr>
      <w:rPr>
        <w:rFonts w:ascii="Courier New" w:hAnsi="Courier New" w:cs="Courier New"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8">
    <w:nsid w:val="204A711A"/>
    <w:multiLevelType w:val="hybridMultilevel"/>
    <w:tmpl w:val="951261DC"/>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nsid w:val="22A55286"/>
    <w:multiLevelType w:val="multilevel"/>
    <w:tmpl w:val="64A806C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24127300"/>
    <w:multiLevelType w:val="multilevel"/>
    <w:tmpl w:val="50B23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nsid w:val="2A2452DE"/>
    <w:multiLevelType w:val="hybridMultilevel"/>
    <w:tmpl w:val="9D0E96C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2E7A4CD0"/>
    <w:multiLevelType w:val="multilevel"/>
    <w:tmpl w:val="2D0806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2FC30695"/>
    <w:multiLevelType w:val="hybridMultilevel"/>
    <w:tmpl w:val="B2CE0752"/>
    <w:lvl w:ilvl="0" w:tplc="61AED772">
      <w:start w:val="1"/>
      <w:numFmt w:val="lowerLetter"/>
      <w:lvlText w:val="%1)"/>
      <w:lvlJc w:val="left"/>
      <w:pPr>
        <w:ind w:left="1070" w:hanging="360"/>
      </w:pPr>
      <w:rPr>
        <w:i/>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5">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36">
    <w:nsid w:val="33F032E8"/>
    <w:multiLevelType w:val="multilevel"/>
    <w:tmpl w:val="4F9458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nsid w:val="36720122"/>
    <w:multiLevelType w:val="hybridMultilevel"/>
    <w:tmpl w:val="32A43CA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9">
    <w:nsid w:val="387F2908"/>
    <w:multiLevelType w:val="hybridMultilevel"/>
    <w:tmpl w:val="BDB0AE0E"/>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0">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41">
    <w:nsid w:val="3CE844A9"/>
    <w:multiLevelType w:val="hybridMultilevel"/>
    <w:tmpl w:val="7212787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3D827010"/>
    <w:multiLevelType w:val="hybridMultilevel"/>
    <w:tmpl w:val="E9A60FC4"/>
    <w:lvl w:ilvl="0" w:tplc="37C6FE0A">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43">
    <w:nsid w:val="3E3F3349"/>
    <w:multiLevelType w:val="hybridMultilevel"/>
    <w:tmpl w:val="8A4AC678"/>
    <w:lvl w:ilvl="0" w:tplc="4B4C313A">
      <w:start w:val="18"/>
      <w:numFmt w:val="bullet"/>
      <w:lvlText w:val="-"/>
      <w:lvlJc w:val="left"/>
      <w:pPr>
        <w:ind w:left="720" w:hanging="360"/>
      </w:pPr>
      <w:rPr>
        <w:rFonts w:ascii="Arial" w:eastAsia="Times New Roman" w:hAnsi="Arial" w:cs="Arial" w:hint="default"/>
        <w:color w:val="auto"/>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4">
    <w:nsid w:val="420D2507"/>
    <w:multiLevelType w:val="hybridMultilevel"/>
    <w:tmpl w:val="4C48C47C"/>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5">
    <w:nsid w:val="436417E2"/>
    <w:multiLevelType w:val="hybridMultilevel"/>
    <w:tmpl w:val="E2B85BEC"/>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6">
    <w:nsid w:val="4444219A"/>
    <w:multiLevelType w:val="multilevel"/>
    <w:tmpl w:val="A6B037E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nsid w:val="44693874"/>
    <w:multiLevelType w:val="multilevel"/>
    <w:tmpl w:val="E1982C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9">
    <w:nsid w:val="48274E1E"/>
    <w:multiLevelType w:val="multilevel"/>
    <w:tmpl w:val="1FDA6D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A8C2CE7"/>
    <w:multiLevelType w:val="multilevel"/>
    <w:tmpl w:val="C7A6C364"/>
    <w:lvl w:ilvl="0">
      <w:start w:val="4"/>
      <w:numFmt w:val="decimal"/>
      <w:lvlText w:val="%1."/>
      <w:lvlJc w:val="left"/>
      <w:pPr>
        <w:tabs>
          <w:tab w:val="num" w:pos="1416"/>
        </w:tabs>
        <w:ind w:left="1416" w:hanging="360"/>
      </w:pPr>
    </w:lvl>
    <w:lvl w:ilvl="1" w:tentative="1">
      <w:start w:val="1"/>
      <w:numFmt w:val="decimal"/>
      <w:lvlText w:val="%2."/>
      <w:lvlJc w:val="left"/>
      <w:pPr>
        <w:tabs>
          <w:tab w:val="num" w:pos="2136"/>
        </w:tabs>
        <w:ind w:left="2136" w:hanging="360"/>
      </w:pPr>
    </w:lvl>
    <w:lvl w:ilvl="2" w:tentative="1">
      <w:start w:val="1"/>
      <w:numFmt w:val="decimal"/>
      <w:lvlText w:val="%3."/>
      <w:lvlJc w:val="left"/>
      <w:pPr>
        <w:tabs>
          <w:tab w:val="num" w:pos="2856"/>
        </w:tabs>
        <w:ind w:left="2856" w:hanging="360"/>
      </w:pPr>
    </w:lvl>
    <w:lvl w:ilvl="3" w:tentative="1">
      <w:start w:val="1"/>
      <w:numFmt w:val="decimal"/>
      <w:lvlText w:val="%4."/>
      <w:lvlJc w:val="left"/>
      <w:pPr>
        <w:tabs>
          <w:tab w:val="num" w:pos="3576"/>
        </w:tabs>
        <w:ind w:left="3576" w:hanging="360"/>
      </w:pPr>
    </w:lvl>
    <w:lvl w:ilvl="4" w:tentative="1">
      <w:start w:val="1"/>
      <w:numFmt w:val="decimal"/>
      <w:lvlText w:val="%5."/>
      <w:lvlJc w:val="left"/>
      <w:pPr>
        <w:tabs>
          <w:tab w:val="num" w:pos="4296"/>
        </w:tabs>
        <w:ind w:left="4296" w:hanging="360"/>
      </w:pPr>
    </w:lvl>
    <w:lvl w:ilvl="5" w:tentative="1">
      <w:start w:val="1"/>
      <w:numFmt w:val="decimal"/>
      <w:lvlText w:val="%6."/>
      <w:lvlJc w:val="left"/>
      <w:pPr>
        <w:tabs>
          <w:tab w:val="num" w:pos="5016"/>
        </w:tabs>
        <w:ind w:left="5016" w:hanging="360"/>
      </w:pPr>
    </w:lvl>
    <w:lvl w:ilvl="6" w:tentative="1">
      <w:start w:val="1"/>
      <w:numFmt w:val="decimal"/>
      <w:lvlText w:val="%7."/>
      <w:lvlJc w:val="left"/>
      <w:pPr>
        <w:tabs>
          <w:tab w:val="num" w:pos="5736"/>
        </w:tabs>
        <w:ind w:left="5736" w:hanging="360"/>
      </w:pPr>
    </w:lvl>
    <w:lvl w:ilvl="7" w:tentative="1">
      <w:start w:val="1"/>
      <w:numFmt w:val="decimal"/>
      <w:lvlText w:val="%8."/>
      <w:lvlJc w:val="left"/>
      <w:pPr>
        <w:tabs>
          <w:tab w:val="num" w:pos="6456"/>
        </w:tabs>
        <w:ind w:left="6456" w:hanging="360"/>
      </w:pPr>
    </w:lvl>
    <w:lvl w:ilvl="8" w:tentative="1">
      <w:start w:val="1"/>
      <w:numFmt w:val="decimal"/>
      <w:lvlText w:val="%9."/>
      <w:lvlJc w:val="left"/>
      <w:pPr>
        <w:tabs>
          <w:tab w:val="num" w:pos="7176"/>
        </w:tabs>
        <w:ind w:left="7176" w:hanging="360"/>
      </w:pPr>
    </w:lvl>
  </w:abstractNum>
  <w:abstractNum w:abstractNumId="51">
    <w:nsid w:val="4BBC2AE2"/>
    <w:multiLevelType w:val="multilevel"/>
    <w:tmpl w:val="D0969E6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nsid w:val="4BEA0F58"/>
    <w:multiLevelType w:val="hybridMultilevel"/>
    <w:tmpl w:val="B6544CE4"/>
    <w:lvl w:ilvl="0" w:tplc="04030017">
      <w:start w:val="1"/>
      <w:numFmt w:val="lowerLetter"/>
      <w:lvlText w:val="%1)"/>
      <w:lvlJc w:val="left"/>
      <w:pPr>
        <w:ind w:left="1428" w:hanging="360"/>
      </w:pPr>
    </w:lvl>
    <w:lvl w:ilvl="1" w:tplc="04030019" w:tentative="1">
      <w:start w:val="1"/>
      <w:numFmt w:val="lowerLetter"/>
      <w:lvlText w:val="%2."/>
      <w:lvlJc w:val="left"/>
      <w:pPr>
        <w:ind w:left="2148" w:hanging="360"/>
      </w:pPr>
    </w:lvl>
    <w:lvl w:ilvl="2" w:tplc="0403001B" w:tentative="1">
      <w:start w:val="1"/>
      <w:numFmt w:val="lowerRoman"/>
      <w:lvlText w:val="%3."/>
      <w:lvlJc w:val="right"/>
      <w:pPr>
        <w:ind w:left="2868" w:hanging="180"/>
      </w:pPr>
    </w:lvl>
    <w:lvl w:ilvl="3" w:tplc="0403000F" w:tentative="1">
      <w:start w:val="1"/>
      <w:numFmt w:val="decimal"/>
      <w:lvlText w:val="%4."/>
      <w:lvlJc w:val="left"/>
      <w:pPr>
        <w:ind w:left="3588" w:hanging="360"/>
      </w:pPr>
    </w:lvl>
    <w:lvl w:ilvl="4" w:tplc="04030019" w:tentative="1">
      <w:start w:val="1"/>
      <w:numFmt w:val="lowerLetter"/>
      <w:lvlText w:val="%5."/>
      <w:lvlJc w:val="left"/>
      <w:pPr>
        <w:ind w:left="4308" w:hanging="360"/>
      </w:pPr>
    </w:lvl>
    <w:lvl w:ilvl="5" w:tplc="0403001B" w:tentative="1">
      <w:start w:val="1"/>
      <w:numFmt w:val="lowerRoman"/>
      <w:lvlText w:val="%6."/>
      <w:lvlJc w:val="right"/>
      <w:pPr>
        <w:ind w:left="5028" w:hanging="180"/>
      </w:pPr>
    </w:lvl>
    <w:lvl w:ilvl="6" w:tplc="0403000F" w:tentative="1">
      <w:start w:val="1"/>
      <w:numFmt w:val="decimal"/>
      <w:lvlText w:val="%7."/>
      <w:lvlJc w:val="left"/>
      <w:pPr>
        <w:ind w:left="5748" w:hanging="360"/>
      </w:pPr>
    </w:lvl>
    <w:lvl w:ilvl="7" w:tplc="04030019" w:tentative="1">
      <w:start w:val="1"/>
      <w:numFmt w:val="lowerLetter"/>
      <w:lvlText w:val="%8."/>
      <w:lvlJc w:val="left"/>
      <w:pPr>
        <w:ind w:left="6468" w:hanging="360"/>
      </w:pPr>
    </w:lvl>
    <w:lvl w:ilvl="8" w:tplc="0403001B" w:tentative="1">
      <w:start w:val="1"/>
      <w:numFmt w:val="lowerRoman"/>
      <w:lvlText w:val="%9."/>
      <w:lvlJc w:val="right"/>
      <w:pPr>
        <w:ind w:left="7188" w:hanging="180"/>
      </w:pPr>
    </w:lvl>
  </w:abstractNum>
  <w:abstractNum w:abstractNumId="53">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53D30DB8"/>
    <w:multiLevelType w:val="multilevel"/>
    <w:tmpl w:val="F57C5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40C0C54"/>
    <w:multiLevelType w:val="multilevel"/>
    <w:tmpl w:val="40D81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nsid w:val="5593262D"/>
    <w:multiLevelType w:val="multilevel"/>
    <w:tmpl w:val="A67C8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58">
    <w:nsid w:val="566A6925"/>
    <w:multiLevelType w:val="multilevel"/>
    <w:tmpl w:val="04ACAC6C"/>
    <w:lvl w:ilvl="0">
      <w:start w:val="3"/>
      <w:numFmt w:val="decimal"/>
      <w:lvlText w:val="%1."/>
      <w:lvlJc w:val="left"/>
      <w:pPr>
        <w:tabs>
          <w:tab w:val="num" w:pos="1416"/>
        </w:tabs>
        <w:ind w:left="1416" w:hanging="360"/>
      </w:pPr>
    </w:lvl>
    <w:lvl w:ilvl="1" w:tentative="1">
      <w:start w:val="1"/>
      <w:numFmt w:val="decimal"/>
      <w:lvlText w:val="%2."/>
      <w:lvlJc w:val="left"/>
      <w:pPr>
        <w:tabs>
          <w:tab w:val="num" w:pos="2136"/>
        </w:tabs>
        <w:ind w:left="2136" w:hanging="360"/>
      </w:pPr>
    </w:lvl>
    <w:lvl w:ilvl="2" w:tentative="1">
      <w:start w:val="1"/>
      <w:numFmt w:val="decimal"/>
      <w:lvlText w:val="%3."/>
      <w:lvlJc w:val="left"/>
      <w:pPr>
        <w:tabs>
          <w:tab w:val="num" w:pos="2856"/>
        </w:tabs>
        <w:ind w:left="2856" w:hanging="360"/>
      </w:pPr>
    </w:lvl>
    <w:lvl w:ilvl="3" w:tentative="1">
      <w:start w:val="1"/>
      <w:numFmt w:val="decimal"/>
      <w:lvlText w:val="%4."/>
      <w:lvlJc w:val="left"/>
      <w:pPr>
        <w:tabs>
          <w:tab w:val="num" w:pos="3576"/>
        </w:tabs>
        <w:ind w:left="3576" w:hanging="360"/>
      </w:pPr>
    </w:lvl>
    <w:lvl w:ilvl="4" w:tentative="1">
      <w:start w:val="1"/>
      <w:numFmt w:val="decimal"/>
      <w:lvlText w:val="%5."/>
      <w:lvlJc w:val="left"/>
      <w:pPr>
        <w:tabs>
          <w:tab w:val="num" w:pos="4296"/>
        </w:tabs>
        <w:ind w:left="4296" w:hanging="360"/>
      </w:pPr>
    </w:lvl>
    <w:lvl w:ilvl="5" w:tentative="1">
      <w:start w:val="1"/>
      <w:numFmt w:val="decimal"/>
      <w:lvlText w:val="%6."/>
      <w:lvlJc w:val="left"/>
      <w:pPr>
        <w:tabs>
          <w:tab w:val="num" w:pos="5016"/>
        </w:tabs>
        <w:ind w:left="5016" w:hanging="360"/>
      </w:pPr>
    </w:lvl>
    <w:lvl w:ilvl="6" w:tentative="1">
      <w:start w:val="1"/>
      <w:numFmt w:val="decimal"/>
      <w:lvlText w:val="%7."/>
      <w:lvlJc w:val="left"/>
      <w:pPr>
        <w:tabs>
          <w:tab w:val="num" w:pos="5736"/>
        </w:tabs>
        <w:ind w:left="5736" w:hanging="360"/>
      </w:pPr>
    </w:lvl>
    <w:lvl w:ilvl="7" w:tentative="1">
      <w:start w:val="1"/>
      <w:numFmt w:val="decimal"/>
      <w:lvlText w:val="%8."/>
      <w:lvlJc w:val="left"/>
      <w:pPr>
        <w:tabs>
          <w:tab w:val="num" w:pos="6456"/>
        </w:tabs>
        <w:ind w:left="6456" w:hanging="360"/>
      </w:pPr>
    </w:lvl>
    <w:lvl w:ilvl="8" w:tentative="1">
      <w:start w:val="1"/>
      <w:numFmt w:val="decimal"/>
      <w:lvlText w:val="%9."/>
      <w:lvlJc w:val="left"/>
      <w:pPr>
        <w:tabs>
          <w:tab w:val="num" w:pos="7176"/>
        </w:tabs>
        <w:ind w:left="7176" w:hanging="360"/>
      </w:pPr>
    </w:lvl>
  </w:abstractNum>
  <w:abstractNum w:abstractNumId="59">
    <w:nsid w:val="57F52A33"/>
    <w:multiLevelType w:val="hybridMultilevel"/>
    <w:tmpl w:val="264EF3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nsid w:val="582E194B"/>
    <w:multiLevelType w:val="hybridMultilevel"/>
    <w:tmpl w:val="143EF45A"/>
    <w:lvl w:ilvl="0" w:tplc="38BCF5F2">
      <w:start w:val="2"/>
      <w:numFmt w:val="bullet"/>
      <w:lvlText w:val="-"/>
      <w:lvlJc w:val="left"/>
      <w:pPr>
        <w:ind w:left="1004" w:hanging="360"/>
      </w:pPr>
      <w:rPr>
        <w:rFonts w:ascii="Arial" w:eastAsiaTheme="minorHAnsi" w:hAnsi="Arial" w:cs="Aria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61">
    <w:nsid w:val="58CC6195"/>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2">
    <w:nsid w:val="5A44284C"/>
    <w:multiLevelType w:val="multilevel"/>
    <w:tmpl w:val="4884702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nsid w:val="5C9465B3"/>
    <w:multiLevelType w:val="multilevel"/>
    <w:tmpl w:val="AC74762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nsid w:val="5E731DE8"/>
    <w:multiLevelType w:val="hybridMultilevel"/>
    <w:tmpl w:val="F228922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5">
    <w:nsid w:val="5E84422D"/>
    <w:multiLevelType w:val="multilevel"/>
    <w:tmpl w:val="E52685AA"/>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nsid w:val="60E03517"/>
    <w:multiLevelType w:val="multilevel"/>
    <w:tmpl w:val="CA86276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8">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69">
    <w:nsid w:val="62EE22D0"/>
    <w:multiLevelType w:val="multilevel"/>
    <w:tmpl w:val="5E729A58"/>
    <w:lvl w:ilvl="0">
      <w:start w:val="2"/>
      <w:numFmt w:val="decimal"/>
      <w:lvlText w:val="%1."/>
      <w:lvlJc w:val="left"/>
      <w:pPr>
        <w:tabs>
          <w:tab w:val="num" w:pos="1416"/>
        </w:tabs>
        <w:ind w:left="1416" w:hanging="360"/>
      </w:pPr>
    </w:lvl>
    <w:lvl w:ilvl="1" w:tentative="1">
      <w:start w:val="1"/>
      <w:numFmt w:val="decimal"/>
      <w:lvlText w:val="%2."/>
      <w:lvlJc w:val="left"/>
      <w:pPr>
        <w:tabs>
          <w:tab w:val="num" w:pos="2136"/>
        </w:tabs>
        <w:ind w:left="2136" w:hanging="360"/>
      </w:pPr>
    </w:lvl>
    <w:lvl w:ilvl="2" w:tentative="1">
      <w:start w:val="1"/>
      <w:numFmt w:val="decimal"/>
      <w:lvlText w:val="%3."/>
      <w:lvlJc w:val="left"/>
      <w:pPr>
        <w:tabs>
          <w:tab w:val="num" w:pos="2856"/>
        </w:tabs>
        <w:ind w:left="2856" w:hanging="360"/>
      </w:pPr>
    </w:lvl>
    <w:lvl w:ilvl="3" w:tentative="1">
      <w:start w:val="1"/>
      <w:numFmt w:val="decimal"/>
      <w:lvlText w:val="%4."/>
      <w:lvlJc w:val="left"/>
      <w:pPr>
        <w:tabs>
          <w:tab w:val="num" w:pos="3576"/>
        </w:tabs>
        <w:ind w:left="3576" w:hanging="360"/>
      </w:pPr>
    </w:lvl>
    <w:lvl w:ilvl="4" w:tentative="1">
      <w:start w:val="1"/>
      <w:numFmt w:val="decimal"/>
      <w:lvlText w:val="%5."/>
      <w:lvlJc w:val="left"/>
      <w:pPr>
        <w:tabs>
          <w:tab w:val="num" w:pos="4296"/>
        </w:tabs>
        <w:ind w:left="4296" w:hanging="360"/>
      </w:pPr>
    </w:lvl>
    <w:lvl w:ilvl="5" w:tentative="1">
      <w:start w:val="1"/>
      <w:numFmt w:val="decimal"/>
      <w:lvlText w:val="%6."/>
      <w:lvlJc w:val="left"/>
      <w:pPr>
        <w:tabs>
          <w:tab w:val="num" w:pos="5016"/>
        </w:tabs>
        <w:ind w:left="5016" w:hanging="360"/>
      </w:pPr>
    </w:lvl>
    <w:lvl w:ilvl="6" w:tentative="1">
      <w:start w:val="1"/>
      <w:numFmt w:val="decimal"/>
      <w:lvlText w:val="%7."/>
      <w:lvlJc w:val="left"/>
      <w:pPr>
        <w:tabs>
          <w:tab w:val="num" w:pos="5736"/>
        </w:tabs>
        <w:ind w:left="5736" w:hanging="360"/>
      </w:pPr>
    </w:lvl>
    <w:lvl w:ilvl="7" w:tentative="1">
      <w:start w:val="1"/>
      <w:numFmt w:val="decimal"/>
      <w:lvlText w:val="%8."/>
      <w:lvlJc w:val="left"/>
      <w:pPr>
        <w:tabs>
          <w:tab w:val="num" w:pos="6456"/>
        </w:tabs>
        <w:ind w:left="6456" w:hanging="360"/>
      </w:pPr>
    </w:lvl>
    <w:lvl w:ilvl="8" w:tentative="1">
      <w:start w:val="1"/>
      <w:numFmt w:val="decimal"/>
      <w:lvlText w:val="%9."/>
      <w:lvlJc w:val="left"/>
      <w:pPr>
        <w:tabs>
          <w:tab w:val="num" w:pos="7176"/>
        </w:tabs>
        <w:ind w:left="7176" w:hanging="360"/>
      </w:pPr>
    </w:lvl>
  </w:abstractNum>
  <w:abstractNum w:abstractNumId="7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69B74C5D"/>
    <w:multiLevelType w:val="hybridMultilevel"/>
    <w:tmpl w:val="9356C624"/>
    <w:lvl w:ilvl="0" w:tplc="0C0A0003">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2">
    <w:nsid w:val="6B4627EE"/>
    <w:multiLevelType w:val="multilevel"/>
    <w:tmpl w:val="296427F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nsid w:val="71367030"/>
    <w:multiLevelType w:val="hybridMultilevel"/>
    <w:tmpl w:val="607E2D52"/>
    <w:lvl w:ilvl="0" w:tplc="37C6FE0A">
      <w:start w:val="1"/>
      <w:numFmt w:val="bullet"/>
      <w:lvlText w:val=""/>
      <w:lvlJc w:val="left"/>
      <w:pPr>
        <w:ind w:left="720" w:hanging="360"/>
      </w:pPr>
      <w:rPr>
        <w:rFonts w:ascii="Symbol" w:hAnsi="Symbol"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4">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5">
    <w:nsid w:val="71F8197C"/>
    <w:multiLevelType w:val="multilevel"/>
    <w:tmpl w:val="B3E0472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nsid w:val="72533042"/>
    <w:multiLevelType w:val="multilevel"/>
    <w:tmpl w:val="12A0E22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nsid w:val="73E72538"/>
    <w:multiLevelType w:val="multilevel"/>
    <w:tmpl w:val="30580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75076F23"/>
    <w:multiLevelType w:val="multilevel"/>
    <w:tmpl w:val="C76C37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nsid w:val="770E206F"/>
    <w:multiLevelType w:val="hybridMultilevel"/>
    <w:tmpl w:val="2B002386"/>
    <w:lvl w:ilvl="0" w:tplc="153E5948">
      <w:start w:val="1"/>
      <w:numFmt w:val="bullet"/>
      <w:lvlText w:val="-"/>
      <w:lvlJc w:val="left"/>
      <w:pPr>
        <w:ind w:left="1428" w:hanging="360"/>
      </w:pPr>
      <w:rPr>
        <w:rFonts w:ascii="Times New Roman" w:hAnsi="Times New Roman"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80">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1">
    <w:nsid w:val="79614A29"/>
    <w:multiLevelType w:val="multilevel"/>
    <w:tmpl w:val="A136177E"/>
    <w:lvl w:ilvl="0">
      <w:start w:val="1"/>
      <w:numFmt w:val="lowerLetter"/>
      <w:lvlText w:val="%1."/>
      <w:lvlJc w:val="left"/>
      <w:pPr>
        <w:tabs>
          <w:tab w:val="num" w:pos="644"/>
        </w:tabs>
        <w:ind w:left="644" w:hanging="360"/>
      </w:pPr>
      <w:rPr>
        <w:rFonts w:hint="default"/>
      </w:rPr>
    </w:lvl>
    <w:lvl w:ilvl="1">
      <w:start w:val="6"/>
      <w:numFmt w:val="upp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2">
    <w:nsid w:val="79D22D88"/>
    <w:multiLevelType w:val="hybridMultilevel"/>
    <w:tmpl w:val="D466EAF6"/>
    <w:lvl w:ilvl="0" w:tplc="04030003">
      <w:start w:val="1"/>
      <w:numFmt w:val="bullet"/>
      <w:lvlText w:val="o"/>
      <w:lvlJc w:val="left"/>
      <w:pPr>
        <w:ind w:left="1428" w:hanging="360"/>
      </w:pPr>
      <w:rPr>
        <w:rFonts w:ascii="Courier New" w:hAnsi="Courier New" w:cs="Courier New"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83">
    <w:nsid w:val="7CE07C5D"/>
    <w:multiLevelType w:val="multilevel"/>
    <w:tmpl w:val="81C03F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1"/>
  </w:num>
  <w:num w:numId="2">
    <w:abstractNumId w:val="68"/>
  </w:num>
  <w:num w:numId="3">
    <w:abstractNumId w:val="80"/>
  </w:num>
  <w:num w:numId="4">
    <w:abstractNumId w:val="22"/>
  </w:num>
  <w:num w:numId="5">
    <w:abstractNumId w:val="59"/>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60"/>
  </w:num>
  <w:num w:numId="12">
    <w:abstractNumId w:val="41"/>
  </w:num>
  <w:num w:numId="13">
    <w:abstractNumId w:val="44"/>
  </w:num>
  <w:num w:numId="14">
    <w:abstractNumId w:val="54"/>
  </w:num>
  <w:num w:numId="15">
    <w:abstractNumId w:val="49"/>
  </w:num>
  <w:num w:numId="16">
    <w:abstractNumId w:val="8"/>
  </w:num>
  <w:num w:numId="17">
    <w:abstractNumId w:val="9"/>
  </w:num>
  <w:num w:numId="18">
    <w:abstractNumId w:val="78"/>
  </w:num>
  <w:num w:numId="19">
    <w:abstractNumId w:val="14"/>
  </w:num>
  <w:num w:numId="20">
    <w:abstractNumId w:val="33"/>
  </w:num>
  <w:num w:numId="21">
    <w:abstractNumId w:val="16"/>
  </w:num>
  <w:num w:numId="22">
    <w:abstractNumId w:val="69"/>
  </w:num>
  <w:num w:numId="23">
    <w:abstractNumId w:val="58"/>
  </w:num>
  <w:num w:numId="24">
    <w:abstractNumId w:val="50"/>
  </w:num>
  <w:num w:numId="25">
    <w:abstractNumId w:val="26"/>
  </w:num>
  <w:num w:numId="26">
    <w:abstractNumId w:val="36"/>
  </w:num>
  <w:num w:numId="27">
    <w:abstractNumId w:val="76"/>
  </w:num>
  <w:num w:numId="28">
    <w:abstractNumId w:val="25"/>
  </w:num>
  <w:num w:numId="29">
    <w:abstractNumId w:val="75"/>
  </w:num>
  <w:num w:numId="30">
    <w:abstractNumId w:val="51"/>
  </w:num>
  <w:num w:numId="31">
    <w:abstractNumId w:val="30"/>
  </w:num>
  <w:num w:numId="32">
    <w:abstractNumId w:val="24"/>
  </w:num>
  <w:num w:numId="33">
    <w:abstractNumId w:val="47"/>
  </w:num>
  <w:num w:numId="34">
    <w:abstractNumId w:val="17"/>
  </w:num>
  <w:num w:numId="35">
    <w:abstractNumId w:val="20"/>
  </w:num>
  <w:num w:numId="36">
    <w:abstractNumId w:val="10"/>
  </w:num>
  <w:num w:numId="37">
    <w:abstractNumId w:val="77"/>
  </w:num>
  <w:num w:numId="38">
    <w:abstractNumId w:val="65"/>
  </w:num>
  <w:num w:numId="39">
    <w:abstractNumId w:val="83"/>
  </w:num>
  <w:num w:numId="40">
    <w:abstractNumId w:val="46"/>
  </w:num>
  <w:num w:numId="41">
    <w:abstractNumId w:val="63"/>
  </w:num>
  <w:num w:numId="42">
    <w:abstractNumId w:val="29"/>
  </w:num>
  <w:num w:numId="43">
    <w:abstractNumId w:val="62"/>
  </w:num>
  <w:num w:numId="44">
    <w:abstractNumId w:val="56"/>
  </w:num>
  <w:num w:numId="45">
    <w:abstractNumId w:val="13"/>
  </w:num>
  <w:num w:numId="46">
    <w:abstractNumId w:val="66"/>
  </w:num>
  <w:num w:numId="47">
    <w:abstractNumId w:val="72"/>
  </w:num>
  <w:num w:numId="48">
    <w:abstractNumId w:val="55"/>
  </w:num>
  <w:num w:numId="49">
    <w:abstractNumId w:val="79"/>
  </w:num>
  <w:num w:numId="50">
    <w:abstractNumId w:val="82"/>
  </w:num>
  <w:num w:numId="51">
    <w:abstractNumId w:val="27"/>
  </w:num>
  <w:num w:numId="52">
    <w:abstractNumId w:val="12"/>
  </w:num>
  <w:num w:numId="53">
    <w:abstractNumId w:val="11"/>
  </w:num>
  <w:num w:numId="54">
    <w:abstractNumId w:val="32"/>
  </w:num>
  <w:num w:numId="55">
    <w:abstractNumId w:val="15"/>
  </w:num>
  <w:num w:numId="56">
    <w:abstractNumId w:val="61"/>
  </w:num>
  <w:num w:numId="57">
    <w:abstractNumId w:val="74"/>
  </w:num>
  <w:num w:numId="58">
    <w:abstractNumId w:val="34"/>
  </w:num>
  <w:num w:numId="5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num>
  <w:num w:numId="61">
    <w:abstractNumId w:val="71"/>
  </w:num>
  <w:num w:numId="62">
    <w:abstractNumId w:val="52"/>
  </w:num>
  <w:num w:numId="63">
    <w:abstractNumId w:val="31"/>
  </w:num>
  <w:num w:numId="64">
    <w:abstractNumId w:val="23"/>
  </w:num>
  <w:num w:numId="65">
    <w:abstractNumId w:val="67"/>
  </w:num>
  <w:num w:numId="66">
    <w:abstractNumId w:val="35"/>
  </w:num>
  <w:num w:numId="67">
    <w:abstractNumId w:val="48"/>
  </w:num>
  <w:num w:numId="68">
    <w:abstractNumId w:val="42"/>
  </w:num>
  <w:num w:numId="69">
    <w:abstractNumId w:val="37"/>
  </w:num>
  <w:num w:numId="70">
    <w:abstractNumId w:val="28"/>
  </w:num>
  <w:num w:numId="71">
    <w:abstractNumId w:val="73"/>
  </w:num>
  <w:num w:numId="72">
    <w:abstractNumId w:val="43"/>
  </w:num>
  <w:num w:numId="73">
    <w:abstractNumId w:val="39"/>
  </w:num>
  <w:num w:numId="74">
    <w:abstractNumId w:val="18"/>
  </w:num>
  <w:num w:numId="75">
    <w:abstractNumId w:val="19"/>
  </w:num>
  <w:num w:numId="76">
    <w:abstractNumId w:val="64"/>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TONIO BRINGUE SALA">
    <w15:presenceInfo w15:providerId="Windows Live" w15:userId="75f9bb5842bea1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91A"/>
    <w:rsid w:val="00000D54"/>
    <w:rsid w:val="00001990"/>
    <w:rsid w:val="00001A3C"/>
    <w:rsid w:val="00001CB7"/>
    <w:rsid w:val="0000207F"/>
    <w:rsid w:val="00002379"/>
    <w:rsid w:val="000041D7"/>
    <w:rsid w:val="000043D4"/>
    <w:rsid w:val="00004406"/>
    <w:rsid w:val="000047DD"/>
    <w:rsid w:val="00005F55"/>
    <w:rsid w:val="000064DF"/>
    <w:rsid w:val="00006A5A"/>
    <w:rsid w:val="00006AF8"/>
    <w:rsid w:val="000072B5"/>
    <w:rsid w:val="00010C34"/>
    <w:rsid w:val="000112DF"/>
    <w:rsid w:val="00011471"/>
    <w:rsid w:val="00011A62"/>
    <w:rsid w:val="00011C1B"/>
    <w:rsid w:val="00013147"/>
    <w:rsid w:val="00014405"/>
    <w:rsid w:val="0001466B"/>
    <w:rsid w:val="000146DD"/>
    <w:rsid w:val="00014712"/>
    <w:rsid w:val="00014BBE"/>
    <w:rsid w:val="000150B6"/>
    <w:rsid w:val="000153E3"/>
    <w:rsid w:val="00015579"/>
    <w:rsid w:val="00015A15"/>
    <w:rsid w:val="000167C7"/>
    <w:rsid w:val="00017048"/>
    <w:rsid w:val="000174BF"/>
    <w:rsid w:val="000204DC"/>
    <w:rsid w:val="000205AA"/>
    <w:rsid w:val="000222D8"/>
    <w:rsid w:val="00022BA7"/>
    <w:rsid w:val="000301DC"/>
    <w:rsid w:val="000313CA"/>
    <w:rsid w:val="000318AF"/>
    <w:rsid w:val="0003460A"/>
    <w:rsid w:val="0003479B"/>
    <w:rsid w:val="00035419"/>
    <w:rsid w:val="00036172"/>
    <w:rsid w:val="00037246"/>
    <w:rsid w:val="0003785C"/>
    <w:rsid w:val="00037B0E"/>
    <w:rsid w:val="00037B75"/>
    <w:rsid w:val="00037F06"/>
    <w:rsid w:val="00037FD5"/>
    <w:rsid w:val="00040971"/>
    <w:rsid w:val="0004113E"/>
    <w:rsid w:val="0004182F"/>
    <w:rsid w:val="00042A6A"/>
    <w:rsid w:val="00043010"/>
    <w:rsid w:val="00043349"/>
    <w:rsid w:val="00046F1F"/>
    <w:rsid w:val="000470DB"/>
    <w:rsid w:val="0005034C"/>
    <w:rsid w:val="00051FC5"/>
    <w:rsid w:val="000524CD"/>
    <w:rsid w:val="00052883"/>
    <w:rsid w:val="00054B9E"/>
    <w:rsid w:val="00054E15"/>
    <w:rsid w:val="000551F2"/>
    <w:rsid w:val="00055E83"/>
    <w:rsid w:val="000570EB"/>
    <w:rsid w:val="000573E3"/>
    <w:rsid w:val="00060045"/>
    <w:rsid w:val="0006119C"/>
    <w:rsid w:val="00061798"/>
    <w:rsid w:val="000617A4"/>
    <w:rsid w:val="0006292F"/>
    <w:rsid w:val="00063255"/>
    <w:rsid w:val="000632F3"/>
    <w:rsid w:val="00063E44"/>
    <w:rsid w:val="000655F9"/>
    <w:rsid w:val="000657ED"/>
    <w:rsid w:val="0006615C"/>
    <w:rsid w:val="00066C91"/>
    <w:rsid w:val="00070A01"/>
    <w:rsid w:val="00070BE3"/>
    <w:rsid w:val="00071424"/>
    <w:rsid w:val="0007268A"/>
    <w:rsid w:val="00072B0E"/>
    <w:rsid w:val="00072D65"/>
    <w:rsid w:val="00073B4C"/>
    <w:rsid w:val="00073B89"/>
    <w:rsid w:val="00073E22"/>
    <w:rsid w:val="00073EAD"/>
    <w:rsid w:val="000746F7"/>
    <w:rsid w:val="0007614E"/>
    <w:rsid w:val="000768BB"/>
    <w:rsid w:val="00076C15"/>
    <w:rsid w:val="00080F57"/>
    <w:rsid w:val="00081274"/>
    <w:rsid w:val="0008328C"/>
    <w:rsid w:val="00083843"/>
    <w:rsid w:val="00084D40"/>
    <w:rsid w:val="0008510B"/>
    <w:rsid w:val="00085151"/>
    <w:rsid w:val="000872D9"/>
    <w:rsid w:val="0009036E"/>
    <w:rsid w:val="000909A9"/>
    <w:rsid w:val="00091693"/>
    <w:rsid w:val="00091998"/>
    <w:rsid w:val="00093123"/>
    <w:rsid w:val="000936DA"/>
    <w:rsid w:val="000939C1"/>
    <w:rsid w:val="00093B5F"/>
    <w:rsid w:val="000948F7"/>
    <w:rsid w:val="00094D45"/>
    <w:rsid w:val="00095320"/>
    <w:rsid w:val="00096271"/>
    <w:rsid w:val="000A0ECE"/>
    <w:rsid w:val="000A1E4A"/>
    <w:rsid w:val="000A3AEF"/>
    <w:rsid w:val="000A45F4"/>
    <w:rsid w:val="000A5001"/>
    <w:rsid w:val="000A5D08"/>
    <w:rsid w:val="000A5E7E"/>
    <w:rsid w:val="000A75CC"/>
    <w:rsid w:val="000B057C"/>
    <w:rsid w:val="000B08EF"/>
    <w:rsid w:val="000B25E9"/>
    <w:rsid w:val="000B3652"/>
    <w:rsid w:val="000B380C"/>
    <w:rsid w:val="000B3D03"/>
    <w:rsid w:val="000B3FAA"/>
    <w:rsid w:val="000B45B1"/>
    <w:rsid w:val="000B4630"/>
    <w:rsid w:val="000B47F9"/>
    <w:rsid w:val="000B5A94"/>
    <w:rsid w:val="000B66FB"/>
    <w:rsid w:val="000C0385"/>
    <w:rsid w:val="000C1815"/>
    <w:rsid w:val="000C1D88"/>
    <w:rsid w:val="000C2B44"/>
    <w:rsid w:val="000C4972"/>
    <w:rsid w:val="000C4DD6"/>
    <w:rsid w:val="000C5F63"/>
    <w:rsid w:val="000C6595"/>
    <w:rsid w:val="000C7AAC"/>
    <w:rsid w:val="000D09B6"/>
    <w:rsid w:val="000D13ED"/>
    <w:rsid w:val="000D27E2"/>
    <w:rsid w:val="000D311D"/>
    <w:rsid w:val="000D5385"/>
    <w:rsid w:val="000D5415"/>
    <w:rsid w:val="000D6799"/>
    <w:rsid w:val="000D6A7A"/>
    <w:rsid w:val="000D7C44"/>
    <w:rsid w:val="000D7EB0"/>
    <w:rsid w:val="000E0159"/>
    <w:rsid w:val="000E141A"/>
    <w:rsid w:val="000E3B34"/>
    <w:rsid w:val="000E41DF"/>
    <w:rsid w:val="000E5B88"/>
    <w:rsid w:val="000E5C1C"/>
    <w:rsid w:val="000E6A3E"/>
    <w:rsid w:val="000E6A84"/>
    <w:rsid w:val="000E74CC"/>
    <w:rsid w:val="000E758C"/>
    <w:rsid w:val="000E7AD4"/>
    <w:rsid w:val="000F0872"/>
    <w:rsid w:val="000F0A23"/>
    <w:rsid w:val="000F0DC1"/>
    <w:rsid w:val="000F1715"/>
    <w:rsid w:val="000F187B"/>
    <w:rsid w:val="000F2C71"/>
    <w:rsid w:val="000F3017"/>
    <w:rsid w:val="000F375E"/>
    <w:rsid w:val="000F3ABA"/>
    <w:rsid w:val="000F4B7E"/>
    <w:rsid w:val="000F5051"/>
    <w:rsid w:val="000F5178"/>
    <w:rsid w:val="000F5414"/>
    <w:rsid w:val="000F5735"/>
    <w:rsid w:val="000F68E8"/>
    <w:rsid w:val="000F69E4"/>
    <w:rsid w:val="00101FA1"/>
    <w:rsid w:val="0010342B"/>
    <w:rsid w:val="00104998"/>
    <w:rsid w:val="00104ED8"/>
    <w:rsid w:val="00107DD0"/>
    <w:rsid w:val="00107FC6"/>
    <w:rsid w:val="00110618"/>
    <w:rsid w:val="00112878"/>
    <w:rsid w:val="00113378"/>
    <w:rsid w:val="0011489C"/>
    <w:rsid w:val="00114A1C"/>
    <w:rsid w:val="0011560D"/>
    <w:rsid w:val="0011651B"/>
    <w:rsid w:val="001173F0"/>
    <w:rsid w:val="0012059F"/>
    <w:rsid w:val="0012066F"/>
    <w:rsid w:val="001209E4"/>
    <w:rsid w:val="00122F1A"/>
    <w:rsid w:val="001238A1"/>
    <w:rsid w:val="00123B55"/>
    <w:rsid w:val="00124DF6"/>
    <w:rsid w:val="00125966"/>
    <w:rsid w:val="00125BB9"/>
    <w:rsid w:val="001265DD"/>
    <w:rsid w:val="00127532"/>
    <w:rsid w:val="00127584"/>
    <w:rsid w:val="001313A1"/>
    <w:rsid w:val="001314DF"/>
    <w:rsid w:val="00131852"/>
    <w:rsid w:val="001323D0"/>
    <w:rsid w:val="0013301D"/>
    <w:rsid w:val="00133988"/>
    <w:rsid w:val="001342B0"/>
    <w:rsid w:val="00134E13"/>
    <w:rsid w:val="0013574B"/>
    <w:rsid w:val="001359FE"/>
    <w:rsid w:val="00136CA7"/>
    <w:rsid w:val="00140A47"/>
    <w:rsid w:val="00140B5F"/>
    <w:rsid w:val="00140E9E"/>
    <w:rsid w:val="001412DD"/>
    <w:rsid w:val="00141A49"/>
    <w:rsid w:val="001422CC"/>
    <w:rsid w:val="0014245B"/>
    <w:rsid w:val="0014339C"/>
    <w:rsid w:val="00143ACC"/>
    <w:rsid w:val="00143ECF"/>
    <w:rsid w:val="00144625"/>
    <w:rsid w:val="001447C6"/>
    <w:rsid w:val="001451BD"/>
    <w:rsid w:val="00146750"/>
    <w:rsid w:val="00146862"/>
    <w:rsid w:val="00146896"/>
    <w:rsid w:val="00146A34"/>
    <w:rsid w:val="00146CA9"/>
    <w:rsid w:val="00146F7F"/>
    <w:rsid w:val="00150B75"/>
    <w:rsid w:val="00150BC9"/>
    <w:rsid w:val="00150CE5"/>
    <w:rsid w:val="00152CF6"/>
    <w:rsid w:val="00152E24"/>
    <w:rsid w:val="0015490E"/>
    <w:rsid w:val="001565FF"/>
    <w:rsid w:val="0015731C"/>
    <w:rsid w:val="001576C9"/>
    <w:rsid w:val="00157AFD"/>
    <w:rsid w:val="001606D4"/>
    <w:rsid w:val="00161225"/>
    <w:rsid w:val="001618F9"/>
    <w:rsid w:val="00162482"/>
    <w:rsid w:val="00162C8B"/>
    <w:rsid w:val="00162E02"/>
    <w:rsid w:val="001630C0"/>
    <w:rsid w:val="001642F7"/>
    <w:rsid w:val="001647BF"/>
    <w:rsid w:val="0016524E"/>
    <w:rsid w:val="00165279"/>
    <w:rsid w:val="00167640"/>
    <w:rsid w:val="001721A6"/>
    <w:rsid w:val="00174F40"/>
    <w:rsid w:val="00174F46"/>
    <w:rsid w:val="00175A5E"/>
    <w:rsid w:val="00175CBC"/>
    <w:rsid w:val="0017746E"/>
    <w:rsid w:val="001778FB"/>
    <w:rsid w:val="00180C56"/>
    <w:rsid w:val="00181E7C"/>
    <w:rsid w:val="001825AB"/>
    <w:rsid w:val="001834A2"/>
    <w:rsid w:val="0018373B"/>
    <w:rsid w:val="00183805"/>
    <w:rsid w:val="00184475"/>
    <w:rsid w:val="00184601"/>
    <w:rsid w:val="0018502E"/>
    <w:rsid w:val="00185C04"/>
    <w:rsid w:val="00186492"/>
    <w:rsid w:val="0018724C"/>
    <w:rsid w:val="001904BD"/>
    <w:rsid w:val="00191315"/>
    <w:rsid w:val="00191589"/>
    <w:rsid w:val="0019279B"/>
    <w:rsid w:val="001933AB"/>
    <w:rsid w:val="00193932"/>
    <w:rsid w:val="00193BFD"/>
    <w:rsid w:val="00195644"/>
    <w:rsid w:val="00196250"/>
    <w:rsid w:val="00196433"/>
    <w:rsid w:val="001970A8"/>
    <w:rsid w:val="0019782A"/>
    <w:rsid w:val="001A1DD4"/>
    <w:rsid w:val="001A2967"/>
    <w:rsid w:val="001A29CD"/>
    <w:rsid w:val="001A313A"/>
    <w:rsid w:val="001A3CA1"/>
    <w:rsid w:val="001A466E"/>
    <w:rsid w:val="001A4891"/>
    <w:rsid w:val="001A4CE5"/>
    <w:rsid w:val="001A54EC"/>
    <w:rsid w:val="001A62A4"/>
    <w:rsid w:val="001A6442"/>
    <w:rsid w:val="001A671D"/>
    <w:rsid w:val="001A7E30"/>
    <w:rsid w:val="001B211F"/>
    <w:rsid w:val="001B2248"/>
    <w:rsid w:val="001B2302"/>
    <w:rsid w:val="001B2906"/>
    <w:rsid w:val="001B2D35"/>
    <w:rsid w:val="001B3068"/>
    <w:rsid w:val="001B4795"/>
    <w:rsid w:val="001B59AE"/>
    <w:rsid w:val="001B62BC"/>
    <w:rsid w:val="001B63EF"/>
    <w:rsid w:val="001B6943"/>
    <w:rsid w:val="001B735D"/>
    <w:rsid w:val="001C12CA"/>
    <w:rsid w:val="001C1D46"/>
    <w:rsid w:val="001C2400"/>
    <w:rsid w:val="001C24B3"/>
    <w:rsid w:val="001C28B0"/>
    <w:rsid w:val="001C3AB7"/>
    <w:rsid w:val="001C526C"/>
    <w:rsid w:val="001C5EB2"/>
    <w:rsid w:val="001C6726"/>
    <w:rsid w:val="001C6CB0"/>
    <w:rsid w:val="001C707E"/>
    <w:rsid w:val="001C7082"/>
    <w:rsid w:val="001D0B8E"/>
    <w:rsid w:val="001D0F67"/>
    <w:rsid w:val="001D1BB0"/>
    <w:rsid w:val="001D1C16"/>
    <w:rsid w:val="001D2344"/>
    <w:rsid w:val="001D2F39"/>
    <w:rsid w:val="001D34F3"/>
    <w:rsid w:val="001D3984"/>
    <w:rsid w:val="001D4D0B"/>
    <w:rsid w:val="001D5003"/>
    <w:rsid w:val="001D596B"/>
    <w:rsid w:val="001D59DE"/>
    <w:rsid w:val="001D59FE"/>
    <w:rsid w:val="001D621B"/>
    <w:rsid w:val="001E26F8"/>
    <w:rsid w:val="001E288A"/>
    <w:rsid w:val="001E2EE8"/>
    <w:rsid w:val="001E3BD4"/>
    <w:rsid w:val="001E4B58"/>
    <w:rsid w:val="001E75E1"/>
    <w:rsid w:val="001F100B"/>
    <w:rsid w:val="001F1CAE"/>
    <w:rsid w:val="001F2116"/>
    <w:rsid w:val="001F2A75"/>
    <w:rsid w:val="001F3360"/>
    <w:rsid w:val="001F420B"/>
    <w:rsid w:val="001F5FEC"/>
    <w:rsid w:val="001F7182"/>
    <w:rsid w:val="001F79E7"/>
    <w:rsid w:val="0020228C"/>
    <w:rsid w:val="002052D5"/>
    <w:rsid w:val="00205306"/>
    <w:rsid w:val="002059E8"/>
    <w:rsid w:val="00205A82"/>
    <w:rsid w:val="00206710"/>
    <w:rsid w:val="0020689F"/>
    <w:rsid w:val="00206FF2"/>
    <w:rsid w:val="00207C1D"/>
    <w:rsid w:val="00210101"/>
    <w:rsid w:val="00211A5A"/>
    <w:rsid w:val="002128EB"/>
    <w:rsid w:val="002151EB"/>
    <w:rsid w:val="002152CB"/>
    <w:rsid w:val="0021654B"/>
    <w:rsid w:val="00216550"/>
    <w:rsid w:val="002166AF"/>
    <w:rsid w:val="00216F9B"/>
    <w:rsid w:val="00217765"/>
    <w:rsid w:val="00217CAE"/>
    <w:rsid w:val="002214E7"/>
    <w:rsid w:val="002221AD"/>
    <w:rsid w:val="0022247A"/>
    <w:rsid w:val="00222F2F"/>
    <w:rsid w:val="0022325C"/>
    <w:rsid w:val="00223AED"/>
    <w:rsid w:val="00223ED6"/>
    <w:rsid w:val="0022425E"/>
    <w:rsid w:val="0022440C"/>
    <w:rsid w:val="00224A09"/>
    <w:rsid w:val="00225BDD"/>
    <w:rsid w:val="002261C2"/>
    <w:rsid w:val="00227E5C"/>
    <w:rsid w:val="00230EFB"/>
    <w:rsid w:val="00233F91"/>
    <w:rsid w:val="00234638"/>
    <w:rsid w:val="0023471C"/>
    <w:rsid w:val="002348F1"/>
    <w:rsid w:val="00235099"/>
    <w:rsid w:val="00235BD3"/>
    <w:rsid w:val="00236271"/>
    <w:rsid w:val="002366A1"/>
    <w:rsid w:val="00236C7D"/>
    <w:rsid w:val="0024055F"/>
    <w:rsid w:val="0024099D"/>
    <w:rsid w:val="00242100"/>
    <w:rsid w:val="00242412"/>
    <w:rsid w:val="00242D65"/>
    <w:rsid w:val="0024315A"/>
    <w:rsid w:val="00243379"/>
    <w:rsid w:val="00244036"/>
    <w:rsid w:val="0024476C"/>
    <w:rsid w:val="00246179"/>
    <w:rsid w:val="00246DB7"/>
    <w:rsid w:val="0025043C"/>
    <w:rsid w:val="002505F9"/>
    <w:rsid w:val="00250A52"/>
    <w:rsid w:val="00251E34"/>
    <w:rsid w:val="00252315"/>
    <w:rsid w:val="002527A5"/>
    <w:rsid w:val="00254267"/>
    <w:rsid w:val="00254E9F"/>
    <w:rsid w:val="002550E1"/>
    <w:rsid w:val="00255DB2"/>
    <w:rsid w:val="002568FC"/>
    <w:rsid w:val="00256BF9"/>
    <w:rsid w:val="002570F0"/>
    <w:rsid w:val="00261080"/>
    <w:rsid w:val="00261B16"/>
    <w:rsid w:val="00261FFF"/>
    <w:rsid w:val="002622E1"/>
    <w:rsid w:val="00263CB4"/>
    <w:rsid w:val="00264183"/>
    <w:rsid w:val="00264188"/>
    <w:rsid w:val="0026545D"/>
    <w:rsid w:val="002664D7"/>
    <w:rsid w:val="00266526"/>
    <w:rsid w:val="002672CC"/>
    <w:rsid w:val="002705D8"/>
    <w:rsid w:val="002708C4"/>
    <w:rsid w:val="00271D38"/>
    <w:rsid w:val="00271FDD"/>
    <w:rsid w:val="002723A9"/>
    <w:rsid w:val="00273CFB"/>
    <w:rsid w:val="00274A0B"/>
    <w:rsid w:val="002750EA"/>
    <w:rsid w:val="00276C66"/>
    <w:rsid w:val="002773F5"/>
    <w:rsid w:val="00277DAE"/>
    <w:rsid w:val="00277F60"/>
    <w:rsid w:val="00280045"/>
    <w:rsid w:val="0028006B"/>
    <w:rsid w:val="00280127"/>
    <w:rsid w:val="002818A1"/>
    <w:rsid w:val="00281A77"/>
    <w:rsid w:val="00282E62"/>
    <w:rsid w:val="002835DC"/>
    <w:rsid w:val="002842BE"/>
    <w:rsid w:val="002848E0"/>
    <w:rsid w:val="00284C18"/>
    <w:rsid w:val="0028509D"/>
    <w:rsid w:val="002857E9"/>
    <w:rsid w:val="00285FC5"/>
    <w:rsid w:val="00287F2D"/>
    <w:rsid w:val="002912A7"/>
    <w:rsid w:val="002912F3"/>
    <w:rsid w:val="0029140D"/>
    <w:rsid w:val="002920E0"/>
    <w:rsid w:val="00292568"/>
    <w:rsid w:val="0029280F"/>
    <w:rsid w:val="002931BC"/>
    <w:rsid w:val="00293B15"/>
    <w:rsid w:val="002944C4"/>
    <w:rsid w:val="00294C19"/>
    <w:rsid w:val="00294FFD"/>
    <w:rsid w:val="00296652"/>
    <w:rsid w:val="002A0405"/>
    <w:rsid w:val="002A0900"/>
    <w:rsid w:val="002A0E3D"/>
    <w:rsid w:val="002A1CF1"/>
    <w:rsid w:val="002A2F34"/>
    <w:rsid w:val="002A4CBB"/>
    <w:rsid w:val="002A6857"/>
    <w:rsid w:val="002A6D83"/>
    <w:rsid w:val="002A6E7A"/>
    <w:rsid w:val="002B00E2"/>
    <w:rsid w:val="002B07D9"/>
    <w:rsid w:val="002B098B"/>
    <w:rsid w:val="002B140D"/>
    <w:rsid w:val="002B16EC"/>
    <w:rsid w:val="002B259D"/>
    <w:rsid w:val="002B416E"/>
    <w:rsid w:val="002B49CE"/>
    <w:rsid w:val="002B5647"/>
    <w:rsid w:val="002B6388"/>
    <w:rsid w:val="002C1840"/>
    <w:rsid w:val="002C1A94"/>
    <w:rsid w:val="002C2AB6"/>
    <w:rsid w:val="002C321C"/>
    <w:rsid w:val="002C366B"/>
    <w:rsid w:val="002C3CFE"/>
    <w:rsid w:val="002C41FA"/>
    <w:rsid w:val="002C4C07"/>
    <w:rsid w:val="002C5167"/>
    <w:rsid w:val="002C5485"/>
    <w:rsid w:val="002D074B"/>
    <w:rsid w:val="002D0A89"/>
    <w:rsid w:val="002D18C6"/>
    <w:rsid w:val="002D50EC"/>
    <w:rsid w:val="002D5F4A"/>
    <w:rsid w:val="002D75B8"/>
    <w:rsid w:val="002D75D8"/>
    <w:rsid w:val="002E10DE"/>
    <w:rsid w:val="002E2301"/>
    <w:rsid w:val="002E2F95"/>
    <w:rsid w:val="002E301A"/>
    <w:rsid w:val="002E3A6B"/>
    <w:rsid w:val="002E4AE9"/>
    <w:rsid w:val="002E4AF6"/>
    <w:rsid w:val="002E4EBA"/>
    <w:rsid w:val="002E52A3"/>
    <w:rsid w:val="002E6182"/>
    <w:rsid w:val="002E63BF"/>
    <w:rsid w:val="002E6E6E"/>
    <w:rsid w:val="002F0000"/>
    <w:rsid w:val="002F096D"/>
    <w:rsid w:val="002F1C27"/>
    <w:rsid w:val="002F2C40"/>
    <w:rsid w:val="002F3346"/>
    <w:rsid w:val="002F381E"/>
    <w:rsid w:val="002F462F"/>
    <w:rsid w:val="002F5D93"/>
    <w:rsid w:val="002F601C"/>
    <w:rsid w:val="002F6156"/>
    <w:rsid w:val="002F67A1"/>
    <w:rsid w:val="002F7A4C"/>
    <w:rsid w:val="002F7B28"/>
    <w:rsid w:val="0030121E"/>
    <w:rsid w:val="00302592"/>
    <w:rsid w:val="003030CE"/>
    <w:rsid w:val="003032E9"/>
    <w:rsid w:val="00304755"/>
    <w:rsid w:val="00304801"/>
    <w:rsid w:val="003049B9"/>
    <w:rsid w:val="00305AE1"/>
    <w:rsid w:val="00306FE2"/>
    <w:rsid w:val="00307849"/>
    <w:rsid w:val="00307BFF"/>
    <w:rsid w:val="003121C7"/>
    <w:rsid w:val="00312292"/>
    <w:rsid w:val="00312B13"/>
    <w:rsid w:val="00312D3C"/>
    <w:rsid w:val="00313163"/>
    <w:rsid w:val="003131D5"/>
    <w:rsid w:val="003160C4"/>
    <w:rsid w:val="00316BBF"/>
    <w:rsid w:val="00316C84"/>
    <w:rsid w:val="003173A0"/>
    <w:rsid w:val="003205D5"/>
    <w:rsid w:val="00321456"/>
    <w:rsid w:val="00321DFE"/>
    <w:rsid w:val="0032359D"/>
    <w:rsid w:val="00324027"/>
    <w:rsid w:val="00326895"/>
    <w:rsid w:val="003273F2"/>
    <w:rsid w:val="00327489"/>
    <w:rsid w:val="00327730"/>
    <w:rsid w:val="00330B52"/>
    <w:rsid w:val="00330F63"/>
    <w:rsid w:val="00330F65"/>
    <w:rsid w:val="00331664"/>
    <w:rsid w:val="00331E94"/>
    <w:rsid w:val="00332896"/>
    <w:rsid w:val="00332D07"/>
    <w:rsid w:val="00334337"/>
    <w:rsid w:val="003347B1"/>
    <w:rsid w:val="00335489"/>
    <w:rsid w:val="00337068"/>
    <w:rsid w:val="003370F9"/>
    <w:rsid w:val="00337195"/>
    <w:rsid w:val="003378C8"/>
    <w:rsid w:val="00337C5C"/>
    <w:rsid w:val="00343539"/>
    <w:rsid w:val="003447C1"/>
    <w:rsid w:val="00344921"/>
    <w:rsid w:val="00345720"/>
    <w:rsid w:val="00347035"/>
    <w:rsid w:val="00347C6F"/>
    <w:rsid w:val="0035244F"/>
    <w:rsid w:val="003525C0"/>
    <w:rsid w:val="0036027F"/>
    <w:rsid w:val="0036037A"/>
    <w:rsid w:val="0036098E"/>
    <w:rsid w:val="00361027"/>
    <w:rsid w:val="00361225"/>
    <w:rsid w:val="00361547"/>
    <w:rsid w:val="0036167A"/>
    <w:rsid w:val="0036172F"/>
    <w:rsid w:val="00361C4B"/>
    <w:rsid w:val="00362CA7"/>
    <w:rsid w:val="00364B2F"/>
    <w:rsid w:val="00365650"/>
    <w:rsid w:val="003664BD"/>
    <w:rsid w:val="00367AE5"/>
    <w:rsid w:val="00370905"/>
    <w:rsid w:val="00374C5A"/>
    <w:rsid w:val="00375D12"/>
    <w:rsid w:val="0037664D"/>
    <w:rsid w:val="00376FFA"/>
    <w:rsid w:val="00380EB8"/>
    <w:rsid w:val="003814B8"/>
    <w:rsid w:val="00381B69"/>
    <w:rsid w:val="00381FC1"/>
    <w:rsid w:val="0038333B"/>
    <w:rsid w:val="0038368D"/>
    <w:rsid w:val="0038476D"/>
    <w:rsid w:val="00386F2D"/>
    <w:rsid w:val="00386F4A"/>
    <w:rsid w:val="00386FFB"/>
    <w:rsid w:val="00390873"/>
    <w:rsid w:val="00391A10"/>
    <w:rsid w:val="0039226F"/>
    <w:rsid w:val="00392DD2"/>
    <w:rsid w:val="003931D6"/>
    <w:rsid w:val="003947D4"/>
    <w:rsid w:val="00394A7E"/>
    <w:rsid w:val="0039573C"/>
    <w:rsid w:val="00395FC3"/>
    <w:rsid w:val="003975BA"/>
    <w:rsid w:val="003976D7"/>
    <w:rsid w:val="00397C0A"/>
    <w:rsid w:val="003A1B7D"/>
    <w:rsid w:val="003A1E6D"/>
    <w:rsid w:val="003A2529"/>
    <w:rsid w:val="003A3C5C"/>
    <w:rsid w:val="003A4E2B"/>
    <w:rsid w:val="003A581B"/>
    <w:rsid w:val="003A67FA"/>
    <w:rsid w:val="003A6D61"/>
    <w:rsid w:val="003A737A"/>
    <w:rsid w:val="003B3362"/>
    <w:rsid w:val="003B6029"/>
    <w:rsid w:val="003B64D4"/>
    <w:rsid w:val="003B68E3"/>
    <w:rsid w:val="003C081C"/>
    <w:rsid w:val="003C1952"/>
    <w:rsid w:val="003C1D89"/>
    <w:rsid w:val="003C1E13"/>
    <w:rsid w:val="003C2764"/>
    <w:rsid w:val="003C323A"/>
    <w:rsid w:val="003C4895"/>
    <w:rsid w:val="003C4CFD"/>
    <w:rsid w:val="003C52A6"/>
    <w:rsid w:val="003C5E66"/>
    <w:rsid w:val="003C75B9"/>
    <w:rsid w:val="003C7CDC"/>
    <w:rsid w:val="003C7F0C"/>
    <w:rsid w:val="003D1C62"/>
    <w:rsid w:val="003D3EC5"/>
    <w:rsid w:val="003D3F0C"/>
    <w:rsid w:val="003D4478"/>
    <w:rsid w:val="003D4A51"/>
    <w:rsid w:val="003D5366"/>
    <w:rsid w:val="003D5D50"/>
    <w:rsid w:val="003D6928"/>
    <w:rsid w:val="003D7238"/>
    <w:rsid w:val="003D75A7"/>
    <w:rsid w:val="003D7977"/>
    <w:rsid w:val="003D7C15"/>
    <w:rsid w:val="003D7FD5"/>
    <w:rsid w:val="003E13F2"/>
    <w:rsid w:val="003E3055"/>
    <w:rsid w:val="003E4133"/>
    <w:rsid w:val="003E442B"/>
    <w:rsid w:val="003E56CB"/>
    <w:rsid w:val="003E5A74"/>
    <w:rsid w:val="003E652F"/>
    <w:rsid w:val="003E6BEC"/>
    <w:rsid w:val="003E792D"/>
    <w:rsid w:val="003F0A28"/>
    <w:rsid w:val="003F2D27"/>
    <w:rsid w:val="003F2D3F"/>
    <w:rsid w:val="003F32F4"/>
    <w:rsid w:val="003F453A"/>
    <w:rsid w:val="003F50B2"/>
    <w:rsid w:val="003F5A6C"/>
    <w:rsid w:val="003F615A"/>
    <w:rsid w:val="003F64BD"/>
    <w:rsid w:val="003F6C38"/>
    <w:rsid w:val="003F77B4"/>
    <w:rsid w:val="003F7CAF"/>
    <w:rsid w:val="003F7F41"/>
    <w:rsid w:val="00400589"/>
    <w:rsid w:val="004013A0"/>
    <w:rsid w:val="00401A55"/>
    <w:rsid w:val="00401D5A"/>
    <w:rsid w:val="0040332F"/>
    <w:rsid w:val="0040373A"/>
    <w:rsid w:val="0040405D"/>
    <w:rsid w:val="00404555"/>
    <w:rsid w:val="004045BB"/>
    <w:rsid w:val="004071F4"/>
    <w:rsid w:val="00410C2B"/>
    <w:rsid w:val="00410F02"/>
    <w:rsid w:val="00411297"/>
    <w:rsid w:val="004114B0"/>
    <w:rsid w:val="004152CB"/>
    <w:rsid w:val="00416510"/>
    <w:rsid w:val="00416C57"/>
    <w:rsid w:val="00417A46"/>
    <w:rsid w:val="00417B2C"/>
    <w:rsid w:val="0042131E"/>
    <w:rsid w:val="00421371"/>
    <w:rsid w:val="00421BD9"/>
    <w:rsid w:val="004229D3"/>
    <w:rsid w:val="00424F55"/>
    <w:rsid w:val="0042502A"/>
    <w:rsid w:val="004250FE"/>
    <w:rsid w:val="0042585F"/>
    <w:rsid w:val="00425EA9"/>
    <w:rsid w:val="004267ED"/>
    <w:rsid w:val="00426F12"/>
    <w:rsid w:val="00430080"/>
    <w:rsid w:val="004303A9"/>
    <w:rsid w:val="004303D4"/>
    <w:rsid w:val="004303D5"/>
    <w:rsid w:val="00430FBA"/>
    <w:rsid w:val="00431864"/>
    <w:rsid w:val="00432237"/>
    <w:rsid w:val="00432500"/>
    <w:rsid w:val="00432C59"/>
    <w:rsid w:val="0043315D"/>
    <w:rsid w:val="00433E25"/>
    <w:rsid w:val="00433EFB"/>
    <w:rsid w:val="004348C6"/>
    <w:rsid w:val="004368E2"/>
    <w:rsid w:val="004407F2"/>
    <w:rsid w:val="004409F0"/>
    <w:rsid w:val="00440A03"/>
    <w:rsid w:val="004425B5"/>
    <w:rsid w:val="00442D9A"/>
    <w:rsid w:val="0044333B"/>
    <w:rsid w:val="004442F7"/>
    <w:rsid w:val="00444918"/>
    <w:rsid w:val="00445AA5"/>
    <w:rsid w:val="004469B8"/>
    <w:rsid w:val="004510DE"/>
    <w:rsid w:val="004525A3"/>
    <w:rsid w:val="0045334D"/>
    <w:rsid w:val="004542F9"/>
    <w:rsid w:val="00454A57"/>
    <w:rsid w:val="00454E48"/>
    <w:rsid w:val="00456147"/>
    <w:rsid w:val="00456C56"/>
    <w:rsid w:val="00457A39"/>
    <w:rsid w:val="004600D0"/>
    <w:rsid w:val="0046076A"/>
    <w:rsid w:val="00460AA9"/>
    <w:rsid w:val="00460BF4"/>
    <w:rsid w:val="0046231A"/>
    <w:rsid w:val="00462FAC"/>
    <w:rsid w:val="004633A4"/>
    <w:rsid w:val="0046361A"/>
    <w:rsid w:val="00465EDE"/>
    <w:rsid w:val="00466C0A"/>
    <w:rsid w:val="00466DD3"/>
    <w:rsid w:val="00470F32"/>
    <w:rsid w:val="00471CD6"/>
    <w:rsid w:val="00472ADD"/>
    <w:rsid w:val="00472FC7"/>
    <w:rsid w:val="004733BD"/>
    <w:rsid w:val="0047343C"/>
    <w:rsid w:val="00473AF5"/>
    <w:rsid w:val="00474544"/>
    <w:rsid w:val="00475AA4"/>
    <w:rsid w:val="00480A63"/>
    <w:rsid w:val="00480B8B"/>
    <w:rsid w:val="00481DDF"/>
    <w:rsid w:val="004829DF"/>
    <w:rsid w:val="00482F08"/>
    <w:rsid w:val="00483201"/>
    <w:rsid w:val="0048321A"/>
    <w:rsid w:val="00483C91"/>
    <w:rsid w:val="00483E59"/>
    <w:rsid w:val="00485836"/>
    <w:rsid w:val="00485B05"/>
    <w:rsid w:val="00490582"/>
    <w:rsid w:val="0049298D"/>
    <w:rsid w:val="00493705"/>
    <w:rsid w:val="0049382A"/>
    <w:rsid w:val="00493B35"/>
    <w:rsid w:val="00493D38"/>
    <w:rsid w:val="0049425B"/>
    <w:rsid w:val="00494532"/>
    <w:rsid w:val="00494874"/>
    <w:rsid w:val="00495510"/>
    <w:rsid w:val="004961B9"/>
    <w:rsid w:val="004A4801"/>
    <w:rsid w:val="004A4C42"/>
    <w:rsid w:val="004A5673"/>
    <w:rsid w:val="004A6843"/>
    <w:rsid w:val="004A7640"/>
    <w:rsid w:val="004B055E"/>
    <w:rsid w:val="004B0CAA"/>
    <w:rsid w:val="004B147F"/>
    <w:rsid w:val="004B2716"/>
    <w:rsid w:val="004B5396"/>
    <w:rsid w:val="004B715B"/>
    <w:rsid w:val="004B72F1"/>
    <w:rsid w:val="004B7554"/>
    <w:rsid w:val="004C0199"/>
    <w:rsid w:val="004C0454"/>
    <w:rsid w:val="004C127B"/>
    <w:rsid w:val="004C3233"/>
    <w:rsid w:val="004C4AE7"/>
    <w:rsid w:val="004C54A3"/>
    <w:rsid w:val="004C6993"/>
    <w:rsid w:val="004C6ECA"/>
    <w:rsid w:val="004C7D13"/>
    <w:rsid w:val="004D1DBC"/>
    <w:rsid w:val="004D29B1"/>
    <w:rsid w:val="004D31FF"/>
    <w:rsid w:val="004D3B49"/>
    <w:rsid w:val="004D3F28"/>
    <w:rsid w:val="004D455A"/>
    <w:rsid w:val="004D638F"/>
    <w:rsid w:val="004D6593"/>
    <w:rsid w:val="004E1C6E"/>
    <w:rsid w:val="004E2280"/>
    <w:rsid w:val="004E2480"/>
    <w:rsid w:val="004E3C43"/>
    <w:rsid w:val="004E3C92"/>
    <w:rsid w:val="004E400E"/>
    <w:rsid w:val="004E4221"/>
    <w:rsid w:val="004E4726"/>
    <w:rsid w:val="004E4A1E"/>
    <w:rsid w:val="004E4B8E"/>
    <w:rsid w:val="004E595C"/>
    <w:rsid w:val="004E5DBC"/>
    <w:rsid w:val="004E63BE"/>
    <w:rsid w:val="004E650C"/>
    <w:rsid w:val="004E6F1D"/>
    <w:rsid w:val="004F0003"/>
    <w:rsid w:val="004F1EC5"/>
    <w:rsid w:val="004F4E14"/>
    <w:rsid w:val="004F5D0F"/>
    <w:rsid w:val="004F735C"/>
    <w:rsid w:val="00500EF5"/>
    <w:rsid w:val="00502A51"/>
    <w:rsid w:val="00506373"/>
    <w:rsid w:val="00506A24"/>
    <w:rsid w:val="0050704E"/>
    <w:rsid w:val="00510122"/>
    <w:rsid w:val="00511D97"/>
    <w:rsid w:val="005133F2"/>
    <w:rsid w:val="0051540C"/>
    <w:rsid w:val="005166F9"/>
    <w:rsid w:val="00520D19"/>
    <w:rsid w:val="00520DD5"/>
    <w:rsid w:val="005212C1"/>
    <w:rsid w:val="00521898"/>
    <w:rsid w:val="00521E0E"/>
    <w:rsid w:val="0052266F"/>
    <w:rsid w:val="00522D4C"/>
    <w:rsid w:val="005238D1"/>
    <w:rsid w:val="00523CA2"/>
    <w:rsid w:val="00523D83"/>
    <w:rsid w:val="00524325"/>
    <w:rsid w:val="005266EB"/>
    <w:rsid w:val="00530785"/>
    <w:rsid w:val="00530C93"/>
    <w:rsid w:val="00530F2E"/>
    <w:rsid w:val="005316AF"/>
    <w:rsid w:val="005336F8"/>
    <w:rsid w:val="005339FF"/>
    <w:rsid w:val="0053462F"/>
    <w:rsid w:val="00535CCF"/>
    <w:rsid w:val="00535DD3"/>
    <w:rsid w:val="00535E75"/>
    <w:rsid w:val="00536141"/>
    <w:rsid w:val="00536401"/>
    <w:rsid w:val="005403F0"/>
    <w:rsid w:val="005412B2"/>
    <w:rsid w:val="005418FD"/>
    <w:rsid w:val="00541CE3"/>
    <w:rsid w:val="00541E38"/>
    <w:rsid w:val="00542A5D"/>
    <w:rsid w:val="00542B21"/>
    <w:rsid w:val="00543AE8"/>
    <w:rsid w:val="005455F9"/>
    <w:rsid w:val="00551241"/>
    <w:rsid w:val="005519D5"/>
    <w:rsid w:val="005528DA"/>
    <w:rsid w:val="00552B59"/>
    <w:rsid w:val="005534A3"/>
    <w:rsid w:val="00554E9B"/>
    <w:rsid w:val="00555411"/>
    <w:rsid w:val="0056048A"/>
    <w:rsid w:val="005609D3"/>
    <w:rsid w:val="00560A01"/>
    <w:rsid w:val="00561E98"/>
    <w:rsid w:val="005637CD"/>
    <w:rsid w:val="00563D14"/>
    <w:rsid w:val="005645A7"/>
    <w:rsid w:val="00566D88"/>
    <w:rsid w:val="0057012D"/>
    <w:rsid w:val="0057098E"/>
    <w:rsid w:val="00570C6A"/>
    <w:rsid w:val="00570F6E"/>
    <w:rsid w:val="005714E6"/>
    <w:rsid w:val="005715EB"/>
    <w:rsid w:val="005734A9"/>
    <w:rsid w:val="00573DCD"/>
    <w:rsid w:val="00575927"/>
    <w:rsid w:val="00575CB8"/>
    <w:rsid w:val="00576166"/>
    <w:rsid w:val="0057667C"/>
    <w:rsid w:val="005800C5"/>
    <w:rsid w:val="00580419"/>
    <w:rsid w:val="00580EEA"/>
    <w:rsid w:val="00582997"/>
    <w:rsid w:val="00583D67"/>
    <w:rsid w:val="00584C9B"/>
    <w:rsid w:val="00585EE0"/>
    <w:rsid w:val="0058615D"/>
    <w:rsid w:val="0059046D"/>
    <w:rsid w:val="00590844"/>
    <w:rsid w:val="00590EEF"/>
    <w:rsid w:val="00591259"/>
    <w:rsid w:val="0059242D"/>
    <w:rsid w:val="00592A42"/>
    <w:rsid w:val="00592A57"/>
    <w:rsid w:val="00593607"/>
    <w:rsid w:val="00593916"/>
    <w:rsid w:val="005943CE"/>
    <w:rsid w:val="00594B82"/>
    <w:rsid w:val="0059659A"/>
    <w:rsid w:val="005978D6"/>
    <w:rsid w:val="005A0A21"/>
    <w:rsid w:val="005A0D77"/>
    <w:rsid w:val="005A143F"/>
    <w:rsid w:val="005A1864"/>
    <w:rsid w:val="005A1A5F"/>
    <w:rsid w:val="005A2494"/>
    <w:rsid w:val="005A3028"/>
    <w:rsid w:val="005A3296"/>
    <w:rsid w:val="005A4096"/>
    <w:rsid w:val="005A4323"/>
    <w:rsid w:val="005A4EB6"/>
    <w:rsid w:val="005A576F"/>
    <w:rsid w:val="005A6BC8"/>
    <w:rsid w:val="005A7D69"/>
    <w:rsid w:val="005B197E"/>
    <w:rsid w:val="005B1CB0"/>
    <w:rsid w:val="005B2138"/>
    <w:rsid w:val="005B34CB"/>
    <w:rsid w:val="005B41C6"/>
    <w:rsid w:val="005B47FA"/>
    <w:rsid w:val="005B4B47"/>
    <w:rsid w:val="005B4E0B"/>
    <w:rsid w:val="005B5047"/>
    <w:rsid w:val="005B568D"/>
    <w:rsid w:val="005B663A"/>
    <w:rsid w:val="005B6D0F"/>
    <w:rsid w:val="005C011C"/>
    <w:rsid w:val="005C0929"/>
    <w:rsid w:val="005C20C6"/>
    <w:rsid w:val="005C291E"/>
    <w:rsid w:val="005C2F7F"/>
    <w:rsid w:val="005C3B84"/>
    <w:rsid w:val="005C4695"/>
    <w:rsid w:val="005C4979"/>
    <w:rsid w:val="005C4C62"/>
    <w:rsid w:val="005C5D8C"/>
    <w:rsid w:val="005C7062"/>
    <w:rsid w:val="005D10AD"/>
    <w:rsid w:val="005D140A"/>
    <w:rsid w:val="005D1748"/>
    <w:rsid w:val="005D48E4"/>
    <w:rsid w:val="005D6753"/>
    <w:rsid w:val="005D6ACA"/>
    <w:rsid w:val="005D77ED"/>
    <w:rsid w:val="005D786E"/>
    <w:rsid w:val="005E0416"/>
    <w:rsid w:val="005E0EC8"/>
    <w:rsid w:val="005E23B8"/>
    <w:rsid w:val="005E2D82"/>
    <w:rsid w:val="005E3225"/>
    <w:rsid w:val="005E34F8"/>
    <w:rsid w:val="005E36DC"/>
    <w:rsid w:val="005E3E94"/>
    <w:rsid w:val="005E4B08"/>
    <w:rsid w:val="005E6400"/>
    <w:rsid w:val="005E64F2"/>
    <w:rsid w:val="005E7360"/>
    <w:rsid w:val="005E7791"/>
    <w:rsid w:val="005E78A3"/>
    <w:rsid w:val="005E796F"/>
    <w:rsid w:val="005F2A91"/>
    <w:rsid w:val="005F3561"/>
    <w:rsid w:val="005F3683"/>
    <w:rsid w:val="005F3A91"/>
    <w:rsid w:val="005F3D75"/>
    <w:rsid w:val="005F573D"/>
    <w:rsid w:val="005F637C"/>
    <w:rsid w:val="005F68AB"/>
    <w:rsid w:val="005F78A4"/>
    <w:rsid w:val="00600560"/>
    <w:rsid w:val="006019A7"/>
    <w:rsid w:val="0060221E"/>
    <w:rsid w:val="006024D6"/>
    <w:rsid w:val="0060253A"/>
    <w:rsid w:val="00603573"/>
    <w:rsid w:val="00603A44"/>
    <w:rsid w:val="00605207"/>
    <w:rsid w:val="006057BB"/>
    <w:rsid w:val="006067D6"/>
    <w:rsid w:val="0060692E"/>
    <w:rsid w:val="006077C9"/>
    <w:rsid w:val="006110A6"/>
    <w:rsid w:val="006130FC"/>
    <w:rsid w:val="006138B6"/>
    <w:rsid w:val="00615718"/>
    <w:rsid w:val="00615803"/>
    <w:rsid w:val="00615B66"/>
    <w:rsid w:val="006175DE"/>
    <w:rsid w:val="00623A5F"/>
    <w:rsid w:val="00626FEC"/>
    <w:rsid w:val="00627810"/>
    <w:rsid w:val="006316C5"/>
    <w:rsid w:val="006319C6"/>
    <w:rsid w:val="00632202"/>
    <w:rsid w:val="006336DB"/>
    <w:rsid w:val="00634DED"/>
    <w:rsid w:val="006357C0"/>
    <w:rsid w:val="0063700F"/>
    <w:rsid w:val="006379C2"/>
    <w:rsid w:val="00637DF9"/>
    <w:rsid w:val="006401CA"/>
    <w:rsid w:val="006413A7"/>
    <w:rsid w:val="0064246D"/>
    <w:rsid w:val="00643C84"/>
    <w:rsid w:val="00644900"/>
    <w:rsid w:val="00644F2A"/>
    <w:rsid w:val="00645983"/>
    <w:rsid w:val="00646516"/>
    <w:rsid w:val="00650604"/>
    <w:rsid w:val="006513B1"/>
    <w:rsid w:val="006513BB"/>
    <w:rsid w:val="00651BEA"/>
    <w:rsid w:val="00652C25"/>
    <w:rsid w:val="00653D90"/>
    <w:rsid w:val="00653EE4"/>
    <w:rsid w:val="00654DF0"/>
    <w:rsid w:val="00655B31"/>
    <w:rsid w:val="0065611C"/>
    <w:rsid w:val="006563A0"/>
    <w:rsid w:val="00657250"/>
    <w:rsid w:val="00657417"/>
    <w:rsid w:val="006600C1"/>
    <w:rsid w:val="00662470"/>
    <w:rsid w:val="0066268A"/>
    <w:rsid w:val="0066349A"/>
    <w:rsid w:val="00663ABF"/>
    <w:rsid w:val="00664428"/>
    <w:rsid w:val="00664CC5"/>
    <w:rsid w:val="00665070"/>
    <w:rsid w:val="00666187"/>
    <w:rsid w:val="0066755E"/>
    <w:rsid w:val="00667EBD"/>
    <w:rsid w:val="0067062B"/>
    <w:rsid w:val="00670D24"/>
    <w:rsid w:val="00671D3D"/>
    <w:rsid w:val="00671E2F"/>
    <w:rsid w:val="006735FA"/>
    <w:rsid w:val="00673A3F"/>
    <w:rsid w:val="00674091"/>
    <w:rsid w:val="006747F2"/>
    <w:rsid w:val="00674CEA"/>
    <w:rsid w:val="00675CF3"/>
    <w:rsid w:val="00675F92"/>
    <w:rsid w:val="00680127"/>
    <w:rsid w:val="00680136"/>
    <w:rsid w:val="00680269"/>
    <w:rsid w:val="00681963"/>
    <w:rsid w:val="00682DDC"/>
    <w:rsid w:val="006837D8"/>
    <w:rsid w:val="00684CE8"/>
    <w:rsid w:val="00685841"/>
    <w:rsid w:val="00690D1B"/>
    <w:rsid w:val="00692703"/>
    <w:rsid w:val="00692B51"/>
    <w:rsid w:val="00692EB5"/>
    <w:rsid w:val="00693409"/>
    <w:rsid w:val="00693757"/>
    <w:rsid w:val="00695983"/>
    <w:rsid w:val="00697A5F"/>
    <w:rsid w:val="006A13E0"/>
    <w:rsid w:val="006A20D2"/>
    <w:rsid w:val="006A3281"/>
    <w:rsid w:val="006A3592"/>
    <w:rsid w:val="006A3B67"/>
    <w:rsid w:val="006A44A8"/>
    <w:rsid w:val="006A4AA9"/>
    <w:rsid w:val="006A5255"/>
    <w:rsid w:val="006A57AC"/>
    <w:rsid w:val="006A5D9E"/>
    <w:rsid w:val="006A7BEE"/>
    <w:rsid w:val="006B0742"/>
    <w:rsid w:val="006B2B05"/>
    <w:rsid w:val="006B2EEF"/>
    <w:rsid w:val="006B3CEC"/>
    <w:rsid w:val="006B44FB"/>
    <w:rsid w:val="006B4B97"/>
    <w:rsid w:val="006B4EA9"/>
    <w:rsid w:val="006B50C9"/>
    <w:rsid w:val="006B52F2"/>
    <w:rsid w:val="006B5946"/>
    <w:rsid w:val="006B75AE"/>
    <w:rsid w:val="006B7BCD"/>
    <w:rsid w:val="006B7F22"/>
    <w:rsid w:val="006C03AF"/>
    <w:rsid w:val="006C0C4C"/>
    <w:rsid w:val="006C15AF"/>
    <w:rsid w:val="006C1955"/>
    <w:rsid w:val="006C1BFA"/>
    <w:rsid w:val="006C1CA3"/>
    <w:rsid w:val="006C1E22"/>
    <w:rsid w:val="006C3E8F"/>
    <w:rsid w:val="006C409A"/>
    <w:rsid w:val="006C45CD"/>
    <w:rsid w:val="006C5E9A"/>
    <w:rsid w:val="006C65C3"/>
    <w:rsid w:val="006C6813"/>
    <w:rsid w:val="006C6DE3"/>
    <w:rsid w:val="006D237A"/>
    <w:rsid w:val="006D2439"/>
    <w:rsid w:val="006D31FD"/>
    <w:rsid w:val="006D3375"/>
    <w:rsid w:val="006D3754"/>
    <w:rsid w:val="006D43F3"/>
    <w:rsid w:val="006D460C"/>
    <w:rsid w:val="006D48C2"/>
    <w:rsid w:val="006D4EEC"/>
    <w:rsid w:val="006D66AF"/>
    <w:rsid w:val="006D70D5"/>
    <w:rsid w:val="006D75E8"/>
    <w:rsid w:val="006D7B33"/>
    <w:rsid w:val="006D7C51"/>
    <w:rsid w:val="006D7CD3"/>
    <w:rsid w:val="006E13BF"/>
    <w:rsid w:val="006E1C99"/>
    <w:rsid w:val="006E1FE4"/>
    <w:rsid w:val="006E2468"/>
    <w:rsid w:val="006E24AE"/>
    <w:rsid w:val="006E25C5"/>
    <w:rsid w:val="006E2E91"/>
    <w:rsid w:val="006E3F14"/>
    <w:rsid w:val="006E4264"/>
    <w:rsid w:val="006E43A4"/>
    <w:rsid w:val="006E4971"/>
    <w:rsid w:val="006E523E"/>
    <w:rsid w:val="006E5A61"/>
    <w:rsid w:val="006E699A"/>
    <w:rsid w:val="006E69A6"/>
    <w:rsid w:val="006E6C31"/>
    <w:rsid w:val="006E726A"/>
    <w:rsid w:val="006E752D"/>
    <w:rsid w:val="006E798D"/>
    <w:rsid w:val="006F13B0"/>
    <w:rsid w:val="006F4235"/>
    <w:rsid w:val="006F474F"/>
    <w:rsid w:val="006F5CE8"/>
    <w:rsid w:val="006F5E72"/>
    <w:rsid w:val="006F6C70"/>
    <w:rsid w:val="0070002A"/>
    <w:rsid w:val="007003C5"/>
    <w:rsid w:val="00700C2E"/>
    <w:rsid w:val="00701D6C"/>
    <w:rsid w:val="007025AB"/>
    <w:rsid w:val="007029F5"/>
    <w:rsid w:val="00702A3C"/>
    <w:rsid w:val="0070355A"/>
    <w:rsid w:val="00703CE4"/>
    <w:rsid w:val="007046CB"/>
    <w:rsid w:val="007068D3"/>
    <w:rsid w:val="00706C0E"/>
    <w:rsid w:val="0070740C"/>
    <w:rsid w:val="007114D9"/>
    <w:rsid w:val="00711C87"/>
    <w:rsid w:val="0071203F"/>
    <w:rsid w:val="00712E0B"/>
    <w:rsid w:val="0071472B"/>
    <w:rsid w:val="0071535A"/>
    <w:rsid w:val="0071560E"/>
    <w:rsid w:val="00716074"/>
    <w:rsid w:val="007174D4"/>
    <w:rsid w:val="007177E0"/>
    <w:rsid w:val="00717A4C"/>
    <w:rsid w:val="00717D3C"/>
    <w:rsid w:val="00720CD5"/>
    <w:rsid w:val="00721BCC"/>
    <w:rsid w:val="00721DD5"/>
    <w:rsid w:val="0072214E"/>
    <w:rsid w:val="00722614"/>
    <w:rsid w:val="007250B6"/>
    <w:rsid w:val="0072510D"/>
    <w:rsid w:val="0072517E"/>
    <w:rsid w:val="007253A8"/>
    <w:rsid w:val="00727919"/>
    <w:rsid w:val="00727C48"/>
    <w:rsid w:val="00727CEE"/>
    <w:rsid w:val="00731757"/>
    <w:rsid w:val="007326A7"/>
    <w:rsid w:val="007330FD"/>
    <w:rsid w:val="0073465E"/>
    <w:rsid w:val="0073512C"/>
    <w:rsid w:val="00735372"/>
    <w:rsid w:val="00735FDB"/>
    <w:rsid w:val="00736CDF"/>
    <w:rsid w:val="007406DE"/>
    <w:rsid w:val="00740CA7"/>
    <w:rsid w:val="007427A2"/>
    <w:rsid w:val="00742F17"/>
    <w:rsid w:val="00743CF6"/>
    <w:rsid w:val="007442E5"/>
    <w:rsid w:val="00744909"/>
    <w:rsid w:val="00745994"/>
    <w:rsid w:val="0074733F"/>
    <w:rsid w:val="007501D0"/>
    <w:rsid w:val="00750C2F"/>
    <w:rsid w:val="00750C88"/>
    <w:rsid w:val="0075125C"/>
    <w:rsid w:val="007534BA"/>
    <w:rsid w:val="00755C79"/>
    <w:rsid w:val="007605AF"/>
    <w:rsid w:val="00763502"/>
    <w:rsid w:val="00763B0B"/>
    <w:rsid w:val="00766561"/>
    <w:rsid w:val="007665EC"/>
    <w:rsid w:val="007668ED"/>
    <w:rsid w:val="0077086C"/>
    <w:rsid w:val="00770E69"/>
    <w:rsid w:val="0077172A"/>
    <w:rsid w:val="007717B9"/>
    <w:rsid w:val="007721C9"/>
    <w:rsid w:val="007723AE"/>
    <w:rsid w:val="00772D64"/>
    <w:rsid w:val="00772DCA"/>
    <w:rsid w:val="00773950"/>
    <w:rsid w:val="007742CE"/>
    <w:rsid w:val="007742E3"/>
    <w:rsid w:val="00774A06"/>
    <w:rsid w:val="00774A17"/>
    <w:rsid w:val="00775219"/>
    <w:rsid w:val="00776030"/>
    <w:rsid w:val="00776724"/>
    <w:rsid w:val="00776DD9"/>
    <w:rsid w:val="00777233"/>
    <w:rsid w:val="00781A8C"/>
    <w:rsid w:val="00783891"/>
    <w:rsid w:val="00783BE1"/>
    <w:rsid w:val="007841BC"/>
    <w:rsid w:val="0078514F"/>
    <w:rsid w:val="007855DE"/>
    <w:rsid w:val="007878C1"/>
    <w:rsid w:val="00787D38"/>
    <w:rsid w:val="007913FC"/>
    <w:rsid w:val="007919DF"/>
    <w:rsid w:val="00791C92"/>
    <w:rsid w:val="00791EF6"/>
    <w:rsid w:val="00792136"/>
    <w:rsid w:val="00793849"/>
    <w:rsid w:val="00793FCF"/>
    <w:rsid w:val="00794941"/>
    <w:rsid w:val="00794E78"/>
    <w:rsid w:val="00795A01"/>
    <w:rsid w:val="00795ACA"/>
    <w:rsid w:val="00795C08"/>
    <w:rsid w:val="00796CC3"/>
    <w:rsid w:val="00796D28"/>
    <w:rsid w:val="0079702C"/>
    <w:rsid w:val="00797CFE"/>
    <w:rsid w:val="007A1B68"/>
    <w:rsid w:val="007A1EA1"/>
    <w:rsid w:val="007A24A8"/>
    <w:rsid w:val="007A26F8"/>
    <w:rsid w:val="007A2C2F"/>
    <w:rsid w:val="007A2F84"/>
    <w:rsid w:val="007A4749"/>
    <w:rsid w:val="007A56C7"/>
    <w:rsid w:val="007A67FD"/>
    <w:rsid w:val="007A69B4"/>
    <w:rsid w:val="007A6D9F"/>
    <w:rsid w:val="007A6E8D"/>
    <w:rsid w:val="007A76C0"/>
    <w:rsid w:val="007A7E2E"/>
    <w:rsid w:val="007A7F1E"/>
    <w:rsid w:val="007B08EC"/>
    <w:rsid w:val="007B1CEE"/>
    <w:rsid w:val="007B1EFB"/>
    <w:rsid w:val="007B69AC"/>
    <w:rsid w:val="007B72EC"/>
    <w:rsid w:val="007B7B39"/>
    <w:rsid w:val="007B7BC5"/>
    <w:rsid w:val="007B7C92"/>
    <w:rsid w:val="007C003A"/>
    <w:rsid w:val="007C04FD"/>
    <w:rsid w:val="007C0D3D"/>
    <w:rsid w:val="007C192F"/>
    <w:rsid w:val="007C311D"/>
    <w:rsid w:val="007C4020"/>
    <w:rsid w:val="007C4486"/>
    <w:rsid w:val="007C4AEA"/>
    <w:rsid w:val="007C4CB1"/>
    <w:rsid w:val="007C7A32"/>
    <w:rsid w:val="007D0670"/>
    <w:rsid w:val="007D0E08"/>
    <w:rsid w:val="007D2F87"/>
    <w:rsid w:val="007D3D6E"/>
    <w:rsid w:val="007D48E7"/>
    <w:rsid w:val="007D4C5F"/>
    <w:rsid w:val="007D52AA"/>
    <w:rsid w:val="007D6CF9"/>
    <w:rsid w:val="007D7E46"/>
    <w:rsid w:val="007E04DF"/>
    <w:rsid w:val="007E0AF4"/>
    <w:rsid w:val="007E0E8B"/>
    <w:rsid w:val="007E28E0"/>
    <w:rsid w:val="007E2AE3"/>
    <w:rsid w:val="007E3285"/>
    <w:rsid w:val="007E38A0"/>
    <w:rsid w:val="007E3F9E"/>
    <w:rsid w:val="007E42FB"/>
    <w:rsid w:val="007E5538"/>
    <w:rsid w:val="007E5981"/>
    <w:rsid w:val="007E614C"/>
    <w:rsid w:val="007E638F"/>
    <w:rsid w:val="007E692C"/>
    <w:rsid w:val="007E7AAA"/>
    <w:rsid w:val="007F0C8B"/>
    <w:rsid w:val="007F0FDA"/>
    <w:rsid w:val="007F1084"/>
    <w:rsid w:val="007F13D8"/>
    <w:rsid w:val="007F1973"/>
    <w:rsid w:val="007F22FC"/>
    <w:rsid w:val="007F2695"/>
    <w:rsid w:val="007F2EE2"/>
    <w:rsid w:val="007F2F1F"/>
    <w:rsid w:val="007F35E2"/>
    <w:rsid w:val="007F4082"/>
    <w:rsid w:val="007F4254"/>
    <w:rsid w:val="007F4856"/>
    <w:rsid w:val="007F4ACF"/>
    <w:rsid w:val="007F5867"/>
    <w:rsid w:val="007F5CCF"/>
    <w:rsid w:val="007F6A5E"/>
    <w:rsid w:val="008003C4"/>
    <w:rsid w:val="00800ECA"/>
    <w:rsid w:val="0080164A"/>
    <w:rsid w:val="00802211"/>
    <w:rsid w:val="008036A2"/>
    <w:rsid w:val="008038B7"/>
    <w:rsid w:val="00803B1C"/>
    <w:rsid w:val="00804E73"/>
    <w:rsid w:val="00805902"/>
    <w:rsid w:val="00806C24"/>
    <w:rsid w:val="00807A64"/>
    <w:rsid w:val="00807E73"/>
    <w:rsid w:val="00810A47"/>
    <w:rsid w:val="00810F5B"/>
    <w:rsid w:val="00812EDF"/>
    <w:rsid w:val="0081486E"/>
    <w:rsid w:val="008154B1"/>
    <w:rsid w:val="00816C06"/>
    <w:rsid w:val="00816C74"/>
    <w:rsid w:val="00821068"/>
    <w:rsid w:val="008210A0"/>
    <w:rsid w:val="00822DE3"/>
    <w:rsid w:val="008256F8"/>
    <w:rsid w:val="00825F5C"/>
    <w:rsid w:val="00825FDB"/>
    <w:rsid w:val="00827F78"/>
    <w:rsid w:val="00830124"/>
    <w:rsid w:val="00831232"/>
    <w:rsid w:val="008314BC"/>
    <w:rsid w:val="00831C01"/>
    <w:rsid w:val="00832241"/>
    <w:rsid w:val="0083293A"/>
    <w:rsid w:val="00832B3C"/>
    <w:rsid w:val="008345BD"/>
    <w:rsid w:val="00834C3D"/>
    <w:rsid w:val="00834EBA"/>
    <w:rsid w:val="00835BA8"/>
    <w:rsid w:val="00836390"/>
    <w:rsid w:val="0083700C"/>
    <w:rsid w:val="00841340"/>
    <w:rsid w:val="00841971"/>
    <w:rsid w:val="00842831"/>
    <w:rsid w:val="00842BA7"/>
    <w:rsid w:val="00844FAE"/>
    <w:rsid w:val="008451B6"/>
    <w:rsid w:val="008453C0"/>
    <w:rsid w:val="00846496"/>
    <w:rsid w:val="00847664"/>
    <w:rsid w:val="00847A40"/>
    <w:rsid w:val="008503BD"/>
    <w:rsid w:val="00851111"/>
    <w:rsid w:val="008513A6"/>
    <w:rsid w:val="00852E0D"/>
    <w:rsid w:val="00853E43"/>
    <w:rsid w:val="00853EE9"/>
    <w:rsid w:val="008547C7"/>
    <w:rsid w:val="00855395"/>
    <w:rsid w:val="0085588A"/>
    <w:rsid w:val="0085787C"/>
    <w:rsid w:val="00857C0B"/>
    <w:rsid w:val="008601DF"/>
    <w:rsid w:val="00861043"/>
    <w:rsid w:val="00862A71"/>
    <w:rsid w:val="00863466"/>
    <w:rsid w:val="0086355D"/>
    <w:rsid w:val="00864A57"/>
    <w:rsid w:val="00864AD1"/>
    <w:rsid w:val="0086502C"/>
    <w:rsid w:val="0086714A"/>
    <w:rsid w:val="008674FF"/>
    <w:rsid w:val="008679AB"/>
    <w:rsid w:val="00867B07"/>
    <w:rsid w:val="0087017E"/>
    <w:rsid w:val="00871288"/>
    <w:rsid w:val="0087158C"/>
    <w:rsid w:val="00873D2F"/>
    <w:rsid w:val="008742C6"/>
    <w:rsid w:val="00874B4A"/>
    <w:rsid w:val="008751E8"/>
    <w:rsid w:val="00875A1B"/>
    <w:rsid w:val="00875EAA"/>
    <w:rsid w:val="008762A2"/>
    <w:rsid w:val="0087662A"/>
    <w:rsid w:val="00876932"/>
    <w:rsid w:val="00876CA4"/>
    <w:rsid w:val="008775B6"/>
    <w:rsid w:val="00880384"/>
    <w:rsid w:val="008815F1"/>
    <w:rsid w:val="00881E2A"/>
    <w:rsid w:val="00882BC1"/>
    <w:rsid w:val="00882C34"/>
    <w:rsid w:val="00882E70"/>
    <w:rsid w:val="00883592"/>
    <w:rsid w:val="0088407E"/>
    <w:rsid w:val="00884D5E"/>
    <w:rsid w:val="00884FEA"/>
    <w:rsid w:val="0088534B"/>
    <w:rsid w:val="00886788"/>
    <w:rsid w:val="00886F1E"/>
    <w:rsid w:val="00887AA1"/>
    <w:rsid w:val="00887B55"/>
    <w:rsid w:val="00887ECD"/>
    <w:rsid w:val="00892AF4"/>
    <w:rsid w:val="00895032"/>
    <w:rsid w:val="008951FB"/>
    <w:rsid w:val="0089579A"/>
    <w:rsid w:val="00896B24"/>
    <w:rsid w:val="00897457"/>
    <w:rsid w:val="008974FA"/>
    <w:rsid w:val="008A021D"/>
    <w:rsid w:val="008A153D"/>
    <w:rsid w:val="008A1CEE"/>
    <w:rsid w:val="008A250A"/>
    <w:rsid w:val="008A309B"/>
    <w:rsid w:val="008A3227"/>
    <w:rsid w:val="008A351B"/>
    <w:rsid w:val="008A37BF"/>
    <w:rsid w:val="008A47E9"/>
    <w:rsid w:val="008A4C70"/>
    <w:rsid w:val="008A550D"/>
    <w:rsid w:val="008A5B82"/>
    <w:rsid w:val="008A5CE0"/>
    <w:rsid w:val="008A6BAA"/>
    <w:rsid w:val="008A7334"/>
    <w:rsid w:val="008A7885"/>
    <w:rsid w:val="008A7D12"/>
    <w:rsid w:val="008B0296"/>
    <w:rsid w:val="008B295F"/>
    <w:rsid w:val="008B3DF2"/>
    <w:rsid w:val="008B44C6"/>
    <w:rsid w:val="008B523C"/>
    <w:rsid w:val="008B5FA5"/>
    <w:rsid w:val="008B6DBD"/>
    <w:rsid w:val="008C005D"/>
    <w:rsid w:val="008C0969"/>
    <w:rsid w:val="008C0F93"/>
    <w:rsid w:val="008C1403"/>
    <w:rsid w:val="008C1431"/>
    <w:rsid w:val="008C1EA9"/>
    <w:rsid w:val="008C3433"/>
    <w:rsid w:val="008C38C0"/>
    <w:rsid w:val="008C4F47"/>
    <w:rsid w:val="008C54D1"/>
    <w:rsid w:val="008C59D6"/>
    <w:rsid w:val="008C6BC8"/>
    <w:rsid w:val="008C6BDF"/>
    <w:rsid w:val="008C7815"/>
    <w:rsid w:val="008D1BFB"/>
    <w:rsid w:val="008D2356"/>
    <w:rsid w:val="008D46F3"/>
    <w:rsid w:val="008D7246"/>
    <w:rsid w:val="008D7786"/>
    <w:rsid w:val="008D7B57"/>
    <w:rsid w:val="008E0D96"/>
    <w:rsid w:val="008E1957"/>
    <w:rsid w:val="008E1ECE"/>
    <w:rsid w:val="008E4264"/>
    <w:rsid w:val="008E4462"/>
    <w:rsid w:val="008E460E"/>
    <w:rsid w:val="008E5738"/>
    <w:rsid w:val="008E5A98"/>
    <w:rsid w:val="008E5E2B"/>
    <w:rsid w:val="008E70CA"/>
    <w:rsid w:val="008E7CA8"/>
    <w:rsid w:val="008F01DE"/>
    <w:rsid w:val="008F04FF"/>
    <w:rsid w:val="008F0B12"/>
    <w:rsid w:val="008F127A"/>
    <w:rsid w:val="008F2319"/>
    <w:rsid w:val="008F253B"/>
    <w:rsid w:val="008F2829"/>
    <w:rsid w:val="008F28A7"/>
    <w:rsid w:val="008F2CDD"/>
    <w:rsid w:val="008F3842"/>
    <w:rsid w:val="008F3B78"/>
    <w:rsid w:val="008F3D55"/>
    <w:rsid w:val="008F4304"/>
    <w:rsid w:val="008F5014"/>
    <w:rsid w:val="008F50EE"/>
    <w:rsid w:val="008F5684"/>
    <w:rsid w:val="008F5D65"/>
    <w:rsid w:val="008F68C7"/>
    <w:rsid w:val="008F7071"/>
    <w:rsid w:val="008F748F"/>
    <w:rsid w:val="008F7D1D"/>
    <w:rsid w:val="009003E7"/>
    <w:rsid w:val="00900D4A"/>
    <w:rsid w:val="00900DA0"/>
    <w:rsid w:val="009016A5"/>
    <w:rsid w:val="00902978"/>
    <w:rsid w:val="00902E2C"/>
    <w:rsid w:val="00903058"/>
    <w:rsid w:val="00903DF7"/>
    <w:rsid w:val="00904565"/>
    <w:rsid w:val="00904A69"/>
    <w:rsid w:val="00904F16"/>
    <w:rsid w:val="00904FFE"/>
    <w:rsid w:val="00905126"/>
    <w:rsid w:val="009069FF"/>
    <w:rsid w:val="0090792B"/>
    <w:rsid w:val="0091020F"/>
    <w:rsid w:val="00910DFB"/>
    <w:rsid w:val="00911011"/>
    <w:rsid w:val="009118A6"/>
    <w:rsid w:val="00911DA9"/>
    <w:rsid w:val="009126CB"/>
    <w:rsid w:val="00913346"/>
    <w:rsid w:val="00913B45"/>
    <w:rsid w:val="0091439D"/>
    <w:rsid w:val="00914E58"/>
    <w:rsid w:val="0091538F"/>
    <w:rsid w:val="00916B23"/>
    <w:rsid w:val="00916CBD"/>
    <w:rsid w:val="009170EB"/>
    <w:rsid w:val="00917257"/>
    <w:rsid w:val="00917A6A"/>
    <w:rsid w:val="00920ABF"/>
    <w:rsid w:val="009211DF"/>
    <w:rsid w:val="0092234D"/>
    <w:rsid w:val="0092294F"/>
    <w:rsid w:val="00922BB0"/>
    <w:rsid w:val="0092326C"/>
    <w:rsid w:val="009232F7"/>
    <w:rsid w:val="0092407C"/>
    <w:rsid w:val="0092467B"/>
    <w:rsid w:val="00924DC1"/>
    <w:rsid w:val="009252B0"/>
    <w:rsid w:val="00925655"/>
    <w:rsid w:val="00926B3C"/>
    <w:rsid w:val="0092762F"/>
    <w:rsid w:val="00927DF6"/>
    <w:rsid w:val="009306D6"/>
    <w:rsid w:val="009318BE"/>
    <w:rsid w:val="00932949"/>
    <w:rsid w:val="00933247"/>
    <w:rsid w:val="00935604"/>
    <w:rsid w:val="00935642"/>
    <w:rsid w:val="0093693B"/>
    <w:rsid w:val="00936C81"/>
    <w:rsid w:val="00936D1A"/>
    <w:rsid w:val="00936D4E"/>
    <w:rsid w:val="0094023B"/>
    <w:rsid w:val="009425FE"/>
    <w:rsid w:val="0094340F"/>
    <w:rsid w:val="009434EB"/>
    <w:rsid w:val="00943FE0"/>
    <w:rsid w:val="00944AC0"/>
    <w:rsid w:val="00945AB7"/>
    <w:rsid w:val="0094602F"/>
    <w:rsid w:val="009474A1"/>
    <w:rsid w:val="00947570"/>
    <w:rsid w:val="00947B5D"/>
    <w:rsid w:val="00947CF7"/>
    <w:rsid w:val="00950209"/>
    <w:rsid w:val="00950492"/>
    <w:rsid w:val="0095170A"/>
    <w:rsid w:val="00952100"/>
    <w:rsid w:val="00952BC4"/>
    <w:rsid w:val="00953719"/>
    <w:rsid w:val="0095406B"/>
    <w:rsid w:val="00954F11"/>
    <w:rsid w:val="00954F5D"/>
    <w:rsid w:val="00955EEE"/>
    <w:rsid w:val="00957BA9"/>
    <w:rsid w:val="00960E9B"/>
    <w:rsid w:val="00963059"/>
    <w:rsid w:val="0096319F"/>
    <w:rsid w:val="00964042"/>
    <w:rsid w:val="009651F2"/>
    <w:rsid w:val="0096585B"/>
    <w:rsid w:val="00965BD0"/>
    <w:rsid w:val="009667CB"/>
    <w:rsid w:val="009734BC"/>
    <w:rsid w:val="00973DF3"/>
    <w:rsid w:val="00973EF7"/>
    <w:rsid w:val="00975093"/>
    <w:rsid w:val="00975FFF"/>
    <w:rsid w:val="0097606B"/>
    <w:rsid w:val="00976864"/>
    <w:rsid w:val="00976A94"/>
    <w:rsid w:val="00976F33"/>
    <w:rsid w:val="00977965"/>
    <w:rsid w:val="00977F18"/>
    <w:rsid w:val="00980178"/>
    <w:rsid w:val="009806FF"/>
    <w:rsid w:val="009808E6"/>
    <w:rsid w:val="00981610"/>
    <w:rsid w:val="00984ABD"/>
    <w:rsid w:val="0098676E"/>
    <w:rsid w:val="00986E39"/>
    <w:rsid w:val="009877E9"/>
    <w:rsid w:val="00990ECF"/>
    <w:rsid w:val="00992DC1"/>
    <w:rsid w:val="0099381A"/>
    <w:rsid w:val="0099438C"/>
    <w:rsid w:val="00995BB9"/>
    <w:rsid w:val="00997381"/>
    <w:rsid w:val="009A150F"/>
    <w:rsid w:val="009A25F9"/>
    <w:rsid w:val="009A3273"/>
    <w:rsid w:val="009A3DC9"/>
    <w:rsid w:val="009A5C28"/>
    <w:rsid w:val="009A6411"/>
    <w:rsid w:val="009A6866"/>
    <w:rsid w:val="009A77B2"/>
    <w:rsid w:val="009B02E0"/>
    <w:rsid w:val="009B0E61"/>
    <w:rsid w:val="009B4008"/>
    <w:rsid w:val="009B4AF0"/>
    <w:rsid w:val="009B6212"/>
    <w:rsid w:val="009B7FFC"/>
    <w:rsid w:val="009C1093"/>
    <w:rsid w:val="009C2002"/>
    <w:rsid w:val="009C545F"/>
    <w:rsid w:val="009C61C9"/>
    <w:rsid w:val="009C62D4"/>
    <w:rsid w:val="009C6603"/>
    <w:rsid w:val="009C7885"/>
    <w:rsid w:val="009D121C"/>
    <w:rsid w:val="009D1D31"/>
    <w:rsid w:val="009D20B7"/>
    <w:rsid w:val="009D2263"/>
    <w:rsid w:val="009D44AB"/>
    <w:rsid w:val="009D4F1A"/>
    <w:rsid w:val="009D5BAC"/>
    <w:rsid w:val="009D7840"/>
    <w:rsid w:val="009D7F9C"/>
    <w:rsid w:val="009E0B1C"/>
    <w:rsid w:val="009E1D45"/>
    <w:rsid w:val="009E36B4"/>
    <w:rsid w:val="009E3B1E"/>
    <w:rsid w:val="009E4214"/>
    <w:rsid w:val="009E57BC"/>
    <w:rsid w:val="009E5AB4"/>
    <w:rsid w:val="009E5CBD"/>
    <w:rsid w:val="009E6423"/>
    <w:rsid w:val="009E7B3A"/>
    <w:rsid w:val="009F0DEF"/>
    <w:rsid w:val="009F1827"/>
    <w:rsid w:val="009F2BDE"/>
    <w:rsid w:val="009F361E"/>
    <w:rsid w:val="009F43A5"/>
    <w:rsid w:val="009F498E"/>
    <w:rsid w:val="009F49BF"/>
    <w:rsid w:val="009F4F14"/>
    <w:rsid w:val="009F5587"/>
    <w:rsid w:val="009F5E18"/>
    <w:rsid w:val="009F667F"/>
    <w:rsid w:val="009F698F"/>
    <w:rsid w:val="009F730D"/>
    <w:rsid w:val="009F733D"/>
    <w:rsid w:val="009F79C2"/>
    <w:rsid w:val="009F7E41"/>
    <w:rsid w:val="00A00106"/>
    <w:rsid w:val="00A00EE5"/>
    <w:rsid w:val="00A02101"/>
    <w:rsid w:val="00A022F7"/>
    <w:rsid w:val="00A026F8"/>
    <w:rsid w:val="00A02E89"/>
    <w:rsid w:val="00A0438F"/>
    <w:rsid w:val="00A0497D"/>
    <w:rsid w:val="00A05B12"/>
    <w:rsid w:val="00A05D95"/>
    <w:rsid w:val="00A05EB7"/>
    <w:rsid w:val="00A068A1"/>
    <w:rsid w:val="00A113EC"/>
    <w:rsid w:val="00A11D02"/>
    <w:rsid w:val="00A11D3E"/>
    <w:rsid w:val="00A12AC8"/>
    <w:rsid w:val="00A135F9"/>
    <w:rsid w:val="00A161E1"/>
    <w:rsid w:val="00A17592"/>
    <w:rsid w:val="00A17904"/>
    <w:rsid w:val="00A179A7"/>
    <w:rsid w:val="00A2209D"/>
    <w:rsid w:val="00A24E1B"/>
    <w:rsid w:val="00A2529B"/>
    <w:rsid w:val="00A25341"/>
    <w:rsid w:val="00A25E7F"/>
    <w:rsid w:val="00A301ED"/>
    <w:rsid w:val="00A307B7"/>
    <w:rsid w:val="00A32DA3"/>
    <w:rsid w:val="00A32F90"/>
    <w:rsid w:val="00A3318D"/>
    <w:rsid w:val="00A357F0"/>
    <w:rsid w:val="00A35C42"/>
    <w:rsid w:val="00A35D7C"/>
    <w:rsid w:val="00A362DB"/>
    <w:rsid w:val="00A36765"/>
    <w:rsid w:val="00A37F4A"/>
    <w:rsid w:val="00A410A7"/>
    <w:rsid w:val="00A410B4"/>
    <w:rsid w:val="00A41254"/>
    <w:rsid w:val="00A4209D"/>
    <w:rsid w:val="00A42E6B"/>
    <w:rsid w:val="00A42FB3"/>
    <w:rsid w:val="00A43FE3"/>
    <w:rsid w:val="00A4444C"/>
    <w:rsid w:val="00A456B4"/>
    <w:rsid w:val="00A45C7D"/>
    <w:rsid w:val="00A45ED0"/>
    <w:rsid w:val="00A4713B"/>
    <w:rsid w:val="00A50B15"/>
    <w:rsid w:val="00A51A00"/>
    <w:rsid w:val="00A53402"/>
    <w:rsid w:val="00A53E80"/>
    <w:rsid w:val="00A53EAC"/>
    <w:rsid w:val="00A54503"/>
    <w:rsid w:val="00A549AF"/>
    <w:rsid w:val="00A565D9"/>
    <w:rsid w:val="00A572A1"/>
    <w:rsid w:val="00A57B36"/>
    <w:rsid w:val="00A61BDA"/>
    <w:rsid w:val="00A61D39"/>
    <w:rsid w:val="00A62F33"/>
    <w:rsid w:val="00A63511"/>
    <w:rsid w:val="00A63538"/>
    <w:rsid w:val="00A6379C"/>
    <w:rsid w:val="00A644FB"/>
    <w:rsid w:val="00A6488D"/>
    <w:rsid w:val="00A67320"/>
    <w:rsid w:val="00A6759E"/>
    <w:rsid w:val="00A67B4C"/>
    <w:rsid w:val="00A719C3"/>
    <w:rsid w:val="00A73DAF"/>
    <w:rsid w:val="00A74DD6"/>
    <w:rsid w:val="00A750DA"/>
    <w:rsid w:val="00A760D8"/>
    <w:rsid w:val="00A778AA"/>
    <w:rsid w:val="00A77C2E"/>
    <w:rsid w:val="00A77DE6"/>
    <w:rsid w:val="00A816A7"/>
    <w:rsid w:val="00A8297D"/>
    <w:rsid w:val="00A84745"/>
    <w:rsid w:val="00A8554C"/>
    <w:rsid w:val="00A86037"/>
    <w:rsid w:val="00A86E77"/>
    <w:rsid w:val="00A86E8A"/>
    <w:rsid w:val="00A870E8"/>
    <w:rsid w:val="00A90048"/>
    <w:rsid w:val="00A9049D"/>
    <w:rsid w:val="00A90C11"/>
    <w:rsid w:val="00A9172D"/>
    <w:rsid w:val="00A92060"/>
    <w:rsid w:val="00A92469"/>
    <w:rsid w:val="00A92E7B"/>
    <w:rsid w:val="00A93079"/>
    <w:rsid w:val="00A9375B"/>
    <w:rsid w:val="00A93D61"/>
    <w:rsid w:val="00A940BB"/>
    <w:rsid w:val="00A94249"/>
    <w:rsid w:val="00A94561"/>
    <w:rsid w:val="00A95A19"/>
    <w:rsid w:val="00A95AD9"/>
    <w:rsid w:val="00A95CAA"/>
    <w:rsid w:val="00AA0542"/>
    <w:rsid w:val="00AA1448"/>
    <w:rsid w:val="00AA5160"/>
    <w:rsid w:val="00AA5247"/>
    <w:rsid w:val="00AA7188"/>
    <w:rsid w:val="00AB00D3"/>
    <w:rsid w:val="00AB05FF"/>
    <w:rsid w:val="00AB16A2"/>
    <w:rsid w:val="00AB1A3D"/>
    <w:rsid w:val="00AB31D1"/>
    <w:rsid w:val="00AB38D0"/>
    <w:rsid w:val="00AB43F1"/>
    <w:rsid w:val="00AB46CA"/>
    <w:rsid w:val="00AB6B1E"/>
    <w:rsid w:val="00AB6F12"/>
    <w:rsid w:val="00AB726E"/>
    <w:rsid w:val="00AB7294"/>
    <w:rsid w:val="00AB74AD"/>
    <w:rsid w:val="00AB77BF"/>
    <w:rsid w:val="00AB7939"/>
    <w:rsid w:val="00AC0303"/>
    <w:rsid w:val="00AC15ED"/>
    <w:rsid w:val="00AC1AFC"/>
    <w:rsid w:val="00AC245C"/>
    <w:rsid w:val="00AC2DB6"/>
    <w:rsid w:val="00AC6E1E"/>
    <w:rsid w:val="00AD0E10"/>
    <w:rsid w:val="00AD16CC"/>
    <w:rsid w:val="00AD1D2F"/>
    <w:rsid w:val="00AD367F"/>
    <w:rsid w:val="00AD65C6"/>
    <w:rsid w:val="00AD77D1"/>
    <w:rsid w:val="00AD7F9F"/>
    <w:rsid w:val="00AE1126"/>
    <w:rsid w:val="00AE3A8E"/>
    <w:rsid w:val="00AE3B91"/>
    <w:rsid w:val="00AE3C18"/>
    <w:rsid w:val="00AE524C"/>
    <w:rsid w:val="00AE5EF9"/>
    <w:rsid w:val="00AE772A"/>
    <w:rsid w:val="00AF036C"/>
    <w:rsid w:val="00AF06DD"/>
    <w:rsid w:val="00AF20C4"/>
    <w:rsid w:val="00AF2942"/>
    <w:rsid w:val="00AF2DD8"/>
    <w:rsid w:val="00AF320E"/>
    <w:rsid w:val="00AF3A2E"/>
    <w:rsid w:val="00AF4D20"/>
    <w:rsid w:val="00AF63B1"/>
    <w:rsid w:val="00AF6650"/>
    <w:rsid w:val="00AF7024"/>
    <w:rsid w:val="00AF776A"/>
    <w:rsid w:val="00AF7978"/>
    <w:rsid w:val="00B003EB"/>
    <w:rsid w:val="00B004C0"/>
    <w:rsid w:val="00B005B6"/>
    <w:rsid w:val="00B01A1F"/>
    <w:rsid w:val="00B01A5D"/>
    <w:rsid w:val="00B0302E"/>
    <w:rsid w:val="00B03243"/>
    <w:rsid w:val="00B040AD"/>
    <w:rsid w:val="00B042CF"/>
    <w:rsid w:val="00B05459"/>
    <w:rsid w:val="00B07C08"/>
    <w:rsid w:val="00B07C3B"/>
    <w:rsid w:val="00B07CDE"/>
    <w:rsid w:val="00B07FE4"/>
    <w:rsid w:val="00B10696"/>
    <w:rsid w:val="00B10BDC"/>
    <w:rsid w:val="00B10BE2"/>
    <w:rsid w:val="00B10D3B"/>
    <w:rsid w:val="00B11552"/>
    <w:rsid w:val="00B135A6"/>
    <w:rsid w:val="00B13CCF"/>
    <w:rsid w:val="00B14C60"/>
    <w:rsid w:val="00B14D6F"/>
    <w:rsid w:val="00B1567D"/>
    <w:rsid w:val="00B1686A"/>
    <w:rsid w:val="00B1689B"/>
    <w:rsid w:val="00B16F15"/>
    <w:rsid w:val="00B174AD"/>
    <w:rsid w:val="00B208E5"/>
    <w:rsid w:val="00B232A2"/>
    <w:rsid w:val="00B23FFA"/>
    <w:rsid w:val="00B247E4"/>
    <w:rsid w:val="00B2529C"/>
    <w:rsid w:val="00B270E6"/>
    <w:rsid w:val="00B27CC8"/>
    <w:rsid w:val="00B27D58"/>
    <w:rsid w:val="00B307F6"/>
    <w:rsid w:val="00B30A1D"/>
    <w:rsid w:val="00B30E6E"/>
    <w:rsid w:val="00B31212"/>
    <w:rsid w:val="00B319A6"/>
    <w:rsid w:val="00B31D96"/>
    <w:rsid w:val="00B32220"/>
    <w:rsid w:val="00B32264"/>
    <w:rsid w:val="00B346AD"/>
    <w:rsid w:val="00B34877"/>
    <w:rsid w:val="00B36839"/>
    <w:rsid w:val="00B36FB5"/>
    <w:rsid w:val="00B37377"/>
    <w:rsid w:val="00B3741F"/>
    <w:rsid w:val="00B40458"/>
    <w:rsid w:val="00B40687"/>
    <w:rsid w:val="00B42624"/>
    <w:rsid w:val="00B427EA"/>
    <w:rsid w:val="00B44570"/>
    <w:rsid w:val="00B467FE"/>
    <w:rsid w:val="00B46EFF"/>
    <w:rsid w:val="00B47383"/>
    <w:rsid w:val="00B47DDF"/>
    <w:rsid w:val="00B50B97"/>
    <w:rsid w:val="00B50ECF"/>
    <w:rsid w:val="00B520B7"/>
    <w:rsid w:val="00B52330"/>
    <w:rsid w:val="00B52445"/>
    <w:rsid w:val="00B52B8D"/>
    <w:rsid w:val="00B52D48"/>
    <w:rsid w:val="00B52DBF"/>
    <w:rsid w:val="00B5310B"/>
    <w:rsid w:val="00B5315D"/>
    <w:rsid w:val="00B53437"/>
    <w:rsid w:val="00B540C8"/>
    <w:rsid w:val="00B541B2"/>
    <w:rsid w:val="00B56077"/>
    <w:rsid w:val="00B560F5"/>
    <w:rsid w:val="00B5761C"/>
    <w:rsid w:val="00B57994"/>
    <w:rsid w:val="00B62489"/>
    <w:rsid w:val="00B62E29"/>
    <w:rsid w:val="00B639A8"/>
    <w:rsid w:val="00B65CEF"/>
    <w:rsid w:val="00B7113A"/>
    <w:rsid w:val="00B716C1"/>
    <w:rsid w:val="00B71AD0"/>
    <w:rsid w:val="00B722A2"/>
    <w:rsid w:val="00B725FD"/>
    <w:rsid w:val="00B73328"/>
    <w:rsid w:val="00B738EA"/>
    <w:rsid w:val="00B741E0"/>
    <w:rsid w:val="00B75D7E"/>
    <w:rsid w:val="00B768BE"/>
    <w:rsid w:val="00B76C2C"/>
    <w:rsid w:val="00B802B7"/>
    <w:rsid w:val="00B80889"/>
    <w:rsid w:val="00B81905"/>
    <w:rsid w:val="00B82263"/>
    <w:rsid w:val="00B8266C"/>
    <w:rsid w:val="00B8353D"/>
    <w:rsid w:val="00B8420F"/>
    <w:rsid w:val="00B8485A"/>
    <w:rsid w:val="00B906D1"/>
    <w:rsid w:val="00B90C98"/>
    <w:rsid w:val="00B90CF4"/>
    <w:rsid w:val="00B90DEA"/>
    <w:rsid w:val="00B91221"/>
    <w:rsid w:val="00B92C16"/>
    <w:rsid w:val="00B93041"/>
    <w:rsid w:val="00B93748"/>
    <w:rsid w:val="00B94199"/>
    <w:rsid w:val="00B94E6C"/>
    <w:rsid w:val="00B958E5"/>
    <w:rsid w:val="00B96151"/>
    <w:rsid w:val="00B96598"/>
    <w:rsid w:val="00B96BC9"/>
    <w:rsid w:val="00B97F67"/>
    <w:rsid w:val="00BA01F3"/>
    <w:rsid w:val="00BA0D44"/>
    <w:rsid w:val="00BA0E74"/>
    <w:rsid w:val="00BA0EFB"/>
    <w:rsid w:val="00BA0F4B"/>
    <w:rsid w:val="00BA10D3"/>
    <w:rsid w:val="00BA1214"/>
    <w:rsid w:val="00BA1544"/>
    <w:rsid w:val="00BA17BC"/>
    <w:rsid w:val="00BA474F"/>
    <w:rsid w:val="00BA65AB"/>
    <w:rsid w:val="00BA7F4C"/>
    <w:rsid w:val="00BB0707"/>
    <w:rsid w:val="00BB20D6"/>
    <w:rsid w:val="00BB21F5"/>
    <w:rsid w:val="00BB2396"/>
    <w:rsid w:val="00BB3285"/>
    <w:rsid w:val="00BB3D29"/>
    <w:rsid w:val="00BB7F80"/>
    <w:rsid w:val="00BC02BA"/>
    <w:rsid w:val="00BC08AC"/>
    <w:rsid w:val="00BC277A"/>
    <w:rsid w:val="00BC4E54"/>
    <w:rsid w:val="00BC4FBD"/>
    <w:rsid w:val="00BC57FC"/>
    <w:rsid w:val="00BC60AB"/>
    <w:rsid w:val="00BC62AC"/>
    <w:rsid w:val="00BC6797"/>
    <w:rsid w:val="00BC6890"/>
    <w:rsid w:val="00BC7D51"/>
    <w:rsid w:val="00BD005E"/>
    <w:rsid w:val="00BD06E8"/>
    <w:rsid w:val="00BD10D4"/>
    <w:rsid w:val="00BD2017"/>
    <w:rsid w:val="00BD3872"/>
    <w:rsid w:val="00BD3B7F"/>
    <w:rsid w:val="00BD479B"/>
    <w:rsid w:val="00BD6A12"/>
    <w:rsid w:val="00BD6DC1"/>
    <w:rsid w:val="00BD7896"/>
    <w:rsid w:val="00BE03C3"/>
    <w:rsid w:val="00BE1F62"/>
    <w:rsid w:val="00BE290B"/>
    <w:rsid w:val="00BE3314"/>
    <w:rsid w:val="00BE4045"/>
    <w:rsid w:val="00BE44B1"/>
    <w:rsid w:val="00BE5E99"/>
    <w:rsid w:val="00BE635A"/>
    <w:rsid w:val="00BE64BF"/>
    <w:rsid w:val="00BE6633"/>
    <w:rsid w:val="00BE713C"/>
    <w:rsid w:val="00BE71B4"/>
    <w:rsid w:val="00BE734C"/>
    <w:rsid w:val="00BF1226"/>
    <w:rsid w:val="00BF125B"/>
    <w:rsid w:val="00BF1C16"/>
    <w:rsid w:val="00BF25CA"/>
    <w:rsid w:val="00BF2EE2"/>
    <w:rsid w:val="00BF3F5E"/>
    <w:rsid w:val="00BF483D"/>
    <w:rsid w:val="00BF4A31"/>
    <w:rsid w:val="00BF6181"/>
    <w:rsid w:val="00C0049F"/>
    <w:rsid w:val="00C01DF0"/>
    <w:rsid w:val="00C02CE1"/>
    <w:rsid w:val="00C03DD9"/>
    <w:rsid w:val="00C04476"/>
    <w:rsid w:val="00C04C27"/>
    <w:rsid w:val="00C06754"/>
    <w:rsid w:val="00C107D0"/>
    <w:rsid w:val="00C1131B"/>
    <w:rsid w:val="00C1202B"/>
    <w:rsid w:val="00C1372D"/>
    <w:rsid w:val="00C1580A"/>
    <w:rsid w:val="00C15B5E"/>
    <w:rsid w:val="00C15B8C"/>
    <w:rsid w:val="00C16A7E"/>
    <w:rsid w:val="00C174F5"/>
    <w:rsid w:val="00C17F2C"/>
    <w:rsid w:val="00C2043F"/>
    <w:rsid w:val="00C2093C"/>
    <w:rsid w:val="00C20E38"/>
    <w:rsid w:val="00C21701"/>
    <w:rsid w:val="00C22B63"/>
    <w:rsid w:val="00C22F1C"/>
    <w:rsid w:val="00C23BD1"/>
    <w:rsid w:val="00C24505"/>
    <w:rsid w:val="00C248CD"/>
    <w:rsid w:val="00C25373"/>
    <w:rsid w:val="00C260F0"/>
    <w:rsid w:val="00C2644E"/>
    <w:rsid w:val="00C30E03"/>
    <w:rsid w:val="00C317A5"/>
    <w:rsid w:val="00C32CB1"/>
    <w:rsid w:val="00C345F1"/>
    <w:rsid w:val="00C34AF8"/>
    <w:rsid w:val="00C34B9D"/>
    <w:rsid w:val="00C3569F"/>
    <w:rsid w:val="00C35DFD"/>
    <w:rsid w:val="00C36219"/>
    <w:rsid w:val="00C36267"/>
    <w:rsid w:val="00C36EB9"/>
    <w:rsid w:val="00C37583"/>
    <w:rsid w:val="00C37939"/>
    <w:rsid w:val="00C3793F"/>
    <w:rsid w:val="00C42814"/>
    <w:rsid w:val="00C42ADF"/>
    <w:rsid w:val="00C42DD4"/>
    <w:rsid w:val="00C44113"/>
    <w:rsid w:val="00C44169"/>
    <w:rsid w:val="00C443A1"/>
    <w:rsid w:val="00C448CF"/>
    <w:rsid w:val="00C44B5C"/>
    <w:rsid w:val="00C45D15"/>
    <w:rsid w:val="00C45FCB"/>
    <w:rsid w:val="00C46674"/>
    <w:rsid w:val="00C47D93"/>
    <w:rsid w:val="00C50E2E"/>
    <w:rsid w:val="00C52467"/>
    <w:rsid w:val="00C531FF"/>
    <w:rsid w:val="00C532EA"/>
    <w:rsid w:val="00C54840"/>
    <w:rsid w:val="00C54953"/>
    <w:rsid w:val="00C55E3F"/>
    <w:rsid w:val="00C561B5"/>
    <w:rsid w:val="00C576C7"/>
    <w:rsid w:val="00C57DE8"/>
    <w:rsid w:val="00C57E56"/>
    <w:rsid w:val="00C60218"/>
    <w:rsid w:val="00C60CF5"/>
    <w:rsid w:val="00C611AA"/>
    <w:rsid w:val="00C61C53"/>
    <w:rsid w:val="00C61DAF"/>
    <w:rsid w:val="00C65318"/>
    <w:rsid w:val="00C65F49"/>
    <w:rsid w:val="00C65F8D"/>
    <w:rsid w:val="00C67150"/>
    <w:rsid w:val="00C679B3"/>
    <w:rsid w:val="00C704CD"/>
    <w:rsid w:val="00C70629"/>
    <w:rsid w:val="00C73579"/>
    <w:rsid w:val="00C739C7"/>
    <w:rsid w:val="00C745EA"/>
    <w:rsid w:val="00C7470C"/>
    <w:rsid w:val="00C754BC"/>
    <w:rsid w:val="00C75C3E"/>
    <w:rsid w:val="00C7647B"/>
    <w:rsid w:val="00C765FD"/>
    <w:rsid w:val="00C80085"/>
    <w:rsid w:val="00C82CEA"/>
    <w:rsid w:val="00C8305C"/>
    <w:rsid w:val="00C84A05"/>
    <w:rsid w:val="00C85089"/>
    <w:rsid w:val="00C85F8D"/>
    <w:rsid w:val="00C87456"/>
    <w:rsid w:val="00C87469"/>
    <w:rsid w:val="00C8750C"/>
    <w:rsid w:val="00C90957"/>
    <w:rsid w:val="00C90D42"/>
    <w:rsid w:val="00C92554"/>
    <w:rsid w:val="00C92FFA"/>
    <w:rsid w:val="00C93394"/>
    <w:rsid w:val="00C93A70"/>
    <w:rsid w:val="00C954F4"/>
    <w:rsid w:val="00C95906"/>
    <w:rsid w:val="00C97A36"/>
    <w:rsid w:val="00C97F1D"/>
    <w:rsid w:val="00CA0383"/>
    <w:rsid w:val="00CA03DB"/>
    <w:rsid w:val="00CA0A07"/>
    <w:rsid w:val="00CA18E5"/>
    <w:rsid w:val="00CA1AC7"/>
    <w:rsid w:val="00CA34FC"/>
    <w:rsid w:val="00CA4066"/>
    <w:rsid w:val="00CA4E7F"/>
    <w:rsid w:val="00CA53D6"/>
    <w:rsid w:val="00CB03B9"/>
    <w:rsid w:val="00CB0590"/>
    <w:rsid w:val="00CB0FC8"/>
    <w:rsid w:val="00CB2463"/>
    <w:rsid w:val="00CB2DEB"/>
    <w:rsid w:val="00CB34A3"/>
    <w:rsid w:val="00CB40EB"/>
    <w:rsid w:val="00CB4742"/>
    <w:rsid w:val="00CB5365"/>
    <w:rsid w:val="00CB609B"/>
    <w:rsid w:val="00CB641A"/>
    <w:rsid w:val="00CB7731"/>
    <w:rsid w:val="00CB7ACD"/>
    <w:rsid w:val="00CB7B10"/>
    <w:rsid w:val="00CB7BD5"/>
    <w:rsid w:val="00CC045E"/>
    <w:rsid w:val="00CC0D80"/>
    <w:rsid w:val="00CC2FB3"/>
    <w:rsid w:val="00CC32F4"/>
    <w:rsid w:val="00CC3D35"/>
    <w:rsid w:val="00CC3F68"/>
    <w:rsid w:val="00CC406B"/>
    <w:rsid w:val="00CC410C"/>
    <w:rsid w:val="00CC4CC0"/>
    <w:rsid w:val="00CC4F64"/>
    <w:rsid w:val="00CC63FA"/>
    <w:rsid w:val="00CC6633"/>
    <w:rsid w:val="00CC74FA"/>
    <w:rsid w:val="00CC7715"/>
    <w:rsid w:val="00CC778D"/>
    <w:rsid w:val="00CD1290"/>
    <w:rsid w:val="00CD20AD"/>
    <w:rsid w:val="00CD20C1"/>
    <w:rsid w:val="00CD3E71"/>
    <w:rsid w:val="00CD484E"/>
    <w:rsid w:val="00CD5C77"/>
    <w:rsid w:val="00CE1F0C"/>
    <w:rsid w:val="00CE2454"/>
    <w:rsid w:val="00CE2EA5"/>
    <w:rsid w:val="00CE57BB"/>
    <w:rsid w:val="00CE7B2B"/>
    <w:rsid w:val="00CF0CC8"/>
    <w:rsid w:val="00CF0D97"/>
    <w:rsid w:val="00CF0E67"/>
    <w:rsid w:val="00CF1959"/>
    <w:rsid w:val="00CF1A15"/>
    <w:rsid w:val="00CF40FE"/>
    <w:rsid w:val="00CF503F"/>
    <w:rsid w:val="00CF54C5"/>
    <w:rsid w:val="00CF5E68"/>
    <w:rsid w:val="00CF777D"/>
    <w:rsid w:val="00D02165"/>
    <w:rsid w:val="00D02813"/>
    <w:rsid w:val="00D02ECE"/>
    <w:rsid w:val="00D04432"/>
    <w:rsid w:val="00D0544D"/>
    <w:rsid w:val="00D05CD8"/>
    <w:rsid w:val="00D05F05"/>
    <w:rsid w:val="00D05FA0"/>
    <w:rsid w:val="00D05FBA"/>
    <w:rsid w:val="00D06E4D"/>
    <w:rsid w:val="00D072C6"/>
    <w:rsid w:val="00D11E2C"/>
    <w:rsid w:val="00D12756"/>
    <w:rsid w:val="00D13415"/>
    <w:rsid w:val="00D14765"/>
    <w:rsid w:val="00D15744"/>
    <w:rsid w:val="00D15C78"/>
    <w:rsid w:val="00D1663E"/>
    <w:rsid w:val="00D16654"/>
    <w:rsid w:val="00D1665F"/>
    <w:rsid w:val="00D1714C"/>
    <w:rsid w:val="00D176AE"/>
    <w:rsid w:val="00D200B1"/>
    <w:rsid w:val="00D214CC"/>
    <w:rsid w:val="00D220D9"/>
    <w:rsid w:val="00D22650"/>
    <w:rsid w:val="00D2290C"/>
    <w:rsid w:val="00D22D4D"/>
    <w:rsid w:val="00D22FA9"/>
    <w:rsid w:val="00D24AFA"/>
    <w:rsid w:val="00D251A6"/>
    <w:rsid w:val="00D2645B"/>
    <w:rsid w:val="00D26FD5"/>
    <w:rsid w:val="00D27658"/>
    <w:rsid w:val="00D27681"/>
    <w:rsid w:val="00D27977"/>
    <w:rsid w:val="00D30045"/>
    <w:rsid w:val="00D302FA"/>
    <w:rsid w:val="00D3071E"/>
    <w:rsid w:val="00D30E53"/>
    <w:rsid w:val="00D30F40"/>
    <w:rsid w:val="00D31388"/>
    <w:rsid w:val="00D31F3A"/>
    <w:rsid w:val="00D32733"/>
    <w:rsid w:val="00D32782"/>
    <w:rsid w:val="00D33609"/>
    <w:rsid w:val="00D338A4"/>
    <w:rsid w:val="00D338FD"/>
    <w:rsid w:val="00D33C54"/>
    <w:rsid w:val="00D34759"/>
    <w:rsid w:val="00D35047"/>
    <w:rsid w:val="00D35283"/>
    <w:rsid w:val="00D36D43"/>
    <w:rsid w:val="00D4069D"/>
    <w:rsid w:val="00D40A96"/>
    <w:rsid w:val="00D40CE9"/>
    <w:rsid w:val="00D42059"/>
    <w:rsid w:val="00D421AC"/>
    <w:rsid w:val="00D4289E"/>
    <w:rsid w:val="00D43A7C"/>
    <w:rsid w:val="00D44343"/>
    <w:rsid w:val="00D447DD"/>
    <w:rsid w:val="00D4557D"/>
    <w:rsid w:val="00D45890"/>
    <w:rsid w:val="00D45AC2"/>
    <w:rsid w:val="00D4639C"/>
    <w:rsid w:val="00D46477"/>
    <w:rsid w:val="00D46E54"/>
    <w:rsid w:val="00D47590"/>
    <w:rsid w:val="00D508CA"/>
    <w:rsid w:val="00D50A23"/>
    <w:rsid w:val="00D50BE8"/>
    <w:rsid w:val="00D51051"/>
    <w:rsid w:val="00D52605"/>
    <w:rsid w:val="00D54ACB"/>
    <w:rsid w:val="00D556A4"/>
    <w:rsid w:val="00D565D1"/>
    <w:rsid w:val="00D56932"/>
    <w:rsid w:val="00D57524"/>
    <w:rsid w:val="00D577DA"/>
    <w:rsid w:val="00D6018D"/>
    <w:rsid w:val="00D60FFC"/>
    <w:rsid w:val="00D62696"/>
    <w:rsid w:val="00D62CD3"/>
    <w:rsid w:val="00D62F73"/>
    <w:rsid w:val="00D63BC6"/>
    <w:rsid w:val="00D63CE9"/>
    <w:rsid w:val="00D64A29"/>
    <w:rsid w:val="00D6562E"/>
    <w:rsid w:val="00D65658"/>
    <w:rsid w:val="00D6569A"/>
    <w:rsid w:val="00D65971"/>
    <w:rsid w:val="00D66AAC"/>
    <w:rsid w:val="00D67069"/>
    <w:rsid w:val="00D67D53"/>
    <w:rsid w:val="00D70E4A"/>
    <w:rsid w:val="00D719E7"/>
    <w:rsid w:val="00D7204E"/>
    <w:rsid w:val="00D72304"/>
    <w:rsid w:val="00D73225"/>
    <w:rsid w:val="00D73E47"/>
    <w:rsid w:val="00D740CD"/>
    <w:rsid w:val="00D752D6"/>
    <w:rsid w:val="00D7554D"/>
    <w:rsid w:val="00D76C10"/>
    <w:rsid w:val="00D8344B"/>
    <w:rsid w:val="00D84885"/>
    <w:rsid w:val="00D8612B"/>
    <w:rsid w:val="00D867B0"/>
    <w:rsid w:val="00D91203"/>
    <w:rsid w:val="00D91CE4"/>
    <w:rsid w:val="00D92456"/>
    <w:rsid w:val="00D937C8"/>
    <w:rsid w:val="00D95152"/>
    <w:rsid w:val="00D97D97"/>
    <w:rsid w:val="00DA05FF"/>
    <w:rsid w:val="00DA0815"/>
    <w:rsid w:val="00DA1931"/>
    <w:rsid w:val="00DA266B"/>
    <w:rsid w:val="00DA3246"/>
    <w:rsid w:val="00DA472F"/>
    <w:rsid w:val="00DA4A7E"/>
    <w:rsid w:val="00DA500A"/>
    <w:rsid w:val="00DA6786"/>
    <w:rsid w:val="00DB0258"/>
    <w:rsid w:val="00DB0BEE"/>
    <w:rsid w:val="00DB16DD"/>
    <w:rsid w:val="00DB2478"/>
    <w:rsid w:val="00DB37F3"/>
    <w:rsid w:val="00DB462F"/>
    <w:rsid w:val="00DB4843"/>
    <w:rsid w:val="00DB50FE"/>
    <w:rsid w:val="00DB5C87"/>
    <w:rsid w:val="00DB7149"/>
    <w:rsid w:val="00DB74D1"/>
    <w:rsid w:val="00DB7CC9"/>
    <w:rsid w:val="00DC1443"/>
    <w:rsid w:val="00DC1A33"/>
    <w:rsid w:val="00DC1CF8"/>
    <w:rsid w:val="00DC1EC7"/>
    <w:rsid w:val="00DC1FF1"/>
    <w:rsid w:val="00DC259C"/>
    <w:rsid w:val="00DC2809"/>
    <w:rsid w:val="00DC340E"/>
    <w:rsid w:val="00DC3FE8"/>
    <w:rsid w:val="00DC5176"/>
    <w:rsid w:val="00DC6789"/>
    <w:rsid w:val="00DC6CCB"/>
    <w:rsid w:val="00DD05B1"/>
    <w:rsid w:val="00DD0B8A"/>
    <w:rsid w:val="00DD0F26"/>
    <w:rsid w:val="00DD1DB9"/>
    <w:rsid w:val="00DD2224"/>
    <w:rsid w:val="00DD39E9"/>
    <w:rsid w:val="00DD4BC6"/>
    <w:rsid w:val="00DD4C5E"/>
    <w:rsid w:val="00DD4F04"/>
    <w:rsid w:val="00DD66E7"/>
    <w:rsid w:val="00DD7034"/>
    <w:rsid w:val="00DE02EC"/>
    <w:rsid w:val="00DE0783"/>
    <w:rsid w:val="00DE07F6"/>
    <w:rsid w:val="00DE2274"/>
    <w:rsid w:val="00DE38F8"/>
    <w:rsid w:val="00DE3F1E"/>
    <w:rsid w:val="00DE3FE0"/>
    <w:rsid w:val="00DE4625"/>
    <w:rsid w:val="00DE6BB8"/>
    <w:rsid w:val="00DE7776"/>
    <w:rsid w:val="00DE787B"/>
    <w:rsid w:val="00DE7EF3"/>
    <w:rsid w:val="00DF001A"/>
    <w:rsid w:val="00DF03C6"/>
    <w:rsid w:val="00DF0743"/>
    <w:rsid w:val="00DF09B4"/>
    <w:rsid w:val="00DF1DA0"/>
    <w:rsid w:val="00DF1EE1"/>
    <w:rsid w:val="00DF255C"/>
    <w:rsid w:val="00DF3463"/>
    <w:rsid w:val="00DF34AC"/>
    <w:rsid w:val="00DF40AD"/>
    <w:rsid w:val="00DF41E4"/>
    <w:rsid w:val="00DF47DF"/>
    <w:rsid w:val="00DF5ACF"/>
    <w:rsid w:val="00DF60E0"/>
    <w:rsid w:val="00DF6AAF"/>
    <w:rsid w:val="00E000B1"/>
    <w:rsid w:val="00E0060F"/>
    <w:rsid w:val="00E00820"/>
    <w:rsid w:val="00E0152B"/>
    <w:rsid w:val="00E01F15"/>
    <w:rsid w:val="00E023F1"/>
    <w:rsid w:val="00E064D2"/>
    <w:rsid w:val="00E10CC5"/>
    <w:rsid w:val="00E12A42"/>
    <w:rsid w:val="00E12CCC"/>
    <w:rsid w:val="00E12FF1"/>
    <w:rsid w:val="00E13233"/>
    <w:rsid w:val="00E14757"/>
    <w:rsid w:val="00E14C9E"/>
    <w:rsid w:val="00E1519F"/>
    <w:rsid w:val="00E15DD3"/>
    <w:rsid w:val="00E16A4F"/>
    <w:rsid w:val="00E17D8E"/>
    <w:rsid w:val="00E20B1A"/>
    <w:rsid w:val="00E211D1"/>
    <w:rsid w:val="00E211ED"/>
    <w:rsid w:val="00E215CA"/>
    <w:rsid w:val="00E22417"/>
    <w:rsid w:val="00E22FAA"/>
    <w:rsid w:val="00E23D8F"/>
    <w:rsid w:val="00E23F0A"/>
    <w:rsid w:val="00E25CF3"/>
    <w:rsid w:val="00E278CA"/>
    <w:rsid w:val="00E279A2"/>
    <w:rsid w:val="00E30A8B"/>
    <w:rsid w:val="00E31127"/>
    <w:rsid w:val="00E31290"/>
    <w:rsid w:val="00E316A6"/>
    <w:rsid w:val="00E31E14"/>
    <w:rsid w:val="00E3232D"/>
    <w:rsid w:val="00E323DB"/>
    <w:rsid w:val="00E32410"/>
    <w:rsid w:val="00E33962"/>
    <w:rsid w:val="00E33E7C"/>
    <w:rsid w:val="00E35C43"/>
    <w:rsid w:val="00E4124C"/>
    <w:rsid w:val="00E421C8"/>
    <w:rsid w:val="00E42CCB"/>
    <w:rsid w:val="00E430C2"/>
    <w:rsid w:val="00E435F4"/>
    <w:rsid w:val="00E43CA7"/>
    <w:rsid w:val="00E44FEA"/>
    <w:rsid w:val="00E4535C"/>
    <w:rsid w:val="00E45495"/>
    <w:rsid w:val="00E473E6"/>
    <w:rsid w:val="00E47A19"/>
    <w:rsid w:val="00E47AF1"/>
    <w:rsid w:val="00E5047A"/>
    <w:rsid w:val="00E51AA8"/>
    <w:rsid w:val="00E51CBB"/>
    <w:rsid w:val="00E52C04"/>
    <w:rsid w:val="00E544A9"/>
    <w:rsid w:val="00E5479A"/>
    <w:rsid w:val="00E55D71"/>
    <w:rsid w:val="00E55FBD"/>
    <w:rsid w:val="00E5685D"/>
    <w:rsid w:val="00E6051C"/>
    <w:rsid w:val="00E607C4"/>
    <w:rsid w:val="00E60CA3"/>
    <w:rsid w:val="00E61205"/>
    <w:rsid w:val="00E62256"/>
    <w:rsid w:val="00E623A3"/>
    <w:rsid w:val="00E64411"/>
    <w:rsid w:val="00E6473B"/>
    <w:rsid w:val="00E64972"/>
    <w:rsid w:val="00E64F12"/>
    <w:rsid w:val="00E65A6A"/>
    <w:rsid w:val="00E666B2"/>
    <w:rsid w:val="00E7192E"/>
    <w:rsid w:val="00E71E86"/>
    <w:rsid w:val="00E72898"/>
    <w:rsid w:val="00E72ACA"/>
    <w:rsid w:val="00E73565"/>
    <w:rsid w:val="00E757BA"/>
    <w:rsid w:val="00E75BF8"/>
    <w:rsid w:val="00E807C1"/>
    <w:rsid w:val="00E80E05"/>
    <w:rsid w:val="00E812D7"/>
    <w:rsid w:val="00E818CB"/>
    <w:rsid w:val="00E8194B"/>
    <w:rsid w:val="00E81BF2"/>
    <w:rsid w:val="00E83A39"/>
    <w:rsid w:val="00E85EF8"/>
    <w:rsid w:val="00E85FEF"/>
    <w:rsid w:val="00E86213"/>
    <w:rsid w:val="00E87829"/>
    <w:rsid w:val="00E91044"/>
    <w:rsid w:val="00E91598"/>
    <w:rsid w:val="00E91843"/>
    <w:rsid w:val="00E92D12"/>
    <w:rsid w:val="00E9398A"/>
    <w:rsid w:val="00E93BD0"/>
    <w:rsid w:val="00E93C1A"/>
    <w:rsid w:val="00E93C44"/>
    <w:rsid w:val="00E93EC4"/>
    <w:rsid w:val="00E94758"/>
    <w:rsid w:val="00E961FC"/>
    <w:rsid w:val="00E965B5"/>
    <w:rsid w:val="00E974E2"/>
    <w:rsid w:val="00E97578"/>
    <w:rsid w:val="00E9785A"/>
    <w:rsid w:val="00E978DD"/>
    <w:rsid w:val="00E979EB"/>
    <w:rsid w:val="00EA0274"/>
    <w:rsid w:val="00EA0707"/>
    <w:rsid w:val="00EA12A1"/>
    <w:rsid w:val="00EA16EC"/>
    <w:rsid w:val="00EA1C46"/>
    <w:rsid w:val="00EA340B"/>
    <w:rsid w:val="00EA4000"/>
    <w:rsid w:val="00EA42D6"/>
    <w:rsid w:val="00EA4F00"/>
    <w:rsid w:val="00EB068F"/>
    <w:rsid w:val="00EB0924"/>
    <w:rsid w:val="00EB120C"/>
    <w:rsid w:val="00EB293C"/>
    <w:rsid w:val="00EB3413"/>
    <w:rsid w:val="00EB357E"/>
    <w:rsid w:val="00EB45AF"/>
    <w:rsid w:val="00EB5E6D"/>
    <w:rsid w:val="00EB5EFC"/>
    <w:rsid w:val="00EB6939"/>
    <w:rsid w:val="00EC051E"/>
    <w:rsid w:val="00EC0652"/>
    <w:rsid w:val="00EC0D39"/>
    <w:rsid w:val="00EC17E5"/>
    <w:rsid w:val="00EC187C"/>
    <w:rsid w:val="00EC1F20"/>
    <w:rsid w:val="00EC3510"/>
    <w:rsid w:val="00EC38BA"/>
    <w:rsid w:val="00EC3F74"/>
    <w:rsid w:val="00EC41F5"/>
    <w:rsid w:val="00EC4273"/>
    <w:rsid w:val="00EC4608"/>
    <w:rsid w:val="00EC46F3"/>
    <w:rsid w:val="00EC5205"/>
    <w:rsid w:val="00EC594B"/>
    <w:rsid w:val="00EC648D"/>
    <w:rsid w:val="00EC6ADC"/>
    <w:rsid w:val="00EC79C4"/>
    <w:rsid w:val="00ED15C2"/>
    <w:rsid w:val="00ED3169"/>
    <w:rsid w:val="00ED53AC"/>
    <w:rsid w:val="00ED5E12"/>
    <w:rsid w:val="00ED6E7B"/>
    <w:rsid w:val="00ED73F9"/>
    <w:rsid w:val="00ED7515"/>
    <w:rsid w:val="00ED7714"/>
    <w:rsid w:val="00EE00A1"/>
    <w:rsid w:val="00EE0424"/>
    <w:rsid w:val="00EE4864"/>
    <w:rsid w:val="00EE4C07"/>
    <w:rsid w:val="00EE51F8"/>
    <w:rsid w:val="00EE6784"/>
    <w:rsid w:val="00EE780D"/>
    <w:rsid w:val="00EF03E4"/>
    <w:rsid w:val="00EF0544"/>
    <w:rsid w:val="00EF05EF"/>
    <w:rsid w:val="00EF06CB"/>
    <w:rsid w:val="00EF2803"/>
    <w:rsid w:val="00EF2AD3"/>
    <w:rsid w:val="00EF3493"/>
    <w:rsid w:val="00EF3D83"/>
    <w:rsid w:val="00EF44AD"/>
    <w:rsid w:val="00EF4F58"/>
    <w:rsid w:val="00EF6EAC"/>
    <w:rsid w:val="00EF7064"/>
    <w:rsid w:val="00F00064"/>
    <w:rsid w:val="00F00F6E"/>
    <w:rsid w:val="00F0275C"/>
    <w:rsid w:val="00F030F1"/>
    <w:rsid w:val="00F04426"/>
    <w:rsid w:val="00F04F0B"/>
    <w:rsid w:val="00F04F31"/>
    <w:rsid w:val="00F0595A"/>
    <w:rsid w:val="00F060A2"/>
    <w:rsid w:val="00F06562"/>
    <w:rsid w:val="00F06CD2"/>
    <w:rsid w:val="00F0745F"/>
    <w:rsid w:val="00F10F20"/>
    <w:rsid w:val="00F1192C"/>
    <w:rsid w:val="00F13039"/>
    <w:rsid w:val="00F150F2"/>
    <w:rsid w:val="00F151FF"/>
    <w:rsid w:val="00F15740"/>
    <w:rsid w:val="00F1778A"/>
    <w:rsid w:val="00F17C9B"/>
    <w:rsid w:val="00F2084D"/>
    <w:rsid w:val="00F20C5D"/>
    <w:rsid w:val="00F21370"/>
    <w:rsid w:val="00F22A64"/>
    <w:rsid w:val="00F231A1"/>
    <w:rsid w:val="00F23258"/>
    <w:rsid w:val="00F264D3"/>
    <w:rsid w:val="00F274AC"/>
    <w:rsid w:val="00F27AEE"/>
    <w:rsid w:val="00F306F0"/>
    <w:rsid w:val="00F3260D"/>
    <w:rsid w:val="00F32F87"/>
    <w:rsid w:val="00F3316D"/>
    <w:rsid w:val="00F33784"/>
    <w:rsid w:val="00F3397A"/>
    <w:rsid w:val="00F34559"/>
    <w:rsid w:val="00F35584"/>
    <w:rsid w:val="00F35CF2"/>
    <w:rsid w:val="00F35D1F"/>
    <w:rsid w:val="00F35DB2"/>
    <w:rsid w:val="00F36EB4"/>
    <w:rsid w:val="00F371FA"/>
    <w:rsid w:val="00F40A5C"/>
    <w:rsid w:val="00F41F34"/>
    <w:rsid w:val="00F421F3"/>
    <w:rsid w:val="00F42838"/>
    <w:rsid w:val="00F43AD6"/>
    <w:rsid w:val="00F43D64"/>
    <w:rsid w:val="00F44044"/>
    <w:rsid w:val="00F44B0E"/>
    <w:rsid w:val="00F4614F"/>
    <w:rsid w:val="00F46667"/>
    <w:rsid w:val="00F46FB2"/>
    <w:rsid w:val="00F4738E"/>
    <w:rsid w:val="00F47AD1"/>
    <w:rsid w:val="00F47CD4"/>
    <w:rsid w:val="00F502F4"/>
    <w:rsid w:val="00F5038C"/>
    <w:rsid w:val="00F5334B"/>
    <w:rsid w:val="00F5393F"/>
    <w:rsid w:val="00F542AE"/>
    <w:rsid w:val="00F54F03"/>
    <w:rsid w:val="00F55F54"/>
    <w:rsid w:val="00F56100"/>
    <w:rsid w:val="00F60848"/>
    <w:rsid w:val="00F6287D"/>
    <w:rsid w:val="00F62CE6"/>
    <w:rsid w:val="00F62DD0"/>
    <w:rsid w:val="00F63913"/>
    <w:rsid w:val="00F6475F"/>
    <w:rsid w:val="00F6531F"/>
    <w:rsid w:val="00F65C64"/>
    <w:rsid w:val="00F6623D"/>
    <w:rsid w:val="00F662C3"/>
    <w:rsid w:val="00F662FF"/>
    <w:rsid w:val="00F669EB"/>
    <w:rsid w:val="00F678DA"/>
    <w:rsid w:val="00F67980"/>
    <w:rsid w:val="00F7094F"/>
    <w:rsid w:val="00F717A1"/>
    <w:rsid w:val="00F72606"/>
    <w:rsid w:val="00F7734E"/>
    <w:rsid w:val="00F774EA"/>
    <w:rsid w:val="00F77723"/>
    <w:rsid w:val="00F801A1"/>
    <w:rsid w:val="00F80C52"/>
    <w:rsid w:val="00F8103B"/>
    <w:rsid w:val="00F81DE0"/>
    <w:rsid w:val="00F828AB"/>
    <w:rsid w:val="00F828BE"/>
    <w:rsid w:val="00F82997"/>
    <w:rsid w:val="00F837A6"/>
    <w:rsid w:val="00F84661"/>
    <w:rsid w:val="00F84974"/>
    <w:rsid w:val="00F84A20"/>
    <w:rsid w:val="00F85CB6"/>
    <w:rsid w:val="00F85F4F"/>
    <w:rsid w:val="00F86B25"/>
    <w:rsid w:val="00F86FD4"/>
    <w:rsid w:val="00F87FDD"/>
    <w:rsid w:val="00F90ABF"/>
    <w:rsid w:val="00F91300"/>
    <w:rsid w:val="00F92A2D"/>
    <w:rsid w:val="00F930C7"/>
    <w:rsid w:val="00F9379E"/>
    <w:rsid w:val="00F9584A"/>
    <w:rsid w:val="00F960C2"/>
    <w:rsid w:val="00F961C1"/>
    <w:rsid w:val="00F967E7"/>
    <w:rsid w:val="00F97230"/>
    <w:rsid w:val="00F97295"/>
    <w:rsid w:val="00FA0EA1"/>
    <w:rsid w:val="00FA14C8"/>
    <w:rsid w:val="00FA1E6B"/>
    <w:rsid w:val="00FA2DE9"/>
    <w:rsid w:val="00FA5929"/>
    <w:rsid w:val="00FA626E"/>
    <w:rsid w:val="00FB0303"/>
    <w:rsid w:val="00FB1622"/>
    <w:rsid w:val="00FB1AB8"/>
    <w:rsid w:val="00FB2878"/>
    <w:rsid w:val="00FB398A"/>
    <w:rsid w:val="00FB4899"/>
    <w:rsid w:val="00FB6302"/>
    <w:rsid w:val="00FB6646"/>
    <w:rsid w:val="00FB6B16"/>
    <w:rsid w:val="00FB7325"/>
    <w:rsid w:val="00FB7D1D"/>
    <w:rsid w:val="00FC012A"/>
    <w:rsid w:val="00FC154D"/>
    <w:rsid w:val="00FC219D"/>
    <w:rsid w:val="00FC256F"/>
    <w:rsid w:val="00FC4126"/>
    <w:rsid w:val="00FC41D6"/>
    <w:rsid w:val="00FC46B6"/>
    <w:rsid w:val="00FC51B3"/>
    <w:rsid w:val="00FC56A9"/>
    <w:rsid w:val="00FC604D"/>
    <w:rsid w:val="00FC6909"/>
    <w:rsid w:val="00FC6C48"/>
    <w:rsid w:val="00FC77DC"/>
    <w:rsid w:val="00FC79A6"/>
    <w:rsid w:val="00FD0C84"/>
    <w:rsid w:val="00FD261E"/>
    <w:rsid w:val="00FD35C8"/>
    <w:rsid w:val="00FD428C"/>
    <w:rsid w:val="00FD68F3"/>
    <w:rsid w:val="00FE01A2"/>
    <w:rsid w:val="00FE0BDC"/>
    <w:rsid w:val="00FE1926"/>
    <w:rsid w:val="00FE2D1E"/>
    <w:rsid w:val="00FE3420"/>
    <w:rsid w:val="00FE37E9"/>
    <w:rsid w:val="00FE3BEA"/>
    <w:rsid w:val="00FE4395"/>
    <w:rsid w:val="00FE4955"/>
    <w:rsid w:val="00FE49C4"/>
    <w:rsid w:val="00FE66F1"/>
    <w:rsid w:val="00FE6A09"/>
    <w:rsid w:val="00FE7FF6"/>
    <w:rsid w:val="00FF0422"/>
    <w:rsid w:val="00FF0579"/>
    <w:rsid w:val="00FF0AA7"/>
    <w:rsid w:val="00FF13DB"/>
    <w:rsid w:val="00FF27E3"/>
    <w:rsid w:val="00FF2BB8"/>
    <w:rsid w:val="00FF4B15"/>
    <w:rsid w:val="00FF64F9"/>
    <w:rsid w:val="00FF6AC7"/>
    <w:rsid w:val="00FF6EB8"/>
    <w:rsid w:val="00FF76E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o:shapelayout v:ext="edit">
      <o:idmap v:ext="edit" data="1"/>
    </o:shapelayout>
  </w:shapeDefaults>
  <w:decimalSymbol w:val=","/>
  <w:listSeparator w:val=";"/>
  <w14:docId w14:val="2438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8B"/>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1"/>
    <w:qFormat/>
    <w:rsid w:val="007406DE"/>
    <w:pPr>
      <w:ind w:left="720"/>
      <w:contextualSpacing/>
    </w:pPr>
  </w:style>
  <w:style w:type="table" w:styleId="Taulaambquadrcula">
    <w:name w:val="Table Grid"/>
    <w:basedOn w:val="Taulanormal"/>
    <w:uiPriority w:val="3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1"/>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customStyle="1" w:styleId="Textoindependiente21">
    <w:name w:val="Texto independiente 21"/>
    <w:basedOn w:val="Normal"/>
    <w:rsid w:val="00593607"/>
    <w:pPr>
      <w:ind w:right="170"/>
      <w:jc w:val="both"/>
    </w:pPr>
    <w:rPr>
      <w:rFonts w:eastAsiaTheme="minorHAnsi"/>
      <w:lang w:eastAsia="es-ES"/>
    </w:rPr>
  </w:style>
  <w:style w:type="paragraph" w:styleId="Textdebloc">
    <w:name w:val="Block Text"/>
    <w:basedOn w:val="Normal"/>
    <w:rsid w:val="00593607"/>
    <w:pPr>
      <w:ind w:left="284" w:right="565" w:firstLine="76"/>
      <w:jc w:val="both"/>
    </w:pPr>
    <w:rPr>
      <w:rFonts w:ascii="Arial Narrow" w:hAnsi="Arial Narrow"/>
      <w:lang w:eastAsia="es-ES"/>
    </w:rPr>
  </w:style>
  <w:style w:type="character" w:customStyle="1" w:styleId="TextindependentCar">
    <w:name w:val="Text independent Car"/>
    <w:basedOn w:val="Tipusdelletraperdefectedelpargraf"/>
    <w:link w:val="Textindependent"/>
    <w:semiHidden/>
    <w:rsid w:val="007A26F8"/>
    <w:rPr>
      <w:sz w:val="24"/>
      <w:shd w:val="clear" w:color="auto" w:fill="C0C0C0"/>
    </w:rPr>
  </w:style>
  <w:style w:type="table" w:styleId="Llistaclara">
    <w:name w:val="Light List"/>
    <w:basedOn w:val="Taulanormal"/>
    <w:uiPriority w:val="61"/>
    <w:rsid w:val="00DD222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agniadetextindependentCar">
    <w:name w:val="Sagnia de text independent Car"/>
    <w:basedOn w:val="Tipusdelletraperdefectedelpargraf"/>
    <w:link w:val="Sagniadetextindependent"/>
    <w:semiHidden/>
    <w:rsid w:val="00DF5ACF"/>
  </w:style>
  <w:style w:type="paragraph" w:customStyle="1" w:styleId="xmsonormal">
    <w:name w:val="x_msonormal"/>
    <w:basedOn w:val="Normal"/>
    <w:uiPriority w:val="99"/>
    <w:rsid w:val="005F2A91"/>
    <w:pPr>
      <w:spacing w:before="100" w:beforeAutospacing="1" w:after="100" w:afterAutospacing="1"/>
    </w:pPr>
    <w:rPr>
      <w:sz w:val="24"/>
      <w:szCs w:val="24"/>
    </w:rPr>
  </w:style>
  <w:style w:type="paragraph" w:customStyle="1" w:styleId="Estil2">
    <w:name w:val="Estil2"/>
    <w:basedOn w:val="Normal"/>
    <w:link w:val="Estil2Car"/>
    <w:qFormat/>
    <w:locked/>
    <w:rsid w:val="00F960C2"/>
    <w:rPr>
      <w:rFonts w:ascii="Arial" w:eastAsiaTheme="minorEastAsia" w:hAnsi="Arial" w:cs="Arial"/>
      <w:b/>
      <w:color w:val="000000" w:themeColor="text1"/>
      <w:sz w:val="16"/>
      <w:szCs w:val="16"/>
    </w:rPr>
  </w:style>
  <w:style w:type="character" w:customStyle="1" w:styleId="Estil2Car">
    <w:name w:val="Estil2 Car"/>
    <w:basedOn w:val="Tipusdelletraperdefectedelpargraf"/>
    <w:link w:val="Estil2"/>
    <w:rsid w:val="00F960C2"/>
    <w:rPr>
      <w:rFonts w:ascii="Arial" w:eastAsiaTheme="minorEastAsia" w:hAnsi="Arial" w:cs="Arial"/>
      <w:b/>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8B"/>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1"/>
    <w:qFormat/>
    <w:rsid w:val="007406DE"/>
    <w:pPr>
      <w:ind w:left="720"/>
      <w:contextualSpacing/>
    </w:pPr>
  </w:style>
  <w:style w:type="table" w:styleId="Taulaambquadrcula">
    <w:name w:val="Table Grid"/>
    <w:basedOn w:val="Taulanormal"/>
    <w:uiPriority w:val="3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1"/>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customStyle="1" w:styleId="Textoindependiente21">
    <w:name w:val="Texto independiente 21"/>
    <w:basedOn w:val="Normal"/>
    <w:rsid w:val="00593607"/>
    <w:pPr>
      <w:ind w:right="170"/>
      <w:jc w:val="both"/>
    </w:pPr>
    <w:rPr>
      <w:rFonts w:eastAsiaTheme="minorHAnsi"/>
      <w:lang w:eastAsia="es-ES"/>
    </w:rPr>
  </w:style>
  <w:style w:type="paragraph" w:styleId="Textdebloc">
    <w:name w:val="Block Text"/>
    <w:basedOn w:val="Normal"/>
    <w:rsid w:val="00593607"/>
    <w:pPr>
      <w:ind w:left="284" w:right="565" w:firstLine="76"/>
      <w:jc w:val="both"/>
    </w:pPr>
    <w:rPr>
      <w:rFonts w:ascii="Arial Narrow" w:hAnsi="Arial Narrow"/>
      <w:lang w:eastAsia="es-ES"/>
    </w:rPr>
  </w:style>
  <w:style w:type="character" w:customStyle="1" w:styleId="TextindependentCar">
    <w:name w:val="Text independent Car"/>
    <w:basedOn w:val="Tipusdelletraperdefectedelpargraf"/>
    <w:link w:val="Textindependent"/>
    <w:semiHidden/>
    <w:rsid w:val="007A26F8"/>
    <w:rPr>
      <w:sz w:val="24"/>
      <w:shd w:val="clear" w:color="auto" w:fill="C0C0C0"/>
    </w:rPr>
  </w:style>
  <w:style w:type="table" w:styleId="Llistaclara">
    <w:name w:val="Light List"/>
    <w:basedOn w:val="Taulanormal"/>
    <w:uiPriority w:val="61"/>
    <w:rsid w:val="00DD222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agniadetextindependentCar">
    <w:name w:val="Sagnia de text independent Car"/>
    <w:basedOn w:val="Tipusdelletraperdefectedelpargraf"/>
    <w:link w:val="Sagniadetextindependent"/>
    <w:semiHidden/>
    <w:rsid w:val="00DF5ACF"/>
  </w:style>
  <w:style w:type="paragraph" w:customStyle="1" w:styleId="xmsonormal">
    <w:name w:val="x_msonormal"/>
    <w:basedOn w:val="Normal"/>
    <w:uiPriority w:val="99"/>
    <w:rsid w:val="005F2A91"/>
    <w:pPr>
      <w:spacing w:before="100" w:beforeAutospacing="1" w:after="100" w:afterAutospacing="1"/>
    </w:pPr>
    <w:rPr>
      <w:sz w:val="24"/>
      <w:szCs w:val="24"/>
    </w:rPr>
  </w:style>
  <w:style w:type="paragraph" w:customStyle="1" w:styleId="Estil2">
    <w:name w:val="Estil2"/>
    <w:basedOn w:val="Normal"/>
    <w:link w:val="Estil2Car"/>
    <w:qFormat/>
    <w:locked/>
    <w:rsid w:val="00F960C2"/>
    <w:rPr>
      <w:rFonts w:ascii="Arial" w:eastAsiaTheme="minorEastAsia" w:hAnsi="Arial" w:cs="Arial"/>
      <w:b/>
      <w:color w:val="000000" w:themeColor="text1"/>
      <w:sz w:val="16"/>
      <w:szCs w:val="16"/>
    </w:rPr>
  </w:style>
  <w:style w:type="character" w:customStyle="1" w:styleId="Estil2Car">
    <w:name w:val="Estil2 Car"/>
    <w:basedOn w:val="Tipusdelletraperdefectedelpargraf"/>
    <w:link w:val="Estil2"/>
    <w:rsid w:val="00F960C2"/>
    <w:rPr>
      <w:rFonts w:ascii="Arial" w:eastAsiaTheme="minorEastAsia" w:hAnsi="Arial" w:cs="Arial"/>
      <w:b/>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2918">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4900601">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1131104">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5510103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02429502">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38906214">
      <w:bodyDiv w:val="1"/>
      <w:marLeft w:val="0"/>
      <w:marRight w:val="0"/>
      <w:marTop w:val="0"/>
      <w:marBottom w:val="0"/>
      <w:divBdr>
        <w:top w:val="none" w:sz="0" w:space="0" w:color="auto"/>
        <w:left w:val="none" w:sz="0" w:space="0" w:color="auto"/>
        <w:bottom w:val="none" w:sz="0" w:space="0" w:color="auto"/>
        <w:right w:val="none" w:sz="0" w:space="0" w:color="auto"/>
      </w:divBdr>
    </w:div>
    <w:div w:id="545600544">
      <w:bodyDiv w:val="1"/>
      <w:marLeft w:val="0"/>
      <w:marRight w:val="0"/>
      <w:marTop w:val="0"/>
      <w:marBottom w:val="0"/>
      <w:divBdr>
        <w:top w:val="none" w:sz="0" w:space="0" w:color="auto"/>
        <w:left w:val="none" w:sz="0" w:space="0" w:color="auto"/>
        <w:bottom w:val="none" w:sz="0" w:space="0" w:color="auto"/>
        <w:right w:val="none" w:sz="0" w:space="0" w:color="auto"/>
      </w:divBdr>
    </w:div>
    <w:div w:id="552153308">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1672003">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2622607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86700355">
      <w:bodyDiv w:val="1"/>
      <w:marLeft w:val="0"/>
      <w:marRight w:val="0"/>
      <w:marTop w:val="0"/>
      <w:marBottom w:val="0"/>
      <w:divBdr>
        <w:top w:val="none" w:sz="0" w:space="0" w:color="auto"/>
        <w:left w:val="none" w:sz="0" w:space="0" w:color="auto"/>
        <w:bottom w:val="none" w:sz="0" w:space="0" w:color="auto"/>
        <w:right w:val="none" w:sz="0" w:space="0" w:color="auto"/>
      </w:divBdr>
    </w:div>
    <w:div w:id="792748472">
      <w:bodyDiv w:val="1"/>
      <w:marLeft w:val="0"/>
      <w:marRight w:val="0"/>
      <w:marTop w:val="0"/>
      <w:marBottom w:val="0"/>
      <w:divBdr>
        <w:top w:val="none" w:sz="0" w:space="0" w:color="auto"/>
        <w:left w:val="none" w:sz="0" w:space="0" w:color="auto"/>
        <w:bottom w:val="none" w:sz="0" w:space="0" w:color="auto"/>
        <w:right w:val="none" w:sz="0" w:space="0" w:color="auto"/>
      </w:divBdr>
    </w:div>
    <w:div w:id="799804184">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84042134">
      <w:bodyDiv w:val="1"/>
      <w:marLeft w:val="0"/>
      <w:marRight w:val="0"/>
      <w:marTop w:val="0"/>
      <w:marBottom w:val="0"/>
      <w:divBdr>
        <w:top w:val="none" w:sz="0" w:space="0" w:color="auto"/>
        <w:left w:val="none" w:sz="0" w:space="0" w:color="auto"/>
        <w:bottom w:val="none" w:sz="0" w:space="0" w:color="auto"/>
        <w:right w:val="none" w:sz="0" w:space="0" w:color="auto"/>
      </w:divBdr>
    </w:div>
    <w:div w:id="1048382515">
      <w:bodyDiv w:val="1"/>
      <w:marLeft w:val="0"/>
      <w:marRight w:val="0"/>
      <w:marTop w:val="0"/>
      <w:marBottom w:val="0"/>
      <w:divBdr>
        <w:top w:val="none" w:sz="0" w:space="0" w:color="auto"/>
        <w:left w:val="none" w:sz="0" w:space="0" w:color="auto"/>
        <w:bottom w:val="none" w:sz="0" w:space="0" w:color="auto"/>
        <w:right w:val="none" w:sz="0" w:space="0" w:color="auto"/>
      </w:divBdr>
    </w:div>
    <w:div w:id="1062213656">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43813210">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72719874">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63749687">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48372460">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29186760">
      <w:bodyDiv w:val="1"/>
      <w:marLeft w:val="0"/>
      <w:marRight w:val="0"/>
      <w:marTop w:val="0"/>
      <w:marBottom w:val="0"/>
      <w:divBdr>
        <w:top w:val="none" w:sz="0" w:space="0" w:color="auto"/>
        <w:left w:val="none" w:sz="0" w:space="0" w:color="auto"/>
        <w:bottom w:val="none" w:sz="0" w:space="0" w:color="auto"/>
        <w:right w:val="none" w:sz="0" w:space="0" w:color="auto"/>
      </w:divBdr>
    </w:div>
    <w:div w:id="1753315491">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8796435">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5705514">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75459652">
      <w:bodyDiv w:val="1"/>
      <w:marLeft w:val="0"/>
      <w:marRight w:val="0"/>
      <w:marTop w:val="0"/>
      <w:marBottom w:val="0"/>
      <w:divBdr>
        <w:top w:val="none" w:sz="0" w:space="0" w:color="auto"/>
        <w:left w:val="none" w:sz="0" w:space="0" w:color="auto"/>
        <w:bottom w:val="none" w:sz="0" w:space="0" w:color="auto"/>
        <w:right w:val="none" w:sz="0" w:space="0" w:color="auto"/>
      </w:divBdr>
    </w:div>
    <w:div w:id="1910768630">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6439967">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144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72"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F8A28-DFA6-40F8-848B-49FA69DD1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6575</Words>
  <Characters>39896</Characters>
  <Application>Microsoft Office Word</Application>
  <DocSecurity>0</DocSecurity>
  <Lines>332</Lines>
  <Paragraphs>92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PLEC DE CLÀUSULES ADMINISTRATIVES PARTICULARS</vt:lpstr>
      <vt:lpstr>PLEC DE CLÀUSULES ADMINISTRATIVES PARTICULARS</vt:lpstr>
    </vt:vector>
  </TitlesOfParts>
  <Company>Ajuntament de Barcelona</Company>
  <LinksUpToDate>false</LinksUpToDate>
  <CharactersWithSpaces>46379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Marisol Soler</cp:lastModifiedBy>
  <cp:revision>3</cp:revision>
  <cp:lastPrinted>2022-07-08T12:57:00Z</cp:lastPrinted>
  <dcterms:created xsi:type="dcterms:W3CDTF">2025-08-21T09:51:00Z</dcterms:created>
  <dcterms:modified xsi:type="dcterms:W3CDTF">2025-08-21T10:01:00Z</dcterms:modified>
</cp:coreProperties>
</file>