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3F47EE" w14:textId="77777777" w:rsidR="000C4093" w:rsidRDefault="000C4093" w:rsidP="00B27663">
      <w:pPr>
        <w:ind w:left="709" w:hanging="709"/>
      </w:pPr>
    </w:p>
    <w:p w14:paraId="5EEEAFAE" w14:textId="77777777" w:rsidR="007D2F87" w:rsidRDefault="007D2F87" w:rsidP="00C502FC">
      <w:pPr>
        <w:pStyle w:val="Default"/>
        <w:jc w:val="both"/>
        <w:rPr>
          <w:rFonts w:ascii="Verdana" w:hAnsi="Verdana" w:cs="Times New Roman"/>
          <w:color w:val="auto"/>
          <w:sz w:val="20"/>
          <w:szCs w:val="20"/>
        </w:rPr>
      </w:pPr>
    </w:p>
    <w:p w14:paraId="4D7E6980" w14:textId="70898D24" w:rsidR="000C2458" w:rsidRDefault="000C2458" w:rsidP="007E2F60">
      <w:pPr>
        <w:shd w:val="clear" w:color="auto" w:fill="FFFFFF" w:themeFill="background1"/>
        <w:jc w:val="both"/>
        <w:rPr>
          <w:rFonts w:ascii="Verdana" w:hAnsi="Verdana"/>
        </w:rPr>
      </w:pPr>
      <w:bookmarkStart w:id="0" w:name="_GoBack"/>
      <w:bookmarkEnd w:id="0"/>
    </w:p>
    <w:p w14:paraId="60F23640" w14:textId="04B5A19B" w:rsidR="000C2458" w:rsidRPr="001B0228" w:rsidRDefault="000C2458" w:rsidP="001B0228">
      <w:pPr>
        <w:pStyle w:val="Ttol"/>
        <w:spacing w:line="276" w:lineRule="auto"/>
        <w:ind w:left="708" w:hanging="708"/>
        <w:jc w:val="both"/>
        <w:rPr>
          <w:rFonts w:ascii="Verdana" w:hAnsi="Verdana"/>
          <w:i w:val="0"/>
          <w:sz w:val="20"/>
        </w:rPr>
      </w:pPr>
      <w:r w:rsidRPr="00F01FCB">
        <w:rPr>
          <w:rFonts w:ascii="Verdana" w:hAnsi="Verdana"/>
          <w:i w:val="0"/>
          <w:sz w:val="20"/>
        </w:rPr>
        <w:t>ANNEX 1</w:t>
      </w:r>
      <w:r w:rsidR="001B0228">
        <w:rPr>
          <w:rFonts w:ascii="Verdana" w:hAnsi="Verdana"/>
          <w:i w:val="0"/>
          <w:sz w:val="20"/>
        </w:rPr>
        <w:t xml:space="preserve">- </w:t>
      </w:r>
      <w:r w:rsidRPr="00F01FCB">
        <w:rPr>
          <w:rFonts w:ascii="Verdana" w:hAnsi="Verdana" w:cs="Arial"/>
          <w:sz w:val="20"/>
        </w:rPr>
        <w:t>MODEL DE DECLARACIÓ RESPONSABLE COMPLEMENTÀRIA AL DEUC</w:t>
      </w:r>
    </w:p>
    <w:p w14:paraId="05B940F9" w14:textId="77777777" w:rsidR="000C2458" w:rsidRPr="00F01FCB" w:rsidRDefault="000C2458" w:rsidP="000C2458">
      <w:pPr>
        <w:pStyle w:val="Ttol"/>
        <w:spacing w:line="276" w:lineRule="auto"/>
        <w:jc w:val="both"/>
        <w:rPr>
          <w:rFonts w:ascii="Verdana" w:hAnsi="Verdana" w:cs="Arial"/>
          <w:sz w:val="20"/>
        </w:rPr>
      </w:pPr>
    </w:p>
    <w:p w14:paraId="2EFE473B" w14:textId="09F50AD8" w:rsidR="000C2458" w:rsidRPr="00FE02B5" w:rsidRDefault="000C2458" w:rsidP="000C2458">
      <w:pPr>
        <w:pStyle w:val="Textindependent"/>
        <w:shd w:val="clear" w:color="auto" w:fill="FFFFFF"/>
        <w:spacing w:line="276" w:lineRule="auto"/>
        <w:ind w:right="0"/>
        <w:rPr>
          <w:rFonts w:ascii="Verdana" w:hAnsi="Verdana" w:cs="Arial"/>
          <w:snapToGrid w:val="0"/>
          <w:color w:val="FF0000"/>
          <w:sz w:val="20"/>
        </w:rPr>
      </w:pPr>
      <w:r w:rsidRPr="00F01FCB">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tel...................... i als efectes de licitar en el procediment d'adjudicació del</w:t>
      </w:r>
      <w:r w:rsidRPr="00F01FCB">
        <w:rPr>
          <w:rFonts w:ascii="Verdana" w:hAnsi="Verdana"/>
          <w:sz w:val="20"/>
        </w:rPr>
        <w:t xml:space="preserve"> </w:t>
      </w:r>
      <w:r w:rsidRPr="00FE02B5">
        <w:rPr>
          <w:rFonts w:ascii="Verdana" w:hAnsi="Verdana" w:cs="Arial"/>
          <w:snapToGrid w:val="0"/>
          <w:sz w:val="20"/>
        </w:rPr>
        <w:t xml:space="preserve">contracte de serveis per a l’organització d’esdeveniments per a la realització del 52è congrés de </w:t>
      </w:r>
      <w:proofErr w:type="spellStart"/>
      <w:r w:rsidRPr="00FE02B5">
        <w:rPr>
          <w:rFonts w:ascii="Verdana" w:hAnsi="Verdana" w:cs="Arial"/>
          <w:snapToGrid w:val="0"/>
          <w:sz w:val="20"/>
        </w:rPr>
        <w:t>l’Asociación</w:t>
      </w:r>
      <w:proofErr w:type="spellEnd"/>
      <w:r w:rsidRPr="00FE02B5">
        <w:rPr>
          <w:rFonts w:ascii="Verdana" w:hAnsi="Verdana" w:cs="Arial"/>
          <w:snapToGrid w:val="0"/>
          <w:sz w:val="20"/>
        </w:rPr>
        <w:t xml:space="preserve"> Española de Parques y </w:t>
      </w:r>
      <w:proofErr w:type="spellStart"/>
      <w:r w:rsidRPr="00FE02B5">
        <w:rPr>
          <w:rFonts w:ascii="Verdana" w:hAnsi="Verdana" w:cs="Arial"/>
          <w:snapToGrid w:val="0"/>
          <w:sz w:val="20"/>
        </w:rPr>
        <w:t>Jardines</w:t>
      </w:r>
      <w:proofErr w:type="spellEnd"/>
      <w:r w:rsidRPr="00FE02B5">
        <w:rPr>
          <w:rFonts w:ascii="Verdana" w:hAnsi="Verdana" w:cs="Arial"/>
          <w:snapToGrid w:val="0"/>
          <w:sz w:val="20"/>
        </w:rPr>
        <w:t xml:space="preserve"> </w:t>
      </w:r>
      <w:proofErr w:type="spellStart"/>
      <w:r w:rsidRPr="00FE02B5">
        <w:rPr>
          <w:rFonts w:ascii="Verdana" w:hAnsi="Verdana" w:cs="Arial"/>
          <w:snapToGrid w:val="0"/>
          <w:sz w:val="20"/>
        </w:rPr>
        <w:t>Públicos</w:t>
      </w:r>
      <w:proofErr w:type="spellEnd"/>
      <w:r w:rsidRPr="00FE02B5">
        <w:rPr>
          <w:rFonts w:ascii="Verdana" w:hAnsi="Verdana" w:cs="Arial"/>
          <w:snapToGrid w:val="0"/>
          <w:sz w:val="20"/>
        </w:rPr>
        <w:t xml:space="preserve"> que tindrà lloc a Barcelona al 2026</w:t>
      </w:r>
      <w:r w:rsidRPr="00F01FCB">
        <w:rPr>
          <w:rFonts w:ascii="Verdana" w:hAnsi="Verdana" w:cs="Arial"/>
          <w:snapToGrid w:val="0"/>
          <w:sz w:val="20"/>
        </w:rPr>
        <w:t>, n</w:t>
      </w:r>
      <w:r>
        <w:rPr>
          <w:rFonts w:ascii="Verdana" w:hAnsi="Verdana" w:cs="Arial"/>
          <w:snapToGrid w:val="0"/>
          <w:sz w:val="20"/>
        </w:rPr>
        <w:t xml:space="preserve">úm. </w:t>
      </w:r>
      <w:r w:rsidRPr="00555D65">
        <w:rPr>
          <w:rFonts w:ascii="Verdana" w:hAnsi="Verdana" w:cs="Arial"/>
          <w:snapToGrid w:val="0"/>
          <w:sz w:val="20"/>
        </w:rPr>
        <w:t xml:space="preserve">Expedient:25/0156 – Número </w:t>
      </w:r>
      <w:r w:rsidR="00025DE5">
        <w:rPr>
          <w:rFonts w:ascii="Verdana" w:hAnsi="Verdana" w:cs="Arial"/>
          <w:snapToGrid w:val="0"/>
          <w:sz w:val="20"/>
        </w:rPr>
        <w:t>contracte</w:t>
      </w:r>
      <w:r w:rsidRPr="00555D65">
        <w:rPr>
          <w:rFonts w:ascii="Verdana" w:hAnsi="Verdana" w:cs="Arial"/>
          <w:snapToGrid w:val="0"/>
          <w:sz w:val="20"/>
        </w:rPr>
        <w:t xml:space="preserve"> </w:t>
      </w:r>
      <w:r w:rsidR="000E13D0" w:rsidRPr="000E13D0">
        <w:rPr>
          <w:rFonts w:ascii="Verdana" w:hAnsi="Verdana" w:cs="Arial"/>
          <w:snapToGrid w:val="0"/>
          <w:sz w:val="20"/>
        </w:rPr>
        <w:t>004_25000</w:t>
      </w:r>
      <w:r w:rsidR="00025DE5">
        <w:rPr>
          <w:rFonts w:ascii="Verdana" w:hAnsi="Verdana" w:cs="Arial"/>
          <w:snapToGrid w:val="0"/>
          <w:sz w:val="20"/>
        </w:rPr>
        <w:t>096</w:t>
      </w:r>
      <w:r w:rsidRPr="00555D65">
        <w:rPr>
          <w:rFonts w:ascii="Verdana" w:hAnsi="Verdana" w:cs="Arial"/>
          <w:snapToGrid w:val="0"/>
          <w:sz w:val="20"/>
        </w:rPr>
        <w:t>.</w:t>
      </w:r>
    </w:p>
    <w:p w14:paraId="6BFF73CE" w14:textId="77777777" w:rsidR="000C2458" w:rsidRPr="00F01FCB" w:rsidRDefault="000C2458" w:rsidP="000C2458">
      <w:pPr>
        <w:pStyle w:val="Textindependent"/>
        <w:shd w:val="clear" w:color="auto" w:fill="FFFFFF"/>
        <w:spacing w:line="276" w:lineRule="auto"/>
        <w:ind w:right="0"/>
        <w:rPr>
          <w:rFonts w:ascii="Verdana" w:hAnsi="Verdana" w:cs="Arial"/>
          <w:snapToGrid w:val="0"/>
          <w:sz w:val="20"/>
        </w:rPr>
      </w:pPr>
    </w:p>
    <w:p w14:paraId="420A89B7" w14:textId="77777777" w:rsidR="000C2458" w:rsidRPr="00F01FCB" w:rsidRDefault="000C2458" w:rsidP="000C2458">
      <w:pPr>
        <w:pStyle w:val="Ttol"/>
        <w:spacing w:line="276" w:lineRule="auto"/>
        <w:jc w:val="both"/>
        <w:rPr>
          <w:rFonts w:ascii="Verdana" w:hAnsi="Verdana" w:cs="Arial"/>
          <w:b w:val="0"/>
          <w:sz w:val="20"/>
        </w:rPr>
      </w:pPr>
      <w:r w:rsidRPr="00F01FCB">
        <w:rPr>
          <w:rFonts w:ascii="Verdana" w:hAnsi="Verdana" w:cs="Arial"/>
          <w:sz w:val="20"/>
        </w:rPr>
        <w:t xml:space="preserve">DECLARA SOTA LA SEVA RESPONSABILITAT </w:t>
      </w:r>
    </w:p>
    <w:p w14:paraId="29521044" w14:textId="77777777" w:rsidR="000C2458" w:rsidRPr="00F01FCB" w:rsidRDefault="000C2458" w:rsidP="000C2458">
      <w:pPr>
        <w:pStyle w:val="Ttol"/>
        <w:spacing w:line="276" w:lineRule="auto"/>
        <w:jc w:val="both"/>
        <w:rPr>
          <w:rFonts w:ascii="Verdana" w:hAnsi="Verdana" w:cs="Arial"/>
          <w:sz w:val="20"/>
        </w:rPr>
      </w:pPr>
    </w:p>
    <w:p w14:paraId="4C46D1ED" w14:textId="77777777" w:rsidR="000C2458" w:rsidRPr="00F01FCB" w:rsidRDefault="000C2458" w:rsidP="000C2458">
      <w:pPr>
        <w:pStyle w:val="Textindependent"/>
        <w:shd w:val="clear" w:color="auto" w:fill="FFFFFF"/>
        <w:spacing w:line="276" w:lineRule="auto"/>
        <w:ind w:right="-2"/>
        <w:rPr>
          <w:rFonts w:ascii="Verdana" w:hAnsi="Verdana" w:cs="Arial"/>
          <w:b/>
          <w:sz w:val="20"/>
        </w:rPr>
      </w:pPr>
      <w:r w:rsidRPr="00F01FCB">
        <w:rPr>
          <w:rFonts w:ascii="Verdana" w:hAnsi="Verdana" w:cs="Arial"/>
          <w:b/>
          <w:sz w:val="20"/>
        </w:rPr>
        <w:t>Que l’esmentada persona física/jurídica:</w:t>
      </w:r>
    </w:p>
    <w:p w14:paraId="53F0470A" w14:textId="77777777" w:rsidR="000C2458" w:rsidRPr="00F01FCB" w:rsidRDefault="000C2458" w:rsidP="000C2458">
      <w:pPr>
        <w:pStyle w:val="Textindependent"/>
        <w:shd w:val="clear" w:color="auto" w:fill="FFFFFF"/>
        <w:spacing w:line="276" w:lineRule="auto"/>
        <w:ind w:right="-2"/>
        <w:rPr>
          <w:rFonts w:ascii="Verdana" w:hAnsi="Verdana" w:cs="Arial"/>
          <w:sz w:val="20"/>
        </w:rPr>
      </w:pPr>
    </w:p>
    <w:p w14:paraId="43E23196" w14:textId="77777777" w:rsidR="000C2458" w:rsidRPr="00F01FCB" w:rsidRDefault="000C2458" w:rsidP="000C2458">
      <w:pPr>
        <w:pStyle w:val="Textindependent"/>
        <w:shd w:val="clear" w:color="auto" w:fill="FFFFFF"/>
        <w:spacing w:line="276" w:lineRule="auto"/>
        <w:ind w:left="426" w:right="0" w:hanging="426"/>
        <w:rPr>
          <w:rFonts w:ascii="Verdana" w:hAnsi="Verdana" w:cs="Arial"/>
          <w:sz w:val="20"/>
        </w:rPr>
      </w:pPr>
      <w:r w:rsidRPr="00F01FCB">
        <w:rPr>
          <w:rFonts w:ascii="Verdana" w:hAnsi="Verdana" w:cs="Arial"/>
          <w:i/>
          <w:sz w:val="20"/>
        </w:rPr>
        <w:fldChar w:fldCharType="begin">
          <w:ffData>
            <w:name w:val="Verifica1"/>
            <w:enabled w:val="0"/>
            <w:calcOnExit w:val="0"/>
            <w:checkBox>
              <w:sizeAuto/>
              <w:default w:val="0"/>
            </w:checkBox>
          </w:ffData>
        </w:fldChar>
      </w:r>
      <w:r w:rsidRPr="00F01FCB">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F01FCB">
        <w:rPr>
          <w:rFonts w:ascii="Verdana" w:hAnsi="Verdana" w:cs="Arial"/>
          <w:i/>
          <w:sz w:val="20"/>
        </w:rPr>
        <w:fldChar w:fldCharType="end"/>
      </w:r>
      <w:r w:rsidRPr="00F01FCB">
        <w:rPr>
          <w:rFonts w:ascii="Verdana" w:hAnsi="Verdana" w:cs="Arial"/>
          <w:i/>
          <w:sz w:val="20"/>
        </w:rPr>
        <w:tab/>
      </w:r>
      <w:r w:rsidRPr="00F01FCB">
        <w:rPr>
          <w:rFonts w:ascii="Verdana" w:hAnsi="Verdana"/>
          <w:sz w:val="20"/>
        </w:rPr>
        <w:t xml:space="preserve">No es troba incursa en cap </w:t>
      </w:r>
      <w:r w:rsidRPr="00F01FCB">
        <w:rPr>
          <w:rFonts w:ascii="Verdana" w:hAnsi="Verdana"/>
          <w:b/>
          <w:sz w:val="20"/>
        </w:rPr>
        <w:t>prohibició de contractar</w:t>
      </w:r>
      <w:r w:rsidRPr="00F01FCB">
        <w:rPr>
          <w:rFonts w:ascii="Verdana" w:hAnsi="Verdana" w:cs="Arial"/>
          <w:sz w:val="20"/>
        </w:rPr>
        <w:t xml:space="preserve"> amb l’Administració</w:t>
      </w:r>
      <w:r w:rsidRPr="00F01FCB">
        <w:rPr>
          <w:rFonts w:ascii="Verdana" w:hAnsi="Verdana"/>
          <w:sz w:val="20"/>
        </w:rPr>
        <w:t xml:space="preserve"> de les </w:t>
      </w:r>
      <w:r w:rsidRPr="00F01FCB">
        <w:rPr>
          <w:rFonts w:ascii="Verdana" w:hAnsi="Verdana" w:cs="Arial"/>
          <w:sz w:val="20"/>
        </w:rPr>
        <w:t>establertes a l’art. 71 LCSP.</w:t>
      </w:r>
      <w:r w:rsidRPr="00F01FCB" w:rsidDel="00BF46FD">
        <w:rPr>
          <w:rFonts w:ascii="Verdana" w:hAnsi="Verdana" w:cs="Arial"/>
          <w:sz w:val="20"/>
        </w:rPr>
        <w:t xml:space="preserve"> </w:t>
      </w:r>
    </w:p>
    <w:p w14:paraId="579510FF" w14:textId="77777777" w:rsidR="000C2458" w:rsidRPr="00F01FCB" w:rsidRDefault="000C2458" w:rsidP="000C2458">
      <w:pPr>
        <w:pStyle w:val="Textindependent"/>
        <w:shd w:val="clear" w:color="auto" w:fill="FFFFFF"/>
        <w:spacing w:line="276" w:lineRule="auto"/>
        <w:ind w:left="426" w:right="0" w:hanging="426"/>
        <w:rPr>
          <w:rFonts w:ascii="Verdana" w:hAnsi="Verdana" w:cs="Arial"/>
          <w:sz w:val="20"/>
        </w:rPr>
      </w:pPr>
    </w:p>
    <w:p w14:paraId="0CB9E7BF" w14:textId="77777777" w:rsidR="000C2458" w:rsidRPr="00F01FCB" w:rsidRDefault="000C2458" w:rsidP="000C2458">
      <w:pPr>
        <w:pStyle w:val="Textindependent"/>
        <w:shd w:val="clear" w:color="auto" w:fill="FFFFFF"/>
        <w:spacing w:line="276" w:lineRule="auto"/>
        <w:ind w:left="426" w:right="0" w:hanging="426"/>
        <w:rPr>
          <w:rFonts w:ascii="Verdana" w:hAnsi="Verdana" w:cs="Arial"/>
          <w:sz w:val="20"/>
        </w:rPr>
      </w:pPr>
      <w:r w:rsidRPr="00F01FCB">
        <w:rPr>
          <w:rFonts w:ascii="Verdana" w:hAnsi="Verdana" w:cs="Arial"/>
          <w:i/>
          <w:sz w:val="20"/>
        </w:rPr>
        <w:fldChar w:fldCharType="begin">
          <w:ffData>
            <w:name w:val="Verifica1"/>
            <w:enabled w:val="0"/>
            <w:calcOnExit w:val="0"/>
            <w:checkBox>
              <w:sizeAuto/>
              <w:default w:val="0"/>
            </w:checkBox>
          </w:ffData>
        </w:fldChar>
      </w:r>
      <w:r w:rsidRPr="00F01FCB">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F01FCB">
        <w:rPr>
          <w:rFonts w:ascii="Verdana" w:hAnsi="Verdana" w:cs="Arial"/>
          <w:i/>
          <w:sz w:val="20"/>
        </w:rPr>
        <w:fldChar w:fldCharType="end"/>
      </w:r>
      <w:r w:rsidRPr="00F01FCB">
        <w:rPr>
          <w:rFonts w:ascii="Verdana" w:hAnsi="Verdana" w:cs="Arial"/>
          <w:sz w:val="20"/>
        </w:rPr>
        <w:tab/>
        <w:t xml:space="preserve">Compleix les obligacions legals en matèria de prevenció de </w:t>
      </w:r>
      <w:r w:rsidRPr="00F01FCB">
        <w:rPr>
          <w:rFonts w:ascii="Verdana" w:hAnsi="Verdana" w:cs="Arial"/>
          <w:b/>
          <w:sz w:val="20"/>
        </w:rPr>
        <w:t>riscos laborals</w:t>
      </w:r>
      <w:r w:rsidRPr="00F01FCB">
        <w:rPr>
          <w:rFonts w:ascii="Verdana" w:hAnsi="Verdana" w:cs="Arial"/>
          <w:sz w:val="20"/>
        </w:rPr>
        <w:t>.</w:t>
      </w:r>
    </w:p>
    <w:p w14:paraId="52FC4D72" w14:textId="77777777" w:rsidR="000C2458" w:rsidRPr="00F01FCB" w:rsidRDefault="000C2458" w:rsidP="000C2458">
      <w:pPr>
        <w:pStyle w:val="Textindependent"/>
        <w:shd w:val="clear" w:color="auto" w:fill="FFFFFF"/>
        <w:spacing w:line="276" w:lineRule="auto"/>
        <w:ind w:left="426" w:right="0" w:hanging="426"/>
        <w:rPr>
          <w:rFonts w:ascii="Verdana" w:hAnsi="Verdana" w:cs="Arial"/>
          <w:sz w:val="20"/>
        </w:rPr>
      </w:pPr>
    </w:p>
    <w:p w14:paraId="3433FE0F" w14:textId="77777777" w:rsidR="000C2458" w:rsidRPr="00F01FCB" w:rsidRDefault="000C2458" w:rsidP="000C2458">
      <w:pPr>
        <w:pStyle w:val="Textindependent"/>
        <w:shd w:val="clear" w:color="auto" w:fill="FFFFFF"/>
        <w:spacing w:line="276" w:lineRule="auto"/>
        <w:ind w:left="426" w:right="0" w:hanging="426"/>
        <w:rPr>
          <w:rFonts w:ascii="Verdana" w:hAnsi="Verdana" w:cs="Arial"/>
          <w:sz w:val="20"/>
        </w:rPr>
      </w:pPr>
      <w:r w:rsidRPr="00F01FCB">
        <w:rPr>
          <w:rFonts w:ascii="Verdana" w:hAnsi="Verdana" w:cs="Arial"/>
          <w:i/>
          <w:sz w:val="20"/>
        </w:rPr>
        <w:fldChar w:fldCharType="begin">
          <w:ffData>
            <w:name w:val="Verifica1"/>
            <w:enabled w:val="0"/>
            <w:calcOnExit w:val="0"/>
            <w:checkBox>
              <w:sizeAuto/>
              <w:default w:val="0"/>
            </w:checkBox>
          </w:ffData>
        </w:fldChar>
      </w:r>
      <w:r w:rsidRPr="00F01FCB">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F01FCB">
        <w:rPr>
          <w:rFonts w:ascii="Verdana" w:hAnsi="Verdana" w:cs="Arial"/>
          <w:i/>
          <w:sz w:val="20"/>
        </w:rPr>
        <w:fldChar w:fldCharType="end"/>
      </w:r>
      <w:r w:rsidRPr="00F01FCB">
        <w:rPr>
          <w:rFonts w:ascii="Verdana" w:hAnsi="Verdana" w:cs="Arial"/>
          <w:sz w:val="20"/>
        </w:rPr>
        <w:tab/>
        <w:t xml:space="preserve">Compleix les obligacions legals en matèria </w:t>
      </w:r>
      <w:r w:rsidRPr="00F01FCB">
        <w:rPr>
          <w:rFonts w:ascii="Verdana" w:hAnsi="Verdana" w:cs="Arial"/>
          <w:b/>
          <w:sz w:val="20"/>
        </w:rPr>
        <w:t>d’igualtat efectiva de dones i homes</w:t>
      </w:r>
      <w:r w:rsidRPr="00F01FCB">
        <w:rPr>
          <w:rFonts w:ascii="Verdana" w:hAnsi="Verdana" w:cs="Arial"/>
          <w:sz w:val="20"/>
        </w:rPr>
        <w:t>.</w:t>
      </w:r>
    </w:p>
    <w:p w14:paraId="49A651A7" w14:textId="77777777" w:rsidR="000C2458" w:rsidRPr="00F01FCB" w:rsidRDefault="000C2458" w:rsidP="000C2458">
      <w:pPr>
        <w:pStyle w:val="xmsonormal"/>
        <w:shd w:val="clear" w:color="auto" w:fill="FFFFFF"/>
        <w:spacing w:line="276" w:lineRule="auto"/>
        <w:jc w:val="both"/>
        <w:rPr>
          <w:rFonts w:ascii="Verdana" w:hAnsi="Verdana"/>
          <w:sz w:val="20"/>
          <w:szCs w:val="20"/>
        </w:rPr>
      </w:pPr>
      <w:r w:rsidRPr="00F01FCB">
        <w:rPr>
          <w:rFonts w:ascii="Verdana" w:hAnsi="Verdana"/>
          <w:sz w:val="20"/>
          <w:szCs w:val="20"/>
        </w:rPr>
        <w:t>És una persona jurídica amb més de 50 treballadors/ores: SI/ NO</w:t>
      </w:r>
    </w:p>
    <w:p w14:paraId="0C974318" w14:textId="77777777" w:rsidR="000C2458" w:rsidRPr="00F01FCB" w:rsidRDefault="000C2458" w:rsidP="000C2458">
      <w:pPr>
        <w:pStyle w:val="xmsonormal"/>
        <w:shd w:val="clear" w:color="auto" w:fill="FFFFFF"/>
        <w:spacing w:line="276" w:lineRule="auto"/>
        <w:ind w:left="708"/>
        <w:jc w:val="both"/>
        <w:rPr>
          <w:rFonts w:ascii="Verdana" w:hAnsi="Verdana"/>
          <w:sz w:val="20"/>
          <w:szCs w:val="20"/>
        </w:rPr>
      </w:pPr>
      <w:r w:rsidRPr="00F01FCB">
        <w:rPr>
          <w:rFonts w:ascii="Verdana" w:hAnsi="Verdana"/>
          <w:sz w:val="20"/>
          <w:szCs w:val="20"/>
        </w:rPr>
        <w:t>En cas d’haver contestat afirmativament a l’anterior:</w:t>
      </w:r>
    </w:p>
    <w:p w14:paraId="21F5B7E0" w14:textId="77777777" w:rsidR="000C2458" w:rsidRPr="00F01FCB" w:rsidRDefault="000C2458" w:rsidP="000C2458">
      <w:pPr>
        <w:pStyle w:val="xmsonormal"/>
        <w:shd w:val="clear" w:color="auto" w:fill="FFFFFF"/>
        <w:spacing w:line="276" w:lineRule="auto"/>
        <w:ind w:left="708"/>
        <w:jc w:val="both"/>
        <w:rPr>
          <w:rFonts w:ascii="Verdana" w:hAnsi="Verdana"/>
          <w:sz w:val="20"/>
          <w:szCs w:val="20"/>
        </w:rPr>
      </w:pPr>
      <w:r w:rsidRPr="00F01FCB">
        <w:rPr>
          <w:rFonts w:ascii="Verdana" w:hAnsi="Verdana"/>
          <w:sz w:val="20"/>
          <w:szCs w:val="20"/>
        </w:rPr>
        <w:fldChar w:fldCharType="begin">
          <w:ffData>
            <w:name w:val="Verifica1"/>
            <w:enabled w:val="0"/>
            <w:calcOnExit w:val="0"/>
            <w:checkBox>
              <w:sizeAuto/>
              <w:default w:val="0"/>
            </w:checkBox>
          </w:ffData>
        </w:fldChar>
      </w:r>
      <w:r w:rsidRPr="00F01FCB">
        <w:rPr>
          <w:rFonts w:ascii="Verdana" w:hAnsi="Verdana"/>
          <w:sz w:val="20"/>
          <w:szCs w:val="20"/>
        </w:rPr>
        <w:instrText xml:space="preserve"> FORMCHECKBOX </w:instrText>
      </w:r>
      <w:r w:rsidR="00685227">
        <w:rPr>
          <w:rFonts w:ascii="Verdana" w:hAnsi="Verdana"/>
          <w:sz w:val="20"/>
          <w:szCs w:val="20"/>
        </w:rPr>
      </w:r>
      <w:r w:rsidR="00685227">
        <w:rPr>
          <w:rFonts w:ascii="Verdana" w:hAnsi="Verdana"/>
          <w:sz w:val="20"/>
          <w:szCs w:val="20"/>
        </w:rPr>
        <w:fldChar w:fldCharType="separate"/>
      </w:r>
      <w:r w:rsidRPr="00F01FCB">
        <w:rPr>
          <w:rFonts w:ascii="Verdana" w:hAnsi="Verdana"/>
          <w:sz w:val="20"/>
          <w:szCs w:val="20"/>
        </w:rPr>
        <w:fldChar w:fldCharType="end"/>
      </w:r>
      <w:r w:rsidRPr="00F01FCB">
        <w:rPr>
          <w:rFonts w:ascii="Verdana" w:hAnsi="Verdana"/>
          <w:sz w:val="20"/>
          <w:szCs w:val="20"/>
        </w:rPr>
        <w:t xml:space="preserve"> Disposa d’un pla d’igualtat, de conformitat amb l’article 45 de la Llei orgànica 3/207, de 22 de març, per a la igualtat efectiva de dones i homes.</w:t>
      </w:r>
    </w:p>
    <w:p w14:paraId="6A9BE324" w14:textId="77777777" w:rsidR="000C2458" w:rsidRPr="00F01FCB" w:rsidRDefault="000C2458" w:rsidP="000C2458">
      <w:pPr>
        <w:pStyle w:val="xmsonormal"/>
        <w:shd w:val="clear" w:color="auto" w:fill="FFFFFF"/>
        <w:spacing w:line="276" w:lineRule="auto"/>
        <w:ind w:left="708"/>
        <w:jc w:val="both"/>
        <w:rPr>
          <w:rFonts w:ascii="Verdana" w:hAnsi="Verdana"/>
          <w:sz w:val="20"/>
          <w:szCs w:val="20"/>
        </w:rPr>
      </w:pPr>
      <w:r w:rsidRPr="00F01FCB">
        <w:rPr>
          <w:rFonts w:ascii="Verdana" w:hAnsi="Verdana"/>
          <w:sz w:val="20"/>
          <w:szCs w:val="20"/>
        </w:rPr>
        <w:t>Una de les dues següents:</w:t>
      </w:r>
    </w:p>
    <w:p w14:paraId="7965C2F4" w14:textId="77777777" w:rsidR="000C2458" w:rsidRPr="00F01FCB" w:rsidRDefault="000C2458" w:rsidP="000C2458">
      <w:pPr>
        <w:pStyle w:val="xmsonormal"/>
        <w:shd w:val="clear" w:color="auto" w:fill="FFFFFF"/>
        <w:spacing w:line="276" w:lineRule="auto"/>
        <w:ind w:left="708"/>
        <w:jc w:val="both"/>
        <w:rPr>
          <w:rFonts w:ascii="Verdana" w:hAnsi="Verdana"/>
          <w:sz w:val="20"/>
          <w:szCs w:val="20"/>
        </w:rPr>
      </w:pPr>
      <w:r w:rsidRPr="00F01FCB">
        <w:rPr>
          <w:rFonts w:ascii="Verdana" w:hAnsi="Verdana"/>
          <w:sz w:val="20"/>
          <w:szCs w:val="20"/>
        </w:rPr>
        <w:fldChar w:fldCharType="begin">
          <w:ffData>
            <w:name w:val="Verifica1"/>
            <w:enabled w:val="0"/>
            <w:calcOnExit w:val="0"/>
            <w:checkBox>
              <w:sizeAuto/>
              <w:default w:val="0"/>
            </w:checkBox>
          </w:ffData>
        </w:fldChar>
      </w:r>
      <w:r w:rsidRPr="00F01FCB">
        <w:rPr>
          <w:rFonts w:ascii="Verdana" w:hAnsi="Verdana"/>
          <w:sz w:val="20"/>
          <w:szCs w:val="20"/>
        </w:rPr>
        <w:instrText xml:space="preserve"> FORMCHECKBOX </w:instrText>
      </w:r>
      <w:r w:rsidR="00685227">
        <w:rPr>
          <w:rFonts w:ascii="Verdana" w:hAnsi="Verdana"/>
          <w:sz w:val="20"/>
          <w:szCs w:val="20"/>
        </w:rPr>
      </w:r>
      <w:r w:rsidR="00685227">
        <w:rPr>
          <w:rFonts w:ascii="Verdana" w:hAnsi="Verdana"/>
          <w:sz w:val="20"/>
          <w:szCs w:val="20"/>
        </w:rPr>
        <w:fldChar w:fldCharType="separate"/>
      </w:r>
      <w:r w:rsidRPr="00F01FCB">
        <w:rPr>
          <w:rFonts w:ascii="Verdana" w:hAnsi="Verdana"/>
          <w:sz w:val="20"/>
          <w:szCs w:val="20"/>
        </w:rPr>
        <w:fldChar w:fldCharType="end"/>
      </w:r>
      <w:r w:rsidRPr="00F01FCB">
        <w:rPr>
          <w:rFonts w:ascii="Verdana" w:hAnsi="Verdana"/>
          <w:sz w:val="20"/>
          <w:szCs w:val="20"/>
        </w:rPr>
        <w:t xml:space="preserve"> 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4FF4F38A" w14:textId="77777777" w:rsidR="000C2458" w:rsidRPr="00F01FCB" w:rsidRDefault="000C2458" w:rsidP="000C2458">
      <w:pPr>
        <w:spacing w:line="276" w:lineRule="auto"/>
        <w:ind w:left="1" w:hanging="1"/>
        <w:jc w:val="both"/>
        <w:rPr>
          <w:rFonts w:ascii="Verdana" w:hAnsi="Verdana" w:cs="Arial"/>
        </w:rPr>
      </w:pPr>
      <w:r w:rsidRPr="00F01FCB">
        <w:rPr>
          <w:rFonts w:ascii="Verdana" w:hAnsi="Verdana"/>
        </w:rPr>
        <w:fldChar w:fldCharType="begin">
          <w:ffData>
            <w:name w:val="Verifica1"/>
            <w:enabled w:val="0"/>
            <w:calcOnExit w:val="0"/>
            <w:checkBox>
              <w:sizeAuto/>
              <w:default w:val="0"/>
            </w:checkBox>
          </w:ffData>
        </w:fldChar>
      </w:r>
      <w:r w:rsidRPr="00F01FCB">
        <w:rPr>
          <w:rFonts w:ascii="Verdana" w:hAnsi="Verdana"/>
        </w:rPr>
        <w:instrText xml:space="preserve"> FORMCHECKBOX </w:instrText>
      </w:r>
      <w:r w:rsidR="00685227">
        <w:rPr>
          <w:rFonts w:ascii="Verdana" w:hAnsi="Verdana"/>
        </w:rPr>
      </w:r>
      <w:r w:rsidR="00685227">
        <w:rPr>
          <w:rFonts w:ascii="Verdana" w:hAnsi="Verdana"/>
        </w:rPr>
        <w:fldChar w:fldCharType="separate"/>
      </w:r>
      <w:r w:rsidRPr="00F01FCB">
        <w:rPr>
          <w:rFonts w:ascii="Verdana" w:hAnsi="Verdana"/>
        </w:rPr>
        <w:fldChar w:fldCharType="end"/>
      </w:r>
      <w:r w:rsidRPr="00F01FCB">
        <w:rPr>
          <w:rFonts w:ascii="Verdana" w:hAnsi="Verdana"/>
        </w:rPr>
        <w:t xml:space="preserve"> </w:t>
      </w:r>
      <w:r w:rsidRPr="00F01FCB">
        <w:rPr>
          <w:rFonts w:ascii="Verdana" w:hAnsi="Verdana"/>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032FDA5D" w14:textId="77777777" w:rsidR="000C2458" w:rsidRPr="00F01FCB" w:rsidRDefault="000C2458" w:rsidP="000C2458">
      <w:pPr>
        <w:spacing w:line="276" w:lineRule="auto"/>
        <w:ind w:left="1" w:hanging="1"/>
        <w:jc w:val="both"/>
        <w:rPr>
          <w:rFonts w:ascii="Verdana" w:hAnsi="Verdana" w:cs="Arial"/>
        </w:rPr>
      </w:pPr>
    </w:p>
    <w:p w14:paraId="5DD8E478" w14:textId="77777777" w:rsidR="000C2458" w:rsidRPr="00F01FCB" w:rsidRDefault="000C2458" w:rsidP="000C2458">
      <w:pPr>
        <w:spacing w:line="276" w:lineRule="auto"/>
        <w:ind w:left="1" w:hanging="1"/>
        <w:jc w:val="both"/>
        <w:rPr>
          <w:rFonts w:ascii="Verdana" w:hAnsi="Verdana" w:cs="Arial"/>
        </w:rPr>
      </w:pPr>
      <w:r w:rsidRPr="00F01FCB">
        <w:rPr>
          <w:rFonts w:ascii="Verdana" w:hAnsi="Verdana" w:cs="Arial"/>
        </w:rPr>
        <w:t xml:space="preserve">Està inscrita en el següent </w:t>
      </w:r>
      <w:r w:rsidRPr="00F01FCB">
        <w:rPr>
          <w:rFonts w:ascii="Verdana" w:hAnsi="Verdana" w:cs="Arial"/>
          <w:b/>
        </w:rPr>
        <w:t>registre electrònic</w:t>
      </w:r>
      <w:r w:rsidRPr="00F01FCB">
        <w:rPr>
          <w:rFonts w:ascii="Verdana" w:hAnsi="Verdana" w:cs="Arial"/>
        </w:rPr>
        <w:t>:</w:t>
      </w:r>
    </w:p>
    <w:p w14:paraId="64C1C2C2" w14:textId="77777777" w:rsidR="000C2458" w:rsidRPr="00F01FCB" w:rsidRDefault="000C2458" w:rsidP="000C2458">
      <w:pPr>
        <w:spacing w:line="276" w:lineRule="auto"/>
        <w:ind w:left="1" w:hanging="1"/>
        <w:jc w:val="both"/>
        <w:rPr>
          <w:rFonts w:ascii="Verdana" w:hAnsi="Verdana" w:cs="Arial"/>
        </w:rPr>
      </w:pPr>
    </w:p>
    <w:p w14:paraId="78598449" w14:textId="77777777" w:rsidR="000C2458" w:rsidRPr="00F01FCB" w:rsidRDefault="000C2458" w:rsidP="000C2458">
      <w:pPr>
        <w:pStyle w:val="Textindependent"/>
        <w:shd w:val="clear" w:color="auto" w:fill="FFFFFF"/>
        <w:spacing w:line="276" w:lineRule="auto"/>
        <w:ind w:left="851" w:right="0" w:hanging="426"/>
        <w:rPr>
          <w:rFonts w:ascii="Verdana" w:hAnsi="Verdana" w:cs="Arial"/>
          <w:sz w:val="20"/>
        </w:rPr>
      </w:pPr>
      <w:r w:rsidRPr="00F01FCB">
        <w:rPr>
          <w:rFonts w:ascii="Verdana" w:hAnsi="Verdana" w:cs="Arial"/>
          <w:sz w:val="20"/>
        </w:rPr>
        <w:lastRenderedPageBreak/>
        <w:fldChar w:fldCharType="begin">
          <w:ffData>
            <w:name w:val="Verifica1"/>
            <w:enabled w:val="0"/>
            <w:calcOnExit w:val="0"/>
            <w:checkBox>
              <w:sizeAuto/>
              <w:default w:val="0"/>
            </w:checkBox>
          </w:ffData>
        </w:fldChar>
      </w:r>
      <w:r w:rsidRPr="00F01FCB">
        <w:rPr>
          <w:rFonts w:ascii="Verdana" w:hAnsi="Verdana" w:cs="Arial"/>
          <w:sz w:val="20"/>
        </w:rPr>
        <w:instrText xml:space="preserve"> FORMCHECKBOX </w:instrText>
      </w:r>
      <w:r w:rsidR="00685227">
        <w:rPr>
          <w:rFonts w:ascii="Verdana" w:hAnsi="Verdana" w:cs="Arial"/>
          <w:sz w:val="20"/>
        </w:rPr>
      </w:r>
      <w:r w:rsidR="00685227">
        <w:rPr>
          <w:rFonts w:ascii="Verdana" w:hAnsi="Verdana" w:cs="Arial"/>
          <w:sz w:val="20"/>
        </w:rPr>
        <w:fldChar w:fldCharType="separate"/>
      </w:r>
      <w:r w:rsidRPr="00F01FCB">
        <w:rPr>
          <w:rFonts w:ascii="Verdana" w:hAnsi="Verdana" w:cs="Arial"/>
          <w:sz w:val="20"/>
        </w:rPr>
        <w:fldChar w:fldCharType="end"/>
      </w:r>
      <w:r w:rsidRPr="00F01FCB">
        <w:rPr>
          <w:rFonts w:ascii="Verdana" w:hAnsi="Verdana" w:cs="Arial"/>
          <w:sz w:val="20"/>
        </w:rPr>
        <w:t xml:space="preserve"> </w:t>
      </w:r>
      <w:r w:rsidRPr="00F01FCB">
        <w:rPr>
          <w:rFonts w:ascii="Verdana" w:hAnsi="Verdana" w:cs="Arial"/>
          <w:sz w:val="20"/>
        </w:rPr>
        <w:tab/>
        <w:t>en el Registre electrònic d’empreses licitadores de la Generalitat de Catalunya (RELI) i tota la documentació que hi figura manté la seva vigència i no ha estat modificada.</w:t>
      </w:r>
    </w:p>
    <w:p w14:paraId="1D34CF5F" w14:textId="77777777" w:rsidR="000C2458" w:rsidRPr="00F01FCB" w:rsidRDefault="000C2458" w:rsidP="000C2458">
      <w:pPr>
        <w:spacing w:line="276" w:lineRule="auto"/>
        <w:ind w:left="426" w:hanging="1"/>
        <w:jc w:val="both"/>
        <w:rPr>
          <w:rFonts w:ascii="Verdana" w:hAnsi="Verdana" w:cs="Arial"/>
        </w:rPr>
      </w:pPr>
    </w:p>
    <w:p w14:paraId="0E0423E4" w14:textId="77777777" w:rsidR="000C2458" w:rsidRPr="00F01FCB" w:rsidRDefault="000C2458" w:rsidP="000C2458">
      <w:pPr>
        <w:pStyle w:val="Textindependent"/>
        <w:shd w:val="clear" w:color="auto" w:fill="FFFFFF"/>
        <w:spacing w:line="276" w:lineRule="auto"/>
        <w:ind w:left="851" w:right="0" w:hanging="426"/>
        <w:rPr>
          <w:rFonts w:ascii="Verdana" w:hAnsi="Verdana" w:cs="Arial"/>
          <w:sz w:val="20"/>
        </w:rPr>
      </w:pPr>
      <w:r w:rsidRPr="00F01FCB">
        <w:rPr>
          <w:rFonts w:ascii="Verdana" w:hAnsi="Verdana" w:cs="Arial"/>
          <w:sz w:val="20"/>
        </w:rPr>
        <w:fldChar w:fldCharType="begin">
          <w:ffData>
            <w:name w:val="Verifica1"/>
            <w:enabled w:val="0"/>
            <w:calcOnExit w:val="0"/>
            <w:checkBox>
              <w:sizeAuto/>
              <w:default w:val="0"/>
            </w:checkBox>
          </w:ffData>
        </w:fldChar>
      </w:r>
      <w:r w:rsidRPr="00F01FCB">
        <w:rPr>
          <w:rFonts w:ascii="Verdana" w:hAnsi="Verdana" w:cs="Arial"/>
          <w:sz w:val="20"/>
        </w:rPr>
        <w:instrText xml:space="preserve"> FORMCHECKBOX </w:instrText>
      </w:r>
      <w:r w:rsidR="00685227">
        <w:rPr>
          <w:rFonts w:ascii="Verdana" w:hAnsi="Verdana" w:cs="Arial"/>
          <w:sz w:val="20"/>
        </w:rPr>
      </w:r>
      <w:r w:rsidR="00685227">
        <w:rPr>
          <w:rFonts w:ascii="Verdana" w:hAnsi="Verdana" w:cs="Arial"/>
          <w:sz w:val="20"/>
        </w:rPr>
        <w:fldChar w:fldCharType="separate"/>
      </w:r>
      <w:r w:rsidRPr="00F01FCB">
        <w:rPr>
          <w:rFonts w:ascii="Verdana" w:hAnsi="Verdana" w:cs="Arial"/>
          <w:sz w:val="20"/>
        </w:rPr>
        <w:fldChar w:fldCharType="end"/>
      </w:r>
      <w:r w:rsidRPr="00F01FCB">
        <w:rPr>
          <w:rFonts w:ascii="Verdana" w:hAnsi="Verdana" w:cs="Arial"/>
          <w:sz w:val="20"/>
        </w:rPr>
        <w:t xml:space="preserve"> </w:t>
      </w:r>
      <w:r w:rsidRPr="00F01FCB">
        <w:rPr>
          <w:rFonts w:ascii="Verdana" w:hAnsi="Verdana" w:cs="Arial"/>
          <w:sz w:val="20"/>
        </w:rPr>
        <w:tab/>
        <w:t xml:space="preserve">en el </w:t>
      </w:r>
      <w:r w:rsidRPr="00F01FCB">
        <w:rPr>
          <w:rFonts w:ascii="Verdana" w:hAnsi="Verdana" w:cs="Arial"/>
          <w:i/>
          <w:sz w:val="20"/>
        </w:rPr>
        <w:t xml:space="preserve">Registro Oficial de Licitadores y Empresas </w:t>
      </w:r>
      <w:proofErr w:type="spellStart"/>
      <w:r w:rsidRPr="00F01FCB">
        <w:rPr>
          <w:rFonts w:ascii="Verdana" w:hAnsi="Verdana" w:cs="Arial"/>
          <w:i/>
          <w:sz w:val="20"/>
        </w:rPr>
        <w:t>Clasificadas</w:t>
      </w:r>
      <w:proofErr w:type="spellEnd"/>
      <w:r w:rsidRPr="00F01FCB">
        <w:rPr>
          <w:rFonts w:ascii="Verdana" w:hAnsi="Verdana" w:cs="Arial"/>
          <w:i/>
          <w:sz w:val="20"/>
        </w:rPr>
        <w:t xml:space="preserve"> del Estado</w:t>
      </w:r>
      <w:r w:rsidRPr="00F01FCB">
        <w:rPr>
          <w:rFonts w:ascii="Verdana" w:hAnsi="Verdana" w:cs="Arial"/>
          <w:sz w:val="20"/>
        </w:rPr>
        <w:t xml:space="preserve"> (ROLECE) i tota la documentació que hi figura manté la seva vigència i no ha estat modificada.</w:t>
      </w:r>
    </w:p>
    <w:p w14:paraId="4FE19408" w14:textId="77777777" w:rsidR="000C2458" w:rsidRPr="00F01FCB" w:rsidRDefault="000C2458" w:rsidP="000C2458">
      <w:pPr>
        <w:spacing w:line="276" w:lineRule="auto"/>
        <w:ind w:left="426" w:hanging="1"/>
        <w:jc w:val="both"/>
        <w:rPr>
          <w:rFonts w:ascii="Verdana" w:hAnsi="Verdana" w:cs="Arial"/>
        </w:rPr>
      </w:pPr>
    </w:p>
    <w:p w14:paraId="1BF8C535" w14:textId="77777777" w:rsidR="000C2458" w:rsidRPr="00F01FCB" w:rsidRDefault="000C2458" w:rsidP="000C2458">
      <w:pPr>
        <w:pStyle w:val="Textindependent"/>
        <w:shd w:val="clear" w:color="auto" w:fill="FFFFFF"/>
        <w:spacing w:line="276" w:lineRule="auto"/>
        <w:ind w:left="851" w:right="0" w:hanging="426"/>
        <w:rPr>
          <w:rFonts w:ascii="Verdana" w:hAnsi="Verdana" w:cs="Arial"/>
          <w:sz w:val="20"/>
        </w:rPr>
      </w:pPr>
      <w:r w:rsidRPr="00F01FCB">
        <w:rPr>
          <w:rFonts w:ascii="Verdana" w:hAnsi="Verdana" w:cs="Arial"/>
          <w:sz w:val="20"/>
        </w:rPr>
        <w:fldChar w:fldCharType="begin">
          <w:ffData>
            <w:name w:val="Verifica1"/>
            <w:enabled w:val="0"/>
            <w:calcOnExit w:val="0"/>
            <w:checkBox>
              <w:sizeAuto/>
              <w:default w:val="0"/>
            </w:checkBox>
          </w:ffData>
        </w:fldChar>
      </w:r>
      <w:r w:rsidRPr="00F01FCB">
        <w:rPr>
          <w:rFonts w:ascii="Verdana" w:hAnsi="Verdana" w:cs="Arial"/>
          <w:sz w:val="20"/>
        </w:rPr>
        <w:instrText xml:space="preserve"> FORMCHECKBOX </w:instrText>
      </w:r>
      <w:r w:rsidR="00685227">
        <w:rPr>
          <w:rFonts w:ascii="Verdana" w:hAnsi="Verdana" w:cs="Arial"/>
          <w:sz w:val="20"/>
        </w:rPr>
      </w:r>
      <w:r w:rsidR="00685227">
        <w:rPr>
          <w:rFonts w:ascii="Verdana" w:hAnsi="Verdana" w:cs="Arial"/>
          <w:sz w:val="20"/>
        </w:rPr>
        <w:fldChar w:fldCharType="separate"/>
      </w:r>
      <w:r w:rsidRPr="00F01FCB">
        <w:rPr>
          <w:rFonts w:ascii="Verdana" w:hAnsi="Verdana" w:cs="Arial"/>
          <w:sz w:val="20"/>
        </w:rPr>
        <w:fldChar w:fldCharType="end"/>
      </w:r>
      <w:r w:rsidRPr="00F01FCB">
        <w:rPr>
          <w:rFonts w:ascii="Verdana" w:hAnsi="Verdana" w:cs="Arial"/>
          <w:sz w:val="20"/>
        </w:rPr>
        <w:t xml:space="preserve"> </w:t>
      </w:r>
      <w:r w:rsidRPr="00F01FCB">
        <w:rPr>
          <w:rFonts w:ascii="Verdana" w:hAnsi="Verdana" w:cs="Arial"/>
          <w:sz w:val="20"/>
        </w:rPr>
        <w:tab/>
        <w:t xml:space="preserve">en el Registre electrònic d’empreses licitadores de </w:t>
      </w:r>
      <w:r w:rsidRPr="00F01FCB">
        <w:rPr>
          <w:rFonts w:ascii="Verdana" w:hAnsi="Verdana" w:cs="Arial"/>
          <w:i/>
          <w:sz w:val="20"/>
        </w:rPr>
        <w:t>indicar nom del registre i Comunitat Autònoma</w:t>
      </w:r>
      <w:r w:rsidRPr="00F01FCB">
        <w:rPr>
          <w:rFonts w:ascii="Verdana" w:hAnsi="Verdana" w:cs="Arial"/>
          <w:sz w:val="20"/>
        </w:rPr>
        <w:t xml:space="preserve"> ............................................ i tota la documentació que hi figura manté la seva vigència i no ha estat modificada.</w:t>
      </w:r>
    </w:p>
    <w:p w14:paraId="31B254FA" w14:textId="77777777" w:rsidR="000C2458" w:rsidRPr="00F01FCB" w:rsidRDefault="000C2458" w:rsidP="000C2458">
      <w:pPr>
        <w:spacing w:line="276" w:lineRule="auto"/>
        <w:ind w:left="1" w:hanging="1"/>
        <w:jc w:val="both"/>
        <w:rPr>
          <w:rFonts w:ascii="Verdana" w:hAnsi="Verdana" w:cs="Arial"/>
        </w:rPr>
      </w:pPr>
    </w:p>
    <w:p w14:paraId="2172C2AE" w14:textId="77777777" w:rsidR="000C2458" w:rsidRPr="00F01FCB" w:rsidRDefault="000C2458" w:rsidP="000C2458">
      <w:pPr>
        <w:spacing w:line="276" w:lineRule="auto"/>
        <w:ind w:left="1" w:hanging="1"/>
        <w:jc w:val="both"/>
        <w:rPr>
          <w:rFonts w:ascii="Verdana" w:hAnsi="Verdana" w:cs="Arial"/>
        </w:rPr>
      </w:pPr>
      <w:r w:rsidRPr="00F01FCB">
        <w:rPr>
          <w:rFonts w:ascii="Verdana" w:hAnsi="Verdana" w:cs="Arial"/>
          <w:i/>
        </w:rPr>
        <w:fldChar w:fldCharType="begin">
          <w:ffData>
            <w:name w:val="Verifica1"/>
            <w:enabled w:val="0"/>
            <w:calcOnExit w:val="0"/>
            <w:checkBox>
              <w:sizeAuto/>
              <w:default w:val="0"/>
            </w:checkBox>
          </w:ffData>
        </w:fldChar>
      </w:r>
      <w:r w:rsidRPr="00F01FCB">
        <w:rPr>
          <w:rFonts w:ascii="Verdana" w:hAnsi="Verdana" w:cs="Arial"/>
          <w:i/>
        </w:rPr>
        <w:instrText xml:space="preserve"> FORMCHECKBOX </w:instrText>
      </w:r>
      <w:r w:rsidR="00685227">
        <w:rPr>
          <w:rFonts w:ascii="Verdana" w:hAnsi="Verdana" w:cs="Arial"/>
          <w:i/>
        </w:rPr>
      </w:r>
      <w:r w:rsidR="00685227">
        <w:rPr>
          <w:rFonts w:ascii="Verdana" w:hAnsi="Verdana" w:cs="Arial"/>
          <w:i/>
        </w:rPr>
        <w:fldChar w:fldCharType="separate"/>
      </w:r>
      <w:r w:rsidRPr="00F01FCB">
        <w:rPr>
          <w:rFonts w:ascii="Verdana" w:hAnsi="Verdana" w:cs="Arial"/>
          <w:i/>
        </w:rPr>
        <w:fldChar w:fldCharType="end"/>
      </w:r>
      <w:r w:rsidRPr="00F01FCB">
        <w:rPr>
          <w:rFonts w:ascii="Verdana" w:hAnsi="Verdana" w:cs="Arial"/>
        </w:rPr>
        <w:t xml:space="preserve"> No està inscrita en cap dels anteriors registres electrònics.</w:t>
      </w:r>
    </w:p>
    <w:p w14:paraId="4AA3481B" w14:textId="77777777" w:rsidR="000C2458" w:rsidRPr="00F01FCB" w:rsidRDefault="000C2458" w:rsidP="000C2458">
      <w:pPr>
        <w:pStyle w:val="Textindependent"/>
        <w:shd w:val="clear" w:color="auto" w:fill="FFFFFF"/>
        <w:spacing w:line="276" w:lineRule="auto"/>
        <w:ind w:left="426" w:right="0" w:hanging="426"/>
        <w:rPr>
          <w:rFonts w:ascii="Verdana" w:hAnsi="Verdana" w:cs="Arial"/>
          <w:sz w:val="20"/>
        </w:rPr>
      </w:pPr>
    </w:p>
    <w:p w14:paraId="751204CE"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sz w:val="20"/>
        </w:rPr>
        <w:t>Que l’empresa/entitat que representa</w:t>
      </w:r>
      <w:r w:rsidRPr="00F01FCB">
        <w:rPr>
          <w:rFonts w:ascii="Verdana" w:hAnsi="Verdana"/>
          <w:strike/>
          <w:sz w:val="20"/>
        </w:rPr>
        <w:t>,</w:t>
      </w:r>
      <w:r w:rsidRPr="00F01FCB">
        <w:rPr>
          <w:rFonts w:ascii="Verdana" w:hAnsi="Verdana"/>
          <w:sz w:val="20"/>
        </w:rPr>
        <w:t xml:space="preserve"> o les seves filials o interposades: </w:t>
      </w:r>
    </w:p>
    <w:p w14:paraId="4F4F3A3D"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p>
    <w:p w14:paraId="2D7A031D" w14:textId="77777777" w:rsidR="000C2458" w:rsidRPr="00F01FCB" w:rsidRDefault="000C2458" w:rsidP="000C2458">
      <w:pPr>
        <w:pStyle w:val="Textindependent"/>
        <w:shd w:val="clear" w:color="auto" w:fill="FFFFFF"/>
        <w:spacing w:line="276" w:lineRule="auto"/>
        <w:ind w:left="851" w:right="0" w:hanging="426"/>
        <w:rPr>
          <w:rFonts w:ascii="Verdana" w:hAnsi="Verdana"/>
          <w:sz w:val="20"/>
        </w:rPr>
      </w:pPr>
      <w:r w:rsidRPr="00F01FCB">
        <w:rPr>
          <w:rFonts w:ascii="Verdana" w:hAnsi="Verdana" w:cs="Arial"/>
          <w:i/>
          <w:sz w:val="20"/>
        </w:rPr>
        <w:fldChar w:fldCharType="begin">
          <w:ffData>
            <w:name w:val="Verifica1"/>
            <w:enabled w:val="0"/>
            <w:calcOnExit w:val="0"/>
            <w:checkBox>
              <w:sizeAuto/>
              <w:default w:val="0"/>
            </w:checkBox>
          </w:ffData>
        </w:fldChar>
      </w:r>
      <w:r w:rsidRPr="00F01FCB">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F01FCB">
        <w:rPr>
          <w:rFonts w:ascii="Verdana" w:hAnsi="Verdana" w:cs="Arial"/>
          <w:i/>
          <w:sz w:val="20"/>
        </w:rPr>
        <w:fldChar w:fldCharType="end"/>
      </w:r>
      <w:r w:rsidRPr="00F01FCB">
        <w:rPr>
          <w:rFonts w:ascii="Verdana" w:hAnsi="Verdana"/>
          <w:sz w:val="20"/>
        </w:rPr>
        <w:t xml:space="preserve"> </w:t>
      </w:r>
      <w:r w:rsidRPr="00F01FCB">
        <w:rPr>
          <w:rFonts w:ascii="Verdana" w:hAnsi="Verdana"/>
          <w:sz w:val="20"/>
        </w:rPr>
        <w:tab/>
        <w:t xml:space="preserve">No realitza/en operacions financeres en </w:t>
      </w:r>
      <w:r w:rsidRPr="00F01FCB">
        <w:rPr>
          <w:rFonts w:ascii="Verdana" w:hAnsi="Verdana"/>
          <w:b/>
          <w:sz w:val="20"/>
        </w:rPr>
        <w:t>paradisos fiscals</w:t>
      </w:r>
      <w:r w:rsidRPr="00F01FCB">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3CD637EB" w14:textId="77777777" w:rsidR="000C2458" w:rsidRPr="00F01FCB" w:rsidRDefault="000C2458" w:rsidP="000C2458">
      <w:pPr>
        <w:pStyle w:val="Textindependent"/>
        <w:shd w:val="clear" w:color="auto" w:fill="FFFFFF"/>
        <w:spacing w:line="276" w:lineRule="auto"/>
        <w:ind w:left="851" w:right="0" w:hanging="426"/>
        <w:rPr>
          <w:rFonts w:ascii="Verdana" w:hAnsi="Verdana"/>
          <w:sz w:val="20"/>
        </w:rPr>
      </w:pPr>
    </w:p>
    <w:p w14:paraId="012BF7AF" w14:textId="77777777" w:rsidR="000C2458" w:rsidRPr="00F01FCB" w:rsidRDefault="000C2458" w:rsidP="000C2458">
      <w:pPr>
        <w:pStyle w:val="Textindependent"/>
        <w:shd w:val="clear" w:color="auto" w:fill="FFFFFF"/>
        <w:spacing w:line="276" w:lineRule="auto"/>
        <w:ind w:left="851" w:right="0" w:hanging="426"/>
        <w:rPr>
          <w:rFonts w:ascii="Verdana" w:hAnsi="Verdana"/>
          <w:sz w:val="20"/>
        </w:rPr>
      </w:pPr>
      <w:r w:rsidRPr="00F01FCB">
        <w:rPr>
          <w:rFonts w:ascii="Verdana" w:hAnsi="Verdana" w:cs="Arial"/>
          <w:i/>
          <w:sz w:val="20"/>
        </w:rPr>
        <w:fldChar w:fldCharType="begin">
          <w:ffData>
            <w:name w:val="Verifica1"/>
            <w:enabled w:val="0"/>
            <w:calcOnExit w:val="0"/>
            <w:checkBox>
              <w:sizeAuto/>
              <w:default w:val="0"/>
            </w:checkBox>
          </w:ffData>
        </w:fldChar>
      </w:r>
      <w:r w:rsidRPr="00F01FCB">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F01FCB">
        <w:rPr>
          <w:rFonts w:ascii="Verdana" w:hAnsi="Verdana" w:cs="Arial"/>
          <w:i/>
          <w:sz w:val="20"/>
        </w:rPr>
        <w:fldChar w:fldCharType="end"/>
      </w:r>
      <w:r w:rsidRPr="00F01FCB">
        <w:rPr>
          <w:rFonts w:ascii="Verdana" w:hAnsi="Verdana"/>
          <w:sz w:val="20"/>
        </w:rPr>
        <w:tab/>
        <w:t xml:space="preserve">Té/tenen relacions legals amb </w:t>
      </w:r>
      <w:r w:rsidRPr="00F01FCB">
        <w:rPr>
          <w:rFonts w:ascii="Verdana" w:hAnsi="Verdana"/>
          <w:b/>
          <w:sz w:val="20"/>
        </w:rPr>
        <w:t>paradisos fiscals</w:t>
      </w:r>
      <w:r w:rsidRPr="00F01FCB">
        <w:rPr>
          <w:rFonts w:ascii="Verdana" w:hAnsi="Verdana"/>
          <w:sz w:val="20"/>
        </w:rPr>
        <w:t xml:space="preserve"> i presenta la següent documentació descriptiva dels moviments financers i tota la informació relativa a aquestes actuacions: .....................................................</w:t>
      </w:r>
    </w:p>
    <w:p w14:paraId="0EC9A8BA"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p>
    <w:p w14:paraId="695AAB3B"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cs="Arial"/>
          <w:i/>
          <w:sz w:val="20"/>
        </w:rPr>
        <w:fldChar w:fldCharType="begin">
          <w:ffData>
            <w:name w:val="Verifica1"/>
            <w:enabled w:val="0"/>
            <w:calcOnExit w:val="0"/>
            <w:checkBox>
              <w:sizeAuto/>
              <w:default w:val="0"/>
            </w:checkBox>
          </w:ffData>
        </w:fldChar>
      </w:r>
      <w:r w:rsidRPr="00F01FCB">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F01FCB">
        <w:rPr>
          <w:rFonts w:ascii="Verdana" w:hAnsi="Verdana" w:cs="Arial"/>
          <w:i/>
          <w:sz w:val="20"/>
        </w:rPr>
        <w:fldChar w:fldCharType="end"/>
      </w:r>
      <w:r w:rsidRPr="00F01FCB">
        <w:rPr>
          <w:rFonts w:ascii="Verdana" w:hAnsi="Verdana"/>
          <w:sz w:val="20"/>
        </w:rPr>
        <w:tab/>
        <w:t xml:space="preserve">No realitza/en operacions que vulnerin el que estipula la Declaració Universal dels </w:t>
      </w:r>
      <w:r w:rsidRPr="00F01FCB">
        <w:rPr>
          <w:rFonts w:ascii="Verdana" w:hAnsi="Verdana"/>
          <w:b/>
          <w:sz w:val="20"/>
        </w:rPr>
        <w:t>Drets Humans</w:t>
      </w:r>
      <w:r w:rsidRPr="00F01FCB">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5667DC99"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p>
    <w:p w14:paraId="6986B9CA"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cs="Arial"/>
          <w:i/>
          <w:sz w:val="20"/>
        </w:rPr>
        <w:fldChar w:fldCharType="begin">
          <w:ffData>
            <w:name w:val="Verifica1"/>
            <w:enabled w:val="0"/>
            <w:calcOnExit w:val="0"/>
            <w:checkBox>
              <w:sizeAuto/>
              <w:default w:val="0"/>
            </w:checkBox>
          </w:ffData>
        </w:fldChar>
      </w:r>
      <w:r w:rsidRPr="00F01FCB">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F01FCB">
        <w:rPr>
          <w:rFonts w:ascii="Verdana" w:hAnsi="Verdana" w:cs="Arial"/>
          <w:i/>
          <w:sz w:val="20"/>
        </w:rPr>
        <w:fldChar w:fldCharType="end"/>
      </w:r>
      <w:r w:rsidRPr="00F01FCB">
        <w:rPr>
          <w:rFonts w:ascii="Verdana" w:hAnsi="Verdana" w:cs="Arial"/>
          <w:i/>
          <w:sz w:val="20"/>
        </w:rPr>
        <w:t xml:space="preserve"> </w:t>
      </w:r>
      <w:r w:rsidRPr="00F01FCB">
        <w:rPr>
          <w:rFonts w:ascii="Verdana" w:hAnsi="Verdana" w:cs="Arial"/>
          <w:i/>
          <w:sz w:val="20"/>
        </w:rPr>
        <w:tab/>
      </w:r>
      <w:r w:rsidRPr="00F01FCB">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70925CE9" w14:textId="77777777" w:rsidR="000C2458" w:rsidRPr="00F01FCB" w:rsidRDefault="000C2458" w:rsidP="000C2458">
      <w:pPr>
        <w:autoSpaceDE w:val="0"/>
        <w:autoSpaceDN w:val="0"/>
        <w:spacing w:line="276" w:lineRule="auto"/>
        <w:ind w:firstLine="708"/>
        <w:jc w:val="both"/>
        <w:rPr>
          <w:rFonts w:ascii="Verdana" w:hAnsi="Verdana"/>
        </w:rPr>
      </w:pPr>
    </w:p>
    <w:p w14:paraId="3A035161" w14:textId="77777777" w:rsidR="000C2458" w:rsidRPr="00F01FCB" w:rsidRDefault="000C2458" w:rsidP="000C2458">
      <w:pPr>
        <w:shd w:val="clear" w:color="auto" w:fill="FFFFFF" w:themeFill="background1"/>
        <w:spacing w:line="276" w:lineRule="auto"/>
        <w:jc w:val="both"/>
        <w:rPr>
          <w:rFonts w:ascii="Verdana" w:hAnsi="Verdana"/>
        </w:rPr>
      </w:pPr>
      <w:r w:rsidRPr="00F01FCB">
        <w:rPr>
          <w:rFonts w:ascii="Verdana" w:hAnsi="Verdana"/>
        </w:rPr>
        <w:t xml:space="preserve">- Que en el cas de resultar adjudicatària </w:t>
      </w:r>
      <w:r w:rsidRPr="00F01FCB">
        <w:rPr>
          <w:rFonts w:ascii="Verdana" w:hAnsi="Verdana"/>
          <w:i/>
        </w:rPr>
        <w:fldChar w:fldCharType="begin">
          <w:ffData>
            <w:name w:val="Verifica1"/>
            <w:enabled w:val="0"/>
            <w:calcOnExit w:val="0"/>
            <w:checkBox>
              <w:sizeAuto/>
              <w:default w:val="0"/>
            </w:checkBox>
          </w:ffData>
        </w:fldChar>
      </w:r>
      <w:r w:rsidRPr="00F01FCB">
        <w:rPr>
          <w:rFonts w:ascii="Verdana" w:hAnsi="Verdana"/>
          <w:i/>
        </w:rPr>
        <w:instrText xml:space="preserve"> FORMCHECKBOX </w:instrText>
      </w:r>
      <w:r w:rsidR="00685227">
        <w:rPr>
          <w:rFonts w:ascii="Verdana" w:hAnsi="Verdana"/>
          <w:i/>
        </w:rPr>
      </w:r>
      <w:r w:rsidR="00685227">
        <w:rPr>
          <w:rFonts w:ascii="Verdana" w:hAnsi="Verdana"/>
          <w:i/>
        </w:rPr>
        <w:fldChar w:fldCharType="separate"/>
      </w:r>
      <w:r w:rsidRPr="00F01FCB">
        <w:rPr>
          <w:rFonts w:ascii="Verdana" w:hAnsi="Verdana"/>
          <w:i/>
        </w:rPr>
        <w:fldChar w:fldCharType="end"/>
      </w:r>
      <w:r w:rsidRPr="00F01FCB">
        <w:rPr>
          <w:rFonts w:ascii="Verdana" w:hAnsi="Verdana"/>
          <w:i/>
        </w:rPr>
        <w:t xml:space="preserve"> </w:t>
      </w:r>
      <w:r w:rsidRPr="00F01FCB">
        <w:rPr>
          <w:rFonts w:ascii="Verdana" w:hAnsi="Verdana"/>
        </w:rPr>
        <w:t xml:space="preserve">SI/NO </w:t>
      </w:r>
      <w:r w:rsidRPr="00F01FCB">
        <w:rPr>
          <w:rFonts w:ascii="Verdana" w:hAnsi="Verdana"/>
          <w:i/>
        </w:rPr>
        <w:fldChar w:fldCharType="begin">
          <w:ffData>
            <w:name w:val="Verifica1"/>
            <w:enabled w:val="0"/>
            <w:calcOnExit w:val="0"/>
            <w:checkBox>
              <w:sizeAuto/>
              <w:default w:val="0"/>
            </w:checkBox>
          </w:ffData>
        </w:fldChar>
      </w:r>
      <w:r w:rsidRPr="00F01FCB">
        <w:rPr>
          <w:rFonts w:ascii="Verdana" w:hAnsi="Verdana"/>
          <w:i/>
        </w:rPr>
        <w:instrText xml:space="preserve"> FORMCHECKBOX </w:instrText>
      </w:r>
      <w:r w:rsidR="00685227">
        <w:rPr>
          <w:rFonts w:ascii="Verdana" w:hAnsi="Verdana"/>
          <w:i/>
        </w:rPr>
      </w:r>
      <w:r w:rsidR="00685227">
        <w:rPr>
          <w:rFonts w:ascii="Verdana" w:hAnsi="Verdana"/>
          <w:i/>
        </w:rPr>
        <w:fldChar w:fldCharType="separate"/>
      </w:r>
      <w:r w:rsidRPr="00F01FCB">
        <w:rPr>
          <w:rFonts w:ascii="Verdana" w:hAnsi="Verdana"/>
          <w:i/>
        </w:rPr>
        <w:fldChar w:fldCharType="end"/>
      </w:r>
      <w:r w:rsidRPr="00F01FCB">
        <w:rPr>
          <w:rFonts w:ascii="Verdana" w:hAnsi="Verdana"/>
        </w:rPr>
        <w:t xml:space="preserve"> constituirà la garantia mitjançant la fórmula de retenció en el preu.</w:t>
      </w:r>
    </w:p>
    <w:p w14:paraId="2C55BE19" w14:textId="77777777" w:rsidR="000C2458" w:rsidRPr="00F01FCB" w:rsidRDefault="000C2458" w:rsidP="000C2458">
      <w:pPr>
        <w:spacing w:line="276" w:lineRule="auto"/>
        <w:jc w:val="both"/>
        <w:rPr>
          <w:rFonts w:ascii="Verdana" w:hAnsi="Verdana"/>
        </w:rPr>
      </w:pPr>
    </w:p>
    <w:p w14:paraId="706A7FF9" w14:textId="77777777" w:rsidR="000C2458" w:rsidRPr="00F01FCB" w:rsidRDefault="000C2458" w:rsidP="000C2458">
      <w:pPr>
        <w:pStyle w:val="Textindependent"/>
        <w:shd w:val="clear" w:color="auto" w:fill="FFFFFF"/>
        <w:spacing w:line="276" w:lineRule="auto"/>
        <w:ind w:right="0"/>
        <w:rPr>
          <w:rFonts w:ascii="Verdana" w:hAnsi="Verdana"/>
          <w:sz w:val="20"/>
        </w:rPr>
      </w:pPr>
      <w:r w:rsidRPr="00F01FCB">
        <w:rPr>
          <w:rFonts w:ascii="Verdana" w:hAnsi="Verdana"/>
          <w:sz w:val="20"/>
        </w:rPr>
        <w:t xml:space="preserve">En relació amb la documentació aportada en el sobre/es ............., considera </w:t>
      </w:r>
      <w:r w:rsidRPr="00F01FCB">
        <w:rPr>
          <w:rFonts w:ascii="Verdana" w:hAnsi="Verdana"/>
          <w:b/>
          <w:sz w:val="20"/>
        </w:rPr>
        <w:t>confidencials</w:t>
      </w:r>
      <w:r w:rsidRPr="00F01FCB">
        <w:rPr>
          <w:rFonts w:ascii="Verdana" w:hAnsi="Verdana"/>
          <w:sz w:val="20"/>
        </w:rPr>
        <w:t xml:space="preserve"> els següents documents, informacions i aspectes de l’oferta per raó de la seva vinculació a secrets tècnics o comercials:</w:t>
      </w:r>
    </w:p>
    <w:p w14:paraId="40BC6AD1"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p>
    <w:p w14:paraId="175ABB68"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sz w:val="20"/>
        </w:rPr>
        <w:lastRenderedPageBreak/>
        <w:t>1.- ............................................................................</w:t>
      </w:r>
    </w:p>
    <w:p w14:paraId="0ED43257"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sz w:val="20"/>
        </w:rPr>
        <w:t>2.- ............................................................................</w:t>
      </w:r>
    </w:p>
    <w:p w14:paraId="6380C554"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sz w:val="20"/>
        </w:rPr>
        <w:t>.....</w:t>
      </w:r>
    </w:p>
    <w:p w14:paraId="5E1F2505"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p>
    <w:p w14:paraId="6BDC142B"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sz w:val="20"/>
        </w:rPr>
        <w:t xml:space="preserve">Que l’esmentat caràcter confidencial es justifica en les següents raons: </w:t>
      </w:r>
    </w:p>
    <w:p w14:paraId="74FEB047"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p>
    <w:p w14:paraId="69BD7AF8"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sz w:val="20"/>
        </w:rPr>
        <w:t>1.- ........................................................................................................</w:t>
      </w:r>
    </w:p>
    <w:p w14:paraId="25235A95" w14:textId="77777777" w:rsidR="000C2458" w:rsidRPr="00F01FCB" w:rsidRDefault="000C2458" w:rsidP="000C2458">
      <w:pPr>
        <w:pStyle w:val="Textindependent"/>
        <w:shd w:val="clear" w:color="auto" w:fill="FFFFFF"/>
        <w:spacing w:line="276" w:lineRule="auto"/>
        <w:ind w:left="426" w:right="0" w:hanging="426"/>
        <w:rPr>
          <w:rFonts w:ascii="Verdana" w:hAnsi="Verdana"/>
          <w:sz w:val="20"/>
        </w:rPr>
      </w:pPr>
      <w:r w:rsidRPr="00F01FCB">
        <w:rPr>
          <w:rFonts w:ascii="Verdana" w:hAnsi="Verdana"/>
          <w:sz w:val="20"/>
        </w:rPr>
        <w:t>2.- ........................................................................................................</w:t>
      </w:r>
    </w:p>
    <w:p w14:paraId="12631DC0" w14:textId="77777777" w:rsidR="000C2458" w:rsidRPr="00F01FCB" w:rsidRDefault="000C2458" w:rsidP="000C2458">
      <w:pPr>
        <w:pStyle w:val="Textindependent"/>
        <w:shd w:val="clear" w:color="auto" w:fill="FFFFFF"/>
        <w:spacing w:line="276" w:lineRule="auto"/>
        <w:ind w:left="426" w:right="0" w:hanging="426"/>
        <w:rPr>
          <w:rFonts w:ascii="Verdana" w:hAnsi="Verdana" w:cs="Arial"/>
          <w:i/>
          <w:sz w:val="20"/>
        </w:rPr>
      </w:pPr>
      <w:r w:rsidRPr="00F01FCB">
        <w:rPr>
          <w:rFonts w:ascii="Verdana" w:hAnsi="Verdana" w:cs="Arial"/>
          <w:i/>
          <w:sz w:val="20"/>
        </w:rPr>
        <w:t>.....</w:t>
      </w:r>
    </w:p>
    <w:p w14:paraId="7F790DD6" w14:textId="77777777" w:rsidR="000C2458" w:rsidRPr="00D556CE" w:rsidRDefault="000C2458" w:rsidP="000C2458">
      <w:pPr>
        <w:spacing w:line="276" w:lineRule="auto"/>
        <w:jc w:val="both"/>
        <w:rPr>
          <w:rFonts w:ascii="Verdana" w:hAnsi="Verdana" w:cs="Arial"/>
          <w:i/>
        </w:rPr>
      </w:pPr>
    </w:p>
    <w:p w14:paraId="6214C8B2" w14:textId="77777777" w:rsidR="000C2458" w:rsidRPr="00D556CE" w:rsidRDefault="000C2458" w:rsidP="000C2458">
      <w:pPr>
        <w:pStyle w:val="Textindependent"/>
        <w:shd w:val="clear" w:color="auto" w:fill="FFFFFF"/>
        <w:ind w:left="426" w:right="0" w:hanging="426"/>
        <w:rPr>
          <w:rFonts w:ascii="Verdana" w:hAnsi="Verdana" w:cs="Arial"/>
          <w:i/>
          <w:sz w:val="20"/>
        </w:rPr>
      </w:pPr>
      <w:r w:rsidRPr="00D556CE">
        <w:rPr>
          <w:rFonts w:ascii="Verdana" w:hAnsi="Verdana" w:cs="Arial"/>
          <w:i/>
          <w:sz w:val="20"/>
        </w:rPr>
        <w:fldChar w:fldCharType="begin">
          <w:ffData>
            <w:name w:val="Verifica1"/>
            <w:enabled w:val="0"/>
            <w:calcOnExit w:val="0"/>
            <w:checkBox>
              <w:sizeAuto/>
              <w:default w:val="0"/>
            </w:checkBox>
          </w:ffData>
        </w:fldChar>
      </w:r>
      <w:r w:rsidRPr="00D556CE">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D556CE">
        <w:rPr>
          <w:rFonts w:ascii="Verdana" w:hAnsi="Verdana" w:cs="Arial"/>
          <w:i/>
          <w:sz w:val="20"/>
        </w:rPr>
        <w:fldChar w:fldCharType="end"/>
      </w:r>
      <w:r w:rsidRPr="00D556CE">
        <w:rPr>
          <w:rFonts w:ascii="Verdana" w:hAnsi="Verdana" w:cs="Arial"/>
          <w:i/>
          <w:sz w:val="20"/>
        </w:rPr>
        <w:t xml:space="preserve"> </w:t>
      </w:r>
      <w:r w:rsidRPr="00D556CE">
        <w:rPr>
          <w:rFonts w:ascii="Verdana" w:hAnsi="Verdana" w:cs="Arial"/>
          <w:i/>
          <w:sz w:val="20"/>
        </w:rPr>
        <w:tab/>
      </w:r>
      <w:r w:rsidRPr="00D556CE">
        <w:rPr>
          <w:rFonts w:ascii="Verdana" w:hAnsi="Verdana" w:cs="Arial"/>
          <w:sz w:val="20"/>
        </w:rPr>
        <w:t xml:space="preserve">Ofereix les garanties necessàries per aplicar les mesures tècniques i organitzatives que calguin en el </w:t>
      </w:r>
      <w:r w:rsidRPr="00D556CE">
        <w:rPr>
          <w:rFonts w:ascii="Verdana" w:hAnsi="Verdana" w:cs="Arial"/>
          <w:b/>
          <w:sz w:val="20"/>
        </w:rPr>
        <w:t>tractament de dades de caràcter personal</w:t>
      </w:r>
      <w:r w:rsidRPr="00D556CE">
        <w:rPr>
          <w:rFonts w:ascii="Verdana" w:hAnsi="Verdana" w:cs="Arial"/>
          <w:sz w:val="20"/>
        </w:rPr>
        <w:t xml:space="preserve"> de la manera següent:  </w:t>
      </w:r>
      <w:r w:rsidRPr="00D556CE">
        <w:rPr>
          <w:rFonts w:ascii="Verdana" w:hAnsi="Verdana" w:cs="Arial"/>
          <w:i/>
          <w:sz w:val="20"/>
        </w:rPr>
        <w:t>(escollir una de les tres opcions).</w:t>
      </w:r>
    </w:p>
    <w:p w14:paraId="52643B8A" w14:textId="77777777" w:rsidR="000C2458" w:rsidRPr="00D556CE" w:rsidRDefault="000C2458" w:rsidP="000C2458">
      <w:pPr>
        <w:pStyle w:val="Textindependent"/>
        <w:shd w:val="clear" w:color="auto" w:fill="auto"/>
        <w:spacing w:before="240"/>
        <w:ind w:left="852" w:right="0" w:hanging="426"/>
        <w:rPr>
          <w:rFonts w:ascii="Verdana" w:eastAsiaTheme="minorEastAsia" w:hAnsi="Verdana" w:cs="Arial"/>
          <w:sz w:val="20"/>
        </w:rPr>
      </w:pPr>
      <w:r w:rsidRPr="00D556CE">
        <w:rPr>
          <w:rFonts w:ascii="Verdana" w:hAnsi="Verdana" w:cs="Arial"/>
          <w:i/>
          <w:sz w:val="20"/>
        </w:rPr>
        <w:fldChar w:fldCharType="begin">
          <w:ffData>
            <w:name w:val="Verifica1"/>
            <w:enabled w:val="0"/>
            <w:calcOnExit w:val="0"/>
            <w:checkBox>
              <w:sizeAuto/>
              <w:default w:val="0"/>
            </w:checkBox>
          </w:ffData>
        </w:fldChar>
      </w:r>
      <w:r w:rsidRPr="00D556CE">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D556CE">
        <w:rPr>
          <w:rFonts w:ascii="Verdana" w:hAnsi="Verdana" w:cs="Arial"/>
          <w:i/>
          <w:sz w:val="20"/>
        </w:rPr>
        <w:fldChar w:fldCharType="end"/>
      </w:r>
      <w:r w:rsidRPr="00D556CE">
        <w:rPr>
          <w:rFonts w:ascii="Verdana" w:hAnsi="Verdana" w:cs="Arial"/>
          <w:i/>
          <w:sz w:val="20"/>
        </w:rPr>
        <w:t xml:space="preserve"> </w:t>
      </w:r>
      <w:r w:rsidRPr="00D556CE">
        <w:rPr>
          <w:rFonts w:ascii="Verdana" w:hAnsi="Verdana" w:cs="Arial"/>
          <w:i/>
          <w:sz w:val="20"/>
        </w:rPr>
        <w:tab/>
      </w:r>
      <w:r>
        <w:rPr>
          <w:rFonts w:ascii="Verdana" w:eastAsiaTheme="minorEastAsia" w:hAnsi="Verdana" w:cs="Arial"/>
          <w:sz w:val="20"/>
        </w:rPr>
        <w:t>m</w:t>
      </w:r>
      <w:r w:rsidRPr="00D556CE">
        <w:rPr>
          <w:rFonts w:ascii="Verdana" w:eastAsiaTheme="minorEastAsia" w:hAnsi="Verdana" w:cs="Arial"/>
          <w:sz w:val="20"/>
        </w:rPr>
        <w:t xml:space="preserve">itjançant adhesió al codi de conducta ............................... </w:t>
      </w:r>
    </w:p>
    <w:p w14:paraId="6A4D0608" w14:textId="77777777" w:rsidR="000C2458" w:rsidRPr="00D556CE" w:rsidRDefault="000C2458" w:rsidP="000C2458">
      <w:pPr>
        <w:pStyle w:val="Textindependent"/>
        <w:shd w:val="clear" w:color="auto" w:fill="FFFFFF"/>
        <w:spacing w:before="240"/>
        <w:ind w:left="851" w:right="0" w:hanging="425"/>
        <w:rPr>
          <w:rFonts w:ascii="Verdana" w:hAnsi="Verdana" w:cs="Arial"/>
          <w:i/>
          <w:sz w:val="20"/>
        </w:rPr>
      </w:pPr>
      <w:r w:rsidRPr="00D556CE">
        <w:rPr>
          <w:rFonts w:ascii="Verdana" w:hAnsi="Verdana" w:cs="Arial"/>
          <w:i/>
          <w:sz w:val="20"/>
        </w:rPr>
        <w:fldChar w:fldCharType="begin">
          <w:ffData>
            <w:name w:val="Verifica1"/>
            <w:enabled w:val="0"/>
            <w:calcOnExit w:val="0"/>
            <w:checkBox>
              <w:sizeAuto/>
              <w:default w:val="0"/>
            </w:checkBox>
          </w:ffData>
        </w:fldChar>
      </w:r>
      <w:r w:rsidRPr="00D556CE">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D556CE">
        <w:rPr>
          <w:rFonts w:ascii="Verdana" w:hAnsi="Verdana" w:cs="Arial"/>
          <w:i/>
          <w:sz w:val="20"/>
        </w:rPr>
        <w:fldChar w:fldCharType="end"/>
      </w:r>
      <w:r w:rsidRPr="00D556CE">
        <w:rPr>
          <w:rFonts w:ascii="Verdana" w:hAnsi="Verdana" w:cs="Arial"/>
          <w:i/>
          <w:sz w:val="20"/>
        </w:rPr>
        <w:t xml:space="preserve"> </w:t>
      </w:r>
      <w:r w:rsidRPr="00D556CE">
        <w:rPr>
          <w:rFonts w:ascii="Verdana" w:hAnsi="Verdana" w:cs="Arial"/>
          <w:i/>
          <w:sz w:val="20"/>
        </w:rPr>
        <w:tab/>
      </w:r>
      <w:r w:rsidRPr="00D556CE">
        <w:rPr>
          <w:rFonts w:ascii="Verdana" w:hAnsi="Verdana" w:cs="Arial"/>
          <w:sz w:val="20"/>
        </w:rPr>
        <w:t>segons certificació emesa per la entitat de certificació ....................................... segons l’Esquema de Certificació de Persones per a la categoria de “Delegat de Protecció de Dades”.</w:t>
      </w:r>
      <w:r w:rsidRPr="00D556CE">
        <w:rPr>
          <w:rFonts w:ascii="Verdana" w:hAnsi="Verdana" w:cs="Arial"/>
          <w:i/>
          <w:sz w:val="20"/>
        </w:rPr>
        <w:t xml:space="preserve"> </w:t>
      </w:r>
    </w:p>
    <w:p w14:paraId="27ED4623" w14:textId="77777777" w:rsidR="000C2458" w:rsidRPr="00D556CE" w:rsidRDefault="000C2458" w:rsidP="000C2458">
      <w:pPr>
        <w:pStyle w:val="Textindependent"/>
        <w:shd w:val="clear" w:color="auto" w:fill="FFFFFF"/>
        <w:spacing w:before="240"/>
        <w:ind w:left="852" w:right="0" w:hanging="426"/>
        <w:rPr>
          <w:rFonts w:ascii="Verdana" w:hAnsi="Verdana" w:cs="Arial"/>
          <w:sz w:val="20"/>
        </w:rPr>
      </w:pPr>
      <w:r w:rsidRPr="00D556CE">
        <w:rPr>
          <w:rFonts w:ascii="Verdana" w:hAnsi="Verdana" w:cs="Arial"/>
          <w:i/>
          <w:sz w:val="20"/>
        </w:rPr>
        <w:fldChar w:fldCharType="begin">
          <w:ffData>
            <w:name w:val="Verifica1"/>
            <w:enabled w:val="0"/>
            <w:calcOnExit w:val="0"/>
            <w:checkBox>
              <w:sizeAuto/>
              <w:default w:val="0"/>
            </w:checkBox>
          </w:ffData>
        </w:fldChar>
      </w:r>
      <w:r w:rsidRPr="00D556CE">
        <w:rPr>
          <w:rFonts w:ascii="Verdana" w:hAnsi="Verdana" w:cs="Arial"/>
          <w:i/>
          <w:sz w:val="20"/>
        </w:rPr>
        <w:instrText xml:space="preserve"> FORMCHECKBOX </w:instrText>
      </w:r>
      <w:r w:rsidR="00685227">
        <w:rPr>
          <w:rFonts w:ascii="Verdana" w:hAnsi="Verdana" w:cs="Arial"/>
          <w:i/>
          <w:sz w:val="20"/>
        </w:rPr>
      </w:r>
      <w:r w:rsidR="00685227">
        <w:rPr>
          <w:rFonts w:ascii="Verdana" w:hAnsi="Verdana" w:cs="Arial"/>
          <w:i/>
          <w:sz w:val="20"/>
        </w:rPr>
        <w:fldChar w:fldCharType="separate"/>
      </w:r>
      <w:r w:rsidRPr="00D556CE">
        <w:rPr>
          <w:rFonts w:ascii="Verdana" w:hAnsi="Verdana" w:cs="Arial"/>
          <w:i/>
          <w:sz w:val="20"/>
        </w:rPr>
        <w:fldChar w:fldCharType="end"/>
      </w:r>
      <w:r w:rsidRPr="00D556CE">
        <w:rPr>
          <w:rFonts w:ascii="Verdana" w:hAnsi="Verdana" w:cs="Arial"/>
          <w:i/>
          <w:sz w:val="20"/>
        </w:rPr>
        <w:tab/>
      </w:r>
      <w:r w:rsidRPr="00D556CE">
        <w:rPr>
          <w:rFonts w:ascii="Verdana" w:hAnsi="Verdana" w:cs="Arial"/>
          <w:sz w:val="20"/>
        </w:rPr>
        <w:t>mitjançant aquesta declaració responsable.</w:t>
      </w:r>
    </w:p>
    <w:p w14:paraId="54A86F66" w14:textId="77777777" w:rsidR="000C2458" w:rsidRPr="00D556CE" w:rsidRDefault="000C2458" w:rsidP="000C2458">
      <w:pPr>
        <w:spacing w:after="200" w:line="276" w:lineRule="auto"/>
        <w:rPr>
          <w:rFonts w:ascii="Verdana" w:eastAsiaTheme="minorEastAsia" w:hAnsi="Verdana" w:cs="Arial"/>
        </w:rPr>
      </w:pPr>
    </w:p>
    <w:p w14:paraId="5CC68F38" w14:textId="77777777" w:rsidR="000C2458" w:rsidRPr="00D556CE" w:rsidRDefault="000C2458" w:rsidP="000C2458">
      <w:pPr>
        <w:spacing w:after="200" w:line="276" w:lineRule="auto"/>
        <w:jc w:val="both"/>
        <w:rPr>
          <w:rFonts w:ascii="Verdana" w:eastAsiaTheme="minorEastAsia" w:hAnsi="Verdana" w:cs="Arial"/>
        </w:rPr>
      </w:pPr>
      <w:r w:rsidRPr="00D556CE">
        <w:rPr>
          <w:rFonts w:ascii="Verdana" w:hAnsi="Verdana" w:cs="Arial"/>
          <w:i/>
        </w:rPr>
        <w:fldChar w:fldCharType="begin">
          <w:ffData>
            <w:name w:val="Verifica1"/>
            <w:enabled w:val="0"/>
            <w:calcOnExit w:val="0"/>
            <w:checkBox>
              <w:sizeAuto/>
              <w:default w:val="0"/>
            </w:checkBox>
          </w:ffData>
        </w:fldChar>
      </w:r>
      <w:r w:rsidRPr="00D556CE">
        <w:rPr>
          <w:rFonts w:ascii="Verdana" w:hAnsi="Verdana" w:cs="Arial"/>
          <w:i/>
        </w:rPr>
        <w:instrText xml:space="preserve"> FORMCHECKBOX </w:instrText>
      </w:r>
      <w:r w:rsidR="00685227">
        <w:rPr>
          <w:rFonts w:ascii="Verdana" w:hAnsi="Verdana" w:cs="Arial"/>
          <w:i/>
        </w:rPr>
      </w:r>
      <w:r w:rsidR="00685227">
        <w:rPr>
          <w:rFonts w:ascii="Verdana" w:hAnsi="Verdana" w:cs="Arial"/>
          <w:i/>
        </w:rPr>
        <w:fldChar w:fldCharType="separate"/>
      </w:r>
      <w:r w:rsidRPr="00D556CE">
        <w:rPr>
          <w:rFonts w:ascii="Verdana" w:hAnsi="Verdana" w:cs="Arial"/>
          <w:i/>
        </w:rPr>
        <w:fldChar w:fldCharType="end"/>
      </w:r>
      <w:r w:rsidRPr="00D556CE">
        <w:rPr>
          <w:rFonts w:ascii="Verdana" w:hAnsi="Verdana" w:cs="Arial"/>
          <w:i/>
        </w:rPr>
        <w:t xml:space="preserve"> </w:t>
      </w:r>
      <w:r w:rsidRPr="00D556CE">
        <w:rPr>
          <w:rFonts w:ascii="Verdana" w:hAnsi="Verdana" w:cs="Arial"/>
          <w:i/>
        </w:rPr>
        <w:tab/>
      </w:r>
      <w:r w:rsidRPr="00D556CE">
        <w:rPr>
          <w:rFonts w:ascii="Verdana" w:hAnsi="Verdana" w:cs="Arial"/>
        </w:rPr>
        <w:t xml:space="preserve">En cas de resultar adjudicatària no subcontractarà el tractament de dades de caràcter personal i els serveis associats i declararà, abans </w:t>
      </w:r>
      <w:r w:rsidRPr="00D556CE">
        <w:rPr>
          <w:rFonts w:ascii="Verdana" w:eastAsiaTheme="minorEastAsia" w:hAnsi="Verdana" w:cs="Arial"/>
        </w:rPr>
        <w:t>de la formalització del contracte, la ubicació  dels servidors on es farà el tractament de les dades personals objecte del contracte i dels serveis associats als mateixos.</w:t>
      </w:r>
    </w:p>
    <w:p w14:paraId="3A83FDB8" w14:textId="47056850" w:rsidR="000C2458" w:rsidRPr="001B0228" w:rsidRDefault="000C2458" w:rsidP="001B0228">
      <w:pPr>
        <w:spacing w:after="200" w:line="276" w:lineRule="auto"/>
        <w:jc w:val="both"/>
        <w:rPr>
          <w:rFonts w:ascii="Verdana" w:eastAsiaTheme="minorEastAsia" w:hAnsi="Verdana" w:cs="Arial"/>
        </w:rPr>
      </w:pPr>
      <w:r w:rsidRPr="00D556CE">
        <w:rPr>
          <w:rFonts w:ascii="Verdana" w:hAnsi="Verdana" w:cs="Arial"/>
          <w:i/>
        </w:rPr>
        <w:fldChar w:fldCharType="begin">
          <w:ffData>
            <w:name w:val="Verifica1"/>
            <w:enabled w:val="0"/>
            <w:calcOnExit w:val="0"/>
            <w:checkBox>
              <w:sizeAuto/>
              <w:default w:val="0"/>
            </w:checkBox>
          </w:ffData>
        </w:fldChar>
      </w:r>
      <w:r w:rsidRPr="00D556CE">
        <w:rPr>
          <w:rFonts w:ascii="Verdana" w:hAnsi="Verdana" w:cs="Arial"/>
          <w:i/>
        </w:rPr>
        <w:instrText xml:space="preserve"> FORMCHECKBOX </w:instrText>
      </w:r>
      <w:r w:rsidR="00685227">
        <w:rPr>
          <w:rFonts w:ascii="Verdana" w:hAnsi="Verdana" w:cs="Arial"/>
          <w:i/>
        </w:rPr>
      </w:r>
      <w:r w:rsidR="00685227">
        <w:rPr>
          <w:rFonts w:ascii="Verdana" w:hAnsi="Verdana" w:cs="Arial"/>
          <w:i/>
        </w:rPr>
        <w:fldChar w:fldCharType="separate"/>
      </w:r>
      <w:r w:rsidRPr="00D556CE">
        <w:rPr>
          <w:rFonts w:ascii="Verdana" w:hAnsi="Verdana" w:cs="Arial"/>
          <w:i/>
        </w:rPr>
        <w:fldChar w:fldCharType="end"/>
      </w:r>
      <w:r w:rsidRPr="00D556CE">
        <w:rPr>
          <w:rFonts w:ascii="Verdana" w:hAnsi="Verdana" w:cs="Arial"/>
          <w:i/>
        </w:rPr>
        <w:t xml:space="preserve"> </w:t>
      </w:r>
      <w:r w:rsidRPr="00D556CE">
        <w:rPr>
          <w:rFonts w:ascii="Verdana" w:hAnsi="Verdana" w:cs="Arial"/>
          <w:i/>
        </w:rPr>
        <w:tab/>
      </w:r>
      <w:r w:rsidRPr="00D556CE">
        <w:rPr>
          <w:rFonts w:ascii="Verdana" w:hAnsi="Verdana" w:cs="Arial"/>
        </w:rPr>
        <w:t xml:space="preserve">En cas de resultar adjudicatària subcontractarà el tractament de les dades de caràcter personal i els serveis associats amb l’empresa ............................................, amb NIF ........................... L’empresa subcontractada, abans de la formalització del contracte, declararà la ubicació dels servidors </w:t>
      </w:r>
      <w:r w:rsidRPr="00D556CE">
        <w:rPr>
          <w:rFonts w:ascii="Verdana" w:eastAsiaTheme="minorEastAsia" w:hAnsi="Verdana" w:cs="Arial"/>
        </w:rPr>
        <w:t>on es farà el tractament de les dades personals objecte del contracte i dels serveis associats als mateixos.</w:t>
      </w:r>
    </w:p>
    <w:p w14:paraId="74A9559B" w14:textId="77777777" w:rsidR="000C2458" w:rsidRPr="00D556CE" w:rsidRDefault="000C2458" w:rsidP="000C2458">
      <w:pPr>
        <w:spacing w:line="276" w:lineRule="auto"/>
        <w:jc w:val="both"/>
        <w:rPr>
          <w:rFonts w:ascii="Verdana" w:hAnsi="Verdana" w:cs="Arial"/>
          <w:i/>
        </w:rPr>
      </w:pPr>
    </w:p>
    <w:p w14:paraId="1F460C61" w14:textId="77777777" w:rsidR="000C2458" w:rsidRPr="00D556CE" w:rsidRDefault="000C2458" w:rsidP="000C2458">
      <w:pPr>
        <w:spacing w:line="276" w:lineRule="auto"/>
        <w:jc w:val="both"/>
        <w:rPr>
          <w:rFonts w:ascii="Verdana" w:hAnsi="Verdana" w:cs="Arial"/>
          <w:i/>
        </w:rPr>
      </w:pPr>
      <w:r w:rsidRPr="00D556CE">
        <w:rPr>
          <w:rFonts w:ascii="Verdana" w:hAnsi="Verdana" w:cs="Arial"/>
          <w:i/>
        </w:rPr>
        <w:t xml:space="preserve">Obligatori si la licitadora és </w:t>
      </w:r>
      <w:r w:rsidRPr="00D556CE">
        <w:rPr>
          <w:rFonts w:ascii="Verdana" w:hAnsi="Verdana" w:cs="Arial"/>
          <w:b/>
          <w:i/>
        </w:rPr>
        <w:t>empresa/entitat estrangera</w:t>
      </w:r>
      <w:r w:rsidRPr="00D556CE">
        <w:rPr>
          <w:rFonts w:ascii="Verdana" w:hAnsi="Verdana" w:cs="Arial"/>
          <w:i/>
        </w:rPr>
        <w:t xml:space="preserve"> i el contracte s'executa en territori espanyol.</w:t>
      </w:r>
    </w:p>
    <w:p w14:paraId="5D559C75" w14:textId="77777777" w:rsidR="000C2458" w:rsidRPr="00D556CE" w:rsidRDefault="000C2458" w:rsidP="000C2458">
      <w:pPr>
        <w:spacing w:line="276" w:lineRule="auto"/>
        <w:jc w:val="both"/>
        <w:rPr>
          <w:rFonts w:ascii="Verdana" w:hAnsi="Verdana" w:cs="Arial"/>
        </w:rPr>
      </w:pPr>
    </w:p>
    <w:p w14:paraId="38602FB0" w14:textId="77777777" w:rsidR="000C2458" w:rsidRPr="00D556CE" w:rsidRDefault="000C2458" w:rsidP="000C2458">
      <w:pPr>
        <w:spacing w:line="276" w:lineRule="auto"/>
        <w:ind w:left="426" w:hanging="426"/>
        <w:jc w:val="both"/>
        <w:rPr>
          <w:rFonts w:ascii="Verdana" w:hAnsi="Verdana" w:cs="Arial"/>
          <w:snapToGrid w:val="0"/>
          <w:lang w:eastAsia="es-ES"/>
        </w:rPr>
      </w:pPr>
      <w:r w:rsidRPr="00D556CE">
        <w:rPr>
          <w:rFonts w:ascii="Verdana" w:hAnsi="Verdana" w:cs="Arial"/>
          <w:i/>
        </w:rPr>
        <w:fldChar w:fldCharType="begin">
          <w:ffData>
            <w:name w:val="Verifica1"/>
            <w:enabled w:val="0"/>
            <w:calcOnExit w:val="0"/>
            <w:checkBox>
              <w:sizeAuto/>
              <w:default w:val="0"/>
            </w:checkBox>
          </w:ffData>
        </w:fldChar>
      </w:r>
      <w:r w:rsidRPr="00D556CE">
        <w:rPr>
          <w:rFonts w:ascii="Verdana" w:hAnsi="Verdana" w:cs="Arial"/>
          <w:i/>
        </w:rPr>
        <w:instrText xml:space="preserve"> FORMCHECKBOX </w:instrText>
      </w:r>
      <w:r w:rsidR="00685227">
        <w:rPr>
          <w:rFonts w:ascii="Verdana" w:hAnsi="Verdana" w:cs="Arial"/>
          <w:i/>
        </w:rPr>
      </w:r>
      <w:r w:rsidR="00685227">
        <w:rPr>
          <w:rFonts w:ascii="Verdana" w:hAnsi="Verdana" w:cs="Arial"/>
          <w:i/>
        </w:rPr>
        <w:fldChar w:fldCharType="separate"/>
      </w:r>
      <w:r w:rsidRPr="00D556CE">
        <w:rPr>
          <w:rFonts w:ascii="Verdana" w:hAnsi="Verdana" w:cs="Arial"/>
          <w:i/>
        </w:rPr>
        <w:fldChar w:fldCharType="end"/>
      </w:r>
      <w:r w:rsidRPr="00D556CE">
        <w:rPr>
          <w:rFonts w:ascii="Verdana" w:hAnsi="Verdana" w:cs="Arial"/>
          <w:i/>
        </w:rPr>
        <w:tab/>
      </w:r>
      <w:r w:rsidRPr="00D556CE">
        <w:rPr>
          <w:rFonts w:ascii="Verdana" w:hAnsi="Verdana" w:cs="Arial"/>
        </w:rPr>
        <w:t xml:space="preserve">Accepta </w:t>
      </w:r>
      <w:r w:rsidRPr="00D556CE">
        <w:rPr>
          <w:rFonts w:ascii="Verdana" w:hAnsi="Verdana" w:cs="Arial"/>
          <w:b/>
        </w:rPr>
        <w:t>sotmetre’s a la jurisdicció dels jutjats i tribunals espanyols</w:t>
      </w:r>
      <w:r w:rsidRPr="00D556CE">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5D123E17" w14:textId="77777777" w:rsidR="000C2458" w:rsidRPr="00F01FCB" w:rsidRDefault="000C2458" w:rsidP="000C2458">
      <w:pPr>
        <w:spacing w:line="276" w:lineRule="auto"/>
        <w:jc w:val="both"/>
        <w:rPr>
          <w:rFonts w:ascii="Verdana" w:hAnsi="Verdana" w:cs="Arial"/>
          <w:snapToGrid w:val="0"/>
          <w:lang w:eastAsia="es-ES"/>
        </w:rPr>
      </w:pPr>
    </w:p>
    <w:p w14:paraId="1FE4D951" w14:textId="77777777" w:rsidR="000C2458" w:rsidRPr="00F01FCB" w:rsidRDefault="000C2458" w:rsidP="000C2458">
      <w:pPr>
        <w:spacing w:line="276" w:lineRule="auto"/>
        <w:jc w:val="both"/>
        <w:rPr>
          <w:rFonts w:ascii="Verdana" w:hAnsi="Verdana" w:cs="Arial"/>
          <w:snapToGrid w:val="0"/>
          <w:lang w:eastAsia="es-ES"/>
        </w:rPr>
      </w:pPr>
    </w:p>
    <w:p w14:paraId="2971AD8D" w14:textId="77777777" w:rsidR="000C2458" w:rsidRPr="00F01FCB" w:rsidRDefault="000C2458" w:rsidP="000C2458">
      <w:pPr>
        <w:spacing w:line="276" w:lineRule="auto"/>
        <w:jc w:val="both"/>
        <w:rPr>
          <w:rFonts w:ascii="Verdana" w:hAnsi="Verdana" w:cs="Arial"/>
          <w:i/>
          <w:snapToGrid w:val="0"/>
          <w:lang w:eastAsia="es-ES"/>
        </w:rPr>
      </w:pPr>
      <w:r w:rsidRPr="00F01FCB">
        <w:rPr>
          <w:rFonts w:ascii="Verdana" w:hAnsi="Verdana" w:cs="Arial"/>
          <w:i/>
          <w:snapToGrid w:val="0"/>
          <w:lang w:eastAsia="es-ES"/>
        </w:rPr>
        <w:t>[Signatura electrònica]</w:t>
      </w:r>
      <w:r w:rsidRPr="00F01FCB">
        <w:rPr>
          <w:rStyle w:val="Refernciadenotaapeudepgina"/>
          <w:rFonts w:ascii="Verdana" w:hAnsi="Verdana" w:cs="Arial"/>
        </w:rPr>
        <w:footnoteReference w:id="1"/>
      </w:r>
    </w:p>
    <w:p w14:paraId="091BCBC0" w14:textId="77777777" w:rsidR="000C2458" w:rsidRPr="00F01FCB" w:rsidRDefault="000C2458" w:rsidP="000C2458">
      <w:pPr>
        <w:shd w:val="clear" w:color="auto" w:fill="FFFFFF" w:themeFill="background1"/>
        <w:spacing w:line="276" w:lineRule="auto"/>
        <w:jc w:val="both"/>
        <w:rPr>
          <w:rFonts w:ascii="Verdana" w:hAnsi="Verdana" w:cs="Arial"/>
        </w:rPr>
      </w:pPr>
    </w:p>
    <w:p w14:paraId="0A6429D8" w14:textId="77777777" w:rsidR="000C2458" w:rsidRPr="00F01FCB" w:rsidRDefault="000C2458" w:rsidP="000C2458">
      <w:pPr>
        <w:shd w:val="clear" w:color="auto" w:fill="FFFFFF" w:themeFill="background1"/>
        <w:spacing w:line="276" w:lineRule="auto"/>
        <w:jc w:val="both"/>
        <w:rPr>
          <w:rFonts w:ascii="Verdana" w:hAnsi="Verdana"/>
          <w:b/>
        </w:rPr>
      </w:pPr>
      <w:r w:rsidRPr="00F01FCB">
        <w:rPr>
          <w:rFonts w:ascii="Verdana" w:hAnsi="Verdana"/>
          <w:b/>
        </w:rPr>
        <w:t>(Tots els licitadors hauran de presentar en el sobre A - Documentació administrativa -aquesta declaració responsable, marcant l’opció que procedeixi en funció de les circumstàncies de cada empresa).</w:t>
      </w:r>
    </w:p>
    <w:p w14:paraId="3FA5F393" w14:textId="7ACF234C" w:rsidR="001B0228" w:rsidRDefault="001B0228" w:rsidP="000C2458">
      <w:pPr>
        <w:shd w:val="clear" w:color="auto" w:fill="FFFFFF" w:themeFill="background1"/>
        <w:spacing w:line="276" w:lineRule="auto"/>
        <w:jc w:val="both"/>
        <w:rPr>
          <w:rFonts w:ascii="Verdana" w:hAnsi="Verdana"/>
        </w:rPr>
      </w:pPr>
      <w:r>
        <w:rPr>
          <w:rFonts w:ascii="Verdana" w:hAnsi="Verdana"/>
        </w:rPr>
        <w:br w:type="page"/>
      </w:r>
    </w:p>
    <w:p w14:paraId="778A02D5" w14:textId="77777777" w:rsidR="000C2458" w:rsidRPr="00F01FCB" w:rsidRDefault="000C2458" w:rsidP="000C2458">
      <w:pPr>
        <w:shd w:val="clear" w:color="auto" w:fill="FFFFFF" w:themeFill="background1"/>
        <w:spacing w:line="276" w:lineRule="auto"/>
        <w:jc w:val="both"/>
        <w:rPr>
          <w:rFonts w:ascii="Verdana" w:hAnsi="Verdana"/>
        </w:rPr>
      </w:pPr>
    </w:p>
    <w:p w14:paraId="3A286CBD" w14:textId="76731004" w:rsidR="000C2458" w:rsidRPr="00220D76" w:rsidRDefault="000C2458" w:rsidP="00220D76">
      <w:pPr>
        <w:shd w:val="clear" w:color="auto" w:fill="FFFFFF" w:themeFill="background1"/>
        <w:spacing w:line="276" w:lineRule="auto"/>
        <w:jc w:val="both"/>
        <w:rPr>
          <w:rFonts w:ascii="Verdana" w:hAnsi="Verdana"/>
        </w:rPr>
      </w:pPr>
      <w:r w:rsidRPr="003C3768">
        <w:rPr>
          <w:rFonts w:ascii="Verdana" w:hAnsi="Verdana"/>
          <w:b/>
        </w:rPr>
        <w:t>ANNEX 2: OFERTA ECONÒMICA I CRITERIS D’ADJUDICACIÓ AVALUABLES DE FORM</w:t>
      </w:r>
      <w:r w:rsidR="001B0228">
        <w:rPr>
          <w:rFonts w:ascii="Verdana" w:hAnsi="Verdana"/>
          <w:b/>
        </w:rPr>
        <w:t>A AUTOMÀTICA (SOBRE ELECTRÒNIC C</w:t>
      </w:r>
      <w:r w:rsidRPr="003C3768">
        <w:rPr>
          <w:rFonts w:ascii="Verdana" w:hAnsi="Verdana"/>
          <w:b/>
        </w:rPr>
        <w:t>)</w:t>
      </w:r>
    </w:p>
    <w:p w14:paraId="2B0768D2" w14:textId="77777777" w:rsidR="000C2458" w:rsidRPr="00F01FCB" w:rsidRDefault="000C2458" w:rsidP="000C2458">
      <w:pPr>
        <w:tabs>
          <w:tab w:val="left" w:pos="851"/>
          <w:tab w:val="left" w:pos="1134"/>
          <w:tab w:val="left" w:pos="1702"/>
        </w:tabs>
        <w:spacing w:line="276" w:lineRule="auto"/>
        <w:ind w:right="-2"/>
        <w:jc w:val="both"/>
        <w:rPr>
          <w:rFonts w:ascii="Verdana" w:hAnsi="Verdana"/>
        </w:rPr>
      </w:pPr>
    </w:p>
    <w:p w14:paraId="564D07EB" w14:textId="77777777" w:rsidR="000C2458" w:rsidRPr="000E13D0" w:rsidRDefault="000C2458" w:rsidP="000C2458">
      <w:pPr>
        <w:spacing w:line="276" w:lineRule="auto"/>
        <w:jc w:val="both"/>
        <w:rPr>
          <w:rFonts w:ascii="Verdana" w:hAnsi="Verdana"/>
        </w:rPr>
      </w:pPr>
      <w:r w:rsidRPr="00F01FCB">
        <w:rPr>
          <w:rFonts w:ascii="Verdana" w:hAnsi="Verdana"/>
        </w:rPr>
        <w:t>El Sr./la Sra. ... , domiciliat/</w:t>
      </w:r>
      <w:proofErr w:type="spellStart"/>
      <w:r w:rsidRPr="00F01FCB">
        <w:rPr>
          <w:rFonts w:ascii="Verdana" w:hAnsi="Verdana"/>
        </w:rPr>
        <w:t>ada</w:t>
      </w:r>
      <w:proofErr w:type="spellEnd"/>
      <w:r w:rsidRPr="00F01FCB">
        <w:rPr>
          <w:rFonts w:ascii="Verdana" w:hAnsi="Verdana"/>
        </w:rPr>
        <w:t xml:space="preserve"> a ... carrer ... núm. ... , amb DNI/NIF núm. ... , major d'edat, en nom propi, o en representació de l'empresa ... amb domicili a ... carrer ... núm. ..., manifesta que:</w:t>
      </w:r>
    </w:p>
    <w:p w14:paraId="6435B516" w14:textId="77777777" w:rsidR="000C2458" w:rsidRPr="000E13D0" w:rsidRDefault="000C2458" w:rsidP="000C2458">
      <w:pPr>
        <w:spacing w:line="276" w:lineRule="auto"/>
        <w:jc w:val="both"/>
        <w:rPr>
          <w:rFonts w:ascii="Verdana" w:hAnsi="Verdana"/>
        </w:rPr>
      </w:pPr>
    </w:p>
    <w:p w14:paraId="7B70EA59" w14:textId="1079B8D9" w:rsidR="000C2458" w:rsidRDefault="000C2458" w:rsidP="008F75E1">
      <w:pPr>
        <w:pStyle w:val="Textindependent"/>
        <w:numPr>
          <w:ilvl w:val="2"/>
          <w:numId w:val="7"/>
        </w:numPr>
        <w:shd w:val="clear" w:color="auto" w:fill="FFFFFF"/>
        <w:spacing w:line="276" w:lineRule="auto"/>
        <w:ind w:left="284" w:right="0"/>
        <w:rPr>
          <w:rFonts w:ascii="Verdana" w:hAnsi="Verdana"/>
          <w:snapToGrid w:val="0"/>
          <w:sz w:val="20"/>
          <w:lang w:eastAsia="es-ES"/>
        </w:rPr>
      </w:pPr>
      <w:r w:rsidRPr="000E13D0">
        <w:rPr>
          <w:rFonts w:ascii="Verdana" w:hAnsi="Verdana"/>
          <w:sz w:val="20"/>
        </w:rPr>
        <w:t>esta assabentat/</w:t>
      </w:r>
      <w:proofErr w:type="spellStart"/>
      <w:r w:rsidRPr="000E13D0">
        <w:rPr>
          <w:rFonts w:ascii="Verdana" w:hAnsi="Verdana"/>
          <w:sz w:val="20"/>
        </w:rPr>
        <w:t>ada</w:t>
      </w:r>
      <w:proofErr w:type="spellEnd"/>
      <w:r w:rsidRPr="000E13D0">
        <w:rPr>
          <w:rFonts w:ascii="Verdana" w:hAnsi="Verdana"/>
          <w:sz w:val="20"/>
        </w:rPr>
        <w:t xml:space="preserve"> de les condicions exigides per optar a l’adjudicació del contracte núm. 25/0156, </w:t>
      </w:r>
      <w:r w:rsidRPr="000E13D0">
        <w:rPr>
          <w:rFonts w:ascii="Verdana" w:hAnsi="Verdana" w:cs="Arial"/>
          <w:snapToGrid w:val="0"/>
          <w:sz w:val="20"/>
        </w:rPr>
        <w:t xml:space="preserve">Número </w:t>
      </w:r>
      <w:r w:rsidR="00025DE5">
        <w:rPr>
          <w:rFonts w:ascii="Verdana" w:hAnsi="Verdana" w:cs="Arial"/>
          <w:snapToGrid w:val="0"/>
          <w:sz w:val="20"/>
        </w:rPr>
        <w:t>contracte</w:t>
      </w:r>
      <w:r w:rsidR="00025DE5" w:rsidRPr="00555D65">
        <w:rPr>
          <w:rFonts w:ascii="Verdana" w:hAnsi="Verdana" w:cs="Arial"/>
          <w:snapToGrid w:val="0"/>
          <w:sz w:val="20"/>
        </w:rPr>
        <w:t xml:space="preserve"> </w:t>
      </w:r>
      <w:r w:rsidR="00025DE5" w:rsidRPr="000E13D0">
        <w:rPr>
          <w:rFonts w:ascii="Verdana" w:hAnsi="Verdana" w:cs="Arial"/>
          <w:snapToGrid w:val="0"/>
          <w:sz w:val="20"/>
        </w:rPr>
        <w:t>004_25000</w:t>
      </w:r>
      <w:r w:rsidR="00025DE5">
        <w:rPr>
          <w:rFonts w:ascii="Verdana" w:hAnsi="Verdana" w:cs="Arial"/>
          <w:snapToGrid w:val="0"/>
          <w:sz w:val="20"/>
        </w:rPr>
        <w:t>096</w:t>
      </w:r>
      <w:r w:rsidRPr="000E13D0">
        <w:rPr>
          <w:rFonts w:ascii="Verdana" w:hAnsi="Verdana"/>
          <w:sz w:val="20"/>
        </w:rPr>
        <w:t xml:space="preserve">: </w:t>
      </w:r>
      <w:r w:rsidRPr="000E13D0">
        <w:rPr>
          <w:rFonts w:ascii="Verdana" w:hAnsi="Verdana" w:cs="Arial"/>
          <w:snapToGrid w:val="0"/>
          <w:sz w:val="20"/>
        </w:rPr>
        <w:t xml:space="preserve">serveis per a l’organització d’esdeveniments per a la realització del 52è congrés </w:t>
      </w:r>
      <w:r w:rsidRPr="00FE02B5">
        <w:rPr>
          <w:rFonts w:ascii="Verdana" w:hAnsi="Verdana" w:cs="Arial"/>
          <w:snapToGrid w:val="0"/>
          <w:sz w:val="20"/>
        </w:rPr>
        <w:t xml:space="preserve">de </w:t>
      </w:r>
      <w:proofErr w:type="spellStart"/>
      <w:r w:rsidRPr="00FE02B5">
        <w:rPr>
          <w:rFonts w:ascii="Verdana" w:hAnsi="Verdana" w:cs="Arial"/>
          <w:snapToGrid w:val="0"/>
          <w:sz w:val="20"/>
        </w:rPr>
        <w:t>l’Asociación</w:t>
      </w:r>
      <w:proofErr w:type="spellEnd"/>
      <w:r w:rsidRPr="00FE02B5">
        <w:rPr>
          <w:rFonts w:ascii="Verdana" w:hAnsi="Verdana" w:cs="Arial"/>
          <w:snapToGrid w:val="0"/>
          <w:sz w:val="20"/>
        </w:rPr>
        <w:t xml:space="preserve"> Española de Parques y </w:t>
      </w:r>
      <w:proofErr w:type="spellStart"/>
      <w:r w:rsidRPr="00FE02B5">
        <w:rPr>
          <w:rFonts w:ascii="Verdana" w:hAnsi="Verdana" w:cs="Arial"/>
          <w:snapToGrid w:val="0"/>
          <w:sz w:val="20"/>
        </w:rPr>
        <w:t>Jardines</w:t>
      </w:r>
      <w:proofErr w:type="spellEnd"/>
      <w:r w:rsidRPr="00FE02B5">
        <w:rPr>
          <w:rFonts w:ascii="Verdana" w:hAnsi="Verdana" w:cs="Arial"/>
          <w:snapToGrid w:val="0"/>
          <w:sz w:val="20"/>
        </w:rPr>
        <w:t xml:space="preserve"> </w:t>
      </w:r>
      <w:proofErr w:type="spellStart"/>
      <w:r w:rsidRPr="00FE02B5">
        <w:rPr>
          <w:rFonts w:ascii="Verdana" w:hAnsi="Verdana" w:cs="Arial"/>
          <w:snapToGrid w:val="0"/>
          <w:sz w:val="20"/>
        </w:rPr>
        <w:t>Públicos</w:t>
      </w:r>
      <w:proofErr w:type="spellEnd"/>
      <w:r w:rsidRPr="00FE02B5">
        <w:rPr>
          <w:rFonts w:ascii="Verdana" w:hAnsi="Verdana" w:cs="Arial"/>
          <w:snapToGrid w:val="0"/>
          <w:sz w:val="20"/>
        </w:rPr>
        <w:t xml:space="preserve"> que tindrà lloc a Barcelona al 2026</w:t>
      </w:r>
      <w:r w:rsidRPr="00F01FCB">
        <w:rPr>
          <w:rFonts w:ascii="Verdana" w:hAnsi="Verdana" w:cs="Arial"/>
          <w:snapToGrid w:val="0"/>
          <w:sz w:val="20"/>
        </w:rPr>
        <w:t xml:space="preserve">, </w:t>
      </w:r>
      <w:r w:rsidRPr="00F01FCB">
        <w:rPr>
          <w:rFonts w:ascii="Verdana" w:hAnsi="Verdana" w:cs="Calibri"/>
          <w:sz w:val="20"/>
        </w:rPr>
        <w:t xml:space="preserve">i </w:t>
      </w:r>
      <w:r w:rsidRPr="00F01FCB">
        <w:rPr>
          <w:rFonts w:ascii="Verdana" w:hAnsi="Verdana"/>
          <w:sz w:val="20"/>
        </w:rPr>
        <w:t>es compromet a realitzar-lo amb subjecció al plec de clàusules administratives particulars i al de prescripcions tècniques, pel</w:t>
      </w:r>
      <w:r w:rsidRPr="00F01FCB">
        <w:rPr>
          <w:rFonts w:ascii="Verdana" w:hAnsi="Verdana"/>
          <w:snapToGrid w:val="0"/>
          <w:sz w:val="20"/>
          <w:lang w:eastAsia="es-ES"/>
        </w:rPr>
        <w:t xml:space="preserve"> preu de XXXXX euros, IVA inclòs, amb el desglossament següent:</w:t>
      </w:r>
    </w:p>
    <w:p w14:paraId="37560252" w14:textId="77777777" w:rsidR="00220D76" w:rsidRDefault="00220D76" w:rsidP="00220D76">
      <w:pPr>
        <w:pStyle w:val="Textindependent"/>
        <w:shd w:val="clear" w:color="auto" w:fill="FFFFFF"/>
        <w:spacing w:line="276" w:lineRule="auto"/>
        <w:ind w:left="284" w:right="0"/>
        <w:rPr>
          <w:rFonts w:ascii="Verdana" w:hAnsi="Verdana" w:cs="Arial"/>
          <w:snapToGrid w:val="0"/>
          <w:color w:val="FF0000"/>
          <w:sz w:val="20"/>
        </w:rPr>
      </w:pPr>
    </w:p>
    <w:tbl>
      <w:tblPr>
        <w:tblW w:w="8100" w:type="dxa"/>
        <w:tblInd w:w="65" w:type="dxa"/>
        <w:tblCellMar>
          <w:left w:w="70" w:type="dxa"/>
          <w:right w:w="70" w:type="dxa"/>
        </w:tblCellMar>
        <w:tblLook w:val="04A0" w:firstRow="1" w:lastRow="0" w:firstColumn="1" w:lastColumn="0" w:noHBand="0" w:noVBand="1"/>
      </w:tblPr>
      <w:tblGrid>
        <w:gridCol w:w="2840"/>
        <w:gridCol w:w="1617"/>
        <w:gridCol w:w="923"/>
        <w:gridCol w:w="920"/>
        <w:gridCol w:w="860"/>
        <w:gridCol w:w="940"/>
      </w:tblGrid>
      <w:tr w:rsidR="00620760" w:rsidRPr="00620760" w14:paraId="3FBAF92E" w14:textId="77777777" w:rsidTr="00620760">
        <w:trPr>
          <w:trHeight w:val="420"/>
        </w:trPr>
        <w:tc>
          <w:tcPr>
            <w:tcW w:w="2840" w:type="dxa"/>
            <w:tcBorders>
              <w:top w:val="single" w:sz="4" w:space="0" w:color="auto"/>
              <w:left w:val="single" w:sz="4" w:space="0" w:color="auto"/>
              <w:bottom w:val="single" w:sz="4" w:space="0" w:color="auto"/>
              <w:right w:val="single" w:sz="4" w:space="0" w:color="auto"/>
            </w:tcBorders>
            <w:shd w:val="clear" w:color="000000" w:fill="92D050"/>
            <w:hideMark/>
          </w:tcPr>
          <w:p w14:paraId="5B288A71" w14:textId="77777777" w:rsidR="00620760" w:rsidRPr="00620760" w:rsidRDefault="00620760" w:rsidP="00620760">
            <w:pPr>
              <w:rPr>
                <w:rFonts w:ascii="Arial" w:hAnsi="Arial" w:cs="Arial"/>
                <w:b/>
                <w:bCs/>
                <w:color w:val="000000"/>
                <w:sz w:val="16"/>
                <w:szCs w:val="16"/>
              </w:rPr>
            </w:pPr>
            <w:r w:rsidRPr="00620760">
              <w:rPr>
                <w:rFonts w:ascii="Arial" w:hAnsi="Arial" w:cs="Arial"/>
                <w:b/>
                <w:bCs/>
                <w:color w:val="000000"/>
                <w:sz w:val="16"/>
                <w:szCs w:val="16"/>
              </w:rPr>
              <w:t>CONCEPTE</w:t>
            </w:r>
          </w:p>
        </w:tc>
        <w:tc>
          <w:tcPr>
            <w:tcW w:w="1617" w:type="dxa"/>
            <w:tcBorders>
              <w:top w:val="single" w:sz="4" w:space="0" w:color="auto"/>
              <w:left w:val="nil"/>
              <w:bottom w:val="single" w:sz="4" w:space="0" w:color="auto"/>
              <w:right w:val="single" w:sz="4" w:space="0" w:color="auto"/>
            </w:tcBorders>
            <w:shd w:val="clear" w:color="000000" w:fill="92D050"/>
            <w:hideMark/>
          </w:tcPr>
          <w:p w14:paraId="3D540471"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xml:space="preserve"> Preu /hora </w:t>
            </w:r>
          </w:p>
        </w:tc>
        <w:tc>
          <w:tcPr>
            <w:tcW w:w="923" w:type="dxa"/>
            <w:tcBorders>
              <w:top w:val="single" w:sz="4" w:space="0" w:color="auto"/>
              <w:left w:val="nil"/>
              <w:bottom w:val="single" w:sz="4" w:space="0" w:color="auto"/>
              <w:right w:val="single" w:sz="4" w:space="0" w:color="auto"/>
            </w:tcBorders>
            <w:shd w:val="clear" w:color="000000" w:fill="92D050"/>
            <w:hideMark/>
          </w:tcPr>
          <w:p w14:paraId="5B3B3266"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Nombre persones</w:t>
            </w:r>
          </w:p>
        </w:tc>
        <w:tc>
          <w:tcPr>
            <w:tcW w:w="920" w:type="dxa"/>
            <w:tcBorders>
              <w:top w:val="single" w:sz="4" w:space="0" w:color="auto"/>
              <w:left w:val="nil"/>
              <w:bottom w:val="single" w:sz="4" w:space="0" w:color="auto"/>
              <w:right w:val="single" w:sz="4" w:space="0" w:color="auto"/>
            </w:tcBorders>
            <w:shd w:val="clear" w:color="000000" w:fill="92D050"/>
            <w:hideMark/>
          </w:tcPr>
          <w:p w14:paraId="09095A9C"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Hores</w:t>
            </w:r>
          </w:p>
        </w:tc>
        <w:tc>
          <w:tcPr>
            <w:tcW w:w="860" w:type="dxa"/>
            <w:tcBorders>
              <w:top w:val="single" w:sz="4" w:space="0" w:color="auto"/>
              <w:left w:val="nil"/>
              <w:bottom w:val="single" w:sz="4" w:space="0" w:color="auto"/>
              <w:right w:val="single" w:sz="4" w:space="0" w:color="auto"/>
            </w:tcBorders>
            <w:shd w:val="clear" w:color="000000" w:fill="92D050"/>
            <w:hideMark/>
          </w:tcPr>
          <w:p w14:paraId="46E5C732"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preu Ofert</w:t>
            </w:r>
          </w:p>
        </w:tc>
        <w:tc>
          <w:tcPr>
            <w:tcW w:w="940" w:type="dxa"/>
            <w:tcBorders>
              <w:top w:val="single" w:sz="4" w:space="0" w:color="auto"/>
              <w:left w:val="nil"/>
              <w:bottom w:val="single" w:sz="4" w:space="0" w:color="auto"/>
              <w:right w:val="single" w:sz="4" w:space="0" w:color="auto"/>
            </w:tcBorders>
            <w:shd w:val="clear" w:color="000000" w:fill="92D050"/>
            <w:hideMark/>
          </w:tcPr>
          <w:p w14:paraId="7817AFAA"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TOTAL</w:t>
            </w:r>
          </w:p>
        </w:tc>
      </w:tr>
      <w:tr w:rsidR="00620760" w:rsidRPr="00620760" w14:paraId="23FD2C2F" w14:textId="77777777" w:rsidTr="00620760">
        <w:trPr>
          <w:trHeight w:val="400"/>
        </w:trPr>
        <w:tc>
          <w:tcPr>
            <w:tcW w:w="2840" w:type="dxa"/>
            <w:tcBorders>
              <w:top w:val="nil"/>
              <w:left w:val="single" w:sz="4" w:space="0" w:color="auto"/>
              <w:bottom w:val="single" w:sz="4" w:space="0" w:color="auto"/>
              <w:right w:val="single" w:sz="4" w:space="0" w:color="auto"/>
            </w:tcBorders>
            <w:shd w:val="clear" w:color="000000" w:fill="D8E4BC"/>
            <w:hideMark/>
          </w:tcPr>
          <w:p w14:paraId="02F62D43" w14:textId="77777777" w:rsidR="00620760" w:rsidRPr="00620760" w:rsidRDefault="00620760" w:rsidP="00620760">
            <w:pPr>
              <w:rPr>
                <w:rFonts w:ascii="Arial" w:hAnsi="Arial" w:cs="Arial"/>
                <w:sz w:val="16"/>
                <w:szCs w:val="16"/>
              </w:rPr>
            </w:pPr>
            <w:r w:rsidRPr="00620760">
              <w:rPr>
                <w:rFonts w:ascii="Arial" w:hAnsi="Arial" w:cs="Arial"/>
                <w:sz w:val="16"/>
                <w:szCs w:val="16"/>
              </w:rPr>
              <w:t>TRADUCCIÓ SIMULTÀNIA (Català Castellà Anglès i Francès)</w:t>
            </w:r>
          </w:p>
        </w:tc>
        <w:tc>
          <w:tcPr>
            <w:tcW w:w="1617" w:type="dxa"/>
            <w:tcBorders>
              <w:top w:val="nil"/>
              <w:left w:val="nil"/>
              <w:bottom w:val="single" w:sz="4" w:space="0" w:color="auto"/>
              <w:right w:val="single" w:sz="4" w:space="0" w:color="auto"/>
            </w:tcBorders>
            <w:shd w:val="clear" w:color="000000" w:fill="D8E4BC"/>
            <w:noWrap/>
            <w:hideMark/>
          </w:tcPr>
          <w:p w14:paraId="393304C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noWrap/>
            <w:hideMark/>
          </w:tcPr>
          <w:p w14:paraId="754A60C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noWrap/>
            <w:hideMark/>
          </w:tcPr>
          <w:p w14:paraId="416F2B5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noWrap/>
            <w:hideMark/>
          </w:tcPr>
          <w:p w14:paraId="60DDED3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noWrap/>
            <w:hideMark/>
          </w:tcPr>
          <w:p w14:paraId="3CE122B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44EA352"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4294C3EB" w14:textId="77777777" w:rsidR="00620760" w:rsidRPr="00620760" w:rsidRDefault="00620760" w:rsidP="00620760">
            <w:pPr>
              <w:rPr>
                <w:rFonts w:ascii="Arial" w:hAnsi="Arial" w:cs="Arial"/>
                <w:sz w:val="16"/>
                <w:szCs w:val="16"/>
              </w:rPr>
            </w:pPr>
            <w:r w:rsidRPr="00620760">
              <w:rPr>
                <w:rFonts w:ascii="Arial" w:hAnsi="Arial" w:cs="Arial"/>
                <w:sz w:val="16"/>
                <w:szCs w:val="16"/>
              </w:rPr>
              <w:t>Intèrprets (4 h-2 intèrprets)</w:t>
            </w:r>
          </w:p>
        </w:tc>
        <w:tc>
          <w:tcPr>
            <w:tcW w:w="1617" w:type="dxa"/>
            <w:tcBorders>
              <w:top w:val="nil"/>
              <w:left w:val="nil"/>
              <w:bottom w:val="single" w:sz="4" w:space="0" w:color="auto"/>
              <w:right w:val="single" w:sz="4" w:space="0" w:color="auto"/>
            </w:tcBorders>
            <w:shd w:val="clear" w:color="auto" w:fill="auto"/>
            <w:noWrap/>
            <w:hideMark/>
          </w:tcPr>
          <w:p w14:paraId="602CD4B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70,00 € </w:t>
            </w:r>
          </w:p>
        </w:tc>
        <w:tc>
          <w:tcPr>
            <w:tcW w:w="923" w:type="dxa"/>
            <w:tcBorders>
              <w:top w:val="nil"/>
              <w:left w:val="nil"/>
              <w:bottom w:val="single" w:sz="4" w:space="0" w:color="auto"/>
              <w:right w:val="single" w:sz="4" w:space="0" w:color="auto"/>
            </w:tcBorders>
            <w:shd w:val="clear" w:color="auto" w:fill="auto"/>
            <w:noWrap/>
            <w:hideMark/>
          </w:tcPr>
          <w:p w14:paraId="32E9D2E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w:t>
            </w:r>
          </w:p>
        </w:tc>
        <w:tc>
          <w:tcPr>
            <w:tcW w:w="920" w:type="dxa"/>
            <w:tcBorders>
              <w:top w:val="nil"/>
              <w:left w:val="nil"/>
              <w:bottom w:val="single" w:sz="4" w:space="0" w:color="auto"/>
              <w:right w:val="single" w:sz="4" w:space="0" w:color="auto"/>
            </w:tcBorders>
            <w:shd w:val="clear" w:color="auto" w:fill="auto"/>
            <w:noWrap/>
            <w:hideMark/>
          </w:tcPr>
          <w:p w14:paraId="4F4D31B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36</w:t>
            </w:r>
          </w:p>
        </w:tc>
        <w:tc>
          <w:tcPr>
            <w:tcW w:w="860" w:type="dxa"/>
            <w:tcBorders>
              <w:top w:val="nil"/>
              <w:left w:val="nil"/>
              <w:bottom w:val="single" w:sz="4" w:space="0" w:color="auto"/>
              <w:right w:val="single" w:sz="4" w:space="0" w:color="auto"/>
            </w:tcBorders>
            <w:shd w:val="clear" w:color="auto" w:fill="auto"/>
            <w:noWrap/>
            <w:hideMark/>
          </w:tcPr>
          <w:p w14:paraId="5F787FE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2CD0E0D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DE35895"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37DC6D5C"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Intèrprets </w:t>
            </w:r>
            <w:proofErr w:type="spellStart"/>
            <w:r w:rsidRPr="00620760">
              <w:rPr>
                <w:rFonts w:ascii="Arial" w:hAnsi="Arial" w:cs="Arial"/>
                <w:sz w:val="16"/>
                <w:szCs w:val="16"/>
              </w:rPr>
              <w:t>llengüa</w:t>
            </w:r>
            <w:proofErr w:type="spellEnd"/>
            <w:r w:rsidRPr="00620760">
              <w:rPr>
                <w:rFonts w:ascii="Arial" w:hAnsi="Arial" w:cs="Arial"/>
                <w:sz w:val="16"/>
                <w:szCs w:val="16"/>
              </w:rPr>
              <w:t xml:space="preserve"> de signes (h)</w:t>
            </w:r>
          </w:p>
        </w:tc>
        <w:tc>
          <w:tcPr>
            <w:tcW w:w="1617" w:type="dxa"/>
            <w:tcBorders>
              <w:top w:val="nil"/>
              <w:left w:val="nil"/>
              <w:bottom w:val="single" w:sz="4" w:space="0" w:color="auto"/>
              <w:right w:val="single" w:sz="4" w:space="0" w:color="auto"/>
            </w:tcBorders>
            <w:shd w:val="clear" w:color="auto" w:fill="auto"/>
            <w:noWrap/>
            <w:hideMark/>
          </w:tcPr>
          <w:p w14:paraId="1E5C43D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209,50 € </w:t>
            </w:r>
          </w:p>
        </w:tc>
        <w:tc>
          <w:tcPr>
            <w:tcW w:w="923" w:type="dxa"/>
            <w:tcBorders>
              <w:top w:val="nil"/>
              <w:left w:val="nil"/>
              <w:bottom w:val="single" w:sz="4" w:space="0" w:color="auto"/>
              <w:right w:val="single" w:sz="4" w:space="0" w:color="auto"/>
            </w:tcBorders>
            <w:shd w:val="clear" w:color="auto" w:fill="auto"/>
            <w:noWrap/>
            <w:hideMark/>
          </w:tcPr>
          <w:p w14:paraId="54A2FAF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0B821B7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13,5</w:t>
            </w:r>
          </w:p>
        </w:tc>
        <w:tc>
          <w:tcPr>
            <w:tcW w:w="860" w:type="dxa"/>
            <w:tcBorders>
              <w:top w:val="nil"/>
              <w:left w:val="nil"/>
              <w:bottom w:val="single" w:sz="4" w:space="0" w:color="auto"/>
              <w:right w:val="single" w:sz="4" w:space="0" w:color="auto"/>
            </w:tcBorders>
            <w:shd w:val="clear" w:color="auto" w:fill="auto"/>
            <w:noWrap/>
            <w:hideMark/>
          </w:tcPr>
          <w:p w14:paraId="1963656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5356EA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030A8695"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55CA2A63" w14:textId="77777777" w:rsidR="00620760" w:rsidRPr="00620760" w:rsidRDefault="00620760" w:rsidP="00620760">
            <w:pPr>
              <w:rPr>
                <w:rFonts w:ascii="Arial" w:hAnsi="Arial" w:cs="Arial"/>
                <w:sz w:val="16"/>
                <w:szCs w:val="16"/>
              </w:rPr>
            </w:pPr>
            <w:r w:rsidRPr="00620760">
              <w:rPr>
                <w:rFonts w:ascii="Arial" w:hAnsi="Arial" w:cs="Arial"/>
                <w:sz w:val="16"/>
                <w:szCs w:val="16"/>
              </w:rPr>
              <w:t>PERSONAL</w:t>
            </w:r>
          </w:p>
        </w:tc>
        <w:tc>
          <w:tcPr>
            <w:tcW w:w="1617" w:type="dxa"/>
            <w:tcBorders>
              <w:top w:val="nil"/>
              <w:left w:val="nil"/>
              <w:bottom w:val="single" w:sz="4" w:space="0" w:color="auto"/>
              <w:right w:val="single" w:sz="4" w:space="0" w:color="auto"/>
            </w:tcBorders>
            <w:shd w:val="clear" w:color="000000" w:fill="D8E4BC"/>
            <w:hideMark/>
          </w:tcPr>
          <w:p w14:paraId="47C9052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hideMark/>
          </w:tcPr>
          <w:p w14:paraId="05D6DC2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hideMark/>
          </w:tcPr>
          <w:p w14:paraId="1EC8356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hideMark/>
          </w:tcPr>
          <w:p w14:paraId="01B5B8F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hideMark/>
          </w:tcPr>
          <w:p w14:paraId="3384A71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F682C90"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45D9C437" w14:textId="77777777" w:rsidR="00620760" w:rsidRPr="00620760" w:rsidRDefault="00620760" w:rsidP="00620760">
            <w:pPr>
              <w:rPr>
                <w:rFonts w:ascii="Arial" w:hAnsi="Arial" w:cs="Arial"/>
                <w:sz w:val="16"/>
                <w:szCs w:val="16"/>
              </w:rPr>
            </w:pPr>
            <w:r w:rsidRPr="00620760">
              <w:rPr>
                <w:rFonts w:ascii="Arial" w:hAnsi="Arial" w:cs="Arial"/>
                <w:sz w:val="16"/>
                <w:szCs w:val="16"/>
              </w:rPr>
              <w:t>Atenció al públic:</w:t>
            </w:r>
          </w:p>
        </w:tc>
        <w:tc>
          <w:tcPr>
            <w:tcW w:w="1617" w:type="dxa"/>
            <w:tcBorders>
              <w:top w:val="nil"/>
              <w:left w:val="nil"/>
              <w:bottom w:val="single" w:sz="4" w:space="0" w:color="auto"/>
              <w:right w:val="single" w:sz="4" w:space="0" w:color="auto"/>
            </w:tcBorders>
            <w:shd w:val="clear" w:color="auto" w:fill="auto"/>
            <w:noWrap/>
            <w:hideMark/>
          </w:tcPr>
          <w:p w14:paraId="4E4953C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auto" w:fill="auto"/>
            <w:noWrap/>
            <w:hideMark/>
          </w:tcPr>
          <w:p w14:paraId="6E1F524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auto" w:fill="auto"/>
            <w:noWrap/>
            <w:hideMark/>
          </w:tcPr>
          <w:p w14:paraId="42A36F7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12F7F8C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4E0FCE3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8876667"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6A827CCE" w14:textId="77777777" w:rsidR="00620760" w:rsidRPr="00620760" w:rsidRDefault="00620760" w:rsidP="00620760">
            <w:pPr>
              <w:rPr>
                <w:rFonts w:ascii="Arial" w:hAnsi="Arial" w:cs="Arial"/>
                <w:sz w:val="16"/>
                <w:szCs w:val="16"/>
              </w:rPr>
            </w:pPr>
            <w:r w:rsidRPr="00620760">
              <w:rPr>
                <w:rFonts w:ascii="Arial" w:hAnsi="Arial" w:cs="Arial"/>
                <w:sz w:val="16"/>
                <w:szCs w:val="16"/>
              </w:rPr>
              <w:t>Personal de sala</w:t>
            </w:r>
          </w:p>
        </w:tc>
        <w:tc>
          <w:tcPr>
            <w:tcW w:w="1617" w:type="dxa"/>
            <w:tcBorders>
              <w:top w:val="nil"/>
              <w:left w:val="nil"/>
              <w:bottom w:val="single" w:sz="4" w:space="0" w:color="auto"/>
              <w:right w:val="single" w:sz="4" w:space="0" w:color="auto"/>
            </w:tcBorders>
            <w:shd w:val="clear" w:color="auto" w:fill="auto"/>
            <w:noWrap/>
            <w:hideMark/>
          </w:tcPr>
          <w:p w14:paraId="2AFAEBA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20,60 € </w:t>
            </w:r>
          </w:p>
        </w:tc>
        <w:tc>
          <w:tcPr>
            <w:tcW w:w="923" w:type="dxa"/>
            <w:tcBorders>
              <w:top w:val="nil"/>
              <w:left w:val="nil"/>
              <w:bottom w:val="single" w:sz="4" w:space="0" w:color="auto"/>
              <w:right w:val="single" w:sz="4" w:space="0" w:color="auto"/>
            </w:tcBorders>
            <w:shd w:val="clear" w:color="auto" w:fill="auto"/>
            <w:noWrap/>
            <w:hideMark/>
          </w:tcPr>
          <w:p w14:paraId="772EAF4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w:t>
            </w:r>
          </w:p>
        </w:tc>
        <w:tc>
          <w:tcPr>
            <w:tcW w:w="920" w:type="dxa"/>
            <w:tcBorders>
              <w:top w:val="nil"/>
              <w:left w:val="nil"/>
              <w:bottom w:val="single" w:sz="4" w:space="0" w:color="auto"/>
              <w:right w:val="single" w:sz="4" w:space="0" w:color="auto"/>
            </w:tcBorders>
            <w:shd w:val="clear" w:color="auto" w:fill="auto"/>
            <w:noWrap/>
            <w:hideMark/>
          </w:tcPr>
          <w:p w14:paraId="5506C8D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20</w:t>
            </w:r>
          </w:p>
        </w:tc>
        <w:tc>
          <w:tcPr>
            <w:tcW w:w="860" w:type="dxa"/>
            <w:tcBorders>
              <w:top w:val="nil"/>
              <w:left w:val="nil"/>
              <w:bottom w:val="single" w:sz="4" w:space="0" w:color="auto"/>
              <w:right w:val="single" w:sz="4" w:space="0" w:color="auto"/>
            </w:tcBorders>
            <w:shd w:val="clear" w:color="auto" w:fill="auto"/>
            <w:noWrap/>
            <w:hideMark/>
          </w:tcPr>
          <w:p w14:paraId="0054247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3708D2A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0C7B987"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2D707C0C" w14:textId="77777777" w:rsidR="00620760" w:rsidRPr="00620760" w:rsidRDefault="00620760" w:rsidP="00620760">
            <w:pPr>
              <w:rPr>
                <w:rFonts w:ascii="Arial" w:hAnsi="Arial" w:cs="Arial"/>
                <w:sz w:val="16"/>
                <w:szCs w:val="16"/>
              </w:rPr>
            </w:pPr>
            <w:r w:rsidRPr="00620760">
              <w:rPr>
                <w:rFonts w:ascii="Arial" w:hAnsi="Arial" w:cs="Arial"/>
                <w:sz w:val="16"/>
                <w:szCs w:val="16"/>
              </w:rPr>
              <w:t>Personal de suport</w:t>
            </w:r>
          </w:p>
        </w:tc>
        <w:tc>
          <w:tcPr>
            <w:tcW w:w="1617" w:type="dxa"/>
            <w:tcBorders>
              <w:top w:val="nil"/>
              <w:left w:val="nil"/>
              <w:bottom w:val="single" w:sz="4" w:space="0" w:color="auto"/>
              <w:right w:val="single" w:sz="4" w:space="0" w:color="auto"/>
            </w:tcBorders>
            <w:shd w:val="clear" w:color="auto" w:fill="auto"/>
            <w:noWrap/>
            <w:hideMark/>
          </w:tcPr>
          <w:p w14:paraId="4F53B12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42,50 € </w:t>
            </w:r>
          </w:p>
        </w:tc>
        <w:tc>
          <w:tcPr>
            <w:tcW w:w="923" w:type="dxa"/>
            <w:tcBorders>
              <w:top w:val="nil"/>
              <w:left w:val="nil"/>
              <w:bottom w:val="single" w:sz="4" w:space="0" w:color="auto"/>
              <w:right w:val="single" w:sz="4" w:space="0" w:color="auto"/>
            </w:tcBorders>
            <w:shd w:val="clear" w:color="auto" w:fill="auto"/>
            <w:noWrap/>
            <w:hideMark/>
          </w:tcPr>
          <w:p w14:paraId="58BFE20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w:t>
            </w:r>
          </w:p>
        </w:tc>
        <w:tc>
          <w:tcPr>
            <w:tcW w:w="920" w:type="dxa"/>
            <w:tcBorders>
              <w:top w:val="nil"/>
              <w:left w:val="nil"/>
              <w:bottom w:val="single" w:sz="4" w:space="0" w:color="auto"/>
              <w:right w:val="single" w:sz="4" w:space="0" w:color="auto"/>
            </w:tcBorders>
            <w:shd w:val="clear" w:color="auto" w:fill="auto"/>
            <w:noWrap/>
            <w:hideMark/>
          </w:tcPr>
          <w:p w14:paraId="544E537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10</w:t>
            </w:r>
          </w:p>
        </w:tc>
        <w:tc>
          <w:tcPr>
            <w:tcW w:w="860" w:type="dxa"/>
            <w:tcBorders>
              <w:top w:val="nil"/>
              <w:left w:val="nil"/>
              <w:bottom w:val="single" w:sz="4" w:space="0" w:color="auto"/>
              <w:right w:val="single" w:sz="4" w:space="0" w:color="auto"/>
            </w:tcBorders>
            <w:shd w:val="clear" w:color="auto" w:fill="auto"/>
            <w:noWrap/>
            <w:hideMark/>
          </w:tcPr>
          <w:p w14:paraId="5BE42BC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5B6F882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BA90702"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69255D10" w14:textId="77777777" w:rsidR="00620760" w:rsidRPr="00620760" w:rsidRDefault="00620760" w:rsidP="00620760">
            <w:pPr>
              <w:rPr>
                <w:rFonts w:ascii="Arial" w:hAnsi="Arial" w:cs="Arial"/>
                <w:sz w:val="16"/>
                <w:szCs w:val="16"/>
              </w:rPr>
            </w:pPr>
            <w:r w:rsidRPr="00620760">
              <w:rPr>
                <w:rFonts w:ascii="Arial" w:hAnsi="Arial" w:cs="Arial"/>
                <w:sz w:val="16"/>
                <w:szCs w:val="16"/>
              </w:rPr>
              <w:t>Personal per regidoria</w:t>
            </w:r>
          </w:p>
        </w:tc>
        <w:tc>
          <w:tcPr>
            <w:tcW w:w="1617" w:type="dxa"/>
            <w:tcBorders>
              <w:top w:val="nil"/>
              <w:left w:val="nil"/>
              <w:bottom w:val="single" w:sz="4" w:space="0" w:color="auto"/>
              <w:right w:val="single" w:sz="4" w:space="0" w:color="auto"/>
            </w:tcBorders>
            <w:shd w:val="clear" w:color="auto" w:fill="auto"/>
            <w:noWrap/>
            <w:hideMark/>
          </w:tcPr>
          <w:p w14:paraId="597013A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21,70 € </w:t>
            </w:r>
          </w:p>
        </w:tc>
        <w:tc>
          <w:tcPr>
            <w:tcW w:w="923" w:type="dxa"/>
            <w:tcBorders>
              <w:top w:val="nil"/>
              <w:left w:val="nil"/>
              <w:bottom w:val="single" w:sz="4" w:space="0" w:color="auto"/>
              <w:right w:val="single" w:sz="4" w:space="0" w:color="auto"/>
            </w:tcBorders>
            <w:shd w:val="clear" w:color="auto" w:fill="auto"/>
            <w:noWrap/>
            <w:hideMark/>
          </w:tcPr>
          <w:p w14:paraId="3BAF4D5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4F3670E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20</w:t>
            </w:r>
          </w:p>
        </w:tc>
        <w:tc>
          <w:tcPr>
            <w:tcW w:w="860" w:type="dxa"/>
            <w:tcBorders>
              <w:top w:val="nil"/>
              <w:left w:val="nil"/>
              <w:bottom w:val="single" w:sz="4" w:space="0" w:color="auto"/>
              <w:right w:val="single" w:sz="4" w:space="0" w:color="auto"/>
            </w:tcBorders>
            <w:shd w:val="clear" w:color="auto" w:fill="auto"/>
            <w:noWrap/>
            <w:hideMark/>
          </w:tcPr>
          <w:p w14:paraId="7696ECA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7023B4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16A5C3AC"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2E7EA701" w14:textId="77777777" w:rsidR="00620760" w:rsidRPr="00620760" w:rsidRDefault="00620760" w:rsidP="00620760">
            <w:pPr>
              <w:rPr>
                <w:rFonts w:ascii="Arial" w:hAnsi="Arial" w:cs="Arial"/>
                <w:sz w:val="16"/>
                <w:szCs w:val="16"/>
              </w:rPr>
            </w:pPr>
            <w:r w:rsidRPr="00620760">
              <w:rPr>
                <w:rFonts w:ascii="Arial" w:hAnsi="Arial" w:cs="Arial"/>
                <w:sz w:val="16"/>
                <w:szCs w:val="16"/>
              </w:rPr>
              <w:t>Personal entrega receptors</w:t>
            </w:r>
          </w:p>
        </w:tc>
        <w:tc>
          <w:tcPr>
            <w:tcW w:w="1617" w:type="dxa"/>
            <w:tcBorders>
              <w:top w:val="nil"/>
              <w:left w:val="nil"/>
              <w:bottom w:val="single" w:sz="4" w:space="0" w:color="auto"/>
              <w:right w:val="single" w:sz="4" w:space="0" w:color="auto"/>
            </w:tcBorders>
            <w:shd w:val="clear" w:color="auto" w:fill="auto"/>
            <w:noWrap/>
            <w:hideMark/>
          </w:tcPr>
          <w:p w14:paraId="4BD98B9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22,50 € </w:t>
            </w:r>
          </w:p>
        </w:tc>
        <w:tc>
          <w:tcPr>
            <w:tcW w:w="923" w:type="dxa"/>
            <w:tcBorders>
              <w:top w:val="nil"/>
              <w:left w:val="nil"/>
              <w:bottom w:val="single" w:sz="4" w:space="0" w:color="auto"/>
              <w:right w:val="single" w:sz="4" w:space="0" w:color="auto"/>
            </w:tcBorders>
            <w:shd w:val="clear" w:color="auto" w:fill="auto"/>
            <w:noWrap/>
            <w:hideMark/>
          </w:tcPr>
          <w:p w14:paraId="73CCB22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w:t>
            </w:r>
          </w:p>
        </w:tc>
        <w:tc>
          <w:tcPr>
            <w:tcW w:w="920" w:type="dxa"/>
            <w:tcBorders>
              <w:top w:val="nil"/>
              <w:left w:val="nil"/>
              <w:bottom w:val="single" w:sz="4" w:space="0" w:color="auto"/>
              <w:right w:val="single" w:sz="4" w:space="0" w:color="auto"/>
            </w:tcBorders>
            <w:shd w:val="clear" w:color="auto" w:fill="auto"/>
            <w:noWrap/>
            <w:hideMark/>
          </w:tcPr>
          <w:p w14:paraId="0EDACED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8</w:t>
            </w:r>
          </w:p>
        </w:tc>
        <w:tc>
          <w:tcPr>
            <w:tcW w:w="860" w:type="dxa"/>
            <w:tcBorders>
              <w:top w:val="nil"/>
              <w:left w:val="nil"/>
              <w:bottom w:val="single" w:sz="4" w:space="0" w:color="auto"/>
              <w:right w:val="single" w:sz="4" w:space="0" w:color="auto"/>
            </w:tcBorders>
            <w:shd w:val="clear" w:color="auto" w:fill="auto"/>
            <w:noWrap/>
            <w:hideMark/>
          </w:tcPr>
          <w:p w14:paraId="7B3DFE1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44ADA4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7EDAE3C6"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70504F16" w14:textId="77777777" w:rsidR="00620760" w:rsidRPr="00620760" w:rsidRDefault="00620760" w:rsidP="00620760">
            <w:pPr>
              <w:rPr>
                <w:rFonts w:ascii="Arial" w:hAnsi="Arial" w:cs="Arial"/>
                <w:sz w:val="16"/>
                <w:szCs w:val="16"/>
              </w:rPr>
            </w:pPr>
            <w:r w:rsidRPr="00620760">
              <w:rPr>
                <w:rFonts w:ascii="Arial" w:hAnsi="Arial" w:cs="Arial"/>
                <w:sz w:val="16"/>
                <w:szCs w:val="16"/>
              </w:rPr>
              <w:t>Personal acompanyant programa cultural</w:t>
            </w:r>
          </w:p>
        </w:tc>
        <w:tc>
          <w:tcPr>
            <w:tcW w:w="1617" w:type="dxa"/>
            <w:tcBorders>
              <w:top w:val="nil"/>
              <w:left w:val="nil"/>
              <w:bottom w:val="single" w:sz="4" w:space="0" w:color="auto"/>
              <w:right w:val="single" w:sz="4" w:space="0" w:color="auto"/>
            </w:tcBorders>
            <w:shd w:val="clear" w:color="auto" w:fill="auto"/>
            <w:noWrap/>
            <w:hideMark/>
          </w:tcPr>
          <w:p w14:paraId="53F6E24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34,00 € </w:t>
            </w:r>
          </w:p>
        </w:tc>
        <w:tc>
          <w:tcPr>
            <w:tcW w:w="923" w:type="dxa"/>
            <w:tcBorders>
              <w:top w:val="nil"/>
              <w:left w:val="nil"/>
              <w:bottom w:val="single" w:sz="4" w:space="0" w:color="auto"/>
              <w:right w:val="single" w:sz="4" w:space="0" w:color="auto"/>
            </w:tcBorders>
            <w:shd w:val="clear" w:color="auto" w:fill="auto"/>
            <w:noWrap/>
            <w:hideMark/>
          </w:tcPr>
          <w:p w14:paraId="415364D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37500B3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3</w:t>
            </w:r>
          </w:p>
        </w:tc>
        <w:tc>
          <w:tcPr>
            <w:tcW w:w="860" w:type="dxa"/>
            <w:tcBorders>
              <w:top w:val="nil"/>
              <w:left w:val="nil"/>
              <w:bottom w:val="single" w:sz="4" w:space="0" w:color="auto"/>
              <w:right w:val="single" w:sz="4" w:space="0" w:color="auto"/>
            </w:tcBorders>
            <w:shd w:val="clear" w:color="auto" w:fill="auto"/>
            <w:noWrap/>
            <w:hideMark/>
          </w:tcPr>
          <w:p w14:paraId="14CAC33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41AF584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172308C"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2E611B6A"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Personal </w:t>
            </w:r>
            <w:proofErr w:type="spellStart"/>
            <w:r w:rsidRPr="00620760">
              <w:rPr>
                <w:rFonts w:ascii="Arial" w:hAnsi="Arial" w:cs="Arial"/>
                <w:sz w:val="16"/>
                <w:szCs w:val="16"/>
              </w:rPr>
              <w:t>stand</w:t>
            </w:r>
            <w:proofErr w:type="spellEnd"/>
            <w:r w:rsidRPr="00620760">
              <w:rPr>
                <w:rFonts w:ascii="Arial" w:hAnsi="Arial" w:cs="Arial"/>
                <w:sz w:val="16"/>
                <w:szCs w:val="16"/>
              </w:rPr>
              <w:t xml:space="preserve"> IMPJB</w:t>
            </w:r>
          </w:p>
        </w:tc>
        <w:tc>
          <w:tcPr>
            <w:tcW w:w="1617" w:type="dxa"/>
            <w:tcBorders>
              <w:top w:val="nil"/>
              <w:left w:val="nil"/>
              <w:bottom w:val="single" w:sz="4" w:space="0" w:color="auto"/>
              <w:right w:val="single" w:sz="4" w:space="0" w:color="auto"/>
            </w:tcBorders>
            <w:shd w:val="clear" w:color="auto" w:fill="auto"/>
            <w:noWrap/>
            <w:hideMark/>
          </w:tcPr>
          <w:p w14:paraId="5E658E5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20,60 € </w:t>
            </w:r>
          </w:p>
        </w:tc>
        <w:tc>
          <w:tcPr>
            <w:tcW w:w="923" w:type="dxa"/>
            <w:tcBorders>
              <w:top w:val="nil"/>
              <w:left w:val="nil"/>
              <w:bottom w:val="single" w:sz="4" w:space="0" w:color="auto"/>
              <w:right w:val="single" w:sz="4" w:space="0" w:color="auto"/>
            </w:tcBorders>
            <w:shd w:val="clear" w:color="auto" w:fill="auto"/>
            <w:noWrap/>
            <w:hideMark/>
          </w:tcPr>
          <w:p w14:paraId="7912A1D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5AD7366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30</w:t>
            </w:r>
          </w:p>
        </w:tc>
        <w:tc>
          <w:tcPr>
            <w:tcW w:w="860" w:type="dxa"/>
            <w:tcBorders>
              <w:top w:val="nil"/>
              <w:left w:val="nil"/>
              <w:bottom w:val="single" w:sz="4" w:space="0" w:color="auto"/>
              <w:right w:val="single" w:sz="4" w:space="0" w:color="auto"/>
            </w:tcBorders>
            <w:shd w:val="clear" w:color="auto" w:fill="auto"/>
            <w:noWrap/>
            <w:hideMark/>
          </w:tcPr>
          <w:p w14:paraId="0D4E048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051067F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4D7308D"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74BD4A51" w14:textId="77777777" w:rsidR="00620760" w:rsidRPr="00620760" w:rsidRDefault="00620760" w:rsidP="00620760">
            <w:pPr>
              <w:rPr>
                <w:rFonts w:ascii="Arial" w:hAnsi="Arial" w:cs="Arial"/>
                <w:sz w:val="16"/>
                <w:szCs w:val="16"/>
              </w:rPr>
            </w:pPr>
            <w:r w:rsidRPr="00620760">
              <w:rPr>
                <w:rFonts w:ascii="Arial" w:hAnsi="Arial" w:cs="Arial"/>
                <w:sz w:val="16"/>
                <w:szCs w:val="16"/>
              </w:rPr>
              <w:t>Presentador/a de l'acte</w:t>
            </w:r>
          </w:p>
        </w:tc>
        <w:tc>
          <w:tcPr>
            <w:tcW w:w="1617" w:type="dxa"/>
            <w:tcBorders>
              <w:top w:val="nil"/>
              <w:left w:val="nil"/>
              <w:bottom w:val="single" w:sz="4" w:space="0" w:color="auto"/>
              <w:right w:val="single" w:sz="4" w:space="0" w:color="auto"/>
            </w:tcBorders>
            <w:shd w:val="clear" w:color="auto" w:fill="auto"/>
            <w:noWrap/>
            <w:hideMark/>
          </w:tcPr>
          <w:p w14:paraId="1CD8EF0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4.000,00 € </w:t>
            </w:r>
          </w:p>
        </w:tc>
        <w:tc>
          <w:tcPr>
            <w:tcW w:w="923" w:type="dxa"/>
            <w:tcBorders>
              <w:top w:val="nil"/>
              <w:left w:val="nil"/>
              <w:bottom w:val="single" w:sz="4" w:space="0" w:color="auto"/>
              <w:right w:val="single" w:sz="4" w:space="0" w:color="auto"/>
            </w:tcBorders>
            <w:shd w:val="clear" w:color="auto" w:fill="auto"/>
            <w:noWrap/>
            <w:hideMark/>
          </w:tcPr>
          <w:p w14:paraId="4955AA4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7672CA2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860" w:type="dxa"/>
            <w:tcBorders>
              <w:top w:val="nil"/>
              <w:left w:val="nil"/>
              <w:bottom w:val="single" w:sz="4" w:space="0" w:color="auto"/>
              <w:right w:val="single" w:sz="4" w:space="0" w:color="auto"/>
            </w:tcBorders>
            <w:shd w:val="clear" w:color="auto" w:fill="auto"/>
            <w:noWrap/>
            <w:hideMark/>
          </w:tcPr>
          <w:p w14:paraId="2CC2EC6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4CF3ECF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4.000,00 €</w:t>
            </w:r>
          </w:p>
        </w:tc>
      </w:tr>
      <w:tr w:rsidR="00620760" w:rsidRPr="00620760" w14:paraId="3451036F"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0E6E631F" w14:textId="77777777" w:rsidR="00620760" w:rsidRPr="00620760" w:rsidRDefault="00620760" w:rsidP="00620760">
            <w:pPr>
              <w:rPr>
                <w:rFonts w:ascii="Arial" w:hAnsi="Arial" w:cs="Arial"/>
                <w:sz w:val="16"/>
                <w:szCs w:val="16"/>
              </w:rPr>
            </w:pPr>
            <w:r w:rsidRPr="00620760">
              <w:rPr>
                <w:rFonts w:ascii="Arial" w:hAnsi="Arial" w:cs="Arial"/>
                <w:sz w:val="16"/>
                <w:szCs w:val="16"/>
              </w:rPr>
              <w:t>PREMSA I XARXES SOCIALS</w:t>
            </w:r>
          </w:p>
        </w:tc>
        <w:tc>
          <w:tcPr>
            <w:tcW w:w="1617" w:type="dxa"/>
            <w:tcBorders>
              <w:top w:val="nil"/>
              <w:left w:val="nil"/>
              <w:bottom w:val="single" w:sz="4" w:space="0" w:color="auto"/>
              <w:right w:val="single" w:sz="4" w:space="0" w:color="auto"/>
            </w:tcBorders>
            <w:shd w:val="clear" w:color="000000" w:fill="D8E4BC"/>
            <w:hideMark/>
          </w:tcPr>
          <w:p w14:paraId="3BDD643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hideMark/>
          </w:tcPr>
          <w:p w14:paraId="3759940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hideMark/>
          </w:tcPr>
          <w:p w14:paraId="02909D6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hideMark/>
          </w:tcPr>
          <w:p w14:paraId="00F3F9A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hideMark/>
          </w:tcPr>
          <w:p w14:paraId="2ABD1EB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AED7DEB"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22FD8AA9" w14:textId="77777777" w:rsidR="00620760" w:rsidRPr="00620760" w:rsidRDefault="00620760" w:rsidP="00620760">
            <w:pPr>
              <w:rPr>
                <w:rFonts w:ascii="Arial" w:hAnsi="Arial" w:cs="Arial"/>
                <w:sz w:val="16"/>
                <w:szCs w:val="16"/>
              </w:rPr>
            </w:pPr>
            <w:r w:rsidRPr="00620760">
              <w:rPr>
                <w:rFonts w:ascii="Arial" w:hAnsi="Arial" w:cs="Arial"/>
                <w:sz w:val="16"/>
                <w:szCs w:val="16"/>
              </w:rPr>
              <w:t>Cap de premsa/comunicació (hores)</w:t>
            </w:r>
          </w:p>
        </w:tc>
        <w:tc>
          <w:tcPr>
            <w:tcW w:w="1617" w:type="dxa"/>
            <w:tcBorders>
              <w:top w:val="nil"/>
              <w:left w:val="nil"/>
              <w:bottom w:val="single" w:sz="4" w:space="0" w:color="auto"/>
              <w:right w:val="single" w:sz="4" w:space="0" w:color="auto"/>
            </w:tcBorders>
            <w:shd w:val="clear" w:color="auto" w:fill="auto"/>
            <w:noWrap/>
            <w:hideMark/>
          </w:tcPr>
          <w:p w14:paraId="73BD429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64,00 € </w:t>
            </w:r>
          </w:p>
        </w:tc>
        <w:tc>
          <w:tcPr>
            <w:tcW w:w="923" w:type="dxa"/>
            <w:tcBorders>
              <w:top w:val="nil"/>
              <w:left w:val="nil"/>
              <w:bottom w:val="single" w:sz="4" w:space="0" w:color="auto"/>
              <w:right w:val="single" w:sz="4" w:space="0" w:color="auto"/>
            </w:tcBorders>
            <w:shd w:val="clear" w:color="auto" w:fill="auto"/>
            <w:noWrap/>
            <w:hideMark/>
          </w:tcPr>
          <w:p w14:paraId="3EB1284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2D625C7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200</w:t>
            </w:r>
          </w:p>
        </w:tc>
        <w:tc>
          <w:tcPr>
            <w:tcW w:w="860" w:type="dxa"/>
            <w:tcBorders>
              <w:top w:val="nil"/>
              <w:left w:val="nil"/>
              <w:bottom w:val="single" w:sz="4" w:space="0" w:color="auto"/>
              <w:right w:val="single" w:sz="4" w:space="0" w:color="auto"/>
            </w:tcBorders>
            <w:shd w:val="clear" w:color="auto" w:fill="auto"/>
            <w:noWrap/>
            <w:hideMark/>
          </w:tcPr>
          <w:p w14:paraId="31814D8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488895F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D750A82"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440476C3" w14:textId="77777777" w:rsidR="00620760" w:rsidRPr="00620760" w:rsidRDefault="00620760" w:rsidP="00620760">
            <w:pPr>
              <w:rPr>
                <w:rFonts w:ascii="Arial" w:hAnsi="Arial" w:cs="Arial"/>
                <w:sz w:val="16"/>
                <w:szCs w:val="16"/>
              </w:rPr>
            </w:pPr>
            <w:r w:rsidRPr="00620760">
              <w:rPr>
                <w:rFonts w:ascii="Arial" w:hAnsi="Arial" w:cs="Arial"/>
                <w:sz w:val="16"/>
                <w:szCs w:val="16"/>
              </w:rPr>
              <w:t>Tècnic de suport/redactor</w:t>
            </w:r>
          </w:p>
        </w:tc>
        <w:tc>
          <w:tcPr>
            <w:tcW w:w="1617" w:type="dxa"/>
            <w:tcBorders>
              <w:top w:val="nil"/>
              <w:left w:val="nil"/>
              <w:bottom w:val="single" w:sz="4" w:space="0" w:color="auto"/>
              <w:right w:val="single" w:sz="4" w:space="0" w:color="auto"/>
            </w:tcBorders>
            <w:shd w:val="clear" w:color="auto" w:fill="auto"/>
            <w:noWrap/>
            <w:hideMark/>
          </w:tcPr>
          <w:p w14:paraId="7A4D013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55,00 € </w:t>
            </w:r>
          </w:p>
        </w:tc>
        <w:tc>
          <w:tcPr>
            <w:tcW w:w="923" w:type="dxa"/>
            <w:tcBorders>
              <w:top w:val="nil"/>
              <w:left w:val="nil"/>
              <w:bottom w:val="single" w:sz="4" w:space="0" w:color="auto"/>
              <w:right w:val="single" w:sz="4" w:space="0" w:color="auto"/>
            </w:tcBorders>
            <w:shd w:val="clear" w:color="auto" w:fill="auto"/>
            <w:noWrap/>
            <w:hideMark/>
          </w:tcPr>
          <w:p w14:paraId="7735584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5489656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200</w:t>
            </w:r>
          </w:p>
        </w:tc>
        <w:tc>
          <w:tcPr>
            <w:tcW w:w="860" w:type="dxa"/>
            <w:tcBorders>
              <w:top w:val="nil"/>
              <w:left w:val="nil"/>
              <w:bottom w:val="single" w:sz="4" w:space="0" w:color="auto"/>
              <w:right w:val="single" w:sz="4" w:space="0" w:color="auto"/>
            </w:tcBorders>
            <w:shd w:val="clear" w:color="auto" w:fill="auto"/>
            <w:noWrap/>
            <w:hideMark/>
          </w:tcPr>
          <w:p w14:paraId="3603FBC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51DE051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2C150D0"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92D050"/>
            <w:hideMark/>
          </w:tcPr>
          <w:p w14:paraId="1E20F2F2" w14:textId="77777777" w:rsidR="00620760" w:rsidRPr="00620760" w:rsidRDefault="00620760" w:rsidP="00620760">
            <w:pPr>
              <w:rPr>
                <w:rFonts w:ascii="Arial" w:hAnsi="Arial" w:cs="Arial"/>
                <w:b/>
                <w:bCs/>
                <w:color w:val="000000"/>
                <w:sz w:val="16"/>
                <w:szCs w:val="16"/>
              </w:rPr>
            </w:pPr>
            <w:r w:rsidRPr="00620760">
              <w:rPr>
                <w:rFonts w:ascii="Arial" w:hAnsi="Arial" w:cs="Arial"/>
                <w:b/>
                <w:bCs/>
                <w:color w:val="000000"/>
                <w:sz w:val="16"/>
                <w:szCs w:val="16"/>
              </w:rPr>
              <w:t>CONCEPTE</w:t>
            </w:r>
          </w:p>
        </w:tc>
        <w:tc>
          <w:tcPr>
            <w:tcW w:w="1617" w:type="dxa"/>
            <w:tcBorders>
              <w:top w:val="nil"/>
              <w:left w:val="nil"/>
              <w:bottom w:val="single" w:sz="4" w:space="0" w:color="auto"/>
              <w:right w:val="single" w:sz="4" w:space="0" w:color="auto"/>
            </w:tcBorders>
            <w:shd w:val="clear" w:color="000000" w:fill="92D050"/>
            <w:hideMark/>
          </w:tcPr>
          <w:p w14:paraId="7114FFF5"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xml:space="preserve"> Preu total servei </w:t>
            </w:r>
          </w:p>
        </w:tc>
        <w:tc>
          <w:tcPr>
            <w:tcW w:w="923" w:type="dxa"/>
            <w:tcBorders>
              <w:top w:val="nil"/>
              <w:left w:val="nil"/>
              <w:bottom w:val="single" w:sz="4" w:space="0" w:color="auto"/>
              <w:right w:val="single" w:sz="4" w:space="0" w:color="auto"/>
            </w:tcBorders>
            <w:shd w:val="clear" w:color="000000" w:fill="92D050"/>
            <w:hideMark/>
          </w:tcPr>
          <w:p w14:paraId="4DAC563C"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20" w:type="dxa"/>
            <w:tcBorders>
              <w:top w:val="nil"/>
              <w:left w:val="nil"/>
              <w:bottom w:val="single" w:sz="4" w:space="0" w:color="auto"/>
              <w:right w:val="single" w:sz="4" w:space="0" w:color="auto"/>
            </w:tcBorders>
            <w:shd w:val="clear" w:color="000000" w:fill="92D050"/>
            <w:hideMark/>
          </w:tcPr>
          <w:p w14:paraId="67751BEE"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860" w:type="dxa"/>
            <w:tcBorders>
              <w:top w:val="nil"/>
              <w:left w:val="nil"/>
              <w:bottom w:val="single" w:sz="4" w:space="0" w:color="auto"/>
              <w:right w:val="single" w:sz="4" w:space="0" w:color="auto"/>
            </w:tcBorders>
            <w:shd w:val="clear" w:color="000000" w:fill="92D050"/>
            <w:hideMark/>
          </w:tcPr>
          <w:p w14:paraId="12BD5507"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40" w:type="dxa"/>
            <w:tcBorders>
              <w:top w:val="nil"/>
              <w:left w:val="nil"/>
              <w:bottom w:val="single" w:sz="4" w:space="0" w:color="auto"/>
              <w:right w:val="single" w:sz="4" w:space="0" w:color="auto"/>
            </w:tcBorders>
            <w:shd w:val="clear" w:color="000000" w:fill="92D050"/>
            <w:hideMark/>
          </w:tcPr>
          <w:p w14:paraId="04739FAD"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r>
      <w:tr w:rsidR="00620760" w:rsidRPr="00620760" w14:paraId="1B66D24E"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2D4638C5" w14:textId="77777777" w:rsidR="00620760" w:rsidRPr="00620760" w:rsidRDefault="00620760" w:rsidP="00620760">
            <w:pPr>
              <w:rPr>
                <w:rFonts w:ascii="Arial" w:hAnsi="Arial" w:cs="Arial"/>
                <w:sz w:val="16"/>
                <w:szCs w:val="16"/>
              </w:rPr>
            </w:pPr>
            <w:r w:rsidRPr="00620760">
              <w:rPr>
                <w:rFonts w:ascii="Arial" w:hAnsi="Arial" w:cs="Arial"/>
                <w:sz w:val="16"/>
                <w:szCs w:val="16"/>
              </w:rPr>
              <w:t>SECRETARIA DEL CONGRÉS</w:t>
            </w:r>
          </w:p>
        </w:tc>
        <w:tc>
          <w:tcPr>
            <w:tcW w:w="1617" w:type="dxa"/>
            <w:tcBorders>
              <w:top w:val="nil"/>
              <w:left w:val="nil"/>
              <w:bottom w:val="single" w:sz="4" w:space="0" w:color="auto"/>
              <w:right w:val="single" w:sz="4" w:space="0" w:color="auto"/>
            </w:tcBorders>
            <w:shd w:val="clear" w:color="000000" w:fill="D8E4BC"/>
            <w:hideMark/>
          </w:tcPr>
          <w:p w14:paraId="79FCA50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hideMark/>
          </w:tcPr>
          <w:p w14:paraId="6C54A22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hideMark/>
          </w:tcPr>
          <w:p w14:paraId="05DCFE6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hideMark/>
          </w:tcPr>
          <w:p w14:paraId="0A182EE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hideMark/>
          </w:tcPr>
          <w:p w14:paraId="5CCC0EF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5A5C4C86" w14:textId="77777777" w:rsidTr="00620760">
        <w:trPr>
          <w:trHeight w:val="420"/>
        </w:trPr>
        <w:tc>
          <w:tcPr>
            <w:tcW w:w="2840" w:type="dxa"/>
            <w:tcBorders>
              <w:top w:val="nil"/>
              <w:left w:val="single" w:sz="4" w:space="0" w:color="auto"/>
              <w:bottom w:val="single" w:sz="4" w:space="0" w:color="auto"/>
              <w:right w:val="single" w:sz="4" w:space="0" w:color="auto"/>
            </w:tcBorders>
            <w:shd w:val="clear" w:color="auto" w:fill="auto"/>
            <w:hideMark/>
          </w:tcPr>
          <w:p w14:paraId="529EB321" w14:textId="77777777" w:rsidR="00620760" w:rsidRPr="00620760" w:rsidRDefault="00620760" w:rsidP="00620760">
            <w:pPr>
              <w:rPr>
                <w:rFonts w:ascii="Arial" w:hAnsi="Arial" w:cs="Arial"/>
                <w:b/>
                <w:bCs/>
                <w:sz w:val="16"/>
                <w:szCs w:val="16"/>
              </w:rPr>
            </w:pPr>
            <w:r w:rsidRPr="00620760">
              <w:rPr>
                <w:rFonts w:ascii="Arial" w:hAnsi="Arial" w:cs="Arial"/>
                <w:b/>
                <w:bCs/>
                <w:sz w:val="16"/>
                <w:szCs w:val="16"/>
              </w:rPr>
              <w:t xml:space="preserve">Secretaria </w:t>
            </w:r>
            <w:proofErr w:type="spellStart"/>
            <w:r w:rsidRPr="00620760">
              <w:rPr>
                <w:rFonts w:ascii="Arial" w:hAnsi="Arial" w:cs="Arial"/>
                <w:b/>
                <w:bCs/>
                <w:sz w:val="16"/>
                <w:szCs w:val="16"/>
              </w:rPr>
              <w:t>Tècnica_coordinació_logística</w:t>
            </w:r>
            <w:proofErr w:type="spellEnd"/>
            <w:r w:rsidRPr="00620760">
              <w:rPr>
                <w:rFonts w:ascii="Arial" w:hAnsi="Arial" w:cs="Arial"/>
                <w:b/>
                <w:bCs/>
                <w:sz w:val="16"/>
                <w:szCs w:val="16"/>
              </w:rPr>
              <w:t xml:space="preserve"> </w:t>
            </w:r>
          </w:p>
        </w:tc>
        <w:tc>
          <w:tcPr>
            <w:tcW w:w="1617" w:type="dxa"/>
            <w:tcBorders>
              <w:top w:val="nil"/>
              <w:left w:val="nil"/>
              <w:bottom w:val="single" w:sz="4" w:space="0" w:color="auto"/>
              <w:right w:val="single" w:sz="4" w:space="0" w:color="auto"/>
            </w:tcBorders>
            <w:shd w:val="clear" w:color="auto" w:fill="auto"/>
            <w:noWrap/>
            <w:hideMark/>
          </w:tcPr>
          <w:p w14:paraId="2D4AED0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12.000,00 € </w:t>
            </w:r>
          </w:p>
        </w:tc>
        <w:tc>
          <w:tcPr>
            <w:tcW w:w="923" w:type="dxa"/>
            <w:tcBorders>
              <w:top w:val="nil"/>
              <w:left w:val="nil"/>
              <w:bottom w:val="single" w:sz="4" w:space="0" w:color="auto"/>
              <w:right w:val="single" w:sz="4" w:space="0" w:color="auto"/>
            </w:tcBorders>
            <w:shd w:val="clear" w:color="auto" w:fill="auto"/>
            <w:noWrap/>
            <w:hideMark/>
          </w:tcPr>
          <w:p w14:paraId="2E74F36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auto" w:fill="auto"/>
            <w:noWrap/>
            <w:hideMark/>
          </w:tcPr>
          <w:p w14:paraId="57AB5F0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646AA0B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69A42CE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2F4EB4DC"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21F09503" w14:textId="77777777" w:rsidR="00620760" w:rsidRPr="00620760" w:rsidRDefault="00620760" w:rsidP="00620760">
            <w:pPr>
              <w:rPr>
                <w:rFonts w:ascii="Arial" w:hAnsi="Arial" w:cs="Arial"/>
                <w:sz w:val="16"/>
                <w:szCs w:val="16"/>
              </w:rPr>
            </w:pPr>
            <w:r w:rsidRPr="00620760">
              <w:rPr>
                <w:rFonts w:ascii="Arial" w:hAnsi="Arial" w:cs="Arial"/>
                <w:sz w:val="16"/>
                <w:szCs w:val="16"/>
              </w:rPr>
              <w:t>DISSENY</w:t>
            </w:r>
          </w:p>
        </w:tc>
        <w:tc>
          <w:tcPr>
            <w:tcW w:w="1617" w:type="dxa"/>
            <w:tcBorders>
              <w:top w:val="nil"/>
              <w:left w:val="nil"/>
              <w:bottom w:val="single" w:sz="4" w:space="0" w:color="auto"/>
              <w:right w:val="single" w:sz="4" w:space="0" w:color="auto"/>
            </w:tcBorders>
            <w:shd w:val="clear" w:color="000000" w:fill="D8E4BC"/>
            <w:noWrap/>
            <w:hideMark/>
          </w:tcPr>
          <w:p w14:paraId="25914FE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noWrap/>
            <w:hideMark/>
          </w:tcPr>
          <w:p w14:paraId="52B268F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noWrap/>
            <w:hideMark/>
          </w:tcPr>
          <w:p w14:paraId="2172B49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noWrap/>
            <w:hideMark/>
          </w:tcPr>
          <w:p w14:paraId="4886AFF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noWrap/>
            <w:hideMark/>
          </w:tcPr>
          <w:p w14:paraId="7218750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78AB1916"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797D269F" w14:textId="77777777" w:rsidR="00620760" w:rsidRPr="00620760" w:rsidRDefault="00620760" w:rsidP="00620760">
            <w:pPr>
              <w:rPr>
                <w:rFonts w:ascii="Arial" w:hAnsi="Arial" w:cs="Arial"/>
                <w:sz w:val="16"/>
                <w:szCs w:val="16"/>
              </w:rPr>
            </w:pPr>
            <w:r w:rsidRPr="00620760">
              <w:rPr>
                <w:rFonts w:ascii="Arial" w:hAnsi="Arial" w:cs="Arial"/>
                <w:sz w:val="16"/>
                <w:szCs w:val="16"/>
              </w:rPr>
              <w:t>Disseny i concepció de l'espai</w:t>
            </w:r>
          </w:p>
        </w:tc>
        <w:tc>
          <w:tcPr>
            <w:tcW w:w="1617" w:type="dxa"/>
            <w:tcBorders>
              <w:top w:val="nil"/>
              <w:left w:val="nil"/>
              <w:bottom w:val="single" w:sz="4" w:space="0" w:color="auto"/>
              <w:right w:val="single" w:sz="4" w:space="0" w:color="auto"/>
            </w:tcBorders>
            <w:shd w:val="clear" w:color="auto" w:fill="auto"/>
            <w:noWrap/>
            <w:hideMark/>
          </w:tcPr>
          <w:p w14:paraId="513FA5A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4.000,00 € </w:t>
            </w:r>
          </w:p>
        </w:tc>
        <w:tc>
          <w:tcPr>
            <w:tcW w:w="923" w:type="dxa"/>
            <w:tcBorders>
              <w:top w:val="nil"/>
              <w:left w:val="nil"/>
              <w:bottom w:val="single" w:sz="4" w:space="0" w:color="auto"/>
              <w:right w:val="single" w:sz="4" w:space="0" w:color="auto"/>
            </w:tcBorders>
            <w:shd w:val="clear" w:color="auto" w:fill="auto"/>
            <w:noWrap/>
            <w:hideMark/>
          </w:tcPr>
          <w:p w14:paraId="11C22C1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auto" w:fill="auto"/>
            <w:noWrap/>
            <w:hideMark/>
          </w:tcPr>
          <w:p w14:paraId="6121577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5724B75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369B236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B42CA6C"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56EE50EF" w14:textId="77777777" w:rsidR="00620760" w:rsidRPr="00620760" w:rsidRDefault="00620760" w:rsidP="00620760">
            <w:pPr>
              <w:rPr>
                <w:rFonts w:ascii="Arial" w:hAnsi="Arial" w:cs="Arial"/>
                <w:sz w:val="16"/>
                <w:szCs w:val="16"/>
              </w:rPr>
            </w:pPr>
            <w:r w:rsidRPr="00620760">
              <w:rPr>
                <w:rFonts w:ascii="Arial" w:hAnsi="Arial" w:cs="Arial"/>
                <w:sz w:val="16"/>
                <w:szCs w:val="16"/>
              </w:rPr>
              <w:t>Disseny gràfic</w:t>
            </w:r>
          </w:p>
        </w:tc>
        <w:tc>
          <w:tcPr>
            <w:tcW w:w="1617" w:type="dxa"/>
            <w:tcBorders>
              <w:top w:val="nil"/>
              <w:left w:val="nil"/>
              <w:bottom w:val="single" w:sz="4" w:space="0" w:color="auto"/>
              <w:right w:val="single" w:sz="4" w:space="0" w:color="auto"/>
            </w:tcBorders>
            <w:shd w:val="clear" w:color="auto" w:fill="auto"/>
            <w:noWrap/>
            <w:hideMark/>
          </w:tcPr>
          <w:p w14:paraId="0FA3C90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15.000,00 € </w:t>
            </w:r>
          </w:p>
        </w:tc>
        <w:tc>
          <w:tcPr>
            <w:tcW w:w="923" w:type="dxa"/>
            <w:tcBorders>
              <w:top w:val="nil"/>
              <w:left w:val="nil"/>
              <w:bottom w:val="single" w:sz="4" w:space="0" w:color="auto"/>
              <w:right w:val="single" w:sz="4" w:space="0" w:color="auto"/>
            </w:tcBorders>
            <w:shd w:val="clear" w:color="auto" w:fill="auto"/>
            <w:noWrap/>
            <w:hideMark/>
          </w:tcPr>
          <w:p w14:paraId="1964C49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auto" w:fill="auto"/>
            <w:noWrap/>
            <w:hideMark/>
          </w:tcPr>
          <w:p w14:paraId="49D7095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598ED7D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57FBA05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7CEDB38C" w14:textId="77777777" w:rsidTr="00620760">
        <w:trPr>
          <w:trHeight w:val="420"/>
        </w:trPr>
        <w:tc>
          <w:tcPr>
            <w:tcW w:w="2840" w:type="dxa"/>
            <w:tcBorders>
              <w:top w:val="nil"/>
              <w:left w:val="single" w:sz="4" w:space="0" w:color="auto"/>
              <w:bottom w:val="single" w:sz="4" w:space="0" w:color="auto"/>
              <w:right w:val="single" w:sz="4" w:space="0" w:color="auto"/>
            </w:tcBorders>
            <w:shd w:val="clear" w:color="000000" w:fill="92D050"/>
            <w:hideMark/>
          </w:tcPr>
          <w:p w14:paraId="7C5C8080" w14:textId="77777777" w:rsidR="00620760" w:rsidRPr="00620760" w:rsidRDefault="00620760" w:rsidP="00620760">
            <w:pPr>
              <w:rPr>
                <w:rFonts w:ascii="Arial" w:hAnsi="Arial" w:cs="Arial"/>
                <w:b/>
                <w:bCs/>
                <w:color w:val="000000"/>
                <w:sz w:val="16"/>
                <w:szCs w:val="16"/>
              </w:rPr>
            </w:pPr>
            <w:r w:rsidRPr="00620760">
              <w:rPr>
                <w:rFonts w:ascii="Arial" w:hAnsi="Arial" w:cs="Arial"/>
                <w:b/>
                <w:bCs/>
                <w:color w:val="000000"/>
                <w:sz w:val="16"/>
                <w:szCs w:val="16"/>
              </w:rPr>
              <w:t>CONCEPTE</w:t>
            </w:r>
          </w:p>
        </w:tc>
        <w:tc>
          <w:tcPr>
            <w:tcW w:w="1617" w:type="dxa"/>
            <w:tcBorders>
              <w:top w:val="nil"/>
              <w:left w:val="nil"/>
              <w:bottom w:val="single" w:sz="4" w:space="0" w:color="auto"/>
              <w:right w:val="single" w:sz="4" w:space="0" w:color="auto"/>
            </w:tcBorders>
            <w:shd w:val="clear" w:color="000000" w:fill="92D050"/>
            <w:hideMark/>
          </w:tcPr>
          <w:p w14:paraId="03BAA4AA"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xml:space="preserve"> Preu unitari </w:t>
            </w:r>
          </w:p>
        </w:tc>
        <w:tc>
          <w:tcPr>
            <w:tcW w:w="923" w:type="dxa"/>
            <w:tcBorders>
              <w:top w:val="nil"/>
              <w:left w:val="nil"/>
              <w:bottom w:val="single" w:sz="4" w:space="0" w:color="auto"/>
              <w:right w:val="single" w:sz="4" w:space="0" w:color="auto"/>
            </w:tcBorders>
            <w:shd w:val="clear" w:color="000000" w:fill="92D050"/>
            <w:hideMark/>
          </w:tcPr>
          <w:p w14:paraId="2A4BD278"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Unitats estimades</w:t>
            </w:r>
          </w:p>
        </w:tc>
        <w:tc>
          <w:tcPr>
            <w:tcW w:w="920" w:type="dxa"/>
            <w:tcBorders>
              <w:top w:val="nil"/>
              <w:left w:val="nil"/>
              <w:bottom w:val="single" w:sz="4" w:space="0" w:color="auto"/>
              <w:right w:val="single" w:sz="4" w:space="0" w:color="auto"/>
            </w:tcBorders>
            <w:shd w:val="clear" w:color="000000" w:fill="92D050"/>
            <w:hideMark/>
          </w:tcPr>
          <w:p w14:paraId="39D60EB9"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860" w:type="dxa"/>
            <w:tcBorders>
              <w:top w:val="nil"/>
              <w:left w:val="nil"/>
              <w:bottom w:val="single" w:sz="4" w:space="0" w:color="auto"/>
              <w:right w:val="single" w:sz="4" w:space="0" w:color="auto"/>
            </w:tcBorders>
            <w:shd w:val="clear" w:color="000000" w:fill="92D050"/>
            <w:hideMark/>
          </w:tcPr>
          <w:p w14:paraId="63FFB3D5"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40" w:type="dxa"/>
            <w:tcBorders>
              <w:top w:val="nil"/>
              <w:left w:val="nil"/>
              <w:bottom w:val="single" w:sz="4" w:space="0" w:color="auto"/>
              <w:right w:val="single" w:sz="4" w:space="0" w:color="auto"/>
            </w:tcBorders>
            <w:shd w:val="clear" w:color="000000" w:fill="92D050"/>
            <w:hideMark/>
          </w:tcPr>
          <w:p w14:paraId="63A2F068"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r>
      <w:tr w:rsidR="00620760" w:rsidRPr="00620760" w14:paraId="327A03FF"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460E0608" w14:textId="77777777" w:rsidR="00620760" w:rsidRPr="00620760" w:rsidRDefault="00620760" w:rsidP="00620760">
            <w:pPr>
              <w:rPr>
                <w:rFonts w:ascii="Arial" w:hAnsi="Arial" w:cs="Arial"/>
                <w:sz w:val="16"/>
                <w:szCs w:val="16"/>
              </w:rPr>
            </w:pPr>
            <w:r w:rsidRPr="00620760">
              <w:rPr>
                <w:rFonts w:ascii="Arial" w:hAnsi="Arial" w:cs="Arial"/>
                <w:sz w:val="16"/>
                <w:szCs w:val="16"/>
              </w:rPr>
              <w:t>IMPREMTA</w:t>
            </w:r>
          </w:p>
        </w:tc>
        <w:tc>
          <w:tcPr>
            <w:tcW w:w="1617" w:type="dxa"/>
            <w:tcBorders>
              <w:top w:val="nil"/>
              <w:left w:val="nil"/>
              <w:bottom w:val="single" w:sz="4" w:space="0" w:color="auto"/>
              <w:right w:val="single" w:sz="4" w:space="0" w:color="auto"/>
            </w:tcBorders>
            <w:shd w:val="clear" w:color="000000" w:fill="D8E4BC"/>
            <w:noWrap/>
            <w:hideMark/>
          </w:tcPr>
          <w:p w14:paraId="230A4AA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noWrap/>
            <w:hideMark/>
          </w:tcPr>
          <w:p w14:paraId="5CDDE7A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noWrap/>
            <w:hideMark/>
          </w:tcPr>
          <w:p w14:paraId="480C60A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noWrap/>
            <w:hideMark/>
          </w:tcPr>
          <w:p w14:paraId="1DE5045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noWrap/>
            <w:hideMark/>
          </w:tcPr>
          <w:p w14:paraId="75E377D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0B9B5CE4"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0DF815CC" w14:textId="77777777" w:rsidR="00620760" w:rsidRPr="00620760" w:rsidRDefault="00620760" w:rsidP="00620760">
            <w:pPr>
              <w:rPr>
                <w:rFonts w:ascii="Arial" w:hAnsi="Arial" w:cs="Arial"/>
                <w:sz w:val="16"/>
                <w:szCs w:val="16"/>
              </w:rPr>
            </w:pPr>
            <w:r w:rsidRPr="00620760">
              <w:rPr>
                <w:rFonts w:ascii="Arial" w:hAnsi="Arial" w:cs="Arial"/>
                <w:sz w:val="16"/>
                <w:szCs w:val="16"/>
              </w:rPr>
              <w:t>Desplegable format A2, 150 g/m2, 4 tintes</w:t>
            </w:r>
          </w:p>
        </w:tc>
        <w:tc>
          <w:tcPr>
            <w:tcW w:w="1617" w:type="dxa"/>
            <w:tcBorders>
              <w:top w:val="nil"/>
              <w:left w:val="nil"/>
              <w:bottom w:val="single" w:sz="4" w:space="0" w:color="auto"/>
              <w:right w:val="single" w:sz="4" w:space="0" w:color="auto"/>
            </w:tcBorders>
            <w:shd w:val="clear" w:color="auto" w:fill="auto"/>
            <w:noWrap/>
            <w:hideMark/>
          </w:tcPr>
          <w:p w14:paraId="0168E38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1,50 € </w:t>
            </w:r>
          </w:p>
        </w:tc>
        <w:tc>
          <w:tcPr>
            <w:tcW w:w="923" w:type="dxa"/>
            <w:tcBorders>
              <w:top w:val="nil"/>
              <w:left w:val="nil"/>
              <w:bottom w:val="single" w:sz="4" w:space="0" w:color="auto"/>
              <w:right w:val="single" w:sz="4" w:space="0" w:color="auto"/>
            </w:tcBorders>
            <w:shd w:val="clear" w:color="auto" w:fill="auto"/>
            <w:noWrap/>
            <w:hideMark/>
          </w:tcPr>
          <w:p w14:paraId="2FECFF78" w14:textId="77777777" w:rsidR="00620760" w:rsidRPr="00620760" w:rsidRDefault="00620760" w:rsidP="00620760">
            <w:pPr>
              <w:jc w:val="right"/>
              <w:rPr>
                <w:rFonts w:ascii="Arial" w:hAnsi="Arial" w:cs="Arial"/>
                <w:color w:val="000000"/>
                <w:sz w:val="16"/>
                <w:szCs w:val="16"/>
              </w:rPr>
            </w:pPr>
            <w:r w:rsidRPr="00620760">
              <w:rPr>
                <w:rFonts w:ascii="Arial" w:hAnsi="Arial" w:cs="Arial"/>
                <w:color w:val="000000"/>
                <w:sz w:val="16"/>
                <w:szCs w:val="16"/>
              </w:rPr>
              <w:t>1.000</w:t>
            </w:r>
          </w:p>
        </w:tc>
        <w:tc>
          <w:tcPr>
            <w:tcW w:w="920" w:type="dxa"/>
            <w:tcBorders>
              <w:top w:val="nil"/>
              <w:left w:val="nil"/>
              <w:bottom w:val="single" w:sz="4" w:space="0" w:color="auto"/>
              <w:right w:val="single" w:sz="4" w:space="0" w:color="auto"/>
            </w:tcBorders>
            <w:shd w:val="clear" w:color="auto" w:fill="auto"/>
            <w:noWrap/>
            <w:hideMark/>
          </w:tcPr>
          <w:p w14:paraId="3211612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5FC81FB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B75A72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116C10EB"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62474DC0" w14:textId="77777777" w:rsidR="00620760" w:rsidRPr="00620760" w:rsidRDefault="00620760" w:rsidP="00620760">
            <w:pPr>
              <w:rPr>
                <w:rFonts w:ascii="Arial" w:hAnsi="Arial" w:cs="Arial"/>
                <w:sz w:val="16"/>
                <w:szCs w:val="16"/>
              </w:rPr>
            </w:pPr>
            <w:r w:rsidRPr="00620760">
              <w:rPr>
                <w:rFonts w:ascii="Arial" w:hAnsi="Arial" w:cs="Arial"/>
                <w:sz w:val="16"/>
                <w:szCs w:val="16"/>
              </w:rPr>
              <w:t>Fulletó format A5 amb pàgines interiors desplegables, 150 g/m2, 4 tintes</w:t>
            </w:r>
          </w:p>
        </w:tc>
        <w:tc>
          <w:tcPr>
            <w:tcW w:w="1617" w:type="dxa"/>
            <w:tcBorders>
              <w:top w:val="nil"/>
              <w:left w:val="nil"/>
              <w:bottom w:val="single" w:sz="4" w:space="0" w:color="auto"/>
              <w:right w:val="single" w:sz="4" w:space="0" w:color="auto"/>
            </w:tcBorders>
            <w:shd w:val="clear" w:color="auto" w:fill="auto"/>
            <w:noWrap/>
            <w:hideMark/>
          </w:tcPr>
          <w:p w14:paraId="647E9E0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1,50 € </w:t>
            </w:r>
          </w:p>
        </w:tc>
        <w:tc>
          <w:tcPr>
            <w:tcW w:w="923" w:type="dxa"/>
            <w:tcBorders>
              <w:top w:val="nil"/>
              <w:left w:val="nil"/>
              <w:bottom w:val="single" w:sz="4" w:space="0" w:color="auto"/>
              <w:right w:val="single" w:sz="4" w:space="0" w:color="auto"/>
            </w:tcBorders>
            <w:shd w:val="clear" w:color="auto" w:fill="auto"/>
            <w:noWrap/>
            <w:hideMark/>
          </w:tcPr>
          <w:p w14:paraId="68828116" w14:textId="77777777" w:rsidR="00620760" w:rsidRPr="00620760" w:rsidRDefault="00620760" w:rsidP="00620760">
            <w:pPr>
              <w:jc w:val="right"/>
              <w:rPr>
                <w:rFonts w:ascii="Arial" w:hAnsi="Arial" w:cs="Arial"/>
                <w:color w:val="000000"/>
                <w:sz w:val="16"/>
                <w:szCs w:val="16"/>
              </w:rPr>
            </w:pPr>
            <w:r w:rsidRPr="00620760">
              <w:rPr>
                <w:rFonts w:ascii="Arial" w:hAnsi="Arial" w:cs="Arial"/>
                <w:color w:val="000000"/>
                <w:sz w:val="16"/>
                <w:szCs w:val="16"/>
              </w:rPr>
              <w:t>1.000</w:t>
            </w:r>
          </w:p>
        </w:tc>
        <w:tc>
          <w:tcPr>
            <w:tcW w:w="920" w:type="dxa"/>
            <w:tcBorders>
              <w:top w:val="nil"/>
              <w:left w:val="nil"/>
              <w:bottom w:val="single" w:sz="4" w:space="0" w:color="auto"/>
              <w:right w:val="single" w:sz="4" w:space="0" w:color="auto"/>
            </w:tcBorders>
            <w:shd w:val="clear" w:color="auto" w:fill="auto"/>
            <w:noWrap/>
            <w:hideMark/>
          </w:tcPr>
          <w:p w14:paraId="719F087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7D140D5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05510CF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16870F4" w14:textId="77777777" w:rsidTr="00620760">
        <w:trPr>
          <w:trHeight w:val="600"/>
        </w:trPr>
        <w:tc>
          <w:tcPr>
            <w:tcW w:w="2840" w:type="dxa"/>
            <w:tcBorders>
              <w:top w:val="nil"/>
              <w:left w:val="single" w:sz="4" w:space="0" w:color="auto"/>
              <w:bottom w:val="single" w:sz="4" w:space="0" w:color="auto"/>
              <w:right w:val="single" w:sz="4" w:space="0" w:color="auto"/>
            </w:tcBorders>
            <w:shd w:val="clear" w:color="auto" w:fill="auto"/>
            <w:hideMark/>
          </w:tcPr>
          <w:p w14:paraId="79D1B406" w14:textId="77777777" w:rsidR="00620760" w:rsidRPr="00620760" w:rsidRDefault="00620760" w:rsidP="00620760">
            <w:pPr>
              <w:rPr>
                <w:rFonts w:ascii="Arial" w:hAnsi="Arial" w:cs="Arial"/>
                <w:sz w:val="16"/>
                <w:szCs w:val="16"/>
              </w:rPr>
            </w:pPr>
            <w:r w:rsidRPr="00620760">
              <w:rPr>
                <w:rFonts w:ascii="Arial" w:hAnsi="Arial" w:cs="Arial"/>
                <w:sz w:val="16"/>
                <w:szCs w:val="16"/>
              </w:rPr>
              <w:t>Fulletó quadríptic 396 x 210 mm o Díptic mida oberta A4 tancada a A5, 150 g/m2, 4 tintes)</w:t>
            </w:r>
          </w:p>
        </w:tc>
        <w:tc>
          <w:tcPr>
            <w:tcW w:w="1617" w:type="dxa"/>
            <w:tcBorders>
              <w:top w:val="nil"/>
              <w:left w:val="nil"/>
              <w:bottom w:val="single" w:sz="4" w:space="0" w:color="auto"/>
              <w:right w:val="single" w:sz="4" w:space="0" w:color="auto"/>
            </w:tcBorders>
            <w:shd w:val="clear" w:color="auto" w:fill="auto"/>
            <w:noWrap/>
            <w:hideMark/>
          </w:tcPr>
          <w:p w14:paraId="7CF4544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0,50 € </w:t>
            </w:r>
          </w:p>
        </w:tc>
        <w:tc>
          <w:tcPr>
            <w:tcW w:w="923" w:type="dxa"/>
            <w:tcBorders>
              <w:top w:val="nil"/>
              <w:left w:val="nil"/>
              <w:bottom w:val="single" w:sz="4" w:space="0" w:color="auto"/>
              <w:right w:val="single" w:sz="4" w:space="0" w:color="auto"/>
            </w:tcBorders>
            <w:shd w:val="clear" w:color="auto" w:fill="auto"/>
            <w:noWrap/>
            <w:hideMark/>
          </w:tcPr>
          <w:p w14:paraId="4451D247" w14:textId="77777777" w:rsidR="00620760" w:rsidRPr="00620760" w:rsidRDefault="00620760" w:rsidP="00620760">
            <w:pPr>
              <w:jc w:val="right"/>
              <w:rPr>
                <w:rFonts w:ascii="Arial" w:hAnsi="Arial" w:cs="Arial"/>
                <w:color w:val="000000"/>
                <w:sz w:val="16"/>
                <w:szCs w:val="16"/>
              </w:rPr>
            </w:pPr>
            <w:r w:rsidRPr="00620760">
              <w:rPr>
                <w:rFonts w:ascii="Arial" w:hAnsi="Arial" w:cs="Arial"/>
                <w:color w:val="000000"/>
                <w:sz w:val="16"/>
                <w:szCs w:val="16"/>
              </w:rPr>
              <w:t>4.000</w:t>
            </w:r>
          </w:p>
        </w:tc>
        <w:tc>
          <w:tcPr>
            <w:tcW w:w="920" w:type="dxa"/>
            <w:tcBorders>
              <w:top w:val="nil"/>
              <w:left w:val="nil"/>
              <w:bottom w:val="single" w:sz="4" w:space="0" w:color="auto"/>
              <w:right w:val="single" w:sz="4" w:space="0" w:color="auto"/>
            </w:tcBorders>
            <w:shd w:val="clear" w:color="auto" w:fill="auto"/>
            <w:noWrap/>
            <w:hideMark/>
          </w:tcPr>
          <w:p w14:paraId="11FCC75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2977E40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77743D8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8356E20"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5EC21A7A" w14:textId="77777777" w:rsidR="00620760" w:rsidRPr="00620760" w:rsidRDefault="00620760" w:rsidP="00620760">
            <w:pPr>
              <w:rPr>
                <w:rFonts w:ascii="Arial" w:hAnsi="Arial" w:cs="Arial"/>
                <w:sz w:val="16"/>
                <w:szCs w:val="16"/>
              </w:rPr>
            </w:pPr>
            <w:r w:rsidRPr="00620760">
              <w:rPr>
                <w:rFonts w:ascii="Arial" w:hAnsi="Arial" w:cs="Arial"/>
                <w:sz w:val="16"/>
                <w:szCs w:val="16"/>
              </w:rPr>
              <w:lastRenderedPageBreak/>
              <w:t>Acreditacions Mida 100x80 mm impressió 4+4 tintes sobre estucat mate de 350g</w:t>
            </w:r>
          </w:p>
        </w:tc>
        <w:tc>
          <w:tcPr>
            <w:tcW w:w="1617" w:type="dxa"/>
            <w:tcBorders>
              <w:top w:val="nil"/>
              <w:left w:val="nil"/>
              <w:bottom w:val="single" w:sz="4" w:space="0" w:color="auto"/>
              <w:right w:val="single" w:sz="4" w:space="0" w:color="auto"/>
            </w:tcBorders>
            <w:shd w:val="clear" w:color="auto" w:fill="auto"/>
            <w:noWrap/>
            <w:hideMark/>
          </w:tcPr>
          <w:p w14:paraId="577EB25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0,45 € </w:t>
            </w:r>
          </w:p>
        </w:tc>
        <w:tc>
          <w:tcPr>
            <w:tcW w:w="923" w:type="dxa"/>
            <w:tcBorders>
              <w:top w:val="nil"/>
              <w:left w:val="nil"/>
              <w:bottom w:val="single" w:sz="4" w:space="0" w:color="auto"/>
              <w:right w:val="single" w:sz="4" w:space="0" w:color="auto"/>
            </w:tcBorders>
            <w:shd w:val="clear" w:color="auto" w:fill="auto"/>
            <w:noWrap/>
            <w:hideMark/>
          </w:tcPr>
          <w:p w14:paraId="328D2673" w14:textId="77777777" w:rsidR="00620760" w:rsidRPr="00620760" w:rsidRDefault="00620760" w:rsidP="00620760">
            <w:pPr>
              <w:jc w:val="right"/>
              <w:rPr>
                <w:rFonts w:ascii="Arial" w:hAnsi="Arial" w:cs="Arial"/>
                <w:color w:val="000000"/>
                <w:sz w:val="16"/>
                <w:szCs w:val="16"/>
              </w:rPr>
            </w:pPr>
            <w:r w:rsidRPr="00620760">
              <w:rPr>
                <w:rFonts w:ascii="Arial" w:hAnsi="Arial" w:cs="Arial"/>
                <w:color w:val="000000"/>
                <w:sz w:val="16"/>
                <w:szCs w:val="16"/>
              </w:rPr>
              <w:t>1.000</w:t>
            </w:r>
          </w:p>
        </w:tc>
        <w:tc>
          <w:tcPr>
            <w:tcW w:w="920" w:type="dxa"/>
            <w:tcBorders>
              <w:top w:val="nil"/>
              <w:left w:val="nil"/>
              <w:bottom w:val="single" w:sz="4" w:space="0" w:color="auto"/>
              <w:right w:val="single" w:sz="4" w:space="0" w:color="auto"/>
            </w:tcBorders>
            <w:shd w:val="clear" w:color="auto" w:fill="auto"/>
            <w:noWrap/>
            <w:hideMark/>
          </w:tcPr>
          <w:p w14:paraId="6C08D80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2A536A1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5D1ACCF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106DA27E"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64CEB862" w14:textId="77777777" w:rsidR="00620760" w:rsidRPr="00620760" w:rsidRDefault="00620760" w:rsidP="00620760">
            <w:pPr>
              <w:rPr>
                <w:rFonts w:ascii="Arial" w:hAnsi="Arial" w:cs="Arial"/>
                <w:sz w:val="16"/>
                <w:szCs w:val="16"/>
              </w:rPr>
            </w:pPr>
            <w:r w:rsidRPr="00620760">
              <w:rPr>
                <w:rFonts w:ascii="Arial" w:hAnsi="Arial" w:cs="Arial"/>
                <w:sz w:val="16"/>
                <w:szCs w:val="16"/>
              </w:rPr>
              <w:t>Tríptic de 297 x 210 mm obert, 170 g/m2, 4 tintes</w:t>
            </w:r>
          </w:p>
        </w:tc>
        <w:tc>
          <w:tcPr>
            <w:tcW w:w="1617" w:type="dxa"/>
            <w:tcBorders>
              <w:top w:val="nil"/>
              <w:left w:val="nil"/>
              <w:bottom w:val="single" w:sz="4" w:space="0" w:color="auto"/>
              <w:right w:val="single" w:sz="4" w:space="0" w:color="auto"/>
            </w:tcBorders>
            <w:shd w:val="clear" w:color="auto" w:fill="auto"/>
            <w:noWrap/>
            <w:hideMark/>
          </w:tcPr>
          <w:p w14:paraId="698483F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0,25 € </w:t>
            </w:r>
          </w:p>
        </w:tc>
        <w:tc>
          <w:tcPr>
            <w:tcW w:w="923" w:type="dxa"/>
            <w:tcBorders>
              <w:top w:val="nil"/>
              <w:left w:val="nil"/>
              <w:bottom w:val="single" w:sz="4" w:space="0" w:color="auto"/>
              <w:right w:val="single" w:sz="4" w:space="0" w:color="auto"/>
            </w:tcBorders>
            <w:shd w:val="clear" w:color="auto" w:fill="auto"/>
            <w:noWrap/>
            <w:hideMark/>
          </w:tcPr>
          <w:p w14:paraId="1BC8221B" w14:textId="77777777" w:rsidR="00620760" w:rsidRPr="00620760" w:rsidRDefault="00620760" w:rsidP="00620760">
            <w:pPr>
              <w:jc w:val="right"/>
              <w:rPr>
                <w:rFonts w:ascii="Arial" w:hAnsi="Arial" w:cs="Arial"/>
                <w:color w:val="000000"/>
                <w:sz w:val="16"/>
                <w:szCs w:val="16"/>
              </w:rPr>
            </w:pPr>
            <w:r w:rsidRPr="00620760">
              <w:rPr>
                <w:rFonts w:ascii="Arial" w:hAnsi="Arial" w:cs="Arial"/>
                <w:color w:val="000000"/>
                <w:sz w:val="16"/>
                <w:szCs w:val="16"/>
              </w:rPr>
              <w:t>1.000</w:t>
            </w:r>
          </w:p>
        </w:tc>
        <w:tc>
          <w:tcPr>
            <w:tcW w:w="920" w:type="dxa"/>
            <w:tcBorders>
              <w:top w:val="nil"/>
              <w:left w:val="nil"/>
              <w:bottom w:val="single" w:sz="4" w:space="0" w:color="auto"/>
              <w:right w:val="single" w:sz="4" w:space="0" w:color="auto"/>
            </w:tcBorders>
            <w:shd w:val="clear" w:color="auto" w:fill="auto"/>
            <w:noWrap/>
            <w:hideMark/>
          </w:tcPr>
          <w:p w14:paraId="67D12B3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5E72D84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76E0280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2C3CD67"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58FF638F"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Expositors A5 de </w:t>
            </w:r>
            <w:proofErr w:type="spellStart"/>
            <w:r w:rsidRPr="00620760">
              <w:rPr>
                <w:rFonts w:ascii="Arial" w:hAnsi="Arial" w:cs="Arial"/>
                <w:sz w:val="16"/>
                <w:szCs w:val="16"/>
              </w:rPr>
              <w:t>Forex</w:t>
            </w:r>
            <w:proofErr w:type="spellEnd"/>
            <w:r w:rsidRPr="00620760">
              <w:rPr>
                <w:rFonts w:ascii="Arial" w:hAnsi="Arial" w:cs="Arial"/>
                <w:sz w:val="16"/>
                <w:szCs w:val="16"/>
              </w:rPr>
              <w:t xml:space="preserve"> 5mm mida A3 imprès a 4+0 tintes</w:t>
            </w:r>
          </w:p>
        </w:tc>
        <w:tc>
          <w:tcPr>
            <w:tcW w:w="1617" w:type="dxa"/>
            <w:tcBorders>
              <w:top w:val="nil"/>
              <w:left w:val="nil"/>
              <w:bottom w:val="single" w:sz="4" w:space="0" w:color="auto"/>
              <w:right w:val="single" w:sz="4" w:space="0" w:color="auto"/>
            </w:tcBorders>
            <w:shd w:val="clear" w:color="auto" w:fill="auto"/>
            <w:noWrap/>
            <w:hideMark/>
          </w:tcPr>
          <w:p w14:paraId="589B501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41,80 € </w:t>
            </w:r>
          </w:p>
        </w:tc>
        <w:tc>
          <w:tcPr>
            <w:tcW w:w="923" w:type="dxa"/>
            <w:tcBorders>
              <w:top w:val="nil"/>
              <w:left w:val="nil"/>
              <w:bottom w:val="single" w:sz="4" w:space="0" w:color="auto"/>
              <w:right w:val="single" w:sz="4" w:space="0" w:color="auto"/>
            </w:tcBorders>
            <w:shd w:val="clear" w:color="auto" w:fill="auto"/>
            <w:noWrap/>
            <w:hideMark/>
          </w:tcPr>
          <w:p w14:paraId="595C9F2E" w14:textId="77777777" w:rsidR="00620760" w:rsidRPr="00620760" w:rsidRDefault="00620760" w:rsidP="00620760">
            <w:pPr>
              <w:jc w:val="right"/>
              <w:rPr>
                <w:rFonts w:ascii="Arial" w:hAnsi="Arial" w:cs="Arial"/>
                <w:color w:val="000000"/>
                <w:sz w:val="16"/>
                <w:szCs w:val="16"/>
              </w:rPr>
            </w:pPr>
            <w:r w:rsidRPr="00620760">
              <w:rPr>
                <w:rFonts w:ascii="Arial" w:hAnsi="Arial" w:cs="Arial"/>
                <w:color w:val="000000"/>
                <w:sz w:val="16"/>
                <w:szCs w:val="16"/>
              </w:rPr>
              <w:t>15</w:t>
            </w:r>
          </w:p>
        </w:tc>
        <w:tc>
          <w:tcPr>
            <w:tcW w:w="920" w:type="dxa"/>
            <w:tcBorders>
              <w:top w:val="nil"/>
              <w:left w:val="nil"/>
              <w:bottom w:val="single" w:sz="4" w:space="0" w:color="auto"/>
              <w:right w:val="single" w:sz="4" w:space="0" w:color="auto"/>
            </w:tcBorders>
            <w:shd w:val="clear" w:color="auto" w:fill="auto"/>
            <w:noWrap/>
            <w:hideMark/>
          </w:tcPr>
          <w:p w14:paraId="5153883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0C9DA46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6B82DD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B837F7D"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1CABADA7"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Punts de llibre doble cara 300 </w:t>
            </w:r>
            <w:proofErr w:type="spellStart"/>
            <w:r w:rsidRPr="00620760">
              <w:rPr>
                <w:rFonts w:ascii="Arial" w:hAnsi="Arial" w:cs="Arial"/>
                <w:sz w:val="16"/>
                <w:szCs w:val="16"/>
              </w:rPr>
              <w:t>gt</w:t>
            </w:r>
            <w:proofErr w:type="spellEnd"/>
            <w:r w:rsidRPr="00620760">
              <w:rPr>
                <w:rFonts w:ascii="Arial" w:hAnsi="Arial" w:cs="Arial"/>
                <w:sz w:val="16"/>
                <w:szCs w:val="16"/>
              </w:rPr>
              <w:t>, Offset Reciclat, 50x200mm, 4 tintes</w:t>
            </w:r>
          </w:p>
        </w:tc>
        <w:tc>
          <w:tcPr>
            <w:tcW w:w="1617" w:type="dxa"/>
            <w:tcBorders>
              <w:top w:val="nil"/>
              <w:left w:val="nil"/>
              <w:bottom w:val="single" w:sz="4" w:space="0" w:color="auto"/>
              <w:right w:val="single" w:sz="4" w:space="0" w:color="auto"/>
            </w:tcBorders>
            <w:shd w:val="clear" w:color="auto" w:fill="auto"/>
            <w:noWrap/>
            <w:hideMark/>
          </w:tcPr>
          <w:p w14:paraId="0131B33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0,20 € </w:t>
            </w:r>
          </w:p>
        </w:tc>
        <w:tc>
          <w:tcPr>
            <w:tcW w:w="923" w:type="dxa"/>
            <w:tcBorders>
              <w:top w:val="nil"/>
              <w:left w:val="nil"/>
              <w:bottom w:val="single" w:sz="4" w:space="0" w:color="auto"/>
              <w:right w:val="single" w:sz="4" w:space="0" w:color="auto"/>
            </w:tcBorders>
            <w:shd w:val="clear" w:color="auto" w:fill="auto"/>
            <w:noWrap/>
            <w:hideMark/>
          </w:tcPr>
          <w:p w14:paraId="6AB50CC2" w14:textId="77777777" w:rsidR="00620760" w:rsidRPr="00620760" w:rsidRDefault="00620760" w:rsidP="00620760">
            <w:pPr>
              <w:jc w:val="right"/>
              <w:rPr>
                <w:rFonts w:ascii="Arial" w:hAnsi="Arial" w:cs="Arial"/>
                <w:color w:val="000000"/>
                <w:sz w:val="16"/>
                <w:szCs w:val="16"/>
              </w:rPr>
            </w:pPr>
            <w:r w:rsidRPr="00620760">
              <w:rPr>
                <w:rFonts w:ascii="Arial" w:hAnsi="Arial" w:cs="Arial"/>
                <w:color w:val="000000"/>
                <w:sz w:val="16"/>
                <w:szCs w:val="16"/>
              </w:rPr>
              <w:t>1.500</w:t>
            </w:r>
          </w:p>
        </w:tc>
        <w:tc>
          <w:tcPr>
            <w:tcW w:w="920" w:type="dxa"/>
            <w:tcBorders>
              <w:top w:val="nil"/>
              <w:left w:val="nil"/>
              <w:bottom w:val="single" w:sz="4" w:space="0" w:color="auto"/>
              <w:right w:val="single" w:sz="4" w:space="0" w:color="auto"/>
            </w:tcBorders>
            <w:shd w:val="clear" w:color="auto" w:fill="auto"/>
            <w:noWrap/>
            <w:hideMark/>
          </w:tcPr>
          <w:p w14:paraId="3EB76F2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1E2F259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1C1310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26D024FB" w14:textId="77777777" w:rsidTr="00620760">
        <w:trPr>
          <w:trHeight w:val="600"/>
        </w:trPr>
        <w:tc>
          <w:tcPr>
            <w:tcW w:w="2840" w:type="dxa"/>
            <w:tcBorders>
              <w:top w:val="nil"/>
              <w:left w:val="single" w:sz="4" w:space="0" w:color="auto"/>
              <w:bottom w:val="single" w:sz="4" w:space="0" w:color="auto"/>
              <w:right w:val="single" w:sz="4" w:space="0" w:color="auto"/>
            </w:tcBorders>
            <w:shd w:val="clear" w:color="auto" w:fill="auto"/>
            <w:hideMark/>
          </w:tcPr>
          <w:p w14:paraId="3EBEA7FD"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Estructura i impressió de lona gràfica, de mides de 5 x 2.25 m, de 450 </w:t>
            </w:r>
            <w:proofErr w:type="spellStart"/>
            <w:r w:rsidRPr="00620760">
              <w:rPr>
                <w:rFonts w:ascii="Arial" w:hAnsi="Arial" w:cs="Arial"/>
                <w:sz w:val="16"/>
                <w:szCs w:val="16"/>
              </w:rPr>
              <w:t>gr</w:t>
            </w:r>
            <w:proofErr w:type="spellEnd"/>
            <w:r w:rsidRPr="00620760">
              <w:rPr>
                <w:rFonts w:ascii="Arial" w:hAnsi="Arial" w:cs="Arial"/>
                <w:sz w:val="16"/>
                <w:szCs w:val="16"/>
              </w:rPr>
              <w:t>, amb laterals</w:t>
            </w:r>
          </w:p>
        </w:tc>
        <w:tc>
          <w:tcPr>
            <w:tcW w:w="1617" w:type="dxa"/>
            <w:tcBorders>
              <w:top w:val="nil"/>
              <w:left w:val="nil"/>
              <w:bottom w:val="single" w:sz="4" w:space="0" w:color="auto"/>
              <w:right w:val="single" w:sz="4" w:space="0" w:color="auto"/>
            </w:tcBorders>
            <w:shd w:val="clear" w:color="auto" w:fill="auto"/>
            <w:noWrap/>
            <w:hideMark/>
          </w:tcPr>
          <w:p w14:paraId="333F7CF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550,00 € </w:t>
            </w:r>
          </w:p>
        </w:tc>
        <w:tc>
          <w:tcPr>
            <w:tcW w:w="923" w:type="dxa"/>
            <w:tcBorders>
              <w:top w:val="nil"/>
              <w:left w:val="nil"/>
              <w:bottom w:val="single" w:sz="4" w:space="0" w:color="auto"/>
              <w:right w:val="single" w:sz="4" w:space="0" w:color="auto"/>
            </w:tcBorders>
            <w:shd w:val="clear" w:color="auto" w:fill="auto"/>
            <w:noWrap/>
            <w:hideMark/>
          </w:tcPr>
          <w:p w14:paraId="25AAB4DA" w14:textId="77777777" w:rsidR="00620760" w:rsidRPr="00620760" w:rsidRDefault="00620760" w:rsidP="00620760">
            <w:pPr>
              <w:jc w:val="right"/>
              <w:rPr>
                <w:rFonts w:ascii="Arial" w:hAnsi="Arial" w:cs="Arial"/>
                <w:color w:val="000000"/>
                <w:sz w:val="16"/>
                <w:szCs w:val="16"/>
              </w:rPr>
            </w:pPr>
            <w:r w:rsidRPr="00620760">
              <w:rPr>
                <w:rFonts w:ascii="Arial" w:hAnsi="Arial" w:cs="Arial"/>
                <w:color w:val="000000"/>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20E8D8D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1FD3EBE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200CD18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2DAFA168"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1A277658"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MARXANDATGE </w:t>
            </w:r>
          </w:p>
        </w:tc>
        <w:tc>
          <w:tcPr>
            <w:tcW w:w="1617" w:type="dxa"/>
            <w:tcBorders>
              <w:top w:val="nil"/>
              <w:left w:val="nil"/>
              <w:bottom w:val="single" w:sz="4" w:space="0" w:color="auto"/>
              <w:right w:val="single" w:sz="4" w:space="0" w:color="auto"/>
            </w:tcBorders>
            <w:shd w:val="clear" w:color="000000" w:fill="D8E4BC"/>
            <w:hideMark/>
          </w:tcPr>
          <w:p w14:paraId="76F3DA8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hideMark/>
          </w:tcPr>
          <w:p w14:paraId="0413F8C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hideMark/>
          </w:tcPr>
          <w:p w14:paraId="0D3B2AD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hideMark/>
          </w:tcPr>
          <w:p w14:paraId="31E6E6A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hideMark/>
          </w:tcPr>
          <w:p w14:paraId="022A594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DC3E47E"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45CFD77E" w14:textId="77777777" w:rsidR="00620760" w:rsidRPr="00620760" w:rsidRDefault="00620760" w:rsidP="00620760">
            <w:pPr>
              <w:rPr>
                <w:rFonts w:ascii="Arial" w:hAnsi="Arial" w:cs="Arial"/>
                <w:sz w:val="16"/>
                <w:szCs w:val="16"/>
              </w:rPr>
            </w:pPr>
            <w:proofErr w:type="spellStart"/>
            <w:r w:rsidRPr="00620760">
              <w:rPr>
                <w:rFonts w:ascii="Arial" w:hAnsi="Arial" w:cs="Arial"/>
                <w:sz w:val="16"/>
                <w:szCs w:val="16"/>
              </w:rPr>
              <w:t>Lanyard</w:t>
            </w:r>
            <w:proofErr w:type="spellEnd"/>
            <w:r w:rsidRPr="00620760">
              <w:rPr>
                <w:rFonts w:ascii="Arial" w:hAnsi="Arial" w:cs="Arial"/>
                <w:sz w:val="16"/>
                <w:szCs w:val="16"/>
              </w:rPr>
              <w:t xml:space="preserve"> </w:t>
            </w:r>
            <w:proofErr w:type="spellStart"/>
            <w:r w:rsidRPr="00620760">
              <w:rPr>
                <w:rFonts w:ascii="Arial" w:hAnsi="Arial" w:cs="Arial"/>
                <w:sz w:val="16"/>
                <w:szCs w:val="16"/>
              </w:rPr>
              <w:t>serigrafiat</w:t>
            </w:r>
            <w:proofErr w:type="spellEnd"/>
          </w:p>
        </w:tc>
        <w:tc>
          <w:tcPr>
            <w:tcW w:w="1617" w:type="dxa"/>
            <w:tcBorders>
              <w:top w:val="nil"/>
              <w:left w:val="nil"/>
              <w:bottom w:val="single" w:sz="4" w:space="0" w:color="auto"/>
              <w:right w:val="single" w:sz="4" w:space="0" w:color="auto"/>
            </w:tcBorders>
            <w:shd w:val="clear" w:color="auto" w:fill="auto"/>
            <w:noWrap/>
            <w:hideMark/>
          </w:tcPr>
          <w:p w14:paraId="518ADCE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2,50 € </w:t>
            </w:r>
          </w:p>
        </w:tc>
        <w:tc>
          <w:tcPr>
            <w:tcW w:w="923" w:type="dxa"/>
            <w:tcBorders>
              <w:top w:val="nil"/>
              <w:left w:val="nil"/>
              <w:bottom w:val="single" w:sz="4" w:space="0" w:color="auto"/>
              <w:right w:val="single" w:sz="4" w:space="0" w:color="auto"/>
            </w:tcBorders>
            <w:shd w:val="clear" w:color="auto" w:fill="auto"/>
            <w:noWrap/>
            <w:hideMark/>
          </w:tcPr>
          <w:p w14:paraId="57498BD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700</w:t>
            </w:r>
          </w:p>
        </w:tc>
        <w:tc>
          <w:tcPr>
            <w:tcW w:w="920" w:type="dxa"/>
            <w:tcBorders>
              <w:top w:val="nil"/>
              <w:left w:val="nil"/>
              <w:bottom w:val="single" w:sz="4" w:space="0" w:color="auto"/>
              <w:right w:val="single" w:sz="4" w:space="0" w:color="auto"/>
            </w:tcBorders>
            <w:shd w:val="clear" w:color="auto" w:fill="auto"/>
            <w:noWrap/>
            <w:hideMark/>
          </w:tcPr>
          <w:p w14:paraId="3B86B5F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39FF65B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5ED5AD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26C2EF39"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6F219A8D" w14:textId="77777777" w:rsidR="00620760" w:rsidRPr="00620760" w:rsidRDefault="00620760" w:rsidP="00620760">
            <w:pPr>
              <w:rPr>
                <w:rFonts w:ascii="Arial" w:hAnsi="Arial" w:cs="Arial"/>
                <w:sz w:val="16"/>
                <w:szCs w:val="16"/>
              </w:rPr>
            </w:pPr>
            <w:r w:rsidRPr="00620760">
              <w:rPr>
                <w:rFonts w:ascii="Arial" w:hAnsi="Arial" w:cs="Arial"/>
                <w:sz w:val="16"/>
                <w:szCs w:val="16"/>
              </w:rPr>
              <w:t>Bosses</w:t>
            </w:r>
          </w:p>
        </w:tc>
        <w:tc>
          <w:tcPr>
            <w:tcW w:w="1617" w:type="dxa"/>
            <w:tcBorders>
              <w:top w:val="nil"/>
              <w:left w:val="nil"/>
              <w:bottom w:val="single" w:sz="4" w:space="0" w:color="auto"/>
              <w:right w:val="single" w:sz="4" w:space="0" w:color="auto"/>
            </w:tcBorders>
            <w:shd w:val="clear" w:color="auto" w:fill="auto"/>
            <w:noWrap/>
            <w:hideMark/>
          </w:tcPr>
          <w:p w14:paraId="7732F8D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7,00 € </w:t>
            </w:r>
          </w:p>
        </w:tc>
        <w:tc>
          <w:tcPr>
            <w:tcW w:w="923" w:type="dxa"/>
            <w:tcBorders>
              <w:top w:val="nil"/>
              <w:left w:val="nil"/>
              <w:bottom w:val="single" w:sz="4" w:space="0" w:color="auto"/>
              <w:right w:val="single" w:sz="4" w:space="0" w:color="auto"/>
            </w:tcBorders>
            <w:shd w:val="clear" w:color="auto" w:fill="auto"/>
            <w:noWrap/>
            <w:hideMark/>
          </w:tcPr>
          <w:p w14:paraId="79809C2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700</w:t>
            </w:r>
          </w:p>
        </w:tc>
        <w:tc>
          <w:tcPr>
            <w:tcW w:w="920" w:type="dxa"/>
            <w:tcBorders>
              <w:top w:val="nil"/>
              <w:left w:val="nil"/>
              <w:bottom w:val="single" w:sz="4" w:space="0" w:color="auto"/>
              <w:right w:val="single" w:sz="4" w:space="0" w:color="auto"/>
            </w:tcBorders>
            <w:shd w:val="clear" w:color="auto" w:fill="auto"/>
            <w:noWrap/>
            <w:hideMark/>
          </w:tcPr>
          <w:p w14:paraId="55F46F5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1D606CB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736A77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0CBA2C4D"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1F602EA2" w14:textId="77777777" w:rsidR="00620760" w:rsidRPr="00620760" w:rsidRDefault="00620760" w:rsidP="00620760">
            <w:pPr>
              <w:rPr>
                <w:rFonts w:ascii="Arial" w:hAnsi="Arial" w:cs="Arial"/>
                <w:sz w:val="16"/>
                <w:szCs w:val="16"/>
              </w:rPr>
            </w:pPr>
            <w:r w:rsidRPr="00620760">
              <w:rPr>
                <w:rFonts w:ascii="Arial" w:hAnsi="Arial" w:cs="Arial"/>
                <w:sz w:val="16"/>
                <w:szCs w:val="16"/>
              </w:rPr>
              <w:t>Llibreta</w:t>
            </w:r>
          </w:p>
        </w:tc>
        <w:tc>
          <w:tcPr>
            <w:tcW w:w="1617" w:type="dxa"/>
            <w:tcBorders>
              <w:top w:val="nil"/>
              <w:left w:val="nil"/>
              <w:bottom w:val="single" w:sz="4" w:space="0" w:color="auto"/>
              <w:right w:val="single" w:sz="4" w:space="0" w:color="auto"/>
            </w:tcBorders>
            <w:shd w:val="clear" w:color="auto" w:fill="auto"/>
            <w:noWrap/>
            <w:hideMark/>
          </w:tcPr>
          <w:p w14:paraId="47E9B6E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6,00 € </w:t>
            </w:r>
          </w:p>
        </w:tc>
        <w:tc>
          <w:tcPr>
            <w:tcW w:w="923" w:type="dxa"/>
            <w:tcBorders>
              <w:top w:val="nil"/>
              <w:left w:val="nil"/>
              <w:bottom w:val="single" w:sz="4" w:space="0" w:color="auto"/>
              <w:right w:val="single" w:sz="4" w:space="0" w:color="auto"/>
            </w:tcBorders>
            <w:shd w:val="clear" w:color="auto" w:fill="auto"/>
            <w:noWrap/>
            <w:hideMark/>
          </w:tcPr>
          <w:p w14:paraId="6C1B4CC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700</w:t>
            </w:r>
          </w:p>
        </w:tc>
        <w:tc>
          <w:tcPr>
            <w:tcW w:w="920" w:type="dxa"/>
            <w:tcBorders>
              <w:top w:val="nil"/>
              <w:left w:val="nil"/>
              <w:bottom w:val="single" w:sz="4" w:space="0" w:color="auto"/>
              <w:right w:val="single" w:sz="4" w:space="0" w:color="auto"/>
            </w:tcBorders>
            <w:shd w:val="clear" w:color="auto" w:fill="auto"/>
            <w:noWrap/>
            <w:hideMark/>
          </w:tcPr>
          <w:p w14:paraId="6E5E693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36F6DF2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37DBF7B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E9A32C0"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5D424822" w14:textId="77777777" w:rsidR="00620760" w:rsidRPr="00620760" w:rsidRDefault="00620760" w:rsidP="00620760">
            <w:pPr>
              <w:rPr>
                <w:rFonts w:ascii="Arial" w:hAnsi="Arial" w:cs="Arial"/>
                <w:sz w:val="16"/>
                <w:szCs w:val="16"/>
              </w:rPr>
            </w:pPr>
            <w:proofErr w:type="spellStart"/>
            <w:r w:rsidRPr="00620760">
              <w:rPr>
                <w:rFonts w:ascii="Arial" w:hAnsi="Arial" w:cs="Arial"/>
                <w:sz w:val="16"/>
                <w:szCs w:val="16"/>
              </w:rPr>
              <w:t>Boli</w:t>
            </w:r>
            <w:proofErr w:type="spellEnd"/>
          </w:p>
        </w:tc>
        <w:tc>
          <w:tcPr>
            <w:tcW w:w="1617" w:type="dxa"/>
            <w:tcBorders>
              <w:top w:val="nil"/>
              <w:left w:val="nil"/>
              <w:bottom w:val="single" w:sz="4" w:space="0" w:color="auto"/>
              <w:right w:val="single" w:sz="4" w:space="0" w:color="auto"/>
            </w:tcBorders>
            <w:shd w:val="clear" w:color="auto" w:fill="auto"/>
            <w:noWrap/>
            <w:hideMark/>
          </w:tcPr>
          <w:p w14:paraId="52D6291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3,50 € </w:t>
            </w:r>
          </w:p>
        </w:tc>
        <w:tc>
          <w:tcPr>
            <w:tcW w:w="923" w:type="dxa"/>
            <w:tcBorders>
              <w:top w:val="nil"/>
              <w:left w:val="nil"/>
              <w:bottom w:val="single" w:sz="4" w:space="0" w:color="auto"/>
              <w:right w:val="single" w:sz="4" w:space="0" w:color="auto"/>
            </w:tcBorders>
            <w:shd w:val="clear" w:color="auto" w:fill="auto"/>
            <w:noWrap/>
            <w:hideMark/>
          </w:tcPr>
          <w:p w14:paraId="7CF3A1B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700</w:t>
            </w:r>
          </w:p>
        </w:tc>
        <w:tc>
          <w:tcPr>
            <w:tcW w:w="920" w:type="dxa"/>
            <w:tcBorders>
              <w:top w:val="nil"/>
              <w:left w:val="nil"/>
              <w:bottom w:val="single" w:sz="4" w:space="0" w:color="auto"/>
              <w:right w:val="single" w:sz="4" w:space="0" w:color="auto"/>
            </w:tcBorders>
            <w:shd w:val="clear" w:color="auto" w:fill="auto"/>
            <w:noWrap/>
            <w:hideMark/>
          </w:tcPr>
          <w:p w14:paraId="29909A9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2B875EE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0350D22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760658D2" w14:textId="77777777" w:rsidTr="00620760">
        <w:trPr>
          <w:trHeight w:val="420"/>
        </w:trPr>
        <w:tc>
          <w:tcPr>
            <w:tcW w:w="2840" w:type="dxa"/>
            <w:tcBorders>
              <w:top w:val="nil"/>
              <w:left w:val="single" w:sz="4" w:space="0" w:color="auto"/>
              <w:bottom w:val="single" w:sz="4" w:space="0" w:color="auto"/>
              <w:right w:val="single" w:sz="4" w:space="0" w:color="auto"/>
            </w:tcBorders>
            <w:shd w:val="clear" w:color="000000" w:fill="92D050"/>
            <w:hideMark/>
          </w:tcPr>
          <w:p w14:paraId="0C99C5C6" w14:textId="77777777" w:rsidR="00620760" w:rsidRPr="00620760" w:rsidRDefault="00620760" w:rsidP="00620760">
            <w:pPr>
              <w:rPr>
                <w:rFonts w:ascii="Arial" w:hAnsi="Arial" w:cs="Arial"/>
                <w:b/>
                <w:bCs/>
                <w:color w:val="000000"/>
                <w:sz w:val="16"/>
                <w:szCs w:val="16"/>
              </w:rPr>
            </w:pPr>
            <w:r w:rsidRPr="00620760">
              <w:rPr>
                <w:rFonts w:ascii="Arial" w:hAnsi="Arial" w:cs="Arial"/>
                <w:b/>
                <w:bCs/>
                <w:color w:val="000000"/>
                <w:sz w:val="16"/>
                <w:szCs w:val="16"/>
              </w:rPr>
              <w:t>CONCEPTE</w:t>
            </w:r>
          </w:p>
        </w:tc>
        <w:tc>
          <w:tcPr>
            <w:tcW w:w="1617" w:type="dxa"/>
            <w:tcBorders>
              <w:top w:val="nil"/>
              <w:left w:val="nil"/>
              <w:bottom w:val="single" w:sz="4" w:space="0" w:color="auto"/>
              <w:right w:val="single" w:sz="4" w:space="0" w:color="auto"/>
            </w:tcBorders>
            <w:shd w:val="clear" w:color="000000" w:fill="92D050"/>
            <w:hideMark/>
          </w:tcPr>
          <w:p w14:paraId="0244F521"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xml:space="preserve"> Preu unitari </w:t>
            </w:r>
          </w:p>
        </w:tc>
        <w:tc>
          <w:tcPr>
            <w:tcW w:w="923" w:type="dxa"/>
            <w:tcBorders>
              <w:top w:val="nil"/>
              <w:left w:val="nil"/>
              <w:bottom w:val="single" w:sz="4" w:space="0" w:color="auto"/>
              <w:right w:val="single" w:sz="4" w:space="0" w:color="auto"/>
            </w:tcBorders>
            <w:shd w:val="clear" w:color="000000" w:fill="92D050"/>
            <w:hideMark/>
          </w:tcPr>
          <w:p w14:paraId="2A7CAF4F"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Unitats estimades</w:t>
            </w:r>
          </w:p>
        </w:tc>
        <w:tc>
          <w:tcPr>
            <w:tcW w:w="920" w:type="dxa"/>
            <w:tcBorders>
              <w:top w:val="nil"/>
              <w:left w:val="nil"/>
              <w:bottom w:val="single" w:sz="4" w:space="0" w:color="auto"/>
              <w:right w:val="single" w:sz="4" w:space="0" w:color="auto"/>
            </w:tcBorders>
            <w:shd w:val="clear" w:color="000000" w:fill="92D050"/>
            <w:hideMark/>
          </w:tcPr>
          <w:p w14:paraId="0C5E25A6"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Dies</w:t>
            </w:r>
          </w:p>
        </w:tc>
        <w:tc>
          <w:tcPr>
            <w:tcW w:w="860" w:type="dxa"/>
            <w:tcBorders>
              <w:top w:val="nil"/>
              <w:left w:val="nil"/>
              <w:bottom w:val="single" w:sz="4" w:space="0" w:color="auto"/>
              <w:right w:val="single" w:sz="4" w:space="0" w:color="auto"/>
            </w:tcBorders>
            <w:shd w:val="clear" w:color="000000" w:fill="92D050"/>
            <w:hideMark/>
          </w:tcPr>
          <w:p w14:paraId="12D70169"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40" w:type="dxa"/>
            <w:tcBorders>
              <w:top w:val="nil"/>
              <w:left w:val="nil"/>
              <w:bottom w:val="single" w:sz="4" w:space="0" w:color="auto"/>
              <w:right w:val="single" w:sz="4" w:space="0" w:color="auto"/>
            </w:tcBorders>
            <w:shd w:val="clear" w:color="000000" w:fill="92D050"/>
            <w:hideMark/>
          </w:tcPr>
          <w:p w14:paraId="5D5DE425"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r>
      <w:tr w:rsidR="00620760" w:rsidRPr="00620760" w14:paraId="5FEE9336"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6C8A7A61"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CATERING_CAFÈS </w:t>
            </w:r>
          </w:p>
        </w:tc>
        <w:tc>
          <w:tcPr>
            <w:tcW w:w="1617" w:type="dxa"/>
            <w:tcBorders>
              <w:top w:val="nil"/>
              <w:left w:val="nil"/>
              <w:bottom w:val="single" w:sz="4" w:space="0" w:color="auto"/>
              <w:right w:val="single" w:sz="4" w:space="0" w:color="auto"/>
            </w:tcBorders>
            <w:shd w:val="clear" w:color="000000" w:fill="D8E4BC"/>
            <w:hideMark/>
          </w:tcPr>
          <w:p w14:paraId="1785D27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hideMark/>
          </w:tcPr>
          <w:p w14:paraId="03E75F5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hideMark/>
          </w:tcPr>
          <w:p w14:paraId="5E40829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hideMark/>
          </w:tcPr>
          <w:p w14:paraId="6BDE9E5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hideMark/>
          </w:tcPr>
          <w:p w14:paraId="566E48E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5E2B237"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5E9276A7"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Recepció a l'Ajuntament </w:t>
            </w:r>
          </w:p>
        </w:tc>
        <w:tc>
          <w:tcPr>
            <w:tcW w:w="1617" w:type="dxa"/>
            <w:tcBorders>
              <w:top w:val="nil"/>
              <w:left w:val="nil"/>
              <w:bottom w:val="single" w:sz="4" w:space="0" w:color="auto"/>
              <w:right w:val="single" w:sz="4" w:space="0" w:color="auto"/>
            </w:tcBorders>
            <w:shd w:val="clear" w:color="auto" w:fill="auto"/>
            <w:noWrap/>
            <w:hideMark/>
          </w:tcPr>
          <w:p w14:paraId="33DEBE0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45,00 € </w:t>
            </w:r>
          </w:p>
        </w:tc>
        <w:tc>
          <w:tcPr>
            <w:tcW w:w="923" w:type="dxa"/>
            <w:tcBorders>
              <w:top w:val="nil"/>
              <w:left w:val="nil"/>
              <w:bottom w:val="single" w:sz="4" w:space="0" w:color="auto"/>
              <w:right w:val="single" w:sz="4" w:space="0" w:color="auto"/>
            </w:tcBorders>
            <w:shd w:val="clear" w:color="auto" w:fill="auto"/>
            <w:noWrap/>
            <w:hideMark/>
          </w:tcPr>
          <w:p w14:paraId="032E13A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490</w:t>
            </w:r>
          </w:p>
        </w:tc>
        <w:tc>
          <w:tcPr>
            <w:tcW w:w="920" w:type="dxa"/>
            <w:tcBorders>
              <w:top w:val="nil"/>
              <w:left w:val="nil"/>
              <w:bottom w:val="single" w:sz="4" w:space="0" w:color="auto"/>
              <w:right w:val="single" w:sz="4" w:space="0" w:color="auto"/>
            </w:tcBorders>
            <w:shd w:val="clear" w:color="auto" w:fill="auto"/>
            <w:noWrap/>
            <w:hideMark/>
          </w:tcPr>
          <w:p w14:paraId="19B59F9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860" w:type="dxa"/>
            <w:tcBorders>
              <w:top w:val="nil"/>
              <w:left w:val="nil"/>
              <w:bottom w:val="single" w:sz="4" w:space="0" w:color="auto"/>
              <w:right w:val="single" w:sz="4" w:space="0" w:color="auto"/>
            </w:tcBorders>
            <w:shd w:val="clear" w:color="auto" w:fill="auto"/>
            <w:noWrap/>
            <w:hideMark/>
          </w:tcPr>
          <w:p w14:paraId="67B8A2E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314F2F9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A37CECE"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24DBBE73" w14:textId="77777777" w:rsidR="00620760" w:rsidRPr="00620760" w:rsidRDefault="00620760" w:rsidP="00620760">
            <w:pPr>
              <w:rPr>
                <w:rFonts w:ascii="Arial" w:hAnsi="Arial" w:cs="Arial"/>
                <w:sz w:val="16"/>
                <w:szCs w:val="16"/>
              </w:rPr>
            </w:pPr>
            <w:proofErr w:type="spellStart"/>
            <w:r w:rsidRPr="00620760">
              <w:rPr>
                <w:rFonts w:ascii="Arial" w:hAnsi="Arial" w:cs="Arial"/>
                <w:sz w:val="16"/>
                <w:szCs w:val="16"/>
              </w:rPr>
              <w:t>Coffee</w:t>
            </w:r>
            <w:proofErr w:type="spellEnd"/>
            <w:r w:rsidRPr="00620760">
              <w:rPr>
                <w:rFonts w:ascii="Arial" w:hAnsi="Arial" w:cs="Arial"/>
                <w:sz w:val="16"/>
                <w:szCs w:val="16"/>
              </w:rPr>
              <w:t>-break</w:t>
            </w:r>
          </w:p>
        </w:tc>
        <w:tc>
          <w:tcPr>
            <w:tcW w:w="1617" w:type="dxa"/>
            <w:tcBorders>
              <w:top w:val="nil"/>
              <w:left w:val="nil"/>
              <w:bottom w:val="single" w:sz="4" w:space="0" w:color="auto"/>
              <w:right w:val="single" w:sz="4" w:space="0" w:color="auto"/>
            </w:tcBorders>
            <w:shd w:val="clear" w:color="auto" w:fill="auto"/>
            <w:noWrap/>
            <w:hideMark/>
          </w:tcPr>
          <w:p w14:paraId="1D260CC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11,00 € </w:t>
            </w:r>
          </w:p>
        </w:tc>
        <w:tc>
          <w:tcPr>
            <w:tcW w:w="923" w:type="dxa"/>
            <w:tcBorders>
              <w:top w:val="nil"/>
              <w:left w:val="nil"/>
              <w:bottom w:val="single" w:sz="4" w:space="0" w:color="auto"/>
              <w:right w:val="single" w:sz="4" w:space="0" w:color="auto"/>
            </w:tcBorders>
            <w:shd w:val="clear" w:color="auto" w:fill="auto"/>
            <w:noWrap/>
            <w:hideMark/>
          </w:tcPr>
          <w:p w14:paraId="57C527A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700</w:t>
            </w:r>
          </w:p>
        </w:tc>
        <w:tc>
          <w:tcPr>
            <w:tcW w:w="920" w:type="dxa"/>
            <w:tcBorders>
              <w:top w:val="nil"/>
              <w:left w:val="nil"/>
              <w:bottom w:val="single" w:sz="4" w:space="0" w:color="auto"/>
              <w:right w:val="single" w:sz="4" w:space="0" w:color="auto"/>
            </w:tcBorders>
            <w:shd w:val="clear" w:color="auto" w:fill="auto"/>
            <w:noWrap/>
            <w:hideMark/>
          </w:tcPr>
          <w:p w14:paraId="418FFB9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3</w:t>
            </w:r>
          </w:p>
        </w:tc>
        <w:tc>
          <w:tcPr>
            <w:tcW w:w="860" w:type="dxa"/>
            <w:tcBorders>
              <w:top w:val="nil"/>
              <w:left w:val="nil"/>
              <w:bottom w:val="single" w:sz="4" w:space="0" w:color="auto"/>
              <w:right w:val="single" w:sz="4" w:space="0" w:color="auto"/>
            </w:tcBorders>
            <w:shd w:val="clear" w:color="auto" w:fill="auto"/>
            <w:noWrap/>
            <w:hideMark/>
          </w:tcPr>
          <w:p w14:paraId="4BB32D8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33E6D9A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A1160D5"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0A057C19" w14:textId="77777777" w:rsidR="00620760" w:rsidRPr="00620760" w:rsidRDefault="00620760" w:rsidP="00620760">
            <w:pPr>
              <w:rPr>
                <w:rFonts w:ascii="Arial" w:hAnsi="Arial" w:cs="Arial"/>
                <w:sz w:val="16"/>
                <w:szCs w:val="16"/>
              </w:rPr>
            </w:pPr>
            <w:r w:rsidRPr="00620760">
              <w:rPr>
                <w:rFonts w:ascii="Arial" w:hAnsi="Arial" w:cs="Arial"/>
                <w:sz w:val="16"/>
                <w:szCs w:val="16"/>
              </w:rPr>
              <w:t>Dinar a peu dret un dia</w:t>
            </w:r>
          </w:p>
        </w:tc>
        <w:tc>
          <w:tcPr>
            <w:tcW w:w="1617" w:type="dxa"/>
            <w:tcBorders>
              <w:top w:val="nil"/>
              <w:left w:val="nil"/>
              <w:bottom w:val="single" w:sz="4" w:space="0" w:color="auto"/>
              <w:right w:val="single" w:sz="4" w:space="0" w:color="auto"/>
            </w:tcBorders>
            <w:shd w:val="clear" w:color="auto" w:fill="auto"/>
            <w:noWrap/>
            <w:hideMark/>
          </w:tcPr>
          <w:p w14:paraId="0F76749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39,00 € </w:t>
            </w:r>
          </w:p>
        </w:tc>
        <w:tc>
          <w:tcPr>
            <w:tcW w:w="923" w:type="dxa"/>
            <w:tcBorders>
              <w:top w:val="nil"/>
              <w:left w:val="nil"/>
              <w:bottom w:val="single" w:sz="4" w:space="0" w:color="auto"/>
              <w:right w:val="single" w:sz="4" w:space="0" w:color="auto"/>
            </w:tcBorders>
            <w:shd w:val="clear" w:color="auto" w:fill="auto"/>
            <w:noWrap/>
            <w:hideMark/>
          </w:tcPr>
          <w:p w14:paraId="4E63B6D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420</w:t>
            </w:r>
          </w:p>
        </w:tc>
        <w:tc>
          <w:tcPr>
            <w:tcW w:w="920" w:type="dxa"/>
            <w:tcBorders>
              <w:top w:val="nil"/>
              <w:left w:val="nil"/>
              <w:bottom w:val="single" w:sz="4" w:space="0" w:color="auto"/>
              <w:right w:val="single" w:sz="4" w:space="0" w:color="auto"/>
            </w:tcBorders>
            <w:shd w:val="clear" w:color="auto" w:fill="auto"/>
            <w:noWrap/>
            <w:hideMark/>
          </w:tcPr>
          <w:p w14:paraId="62697AB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860" w:type="dxa"/>
            <w:tcBorders>
              <w:top w:val="nil"/>
              <w:left w:val="nil"/>
              <w:bottom w:val="single" w:sz="4" w:space="0" w:color="auto"/>
              <w:right w:val="single" w:sz="4" w:space="0" w:color="auto"/>
            </w:tcBorders>
            <w:shd w:val="clear" w:color="auto" w:fill="auto"/>
            <w:noWrap/>
            <w:hideMark/>
          </w:tcPr>
          <w:p w14:paraId="0394C16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7CCD465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0C466165"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37BCBFBE" w14:textId="77777777" w:rsidR="00620760" w:rsidRPr="00620760" w:rsidRDefault="00620760" w:rsidP="00620760">
            <w:pPr>
              <w:rPr>
                <w:rFonts w:ascii="Arial" w:hAnsi="Arial" w:cs="Arial"/>
                <w:sz w:val="16"/>
                <w:szCs w:val="16"/>
              </w:rPr>
            </w:pPr>
            <w:r w:rsidRPr="00620760">
              <w:rPr>
                <w:rFonts w:ascii="Arial" w:hAnsi="Arial" w:cs="Arial"/>
                <w:sz w:val="16"/>
                <w:szCs w:val="16"/>
              </w:rPr>
              <w:t>Cafè permanent sala ponents</w:t>
            </w:r>
          </w:p>
        </w:tc>
        <w:tc>
          <w:tcPr>
            <w:tcW w:w="1617" w:type="dxa"/>
            <w:tcBorders>
              <w:top w:val="nil"/>
              <w:left w:val="nil"/>
              <w:bottom w:val="single" w:sz="4" w:space="0" w:color="auto"/>
              <w:right w:val="single" w:sz="4" w:space="0" w:color="auto"/>
            </w:tcBorders>
            <w:shd w:val="clear" w:color="auto" w:fill="auto"/>
            <w:noWrap/>
            <w:hideMark/>
          </w:tcPr>
          <w:p w14:paraId="5F14B93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8,00 € </w:t>
            </w:r>
          </w:p>
        </w:tc>
        <w:tc>
          <w:tcPr>
            <w:tcW w:w="923" w:type="dxa"/>
            <w:tcBorders>
              <w:top w:val="nil"/>
              <w:left w:val="nil"/>
              <w:bottom w:val="single" w:sz="4" w:space="0" w:color="auto"/>
              <w:right w:val="single" w:sz="4" w:space="0" w:color="auto"/>
            </w:tcBorders>
            <w:shd w:val="clear" w:color="auto" w:fill="auto"/>
            <w:noWrap/>
            <w:hideMark/>
          </w:tcPr>
          <w:p w14:paraId="39130B2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20</w:t>
            </w:r>
          </w:p>
        </w:tc>
        <w:tc>
          <w:tcPr>
            <w:tcW w:w="920" w:type="dxa"/>
            <w:tcBorders>
              <w:top w:val="nil"/>
              <w:left w:val="nil"/>
              <w:bottom w:val="single" w:sz="4" w:space="0" w:color="auto"/>
              <w:right w:val="single" w:sz="4" w:space="0" w:color="auto"/>
            </w:tcBorders>
            <w:shd w:val="clear" w:color="auto" w:fill="auto"/>
            <w:noWrap/>
            <w:hideMark/>
          </w:tcPr>
          <w:p w14:paraId="2A9F1D7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3</w:t>
            </w:r>
          </w:p>
        </w:tc>
        <w:tc>
          <w:tcPr>
            <w:tcW w:w="860" w:type="dxa"/>
            <w:tcBorders>
              <w:top w:val="nil"/>
              <w:left w:val="nil"/>
              <w:bottom w:val="single" w:sz="4" w:space="0" w:color="auto"/>
              <w:right w:val="single" w:sz="4" w:space="0" w:color="auto"/>
            </w:tcBorders>
            <w:shd w:val="clear" w:color="auto" w:fill="auto"/>
            <w:noWrap/>
            <w:hideMark/>
          </w:tcPr>
          <w:p w14:paraId="353A8A0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21CE8EB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3793798"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031321C8" w14:textId="77777777" w:rsidR="00620760" w:rsidRPr="00620760" w:rsidRDefault="00620760" w:rsidP="00620760">
            <w:pPr>
              <w:rPr>
                <w:rFonts w:ascii="Arial" w:hAnsi="Arial" w:cs="Arial"/>
                <w:sz w:val="16"/>
                <w:szCs w:val="16"/>
              </w:rPr>
            </w:pPr>
            <w:r w:rsidRPr="00620760">
              <w:rPr>
                <w:rFonts w:ascii="Arial" w:hAnsi="Arial" w:cs="Arial"/>
                <w:sz w:val="16"/>
                <w:szCs w:val="16"/>
              </w:rPr>
              <w:t>Aigua permanent per assistents</w:t>
            </w:r>
          </w:p>
        </w:tc>
        <w:tc>
          <w:tcPr>
            <w:tcW w:w="1617" w:type="dxa"/>
            <w:tcBorders>
              <w:top w:val="nil"/>
              <w:left w:val="nil"/>
              <w:bottom w:val="single" w:sz="4" w:space="0" w:color="auto"/>
              <w:right w:val="single" w:sz="4" w:space="0" w:color="auto"/>
            </w:tcBorders>
            <w:shd w:val="clear" w:color="auto" w:fill="auto"/>
            <w:noWrap/>
            <w:hideMark/>
          </w:tcPr>
          <w:p w14:paraId="1003B11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1,60 € </w:t>
            </w:r>
          </w:p>
        </w:tc>
        <w:tc>
          <w:tcPr>
            <w:tcW w:w="923" w:type="dxa"/>
            <w:tcBorders>
              <w:top w:val="nil"/>
              <w:left w:val="nil"/>
              <w:bottom w:val="single" w:sz="4" w:space="0" w:color="auto"/>
              <w:right w:val="single" w:sz="4" w:space="0" w:color="auto"/>
            </w:tcBorders>
            <w:shd w:val="clear" w:color="auto" w:fill="auto"/>
            <w:noWrap/>
            <w:hideMark/>
          </w:tcPr>
          <w:p w14:paraId="78AD015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700</w:t>
            </w:r>
          </w:p>
        </w:tc>
        <w:tc>
          <w:tcPr>
            <w:tcW w:w="920" w:type="dxa"/>
            <w:tcBorders>
              <w:top w:val="nil"/>
              <w:left w:val="nil"/>
              <w:bottom w:val="single" w:sz="4" w:space="0" w:color="auto"/>
              <w:right w:val="single" w:sz="4" w:space="0" w:color="auto"/>
            </w:tcBorders>
            <w:shd w:val="clear" w:color="auto" w:fill="auto"/>
            <w:noWrap/>
            <w:hideMark/>
          </w:tcPr>
          <w:p w14:paraId="201861F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3</w:t>
            </w:r>
          </w:p>
        </w:tc>
        <w:tc>
          <w:tcPr>
            <w:tcW w:w="860" w:type="dxa"/>
            <w:tcBorders>
              <w:top w:val="nil"/>
              <w:left w:val="nil"/>
              <w:bottom w:val="single" w:sz="4" w:space="0" w:color="auto"/>
              <w:right w:val="single" w:sz="4" w:space="0" w:color="auto"/>
            </w:tcBorders>
            <w:shd w:val="clear" w:color="auto" w:fill="auto"/>
            <w:noWrap/>
            <w:hideMark/>
          </w:tcPr>
          <w:p w14:paraId="6273C73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0EADFAB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60F454F"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1C56A3A1" w14:textId="77777777" w:rsidR="00620760" w:rsidRPr="00620760" w:rsidRDefault="00620760" w:rsidP="00620760">
            <w:pPr>
              <w:rPr>
                <w:rFonts w:ascii="Arial" w:hAnsi="Arial" w:cs="Arial"/>
                <w:sz w:val="16"/>
                <w:szCs w:val="16"/>
              </w:rPr>
            </w:pPr>
            <w:r w:rsidRPr="00620760">
              <w:rPr>
                <w:rFonts w:ascii="Arial" w:hAnsi="Arial" w:cs="Arial"/>
                <w:sz w:val="16"/>
                <w:szCs w:val="16"/>
              </w:rPr>
              <w:t>FOTÒGRAF  I VIDEOS</w:t>
            </w:r>
          </w:p>
        </w:tc>
        <w:tc>
          <w:tcPr>
            <w:tcW w:w="1617" w:type="dxa"/>
            <w:tcBorders>
              <w:top w:val="nil"/>
              <w:left w:val="nil"/>
              <w:bottom w:val="single" w:sz="4" w:space="0" w:color="auto"/>
              <w:right w:val="single" w:sz="4" w:space="0" w:color="auto"/>
            </w:tcBorders>
            <w:shd w:val="clear" w:color="000000" w:fill="D8E4BC"/>
            <w:hideMark/>
          </w:tcPr>
          <w:p w14:paraId="42D0100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Preu/dia </w:t>
            </w:r>
          </w:p>
        </w:tc>
        <w:tc>
          <w:tcPr>
            <w:tcW w:w="923" w:type="dxa"/>
            <w:tcBorders>
              <w:top w:val="nil"/>
              <w:left w:val="nil"/>
              <w:bottom w:val="single" w:sz="4" w:space="0" w:color="auto"/>
              <w:right w:val="single" w:sz="4" w:space="0" w:color="auto"/>
            </w:tcBorders>
            <w:shd w:val="clear" w:color="000000" w:fill="D8E4BC"/>
            <w:hideMark/>
          </w:tcPr>
          <w:p w14:paraId="4304EE9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Nombre</w:t>
            </w:r>
          </w:p>
        </w:tc>
        <w:tc>
          <w:tcPr>
            <w:tcW w:w="920" w:type="dxa"/>
            <w:tcBorders>
              <w:top w:val="nil"/>
              <w:left w:val="nil"/>
              <w:bottom w:val="single" w:sz="4" w:space="0" w:color="auto"/>
              <w:right w:val="single" w:sz="4" w:space="0" w:color="auto"/>
            </w:tcBorders>
            <w:shd w:val="clear" w:color="000000" w:fill="D8E4BC"/>
            <w:hideMark/>
          </w:tcPr>
          <w:p w14:paraId="2F42A46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Dies</w:t>
            </w:r>
          </w:p>
        </w:tc>
        <w:tc>
          <w:tcPr>
            <w:tcW w:w="860" w:type="dxa"/>
            <w:tcBorders>
              <w:top w:val="nil"/>
              <w:left w:val="nil"/>
              <w:bottom w:val="single" w:sz="4" w:space="0" w:color="auto"/>
              <w:right w:val="single" w:sz="4" w:space="0" w:color="auto"/>
            </w:tcBorders>
            <w:shd w:val="clear" w:color="000000" w:fill="D8E4BC"/>
            <w:hideMark/>
          </w:tcPr>
          <w:p w14:paraId="2AA8B83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hideMark/>
          </w:tcPr>
          <w:p w14:paraId="25AFD87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F44B301"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72E2D4DE" w14:textId="77777777" w:rsidR="00620760" w:rsidRPr="00620760" w:rsidRDefault="00620760" w:rsidP="00620760">
            <w:pPr>
              <w:rPr>
                <w:rFonts w:ascii="Arial" w:hAnsi="Arial" w:cs="Arial"/>
                <w:sz w:val="16"/>
                <w:szCs w:val="16"/>
              </w:rPr>
            </w:pPr>
            <w:r w:rsidRPr="00620760">
              <w:rPr>
                <w:rFonts w:ascii="Arial" w:hAnsi="Arial" w:cs="Arial"/>
                <w:sz w:val="16"/>
                <w:szCs w:val="16"/>
              </w:rPr>
              <w:t>Fotògraf</w:t>
            </w:r>
          </w:p>
        </w:tc>
        <w:tc>
          <w:tcPr>
            <w:tcW w:w="1617" w:type="dxa"/>
            <w:tcBorders>
              <w:top w:val="nil"/>
              <w:left w:val="nil"/>
              <w:bottom w:val="single" w:sz="4" w:space="0" w:color="auto"/>
              <w:right w:val="single" w:sz="4" w:space="0" w:color="auto"/>
            </w:tcBorders>
            <w:shd w:val="clear" w:color="auto" w:fill="auto"/>
            <w:noWrap/>
            <w:hideMark/>
          </w:tcPr>
          <w:p w14:paraId="030D3B7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500,00 € </w:t>
            </w:r>
          </w:p>
        </w:tc>
        <w:tc>
          <w:tcPr>
            <w:tcW w:w="923" w:type="dxa"/>
            <w:tcBorders>
              <w:top w:val="nil"/>
              <w:left w:val="nil"/>
              <w:bottom w:val="single" w:sz="4" w:space="0" w:color="auto"/>
              <w:right w:val="single" w:sz="4" w:space="0" w:color="auto"/>
            </w:tcBorders>
            <w:shd w:val="clear" w:color="auto" w:fill="auto"/>
            <w:noWrap/>
            <w:hideMark/>
          </w:tcPr>
          <w:p w14:paraId="2DAE1C0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0B75A79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w:t>
            </w:r>
          </w:p>
        </w:tc>
        <w:tc>
          <w:tcPr>
            <w:tcW w:w="860" w:type="dxa"/>
            <w:tcBorders>
              <w:top w:val="nil"/>
              <w:left w:val="nil"/>
              <w:bottom w:val="single" w:sz="4" w:space="0" w:color="auto"/>
              <w:right w:val="single" w:sz="4" w:space="0" w:color="auto"/>
            </w:tcBorders>
            <w:shd w:val="clear" w:color="auto" w:fill="auto"/>
            <w:noWrap/>
            <w:hideMark/>
          </w:tcPr>
          <w:p w14:paraId="3BABFA9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4FB85FE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F14F06B"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39941823" w14:textId="77777777" w:rsidR="00620760" w:rsidRPr="00620760" w:rsidRDefault="00620760" w:rsidP="00620760">
            <w:pPr>
              <w:rPr>
                <w:rFonts w:ascii="Arial" w:hAnsi="Arial" w:cs="Arial"/>
                <w:sz w:val="16"/>
                <w:szCs w:val="16"/>
              </w:rPr>
            </w:pPr>
            <w:r w:rsidRPr="00620760">
              <w:rPr>
                <w:rFonts w:ascii="Arial" w:hAnsi="Arial" w:cs="Arial"/>
                <w:sz w:val="16"/>
                <w:szCs w:val="16"/>
              </w:rPr>
              <w:t> </w:t>
            </w:r>
          </w:p>
        </w:tc>
        <w:tc>
          <w:tcPr>
            <w:tcW w:w="1617" w:type="dxa"/>
            <w:tcBorders>
              <w:top w:val="nil"/>
              <w:left w:val="nil"/>
              <w:bottom w:val="single" w:sz="4" w:space="0" w:color="auto"/>
              <w:right w:val="single" w:sz="4" w:space="0" w:color="auto"/>
            </w:tcBorders>
            <w:shd w:val="clear" w:color="auto" w:fill="auto"/>
            <w:noWrap/>
            <w:hideMark/>
          </w:tcPr>
          <w:p w14:paraId="016ECA6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Preu global </w:t>
            </w:r>
          </w:p>
        </w:tc>
        <w:tc>
          <w:tcPr>
            <w:tcW w:w="923" w:type="dxa"/>
            <w:tcBorders>
              <w:top w:val="nil"/>
              <w:left w:val="nil"/>
              <w:bottom w:val="single" w:sz="4" w:space="0" w:color="auto"/>
              <w:right w:val="single" w:sz="4" w:space="0" w:color="auto"/>
            </w:tcBorders>
            <w:shd w:val="clear" w:color="auto" w:fill="auto"/>
            <w:noWrap/>
            <w:hideMark/>
          </w:tcPr>
          <w:p w14:paraId="1257F3D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auto" w:fill="auto"/>
            <w:noWrap/>
            <w:hideMark/>
          </w:tcPr>
          <w:p w14:paraId="5333375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6EDE993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6CA9F47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C2A7D4B"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71581BB3"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Adaptació vídeo promocional a diferents </w:t>
            </w:r>
            <w:proofErr w:type="spellStart"/>
            <w:r w:rsidRPr="00620760">
              <w:rPr>
                <w:rFonts w:ascii="Arial" w:hAnsi="Arial" w:cs="Arial"/>
                <w:sz w:val="16"/>
                <w:szCs w:val="16"/>
              </w:rPr>
              <w:t>formats.Edició</w:t>
            </w:r>
            <w:proofErr w:type="spellEnd"/>
            <w:r w:rsidRPr="00620760">
              <w:rPr>
                <w:rFonts w:ascii="Arial" w:hAnsi="Arial" w:cs="Arial"/>
                <w:sz w:val="16"/>
                <w:szCs w:val="16"/>
              </w:rPr>
              <w:t xml:space="preserve"> i postproducció </w:t>
            </w:r>
          </w:p>
        </w:tc>
        <w:tc>
          <w:tcPr>
            <w:tcW w:w="1617" w:type="dxa"/>
            <w:tcBorders>
              <w:top w:val="nil"/>
              <w:left w:val="nil"/>
              <w:bottom w:val="single" w:sz="4" w:space="0" w:color="auto"/>
              <w:right w:val="single" w:sz="4" w:space="0" w:color="auto"/>
            </w:tcBorders>
            <w:shd w:val="clear" w:color="auto" w:fill="auto"/>
            <w:noWrap/>
            <w:hideMark/>
          </w:tcPr>
          <w:p w14:paraId="5C2B924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500,00 € </w:t>
            </w:r>
          </w:p>
        </w:tc>
        <w:tc>
          <w:tcPr>
            <w:tcW w:w="923" w:type="dxa"/>
            <w:tcBorders>
              <w:top w:val="nil"/>
              <w:left w:val="nil"/>
              <w:bottom w:val="single" w:sz="4" w:space="0" w:color="auto"/>
              <w:right w:val="single" w:sz="4" w:space="0" w:color="auto"/>
            </w:tcBorders>
            <w:shd w:val="clear" w:color="auto" w:fill="auto"/>
            <w:noWrap/>
            <w:hideMark/>
          </w:tcPr>
          <w:p w14:paraId="0E973EC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5B51213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5274975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5DDEECA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23589362"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151574EC" w14:textId="77777777" w:rsidR="00620760" w:rsidRPr="00620760" w:rsidRDefault="00620760" w:rsidP="00620760">
            <w:pPr>
              <w:rPr>
                <w:rFonts w:ascii="Arial" w:hAnsi="Arial" w:cs="Arial"/>
                <w:sz w:val="16"/>
                <w:szCs w:val="16"/>
              </w:rPr>
            </w:pPr>
            <w:r w:rsidRPr="00620760">
              <w:rPr>
                <w:rFonts w:ascii="Arial" w:hAnsi="Arial" w:cs="Arial"/>
                <w:sz w:val="16"/>
                <w:szCs w:val="16"/>
              </w:rPr>
              <w:t>Vídeos resum diaris, vídeos entrevistes i vídeo final del congrés:</w:t>
            </w:r>
          </w:p>
        </w:tc>
        <w:tc>
          <w:tcPr>
            <w:tcW w:w="1617" w:type="dxa"/>
            <w:tcBorders>
              <w:top w:val="nil"/>
              <w:left w:val="nil"/>
              <w:bottom w:val="single" w:sz="4" w:space="0" w:color="auto"/>
              <w:right w:val="single" w:sz="4" w:space="0" w:color="auto"/>
            </w:tcBorders>
            <w:shd w:val="clear" w:color="auto" w:fill="auto"/>
            <w:noWrap/>
            <w:hideMark/>
          </w:tcPr>
          <w:p w14:paraId="733350E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Preu/unitat </w:t>
            </w:r>
          </w:p>
        </w:tc>
        <w:tc>
          <w:tcPr>
            <w:tcW w:w="923" w:type="dxa"/>
            <w:tcBorders>
              <w:top w:val="nil"/>
              <w:left w:val="nil"/>
              <w:bottom w:val="single" w:sz="4" w:space="0" w:color="auto"/>
              <w:right w:val="single" w:sz="4" w:space="0" w:color="auto"/>
            </w:tcBorders>
            <w:shd w:val="clear" w:color="auto" w:fill="auto"/>
            <w:noWrap/>
            <w:hideMark/>
          </w:tcPr>
          <w:p w14:paraId="12B4BA7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Unitats</w:t>
            </w:r>
          </w:p>
        </w:tc>
        <w:tc>
          <w:tcPr>
            <w:tcW w:w="920" w:type="dxa"/>
            <w:tcBorders>
              <w:top w:val="nil"/>
              <w:left w:val="nil"/>
              <w:bottom w:val="single" w:sz="4" w:space="0" w:color="auto"/>
              <w:right w:val="single" w:sz="4" w:space="0" w:color="auto"/>
            </w:tcBorders>
            <w:shd w:val="clear" w:color="auto" w:fill="auto"/>
            <w:noWrap/>
            <w:hideMark/>
          </w:tcPr>
          <w:p w14:paraId="3A613DD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Unitats</w:t>
            </w:r>
          </w:p>
        </w:tc>
        <w:tc>
          <w:tcPr>
            <w:tcW w:w="860" w:type="dxa"/>
            <w:tcBorders>
              <w:top w:val="nil"/>
              <w:left w:val="nil"/>
              <w:bottom w:val="single" w:sz="4" w:space="0" w:color="auto"/>
              <w:right w:val="single" w:sz="4" w:space="0" w:color="auto"/>
            </w:tcBorders>
            <w:shd w:val="clear" w:color="auto" w:fill="auto"/>
            <w:noWrap/>
            <w:hideMark/>
          </w:tcPr>
          <w:p w14:paraId="3F8D60A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2DC2C05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16517F8"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181AD3AC" w14:textId="77777777" w:rsidR="00620760" w:rsidRPr="00620760" w:rsidRDefault="00620760" w:rsidP="00620760">
            <w:pPr>
              <w:rPr>
                <w:rFonts w:ascii="Arial" w:hAnsi="Arial" w:cs="Arial"/>
                <w:sz w:val="16"/>
                <w:szCs w:val="16"/>
              </w:rPr>
            </w:pPr>
            <w:r w:rsidRPr="00620760">
              <w:rPr>
                <w:rFonts w:ascii="Arial" w:hAnsi="Arial" w:cs="Arial"/>
                <w:sz w:val="16"/>
                <w:szCs w:val="16"/>
              </w:rPr>
              <w:t>Jornada de càmera (inclou càmera, trípode, llums i enregistrament de so)</w:t>
            </w:r>
          </w:p>
        </w:tc>
        <w:tc>
          <w:tcPr>
            <w:tcW w:w="1617" w:type="dxa"/>
            <w:tcBorders>
              <w:top w:val="nil"/>
              <w:left w:val="nil"/>
              <w:bottom w:val="single" w:sz="4" w:space="0" w:color="auto"/>
              <w:right w:val="single" w:sz="4" w:space="0" w:color="auto"/>
            </w:tcBorders>
            <w:shd w:val="clear" w:color="auto" w:fill="auto"/>
            <w:noWrap/>
            <w:hideMark/>
          </w:tcPr>
          <w:p w14:paraId="5837226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500,00 € </w:t>
            </w:r>
          </w:p>
        </w:tc>
        <w:tc>
          <w:tcPr>
            <w:tcW w:w="923" w:type="dxa"/>
            <w:tcBorders>
              <w:top w:val="nil"/>
              <w:left w:val="nil"/>
              <w:bottom w:val="single" w:sz="4" w:space="0" w:color="auto"/>
              <w:right w:val="single" w:sz="4" w:space="0" w:color="auto"/>
            </w:tcBorders>
            <w:shd w:val="clear" w:color="auto" w:fill="auto"/>
            <w:noWrap/>
            <w:hideMark/>
          </w:tcPr>
          <w:p w14:paraId="562EEC9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w:t>
            </w:r>
          </w:p>
        </w:tc>
        <w:tc>
          <w:tcPr>
            <w:tcW w:w="920" w:type="dxa"/>
            <w:tcBorders>
              <w:top w:val="nil"/>
              <w:left w:val="nil"/>
              <w:bottom w:val="single" w:sz="4" w:space="0" w:color="auto"/>
              <w:right w:val="single" w:sz="4" w:space="0" w:color="auto"/>
            </w:tcBorders>
            <w:shd w:val="clear" w:color="auto" w:fill="auto"/>
            <w:noWrap/>
            <w:hideMark/>
          </w:tcPr>
          <w:p w14:paraId="6136E7F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126D044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7B492D8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82A068B"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5E556347" w14:textId="77777777" w:rsidR="00620760" w:rsidRPr="00620760" w:rsidRDefault="00620760" w:rsidP="00620760">
            <w:pPr>
              <w:rPr>
                <w:rFonts w:ascii="Arial" w:hAnsi="Arial" w:cs="Arial"/>
                <w:sz w:val="16"/>
                <w:szCs w:val="16"/>
              </w:rPr>
            </w:pPr>
            <w:r w:rsidRPr="00620760">
              <w:rPr>
                <w:rFonts w:ascii="Arial" w:hAnsi="Arial" w:cs="Arial"/>
                <w:sz w:val="16"/>
                <w:szCs w:val="16"/>
              </w:rPr>
              <w:t>Gravació i edició de les entrevistes</w:t>
            </w:r>
          </w:p>
        </w:tc>
        <w:tc>
          <w:tcPr>
            <w:tcW w:w="1617" w:type="dxa"/>
            <w:tcBorders>
              <w:top w:val="nil"/>
              <w:left w:val="nil"/>
              <w:bottom w:val="single" w:sz="4" w:space="0" w:color="auto"/>
              <w:right w:val="single" w:sz="4" w:space="0" w:color="auto"/>
            </w:tcBorders>
            <w:shd w:val="clear" w:color="auto" w:fill="auto"/>
            <w:noWrap/>
            <w:hideMark/>
          </w:tcPr>
          <w:p w14:paraId="0CCE810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50,00 € </w:t>
            </w:r>
          </w:p>
        </w:tc>
        <w:tc>
          <w:tcPr>
            <w:tcW w:w="923" w:type="dxa"/>
            <w:tcBorders>
              <w:top w:val="nil"/>
              <w:left w:val="nil"/>
              <w:bottom w:val="single" w:sz="4" w:space="0" w:color="auto"/>
              <w:right w:val="single" w:sz="4" w:space="0" w:color="auto"/>
            </w:tcBorders>
            <w:shd w:val="clear" w:color="auto" w:fill="auto"/>
            <w:noWrap/>
            <w:hideMark/>
          </w:tcPr>
          <w:p w14:paraId="6937872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15</w:t>
            </w:r>
          </w:p>
        </w:tc>
        <w:tc>
          <w:tcPr>
            <w:tcW w:w="920" w:type="dxa"/>
            <w:tcBorders>
              <w:top w:val="nil"/>
              <w:left w:val="nil"/>
              <w:bottom w:val="single" w:sz="4" w:space="0" w:color="auto"/>
              <w:right w:val="single" w:sz="4" w:space="0" w:color="auto"/>
            </w:tcBorders>
            <w:shd w:val="clear" w:color="auto" w:fill="auto"/>
            <w:noWrap/>
            <w:hideMark/>
          </w:tcPr>
          <w:p w14:paraId="1249FA0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3B09C43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00B984D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5D3BC54"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2F49E58E" w14:textId="77777777" w:rsidR="00620760" w:rsidRPr="00620760" w:rsidRDefault="00620760" w:rsidP="00620760">
            <w:pPr>
              <w:rPr>
                <w:rFonts w:ascii="Arial" w:hAnsi="Arial" w:cs="Arial"/>
                <w:sz w:val="16"/>
                <w:szCs w:val="16"/>
              </w:rPr>
            </w:pPr>
            <w:r w:rsidRPr="00620760">
              <w:rPr>
                <w:rFonts w:ascii="Arial" w:hAnsi="Arial" w:cs="Arial"/>
                <w:sz w:val="16"/>
                <w:szCs w:val="16"/>
              </w:rPr>
              <w:t>Gravació i edició de vídeos resum diaris</w:t>
            </w:r>
          </w:p>
        </w:tc>
        <w:tc>
          <w:tcPr>
            <w:tcW w:w="1617" w:type="dxa"/>
            <w:tcBorders>
              <w:top w:val="nil"/>
              <w:left w:val="nil"/>
              <w:bottom w:val="single" w:sz="4" w:space="0" w:color="auto"/>
              <w:right w:val="single" w:sz="4" w:space="0" w:color="auto"/>
            </w:tcBorders>
            <w:shd w:val="clear" w:color="auto" w:fill="auto"/>
            <w:noWrap/>
            <w:hideMark/>
          </w:tcPr>
          <w:p w14:paraId="40F83C7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350,00 € </w:t>
            </w:r>
          </w:p>
        </w:tc>
        <w:tc>
          <w:tcPr>
            <w:tcW w:w="923" w:type="dxa"/>
            <w:tcBorders>
              <w:top w:val="nil"/>
              <w:left w:val="nil"/>
              <w:bottom w:val="single" w:sz="4" w:space="0" w:color="auto"/>
              <w:right w:val="single" w:sz="4" w:space="0" w:color="auto"/>
            </w:tcBorders>
            <w:shd w:val="clear" w:color="auto" w:fill="auto"/>
            <w:noWrap/>
            <w:hideMark/>
          </w:tcPr>
          <w:p w14:paraId="0E34B72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w:t>
            </w:r>
          </w:p>
        </w:tc>
        <w:tc>
          <w:tcPr>
            <w:tcW w:w="920" w:type="dxa"/>
            <w:tcBorders>
              <w:top w:val="nil"/>
              <w:left w:val="nil"/>
              <w:bottom w:val="single" w:sz="4" w:space="0" w:color="auto"/>
              <w:right w:val="single" w:sz="4" w:space="0" w:color="auto"/>
            </w:tcBorders>
            <w:shd w:val="clear" w:color="auto" w:fill="auto"/>
            <w:noWrap/>
            <w:hideMark/>
          </w:tcPr>
          <w:p w14:paraId="17638B7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60EB3451"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3A42F59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57271367"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16ECB7A3" w14:textId="77777777" w:rsidR="00620760" w:rsidRPr="00620760" w:rsidRDefault="00620760" w:rsidP="00620760">
            <w:pPr>
              <w:rPr>
                <w:rFonts w:ascii="Arial" w:hAnsi="Arial" w:cs="Arial"/>
                <w:sz w:val="16"/>
                <w:szCs w:val="16"/>
              </w:rPr>
            </w:pPr>
            <w:r w:rsidRPr="00620760">
              <w:rPr>
                <w:rFonts w:ascii="Arial" w:hAnsi="Arial" w:cs="Arial"/>
                <w:sz w:val="16"/>
                <w:szCs w:val="16"/>
              </w:rPr>
              <w:t>Gravació i edició vídeo resum de les tres jornades de Congrés</w:t>
            </w:r>
          </w:p>
        </w:tc>
        <w:tc>
          <w:tcPr>
            <w:tcW w:w="1617" w:type="dxa"/>
            <w:tcBorders>
              <w:top w:val="nil"/>
              <w:left w:val="nil"/>
              <w:bottom w:val="single" w:sz="4" w:space="0" w:color="auto"/>
              <w:right w:val="single" w:sz="4" w:space="0" w:color="auto"/>
            </w:tcBorders>
            <w:shd w:val="clear" w:color="auto" w:fill="auto"/>
            <w:noWrap/>
            <w:hideMark/>
          </w:tcPr>
          <w:p w14:paraId="124DA8E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700,00 € </w:t>
            </w:r>
          </w:p>
        </w:tc>
        <w:tc>
          <w:tcPr>
            <w:tcW w:w="923" w:type="dxa"/>
            <w:tcBorders>
              <w:top w:val="nil"/>
              <w:left w:val="nil"/>
              <w:bottom w:val="single" w:sz="4" w:space="0" w:color="auto"/>
              <w:right w:val="single" w:sz="4" w:space="0" w:color="auto"/>
            </w:tcBorders>
            <w:shd w:val="clear" w:color="auto" w:fill="auto"/>
            <w:noWrap/>
            <w:hideMark/>
          </w:tcPr>
          <w:p w14:paraId="4854903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6F2D449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36ADB1B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4088B22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5A39CD15"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112027B8" w14:textId="77777777" w:rsidR="00620760" w:rsidRPr="00620760" w:rsidRDefault="00620760" w:rsidP="00620760">
            <w:pPr>
              <w:rPr>
                <w:rFonts w:ascii="Arial" w:hAnsi="Arial" w:cs="Arial"/>
                <w:sz w:val="16"/>
                <w:szCs w:val="16"/>
              </w:rPr>
            </w:pPr>
            <w:r w:rsidRPr="00620760">
              <w:rPr>
                <w:rFonts w:ascii="Arial" w:hAnsi="Arial" w:cs="Arial"/>
                <w:sz w:val="16"/>
                <w:szCs w:val="16"/>
              </w:rPr>
              <w:t xml:space="preserve">Música </w:t>
            </w:r>
            <w:proofErr w:type="spellStart"/>
            <w:r w:rsidRPr="00620760">
              <w:rPr>
                <w:rFonts w:ascii="Arial" w:hAnsi="Arial" w:cs="Arial"/>
                <w:sz w:val="16"/>
                <w:szCs w:val="16"/>
              </w:rPr>
              <w:t>royaltyfree</w:t>
            </w:r>
            <w:proofErr w:type="spellEnd"/>
            <w:r w:rsidRPr="00620760">
              <w:rPr>
                <w:rFonts w:ascii="Arial" w:hAnsi="Arial" w:cs="Arial"/>
                <w:sz w:val="16"/>
                <w:szCs w:val="16"/>
              </w:rPr>
              <w:t xml:space="preserve"> (Entre 1 i 5 minuts)</w:t>
            </w:r>
          </w:p>
        </w:tc>
        <w:tc>
          <w:tcPr>
            <w:tcW w:w="1617" w:type="dxa"/>
            <w:tcBorders>
              <w:top w:val="nil"/>
              <w:left w:val="nil"/>
              <w:bottom w:val="single" w:sz="4" w:space="0" w:color="auto"/>
              <w:right w:val="single" w:sz="4" w:space="0" w:color="auto"/>
            </w:tcBorders>
            <w:shd w:val="clear" w:color="auto" w:fill="auto"/>
            <w:noWrap/>
            <w:hideMark/>
          </w:tcPr>
          <w:p w14:paraId="19A0746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30,00 € </w:t>
            </w:r>
          </w:p>
        </w:tc>
        <w:tc>
          <w:tcPr>
            <w:tcW w:w="923" w:type="dxa"/>
            <w:tcBorders>
              <w:top w:val="nil"/>
              <w:left w:val="nil"/>
              <w:bottom w:val="single" w:sz="4" w:space="0" w:color="auto"/>
              <w:right w:val="single" w:sz="4" w:space="0" w:color="auto"/>
            </w:tcBorders>
            <w:shd w:val="clear" w:color="auto" w:fill="auto"/>
            <w:noWrap/>
            <w:hideMark/>
          </w:tcPr>
          <w:p w14:paraId="3B9E032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w:t>
            </w:r>
          </w:p>
        </w:tc>
        <w:tc>
          <w:tcPr>
            <w:tcW w:w="920" w:type="dxa"/>
            <w:tcBorders>
              <w:top w:val="nil"/>
              <w:left w:val="nil"/>
              <w:bottom w:val="single" w:sz="4" w:space="0" w:color="auto"/>
              <w:right w:val="single" w:sz="4" w:space="0" w:color="auto"/>
            </w:tcBorders>
            <w:shd w:val="clear" w:color="auto" w:fill="auto"/>
            <w:noWrap/>
            <w:hideMark/>
          </w:tcPr>
          <w:p w14:paraId="37EC05C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74A65A8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2CEB4EC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19A17202"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767D7F95" w14:textId="77777777" w:rsidR="00620760" w:rsidRPr="00620760" w:rsidRDefault="00620760" w:rsidP="00620760">
            <w:pPr>
              <w:rPr>
                <w:rFonts w:ascii="Arial" w:hAnsi="Arial" w:cs="Arial"/>
                <w:sz w:val="16"/>
                <w:szCs w:val="16"/>
              </w:rPr>
            </w:pPr>
            <w:r w:rsidRPr="00620760">
              <w:rPr>
                <w:rFonts w:ascii="Arial" w:hAnsi="Arial" w:cs="Arial"/>
                <w:sz w:val="16"/>
                <w:szCs w:val="16"/>
              </w:rPr>
              <w:t>DESPESES PONENTS</w:t>
            </w:r>
          </w:p>
        </w:tc>
        <w:tc>
          <w:tcPr>
            <w:tcW w:w="1617" w:type="dxa"/>
            <w:tcBorders>
              <w:top w:val="nil"/>
              <w:left w:val="nil"/>
              <w:bottom w:val="single" w:sz="4" w:space="0" w:color="auto"/>
              <w:right w:val="single" w:sz="4" w:space="0" w:color="auto"/>
            </w:tcBorders>
            <w:shd w:val="clear" w:color="000000" w:fill="D8E4BC"/>
            <w:hideMark/>
          </w:tcPr>
          <w:p w14:paraId="479478F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Preu / viatge </w:t>
            </w:r>
          </w:p>
        </w:tc>
        <w:tc>
          <w:tcPr>
            <w:tcW w:w="923" w:type="dxa"/>
            <w:tcBorders>
              <w:top w:val="nil"/>
              <w:left w:val="nil"/>
              <w:bottom w:val="single" w:sz="4" w:space="0" w:color="auto"/>
              <w:right w:val="single" w:sz="4" w:space="0" w:color="auto"/>
            </w:tcBorders>
            <w:shd w:val="clear" w:color="000000" w:fill="D8E4BC"/>
            <w:hideMark/>
          </w:tcPr>
          <w:p w14:paraId="25F206C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Viatges</w:t>
            </w:r>
          </w:p>
        </w:tc>
        <w:tc>
          <w:tcPr>
            <w:tcW w:w="920" w:type="dxa"/>
            <w:tcBorders>
              <w:top w:val="nil"/>
              <w:left w:val="nil"/>
              <w:bottom w:val="single" w:sz="4" w:space="0" w:color="auto"/>
              <w:right w:val="single" w:sz="4" w:space="0" w:color="auto"/>
            </w:tcBorders>
            <w:shd w:val="clear" w:color="000000" w:fill="D8E4BC"/>
            <w:hideMark/>
          </w:tcPr>
          <w:p w14:paraId="50FAF91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hideMark/>
          </w:tcPr>
          <w:p w14:paraId="4732469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hideMark/>
          </w:tcPr>
          <w:p w14:paraId="6ECBC06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BB06079"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619F85ED" w14:textId="77777777" w:rsidR="00620760" w:rsidRPr="00620760" w:rsidRDefault="00620760" w:rsidP="00620760">
            <w:pPr>
              <w:rPr>
                <w:rFonts w:ascii="Arial" w:hAnsi="Arial" w:cs="Arial"/>
                <w:sz w:val="16"/>
                <w:szCs w:val="16"/>
              </w:rPr>
            </w:pPr>
            <w:r w:rsidRPr="00620760">
              <w:rPr>
                <w:rFonts w:ascii="Arial" w:hAnsi="Arial" w:cs="Arial"/>
                <w:sz w:val="16"/>
                <w:szCs w:val="16"/>
              </w:rPr>
              <w:t>Viatge ponents internacionals Europa</w:t>
            </w:r>
          </w:p>
        </w:tc>
        <w:tc>
          <w:tcPr>
            <w:tcW w:w="1617" w:type="dxa"/>
            <w:tcBorders>
              <w:top w:val="nil"/>
              <w:left w:val="nil"/>
              <w:bottom w:val="single" w:sz="4" w:space="0" w:color="auto"/>
              <w:right w:val="single" w:sz="4" w:space="0" w:color="auto"/>
            </w:tcBorders>
            <w:shd w:val="clear" w:color="auto" w:fill="auto"/>
            <w:noWrap/>
            <w:hideMark/>
          </w:tcPr>
          <w:p w14:paraId="3FE1AEB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1.200,00 € </w:t>
            </w:r>
          </w:p>
        </w:tc>
        <w:tc>
          <w:tcPr>
            <w:tcW w:w="923" w:type="dxa"/>
            <w:tcBorders>
              <w:top w:val="nil"/>
              <w:left w:val="nil"/>
              <w:bottom w:val="single" w:sz="4" w:space="0" w:color="auto"/>
              <w:right w:val="single" w:sz="4" w:space="0" w:color="auto"/>
            </w:tcBorders>
            <w:shd w:val="clear" w:color="auto" w:fill="auto"/>
            <w:noWrap/>
            <w:hideMark/>
          </w:tcPr>
          <w:p w14:paraId="4FF85F3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w:t>
            </w:r>
          </w:p>
        </w:tc>
        <w:tc>
          <w:tcPr>
            <w:tcW w:w="920" w:type="dxa"/>
            <w:tcBorders>
              <w:top w:val="nil"/>
              <w:left w:val="nil"/>
              <w:bottom w:val="single" w:sz="4" w:space="0" w:color="auto"/>
              <w:right w:val="single" w:sz="4" w:space="0" w:color="auto"/>
            </w:tcBorders>
            <w:shd w:val="clear" w:color="auto" w:fill="auto"/>
            <w:noWrap/>
            <w:hideMark/>
          </w:tcPr>
          <w:p w14:paraId="066AD9A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860" w:type="dxa"/>
            <w:tcBorders>
              <w:top w:val="nil"/>
              <w:left w:val="nil"/>
              <w:bottom w:val="single" w:sz="4" w:space="0" w:color="auto"/>
              <w:right w:val="single" w:sz="4" w:space="0" w:color="auto"/>
            </w:tcBorders>
            <w:shd w:val="clear" w:color="auto" w:fill="auto"/>
            <w:noWrap/>
            <w:hideMark/>
          </w:tcPr>
          <w:p w14:paraId="4C2C35A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57142A8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5BAE5978"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7871DD37" w14:textId="77777777" w:rsidR="00620760" w:rsidRPr="00620760" w:rsidRDefault="00620760" w:rsidP="00620760">
            <w:pPr>
              <w:rPr>
                <w:rFonts w:ascii="Arial" w:hAnsi="Arial" w:cs="Arial"/>
                <w:sz w:val="16"/>
                <w:szCs w:val="16"/>
              </w:rPr>
            </w:pPr>
            <w:r w:rsidRPr="00620760">
              <w:rPr>
                <w:rFonts w:ascii="Arial" w:hAnsi="Arial" w:cs="Arial"/>
                <w:sz w:val="16"/>
                <w:szCs w:val="16"/>
              </w:rPr>
              <w:t> </w:t>
            </w:r>
          </w:p>
        </w:tc>
        <w:tc>
          <w:tcPr>
            <w:tcW w:w="1617" w:type="dxa"/>
            <w:tcBorders>
              <w:top w:val="nil"/>
              <w:left w:val="nil"/>
              <w:bottom w:val="single" w:sz="4" w:space="0" w:color="auto"/>
              <w:right w:val="single" w:sz="4" w:space="0" w:color="auto"/>
            </w:tcBorders>
            <w:shd w:val="clear" w:color="auto" w:fill="auto"/>
            <w:noWrap/>
            <w:hideMark/>
          </w:tcPr>
          <w:p w14:paraId="4340905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Preu/minut </w:t>
            </w:r>
          </w:p>
        </w:tc>
        <w:tc>
          <w:tcPr>
            <w:tcW w:w="923" w:type="dxa"/>
            <w:tcBorders>
              <w:top w:val="nil"/>
              <w:left w:val="nil"/>
              <w:bottom w:val="single" w:sz="4" w:space="0" w:color="auto"/>
              <w:right w:val="single" w:sz="4" w:space="0" w:color="auto"/>
            </w:tcBorders>
            <w:shd w:val="clear" w:color="auto" w:fill="auto"/>
            <w:noWrap/>
            <w:hideMark/>
          </w:tcPr>
          <w:p w14:paraId="1EED980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Ponents</w:t>
            </w:r>
          </w:p>
        </w:tc>
        <w:tc>
          <w:tcPr>
            <w:tcW w:w="920" w:type="dxa"/>
            <w:tcBorders>
              <w:top w:val="nil"/>
              <w:left w:val="nil"/>
              <w:bottom w:val="single" w:sz="4" w:space="0" w:color="auto"/>
              <w:right w:val="single" w:sz="4" w:space="0" w:color="auto"/>
            </w:tcBorders>
            <w:shd w:val="clear" w:color="auto" w:fill="auto"/>
            <w:hideMark/>
          </w:tcPr>
          <w:p w14:paraId="1BEEBA4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Minuts </w:t>
            </w:r>
            <w:proofErr w:type="spellStart"/>
            <w:r w:rsidRPr="00620760">
              <w:rPr>
                <w:rFonts w:ascii="Arial" w:hAnsi="Arial" w:cs="Arial"/>
                <w:sz w:val="16"/>
                <w:szCs w:val="16"/>
              </w:rPr>
              <w:t>esimats</w:t>
            </w:r>
            <w:proofErr w:type="spellEnd"/>
          </w:p>
        </w:tc>
        <w:tc>
          <w:tcPr>
            <w:tcW w:w="860" w:type="dxa"/>
            <w:tcBorders>
              <w:top w:val="nil"/>
              <w:left w:val="nil"/>
              <w:bottom w:val="single" w:sz="4" w:space="0" w:color="auto"/>
              <w:right w:val="single" w:sz="4" w:space="0" w:color="auto"/>
            </w:tcBorders>
            <w:shd w:val="clear" w:color="auto" w:fill="auto"/>
            <w:noWrap/>
            <w:hideMark/>
          </w:tcPr>
          <w:p w14:paraId="306E3A2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0FB9884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18BB4CD1"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4AAB4196" w14:textId="77777777" w:rsidR="00620760" w:rsidRPr="00620760" w:rsidRDefault="00620760" w:rsidP="00620760">
            <w:pPr>
              <w:rPr>
                <w:rFonts w:ascii="Arial" w:hAnsi="Arial" w:cs="Arial"/>
                <w:sz w:val="16"/>
                <w:szCs w:val="16"/>
              </w:rPr>
            </w:pPr>
            <w:r w:rsidRPr="00620760">
              <w:rPr>
                <w:rFonts w:ascii="Arial" w:hAnsi="Arial" w:cs="Arial"/>
                <w:sz w:val="16"/>
                <w:szCs w:val="16"/>
              </w:rPr>
              <w:t>Honoraris 2 ponents internacionals (minuts)</w:t>
            </w:r>
          </w:p>
        </w:tc>
        <w:tc>
          <w:tcPr>
            <w:tcW w:w="1617" w:type="dxa"/>
            <w:tcBorders>
              <w:top w:val="nil"/>
              <w:left w:val="nil"/>
              <w:bottom w:val="single" w:sz="4" w:space="0" w:color="auto"/>
              <w:right w:val="single" w:sz="4" w:space="0" w:color="auto"/>
            </w:tcBorders>
            <w:shd w:val="clear" w:color="auto" w:fill="auto"/>
            <w:noWrap/>
            <w:hideMark/>
          </w:tcPr>
          <w:p w14:paraId="26FFEE0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10,00 € </w:t>
            </w:r>
          </w:p>
        </w:tc>
        <w:tc>
          <w:tcPr>
            <w:tcW w:w="923" w:type="dxa"/>
            <w:tcBorders>
              <w:top w:val="nil"/>
              <w:left w:val="nil"/>
              <w:bottom w:val="single" w:sz="4" w:space="0" w:color="auto"/>
              <w:right w:val="single" w:sz="4" w:space="0" w:color="auto"/>
            </w:tcBorders>
            <w:shd w:val="clear" w:color="auto" w:fill="auto"/>
            <w:noWrap/>
            <w:hideMark/>
          </w:tcPr>
          <w:p w14:paraId="435BA13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w:t>
            </w:r>
          </w:p>
        </w:tc>
        <w:tc>
          <w:tcPr>
            <w:tcW w:w="920" w:type="dxa"/>
            <w:tcBorders>
              <w:top w:val="nil"/>
              <w:left w:val="nil"/>
              <w:bottom w:val="single" w:sz="4" w:space="0" w:color="auto"/>
              <w:right w:val="single" w:sz="4" w:space="0" w:color="auto"/>
            </w:tcBorders>
            <w:shd w:val="clear" w:color="auto" w:fill="auto"/>
            <w:noWrap/>
            <w:hideMark/>
          </w:tcPr>
          <w:p w14:paraId="2D45966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45</w:t>
            </w:r>
          </w:p>
        </w:tc>
        <w:tc>
          <w:tcPr>
            <w:tcW w:w="860" w:type="dxa"/>
            <w:tcBorders>
              <w:top w:val="nil"/>
              <w:left w:val="nil"/>
              <w:bottom w:val="single" w:sz="4" w:space="0" w:color="auto"/>
              <w:right w:val="single" w:sz="4" w:space="0" w:color="auto"/>
            </w:tcBorders>
            <w:shd w:val="clear" w:color="auto" w:fill="auto"/>
            <w:noWrap/>
            <w:hideMark/>
          </w:tcPr>
          <w:p w14:paraId="61A8915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ADC83D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754CFE15"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647EA2C0" w14:textId="77777777" w:rsidR="00620760" w:rsidRPr="00620760" w:rsidRDefault="00620760" w:rsidP="00620760">
            <w:pPr>
              <w:rPr>
                <w:rFonts w:ascii="Arial" w:hAnsi="Arial" w:cs="Arial"/>
                <w:sz w:val="16"/>
                <w:szCs w:val="16"/>
              </w:rPr>
            </w:pPr>
            <w:r w:rsidRPr="00620760">
              <w:rPr>
                <w:rFonts w:ascii="Arial" w:hAnsi="Arial" w:cs="Arial"/>
                <w:sz w:val="16"/>
                <w:szCs w:val="16"/>
              </w:rPr>
              <w:t>Honoraris ponents nacionals (minuts)</w:t>
            </w:r>
          </w:p>
        </w:tc>
        <w:tc>
          <w:tcPr>
            <w:tcW w:w="1617" w:type="dxa"/>
            <w:tcBorders>
              <w:top w:val="nil"/>
              <w:left w:val="nil"/>
              <w:bottom w:val="single" w:sz="4" w:space="0" w:color="auto"/>
              <w:right w:val="single" w:sz="4" w:space="0" w:color="auto"/>
            </w:tcBorders>
            <w:shd w:val="clear" w:color="auto" w:fill="auto"/>
            <w:noWrap/>
            <w:hideMark/>
          </w:tcPr>
          <w:p w14:paraId="69367BC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10,00 € </w:t>
            </w:r>
          </w:p>
        </w:tc>
        <w:tc>
          <w:tcPr>
            <w:tcW w:w="923" w:type="dxa"/>
            <w:tcBorders>
              <w:top w:val="nil"/>
              <w:left w:val="nil"/>
              <w:bottom w:val="single" w:sz="4" w:space="0" w:color="auto"/>
              <w:right w:val="single" w:sz="4" w:space="0" w:color="auto"/>
            </w:tcBorders>
            <w:shd w:val="clear" w:color="auto" w:fill="auto"/>
            <w:noWrap/>
            <w:hideMark/>
          </w:tcPr>
          <w:p w14:paraId="6A36C3C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18</w:t>
            </w:r>
          </w:p>
        </w:tc>
        <w:tc>
          <w:tcPr>
            <w:tcW w:w="920" w:type="dxa"/>
            <w:tcBorders>
              <w:top w:val="nil"/>
              <w:left w:val="nil"/>
              <w:bottom w:val="single" w:sz="4" w:space="0" w:color="auto"/>
              <w:right w:val="single" w:sz="4" w:space="0" w:color="auto"/>
            </w:tcBorders>
            <w:shd w:val="clear" w:color="auto" w:fill="auto"/>
            <w:noWrap/>
            <w:hideMark/>
          </w:tcPr>
          <w:p w14:paraId="52017E43"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30</w:t>
            </w:r>
          </w:p>
        </w:tc>
        <w:tc>
          <w:tcPr>
            <w:tcW w:w="860" w:type="dxa"/>
            <w:tcBorders>
              <w:top w:val="nil"/>
              <w:left w:val="nil"/>
              <w:bottom w:val="single" w:sz="4" w:space="0" w:color="auto"/>
              <w:right w:val="single" w:sz="4" w:space="0" w:color="auto"/>
            </w:tcBorders>
            <w:shd w:val="clear" w:color="auto" w:fill="auto"/>
            <w:noWrap/>
            <w:hideMark/>
          </w:tcPr>
          <w:p w14:paraId="1E55A96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5751B9A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5.400,00 € </w:t>
            </w:r>
          </w:p>
        </w:tc>
      </w:tr>
      <w:tr w:rsidR="00620760" w:rsidRPr="00620760" w14:paraId="35AE4632" w14:textId="77777777" w:rsidTr="00620760">
        <w:trPr>
          <w:trHeight w:val="400"/>
        </w:trPr>
        <w:tc>
          <w:tcPr>
            <w:tcW w:w="2840" w:type="dxa"/>
            <w:tcBorders>
              <w:top w:val="nil"/>
              <w:left w:val="single" w:sz="4" w:space="0" w:color="auto"/>
              <w:bottom w:val="single" w:sz="4" w:space="0" w:color="auto"/>
              <w:right w:val="single" w:sz="4" w:space="0" w:color="auto"/>
            </w:tcBorders>
            <w:shd w:val="clear" w:color="auto" w:fill="auto"/>
            <w:hideMark/>
          </w:tcPr>
          <w:p w14:paraId="25BC5C79" w14:textId="77777777" w:rsidR="00620760" w:rsidRPr="00620760" w:rsidRDefault="00620760" w:rsidP="00620760">
            <w:pPr>
              <w:rPr>
                <w:rFonts w:ascii="Arial" w:hAnsi="Arial" w:cs="Arial"/>
                <w:sz w:val="16"/>
                <w:szCs w:val="16"/>
              </w:rPr>
            </w:pPr>
            <w:r w:rsidRPr="00620760">
              <w:rPr>
                <w:rFonts w:ascii="Arial" w:hAnsi="Arial" w:cs="Arial"/>
                <w:sz w:val="16"/>
                <w:szCs w:val="16"/>
              </w:rPr>
              <w:t> </w:t>
            </w:r>
          </w:p>
        </w:tc>
        <w:tc>
          <w:tcPr>
            <w:tcW w:w="1617" w:type="dxa"/>
            <w:tcBorders>
              <w:top w:val="nil"/>
              <w:left w:val="nil"/>
              <w:bottom w:val="single" w:sz="4" w:space="0" w:color="auto"/>
              <w:right w:val="single" w:sz="4" w:space="0" w:color="auto"/>
            </w:tcBorders>
            <w:shd w:val="clear" w:color="auto" w:fill="auto"/>
            <w:noWrap/>
            <w:hideMark/>
          </w:tcPr>
          <w:p w14:paraId="463456B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Preu unitari </w:t>
            </w:r>
          </w:p>
        </w:tc>
        <w:tc>
          <w:tcPr>
            <w:tcW w:w="923" w:type="dxa"/>
            <w:tcBorders>
              <w:top w:val="nil"/>
              <w:left w:val="nil"/>
              <w:bottom w:val="single" w:sz="4" w:space="0" w:color="auto"/>
              <w:right w:val="single" w:sz="4" w:space="0" w:color="auto"/>
            </w:tcBorders>
            <w:shd w:val="clear" w:color="auto" w:fill="auto"/>
            <w:hideMark/>
          </w:tcPr>
          <w:p w14:paraId="60EF6C4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Unitats estimades</w:t>
            </w:r>
          </w:p>
        </w:tc>
        <w:tc>
          <w:tcPr>
            <w:tcW w:w="920" w:type="dxa"/>
            <w:tcBorders>
              <w:top w:val="nil"/>
              <w:left w:val="nil"/>
              <w:bottom w:val="single" w:sz="4" w:space="0" w:color="auto"/>
              <w:right w:val="single" w:sz="4" w:space="0" w:color="auto"/>
            </w:tcBorders>
            <w:shd w:val="clear" w:color="auto" w:fill="auto"/>
            <w:noWrap/>
            <w:hideMark/>
          </w:tcPr>
          <w:p w14:paraId="5C1958F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auto" w:fill="auto"/>
            <w:noWrap/>
            <w:hideMark/>
          </w:tcPr>
          <w:p w14:paraId="5377345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1F20501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40A61D5E" w14:textId="77777777" w:rsidTr="0000753E">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79C7C7F3" w14:textId="77777777" w:rsidR="00620760" w:rsidRPr="00620760" w:rsidRDefault="00620760" w:rsidP="00620760">
            <w:pPr>
              <w:rPr>
                <w:rFonts w:ascii="Arial" w:hAnsi="Arial" w:cs="Arial"/>
                <w:sz w:val="16"/>
                <w:szCs w:val="16"/>
              </w:rPr>
            </w:pPr>
            <w:r w:rsidRPr="00620760">
              <w:rPr>
                <w:rFonts w:ascii="Arial" w:hAnsi="Arial" w:cs="Arial"/>
                <w:sz w:val="16"/>
                <w:szCs w:val="16"/>
              </w:rPr>
              <w:t>Obsequis</w:t>
            </w:r>
          </w:p>
        </w:tc>
        <w:tc>
          <w:tcPr>
            <w:tcW w:w="1617" w:type="dxa"/>
            <w:tcBorders>
              <w:top w:val="nil"/>
              <w:left w:val="nil"/>
              <w:bottom w:val="single" w:sz="4" w:space="0" w:color="auto"/>
              <w:right w:val="single" w:sz="4" w:space="0" w:color="auto"/>
            </w:tcBorders>
            <w:shd w:val="clear" w:color="auto" w:fill="auto"/>
            <w:noWrap/>
            <w:hideMark/>
          </w:tcPr>
          <w:p w14:paraId="004EA2A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30,00 € </w:t>
            </w:r>
          </w:p>
        </w:tc>
        <w:tc>
          <w:tcPr>
            <w:tcW w:w="923" w:type="dxa"/>
            <w:tcBorders>
              <w:top w:val="nil"/>
              <w:left w:val="nil"/>
              <w:bottom w:val="single" w:sz="4" w:space="0" w:color="auto"/>
              <w:right w:val="single" w:sz="4" w:space="0" w:color="auto"/>
            </w:tcBorders>
            <w:shd w:val="clear" w:color="auto" w:fill="auto"/>
            <w:noWrap/>
            <w:hideMark/>
          </w:tcPr>
          <w:p w14:paraId="63C381D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20</w:t>
            </w:r>
          </w:p>
        </w:tc>
        <w:tc>
          <w:tcPr>
            <w:tcW w:w="920" w:type="dxa"/>
            <w:tcBorders>
              <w:top w:val="nil"/>
              <w:left w:val="nil"/>
              <w:bottom w:val="single" w:sz="4" w:space="0" w:color="auto"/>
              <w:right w:val="single" w:sz="4" w:space="0" w:color="auto"/>
            </w:tcBorders>
            <w:shd w:val="clear" w:color="auto" w:fill="auto"/>
            <w:noWrap/>
            <w:hideMark/>
          </w:tcPr>
          <w:p w14:paraId="5E5806E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860" w:type="dxa"/>
            <w:tcBorders>
              <w:top w:val="nil"/>
              <w:left w:val="nil"/>
              <w:bottom w:val="single" w:sz="4" w:space="0" w:color="auto"/>
              <w:right w:val="single" w:sz="4" w:space="0" w:color="auto"/>
            </w:tcBorders>
            <w:shd w:val="clear" w:color="auto" w:fill="auto"/>
            <w:noWrap/>
            <w:hideMark/>
          </w:tcPr>
          <w:p w14:paraId="720D4A7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tcPr>
          <w:p w14:paraId="02EFB2AC" w14:textId="0DCD524B" w:rsidR="00620760" w:rsidRPr="00620760" w:rsidRDefault="0000753E" w:rsidP="00620760">
            <w:pPr>
              <w:jc w:val="right"/>
              <w:rPr>
                <w:rFonts w:ascii="Arial" w:hAnsi="Arial" w:cs="Arial"/>
                <w:sz w:val="16"/>
                <w:szCs w:val="16"/>
              </w:rPr>
            </w:pPr>
            <w:r>
              <w:rPr>
                <w:rFonts w:ascii="Arial" w:hAnsi="Arial" w:cs="Arial"/>
                <w:sz w:val="16"/>
                <w:szCs w:val="16"/>
              </w:rPr>
              <w:t>.. €</w:t>
            </w:r>
          </w:p>
        </w:tc>
      </w:tr>
      <w:tr w:rsidR="00620760" w:rsidRPr="00620760" w14:paraId="447B8FB9"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3FC1716C" w14:textId="77777777" w:rsidR="00620760" w:rsidRPr="00620760" w:rsidRDefault="00620760" w:rsidP="00620760">
            <w:pPr>
              <w:rPr>
                <w:rFonts w:ascii="Arial" w:hAnsi="Arial" w:cs="Arial"/>
                <w:sz w:val="16"/>
                <w:szCs w:val="16"/>
              </w:rPr>
            </w:pPr>
            <w:r w:rsidRPr="00620760">
              <w:rPr>
                <w:rFonts w:ascii="Arial" w:hAnsi="Arial" w:cs="Arial"/>
                <w:sz w:val="16"/>
                <w:szCs w:val="16"/>
              </w:rPr>
              <w:t>TRASLLATS</w:t>
            </w:r>
          </w:p>
        </w:tc>
        <w:tc>
          <w:tcPr>
            <w:tcW w:w="1617" w:type="dxa"/>
            <w:tcBorders>
              <w:top w:val="nil"/>
              <w:left w:val="nil"/>
              <w:bottom w:val="single" w:sz="4" w:space="0" w:color="auto"/>
              <w:right w:val="single" w:sz="4" w:space="0" w:color="auto"/>
            </w:tcBorders>
            <w:shd w:val="clear" w:color="000000" w:fill="D8E4BC"/>
            <w:hideMark/>
          </w:tcPr>
          <w:p w14:paraId="7B2917A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hideMark/>
          </w:tcPr>
          <w:p w14:paraId="727D05D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hideMark/>
          </w:tcPr>
          <w:p w14:paraId="4156989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hideMark/>
          </w:tcPr>
          <w:p w14:paraId="3227F62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hideMark/>
          </w:tcPr>
          <w:p w14:paraId="421BEDB8"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F07A975"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53458AEA" w14:textId="77777777" w:rsidR="00620760" w:rsidRPr="00620760" w:rsidRDefault="00620760" w:rsidP="00620760">
            <w:pPr>
              <w:rPr>
                <w:rFonts w:ascii="Arial" w:hAnsi="Arial" w:cs="Arial"/>
                <w:sz w:val="16"/>
                <w:szCs w:val="16"/>
              </w:rPr>
            </w:pPr>
            <w:r w:rsidRPr="00620760">
              <w:rPr>
                <w:rFonts w:ascii="Arial" w:hAnsi="Arial" w:cs="Arial"/>
                <w:sz w:val="16"/>
                <w:szCs w:val="16"/>
              </w:rPr>
              <w:t>Trasllats ponents durant el congrés</w:t>
            </w:r>
          </w:p>
        </w:tc>
        <w:tc>
          <w:tcPr>
            <w:tcW w:w="1617" w:type="dxa"/>
            <w:tcBorders>
              <w:top w:val="nil"/>
              <w:left w:val="nil"/>
              <w:bottom w:val="single" w:sz="4" w:space="0" w:color="auto"/>
              <w:right w:val="single" w:sz="4" w:space="0" w:color="auto"/>
            </w:tcBorders>
            <w:shd w:val="clear" w:color="auto" w:fill="auto"/>
            <w:noWrap/>
            <w:hideMark/>
          </w:tcPr>
          <w:p w14:paraId="2DEF23A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2.000,00 € </w:t>
            </w:r>
          </w:p>
        </w:tc>
        <w:tc>
          <w:tcPr>
            <w:tcW w:w="923" w:type="dxa"/>
            <w:tcBorders>
              <w:top w:val="nil"/>
              <w:left w:val="nil"/>
              <w:bottom w:val="single" w:sz="4" w:space="0" w:color="auto"/>
              <w:right w:val="single" w:sz="4" w:space="0" w:color="auto"/>
            </w:tcBorders>
            <w:shd w:val="clear" w:color="auto" w:fill="auto"/>
            <w:noWrap/>
            <w:hideMark/>
          </w:tcPr>
          <w:p w14:paraId="4A368B3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29869704"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860" w:type="dxa"/>
            <w:tcBorders>
              <w:top w:val="nil"/>
              <w:left w:val="nil"/>
              <w:bottom w:val="single" w:sz="4" w:space="0" w:color="auto"/>
              <w:right w:val="single" w:sz="4" w:space="0" w:color="auto"/>
            </w:tcBorders>
            <w:shd w:val="clear" w:color="auto" w:fill="auto"/>
            <w:noWrap/>
            <w:hideMark/>
          </w:tcPr>
          <w:p w14:paraId="2B5C417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0D48DB0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7D548200" w14:textId="77777777" w:rsidTr="00620760">
        <w:trPr>
          <w:trHeight w:val="600"/>
        </w:trPr>
        <w:tc>
          <w:tcPr>
            <w:tcW w:w="2840" w:type="dxa"/>
            <w:tcBorders>
              <w:top w:val="nil"/>
              <w:left w:val="single" w:sz="4" w:space="0" w:color="auto"/>
              <w:bottom w:val="single" w:sz="4" w:space="0" w:color="auto"/>
              <w:right w:val="single" w:sz="4" w:space="0" w:color="auto"/>
            </w:tcBorders>
            <w:shd w:val="clear" w:color="000000" w:fill="D8E4BC"/>
            <w:hideMark/>
          </w:tcPr>
          <w:p w14:paraId="23FCC865" w14:textId="77777777" w:rsidR="00620760" w:rsidRPr="00620760" w:rsidRDefault="00620760" w:rsidP="00620760">
            <w:pPr>
              <w:rPr>
                <w:rFonts w:ascii="Arial" w:hAnsi="Arial" w:cs="Arial"/>
                <w:sz w:val="16"/>
                <w:szCs w:val="16"/>
              </w:rPr>
            </w:pPr>
            <w:r w:rsidRPr="00620760">
              <w:rPr>
                <w:rFonts w:ascii="Arial" w:hAnsi="Arial" w:cs="Arial"/>
                <w:sz w:val="16"/>
                <w:szCs w:val="16"/>
              </w:rPr>
              <w:t>PATROCINIS I EXPOSITORS</w:t>
            </w:r>
          </w:p>
        </w:tc>
        <w:tc>
          <w:tcPr>
            <w:tcW w:w="1617" w:type="dxa"/>
            <w:tcBorders>
              <w:top w:val="nil"/>
              <w:left w:val="nil"/>
              <w:bottom w:val="single" w:sz="4" w:space="0" w:color="auto"/>
              <w:right w:val="single" w:sz="4" w:space="0" w:color="auto"/>
            </w:tcBorders>
            <w:shd w:val="clear" w:color="000000" w:fill="D8E4BC"/>
            <w:hideMark/>
          </w:tcPr>
          <w:p w14:paraId="33A08AD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Preu per patrocinador o expositor </w:t>
            </w:r>
          </w:p>
        </w:tc>
        <w:tc>
          <w:tcPr>
            <w:tcW w:w="923" w:type="dxa"/>
            <w:tcBorders>
              <w:top w:val="nil"/>
              <w:left w:val="nil"/>
              <w:bottom w:val="single" w:sz="4" w:space="0" w:color="auto"/>
              <w:right w:val="single" w:sz="4" w:space="0" w:color="auto"/>
            </w:tcBorders>
            <w:shd w:val="clear" w:color="000000" w:fill="D8E4BC"/>
            <w:hideMark/>
          </w:tcPr>
          <w:p w14:paraId="30FAD370"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Unitats estimades</w:t>
            </w:r>
          </w:p>
        </w:tc>
        <w:tc>
          <w:tcPr>
            <w:tcW w:w="920" w:type="dxa"/>
            <w:tcBorders>
              <w:top w:val="nil"/>
              <w:left w:val="nil"/>
              <w:bottom w:val="single" w:sz="4" w:space="0" w:color="auto"/>
              <w:right w:val="single" w:sz="4" w:space="0" w:color="auto"/>
            </w:tcBorders>
            <w:shd w:val="clear" w:color="000000" w:fill="D8E4BC"/>
            <w:noWrap/>
            <w:hideMark/>
          </w:tcPr>
          <w:p w14:paraId="218E432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noWrap/>
            <w:hideMark/>
          </w:tcPr>
          <w:p w14:paraId="69B33CB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noWrap/>
            <w:hideMark/>
          </w:tcPr>
          <w:p w14:paraId="1C2CCA2B"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53F8FA63"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2E0C248D" w14:textId="77777777" w:rsidR="00620760" w:rsidRPr="00620760" w:rsidRDefault="00620760" w:rsidP="00620760">
            <w:pPr>
              <w:rPr>
                <w:rFonts w:ascii="Arial" w:hAnsi="Arial" w:cs="Arial"/>
                <w:sz w:val="16"/>
                <w:szCs w:val="16"/>
              </w:rPr>
            </w:pPr>
            <w:r w:rsidRPr="00620760">
              <w:rPr>
                <w:rFonts w:ascii="Arial" w:hAnsi="Arial" w:cs="Arial"/>
                <w:sz w:val="16"/>
                <w:szCs w:val="16"/>
              </w:rPr>
              <w:t>Gestió de patrocinis i expositors</w:t>
            </w:r>
          </w:p>
        </w:tc>
        <w:tc>
          <w:tcPr>
            <w:tcW w:w="1617" w:type="dxa"/>
            <w:tcBorders>
              <w:top w:val="nil"/>
              <w:left w:val="nil"/>
              <w:bottom w:val="single" w:sz="4" w:space="0" w:color="auto"/>
              <w:right w:val="single" w:sz="4" w:space="0" w:color="auto"/>
            </w:tcBorders>
            <w:shd w:val="clear" w:color="auto" w:fill="auto"/>
            <w:noWrap/>
            <w:hideMark/>
          </w:tcPr>
          <w:p w14:paraId="22E2F417"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150,00 € </w:t>
            </w:r>
          </w:p>
        </w:tc>
        <w:tc>
          <w:tcPr>
            <w:tcW w:w="923" w:type="dxa"/>
            <w:tcBorders>
              <w:top w:val="nil"/>
              <w:left w:val="nil"/>
              <w:bottom w:val="single" w:sz="4" w:space="0" w:color="auto"/>
              <w:right w:val="single" w:sz="4" w:space="0" w:color="auto"/>
            </w:tcBorders>
            <w:shd w:val="clear" w:color="auto" w:fill="auto"/>
            <w:noWrap/>
            <w:hideMark/>
          </w:tcPr>
          <w:p w14:paraId="77BAD90A"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40</w:t>
            </w:r>
          </w:p>
        </w:tc>
        <w:tc>
          <w:tcPr>
            <w:tcW w:w="920" w:type="dxa"/>
            <w:tcBorders>
              <w:top w:val="nil"/>
              <w:left w:val="nil"/>
              <w:bottom w:val="single" w:sz="4" w:space="0" w:color="auto"/>
              <w:right w:val="single" w:sz="4" w:space="0" w:color="auto"/>
            </w:tcBorders>
            <w:shd w:val="clear" w:color="auto" w:fill="auto"/>
            <w:noWrap/>
            <w:hideMark/>
          </w:tcPr>
          <w:p w14:paraId="562547C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860" w:type="dxa"/>
            <w:tcBorders>
              <w:top w:val="nil"/>
              <w:left w:val="nil"/>
              <w:bottom w:val="single" w:sz="4" w:space="0" w:color="auto"/>
              <w:right w:val="single" w:sz="4" w:space="0" w:color="auto"/>
            </w:tcBorders>
            <w:shd w:val="clear" w:color="auto" w:fill="auto"/>
            <w:noWrap/>
            <w:hideMark/>
          </w:tcPr>
          <w:p w14:paraId="6F403DF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0E970DCC"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797F8603"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11AA9969" w14:textId="77777777" w:rsidR="00620760" w:rsidRPr="00620760" w:rsidRDefault="00620760" w:rsidP="00620760">
            <w:pPr>
              <w:rPr>
                <w:rFonts w:ascii="Arial" w:hAnsi="Arial" w:cs="Arial"/>
                <w:sz w:val="16"/>
                <w:szCs w:val="16"/>
              </w:rPr>
            </w:pPr>
            <w:r w:rsidRPr="00620760">
              <w:rPr>
                <w:rFonts w:ascii="Arial" w:hAnsi="Arial" w:cs="Arial"/>
                <w:sz w:val="16"/>
                <w:szCs w:val="16"/>
              </w:rPr>
              <w:lastRenderedPageBreak/>
              <w:t>ALTRES</w:t>
            </w:r>
          </w:p>
        </w:tc>
        <w:tc>
          <w:tcPr>
            <w:tcW w:w="1617" w:type="dxa"/>
            <w:tcBorders>
              <w:top w:val="nil"/>
              <w:left w:val="nil"/>
              <w:bottom w:val="single" w:sz="4" w:space="0" w:color="auto"/>
              <w:right w:val="single" w:sz="4" w:space="0" w:color="auto"/>
            </w:tcBorders>
            <w:shd w:val="clear" w:color="000000" w:fill="D8E4BC"/>
            <w:noWrap/>
            <w:hideMark/>
          </w:tcPr>
          <w:p w14:paraId="58CC04C5"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3" w:type="dxa"/>
            <w:tcBorders>
              <w:top w:val="nil"/>
              <w:left w:val="nil"/>
              <w:bottom w:val="single" w:sz="4" w:space="0" w:color="auto"/>
              <w:right w:val="single" w:sz="4" w:space="0" w:color="auto"/>
            </w:tcBorders>
            <w:shd w:val="clear" w:color="000000" w:fill="D8E4BC"/>
            <w:noWrap/>
            <w:hideMark/>
          </w:tcPr>
          <w:p w14:paraId="25DFD92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20" w:type="dxa"/>
            <w:tcBorders>
              <w:top w:val="nil"/>
              <w:left w:val="nil"/>
              <w:bottom w:val="single" w:sz="4" w:space="0" w:color="auto"/>
              <w:right w:val="single" w:sz="4" w:space="0" w:color="auto"/>
            </w:tcBorders>
            <w:shd w:val="clear" w:color="000000" w:fill="D8E4BC"/>
            <w:noWrap/>
            <w:hideMark/>
          </w:tcPr>
          <w:p w14:paraId="179B647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860" w:type="dxa"/>
            <w:tcBorders>
              <w:top w:val="nil"/>
              <w:left w:val="nil"/>
              <w:bottom w:val="single" w:sz="4" w:space="0" w:color="auto"/>
              <w:right w:val="single" w:sz="4" w:space="0" w:color="auto"/>
            </w:tcBorders>
            <w:shd w:val="clear" w:color="000000" w:fill="D8E4BC"/>
            <w:noWrap/>
            <w:hideMark/>
          </w:tcPr>
          <w:p w14:paraId="3F6B2B1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000000" w:fill="D8E4BC"/>
            <w:noWrap/>
            <w:hideMark/>
          </w:tcPr>
          <w:p w14:paraId="0D61BC3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328B7BE3" w14:textId="77777777" w:rsidTr="00620760">
        <w:trPr>
          <w:trHeight w:val="290"/>
        </w:trPr>
        <w:tc>
          <w:tcPr>
            <w:tcW w:w="2840" w:type="dxa"/>
            <w:tcBorders>
              <w:top w:val="nil"/>
              <w:left w:val="single" w:sz="4" w:space="0" w:color="auto"/>
              <w:bottom w:val="single" w:sz="4" w:space="0" w:color="auto"/>
              <w:right w:val="single" w:sz="4" w:space="0" w:color="auto"/>
            </w:tcBorders>
            <w:shd w:val="clear" w:color="auto" w:fill="auto"/>
            <w:hideMark/>
          </w:tcPr>
          <w:p w14:paraId="2C452C15" w14:textId="77777777" w:rsidR="00620760" w:rsidRPr="00620760" w:rsidRDefault="00620760" w:rsidP="00620760">
            <w:pPr>
              <w:rPr>
                <w:rFonts w:ascii="Arial" w:hAnsi="Arial" w:cs="Arial"/>
                <w:sz w:val="16"/>
                <w:szCs w:val="16"/>
              </w:rPr>
            </w:pPr>
            <w:r w:rsidRPr="00620760">
              <w:rPr>
                <w:rFonts w:ascii="Arial" w:hAnsi="Arial" w:cs="Arial"/>
                <w:sz w:val="16"/>
                <w:szCs w:val="16"/>
              </w:rPr>
              <w:t>Assegurança responsabilitat civil</w:t>
            </w:r>
          </w:p>
        </w:tc>
        <w:tc>
          <w:tcPr>
            <w:tcW w:w="1617" w:type="dxa"/>
            <w:tcBorders>
              <w:top w:val="nil"/>
              <w:left w:val="nil"/>
              <w:bottom w:val="single" w:sz="4" w:space="0" w:color="auto"/>
              <w:right w:val="single" w:sz="4" w:space="0" w:color="auto"/>
            </w:tcBorders>
            <w:shd w:val="clear" w:color="auto" w:fill="auto"/>
            <w:noWrap/>
            <w:hideMark/>
          </w:tcPr>
          <w:p w14:paraId="74B8F95E"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xml:space="preserve">               450,00 € </w:t>
            </w:r>
          </w:p>
        </w:tc>
        <w:tc>
          <w:tcPr>
            <w:tcW w:w="923" w:type="dxa"/>
            <w:tcBorders>
              <w:top w:val="nil"/>
              <w:left w:val="nil"/>
              <w:bottom w:val="single" w:sz="4" w:space="0" w:color="auto"/>
              <w:right w:val="single" w:sz="4" w:space="0" w:color="auto"/>
            </w:tcBorders>
            <w:shd w:val="clear" w:color="auto" w:fill="auto"/>
            <w:noWrap/>
            <w:hideMark/>
          </w:tcPr>
          <w:p w14:paraId="77437FE2"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920" w:type="dxa"/>
            <w:tcBorders>
              <w:top w:val="nil"/>
              <w:left w:val="nil"/>
              <w:bottom w:val="single" w:sz="4" w:space="0" w:color="auto"/>
              <w:right w:val="single" w:sz="4" w:space="0" w:color="auto"/>
            </w:tcBorders>
            <w:shd w:val="clear" w:color="auto" w:fill="auto"/>
            <w:noWrap/>
            <w:hideMark/>
          </w:tcPr>
          <w:p w14:paraId="738E014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1</w:t>
            </w:r>
          </w:p>
        </w:tc>
        <w:tc>
          <w:tcPr>
            <w:tcW w:w="860" w:type="dxa"/>
            <w:tcBorders>
              <w:top w:val="nil"/>
              <w:left w:val="nil"/>
              <w:bottom w:val="single" w:sz="4" w:space="0" w:color="auto"/>
              <w:right w:val="single" w:sz="4" w:space="0" w:color="auto"/>
            </w:tcBorders>
            <w:shd w:val="clear" w:color="auto" w:fill="auto"/>
            <w:noWrap/>
            <w:hideMark/>
          </w:tcPr>
          <w:p w14:paraId="29D4DF1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667F090F"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2E3463E2" w14:textId="77777777" w:rsidTr="00620760">
        <w:trPr>
          <w:trHeight w:val="290"/>
        </w:trPr>
        <w:tc>
          <w:tcPr>
            <w:tcW w:w="2840" w:type="dxa"/>
            <w:tcBorders>
              <w:top w:val="nil"/>
              <w:left w:val="nil"/>
              <w:bottom w:val="nil"/>
              <w:right w:val="nil"/>
            </w:tcBorders>
            <w:shd w:val="clear" w:color="auto" w:fill="auto"/>
            <w:hideMark/>
          </w:tcPr>
          <w:p w14:paraId="2C1C7B79" w14:textId="77777777" w:rsidR="00620760" w:rsidRPr="00620760" w:rsidRDefault="00620760" w:rsidP="00620760">
            <w:pPr>
              <w:rPr>
                <w:rFonts w:ascii="Arial" w:hAnsi="Arial" w:cs="Arial"/>
                <w:color w:val="000000"/>
                <w:sz w:val="16"/>
                <w:szCs w:val="16"/>
              </w:rPr>
            </w:pPr>
          </w:p>
        </w:tc>
        <w:tc>
          <w:tcPr>
            <w:tcW w:w="1617" w:type="dxa"/>
            <w:tcBorders>
              <w:top w:val="nil"/>
              <w:left w:val="nil"/>
              <w:bottom w:val="nil"/>
              <w:right w:val="nil"/>
            </w:tcBorders>
            <w:shd w:val="clear" w:color="auto" w:fill="auto"/>
            <w:noWrap/>
            <w:hideMark/>
          </w:tcPr>
          <w:p w14:paraId="5BB999C9" w14:textId="77777777" w:rsidR="00620760" w:rsidRPr="00620760" w:rsidRDefault="00620760" w:rsidP="00620760">
            <w:pPr>
              <w:jc w:val="right"/>
              <w:rPr>
                <w:rFonts w:ascii="Arial" w:hAnsi="Arial" w:cs="Arial"/>
                <w:color w:val="000000"/>
                <w:sz w:val="16"/>
                <w:szCs w:val="16"/>
              </w:rPr>
            </w:pPr>
          </w:p>
        </w:tc>
        <w:tc>
          <w:tcPr>
            <w:tcW w:w="923" w:type="dxa"/>
            <w:tcBorders>
              <w:top w:val="nil"/>
              <w:left w:val="nil"/>
              <w:bottom w:val="nil"/>
              <w:right w:val="nil"/>
            </w:tcBorders>
            <w:shd w:val="clear" w:color="auto" w:fill="auto"/>
            <w:noWrap/>
            <w:hideMark/>
          </w:tcPr>
          <w:p w14:paraId="7A4DA323" w14:textId="77777777" w:rsidR="00620760" w:rsidRPr="00620760" w:rsidRDefault="00620760" w:rsidP="00620760">
            <w:pPr>
              <w:jc w:val="right"/>
              <w:rPr>
                <w:rFonts w:ascii="Arial" w:hAnsi="Arial" w:cs="Arial"/>
                <w:color w:val="000000"/>
                <w:sz w:val="16"/>
                <w:szCs w:val="16"/>
              </w:rPr>
            </w:pPr>
          </w:p>
        </w:tc>
        <w:tc>
          <w:tcPr>
            <w:tcW w:w="920" w:type="dxa"/>
            <w:tcBorders>
              <w:top w:val="nil"/>
              <w:left w:val="nil"/>
              <w:bottom w:val="nil"/>
              <w:right w:val="nil"/>
            </w:tcBorders>
            <w:shd w:val="clear" w:color="auto" w:fill="auto"/>
            <w:noWrap/>
            <w:hideMark/>
          </w:tcPr>
          <w:p w14:paraId="0F785DDE" w14:textId="77777777" w:rsidR="00620760" w:rsidRPr="00620760" w:rsidRDefault="00620760" w:rsidP="00620760">
            <w:pPr>
              <w:jc w:val="right"/>
              <w:rPr>
                <w:rFonts w:ascii="Arial" w:hAnsi="Arial" w:cs="Arial"/>
                <w:color w:val="000000"/>
                <w:sz w:val="16"/>
                <w:szCs w:val="16"/>
              </w:rPr>
            </w:pPr>
          </w:p>
        </w:tc>
        <w:tc>
          <w:tcPr>
            <w:tcW w:w="860" w:type="dxa"/>
            <w:tcBorders>
              <w:top w:val="nil"/>
              <w:left w:val="nil"/>
              <w:bottom w:val="nil"/>
              <w:right w:val="nil"/>
            </w:tcBorders>
            <w:shd w:val="clear" w:color="auto" w:fill="auto"/>
            <w:noWrap/>
            <w:hideMark/>
          </w:tcPr>
          <w:p w14:paraId="17B5D3B6" w14:textId="77777777" w:rsidR="00620760" w:rsidRPr="00620760" w:rsidRDefault="00620760" w:rsidP="00620760">
            <w:pPr>
              <w:jc w:val="right"/>
              <w:rPr>
                <w:rFonts w:ascii="Arial" w:hAnsi="Arial" w:cs="Arial"/>
                <w:color w:val="000000"/>
                <w:sz w:val="16"/>
                <w:szCs w:val="16"/>
              </w:rPr>
            </w:pPr>
          </w:p>
        </w:tc>
        <w:tc>
          <w:tcPr>
            <w:tcW w:w="940" w:type="dxa"/>
            <w:tcBorders>
              <w:top w:val="nil"/>
              <w:left w:val="nil"/>
              <w:bottom w:val="nil"/>
              <w:right w:val="nil"/>
            </w:tcBorders>
            <w:shd w:val="clear" w:color="auto" w:fill="auto"/>
            <w:noWrap/>
            <w:hideMark/>
          </w:tcPr>
          <w:p w14:paraId="35879A3A" w14:textId="77777777" w:rsidR="00620760" w:rsidRPr="00620760" w:rsidRDefault="00620760" w:rsidP="00620760">
            <w:pPr>
              <w:jc w:val="right"/>
              <w:rPr>
                <w:rFonts w:ascii="Arial" w:hAnsi="Arial" w:cs="Arial"/>
                <w:color w:val="000000"/>
                <w:sz w:val="16"/>
                <w:szCs w:val="16"/>
              </w:rPr>
            </w:pPr>
          </w:p>
        </w:tc>
      </w:tr>
      <w:tr w:rsidR="00620760" w:rsidRPr="00620760" w14:paraId="2DD6B734" w14:textId="77777777" w:rsidTr="00620760">
        <w:trPr>
          <w:trHeight w:val="290"/>
        </w:trPr>
        <w:tc>
          <w:tcPr>
            <w:tcW w:w="2840" w:type="dxa"/>
            <w:tcBorders>
              <w:top w:val="single" w:sz="4" w:space="0" w:color="auto"/>
              <w:left w:val="single" w:sz="4" w:space="0" w:color="auto"/>
              <w:bottom w:val="single" w:sz="4" w:space="0" w:color="auto"/>
              <w:right w:val="single" w:sz="4" w:space="0" w:color="auto"/>
            </w:tcBorders>
            <w:shd w:val="clear" w:color="000000" w:fill="D8E4BC"/>
            <w:hideMark/>
          </w:tcPr>
          <w:p w14:paraId="2AE8B383" w14:textId="77777777" w:rsidR="00620760" w:rsidRPr="00620760" w:rsidRDefault="00620760" w:rsidP="00620760">
            <w:pPr>
              <w:rPr>
                <w:rFonts w:ascii="Arial" w:hAnsi="Arial" w:cs="Arial"/>
                <w:b/>
                <w:bCs/>
                <w:sz w:val="16"/>
                <w:szCs w:val="16"/>
              </w:rPr>
            </w:pPr>
            <w:r w:rsidRPr="00620760">
              <w:rPr>
                <w:rFonts w:ascii="Arial" w:hAnsi="Arial" w:cs="Arial"/>
                <w:b/>
                <w:bCs/>
                <w:sz w:val="16"/>
                <w:szCs w:val="16"/>
              </w:rPr>
              <w:t>TOTAL IVA NO INCLÒS</w:t>
            </w:r>
          </w:p>
        </w:tc>
        <w:tc>
          <w:tcPr>
            <w:tcW w:w="1617" w:type="dxa"/>
            <w:tcBorders>
              <w:top w:val="single" w:sz="4" w:space="0" w:color="auto"/>
              <w:left w:val="nil"/>
              <w:bottom w:val="single" w:sz="4" w:space="0" w:color="auto"/>
              <w:right w:val="single" w:sz="4" w:space="0" w:color="auto"/>
            </w:tcBorders>
            <w:shd w:val="clear" w:color="000000" w:fill="D8E4BC"/>
            <w:noWrap/>
            <w:hideMark/>
          </w:tcPr>
          <w:p w14:paraId="3C3B7D56"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23" w:type="dxa"/>
            <w:tcBorders>
              <w:top w:val="single" w:sz="4" w:space="0" w:color="auto"/>
              <w:left w:val="nil"/>
              <w:bottom w:val="single" w:sz="4" w:space="0" w:color="auto"/>
              <w:right w:val="single" w:sz="4" w:space="0" w:color="auto"/>
            </w:tcBorders>
            <w:shd w:val="clear" w:color="000000" w:fill="D8E4BC"/>
            <w:noWrap/>
            <w:hideMark/>
          </w:tcPr>
          <w:p w14:paraId="5144106D"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20" w:type="dxa"/>
            <w:tcBorders>
              <w:top w:val="single" w:sz="4" w:space="0" w:color="auto"/>
              <w:left w:val="nil"/>
              <w:bottom w:val="single" w:sz="4" w:space="0" w:color="auto"/>
              <w:right w:val="single" w:sz="4" w:space="0" w:color="auto"/>
            </w:tcBorders>
            <w:shd w:val="clear" w:color="000000" w:fill="D8E4BC"/>
            <w:noWrap/>
            <w:hideMark/>
          </w:tcPr>
          <w:p w14:paraId="3B370AAD"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860" w:type="dxa"/>
            <w:tcBorders>
              <w:top w:val="single" w:sz="4" w:space="0" w:color="auto"/>
              <w:left w:val="nil"/>
              <w:bottom w:val="single" w:sz="4" w:space="0" w:color="auto"/>
              <w:right w:val="single" w:sz="4" w:space="0" w:color="auto"/>
            </w:tcBorders>
            <w:shd w:val="clear" w:color="000000" w:fill="D8E4BC"/>
            <w:noWrap/>
            <w:hideMark/>
          </w:tcPr>
          <w:p w14:paraId="49A169F6"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40" w:type="dxa"/>
            <w:tcBorders>
              <w:top w:val="single" w:sz="4" w:space="0" w:color="auto"/>
              <w:left w:val="nil"/>
              <w:bottom w:val="single" w:sz="4" w:space="0" w:color="auto"/>
              <w:right w:val="single" w:sz="4" w:space="0" w:color="auto"/>
            </w:tcBorders>
            <w:shd w:val="clear" w:color="auto" w:fill="auto"/>
            <w:noWrap/>
            <w:hideMark/>
          </w:tcPr>
          <w:p w14:paraId="506AD769"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0D3F86B3"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CE6F1"/>
            <w:vAlign w:val="bottom"/>
            <w:hideMark/>
          </w:tcPr>
          <w:p w14:paraId="213F1A7D" w14:textId="77777777" w:rsidR="00620760" w:rsidRPr="00620760" w:rsidRDefault="00620760" w:rsidP="00620760">
            <w:pPr>
              <w:rPr>
                <w:rFonts w:ascii="Calibri" w:hAnsi="Calibri" w:cs="Calibri"/>
                <w:b/>
                <w:bCs/>
                <w:sz w:val="16"/>
                <w:szCs w:val="16"/>
              </w:rPr>
            </w:pPr>
            <w:r w:rsidRPr="00620760">
              <w:rPr>
                <w:rFonts w:ascii="Calibri" w:hAnsi="Calibri" w:cs="Calibri"/>
                <w:b/>
                <w:bCs/>
                <w:sz w:val="16"/>
                <w:szCs w:val="16"/>
              </w:rPr>
              <w:t>IVA (21%)</w:t>
            </w:r>
          </w:p>
        </w:tc>
        <w:tc>
          <w:tcPr>
            <w:tcW w:w="1617" w:type="dxa"/>
            <w:tcBorders>
              <w:top w:val="nil"/>
              <w:left w:val="nil"/>
              <w:bottom w:val="single" w:sz="4" w:space="0" w:color="auto"/>
              <w:right w:val="single" w:sz="4" w:space="0" w:color="auto"/>
            </w:tcBorders>
            <w:shd w:val="clear" w:color="000000" w:fill="DCE6F1"/>
            <w:noWrap/>
            <w:vAlign w:val="bottom"/>
            <w:hideMark/>
          </w:tcPr>
          <w:p w14:paraId="0CE7E3A9" w14:textId="77777777" w:rsidR="00620760" w:rsidRPr="00620760" w:rsidRDefault="00620760" w:rsidP="00620760">
            <w:pPr>
              <w:rPr>
                <w:rFonts w:ascii="Calibri" w:hAnsi="Calibri" w:cs="Calibri"/>
                <w:b/>
                <w:bCs/>
                <w:sz w:val="16"/>
                <w:szCs w:val="16"/>
              </w:rPr>
            </w:pPr>
            <w:r w:rsidRPr="00620760">
              <w:rPr>
                <w:rFonts w:ascii="Calibri" w:hAnsi="Calibri" w:cs="Calibri"/>
                <w:b/>
                <w:bCs/>
                <w:sz w:val="16"/>
                <w:szCs w:val="16"/>
              </w:rPr>
              <w:t> </w:t>
            </w:r>
          </w:p>
        </w:tc>
        <w:tc>
          <w:tcPr>
            <w:tcW w:w="923" w:type="dxa"/>
            <w:tcBorders>
              <w:top w:val="nil"/>
              <w:left w:val="nil"/>
              <w:bottom w:val="single" w:sz="4" w:space="0" w:color="auto"/>
              <w:right w:val="single" w:sz="4" w:space="0" w:color="auto"/>
            </w:tcBorders>
            <w:shd w:val="clear" w:color="000000" w:fill="DCE6F1"/>
            <w:noWrap/>
            <w:vAlign w:val="bottom"/>
            <w:hideMark/>
          </w:tcPr>
          <w:p w14:paraId="3715915A" w14:textId="77777777" w:rsidR="00620760" w:rsidRPr="00620760" w:rsidRDefault="00620760" w:rsidP="00620760">
            <w:pPr>
              <w:rPr>
                <w:rFonts w:ascii="Calibri" w:hAnsi="Calibri" w:cs="Calibri"/>
                <w:b/>
                <w:bCs/>
                <w:sz w:val="16"/>
                <w:szCs w:val="16"/>
              </w:rPr>
            </w:pPr>
            <w:r w:rsidRPr="00620760">
              <w:rPr>
                <w:rFonts w:ascii="Calibri" w:hAnsi="Calibri" w:cs="Calibri"/>
                <w:b/>
                <w:bCs/>
                <w:sz w:val="16"/>
                <w:szCs w:val="16"/>
              </w:rPr>
              <w:t> </w:t>
            </w:r>
          </w:p>
        </w:tc>
        <w:tc>
          <w:tcPr>
            <w:tcW w:w="920" w:type="dxa"/>
            <w:tcBorders>
              <w:top w:val="nil"/>
              <w:left w:val="nil"/>
              <w:bottom w:val="single" w:sz="4" w:space="0" w:color="auto"/>
              <w:right w:val="single" w:sz="4" w:space="0" w:color="auto"/>
            </w:tcBorders>
            <w:shd w:val="clear" w:color="000000" w:fill="DCE6F1"/>
            <w:noWrap/>
            <w:vAlign w:val="bottom"/>
            <w:hideMark/>
          </w:tcPr>
          <w:p w14:paraId="5176040F" w14:textId="77777777" w:rsidR="00620760" w:rsidRPr="00620760" w:rsidRDefault="00620760" w:rsidP="00620760">
            <w:pPr>
              <w:rPr>
                <w:rFonts w:ascii="Calibri" w:hAnsi="Calibri" w:cs="Calibri"/>
                <w:b/>
                <w:bCs/>
                <w:sz w:val="16"/>
                <w:szCs w:val="16"/>
              </w:rPr>
            </w:pPr>
            <w:r w:rsidRPr="00620760">
              <w:rPr>
                <w:rFonts w:ascii="Calibri" w:hAnsi="Calibri" w:cs="Calibri"/>
                <w:b/>
                <w:bCs/>
                <w:sz w:val="16"/>
                <w:szCs w:val="16"/>
              </w:rPr>
              <w:t> </w:t>
            </w:r>
          </w:p>
        </w:tc>
        <w:tc>
          <w:tcPr>
            <w:tcW w:w="860" w:type="dxa"/>
            <w:tcBorders>
              <w:top w:val="nil"/>
              <w:left w:val="nil"/>
              <w:bottom w:val="single" w:sz="4" w:space="0" w:color="auto"/>
              <w:right w:val="single" w:sz="4" w:space="0" w:color="auto"/>
            </w:tcBorders>
            <w:shd w:val="clear" w:color="000000" w:fill="DCE6F1"/>
            <w:noWrap/>
            <w:vAlign w:val="bottom"/>
            <w:hideMark/>
          </w:tcPr>
          <w:p w14:paraId="37868F89" w14:textId="77777777" w:rsidR="00620760" w:rsidRPr="00620760" w:rsidRDefault="00620760" w:rsidP="00620760">
            <w:pPr>
              <w:rPr>
                <w:rFonts w:ascii="Calibri" w:hAnsi="Calibri" w:cs="Calibri"/>
                <w:b/>
                <w:bCs/>
                <w:sz w:val="16"/>
                <w:szCs w:val="16"/>
              </w:rPr>
            </w:pPr>
            <w:r w:rsidRPr="00620760">
              <w:rPr>
                <w:rFonts w:ascii="Calibri" w:hAnsi="Calibri" w:cs="Calibri"/>
                <w:b/>
                <w:bCs/>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403D5DAD"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r w:rsidR="00620760" w:rsidRPr="00620760" w14:paraId="66253812" w14:textId="77777777" w:rsidTr="00620760">
        <w:trPr>
          <w:trHeight w:val="290"/>
        </w:trPr>
        <w:tc>
          <w:tcPr>
            <w:tcW w:w="2840" w:type="dxa"/>
            <w:tcBorders>
              <w:top w:val="nil"/>
              <w:left w:val="single" w:sz="4" w:space="0" w:color="auto"/>
              <w:bottom w:val="single" w:sz="4" w:space="0" w:color="auto"/>
              <w:right w:val="single" w:sz="4" w:space="0" w:color="auto"/>
            </w:tcBorders>
            <w:shd w:val="clear" w:color="000000" w:fill="D8E4BC"/>
            <w:hideMark/>
          </w:tcPr>
          <w:p w14:paraId="591F3421" w14:textId="77777777" w:rsidR="00620760" w:rsidRPr="00620760" w:rsidRDefault="00620760" w:rsidP="00620760">
            <w:pPr>
              <w:rPr>
                <w:rFonts w:ascii="Arial" w:hAnsi="Arial" w:cs="Arial"/>
                <w:b/>
                <w:bCs/>
                <w:sz w:val="16"/>
                <w:szCs w:val="16"/>
              </w:rPr>
            </w:pPr>
            <w:r w:rsidRPr="00620760">
              <w:rPr>
                <w:rFonts w:ascii="Arial" w:hAnsi="Arial" w:cs="Arial"/>
                <w:b/>
                <w:bCs/>
                <w:sz w:val="16"/>
                <w:szCs w:val="16"/>
              </w:rPr>
              <w:t>TOTAL IVA INCLÒS</w:t>
            </w:r>
          </w:p>
        </w:tc>
        <w:tc>
          <w:tcPr>
            <w:tcW w:w="1617" w:type="dxa"/>
            <w:tcBorders>
              <w:top w:val="nil"/>
              <w:left w:val="nil"/>
              <w:bottom w:val="single" w:sz="4" w:space="0" w:color="auto"/>
              <w:right w:val="single" w:sz="4" w:space="0" w:color="auto"/>
            </w:tcBorders>
            <w:shd w:val="clear" w:color="000000" w:fill="D8E4BC"/>
            <w:noWrap/>
            <w:hideMark/>
          </w:tcPr>
          <w:p w14:paraId="1D1FAB2F"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23" w:type="dxa"/>
            <w:tcBorders>
              <w:top w:val="nil"/>
              <w:left w:val="nil"/>
              <w:bottom w:val="single" w:sz="4" w:space="0" w:color="auto"/>
              <w:right w:val="single" w:sz="4" w:space="0" w:color="auto"/>
            </w:tcBorders>
            <w:shd w:val="clear" w:color="000000" w:fill="D8E4BC"/>
            <w:noWrap/>
            <w:hideMark/>
          </w:tcPr>
          <w:p w14:paraId="62F6F1B4"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20" w:type="dxa"/>
            <w:tcBorders>
              <w:top w:val="nil"/>
              <w:left w:val="nil"/>
              <w:bottom w:val="single" w:sz="4" w:space="0" w:color="auto"/>
              <w:right w:val="single" w:sz="4" w:space="0" w:color="auto"/>
            </w:tcBorders>
            <w:shd w:val="clear" w:color="000000" w:fill="D8E4BC"/>
            <w:noWrap/>
            <w:hideMark/>
          </w:tcPr>
          <w:p w14:paraId="36A3791B"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860" w:type="dxa"/>
            <w:tcBorders>
              <w:top w:val="nil"/>
              <w:left w:val="nil"/>
              <w:bottom w:val="single" w:sz="4" w:space="0" w:color="auto"/>
              <w:right w:val="single" w:sz="4" w:space="0" w:color="auto"/>
            </w:tcBorders>
            <w:shd w:val="clear" w:color="000000" w:fill="D8E4BC"/>
            <w:noWrap/>
            <w:hideMark/>
          </w:tcPr>
          <w:p w14:paraId="3869DE2C" w14:textId="77777777" w:rsidR="00620760" w:rsidRPr="00620760" w:rsidRDefault="00620760" w:rsidP="00620760">
            <w:pPr>
              <w:jc w:val="right"/>
              <w:rPr>
                <w:rFonts w:ascii="Arial" w:hAnsi="Arial" w:cs="Arial"/>
                <w:b/>
                <w:bCs/>
                <w:sz w:val="16"/>
                <w:szCs w:val="16"/>
              </w:rPr>
            </w:pPr>
            <w:r w:rsidRPr="00620760">
              <w:rPr>
                <w:rFonts w:ascii="Arial" w:hAnsi="Arial" w:cs="Arial"/>
                <w:b/>
                <w:bCs/>
                <w:sz w:val="16"/>
                <w:szCs w:val="16"/>
              </w:rPr>
              <w:t> </w:t>
            </w:r>
          </w:p>
        </w:tc>
        <w:tc>
          <w:tcPr>
            <w:tcW w:w="940" w:type="dxa"/>
            <w:tcBorders>
              <w:top w:val="nil"/>
              <w:left w:val="nil"/>
              <w:bottom w:val="single" w:sz="4" w:space="0" w:color="auto"/>
              <w:right w:val="single" w:sz="4" w:space="0" w:color="auto"/>
            </w:tcBorders>
            <w:shd w:val="clear" w:color="auto" w:fill="auto"/>
            <w:noWrap/>
            <w:hideMark/>
          </w:tcPr>
          <w:p w14:paraId="507CFDE6" w14:textId="77777777" w:rsidR="00620760" w:rsidRPr="00620760" w:rsidRDefault="00620760" w:rsidP="00620760">
            <w:pPr>
              <w:jc w:val="right"/>
              <w:rPr>
                <w:rFonts w:ascii="Arial" w:hAnsi="Arial" w:cs="Arial"/>
                <w:sz w:val="16"/>
                <w:szCs w:val="16"/>
              </w:rPr>
            </w:pPr>
            <w:r w:rsidRPr="00620760">
              <w:rPr>
                <w:rFonts w:ascii="Arial" w:hAnsi="Arial" w:cs="Arial"/>
                <w:sz w:val="16"/>
                <w:szCs w:val="16"/>
              </w:rPr>
              <w:t>... €</w:t>
            </w:r>
          </w:p>
        </w:tc>
      </w:tr>
    </w:tbl>
    <w:p w14:paraId="597B32D3" w14:textId="77777777" w:rsidR="00504FB3" w:rsidRDefault="00504FB3" w:rsidP="00504FB3">
      <w:pPr>
        <w:pStyle w:val="Textindependent"/>
        <w:shd w:val="clear" w:color="auto" w:fill="FFFFFF"/>
        <w:spacing w:line="276" w:lineRule="auto"/>
        <w:ind w:right="0"/>
        <w:rPr>
          <w:rFonts w:ascii="Verdana" w:hAnsi="Verdana" w:cs="Arial"/>
          <w:snapToGrid w:val="0"/>
          <w:color w:val="FF0000"/>
          <w:sz w:val="20"/>
        </w:rPr>
      </w:pPr>
    </w:p>
    <w:p w14:paraId="735A144F" w14:textId="77777777" w:rsidR="00504FB3" w:rsidRPr="00F37673" w:rsidRDefault="00504FB3" w:rsidP="00504FB3">
      <w:pPr>
        <w:tabs>
          <w:tab w:val="left" w:pos="851"/>
          <w:tab w:val="left" w:pos="1134"/>
          <w:tab w:val="left" w:pos="1702"/>
        </w:tabs>
        <w:spacing w:line="276" w:lineRule="auto"/>
        <w:ind w:right="-2"/>
        <w:jc w:val="both"/>
        <w:rPr>
          <w:rFonts w:ascii="Verdana" w:hAnsi="Verdana"/>
          <w:b/>
        </w:rPr>
      </w:pPr>
      <w:r w:rsidRPr="00F37673">
        <w:rPr>
          <w:rFonts w:ascii="Verdana" w:hAnsi="Verdana"/>
          <w:b/>
        </w:rPr>
        <w:t>En cas de discrepàncies en la informació prevaldrà l’oferta que s’obtingui de l’aplicació dels preus unitaris oferts.</w:t>
      </w:r>
    </w:p>
    <w:p w14:paraId="61CA1043" w14:textId="77777777" w:rsidR="00504FB3" w:rsidRPr="00F37673" w:rsidRDefault="00504FB3" w:rsidP="00504FB3">
      <w:pPr>
        <w:tabs>
          <w:tab w:val="left" w:pos="851"/>
          <w:tab w:val="left" w:pos="1134"/>
          <w:tab w:val="left" w:pos="1702"/>
        </w:tabs>
        <w:spacing w:line="276" w:lineRule="auto"/>
        <w:ind w:right="-2"/>
        <w:jc w:val="both"/>
        <w:rPr>
          <w:rFonts w:ascii="Verdana" w:hAnsi="Verdana"/>
          <w:b/>
        </w:rPr>
      </w:pPr>
    </w:p>
    <w:p w14:paraId="1FDEB408" w14:textId="26A5A8FF" w:rsidR="00504FB3" w:rsidRPr="00504FB3" w:rsidRDefault="00504FB3" w:rsidP="00504FB3">
      <w:pPr>
        <w:tabs>
          <w:tab w:val="left" w:pos="851"/>
          <w:tab w:val="left" w:pos="1134"/>
          <w:tab w:val="left" w:pos="1702"/>
        </w:tabs>
        <w:spacing w:line="276" w:lineRule="auto"/>
        <w:ind w:right="-2"/>
        <w:jc w:val="both"/>
        <w:rPr>
          <w:rFonts w:ascii="Verdana" w:hAnsi="Verdana"/>
          <w:b/>
          <w:u w:val="single"/>
        </w:rPr>
      </w:pPr>
      <w:r w:rsidRPr="00504FB3">
        <w:rPr>
          <w:rFonts w:ascii="Verdana" w:hAnsi="Verdana"/>
          <w:b/>
          <w:u w:val="single"/>
        </w:rPr>
        <w:t xml:space="preserve">Igualment indicar que, en cap cas es podran superar els preus unitaris indicats </w:t>
      </w:r>
      <w:r>
        <w:rPr>
          <w:rFonts w:ascii="Verdana" w:hAnsi="Verdana"/>
          <w:b/>
          <w:u w:val="single"/>
        </w:rPr>
        <w:t>al pressupost de sortida</w:t>
      </w:r>
    </w:p>
    <w:p w14:paraId="3DAD5AA4" w14:textId="77777777" w:rsidR="00504FB3" w:rsidRPr="00F37673" w:rsidRDefault="00504FB3" w:rsidP="00504FB3">
      <w:pPr>
        <w:tabs>
          <w:tab w:val="left" w:pos="851"/>
          <w:tab w:val="left" w:pos="1134"/>
          <w:tab w:val="left" w:pos="1702"/>
        </w:tabs>
        <w:spacing w:line="276" w:lineRule="auto"/>
        <w:ind w:right="-2"/>
        <w:jc w:val="both"/>
        <w:rPr>
          <w:rFonts w:ascii="Verdana" w:hAnsi="Verdana"/>
          <w:b/>
        </w:rPr>
      </w:pPr>
    </w:p>
    <w:p w14:paraId="23A585C9" w14:textId="77777777" w:rsidR="000C2458" w:rsidRPr="00220D76" w:rsidRDefault="000C2458" w:rsidP="000C2458">
      <w:pPr>
        <w:tabs>
          <w:tab w:val="decimal" w:pos="3544"/>
        </w:tabs>
        <w:spacing w:line="276" w:lineRule="auto"/>
        <w:jc w:val="both"/>
        <w:rPr>
          <w:rFonts w:ascii="Verdana" w:hAnsi="Verdana"/>
        </w:rPr>
      </w:pPr>
      <w:r w:rsidRPr="00220D76">
        <w:rPr>
          <w:rFonts w:ascii="Verdana" w:hAnsi="Verdana"/>
        </w:rPr>
        <w:t xml:space="preserve">Aquest </w:t>
      </w:r>
      <w:r w:rsidRPr="00220D76">
        <w:rPr>
          <w:rFonts w:ascii="Verdana" w:hAnsi="Verdana"/>
          <w:b/>
        </w:rPr>
        <w:t xml:space="preserve">preu total </w:t>
      </w:r>
      <w:r w:rsidRPr="00220D76">
        <w:rPr>
          <w:rFonts w:ascii="Verdana" w:hAnsi="Verdana"/>
        </w:rPr>
        <w:t>es desglossa en els costos directes i indirectes següents i els costos salarials següents aplicant el conveni ...................................................................</w:t>
      </w:r>
    </w:p>
    <w:p w14:paraId="200A3C39" w14:textId="77777777" w:rsidR="000C2458" w:rsidRPr="00220D76" w:rsidRDefault="000C2458" w:rsidP="000C2458">
      <w:pPr>
        <w:tabs>
          <w:tab w:val="decimal" w:pos="3544"/>
        </w:tabs>
        <w:spacing w:line="276" w:lineRule="auto"/>
        <w:jc w:val="both"/>
        <w:rPr>
          <w:rFonts w:ascii="Verdana" w:hAnsi="Verdana"/>
        </w:rPr>
      </w:pPr>
    </w:p>
    <w:tbl>
      <w:tblPr>
        <w:tblW w:w="5000" w:type="pct"/>
        <w:tblCellMar>
          <w:left w:w="70" w:type="dxa"/>
          <w:right w:w="70" w:type="dxa"/>
        </w:tblCellMar>
        <w:tblLook w:val="04A0" w:firstRow="1" w:lastRow="0" w:firstColumn="1" w:lastColumn="0" w:noHBand="0" w:noVBand="1"/>
      </w:tblPr>
      <w:tblGrid>
        <w:gridCol w:w="6276"/>
        <w:gridCol w:w="2794"/>
      </w:tblGrid>
      <w:tr w:rsidR="000C2458" w:rsidRPr="00220D76" w14:paraId="582787FE" w14:textId="77777777" w:rsidTr="000C2458">
        <w:trPr>
          <w:trHeight w:val="300"/>
        </w:trPr>
        <w:tc>
          <w:tcPr>
            <w:tcW w:w="34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3B52622" w14:textId="77777777" w:rsidR="000C2458" w:rsidRPr="00220D76" w:rsidRDefault="000C2458" w:rsidP="000C2458">
            <w:pPr>
              <w:jc w:val="center"/>
              <w:rPr>
                <w:rFonts w:ascii="Verdana" w:hAnsi="Verdana" w:cs="Arial"/>
                <w:b/>
                <w:bCs/>
              </w:rPr>
            </w:pPr>
            <w:r w:rsidRPr="00220D76">
              <w:rPr>
                <w:rFonts w:ascii="Verdana" w:hAnsi="Verdana" w:cs="Arial"/>
                <w:b/>
                <w:bCs/>
              </w:rPr>
              <w:t>Costos directes</w:t>
            </w:r>
          </w:p>
        </w:tc>
        <w:tc>
          <w:tcPr>
            <w:tcW w:w="1540" w:type="pct"/>
            <w:tcBorders>
              <w:top w:val="single" w:sz="4" w:space="0" w:color="auto"/>
              <w:left w:val="nil"/>
              <w:bottom w:val="single" w:sz="4" w:space="0" w:color="auto"/>
              <w:right w:val="single" w:sz="4" w:space="0" w:color="auto"/>
            </w:tcBorders>
            <w:shd w:val="clear" w:color="000000" w:fill="D9D9D9"/>
            <w:vAlign w:val="center"/>
            <w:hideMark/>
          </w:tcPr>
          <w:p w14:paraId="1784AE83" w14:textId="77777777" w:rsidR="000C2458" w:rsidRPr="00220D76" w:rsidRDefault="000C2458" w:rsidP="000C2458">
            <w:pPr>
              <w:jc w:val="center"/>
              <w:rPr>
                <w:rFonts w:ascii="Verdana" w:hAnsi="Verdana" w:cs="Arial"/>
                <w:b/>
                <w:bCs/>
              </w:rPr>
            </w:pPr>
            <w:r w:rsidRPr="00220D76">
              <w:rPr>
                <w:rFonts w:ascii="Verdana" w:hAnsi="Verdana" w:cs="Arial"/>
                <w:b/>
                <w:bCs/>
              </w:rPr>
              <w:t>Import €</w:t>
            </w:r>
          </w:p>
        </w:tc>
      </w:tr>
      <w:tr w:rsidR="000C2458" w:rsidRPr="00220D76" w14:paraId="5762629E"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7F990225" w14:textId="77777777" w:rsidR="000C2458" w:rsidRPr="00220D76" w:rsidRDefault="000C2458" w:rsidP="000C2458">
            <w:pPr>
              <w:rPr>
                <w:rFonts w:ascii="Verdana" w:hAnsi="Verdana" w:cs="Arial"/>
              </w:rPr>
            </w:pPr>
            <w:r w:rsidRPr="00220D76">
              <w:rPr>
                <w:rFonts w:ascii="Verdana" w:hAnsi="Verdana" w:cs="Arial"/>
              </w:rPr>
              <w:t xml:space="preserve">Costos salarials </w:t>
            </w:r>
          </w:p>
        </w:tc>
        <w:tc>
          <w:tcPr>
            <w:tcW w:w="1540" w:type="pct"/>
            <w:tcBorders>
              <w:top w:val="nil"/>
              <w:left w:val="nil"/>
              <w:bottom w:val="single" w:sz="4" w:space="0" w:color="auto"/>
              <w:right w:val="single" w:sz="4" w:space="0" w:color="auto"/>
            </w:tcBorders>
            <w:shd w:val="clear" w:color="auto" w:fill="auto"/>
            <w:noWrap/>
            <w:vAlign w:val="center"/>
            <w:hideMark/>
          </w:tcPr>
          <w:p w14:paraId="2BF454B5"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7E2FA6A5"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746E3072" w14:textId="77777777" w:rsidR="000C2458" w:rsidRPr="00220D76" w:rsidRDefault="000C2458" w:rsidP="000C2458">
            <w:pPr>
              <w:rPr>
                <w:rFonts w:ascii="Verdana" w:hAnsi="Verdana" w:cs="Arial"/>
              </w:rPr>
            </w:pPr>
            <w:r w:rsidRPr="00220D76">
              <w:rPr>
                <w:rFonts w:ascii="Verdana" w:hAnsi="Verdana" w:cs="Arial"/>
              </w:rPr>
              <w:t>Cotitzacions socials</w:t>
            </w:r>
          </w:p>
        </w:tc>
        <w:tc>
          <w:tcPr>
            <w:tcW w:w="1540" w:type="pct"/>
            <w:tcBorders>
              <w:top w:val="nil"/>
              <w:left w:val="nil"/>
              <w:bottom w:val="single" w:sz="4" w:space="0" w:color="auto"/>
              <w:right w:val="single" w:sz="4" w:space="0" w:color="auto"/>
            </w:tcBorders>
            <w:shd w:val="clear" w:color="auto" w:fill="auto"/>
            <w:vAlign w:val="center"/>
            <w:hideMark/>
          </w:tcPr>
          <w:p w14:paraId="42457894"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0892E4B1"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051902D4" w14:textId="45A12E3B" w:rsidR="000C2458" w:rsidRPr="00220D76" w:rsidRDefault="00F84FDC" w:rsidP="000C2458">
            <w:pPr>
              <w:rPr>
                <w:rFonts w:ascii="Verdana" w:hAnsi="Verdana" w:cs="Arial"/>
              </w:rPr>
            </w:pPr>
            <w:r>
              <w:rPr>
                <w:rFonts w:ascii="Verdana" w:hAnsi="Verdana" w:cs="Arial"/>
              </w:rPr>
              <w:t>Detallar la resta de conceptes de despesa directa associats al contracte</w:t>
            </w:r>
          </w:p>
        </w:tc>
        <w:tc>
          <w:tcPr>
            <w:tcW w:w="1540" w:type="pct"/>
            <w:tcBorders>
              <w:top w:val="nil"/>
              <w:left w:val="nil"/>
              <w:bottom w:val="single" w:sz="4" w:space="0" w:color="auto"/>
              <w:right w:val="single" w:sz="4" w:space="0" w:color="auto"/>
            </w:tcBorders>
            <w:shd w:val="clear" w:color="auto" w:fill="auto"/>
            <w:vAlign w:val="center"/>
            <w:hideMark/>
          </w:tcPr>
          <w:p w14:paraId="2B8E2E4C"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514D1CE7"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065C0DEE" w14:textId="53776360" w:rsidR="000C2458" w:rsidRPr="00220D76" w:rsidRDefault="00F84FDC" w:rsidP="000C2458">
            <w:pPr>
              <w:rPr>
                <w:rFonts w:ascii="Verdana" w:hAnsi="Verdana" w:cs="Arial"/>
              </w:rPr>
            </w:pPr>
            <w:r>
              <w:rPr>
                <w:rFonts w:ascii="Verdana" w:hAnsi="Verdana" w:cs="Arial"/>
              </w:rPr>
              <w:t>....</w:t>
            </w:r>
          </w:p>
        </w:tc>
        <w:tc>
          <w:tcPr>
            <w:tcW w:w="1540" w:type="pct"/>
            <w:tcBorders>
              <w:top w:val="nil"/>
              <w:left w:val="nil"/>
              <w:bottom w:val="single" w:sz="4" w:space="0" w:color="auto"/>
              <w:right w:val="single" w:sz="4" w:space="0" w:color="auto"/>
            </w:tcBorders>
            <w:shd w:val="clear" w:color="auto" w:fill="auto"/>
            <w:vAlign w:val="center"/>
            <w:hideMark/>
          </w:tcPr>
          <w:p w14:paraId="148F1CB6"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4FC1600C" w14:textId="77777777" w:rsidTr="000C2458">
        <w:trPr>
          <w:trHeight w:val="338"/>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165A98E5" w14:textId="262C40D4" w:rsidR="000C2458" w:rsidRPr="00220D76" w:rsidRDefault="00F84FDC" w:rsidP="000C2458">
            <w:pPr>
              <w:rPr>
                <w:rFonts w:ascii="Verdana" w:hAnsi="Verdana" w:cs="Arial"/>
              </w:rPr>
            </w:pPr>
            <w:r>
              <w:rPr>
                <w:rFonts w:ascii="Verdana" w:hAnsi="Verdana" w:cs="Arial"/>
              </w:rPr>
              <w:t>....</w:t>
            </w:r>
          </w:p>
        </w:tc>
        <w:tc>
          <w:tcPr>
            <w:tcW w:w="1540" w:type="pct"/>
            <w:tcBorders>
              <w:top w:val="nil"/>
              <w:left w:val="nil"/>
              <w:bottom w:val="single" w:sz="4" w:space="0" w:color="auto"/>
              <w:right w:val="single" w:sz="4" w:space="0" w:color="auto"/>
            </w:tcBorders>
            <w:shd w:val="clear" w:color="auto" w:fill="auto"/>
            <w:vAlign w:val="center"/>
            <w:hideMark/>
          </w:tcPr>
          <w:p w14:paraId="2CA84DE7"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2D78222C"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488E90FD" w14:textId="77777777" w:rsidR="000C2458" w:rsidRPr="00220D76" w:rsidRDefault="000C2458" w:rsidP="000C2458">
            <w:pPr>
              <w:jc w:val="right"/>
              <w:rPr>
                <w:rFonts w:ascii="Verdana" w:hAnsi="Verdana" w:cs="Arial"/>
              </w:rPr>
            </w:pPr>
            <w:r w:rsidRPr="00220D76">
              <w:rPr>
                <w:rFonts w:ascii="Verdana" w:hAnsi="Verdana" w:cs="Arial"/>
              </w:rPr>
              <w:t>TOTAL costos directes</w:t>
            </w:r>
          </w:p>
        </w:tc>
        <w:tc>
          <w:tcPr>
            <w:tcW w:w="1540" w:type="pct"/>
            <w:tcBorders>
              <w:top w:val="nil"/>
              <w:left w:val="nil"/>
              <w:bottom w:val="single" w:sz="4" w:space="0" w:color="auto"/>
              <w:right w:val="single" w:sz="4" w:space="0" w:color="auto"/>
            </w:tcBorders>
            <w:shd w:val="clear" w:color="auto" w:fill="auto"/>
            <w:vAlign w:val="center"/>
            <w:hideMark/>
          </w:tcPr>
          <w:p w14:paraId="205D1194"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170B48D3" w14:textId="77777777" w:rsidTr="000C2458">
        <w:trPr>
          <w:trHeight w:val="300"/>
        </w:trPr>
        <w:tc>
          <w:tcPr>
            <w:tcW w:w="3460" w:type="pct"/>
            <w:tcBorders>
              <w:top w:val="nil"/>
              <w:left w:val="nil"/>
              <w:bottom w:val="nil"/>
              <w:right w:val="nil"/>
            </w:tcBorders>
            <w:shd w:val="clear" w:color="auto" w:fill="auto"/>
            <w:noWrap/>
            <w:vAlign w:val="bottom"/>
            <w:hideMark/>
          </w:tcPr>
          <w:p w14:paraId="74C3CFCB" w14:textId="77777777" w:rsidR="000C2458" w:rsidRPr="00220D76" w:rsidRDefault="000C2458" w:rsidP="000C2458">
            <w:pPr>
              <w:rPr>
                <w:rFonts w:ascii="Verdana" w:hAnsi="Verdana" w:cs="Arial"/>
              </w:rPr>
            </w:pPr>
          </w:p>
        </w:tc>
        <w:tc>
          <w:tcPr>
            <w:tcW w:w="1540" w:type="pct"/>
            <w:tcBorders>
              <w:top w:val="nil"/>
              <w:left w:val="nil"/>
              <w:bottom w:val="nil"/>
              <w:right w:val="nil"/>
            </w:tcBorders>
            <w:shd w:val="clear" w:color="auto" w:fill="auto"/>
            <w:noWrap/>
            <w:vAlign w:val="bottom"/>
            <w:hideMark/>
          </w:tcPr>
          <w:p w14:paraId="17078879" w14:textId="77777777" w:rsidR="000C2458" w:rsidRPr="00220D76" w:rsidRDefault="000C2458" w:rsidP="000C2458">
            <w:pPr>
              <w:rPr>
                <w:rFonts w:ascii="Verdana" w:hAnsi="Verdana" w:cs="Arial"/>
              </w:rPr>
            </w:pPr>
          </w:p>
        </w:tc>
      </w:tr>
      <w:tr w:rsidR="000C2458" w:rsidRPr="00220D76" w14:paraId="5D30C596" w14:textId="77777777" w:rsidTr="000C2458">
        <w:trPr>
          <w:trHeight w:val="300"/>
        </w:trPr>
        <w:tc>
          <w:tcPr>
            <w:tcW w:w="3460"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6F58957" w14:textId="77777777" w:rsidR="000C2458" w:rsidRPr="00220D76" w:rsidRDefault="000C2458" w:rsidP="000C2458">
            <w:pPr>
              <w:jc w:val="center"/>
              <w:rPr>
                <w:rFonts w:ascii="Verdana" w:hAnsi="Verdana" w:cs="Arial"/>
                <w:b/>
                <w:bCs/>
              </w:rPr>
            </w:pPr>
            <w:r w:rsidRPr="00220D76">
              <w:rPr>
                <w:rFonts w:ascii="Verdana" w:hAnsi="Verdana" w:cs="Arial"/>
                <w:b/>
                <w:bCs/>
              </w:rPr>
              <w:t>Costos indirectes</w:t>
            </w:r>
          </w:p>
        </w:tc>
        <w:tc>
          <w:tcPr>
            <w:tcW w:w="1540" w:type="pct"/>
            <w:tcBorders>
              <w:top w:val="single" w:sz="4" w:space="0" w:color="auto"/>
              <w:left w:val="nil"/>
              <w:bottom w:val="single" w:sz="4" w:space="0" w:color="auto"/>
              <w:right w:val="single" w:sz="4" w:space="0" w:color="auto"/>
            </w:tcBorders>
            <w:shd w:val="clear" w:color="000000" w:fill="D9D9D9"/>
            <w:vAlign w:val="center"/>
            <w:hideMark/>
          </w:tcPr>
          <w:p w14:paraId="34A29B68" w14:textId="77777777" w:rsidR="000C2458" w:rsidRPr="00220D76" w:rsidRDefault="000C2458" w:rsidP="000C2458">
            <w:pPr>
              <w:jc w:val="center"/>
              <w:rPr>
                <w:rFonts w:ascii="Verdana" w:hAnsi="Verdana" w:cs="Arial"/>
                <w:b/>
                <w:bCs/>
              </w:rPr>
            </w:pPr>
            <w:r w:rsidRPr="00220D76">
              <w:rPr>
                <w:rFonts w:ascii="Verdana" w:hAnsi="Verdana" w:cs="Arial"/>
                <w:b/>
                <w:bCs/>
              </w:rPr>
              <w:t>Import €</w:t>
            </w:r>
          </w:p>
        </w:tc>
      </w:tr>
      <w:tr w:rsidR="000C2458" w:rsidRPr="00220D76" w14:paraId="00D34F91"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3318FF68" w14:textId="77777777" w:rsidR="000C2458" w:rsidRPr="00220D76" w:rsidRDefault="000C2458" w:rsidP="000C2458">
            <w:pPr>
              <w:rPr>
                <w:rFonts w:ascii="Verdana" w:hAnsi="Verdana" w:cs="Arial"/>
              </w:rPr>
            </w:pPr>
            <w:r w:rsidRPr="00220D76">
              <w:rPr>
                <w:rFonts w:ascii="Verdana" w:hAnsi="Verdana" w:cs="Arial"/>
              </w:rPr>
              <w:t>Despeses generals d’estructura</w:t>
            </w:r>
          </w:p>
        </w:tc>
        <w:tc>
          <w:tcPr>
            <w:tcW w:w="1540" w:type="pct"/>
            <w:tcBorders>
              <w:top w:val="nil"/>
              <w:left w:val="nil"/>
              <w:bottom w:val="single" w:sz="4" w:space="0" w:color="auto"/>
              <w:right w:val="single" w:sz="4" w:space="0" w:color="auto"/>
            </w:tcBorders>
            <w:shd w:val="clear" w:color="auto" w:fill="auto"/>
            <w:vAlign w:val="center"/>
            <w:hideMark/>
          </w:tcPr>
          <w:p w14:paraId="610B128B"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539BAF9A"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45A024D3" w14:textId="77777777" w:rsidR="000C2458" w:rsidRPr="00220D76" w:rsidRDefault="000C2458" w:rsidP="000C2458">
            <w:pPr>
              <w:jc w:val="right"/>
              <w:rPr>
                <w:rFonts w:ascii="Verdana" w:hAnsi="Verdana" w:cs="Arial"/>
              </w:rPr>
            </w:pPr>
            <w:r w:rsidRPr="00220D76">
              <w:rPr>
                <w:rFonts w:ascii="Verdana" w:hAnsi="Verdana" w:cs="Arial"/>
              </w:rPr>
              <w:t>TOTAL costos indirectes</w:t>
            </w:r>
          </w:p>
        </w:tc>
        <w:tc>
          <w:tcPr>
            <w:tcW w:w="1540" w:type="pct"/>
            <w:tcBorders>
              <w:top w:val="nil"/>
              <w:left w:val="nil"/>
              <w:bottom w:val="single" w:sz="4" w:space="0" w:color="auto"/>
              <w:right w:val="single" w:sz="4" w:space="0" w:color="auto"/>
            </w:tcBorders>
            <w:shd w:val="clear" w:color="auto" w:fill="auto"/>
            <w:vAlign w:val="center"/>
            <w:hideMark/>
          </w:tcPr>
          <w:p w14:paraId="2BB18081"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2EA4078D"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16AC7F83" w14:textId="77777777" w:rsidR="000C2458" w:rsidRPr="00220D76" w:rsidRDefault="000C2458" w:rsidP="000C2458">
            <w:pPr>
              <w:rPr>
                <w:rFonts w:ascii="Verdana" w:hAnsi="Verdana" w:cs="Arial"/>
              </w:rPr>
            </w:pPr>
            <w:r w:rsidRPr="00220D76">
              <w:rPr>
                <w:rFonts w:ascii="Verdana" w:hAnsi="Verdana" w:cs="Arial"/>
              </w:rPr>
              <w:t xml:space="preserve">Benefici industrial </w:t>
            </w:r>
          </w:p>
        </w:tc>
        <w:tc>
          <w:tcPr>
            <w:tcW w:w="1540" w:type="pct"/>
            <w:tcBorders>
              <w:top w:val="nil"/>
              <w:left w:val="nil"/>
              <w:bottom w:val="single" w:sz="4" w:space="0" w:color="auto"/>
              <w:right w:val="single" w:sz="4" w:space="0" w:color="auto"/>
            </w:tcBorders>
            <w:shd w:val="clear" w:color="auto" w:fill="auto"/>
            <w:vAlign w:val="center"/>
            <w:hideMark/>
          </w:tcPr>
          <w:p w14:paraId="72A492E3"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4C7659AD" w14:textId="77777777" w:rsidTr="000C2458">
        <w:trPr>
          <w:trHeight w:val="300"/>
        </w:trPr>
        <w:tc>
          <w:tcPr>
            <w:tcW w:w="3460" w:type="pct"/>
            <w:tcBorders>
              <w:top w:val="nil"/>
              <w:left w:val="single" w:sz="4" w:space="0" w:color="auto"/>
              <w:bottom w:val="single" w:sz="4" w:space="0" w:color="auto"/>
              <w:right w:val="single" w:sz="4" w:space="0" w:color="auto"/>
            </w:tcBorders>
            <w:shd w:val="clear" w:color="auto" w:fill="auto"/>
            <w:vAlign w:val="center"/>
            <w:hideMark/>
          </w:tcPr>
          <w:p w14:paraId="65C27414" w14:textId="77777777" w:rsidR="000C2458" w:rsidRPr="00220D76" w:rsidRDefault="000C2458" w:rsidP="000C2458">
            <w:pPr>
              <w:jc w:val="right"/>
              <w:rPr>
                <w:rFonts w:ascii="Verdana" w:hAnsi="Verdana" w:cs="Arial"/>
              </w:rPr>
            </w:pPr>
            <w:r w:rsidRPr="00220D76">
              <w:rPr>
                <w:rFonts w:ascii="Verdana" w:hAnsi="Verdana" w:cs="Arial"/>
              </w:rPr>
              <w:t xml:space="preserve">TOTAL </w:t>
            </w:r>
          </w:p>
        </w:tc>
        <w:tc>
          <w:tcPr>
            <w:tcW w:w="1540" w:type="pct"/>
            <w:tcBorders>
              <w:top w:val="nil"/>
              <w:left w:val="nil"/>
              <w:bottom w:val="single" w:sz="4" w:space="0" w:color="auto"/>
              <w:right w:val="single" w:sz="4" w:space="0" w:color="auto"/>
            </w:tcBorders>
            <w:shd w:val="clear" w:color="auto" w:fill="auto"/>
            <w:vAlign w:val="center"/>
            <w:hideMark/>
          </w:tcPr>
          <w:p w14:paraId="6FEC0485" w14:textId="77777777" w:rsidR="000C2458" w:rsidRPr="00220D76" w:rsidRDefault="000C2458" w:rsidP="000C2458">
            <w:pPr>
              <w:jc w:val="right"/>
              <w:rPr>
                <w:rFonts w:ascii="Verdana" w:hAnsi="Verdana" w:cs="Arial"/>
              </w:rPr>
            </w:pPr>
            <w:r w:rsidRPr="00220D76">
              <w:rPr>
                <w:rFonts w:ascii="Verdana" w:hAnsi="Verdana" w:cs="Arial"/>
              </w:rPr>
              <w:t>… €</w:t>
            </w:r>
          </w:p>
        </w:tc>
      </w:tr>
      <w:tr w:rsidR="000C2458" w:rsidRPr="00220D76" w14:paraId="2A2D822A" w14:textId="77777777" w:rsidTr="000C2458">
        <w:trPr>
          <w:trHeight w:val="157"/>
        </w:trPr>
        <w:tc>
          <w:tcPr>
            <w:tcW w:w="3460" w:type="pct"/>
            <w:tcBorders>
              <w:top w:val="nil"/>
              <w:left w:val="nil"/>
              <w:bottom w:val="nil"/>
              <w:right w:val="nil"/>
            </w:tcBorders>
            <w:shd w:val="clear" w:color="auto" w:fill="auto"/>
            <w:noWrap/>
            <w:vAlign w:val="bottom"/>
            <w:hideMark/>
          </w:tcPr>
          <w:p w14:paraId="735B2952" w14:textId="77777777" w:rsidR="000C2458" w:rsidRPr="00220D76" w:rsidRDefault="000C2458" w:rsidP="000C2458">
            <w:pPr>
              <w:rPr>
                <w:rFonts w:ascii="Verdana" w:hAnsi="Verdana" w:cs="Arial"/>
              </w:rPr>
            </w:pPr>
          </w:p>
        </w:tc>
        <w:tc>
          <w:tcPr>
            <w:tcW w:w="1540" w:type="pct"/>
            <w:tcBorders>
              <w:top w:val="nil"/>
              <w:left w:val="nil"/>
              <w:bottom w:val="nil"/>
              <w:right w:val="nil"/>
            </w:tcBorders>
            <w:shd w:val="clear" w:color="auto" w:fill="auto"/>
            <w:noWrap/>
            <w:vAlign w:val="bottom"/>
            <w:hideMark/>
          </w:tcPr>
          <w:p w14:paraId="0B4D2913" w14:textId="77777777" w:rsidR="000C2458" w:rsidRPr="00220D76" w:rsidRDefault="000C2458" w:rsidP="000C2458">
            <w:pPr>
              <w:rPr>
                <w:rFonts w:ascii="Verdana" w:hAnsi="Verdana" w:cs="Arial"/>
              </w:rPr>
            </w:pPr>
          </w:p>
        </w:tc>
      </w:tr>
      <w:tr w:rsidR="000C2458" w:rsidRPr="00220D76" w14:paraId="0B5D67EB" w14:textId="77777777" w:rsidTr="000C2458">
        <w:trPr>
          <w:trHeight w:val="585"/>
        </w:trPr>
        <w:tc>
          <w:tcPr>
            <w:tcW w:w="346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EE74AF1" w14:textId="77777777" w:rsidR="000C2458" w:rsidRPr="00220D76" w:rsidRDefault="000C2458" w:rsidP="000C2458">
            <w:pPr>
              <w:rPr>
                <w:rFonts w:ascii="Verdana" w:hAnsi="Verdana" w:cs="Arial"/>
              </w:rPr>
            </w:pPr>
            <w:r w:rsidRPr="00220D76">
              <w:rPr>
                <w:rFonts w:ascii="Verdana" w:hAnsi="Verdana" w:cs="Arial"/>
              </w:rPr>
              <w:t>TOTAL DE COSTOS (directes + indirectes + Benefici industrial):</w:t>
            </w:r>
          </w:p>
        </w:tc>
        <w:tc>
          <w:tcPr>
            <w:tcW w:w="1540" w:type="pct"/>
            <w:tcBorders>
              <w:top w:val="single" w:sz="8" w:space="0" w:color="auto"/>
              <w:left w:val="nil"/>
              <w:bottom w:val="single" w:sz="8" w:space="0" w:color="auto"/>
              <w:right w:val="single" w:sz="8" w:space="0" w:color="auto"/>
            </w:tcBorders>
            <w:shd w:val="clear" w:color="auto" w:fill="auto"/>
            <w:vAlign w:val="center"/>
            <w:hideMark/>
          </w:tcPr>
          <w:p w14:paraId="7A32D68A" w14:textId="77777777" w:rsidR="000C2458" w:rsidRPr="00220D76" w:rsidRDefault="000C2458" w:rsidP="000C2458">
            <w:pPr>
              <w:jc w:val="right"/>
              <w:rPr>
                <w:rFonts w:ascii="Verdana" w:hAnsi="Verdana" w:cs="Arial"/>
              </w:rPr>
            </w:pPr>
            <w:r w:rsidRPr="00220D76">
              <w:rPr>
                <w:rFonts w:ascii="Verdana" w:hAnsi="Verdana" w:cs="Arial"/>
              </w:rPr>
              <w:t>… €</w:t>
            </w:r>
          </w:p>
        </w:tc>
      </w:tr>
    </w:tbl>
    <w:p w14:paraId="1968588C" w14:textId="77777777" w:rsidR="000C2458" w:rsidRPr="00220D76" w:rsidRDefault="000C2458" w:rsidP="000C2458">
      <w:pPr>
        <w:tabs>
          <w:tab w:val="decimal" w:pos="3544"/>
        </w:tabs>
        <w:spacing w:line="276" w:lineRule="auto"/>
        <w:jc w:val="both"/>
        <w:rPr>
          <w:rFonts w:ascii="Verdana" w:hAnsi="Verdana"/>
        </w:rPr>
      </w:pPr>
    </w:p>
    <w:p w14:paraId="474AFD24" w14:textId="77777777" w:rsidR="000C2458" w:rsidRPr="00220D76" w:rsidRDefault="000C2458" w:rsidP="000C2458">
      <w:pPr>
        <w:tabs>
          <w:tab w:val="decimal" w:pos="3544"/>
        </w:tabs>
        <w:spacing w:line="276" w:lineRule="auto"/>
        <w:jc w:val="both"/>
        <w:rPr>
          <w:rFonts w:ascii="Verdana" w:hAnsi="Verdana"/>
        </w:rPr>
      </w:pPr>
    </w:p>
    <w:p w14:paraId="22DE3388" w14:textId="77777777" w:rsidR="000C2458" w:rsidRPr="00220D76" w:rsidRDefault="000C2458" w:rsidP="000C2458">
      <w:pPr>
        <w:pStyle w:val="Textindependent2"/>
        <w:tabs>
          <w:tab w:val="left" w:pos="567"/>
          <w:tab w:val="left" w:pos="1134"/>
          <w:tab w:val="left" w:pos="1702"/>
        </w:tabs>
        <w:spacing w:line="276" w:lineRule="auto"/>
        <w:rPr>
          <w:rFonts w:ascii="Verdana" w:hAnsi="Verdana"/>
          <w:sz w:val="20"/>
        </w:rPr>
      </w:pPr>
      <w:r w:rsidRPr="00220D76">
        <w:rPr>
          <w:rFonts w:ascii="Verdana" w:hAnsi="Verdana"/>
          <w:sz w:val="20"/>
        </w:rPr>
        <w:t xml:space="preserve">Així mateix presenta la següent </w:t>
      </w:r>
      <w:r w:rsidRPr="00220D76">
        <w:rPr>
          <w:rFonts w:ascii="Verdana" w:hAnsi="Verdana"/>
          <w:b/>
          <w:sz w:val="20"/>
        </w:rPr>
        <w:t>OFERTA RELATIVA ALS CRITERIS D’ADJUDICACIÓ AVALUABLES MITJANÇANT LA UTILITZACIÓ DE FÓRMULES</w:t>
      </w:r>
      <w:r w:rsidRPr="00220D76">
        <w:rPr>
          <w:rFonts w:ascii="Verdana" w:hAnsi="Verdana"/>
          <w:sz w:val="20"/>
        </w:rPr>
        <w:t xml:space="preserve"> (criteris automàtics):</w:t>
      </w:r>
    </w:p>
    <w:p w14:paraId="152F9406" w14:textId="77777777" w:rsidR="00220D76" w:rsidRPr="008F75E1" w:rsidRDefault="00220D76" w:rsidP="00220D76">
      <w:pPr>
        <w:pStyle w:val="Default"/>
        <w:rPr>
          <w:rFonts w:ascii="Verdana" w:hAnsi="Verdana"/>
          <w:color w:val="auto"/>
          <w:sz w:val="20"/>
          <w:szCs w:val="20"/>
        </w:rPr>
      </w:pPr>
    </w:p>
    <w:p w14:paraId="0DBDF5A9" w14:textId="236E2B31" w:rsidR="008F75E1" w:rsidRPr="008F75E1" w:rsidRDefault="008F75E1" w:rsidP="008F75E1">
      <w:pPr>
        <w:pStyle w:val="Default"/>
        <w:numPr>
          <w:ilvl w:val="2"/>
          <w:numId w:val="30"/>
        </w:numPr>
        <w:ind w:left="426"/>
        <w:jc w:val="both"/>
        <w:rPr>
          <w:color w:val="auto"/>
        </w:rPr>
      </w:pPr>
      <w:r w:rsidRPr="008F75E1">
        <w:rPr>
          <w:rFonts w:ascii="Verdana" w:hAnsi="Verdana"/>
          <w:color w:val="auto"/>
          <w:sz w:val="20"/>
          <w:szCs w:val="20"/>
        </w:rPr>
        <w:t xml:space="preserve">En el cas de resultar adjudicatari es compromet a aportar a l’equip com a mínim uns persona que parli francès i doni cobertura com a mínim a personal de sala, de l’estand de </w:t>
      </w:r>
      <w:proofErr w:type="spellStart"/>
      <w:r w:rsidRPr="008F75E1">
        <w:rPr>
          <w:rFonts w:ascii="Verdana" w:hAnsi="Verdana"/>
          <w:color w:val="auto"/>
          <w:sz w:val="20"/>
          <w:szCs w:val="20"/>
        </w:rPr>
        <w:t>l’IMPJBi</w:t>
      </w:r>
      <w:proofErr w:type="spellEnd"/>
      <w:r w:rsidRPr="008F75E1">
        <w:rPr>
          <w:rFonts w:ascii="Verdana" w:hAnsi="Verdana"/>
          <w:color w:val="auto"/>
          <w:sz w:val="20"/>
          <w:szCs w:val="20"/>
        </w:rPr>
        <w:t xml:space="preserve"> pels trasllats: </w:t>
      </w:r>
      <w:r w:rsidRPr="008F75E1">
        <w:rPr>
          <w:rFonts w:ascii="Verdana" w:hAnsi="Verdana"/>
          <w:b/>
          <w:color w:val="auto"/>
          <w:sz w:val="20"/>
          <w:szCs w:val="20"/>
        </w:rPr>
        <w:t>SI/NO</w:t>
      </w:r>
    </w:p>
    <w:p w14:paraId="5A6176BD" w14:textId="77777777" w:rsidR="00220D76" w:rsidRPr="008F75E1" w:rsidRDefault="00220D76" w:rsidP="008F75E1">
      <w:pPr>
        <w:tabs>
          <w:tab w:val="left" w:pos="7088"/>
        </w:tabs>
        <w:jc w:val="both"/>
        <w:rPr>
          <w:rFonts w:ascii="Arial" w:eastAsia="Calibri" w:hAnsi="Arial" w:cs="Arial"/>
          <w:b/>
          <w:lang w:eastAsia="es-ES"/>
        </w:rPr>
      </w:pPr>
    </w:p>
    <w:p w14:paraId="10ACF1BA" w14:textId="77777777" w:rsidR="00220D76" w:rsidRPr="008F75E1" w:rsidRDefault="00220D76" w:rsidP="008F75E1">
      <w:pPr>
        <w:pStyle w:val="Pargrafdellista"/>
        <w:tabs>
          <w:tab w:val="left" w:pos="7088"/>
        </w:tabs>
        <w:ind w:left="0"/>
        <w:jc w:val="both"/>
        <w:rPr>
          <w:rFonts w:ascii="Arial" w:eastAsia="Calibri" w:hAnsi="Arial" w:cs="Arial"/>
          <w:lang w:eastAsia="es-ES"/>
        </w:rPr>
      </w:pPr>
    </w:p>
    <w:p w14:paraId="42FB1506" w14:textId="2A020C07" w:rsidR="008F75E1" w:rsidRPr="008F75E1" w:rsidRDefault="008F75E1" w:rsidP="008F75E1">
      <w:pPr>
        <w:pStyle w:val="Default"/>
        <w:numPr>
          <w:ilvl w:val="2"/>
          <w:numId w:val="30"/>
        </w:numPr>
        <w:ind w:left="426"/>
        <w:jc w:val="both"/>
        <w:rPr>
          <w:rFonts w:ascii="Verdana" w:hAnsi="Verdana"/>
          <w:color w:val="auto"/>
          <w:sz w:val="20"/>
          <w:szCs w:val="20"/>
        </w:rPr>
      </w:pPr>
      <w:r w:rsidRPr="008F75E1">
        <w:rPr>
          <w:rFonts w:ascii="Verdana" w:hAnsi="Verdana"/>
          <w:color w:val="auto"/>
          <w:sz w:val="20"/>
          <w:szCs w:val="20"/>
        </w:rPr>
        <w:t xml:space="preserve">En el cas de resultar adjudicatari es compromet a aportar un fotògraf </w:t>
      </w:r>
      <w:proofErr w:type="spellStart"/>
      <w:r w:rsidRPr="008F75E1">
        <w:rPr>
          <w:rFonts w:ascii="Verdana" w:hAnsi="Verdana"/>
          <w:color w:val="auto"/>
          <w:sz w:val="20"/>
          <w:szCs w:val="20"/>
        </w:rPr>
        <w:t>addicinoal</w:t>
      </w:r>
      <w:proofErr w:type="spellEnd"/>
      <w:r w:rsidRPr="008F75E1">
        <w:rPr>
          <w:rFonts w:ascii="Verdana" w:hAnsi="Verdana"/>
          <w:color w:val="auto"/>
          <w:sz w:val="20"/>
          <w:szCs w:val="20"/>
        </w:rPr>
        <w:t xml:space="preserve">  pels moments puntuals de més rellevància del congrés o pel solapament d’actes com el decurs del congrés i la realització del programa cultural. Els moments de més rellevància es consideren: la inauguració del congrés, la recepció oficial, la plantació de l’arbre, el sopar de gala i durant la presència de representants polítics a l’acte o mitjans de comunicació: </w:t>
      </w:r>
      <w:r w:rsidRPr="008F75E1">
        <w:rPr>
          <w:rFonts w:ascii="Verdana" w:hAnsi="Verdana"/>
          <w:b/>
          <w:color w:val="auto"/>
          <w:sz w:val="20"/>
          <w:szCs w:val="20"/>
        </w:rPr>
        <w:t>SI/NO</w:t>
      </w:r>
    </w:p>
    <w:p w14:paraId="7A64F14A" w14:textId="08438632" w:rsidR="00220D76" w:rsidRDefault="00220D76" w:rsidP="008F75E1">
      <w:pPr>
        <w:pStyle w:val="Default"/>
        <w:jc w:val="both"/>
        <w:rPr>
          <w:rFonts w:ascii="Verdana" w:hAnsi="Verdana"/>
          <w:color w:val="92D050"/>
          <w:sz w:val="20"/>
          <w:szCs w:val="20"/>
        </w:rPr>
      </w:pPr>
    </w:p>
    <w:p w14:paraId="59690E17" w14:textId="53AB8C49" w:rsidR="008F75E1" w:rsidRDefault="008F75E1" w:rsidP="008F75E1">
      <w:pPr>
        <w:pStyle w:val="Default"/>
        <w:numPr>
          <w:ilvl w:val="2"/>
          <w:numId w:val="30"/>
        </w:numPr>
        <w:ind w:left="426"/>
        <w:jc w:val="both"/>
        <w:rPr>
          <w:rFonts w:ascii="Verdana" w:hAnsi="Verdana"/>
          <w:b/>
          <w:color w:val="auto"/>
          <w:sz w:val="20"/>
          <w:szCs w:val="20"/>
        </w:rPr>
      </w:pPr>
      <w:r w:rsidRPr="008F75E1">
        <w:rPr>
          <w:rFonts w:ascii="Verdana" w:hAnsi="Verdana"/>
          <w:color w:val="auto"/>
          <w:sz w:val="20"/>
          <w:szCs w:val="20"/>
        </w:rPr>
        <w:t>En el cas de resultar adjudicatari es compromet a realitzar el càlcul de la petjada de carboni total del congrés i per la contractació d’una empresa especialitzada per tal de verificar aquest càlcul pel que fa a l’abast de decisió i control de l’organització que inclou aquesta petjada en els mitjans i recursos posats a disposició del congrés per part de l’adjudicatari i dels seus proveïdors (abast 1, 2 i 3), excloent la derivada de la mobilitat de ponents i assistents. D’acord amb la ISO 14064-1</w:t>
      </w:r>
      <w:r>
        <w:rPr>
          <w:rFonts w:ascii="Verdana" w:hAnsi="Verdana"/>
          <w:color w:val="auto"/>
          <w:sz w:val="20"/>
          <w:szCs w:val="20"/>
        </w:rPr>
        <w:t xml:space="preserve">: </w:t>
      </w:r>
      <w:r w:rsidRPr="008F75E1">
        <w:rPr>
          <w:rFonts w:ascii="Verdana" w:hAnsi="Verdana"/>
          <w:b/>
          <w:color w:val="auto"/>
          <w:sz w:val="20"/>
          <w:szCs w:val="20"/>
        </w:rPr>
        <w:t>SI/NO</w:t>
      </w:r>
    </w:p>
    <w:p w14:paraId="40F2B345" w14:textId="77777777" w:rsidR="008F75E1" w:rsidRPr="008F75E1" w:rsidRDefault="008F75E1" w:rsidP="008F75E1">
      <w:pPr>
        <w:pStyle w:val="Default"/>
        <w:jc w:val="both"/>
        <w:rPr>
          <w:rFonts w:ascii="Verdana" w:hAnsi="Verdana"/>
          <w:color w:val="auto"/>
          <w:sz w:val="20"/>
          <w:szCs w:val="20"/>
        </w:rPr>
      </w:pPr>
    </w:p>
    <w:p w14:paraId="0D898D4F" w14:textId="49D1AD23" w:rsidR="00220D76" w:rsidRPr="008F75E1" w:rsidRDefault="008F75E1" w:rsidP="008F75E1">
      <w:pPr>
        <w:pStyle w:val="Default"/>
        <w:numPr>
          <w:ilvl w:val="2"/>
          <w:numId w:val="30"/>
        </w:numPr>
        <w:ind w:left="426"/>
        <w:jc w:val="both"/>
        <w:rPr>
          <w:rFonts w:ascii="Verdana" w:hAnsi="Verdana"/>
          <w:color w:val="auto"/>
          <w:sz w:val="20"/>
          <w:szCs w:val="20"/>
        </w:rPr>
      </w:pPr>
      <w:r w:rsidRPr="008F75E1">
        <w:rPr>
          <w:rFonts w:ascii="Verdana" w:hAnsi="Verdana"/>
          <w:color w:val="auto"/>
          <w:sz w:val="20"/>
          <w:szCs w:val="20"/>
        </w:rPr>
        <w:t xml:space="preserve">En el cas de resultar adjudicatari es compromet a compensar la petjada de carboni relacionada amb la mobilitat dels ponents mitjançant un esquema de compensació voluntari com el dels Acords Voluntaris de la Generalitat o </w:t>
      </w:r>
      <w:proofErr w:type="spellStart"/>
      <w:r w:rsidRPr="008F75E1">
        <w:rPr>
          <w:rFonts w:ascii="Verdana" w:hAnsi="Verdana"/>
          <w:color w:val="auto"/>
          <w:sz w:val="20"/>
          <w:szCs w:val="20"/>
        </w:rPr>
        <w:t>equivalent</w:t>
      </w:r>
      <w:r>
        <w:rPr>
          <w:rFonts w:ascii="Verdana" w:hAnsi="Verdana"/>
          <w:color w:val="auto"/>
          <w:sz w:val="20"/>
          <w:szCs w:val="20"/>
        </w:rPr>
        <w:t>:</w:t>
      </w:r>
      <w:r w:rsidRPr="008F75E1">
        <w:rPr>
          <w:rFonts w:ascii="Verdana" w:hAnsi="Verdana"/>
          <w:b/>
          <w:color w:val="auto"/>
          <w:sz w:val="20"/>
          <w:szCs w:val="20"/>
        </w:rPr>
        <w:t>SI</w:t>
      </w:r>
      <w:proofErr w:type="spellEnd"/>
      <w:r w:rsidRPr="008F75E1">
        <w:rPr>
          <w:rFonts w:ascii="Verdana" w:hAnsi="Verdana"/>
          <w:b/>
          <w:color w:val="auto"/>
          <w:sz w:val="20"/>
          <w:szCs w:val="20"/>
        </w:rPr>
        <w:t>/NO</w:t>
      </w:r>
    </w:p>
    <w:p w14:paraId="7A3E2841" w14:textId="77777777" w:rsidR="008F75E1" w:rsidRPr="008F75E1" w:rsidRDefault="008F75E1" w:rsidP="008F75E1">
      <w:pPr>
        <w:pStyle w:val="Pargrafdellista"/>
        <w:rPr>
          <w:rFonts w:ascii="Verdana" w:hAnsi="Verdana"/>
        </w:rPr>
      </w:pPr>
    </w:p>
    <w:p w14:paraId="3D9B4CA2" w14:textId="5BDA9DC7" w:rsidR="008F75E1" w:rsidRPr="00D07C25" w:rsidRDefault="008F75E1" w:rsidP="008F75E1">
      <w:pPr>
        <w:pStyle w:val="Default"/>
        <w:numPr>
          <w:ilvl w:val="2"/>
          <w:numId w:val="30"/>
        </w:numPr>
        <w:ind w:left="426"/>
        <w:jc w:val="both"/>
        <w:rPr>
          <w:rFonts w:ascii="Verdana" w:hAnsi="Verdana"/>
          <w:color w:val="auto"/>
          <w:sz w:val="20"/>
          <w:szCs w:val="20"/>
        </w:rPr>
      </w:pPr>
      <w:r w:rsidRPr="008F75E1">
        <w:rPr>
          <w:rFonts w:ascii="Verdana" w:hAnsi="Verdana"/>
          <w:color w:val="auto"/>
          <w:sz w:val="20"/>
          <w:szCs w:val="20"/>
        </w:rPr>
        <w:t xml:space="preserve">En el cas de resultar adjudicatari es compromet a instal·lar un espai </w:t>
      </w:r>
      <w:r w:rsidRPr="008F75E1">
        <w:rPr>
          <w:rFonts w:ascii="Verdana" w:eastAsia="Calibri" w:hAnsi="Verdana"/>
          <w:sz w:val="20"/>
          <w:szCs w:val="20"/>
          <w:lang w:eastAsia="es-ES"/>
        </w:rPr>
        <w:t>específic, senyalitzat i accessible, destinat a la càrrega de dispositius electrònics personals (telèfons mòbils, tauletes i ordinadors portàtils) per als assistents al congrés. Aquest espai</w:t>
      </w:r>
      <w:r w:rsidRPr="008F75E1">
        <w:rPr>
          <w:rFonts w:ascii="Verdana" w:hAnsi="Verdana"/>
          <w:sz w:val="20"/>
          <w:szCs w:val="20"/>
        </w:rPr>
        <w:t xml:space="preserve"> </w:t>
      </w:r>
      <w:r w:rsidRPr="008F75E1">
        <w:rPr>
          <w:rFonts w:ascii="Verdana" w:eastAsia="Calibri" w:hAnsi="Verdana"/>
          <w:sz w:val="20"/>
          <w:szCs w:val="20"/>
          <w:lang w:eastAsia="es-ES"/>
        </w:rPr>
        <w:t xml:space="preserve">serà una estació modular amb ports USB i preses de corrent (amb possibilitat </w:t>
      </w:r>
      <w:r w:rsidR="007364F8">
        <w:rPr>
          <w:rFonts w:ascii="Verdana" w:eastAsia="Calibri" w:hAnsi="Verdana"/>
          <w:sz w:val="20"/>
          <w:szCs w:val="20"/>
          <w:lang w:eastAsia="es-ES"/>
        </w:rPr>
        <w:t>d’inserció de publicitat</w:t>
      </w:r>
      <w:r w:rsidRPr="008F75E1">
        <w:rPr>
          <w:rFonts w:ascii="Verdana" w:eastAsia="Calibri" w:hAnsi="Verdana"/>
          <w:sz w:val="20"/>
          <w:szCs w:val="20"/>
          <w:lang w:eastAsia="es-ES"/>
        </w:rPr>
        <w:t>), i haurà de complir amb la normativa vigent en matèria de seguretat elèctrica.</w:t>
      </w:r>
      <w:r w:rsidRPr="008F75E1">
        <w:rPr>
          <w:rFonts w:ascii="Verdana" w:hAnsi="Verdana"/>
          <w:sz w:val="20"/>
          <w:szCs w:val="20"/>
        </w:rPr>
        <w:t xml:space="preserve"> </w:t>
      </w:r>
      <w:r w:rsidRPr="008F75E1">
        <w:rPr>
          <w:rFonts w:ascii="Verdana" w:hAnsi="Verdana"/>
          <w:b/>
          <w:color w:val="auto"/>
          <w:sz w:val="20"/>
          <w:szCs w:val="20"/>
        </w:rPr>
        <w:t>SI/NO</w:t>
      </w:r>
    </w:p>
    <w:p w14:paraId="28C16623" w14:textId="77777777" w:rsidR="00D07C25" w:rsidRDefault="00D07C25" w:rsidP="00D07C25">
      <w:pPr>
        <w:pStyle w:val="Pargrafdellista"/>
        <w:rPr>
          <w:rFonts w:ascii="Verdana" w:hAnsi="Verdana"/>
        </w:rPr>
      </w:pPr>
    </w:p>
    <w:p w14:paraId="40B1A61B" w14:textId="099AC166" w:rsidR="008F75E1" w:rsidRPr="007364F8" w:rsidRDefault="008F75E1" w:rsidP="008F75E1">
      <w:pPr>
        <w:pStyle w:val="Default"/>
        <w:numPr>
          <w:ilvl w:val="2"/>
          <w:numId w:val="30"/>
        </w:numPr>
        <w:ind w:left="426"/>
        <w:jc w:val="both"/>
        <w:rPr>
          <w:rFonts w:ascii="Verdana" w:hAnsi="Verdana"/>
          <w:color w:val="auto"/>
          <w:sz w:val="20"/>
          <w:szCs w:val="20"/>
        </w:rPr>
      </w:pPr>
      <w:r w:rsidRPr="008F75E1">
        <w:rPr>
          <w:rFonts w:ascii="Verdana" w:hAnsi="Verdana"/>
          <w:color w:val="auto"/>
          <w:sz w:val="20"/>
          <w:szCs w:val="20"/>
        </w:rPr>
        <w:t xml:space="preserve">En el cas de resultar adjudicatari es compromet a incorporar anells </w:t>
      </w:r>
      <w:r w:rsidRPr="008F75E1">
        <w:rPr>
          <w:rFonts w:ascii="Verdana" w:eastAsia="Calibri" w:hAnsi="Verdana"/>
          <w:sz w:val="20"/>
          <w:szCs w:val="20"/>
          <w:lang w:eastAsia="es-ES"/>
        </w:rPr>
        <w:t>d’inducció magnètica (sistema d’accessibilitat que serveix per millorar l’audició de les persones amb pròtesis auditives (com audiòfons o implants coclears) en espais públics en la seu del congrés)</w:t>
      </w:r>
      <w:r w:rsidR="007364F8">
        <w:rPr>
          <w:rFonts w:ascii="Verdana" w:eastAsia="Calibri" w:hAnsi="Verdana"/>
          <w:sz w:val="20"/>
          <w:szCs w:val="20"/>
          <w:lang w:eastAsia="es-ES"/>
        </w:rPr>
        <w:t xml:space="preserve"> si són requerides per alguna persona participant en el congrés</w:t>
      </w:r>
    </w:p>
    <w:p w14:paraId="10FA1783" w14:textId="77777777" w:rsidR="007364F8" w:rsidRDefault="007364F8" w:rsidP="007364F8">
      <w:pPr>
        <w:pStyle w:val="Pargrafdellista"/>
        <w:rPr>
          <w:rFonts w:ascii="Verdana" w:hAnsi="Verdana"/>
        </w:rPr>
      </w:pPr>
    </w:p>
    <w:p w14:paraId="1FF15D73" w14:textId="77777777" w:rsidR="007364F8" w:rsidRPr="008F75E1" w:rsidRDefault="007364F8" w:rsidP="007364F8">
      <w:pPr>
        <w:pStyle w:val="Default"/>
        <w:ind w:left="426"/>
        <w:jc w:val="both"/>
        <w:rPr>
          <w:rFonts w:ascii="Verdana" w:hAnsi="Verdana"/>
          <w:color w:val="auto"/>
          <w:sz w:val="20"/>
          <w:szCs w:val="20"/>
        </w:rPr>
      </w:pPr>
    </w:p>
    <w:p w14:paraId="4B8620D0" w14:textId="66B1E3F5" w:rsidR="00220D76" w:rsidRPr="008F75E1" w:rsidRDefault="00220D76" w:rsidP="008F75E1">
      <w:pPr>
        <w:pStyle w:val="Pargrafdellista"/>
        <w:numPr>
          <w:ilvl w:val="0"/>
          <w:numId w:val="24"/>
        </w:numPr>
        <w:tabs>
          <w:tab w:val="left" w:pos="7088"/>
        </w:tabs>
        <w:spacing w:after="200" w:line="276" w:lineRule="auto"/>
        <w:jc w:val="both"/>
        <w:rPr>
          <w:rFonts w:ascii="Verdana" w:eastAsia="Calibri" w:hAnsi="Verdana" w:cs="Arial"/>
          <w:lang w:eastAsia="es-ES"/>
        </w:rPr>
      </w:pPr>
      <w:r w:rsidRPr="008F75E1">
        <w:rPr>
          <w:rFonts w:ascii="Verdana" w:eastAsia="Calibri" w:hAnsi="Verdana" w:cs="Arial"/>
          <w:lang w:eastAsia="es-ES"/>
        </w:rPr>
        <w:t xml:space="preserve">10 anells d’inducció magnètica individuals, </w:t>
      </w:r>
      <w:r w:rsidR="008F75E1" w:rsidRPr="008F75E1">
        <w:rPr>
          <w:rFonts w:ascii="Verdana" w:eastAsia="Calibri" w:hAnsi="Verdana" w:cs="Arial"/>
          <w:lang w:eastAsia="es-ES"/>
        </w:rPr>
        <w:t>SI/NO</w:t>
      </w:r>
    </w:p>
    <w:p w14:paraId="73A5B835" w14:textId="68FAE23B" w:rsidR="00220D76" w:rsidRPr="008F75E1" w:rsidRDefault="00220D76" w:rsidP="008F75E1">
      <w:pPr>
        <w:pStyle w:val="Pargrafdellista"/>
        <w:numPr>
          <w:ilvl w:val="0"/>
          <w:numId w:val="24"/>
        </w:numPr>
        <w:spacing w:after="200" w:line="276" w:lineRule="auto"/>
        <w:rPr>
          <w:rFonts w:ascii="Verdana" w:eastAsia="Calibri" w:hAnsi="Verdana" w:cs="Arial"/>
          <w:lang w:eastAsia="es-ES"/>
        </w:rPr>
      </w:pPr>
      <w:r w:rsidRPr="008F75E1">
        <w:rPr>
          <w:rFonts w:ascii="Verdana" w:eastAsia="Calibri" w:hAnsi="Verdana" w:cs="Arial"/>
          <w:lang w:eastAsia="es-ES"/>
        </w:rPr>
        <w:t>20 anells d’inducci</w:t>
      </w:r>
      <w:r w:rsidR="008F75E1" w:rsidRPr="008F75E1">
        <w:rPr>
          <w:rFonts w:ascii="Verdana" w:eastAsia="Calibri" w:hAnsi="Verdana" w:cs="Arial"/>
          <w:lang w:eastAsia="es-ES"/>
        </w:rPr>
        <w:t>ó magnètica individuals, SI/NO</w:t>
      </w:r>
    </w:p>
    <w:p w14:paraId="3798B1A1" w14:textId="21252981" w:rsidR="00220D76" w:rsidRPr="008F75E1" w:rsidRDefault="00220D76" w:rsidP="008F75E1">
      <w:pPr>
        <w:pStyle w:val="Pargrafdellista"/>
        <w:numPr>
          <w:ilvl w:val="0"/>
          <w:numId w:val="24"/>
        </w:numPr>
        <w:spacing w:after="200" w:line="276" w:lineRule="auto"/>
        <w:rPr>
          <w:rFonts w:ascii="Verdana" w:eastAsia="Calibri" w:hAnsi="Verdana" w:cs="Arial"/>
          <w:lang w:eastAsia="es-ES"/>
        </w:rPr>
      </w:pPr>
      <w:r w:rsidRPr="008F75E1">
        <w:rPr>
          <w:rFonts w:ascii="Verdana" w:eastAsia="Calibri" w:hAnsi="Verdana" w:cs="Arial"/>
          <w:lang w:eastAsia="es-ES"/>
        </w:rPr>
        <w:t>30 anells d’inducci</w:t>
      </w:r>
      <w:r w:rsidR="008F75E1" w:rsidRPr="008F75E1">
        <w:rPr>
          <w:rFonts w:ascii="Verdana" w:eastAsia="Calibri" w:hAnsi="Verdana" w:cs="Arial"/>
          <w:lang w:eastAsia="es-ES"/>
        </w:rPr>
        <w:t>ó magnètica individuals, SI/NO</w:t>
      </w:r>
    </w:p>
    <w:p w14:paraId="280D804E" w14:textId="77777777" w:rsidR="000C2458" w:rsidRPr="008F75E1" w:rsidRDefault="000C2458" w:rsidP="000C2458">
      <w:pPr>
        <w:pStyle w:val="Textindependent2"/>
        <w:tabs>
          <w:tab w:val="left" w:pos="567"/>
          <w:tab w:val="left" w:pos="1134"/>
          <w:tab w:val="left" w:pos="1702"/>
        </w:tabs>
        <w:spacing w:line="276" w:lineRule="auto"/>
        <w:rPr>
          <w:rFonts w:ascii="Verdana" w:hAnsi="Verdana" w:cs="Arial"/>
          <w:color w:val="92D050"/>
          <w:sz w:val="20"/>
        </w:rPr>
      </w:pPr>
    </w:p>
    <w:p w14:paraId="28FFFA5E" w14:textId="77777777" w:rsidR="000C2458" w:rsidRPr="007D13D7" w:rsidRDefault="000C2458" w:rsidP="000C2458">
      <w:pPr>
        <w:pStyle w:val="Textindependent2"/>
        <w:tabs>
          <w:tab w:val="left" w:pos="567"/>
          <w:tab w:val="left" w:pos="1134"/>
          <w:tab w:val="left" w:pos="1702"/>
        </w:tabs>
        <w:spacing w:line="276" w:lineRule="auto"/>
        <w:ind w:left="720"/>
        <w:rPr>
          <w:rFonts w:ascii="Verdana" w:hAnsi="Verdana" w:cs="Arial"/>
          <w:sz w:val="20"/>
        </w:rPr>
      </w:pPr>
      <w:r w:rsidRPr="007D13D7">
        <w:rPr>
          <w:rFonts w:ascii="Verdana" w:hAnsi="Verdana" w:cs="Arial"/>
          <w:sz w:val="20"/>
        </w:rPr>
        <w:t>.............</w:t>
      </w:r>
    </w:p>
    <w:p w14:paraId="7F34AD4E" w14:textId="77777777" w:rsidR="000C2458" w:rsidRPr="007D13D7" w:rsidRDefault="000C2458" w:rsidP="000C2458">
      <w:pPr>
        <w:pStyle w:val="Default"/>
        <w:jc w:val="both"/>
        <w:rPr>
          <w:rFonts w:ascii="Verdana" w:hAnsi="Verdana"/>
          <w:color w:val="auto"/>
          <w:sz w:val="20"/>
          <w:szCs w:val="20"/>
          <w:lang w:eastAsia="en-US"/>
        </w:rPr>
      </w:pPr>
    </w:p>
    <w:p w14:paraId="22E97C47" w14:textId="77777777" w:rsidR="000C2458" w:rsidRPr="007D13D7" w:rsidRDefault="000C2458" w:rsidP="000C2458">
      <w:pPr>
        <w:tabs>
          <w:tab w:val="left" w:pos="851"/>
          <w:tab w:val="left" w:pos="1134"/>
          <w:tab w:val="left" w:pos="1702"/>
        </w:tabs>
        <w:spacing w:line="276" w:lineRule="auto"/>
        <w:ind w:right="-2"/>
        <w:jc w:val="both"/>
        <w:rPr>
          <w:rFonts w:ascii="Verdana" w:hAnsi="Verdana"/>
        </w:rPr>
      </w:pPr>
      <w:r w:rsidRPr="007D13D7">
        <w:rPr>
          <w:rFonts w:ascii="Verdana" w:hAnsi="Verdana"/>
        </w:rPr>
        <w:t xml:space="preserve"> (Lloc, data i signatura)</w:t>
      </w:r>
      <w:r w:rsidRPr="007D13D7">
        <w:rPr>
          <w:rFonts w:ascii="Verdana" w:hAnsi="Verdana"/>
        </w:rPr>
        <w:br w:type="page"/>
      </w:r>
    </w:p>
    <w:p w14:paraId="72517BD8" w14:textId="77777777" w:rsidR="000C2458" w:rsidRPr="00F01FCB" w:rsidRDefault="000C2458" w:rsidP="000C2458">
      <w:pPr>
        <w:spacing w:after="200" w:line="276" w:lineRule="auto"/>
        <w:jc w:val="center"/>
        <w:rPr>
          <w:rFonts w:ascii="Verdana" w:hAnsi="Verdana" w:cs="Arial"/>
          <w:b/>
          <w:u w:val="single"/>
        </w:rPr>
      </w:pPr>
      <w:r w:rsidRPr="00F01FCB">
        <w:rPr>
          <w:rFonts w:ascii="Verdana" w:hAnsi="Verdana" w:cs="Arial"/>
          <w:b/>
          <w:u w:val="single"/>
        </w:rPr>
        <w:lastRenderedPageBreak/>
        <w:t>ANNEX 3:</w:t>
      </w:r>
    </w:p>
    <w:p w14:paraId="3B08F552" w14:textId="77777777" w:rsidR="000C2458" w:rsidRPr="00F01FCB" w:rsidRDefault="000C2458" w:rsidP="000C2458">
      <w:pPr>
        <w:spacing w:line="276" w:lineRule="auto"/>
        <w:jc w:val="center"/>
        <w:rPr>
          <w:rFonts w:ascii="Verdana" w:hAnsi="Verdana" w:cs="Arial"/>
          <w:b/>
        </w:rPr>
      </w:pPr>
      <w:r w:rsidRPr="00F01FCB">
        <w:rPr>
          <w:rFonts w:ascii="Verdana" w:hAnsi="Verdana" w:cs="Arial"/>
          <w:b/>
        </w:rPr>
        <w:t>MODEL DE DECLARACIÓ</w:t>
      </w:r>
    </w:p>
    <w:p w14:paraId="61B81B56" w14:textId="77777777" w:rsidR="000C2458" w:rsidRPr="00F01FCB" w:rsidRDefault="000C2458" w:rsidP="000C2458">
      <w:pPr>
        <w:spacing w:line="276" w:lineRule="auto"/>
        <w:jc w:val="center"/>
        <w:rPr>
          <w:rFonts w:ascii="Verdana" w:hAnsi="Verdana" w:cs="Arial"/>
          <w:b/>
        </w:rPr>
      </w:pPr>
      <w:r w:rsidRPr="00F01FCB">
        <w:rPr>
          <w:rFonts w:ascii="Verdana" w:hAnsi="Verdana" w:cs="Arial"/>
          <w:b/>
        </w:rPr>
        <w:t xml:space="preserve">CONSTITUCIÓ UNIÓ TEMPORAL D’EMPRESES </w:t>
      </w:r>
    </w:p>
    <w:p w14:paraId="6EFD9632" w14:textId="77777777" w:rsidR="000C2458" w:rsidRPr="00F01FCB" w:rsidRDefault="000C2458" w:rsidP="000C2458">
      <w:pPr>
        <w:spacing w:line="276" w:lineRule="auto"/>
        <w:jc w:val="center"/>
        <w:rPr>
          <w:rFonts w:ascii="Verdana" w:hAnsi="Verdana" w:cs="Arial"/>
          <w:b/>
        </w:rPr>
      </w:pPr>
      <w:r w:rsidRPr="00F01FCB">
        <w:rPr>
          <w:rFonts w:ascii="Verdana" w:hAnsi="Verdana" w:cs="Arial"/>
          <w:b/>
        </w:rPr>
        <w:t>(UTE)</w:t>
      </w:r>
    </w:p>
    <w:p w14:paraId="1177E1D8" w14:textId="77777777" w:rsidR="000C2458" w:rsidRPr="00F01FCB" w:rsidRDefault="000C2458" w:rsidP="000C2458">
      <w:pPr>
        <w:spacing w:line="276" w:lineRule="auto"/>
        <w:rPr>
          <w:rFonts w:ascii="Verdana" w:hAnsi="Verdana" w:cs="Arial"/>
        </w:rPr>
      </w:pPr>
    </w:p>
    <w:p w14:paraId="45218B41" w14:textId="77777777" w:rsidR="000C2458" w:rsidRPr="00F01FCB" w:rsidRDefault="000C2458" w:rsidP="000C2458">
      <w:pPr>
        <w:spacing w:line="276" w:lineRule="auto"/>
        <w:rPr>
          <w:rFonts w:ascii="Verdana" w:hAnsi="Verdana" w:cs="Arial"/>
        </w:rPr>
      </w:pPr>
      <w:r w:rsidRPr="00F01FCB">
        <w:rPr>
          <w:rFonts w:ascii="Verdana" w:hAnsi="Verdana" w:cs="Arial"/>
        </w:rPr>
        <w:t>El/la senyor/a ............................................................. amb DNI núm. ....................... en representació de l’empresa ...............................................................amb NIF núm. .............................;</w:t>
      </w:r>
    </w:p>
    <w:p w14:paraId="32E81B8C" w14:textId="77777777" w:rsidR="000C2458" w:rsidRPr="00F01FCB" w:rsidRDefault="000C2458" w:rsidP="000C2458">
      <w:pPr>
        <w:spacing w:line="276" w:lineRule="auto"/>
        <w:rPr>
          <w:rFonts w:ascii="Verdana" w:hAnsi="Verdana" w:cs="Arial"/>
        </w:rPr>
      </w:pPr>
    </w:p>
    <w:p w14:paraId="0D75A906" w14:textId="77777777" w:rsidR="000C2458" w:rsidRPr="00F01FCB" w:rsidRDefault="000C2458" w:rsidP="000C2458">
      <w:pPr>
        <w:spacing w:line="276" w:lineRule="auto"/>
        <w:rPr>
          <w:rFonts w:ascii="Verdana" w:hAnsi="Verdana" w:cs="Arial"/>
        </w:rPr>
      </w:pPr>
      <w:r w:rsidRPr="00F01FCB">
        <w:rPr>
          <w:rFonts w:ascii="Verdana" w:hAnsi="Verdana" w:cs="Arial"/>
        </w:rPr>
        <w:t>El/la senyor/a ......................................................................... amb DNI núm. ..................... en representació l’empresa ................................................................... amb NIF núm. ...................................;</w:t>
      </w:r>
    </w:p>
    <w:p w14:paraId="75E1F284" w14:textId="77777777" w:rsidR="000C2458" w:rsidRPr="00F01FCB" w:rsidRDefault="000C2458" w:rsidP="000C2458">
      <w:pPr>
        <w:spacing w:line="276" w:lineRule="auto"/>
        <w:rPr>
          <w:rFonts w:ascii="Verdana" w:hAnsi="Verdana" w:cs="Arial"/>
        </w:rPr>
      </w:pPr>
    </w:p>
    <w:p w14:paraId="782199A7" w14:textId="77777777" w:rsidR="000C2458" w:rsidRPr="00F01FCB" w:rsidRDefault="000C2458" w:rsidP="000C2458">
      <w:pPr>
        <w:spacing w:line="276" w:lineRule="auto"/>
        <w:jc w:val="center"/>
        <w:rPr>
          <w:rFonts w:ascii="Verdana" w:hAnsi="Verdana" w:cs="Arial"/>
          <w:b/>
        </w:rPr>
      </w:pPr>
      <w:r w:rsidRPr="00F01FCB">
        <w:rPr>
          <w:rFonts w:ascii="Verdana" w:hAnsi="Verdana" w:cs="Arial"/>
          <w:b/>
        </w:rPr>
        <w:footnoteReference w:customMarkFollows="1" w:id="2"/>
        <w:t>DECLAREN</w:t>
      </w:r>
    </w:p>
    <w:p w14:paraId="3C10847E" w14:textId="77777777" w:rsidR="000C2458" w:rsidRPr="00F01FCB" w:rsidRDefault="000C2458" w:rsidP="000C2458">
      <w:pPr>
        <w:spacing w:line="276" w:lineRule="auto"/>
        <w:jc w:val="center"/>
        <w:rPr>
          <w:rFonts w:ascii="Verdana" w:hAnsi="Verdana" w:cs="Arial"/>
        </w:rPr>
      </w:pPr>
    </w:p>
    <w:p w14:paraId="60B7B41B" w14:textId="72315B51" w:rsidR="000C2458" w:rsidRDefault="000C2458" w:rsidP="000C2458">
      <w:pPr>
        <w:pStyle w:val="Textindependent"/>
        <w:shd w:val="clear" w:color="auto" w:fill="FFFFFF"/>
        <w:spacing w:line="276" w:lineRule="auto"/>
        <w:ind w:right="0"/>
        <w:rPr>
          <w:rFonts w:ascii="Verdana" w:hAnsi="Verdana" w:cs="Arial"/>
          <w:sz w:val="20"/>
        </w:rPr>
      </w:pPr>
      <w:r w:rsidRPr="00F01FCB">
        <w:rPr>
          <w:rFonts w:ascii="Verdana" w:hAnsi="Verdana" w:cs="Arial"/>
          <w:sz w:val="20"/>
        </w:rPr>
        <w:t xml:space="preserve">La voluntat de constituir una UTE per a participar en el procés de licitació que té per objecte </w:t>
      </w:r>
      <w:bookmarkStart w:id="1" w:name="annex_ute_obj_contr"/>
      <w:bookmarkEnd w:id="1"/>
      <w:r>
        <w:rPr>
          <w:rFonts w:ascii="Verdana" w:hAnsi="Verdana" w:cs="Arial"/>
          <w:sz w:val="20"/>
        </w:rPr>
        <w:t>la contractació dels</w:t>
      </w:r>
      <w:r w:rsidRPr="00FE02B5">
        <w:rPr>
          <w:rFonts w:ascii="Verdana" w:hAnsi="Verdana" w:cs="Arial"/>
          <w:snapToGrid w:val="0"/>
          <w:sz w:val="20"/>
        </w:rPr>
        <w:t xml:space="preserve"> serveis per a l’organització d’esdeveniments per a la realització del 52è congrés de </w:t>
      </w:r>
      <w:proofErr w:type="spellStart"/>
      <w:r w:rsidRPr="00FE02B5">
        <w:rPr>
          <w:rFonts w:ascii="Verdana" w:hAnsi="Verdana" w:cs="Arial"/>
          <w:snapToGrid w:val="0"/>
          <w:sz w:val="20"/>
        </w:rPr>
        <w:t>l’Asociación</w:t>
      </w:r>
      <w:proofErr w:type="spellEnd"/>
      <w:r w:rsidRPr="00FE02B5">
        <w:rPr>
          <w:rFonts w:ascii="Verdana" w:hAnsi="Verdana" w:cs="Arial"/>
          <w:snapToGrid w:val="0"/>
          <w:sz w:val="20"/>
        </w:rPr>
        <w:t xml:space="preserve"> Española de Parques y </w:t>
      </w:r>
      <w:proofErr w:type="spellStart"/>
      <w:r w:rsidRPr="00FE02B5">
        <w:rPr>
          <w:rFonts w:ascii="Verdana" w:hAnsi="Verdana" w:cs="Arial"/>
          <w:snapToGrid w:val="0"/>
          <w:sz w:val="20"/>
        </w:rPr>
        <w:t>Jardines</w:t>
      </w:r>
      <w:proofErr w:type="spellEnd"/>
      <w:r w:rsidRPr="00FE02B5">
        <w:rPr>
          <w:rFonts w:ascii="Verdana" w:hAnsi="Verdana" w:cs="Arial"/>
          <w:snapToGrid w:val="0"/>
          <w:sz w:val="20"/>
        </w:rPr>
        <w:t xml:space="preserve"> </w:t>
      </w:r>
      <w:proofErr w:type="spellStart"/>
      <w:r w:rsidRPr="00FE02B5">
        <w:rPr>
          <w:rFonts w:ascii="Verdana" w:hAnsi="Verdana" w:cs="Arial"/>
          <w:snapToGrid w:val="0"/>
          <w:sz w:val="20"/>
        </w:rPr>
        <w:t>Públicos</w:t>
      </w:r>
      <w:proofErr w:type="spellEnd"/>
      <w:r w:rsidRPr="00FE02B5">
        <w:rPr>
          <w:rFonts w:ascii="Verdana" w:hAnsi="Verdana" w:cs="Arial"/>
          <w:snapToGrid w:val="0"/>
          <w:sz w:val="20"/>
        </w:rPr>
        <w:t xml:space="preserve"> que tindrà </w:t>
      </w:r>
      <w:r w:rsidRPr="000E13D0">
        <w:rPr>
          <w:rFonts w:ascii="Verdana" w:hAnsi="Verdana" w:cs="Arial"/>
          <w:snapToGrid w:val="0"/>
          <w:sz w:val="20"/>
        </w:rPr>
        <w:t xml:space="preserve">lloc a Barcelona al 2026, núm. Expedient:25/0156 – </w:t>
      </w:r>
      <w:r w:rsidR="000E13D0" w:rsidRPr="000E13D0">
        <w:rPr>
          <w:rFonts w:ascii="Verdana" w:hAnsi="Verdana" w:cs="Arial"/>
          <w:snapToGrid w:val="0"/>
          <w:sz w:val="20"/>
        </w:rPr>
        <w:t xml:space="preserve">Número </w:t>
      </w:r>
      <w:r w:rsidR="00025DE5">
        <w:rPr>
          <w:rFonts w:ascii="Verdana" w:hAnsi="Verdana" w:cs="Arial"/>
          <w:snapToGrid w:val="0"/>
          <w:sz w:val="20"/>
        </w:rPr>
        <w:t>contracte</w:t>
      </w:r>
      <w:r w:rsidR="00025DE5" w:rsidRPr="00555D65">
        <w:rPr>
          <w:rFonts w:ascii="Verdana" w:hAnsi="Verdana" w:cs="Arial"/>
          <w:snapToGrid w:val="0"/>
          <w:sz w:val="20"/>
        </w:rPr>
        <w:t xml:space="preserve"> </w:t>
      </w:r>
      <w:r w:rsidR="00025DE5" w:rsidRPr="000E13D0">
        <w:rPr>
          <w:rFonts w:ascii="Verdana" w:hAnsi="Verdana" w:cs="Arial"/>
          <w:snapToGrid w:val="0"/>
          <w:sz w:val="20"/>
        </w:rPr>
        <w:t>004_25000</w:t>
      </w:r>
      <w:r w:rsidR="00025DE5">
        <w:rPr>
          <w:rFonts w:ascii="Verdana" w:hAnsi="Verdana" w:cs="Arial"/>
          <w:snapToGrid w:val="0"/>
          <w:sz w:val="20"/>
        </w:rPr>
        <w:t>096</w:t>
      </w:r>
      <w:r w:rsidR="00025DE5" w:rsidRPr="00555D65">
        <w:rPr>
          <w:rFonts w:ascii="Verdana" w:hAnsi="Verdana" w:cs="Arial"/>
          <w:snapToGrid w:val="0"/>
          <w:sz w:val="20"/>
        </w:rPr>
        <w:t>.</w:t>
      </w:r>
    </w:p>
    <w:p w14:paraId="028563F4" w14:textId="77777777" w:rsidR="000C2458" w:rsidRPr="00F01FCB" w:rsidRDefault="000C2458" w:rsidP="000C2458">
      <w:pPr>
        <w:pStyle w:val="Textindependent"/>
        <w:shd w:val="clear" w:color="auto" w:fill="FFFFFF"/>
        <w:spacing w:line="276" w:lineRule="auto"/>
        <w:ind w:right="0"/>
        <w:rPr>
          <w:rFonts w:ascii="Verdana" w:hAnsi="Verdana" w:cs="Arial"/>
          <w:sz w:val="20"/>
        </w:rPr>
      </w:pPr>
    </w:p>
    <w:p w14:paraId="52582995" w14:textId="77777777" w:rsidR="000C2458" w:rsidRPr="00F01FCB" w:rsidRDefault="000C2458" w:rsidP="008F75E1">
      <w:pPr>
        <w:pStyle w:val="Pargrafdellista"/>
        <w:numPr>
          <w:ilvl w:val="0"/>
          <w:numId w:val="36"/>
        </w:numPr>
        <w:spacing w:after="200" w:line="276" w:lineRule="auto"/>
        <w:ind w:left="360"/>
        <w:jc w:val="both"/>
        <w:rPr>
          <w:rFonts w:ascii="Verdana" w:hAnsi="Verdana" w:cs="Arial"/>
        </w:rPr>
      </w:pPr>
      <w:r w:rsidRPr="00F01FCB">
        <w:rPr>
          <w:rFonts w:ascii="Verdana" w:hAnsi="Verdana" w:cs="Arial"/>
        </w:rPr>
        <w:t>, amb el següent percentatge de participació del preu en l’execució del contracte:</w:t>
      </w:r>
    </w:p>
    <w:p w14:paraId="1B401DD6" w14:textId="77777777" w:rsidR="000C2458" w:rsidRPr="00F01FCB" w:rsidRDefault="000C2458" w:rsidP="000C2458">
      <w:pPr>
        <w:pStyle w:val="Pargrafdellista"/>
        <w:spacing w:line="276" w:lineRule="auto"/>
        <w:ind w:left="360"/>
        <w:rPr>
          <w:rFonts w:ascii="Verdana" w:hAnsi="Verdana" w:cs="Arial"/>
        </w:rPr>
      </w:pPr>
      <w:r w:rsidRPr="00F01FCB">
        <w:rPr>
          <w:rFonts w:ascii="Verdana" w:hAnsi="Verdana" w:cs="Arial"/>
        </w:rPr>
        <w:t>...,... % l’empresa ............................................................................................</w:t>
      </w:r>
    </w:p>
    <w:p w14:paraId="05C56A05" w14:textId="77777777" w:rsidR="000C2458" w:rsidRPr="00F01FCB" w:rsidRDefault="000C2458" w:rsidP="000C2458">
      <w:pPr>
        <w:pStyle w:val="Pargrafdellista"/>
        <w:spacing w:line="276" w:lineRule="auto"/>
        <w:ind w:left="360"/>
        <w:rPr>
          <w:rFonts w:ascii="Verdana" w:hAnsi="Verdana" w:cs="Arial"/>
        </w:rPr>
      </w:pPr>
      <w:r w:rsidRPr="00F01FCB">
        <w:rPr>
          <w:rFonts w:ascii="Verdana" w:hAnsi="Verdana" w:cs="Arial"/>
        </w:rPr>
        <w:t>...,... % l’empresa ............................................................................................</w:t>
      </w:r>
      <w:r w:rsidRPr="00F01FCB">
        <w:rPr>
          <w:rStyle w:val="Refernciadenotaapeudepgina"/>
          <w:rFonts w:ascii="Verdana" w:hAnsi="Verdana" w:cs="Arial"/>
        </w:rPr>
        <w:t>1</w:t>
      </w:r>
    </w:p>
    <w:p w14:paraId="0180FC0A" w14:textId="77777777" w:rsidR="000C2458" w:rsidRPr="00F01FCB" w:rsidRDefault="000C2458" w:rsidP="000C2458">
      <w:pPr>
        <w:pStyle w:val="Pargrafdellista"/>
        <w:spacing w:line="276" w:lineRule="auto"/>
        <w:ind w:left="360"/>
        <w:rPr>
          <w:rFonts w:ascii="Verdana" w:hAnsi="Verdana" w:cs="Arial"/>
        </w:rPr>
      </w:pPr>
    </w:p>
    <w:p w14:paraId="4C51C447" w14:textId="77777777" w:rsidR="000C2458" w:rsidRPr="00F01FCB" w:rsidRDefault="000C2458" w:rsidP="008F75E1">
      <w:pPr>
        <w:pStyle w:val="Pargrafdellista"/>
        <w:numPr>
          <w:ilvl w:val="0"/>
          <w:numId w:val="36"/>
        </w:numPr>
        <w:spacing w:after="200" w:line="276" w:lineRule="auto"/>
        <w:ind w:left="360"/>
        <w:jc w:val="both"/>
        <w:rPr>
          <w:rFonts w:ascii="Verdana" w:hAnsi="Verdana" w:cs="Arial"/>
        </w:rPr>
      </w:pPr>
      <w:r w:rsidRPr="00F01FCB">
        <w:rPr>
          <w:rFonts w:ascii="Verdana" w:hAnsi="Verdana" w:cs="Arial"/>
        </w:rPr>
        <w:t>Que en cas de resultar adjudicatàries de l’esmentat procés de licitació es comprometen a constituir-se formalment en una UTE mitjançant escriptura pública.</w:t>
      </w:r>
    </w:p>
    <w:p w14:paraId="77E3BDEB" w14:textId="77777777" w:rsidR="000C2458" w:rsidRPr="00F01FCB" w:rsidRDefault="000C2458" w:rsidP="000C2458">
      <w:pPr>
        <w:pStyle w:val="Pargrafdellista"/>
        <w:spacing w:line="276" w:lineRule="auto"/>
        <w:ind w:left="360"/>
        <w:rPr>
          <w:rFonts w:ascii="Verdana" w:hAnsi="Verdana" w:cs="Arial"/>
        </w:rPr>
      </w:pPr>
    </w:p>
    <w:p w14:paraId="76F9DBC6" w14:textId="77777777" w:rsidR="000C2458" w:rsidRPr="00F01FCB" w:rsidRDefault="000C2458" w:rsidP="008F75E1">
      <w:pPr>
        <w:pStyle w:val="Pargrafdellista"/>
        <w:numPr>
          <w:ilvl w:val="0"/>
          <w:numId w:val="36"/>
        </w:numPr>
        <w:spacing w:after="200" w:line="276" w:lineRule="auto"/>
        <w:ind w:left="360"/>
        <w:jc w:val="both"/>
        <w:rPr>
          <w:rFonts w:ascii="Verdana" w:hAnsi="Verdana" w:cs="Arial"/>
        </w:rPr>
      </w:pPr>
      <w:r w:rsidRPr="00F01FCB">
        <w:rPr>
          <w:rFonts w:ascii="Verdana" w:hAnsi="Verdana" w:cs="Arial"/>
        </w:rPr>
        <w:t xml:space="preserve">Que designen com a representant de la UTE en aquest procés de licitació al/la senyor/a ............................................................................ amb DNI núm. .............................. </w:t>
      </w:r>
    </w:p>
    <w:p w14:paraId="6A71416C" w14:textId="77777777" w:rsidR="000C2458" w:rsidRPr="00F01FCB" w:rsidRDefault="000C2458" w:rsidP="000C2458">
      <w:pPr>
        <w:pStyle w:val="Pargrafdellista"/>
        <w:spacing w:line="276" w:lineRule="auto"/>
        <w:rPr>
          <w:rFonts w:ascii="Verdana" w:hAnsi="Verdana" w:cs="Arial"/>
        </w:rPr>
      </w:pPr>
    </w:p>
    <w:p w14:paraId="15E7CE3D" w14:textId="77777777" w:rsidR="000C2458" w:rsidRPr="00F01FCB" w:rsidRDefault="000C2458" w:rsidP="008F75E1">
      <w:pPr>
        <w:pStyle w:val="Pargrafdellista"/>
        <w:numPr>
          <w:ilvl w:val="0"/>
          <w:numId w:val="36"/>
        </w:numPr>
        <w:spacing w:after="200" w:line="276" w:lineRule="auto"/>
        <w:ind w:left="360"/>
        <w:jc w:val="both"/>
        <w:rPr>
          <w:rFonts w:ascii="Verdana" w:hAnsi="Verdana" w:cs="Arial"/>
        </w:rPr>
      </w:pPr>
      <w:r w:rsidRPr="00F01FCB">
        <w:rPr>
          <w:rFonts w:ascii="Verdana" w:hAnsi="Verdana" w:cs="Arial"/>
        </w:rPr>
        <w:t>Que la denominació de la UTE a constituir és ................................................................ ; i el domicili per a les notificacions és .................................................................... núm. telèfon .........................; núm. de fax ................................; adreça de correu electrònic per rebre comunicacions (@)  ................................................................</w:t>
      </w:r>
    </w:p>
    <w:p w14:paraId="78DFB341" w14:textId="77777777" w:rsidR="000C2458" w:rsidRPr="00F01FCB" w:rsidRDefault="000C2458" w:rsidP="000C2458">
      <w:pPr>
        <w:spacing w:line="276" w:lineRule="auto"/>
        <w:rPr>
          <w:rFonts w:ascii="Verdana" w:hAnsi="Verdana" w:cs="Arial"/>
        </w:rPr>
      </w:pPr>
    </w:p>
    <w:p w14:paraId="38ECAE30" w14:textId="77777777" w:rsidR="000C2458" w:rsidRPr="00F01FCB" w:rsidRDefault="000C2458" w:rsidP="000C2458">
      <w:pPr>
        <w:pStyle w:val="Pargrafdellista"/>
        <w:spacing w:line="276" w:lineRule="auto"/>
        <w:ind w:left="0"/>
        <w:rPr>
          <w:rFonts w:ascii="Verdana" w:hAnsi="Verdana" w:cs="Arial"/>
        </w:rPr>
      </w:pPr>
      <w:r w:rsidRPr="00F01FCB">
        <w:rPr>
          <w:rFonts w:ascii="Verdana" w:hAnsi="Verdana" w:cs="Arial"/>
        </w:rPr>
        <w:t>I com a prova de conformitat signen aquesta declaració,</w:t>
      </w:r>
    </w:p>
    <w:p w14:paraId="6AE33EBA" w14:textId="77777777" w:rsidR="000C2458" w:rsidRPr="00F01FCB" w:rsidRDefault="000C2458" w:rsidP="000C2458">
      <w:pPr>
        <w:pStyle w:val="Pargrafdellista"/>
        <w:spacing w:line="276" w:lineRule="auto"/>
        <w:ind w:left="0"/>
        <w:rPr>
          <w:rFonts w:ascii="Verdana" w:hAnsi="Verdana" w:cs="Arial"/>
        </w:rPr>
      </w:pPr>
      <w:r w:rsidRPr="00F01FCB">
        <w:rPr>
          <w:rFonts w:ascii="Verdana" w:hAnsi="Verdana" w:cs="Arial"/>
        </w:rPr>
        <w:t>(localitat i data)</w:t>
      </w:r>
    </w:p>
    <w:p w14:paraId="50BD1A53" w14:textId="0BE72E1D" w:rsidR="000C2458" w:rsidRDefault="000C2458" w:rsidP="000E13D0">
      <w:pPr>
        <w:pStyle w:val="Pargrafdellista"/>
        <w:spacing w:line="276" w:lineRule="auto"/>
        <w:ind w:left="0"/>
        <w:rPr>
          <w:rFonts w:ascii="Verdana" w:hAnsi="Verdana"/>
        </w:rPr>
      </w:pPr>
      <w:r w:rsidRPr="00F01FCB">
        <w:rPr>
          <w:rFonts w:ascii="Verdana" w:hAnsi="Verdana" w:cs="Arial"/>
        </w:rPr>
        <w:t>(nom de l’empresa que es representa; signatura de cadascun dels representants de les diferents em</w:t>
      </w:r>
      <w:r w:rsidR="000E13D0">
        <w:rPr>
          <w:rFonts w:ascii="Verdana" w:hAnsi="Verdana" w:cs="Arial"/>
        </w:rPr>
        <w:t xml:space="preserve">preses i segell de les </w:t>
      </w:r>
      <w:proofErr w:type="spellStart"/>
      <w:r w:rsidR="000E13D0">
        <w:rPr>
          <w:rFonts w:ascii="Verdana" w:hAnsi="Verdana" w:cs="Arial"/>
        </w:rPr>
        <w:t>empresesa</w:t>
      </w:r>
      <w:proofErr w:type="spellEnd"/>
      <w:r>
        <w:rPr>
          <w:rFonts w:ascii="Verdana" w:hAnsi="Verdana"/>
        </w:rPr>
        <w:br w:type="page"/>
      </w:r>
    </w:p>
    <w:p w14:paraId="01A7C390" w14:textId="77777777" w:rsidR="000C2458" w:rsidRPr="00F01FCB" w:rsidRDefault="000C2458" w:rsidP="000C2458">
      <w:pPr>
        <w:shd w:val="clear" w:color="auto" w:fill="FFFFFF" w:themeFill="background1"/>
        <w:spacing w:line="276" w:lineRule="auto"/>
        <w:jc w:val="both"/>
        <w:rPr>
          <w:rFonts w:ascii="Verdana" w:hAnsi="Verdana"/>
        </w:rPr>
      </w:pPr>
    </w:p>
    <w:p w14:paraId="1C0623E3" w14:textId="77777777" w:rsidR="000C2458" w:rsidRPr="00F01FCB" w:rsidRDefault="000C2458" w:rsidP="000C2458">
      <w:pPr>
        <w:spacing w:after="200" w:line="276" w:lineRule="auto"/>
        <w:jc w:val="center"/>
        <w:rPr>
          <w:rFonts w:ascii="Verdana" w:hAnsi="Verdana"/>
          <w:b/>
        </w:rPr>
      </w:pPr>
      <w:r w:rsidRPr="00F01FCB">
        <w:rPr>
          <w:rFonts w:ascii="Verdana" w:hAnsi="Verdana" w:cs="Arial"/>
          <w:b/>
          <w:u w:val="single"/>
        </w:rPr>
        <w:t xml:space="preserve">Annex 4 : </w:t>
      </w:r>
    </w:p>
    <w:p w14:paraId="329B7443" w14:textId="77777777" w:rsidR="000C2458" w:rsidRPr="00F01FCB" w:rsidRDefault="000C2458" w:rsidP="000C2458">
      <w:pPr>
        <w:spacing w:after="200" w:line="276" w:lineRule="auto"/>
        <w:jc w:val="center"/>
        <w:rPr>
          <w:rFonts w:ascii="Verdana" w:hAnsi="Verdana" w:cs="Arial"/>
          <w:b/>
        </w:rPr>
      </w:pPr>
      <w:r w:rsidRPr="00F01FCB">
        <w:rPr>
          <w:rFonts w:ascii="Verdana" w:hAnsi="Verdana" w:cs="Arial"/>
          <w:b/>
        </w:rPr>
        <w:t>EMPRESES/ENTITATS VINCULADES O QUE PERTANYEN A UN MATEIX GRUP EMPRESARIAL</w:t>
      </w:r>
      <w:r w:rsidRPr="00F01FCB">
        <w:rPr>
          <w:rFonts w:ascii="Verdana" w:hAnsi="Verdana"/>
          <w:vertAlign w:val="superscript"/>
        </w:rPr>
        <w:t>1</w:t>
      </w:r>
    </w:p>
    <w:p w14:paraId="10C8078C" w14:textId="77777777" w:rsidR="000C2458" w:rsidRPr="00F01FCB" w:rsidRDefault="000C2458" w:rsidP="000C2458">
      <w:pPr>
        <w:spacing w:after="200" w:line="276" w:lineRule="auto"/>
        <w:rPr>
          <w:rFonts w:ascii="Verdana" w:hAnsi="Verdana" w:cs="Arial"/>
          <w:snapToGrid w:val="0"/>
          <w:lang w:eastAsia="es-ES"/>
        </w:rPr>
      </w:pPr>
    </w:p>
    <w:p w14:paraId="64D62F7B" w14:textId="287FC93E" w:rsidR="000C2458" w:rsidRPr="000E13D0" w:rsidRDefault="000C2458" w:rsidP="000C2458">
      <w:pPr>
        <w:shd w:val="clear" w:color="auto" w:fill="FFFFFF"/>
        <w:spacing w:line="276" w:lineRule="auto"/>
        <w:jc w:val="both"/>
        <w:rPr>
          <w:rFonts w:ascii="Verdana" w:hAnsi="Verdana" w:cs="Arial"/>
          <w:snapToGrid w:val="0"/>
          <w:lang w:eastAsia="es-ES"/>
        </w:rPr>
      </w:pPr>
      <w:r w:rsidRPr="00F01FCB">
        <w:rPr>
          <w:rFonts w:ascii="Verdana" w:hAnsi="Verdana" w:cs="Arial"/>
          <w:snapToGrid w:val="0"/>
        </w:rPr>
        <w:t xml:space="preserve">El/la sotasignat/da, senyor/a ....................................................................................., amb DNI/NIE núm. .............................., en nom propi/en qualitat de representant legal de la persona física/jurídica ..................................................................................................., amb NIF ........................................, amb l’adreça de correu electrònic per rebre les </w:t>
      </w:r>
      <w:r w:rsidRPr="000E13D0">
        <w:rPr>
          <w:rFonts w:ascii="Verdana" w:hAnsi="Verdana" w:cs="Arial"/>
          <w:snapToGrid w:val="0"/>
        </w:rPr>
        <w:t xml:space="preserve">comunicacions electròniques (....................@..............) i als efectes de licitar en el procediment d'adjudicació contracte dels serveis per a l’organització d’esdeveniments per a la realització del 52è congrés de </w:t>
      </w:r>
      <w:proofErr w:type="spellStart"/>
      <w:r w:rsidRPr="000E13D0">
        <w:rPr>
          <w:rFonts w:ascii="Verdana" w:hAnsi="Verdana" w:cs="Arial"/>
          <w:snapToGrid w:val="0"/>
        </w:rPr>
        <w:t>l’Asociación</w:t>
      </w:r>
      <w:proofErr w:type="spellEnd"/>
      <w:r w:rsidRPr="000E13D0">
        <w:rPr>
          <w:rFonts w:ascii="Verdana" w:hAnsi="Verdana" w:cs="Arial"/>
          <w:snapToGrid w:val="0"/>
        </w:rPr>
        <w:t xml:space="preserve"> Española de Parques y </w:t>
      </w:r>
      <w:proofErr w:type="spellStart"/>
      <w:r w:rsidRPr="000E13D0">
        <w:rPr>
          <w:rFonts w:ascii="Verdana" w:hAnsi="Verdana" w:cs="Arial"/>
          <w:snapToGrid w:val="0"/>
        </w:rPr>
        <w:t>Jardines</w:t>
      </w:r>
      <w:proofErr w:type="spellEnd"/>
      <w:r w:rsidRPr="000E13D0">
        <w:rPr>
          <w:rFonts w:ascii="Verdana" w:hAnsi="Verdana" w:cs="Arial"/>
          <w:snapToGrid w:val="0"/>
        </w:rPr>
        <w:t xml:space="preserve"> </w:t>
      </w:r>
      <w:proofErr w:type="spellStart"/>
      <w:r w:rsidRPr="000E13D0">
        <w:rPr>
          <w:rFonts w:ascii="Verdana" w:hAnsi="Verdana" w:cs="Arial"/>
          <w:snapToGrid w:val="0"/>
        </w:rPr>
        <w:t>Públicos</w:t>
      </w:r>
      <w:proofErr w:type="spellEnd"/>
      <w:r w:rsidRPr="000E13D0">
        <w:rPr>
          <w:rFonts w:ascii="Verdana" w:hAnsi="Verdana" w:cs="Arial"/>
          <w:snapToGrid w:val="0"/>
        </w:rPr>
        <w:t xml:space="preserve"> que tindrà lloc a Barcelona al 2026, núm. Expedient:25/0156 – </w:t>
      </w:r>
      <w:r w:rsidR="000E13D0" w:rsidRPr="000E13D0">
        <w:rPr>
          <w:rFonts w:ascii="Verdana" w:hAnsi="Verdana" w:cs="Arial"/>
          <w:snapToGrid w:val="0"/>
        </w:rPr>
        <w:t xml:space="preserve">Número </w:t>
      </w:r>
      <w:r w:rsidR="00025DE5">
        <w:rPr>
          <w:rFonts w:ascii="Verdana" w:hAnsi="Verdana" w:cs="Arial"/>
          <w:snapToGrid w:val="0"/>
        </w:rPr>
        <w:t>contracte</w:t>
      </w:r>
      <w:r w:rsidR="00025DE5" w:rsidRPr="00555D65">
        <w:rPr>
          <w:rFonts w:ascii="Verdana" w:hAnsi="Verdana" w:cs="Arial"/>
          <w:snapToGrid w:val="0"/>
        </w:rPr>
        <w:t xml:space="preserve"> </w:t>
      </w:r>
      <w:r w:rsidR="00025DE5" w:rsidRPr="000E13D0">
        <w:rPr>
          <w:rFonts w:ascii="Verdana" w:hAnsi="Verdana" w:cs="Arial"/>
          <w:snapToGrid w:val="0"/>
        </w:rPr>
        <w:t>004_25000</w:t>
      </w:r>
      <w:r w:rsidR="00025DE5">
        <w:rPr>
          <w:rFonts w:ascii="Verdana" w:hAnsi="Verdana" w:cs="Arial"/>
          <w:snapToGrid w:val="0"/>
        </w:rPr>
        <w:t>096</w:t>
      </w:r>
      <w:r w:rsidR="00025DE5" w:rsidRPr="00555D65">
        <w:rPr>
          <w:rFonts w:ascii="Verdana" w:hAnsi="Verdana" w:cs="Arial"/>
          <w:snapToGrid w:val="0"/>
        </w:rPr>
        <w:t>.</w:t>
      </w:r>
    </w:p>
    <w:p w14:paraId="07E86AED" w14:textId="77777777" w:rsidR="000C2458" w:rsidRPr="00F01FCB" w:rsidRDefault="000C2458" w:rsidP="000C2458">
      <w:pPr>
        <w:spacing w:after="200" w:line="276" w:lineRule="auto"/>
        <w:rPr>
          <w:rFonts w:ascii="Verdana" w:hAnsi="Verdana" w:cs="Arial"/>
          <w:snapToGrid w:val="0"/>
          <w:lang w:eastAsia="es-ES"/>
        </w:rPr>
      </w:pPr>
    </w:p>
    <w:p w14:paraId="7A5AAACF" w14:textId="77777777" w:rsidR="000C2458" w:rsidRPr="00F01FCB" w:rsidRDefault="000C2458" w:rsidP="000C2458">
      <w:pPr>
        <w:spacing w:after="200" w:line="276" w:lineRule="auto"/>
        <w:jc w:val="center"/>
        <w:rPr>
          <w:rFonts w:ascii="Verdana" w:hAnsi="Verdana" w:cs="Arial"/>
          <w:b/>
          <w:snapToGrid w:val="0"/>
          <w:lang w:eastAsia="es-ES"/>
        </w:rPr>
      </w:pPr>
      <w:r w:rsidRPr="00F01FCB">
        <w:rPr>
          <w:rFonts w:ascii="Verdana" w:hAnsi="Verdana" w:cs="Arial"/>
          <w:b/>
          <w:snapToGrid w:val="0"/>
          <w:lang w:eastAsia="es-ES"/>
        </w:rPr>
        <w:t>DECLARA</w:t>
      </w:r>
      <w:r w:rsidRPr="00F01FCB">
        <w:rPr>
          <w:rFonts w:ascii="Verdana" w:hAnsi="Verdana" w:cs="Arial"/>
          <w:b/>
        </w:rPr>
        <w:t xml:space="preserve"> SOTA LA SEVA RESPONSABILITAT</w:t>
      </w:r>
      <w:r w:rsidRPr="00F01FCB">
        <w:rPr>
          <w:rFonts w:ascii="Verdana" w:hAnsi="Verdana" w:cs="Arial"/>
          <w:b/>
          <w:snapToGrid w:val="0"/>
          <w:lang w:eastAsia="es-ES"/>
        </w:rPr>
        <w:t>:</w:t>
      </w:r>
    </w:p>
    <w:p w14:paraId="0357C78E" w14:textId="77777777" w:rsidR="000C2458" w:rsidRPr="00F01FCB" w:rsidRDefault="000C2458" w:rsidP="000C2458">
      <w:pPr>
        <w:spacing w:after="200" w:line="276" w:lineRule="auto"/>
        <w:rPr>
          <w:rFonts w:ascii="Verdana" w:hAnsi="Verdana" w:cs="Arial"/>
          <w:snapToGrid w:val="0"/>
          <w:lang w:eastAsia="es-ES"/>
        </w:rPr>
      </w:pPr>
      <w:r w:rsidRPr="00F01FCB">
        <w:rPr>
          <w:rFonts w:ascii="Verdana" w:hAnsi="Verdana" w:cs="Arial"/>
          <w:snapToGrid w:val="0"/>
          <w:lang w:eastAsia="es-ES"/>
        </w:rPr>
        <w:t xml:space="preserve">Que de conformitat amb l’article 42.1 del Codi de Comerç, l’empresa que representa forma part d’un grup empresarial, i </w:t>
      </w:r>
      <w:r w:rsidRPr="00F01FCB">
        <w:rPr>
          <w:rFonts w:ascii="Verdana" w:hAnsi="Verdana" w:cs="Arial"/>
          <w:b/>
          <w:snapToGrid w:val="0"/>
          <w:lang w:eastAsia="es-ES"/>
        </w:rPr>
        <w:t>que la/es empresa/es d’aquest grup que concorre/en a la present licitació és/són la/es següent/s</w:t>
      </w:r>
      <w:r w:rsidRPr="00F01FCB">
        <w:rPr>
          <w:rFonts w:ascii="Verdana" w:hAnsi="Verdana" w:cs="Arial"/>
          <w:snapToGrid w:val="0"/>
          <w:lang w:eastAsia="es-ES"/>
        </w:rPr>
        <w:t>:</w:t>
      </w:r>
    </w:p>
    <w:p w14:paraId="598F4BE8" w14:textId="77777777" w:rsidR="000C2458" w:rsidRPr="00F01FCB" w:rsidRDefault="000C2458" w:rsidP="000C2458">
      <w:pPr>
        <w:spacing w:after="200" w:line="276" w:lineRule="auto"/>
        <w:rPr>
          <w:rFonts w:ascii="Verdana" w:hAnsi="Verdana" w:cs="Arial"/>
          <w:snapToGrid w:val="0"/>
          <w:lang w:eastAsia="es-ES"/>
        </w:rPr>
      </w:pPr>
    </w:p>
    <w:tbl>
      <w:tblPr>
        <w:tblW w:w="0" w:type="auto"/>
        <w:tblInd w:w="116" w:type="dxa"/>
        <w:tblLayout w:type="fixed"/>
        <w:tblCellMar>
          <w:left w:w="0" w:type="dxa"/>
          <w:right w:w="0" w:type="dxa"/>
        </w:tblCellMar>
        <w:tblLook w:val="04A0" w:firstRow="1" w:lastRow="0" w:firstColumn="1" w:lastColumn="0" w:noHBand="0" w:noVBand="1"/>
      </w:tblPr>
      <w:tblGrid>
        <w:gridCol w:w="5665"/>
        <w:gridCol w:w="3475"/>
      </w:tblGrid>
      <w:tr w:rsidR="000C2458" w:rsidRPr="00F01FCB" w14:paraId="052689BB" w14:textId="77777777" w:rsidTr="000C2458">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695FDB65" w14:textId="77777777" w:rsidR="000C2458" w:rsidRPr="00F01FCB" w:rsidRDefault="000C2458" w:rsidP="000C2458">
            <w:pPr>
              <w:spacing w:after="200" w:line="276" w:lineRule="auto"/>
              <w:jc w:val="center"/>
              <w:rPr>
                <w:rFonts w:ascii="Verdana" w:hAnsi="Verdana" w:cs="Arial"/>
                <w:b/>
                <w:snapToGrid w:val="0"/>
                <w:lang w:eastAsia="es-ES"/>
              </w:rPr>
            </w:pPr>
            <w:r w:rsidRPr="00F01FCB">
              <w:rPr>
                <w:rFonts w:ascii="Verdana" w:hAnsi="Verdana" w:cs="Arial"/>
                <w:b/>
                <w:snapToGrid w:val="0"/>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1D70A2E9" w14:textId="77777777" w:rsidR="000C2458" w:rsidRPr="00F01FCB" w:rsidRDefault="000C2458" w:rsidP="000C2458">
            <w:pPr>
              <w:spacing w:after="200" w:line="276" w:lineRule="auto"/>
              <w:jc w:val="center"/>
              <w:rPr>
                <w:rFonts w:ascii="Verdana" w:hAnsi="Verdana" w:cs="Arial"/>
                <w:b/>
                <w:snapToGrid w:val="0"/>
                <w:lang w:eastAsia="es-ES"/>
              </w:rPr>
            </w:pPr>
            <w:r w:rsidRPr="00F01FCB">
              <w:rPr>
                <w:rFonts w:ascii="Verdana" w:hAnsi="Verdana" w:cs="Arial"/>
                <w:b/>
                <w:snapToGrid w:val="0"/>
                <w:lang w:eastAsia="es-ES"/>
              </w:rPr>
              <w:t>NIF</w:t>
            </w:r>
          </w:p>
        </w:tc>
      </w:tr>
      <w:tr w:rsidR="000C2458" w:rsidRPr="00F01FCB" w14:paraId="7A606BDA" w14:textId="77777777" w:rsidTr="000C2458">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14:paraId="327E908B" w14:textId="77777777" w:rsidR="000C2458" w:rsidRPr="00F01FCB" w:rsidRDefault="000C2458" w:rsidP="000C2458">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3C7BF485" w14:textId="77777777" w:rsidR="000C2458" w:rsidRPr="00F01FCB" w:rsidRDefault="000C2458" w:rsidP="000C2458">
            <w:pPr>
              <w:spacing w:after="200" w:line="276" w:lineRule="auto"/>
              <w:rPr>
                <w:rFonts w:ascii="Verdana" w:hAnsi="Verdana" w:cs="Arial"/>
                <w:snapToGrid w:val="0"/>
                <w:lang w:eastAsia="es-ES"/>
              </w:rPr>
            </w:pPr>
          </w:p>
        </w:tc>
      </w:tr>
      <w:tr w:rsidR="000C2458" w:rsidRPr="00F01FCB" w14:paraId="065B1751" w14:textId="77777777" w:rsidTr="000C2458">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14:paraId="60168CB8" w14:textId="77777777" w:rsidR="000C2458" w:rsidRPr="00F01FCB" w:rsidRDefault="000C2458" w:rsidP="000C2458">
            <w:pPr>
              <w:spacing w:after="200" w:line="276" w:lineRule="auto"/>
              <w:rPr>
                <w:rFonts w:ascii="Verdana" w:hAnsi="Verdana" w:cs="Arial"/>
                <w:snapToGrid w:val="0"/>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5C2158DE" w14:textId="77777777" w:rsidR="000C2458" w:rsidRPr="00F01FCB" w:rsidRDefault="000C2458" w:rsidP="000C2458">
            <w:pPr>
              <w:spacing w:after="200" w:line="276" w:lineRule="auto"/>
              <w:rPr>
                <w:rFonts w:ascii="Verdana" w:hAnsi="Verdana" w:cs="Arial"/>
                <w:snapToGrid w:val="0"/>
                <w:lang w:eastAsia="es-ES"/>
              </w:rPr>
            </w:pPr>
          </w:p>
        </w:tc>
      </w:tr>
    </w:tbl>
    <w:p w14:paraId="6F9A29A8" w14:textId="77777777" w:rsidR="000C2458" w:rsidRPr="00F01FCB" w:rsidRDefault="000C2458" w:rsidP="000C2458">
      <w:pPr>
        <w:spacing w:after="200" w:line="276" w:lineRule="auto"/>
        <w:rPr>
          <w:rFonts w:ascii="Verdana" w:hAnsi="Verdana" w:cs="Arial"/>
          <w:snapToGrid w:val="0"/>
          <w:lang w:eastAsia="es-ES"/>
        </w:rPr>
      </w:pPr>
    </w:p>
    <w:p w14:paraId="083D0AD2" w14:textId="77777777" w:rsidR="000C2458" w:rsidRPr="00F01FCB" w:rsidRDefault="000C2458" w:rsidP="000C2458">
      <w:pPr>
        <w:spacing w:after="200" w:line="276" w:lineRule="auto"/>
        <w:rPr>
          <w:rFonts w:ascii="Verdana" w:hAnsi="Verdana" w:cs="Arial"/>
          <w:snapToGrid w:val="0"/>
          <w:lang w:eastAsia="es-ES"/>
        </w:rPr>
      </w:pPr>
    </w:p>
    <w:p w14:paraId="28D4C646" w14:textId="77777777" w:rsidR="000C2458" w:rsidRDefault="000C2458" w:rsidP="000C2458">
      <w:pPr>
        <w:spacing w:after="200" w:line="276" w:lineRule="auto"/>
        <w:rPr>
          <w:rFonts w:ascii="Verdana" w:hAnsi="Verdana"/>
          <w:u w:val="single"/>
          <w:vertAlign w:val="superscript"/>
        </w:rPr>
      </w:pPr>
      <w:r w:rsidRPr="00F01FCB">
        <w:rPr>
          <w:rFonts w:ascii="Verdana" w:hAnsi="Verdana" w:cs="Arial"/>
          <w:i/>
          <w:snapToGrid w:val="0"/>
          <w:lang w:eastAsia="es-ES"/>
        </w:rPr>
        <w:t>[Signatura electrònica]</w:t>
      </w:r>
      <w:r w:rsidRPr="00F01FCB">
        <w:rPr>
          <w:rFonts w:ascii="Verdana" w:hAnsi="Verdana"/>
          <w:u w:val="single"/>
          <w:vertAlign w:val="superscript"/>
        </w:rPr>
        <w:t xml:space="preserve"> </w:t>
      </w:r>
      <w:r w:rsidRPr="00F01FCB">
        <w:rPr>
          <w:rFonts w:ascii="Verdana" w:hAnsi="Verdana"/>
          <w:u w:val="single"/>
          <w:vertAlign w:val="superscript"/>
        </w:rPr>
        <w:footnoteReference w:customMarkFollows="1" w:id="3"/>
        <w:t>2</w:t>
      </w:r>
      <w:r>
        <w:rPr>
          <w:rFonts w:ascii="Verdana" w:hAnsi="Verdana"/>
          <w:u w:val="single"/>
          <w:vertAlign w:val="superscript"/>
        </w:rPr>
        <w:br w:type="page"/>
      </w:r>
    </w:p>
    <w:p w14:paraId="05C736D0" w14:textId="77777777" w:rsidR="000C2458" w:rsidRPr="00F01FCB" w:rsidRDefault="000C2458" w:rsidP="000C2458">
      <w:pPr>
        <w:tabs>
          <w:tab w:val="left" w:pos="851"/>
          <w:tab w:val="left" w:pos="1134"/>
          <w:tab w:val="left" w:pos="1702"/>
        </w:tabs>
        <w:spacing w:line="276" w:lineRule="auto"/>
        <w:ind w:right="-2"/>
        <w:jc w:val="both"/>
        <w:rPr>
          <w:rFonts w:ascii="Verdana" w:hAnsi="Verdana"/>
        </w:rPr>
      </w:pPr>
    </w:p>
    <w:p w14:paraId="468E72B3" w14:textId="77777777" w:rsidR="000C2458" w:rsidRPr="00F01FCB" w:rsidRDefault="000C2458" w:rsidP="000C2458">
      <w:pPr>
        <w:pStyle w:val="Textdecomentari"/>
        <w:tabs>
          <w:tab w:val="left" w:pos="851"/>
          <w:tab w:val="left" w:pos="1134"/>
          <w:tab w:val="left" w:pos="1702"/>
        </w:tabs>
        <w:spacing w:line="276" w:lineRule="auto"/>
        <w:ind w:right="-2"/>
        <w:jc w:val="center"/>
        <w:rPr>
          <w:rFonts w:ascii="Verdana" w:hAnsi="Verdana"/>
          <w:b/>
        </w:rPr>
      </w:pPr>
      <w:r w:rsidRPr="00F01FCB">
        <w:rPr>
          <w:rFonts w:ascii="Verdana" w:hAnsi="Verdana"/>
          <w:b/>
        </w:rPr>
        <w:t xml:space="preserve">ANNEX 5:  </w:t>
      </w:r>
    </w:p>
    <w:p w14:paraId="61D30C26" w14:textId="77777777" w:rsidR="000C2458" w:rsidRPr="00F01FCB" w:rsidRDefault="000C2458" w:rsidP="000C2458">
      <w:pPr>
        <w:pStyle w:val="Textdecomentari"/>
        <w:tabs>
          <w:tab w:val="left" w:pos="851"/>
          <w:tab w:val="left" w:pos="1134"/>
          <w:tab w:val="left" w:pos="1702"/>
        </w:tabs>
        <w:spacing w:line="276" w:lineRule="auto"/>
        <w:ind w:right="-2"/>
        <w:jc w:val="center"/>
        <w:rPr>
          <w:rFonts w:ascii="Verdana" w:hAnsi="Verdana"/>
          <w:b/>
        </w:rPr>
      </w:pPr>
    </w:p>
    <w:p w14:paraId="788606D0" w14:textId="77777777" w:rsidR="000C2458" w:rsidRPr="00F01FCB" w:rsidRDefault="000C2458" w:rsidP="000C2458">
      <w:pPr>
        <w:spacing w:line="276" w:lineRule="auto"/>
        <w:jc w:val="center"/>
        <w:rPr>
          <w:rFonts w:ascii="Verdana" w:hAnsi="Verdana" w:cs="Arial"/>
          <w:b/>
          <w:u w:val="single"/>
        </w:rPr>
      </w:pPr>
      <w:r w:rsidRPr="00F01FCB">
        <w:rPr>
          <w:rFonts w:ascii="Verdana" w:hAnsi="Verdana" w:cs="Arial"/>
          <w:b/>
          <w:u w:val="single"/>
        </w:rPr>
        <w:t>AUTORITZACIÓ AEAT I TGSS</w:t>
      </w:r>
    </w:p>
    <w:p w14:paraId="48C040D0" w14:textId="77777777" w:rsidR="000C2458" w:rsidRPr="00F01FCB" w:rsidRDefault="000C2458" w:rsidP="000C2458">
      <w:pPr>
        <w:spacing w:line="276" w:lineRule="auto"/>
        <w:rPr>
          <w:rFonts w:ascii="Verdana" w:hAnsi="Verdana" w:cs="Arial"/>
          <w:snapToGrid w:val="0"/>
          <w:lang w:eastAsia="es-ES"/>
        </w:rPr>
      </w:pPr>
    </w:p>
    <w:p w14:paraId="12835118" w14:textId="77777777" w:rsidR="000C2458" w:rsidRPr="00F01FCB" w:rsidRDefault="000C2458" w:rsidP="000C2458">
      <w:pPr>
        <w:spacing w:line="276" w:lineRule="auto"/>
        <w:rPr>
          <w:rFonts w:ascii="Verdana" w:hAnsi="Verdana" w:cs="Arial"/>
          <w:snapToGrid w:val="0"/>
          <w:lang w:eastAsia="es-ES"/>
        </w:rPr>
      </w:pPr>
    </w:p>
    <w:p w14:paraId="52CABDEA" w14:textId="53A56412" w:rsidR="000C2458" w:rsidRPr="000E13D0" w:rsidRDefault="000C2458" w:rsidP="000C245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r w:rsidRPr="002C7C68">
        <w:rPr>
          <w:rFonts w:ascii="Verdana" w:hAnsi="Verdana" w:cs="Arial"/>
        </w:rPr>
        <w:t xml:space="preserve">El/la sotasignat/da, senyor/a ....................................................................................., amb DNI/NIE núm. .............................., en nom propi/en qualitat de representant legal de la persona física/jurídica.................................................................................................,amb NIF </w:t>
      </w:r>
      <w:r w:rsidRPr="000E13D0">
        <w:rPr>
          <w:rFonts w:ascii="Verdana" w:hAnsi="Verdana" w:cs="Arial"/>
        </w:rPr>
        <w:t>........................................, amb l’adreça de correu electrònic per rebre les comunicacions electròniques (....................@..............) i als efectes de licitar en el procediment d'adjudicació dels</w:t>
      </w:r>
      <w:r w:rsidRPr="000E13D0">
        <w:rPr>
          <w:rFonts w:ascii="Verdana" w:hAnsi="Verdana" w:cs="Arial"/>
          <w:snapToGrid w:val="0"/>
        </w:rPr>
        <w:t xml:space="preserve"> serveis per a l’organització d’esdeveniments per a la realització del 52è congrés de </w:t>
      </w:r>
      <w:proofErr w:type="spellStart"/>
      <w:r w:rsidRPr="000E13D0">
        <w:rPr>
          <w:rFonts w:ascii="Verdana" w:hAnsi="Verdana" w:cs="Arial"/>
          <w:snapToGrid w:val="0"/>
        </w:rPr>
        <w:t>l’Asociación</w:t>
      </w:r>
      <w:proofErr w:type="spellEnd"/>
      <w:r w:rsidRPr="000E13D0">
        <w:rPr>
          <w:rFonts w:ascii="Verdana" w:hAnsi="Verdana" w:cs="Arial"/>
          <w:snapToGrid w:val="0"/>
        </w:rPr>
        <w:t xml:space="preserve"> Española de Parques y </w:t>
      </w:r>
      <w:proofErr w:type="spellStart"/>
      <w:r w:rsidRPr="000E13D0">
        <w:rPr>
          <w:rFonts w:ascii="Verdana" w:hAnsi="Verdana" w:cs="Arial"/>
          <w:snapToGrid w:val="0"/>
        </w:rPr>
        <w:t>Jardines</w:t>
      </w:r>
      <w:proofErr w:type="spellEnd"/>
      <w:r w:rsidRPr="000E13D0">
        <w:rPr>
          <w:rFonts w:ascii="Verdana" w:hAnsi="Verdana" w:cs="Arial"/>
          <w:snapToGrid w:val="0"/>
        </w:rPr>
        <w:t xml:space="preserve"> </w:t>
      </w:r>
      <w:proofErr w:type="spellStart"/>
      <w:r w:rsidRPr="000E13D0">
        <w:rPr>
          <w:rFonts w:ascii="Verdana" w:hAnsi="Verdana" w:cs="Arial"/>
          <w:snapToGrid w:val="0"/>
        </w:rPr>
        <w:t>Públicos</w:t>
      </w:r>
      <w:proofErr w:type="spellEnd"/>
      <w:r w:rsidRPr="000E13D0">
        <w:rPr>
          <w:rFonts w:ascii="Verdana" w:hAnsi="Verdana" w:cs="Arial"/>
          <w:snapToGrid w:val="0"/>
        </w:rPr>
        <w:t xml:space="preserve"> que tindrà lloc a Barcelona al 2026, núm. Expedient:25/0156 – </w:t>
      </w:r>
      <w:r w:rsidR="000E13D0" w:rsidRPr="000E13D0">
        <w:rPr>
          <w:rFonts w:ascii="Verdana" w:hAnsi="Verdana" w:cs="Arial"/>
          <w:snapToGrid w:val="0"/>
        </w:rPr>
        <w:t xml:space="preserve">Número </w:t>
      </w:r>
      <w:r w:rsidR="00025DE5">
        <w:rPr>
          <w:rFonts w:ascii="Verdana" w:hAnsi="Verdana" w:cs="Arial"/>
          <w:snapToGrid w:val="0"/>
        </w:rPr>
        <w:t>contracte</w:t>
      </w:r>
      <w:r w:rsidR="00025DE5" w:rsidRPr="00555D65">
        <w:rPr>
          <w:rFonts w:ascii="Verdana" w:hAnsi="Verdana" w:cs="Arial"/>
          <w:snapToGrid w:val="0"/>
        </w:rPr>
        <w:t xml:space="preserve"> </w:t>
      </w:r>
      <w:r w:rsidR="00025DE5" w:rsidRPr="000E13D0">
        <w:rPr>
          <w:rFonts w:ascii="Verdana" w:hAnsi="Verdana" w:cs="Arial"/>
          <w:snapToGrid w:val="0"/>
        </w:rPr>
        <w:t>004_25000</w:t>
      </w:r>
      <w:r w:rsidR="00025DE5">
        <w:rPr>
          <w:rFonts w:ascii="Verdana" w:hAnsi="Verdana" w:cs="Arial"/>
          <w:snapToGrid w:val="0"/>
        </w:rPr>
        <w:t>096</w:t>
      </w:r>
      <w:r w:rsidR="00025DE5" w:rsidRPr="00555D65">
        <w:rPr>
          <w:rFonts w:ascii="Verdana" w:hAnsi="Verdana" w:cs="Arial"/>
          <w:snapToGrid w:val="0"/>
        </w:rPr>
        <w:t>.</w:t>
      </w:r>
    </w:p>
    <w:p w14:paraId="46E49CB0" w14:textId="77777777" w:rsidR="000C2458" w:rsidRPr="000E13D0" w:rsidRDefault="000C2458" w:rsidP="000C2458">
      <w:pPr>
        <w:pStyle w:val="Textindependent"/>
        <w:shd w:val="clear" w:color="auto" w:fill="FFFFFF"/>
        <w:spacing w:line="276" w:lineRule="auto"/>
        <w:ind w:right="-2"/>
        <w:rPr>
          <w:rFonts w:ascii="Verdana" w:hAnsi="Verdana" w:cs="Arial"/>
          <w:sz w:val="20"/>
        </w:rPr>
      </w:pPr>
    </w:p>
    <w:p w14:paraId="4B5BEE3E" w14:textId="77777777" w:rsidR="000C2458" w:rsidRPr="00F01FCB" w:rsidRDefault="000C2458" w:rsidP="000C2458">
      <w:pPr>
        <w:spacing w:line="276" w:lineRule="auto"/>
        <w:rPr>
          <w:rFonts w:ascii="Verdana" w:hAnsi="Verdana" w:cs="Arial"/>
        </w:rPr>
      </w:pPr>
    </w:p>
    <w:p w14:paraId="20CFA65A" w14:textId="77777777" w:rsidR="000C2458" w:rsidRPr="00F01FCB" w:rsidRDefault="000C2458" w:rsidP="000C245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sidRPr="00F01FCB">
        <w:rPr>
          <w:rFonts w:ascii="Verdana" w:hAnsi="Verdana" w:cs="Arial"/>
          <w:b/>
        </w:rPr>
        <w:t>AUTORITZA A L’INSTITUT DE PARCS I JARDINS</w:t>
      </w:r>
    </w:p>
    <w:p w14:paraId="592D9EC3" w14:textId="77777777" w:rsidR="000C2458" w:rsidRPr="002C7C68" w:rsidRDefault="000C2458" w:rsidP="000C245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sidRPr="002C7C68">
        <w:rPr>
          <w:rFonts w:ascii="Verdana" w:hAnsi="Verdana" w:cs="Arial"/>
          <w:i/>
        </w:rPr>
        <w:fldChar w:fldCharType="begin">
          <w:ffData>
            <w:name w:val="Verifica1"/>
            <w:enabled w:val="0"/>
            <w:calcOnExit w:val="0"/>
            <w:checkBox>
              <w:sizeAuto/>
              <w:default w:val="0"/>
            </w:checkBox>
          </w:ffData>
        </w:fldChar>
      </w:r>
      <w:r w:rsidRPr="002C7C68">
        <w:rPr>
          <w:rFonts w:ascii="Verdana" w:hAnsi="Verdana" w:cs="Arial"/>
          <w:i/>
        </w:rPr>
        <w:instrText xml:space="preserve"> FORMCHECKBOX </w:instrText>
      </w:r>
      <w:r w:rsidR="00685227">
        <w:rPr>
          <w:rFonts w:ascii="Verdana" w:hAnsi="Verdana" w:cs="Arial"/>
          <w:i/>
        </w:rPr>
      </w:r>
      <w:r w:rsidR="00685227">
        <w:rPr>
          <w:rFonts w:ascii="Verdana" w:hAnsi="Verdana" w:cs="Arial"/>
          <w:i/>
        </w:rPr>
        <w:fldChar w:fldCharType="separate"/>
      </w:r>
      <w:r w:rsidRPr="002C7C68">
        <w:rPr>
          <w:rFonts w:ascii="Verdana" w:hAnsi="Verdana" w:cs="Arial"/>
          <w:i/>
        </w:rPr>
        <w:fldChar w:fldCharType="end"/>
      </w:r>
      <w:r w:rsidRPr="002C7C68">
        <w:rPr>
          <w:rFonts w:ascii="Verdana" w:hAnsi="Verdana"/>
          <w:shd w:val="clear" w:color="auto" w:fill="FFFFFF"/>
        </w:rPr>
        <w:t xml:space="preserve"> </w:t>
      </w:r>
      <w:r w:rsidRPr="002C7C68">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46309766" w14:textId="77777777" w:rsidR="000C2458" w:rsidRPr="002C7C68" w:rsidRDefault="000C2458" w:rsidP="000C245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
    <w:p w14:paraId="512D07DC" w14:textId="77777777" w:rsidR="000C2458" w:rsidRPr="002C7C68" w:rsidRDefault="000C2458" w:rsidP="000C245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rsidRPr="002C7C68">
        <w:rPr>
          <w:rFonts w:ascii="Verdana" w:hAnsi="Verdana" w:cs="Arial"/>
          <w:i/>
        </w:rPr>
        <w:fldChar w:fldCharType="begin">
          <w:ffData>
            <w:name w:val="Verifica1"/>
            <w:enabled w:val="0"/>
            <w:calcOnExit w:val="0"/>
            <w:checkBox>
              <w:sizeAuto/>
              <w:default w:val="0"/>
            </w:checkBox>
          </w:ffData>
        </w:fldChar>
      </w:r>
      <w:r w:rsidRPr="002C7C68">
        <w:rPr>
          <w:rFonts w:ascii="Verdana" w:hAnsi="Verdana" w:cs="Arial"/>
          <w:i/>
        </w:rPr>
        <w:instrText xml:space="preserve"> FORMCHECKBOX </w:instrText>
      </w:r>
      <w:r w:rsidR="00685227">
        <w:rPr>
          <w:rFonts w:ascii="Verdana" w:hAnsi="Verdana" w:cs="Arial"/>
          <w:i/>
        </w:rPr>
      </w:r>
      <w:r w:rsidR="00685227">
        <w:rPr>
          <w:rFonts w:ascii="Verdana" w:hAnsi="Verdana" w:cs="Arial"/>
          <w:i/>
        </w:rPr>
        <w:fldChar w:fldCharType="separate"/>
      </w:r>
      <w:r w:rsidRPr="002C7C68">
        <w:rPr>
          <w:rFonts w:ascii="Verdana" w:hAnsi="Verdana" w:cs="Arial"/>
          <w:i/>
        </w:rPr>
        <w:fldChar w:fldCharType="end"/>
      </w:r>
      <w:r w:rsidRPr="002C7C68">
        <w:rPr>
          <w:rFonts w:ascii="Verdana" w:hAnsi="Verdana" w:cs="Arial"/>
        </w:rPr>
        <w:t xml:space="preserve"> a sol·licitar de la Tresoreria General de la Seguretat Social (TGSS), directament </w:t>
      </w:r>
      <w:r w:rsidRPr="002C7C68">
        <w:rPr>
          <w:rFonts w:ascii="Verdana" w:hAnsi="Verdana" w:cs="Arial"/>
          <w:bCs/>
        </w:rPr>
        <w:t xml:space="preserve">o a través del Consorci d’Administració Oberta de Catalunya (Consorci AOC), </w:t>
      </w:r>
      <w:r w:rsidRPr="002C7C68">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47935AAA" w14:textId="77777777" w:rsidR="000C2458" w:rsidRPr="002C7C68" w:rsidRDefault="000C2458" w:rsidP="000C2458">
      <w:pPr>
        <w:pStyle w:val="Pargrafdellista"/>
        <w:spacing w:line="276" w:lineRule="auto"/>
        <w:ind w:left="0"/>
        <w:jc w:val="both"/>
        <w:rPr>
          <w:rFonts w:ascii="Verdana" w:hAnsi="Verdana" w:cs="Arial"/>
        </w:rPr>
      </w:pPr>
    </w:p>
    <w:p w14:paraId="7B09FA21" w14:textId="77777777" w:rsidR="000C2458" w:rsidRPr="002C7C68" w:rsidRDefault="000C2458" w:rsidP="000C2458">
      <w:pPr>
        <w:pStyle w:val="Pargrafdellista"/>
        <w:spacing w:line="276" w:lineRule="auto"/>
        <w:ind w:left="0"/>
        <w:rPr>
          <w:rFonts w:ascii="Verdana" w:hAnsi="Verdana" w:cs="Arial"/>
        </w:rPr>
      </w:pPr>
      <w:bookmarkStart w:id="2" w:name="annex_mail"/>
      <w:bookmarkEnd w:id="2"/>
    </w:p>
    <w:p w14:paraId="48CDC40A" w14:textId="77777777" w:rsidR="000C2458" w:rsidRPr="002C7C68" w:rsidRDefault="000C2458" w:rsidP="000C245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18E69DCF" w14:textId="77777777" w:rsidR="000C2458" w:rsidRPr="00F01FCB" w:rsidRDefault="000C2458" w:rsidP="000C2458">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6240D06F" w14:textId="77777777" w:rsidR="000C2458" w:rsidRPr="00F01FCB" w:rsidRDefault="000C2458" w:rsidP="000C2458">
      <w:pPr>
        <w:spacing w:line="276" w:lineRule="auto"/>
        <w:rPr>
          <w:rFonts w:ascii="Verdana" w:hAnsi="Verdana" w:cs="Arial"/>
          <w:i/>
          <w:snapToGrid w:val="0"/>
          <w:lang w:eastAsia="es-ES"/>
        </w:rPr>
      </w:pPr>
      <w:r w:rsidRPr="00F01FCB">
        <w:rPr>
          <w:rFonts w:ascii="Verdana" w:hAnsi="Verdana" w:cs="Arial"/>
          <w:i/>
          <w:snapToGrid w:val="0"/>
          <w:lang w:eastAsia="es-ES"/>
        </w:rPr>
        <w:t>[Signatura electrònica]</w:t>
      </w:r>
      <w:r w:rsidRPr="00F01FCB">
        <w:rPr>
          <w:rStyle w:val="Refernciadenotaapeudepgina"/>
          <w:rFonts w:ascii="Verdana" w:hAnsi="Verdana" w:cs="Arial"/>
        </w:rPr>
        <w:footnoteReference w:id="4"/>
      </w:r>
    </w:p>
    <w:p w14:paraId="6B89220A" w14:textId="77777777" w:rsidR="000C2458" w:rsidRPr="00F01FCB" w:rsidRDefault="000C2458" w:rsidP="000C2458">
      <w:pPr>
        <w:spacing w:line="276" w:lineRule="auto"/>
        <w:rPr>
          <w:rFonts w:ascii="Verdana" w:hAnsi="Verdana"/>
        </w:rPr>
      </w:pPr>
      <w:r w:rsidRPr="00F01FCB">
        <w:rPr>
          <w:rFonts w:ascii="Verdana" w:hAnsi="Verdana"/>
        </w:rPr>
        <w:br w:type="page"/>
      </w:r>
    </w:p>
    <w:p w14:paraId="06EBD32C" w14:textId="77777777" w:rsidR="000C2458" w:rsidRPr="00F01FCB" w:rsidRDefault="000C2458" w:rsidP="000C2458">
      <w:pPr>
        <w:spacing w:line="276" w:lineRule="auto"/>
        <w:rPr>
          <w:rFonts w:ascii="Verdana" w:hAnsi="Verdana"/>
        </w:rPr>
      </w:pPr>
    </w:p>
    <w:p w14:paraId="2010E413" w14:textId="77777777" w:rsidR="000C2458" w:rsidRPr="00F01FCB" w:rsidRDefault="000C2458" w:rsidP="000C2458">
      <w:pPr>
        <w:pStyle w:val="Ttol"/>
        <w:spacing w:line="276" w:lineRule="auto"/>
        <w:rPr>
          <w:rFonts w:ascii="Verdana" w:hAnsi="Verdana" w:cs="Arial"/>
          <w:b w:val="0"/>
          <w:sz w:val="20"/>
        </w:rPr>
      </w:pPr>
      <w:r>
        <w:rPr>
          <w:rFonts w:ascii="Verdana" w:hAnsi="Verdana" w:cs="Arial"/>
          <w:sz w:val="20"/>
        </w:rPr>
        <w:t>ANNEX 6</w:t>
      </w:r>
      <w:r w:rsidRPr="00F01FCB">
        <w:rPr>
          <w:rFonts w:ascii="Verdana" w:hAnsi="Verdana" w:cs="Arial"/>
          <w:sz w:val="20"/>
        </w:rPr>
        <w:t xml:space="preserve"> :  MODEL DE DECLARACIÓ RESPONSABLE</w:t>
      </w:r>
    </w:p>
    <w:p w14:paraId="430A835F" w14:textId="77777777" w:rsidR="000C2458" w:rsidRPr="00F01FCB" w:rsidRDefault="000C2458" w:rsidP="000C2458">
      <w:pPr>
        <w:pStyle w:val="Ttol"/>
        <w:spacing w:line="276" w:lineRule="auto"/>
        <w:rPr>
          <w:rFonts w:ascii="Verdana" w:hAnsi="Verdana" w:cs="Arial"/>
          <w:sz w:val="20"/>
        </w:rPr>
      </w:pPr>
    </w:p>
    <w:p w14:paraId="055E9E85" w14:textId="77777777" w:rsidR="000C2458" w:rsidRPr="00F01FCB" w:rsidRDefault="000C2458" w:rsidP="000C2458">
      <w:pPr>
        <w:pStyle w:val="Textindependent"/>
        <w:shd w:val="clear" w:color="auto" w:fill="FFFFFF"/>
        <w:spacing w:line="276" w:lineRule="auto"/>
        <w:rPr>
          <w:rFonts w:ascii="Verdana" w:hAnsi="Verdana"/>
          <w:sz w:val="20"/>
        </w:rPr>
      </w:pPr>
    </w:p>
    <w:p w14:paraId="19F400FA" w14:textId="2599F3FC" w:rsidR="000C2458" w:rsidRPr="000E13D0" w:rsidRDefault="000C2458" w:rsidP="000C2458">
      <w:pPr>
        <w:pStyle w:val="Textindependent"/>
        <w:shd w:val="clear" w:color="auto" w:fill="FFFFFF"/>
        <w:spacing w:line="276" w:lineRule="auto"/>
        <w:rPr>
          <w:rFonts w:ascii="Verdana" w:hAnsi="Verdana"/>
          <w:sz w:val="20"/>
        </w:rPr>
      </w:pPr>
      <w:r w:rsidRPr="00F01FCB">
        <w:rPr>
          <w:rFonts w:ascii="Verdana" w:hAnsi="Verdana"/>
          <w:sz w:val="20"/>
        </w:rPr>
        <w:t xml:space="preserve">Qui </w:t>
      </w:r>
      <w:proofErr w:type="spellStart"/>
      <w:r w:rsidRPr="00F01FCB">
        <w:rPr>
          <w:rFonts w:ascii="Verdana" w:hAnsi="Verdana"/>
          <w:sz w:val="20"/>
        </w:rPr>
        <w:t>sotasigna</w:t>
      </w:r>
      <w:proofErr w:type="spellEnd"/>
      <w:r w:rsidRPr="00F01FCB">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2C7C68">
        <w:rPr>
          <w:rFonts w:ascii="Verdana" w:hAnsi="Verdana" w:cs="Arial"/>
          <w:sz w:val="20"/>
        </w:rPr>
        <w:t>els</w:t>
      </w:r>
      <w:r w:rsidRPr="002C7C68">
        <w:rPr>
          <w:rFonts w:ascii="Verdana" w:hAnsi="Verdana" w:cs="Arial"/>
          <w:snapToGrid w:val="0"/>
          <w:sz w:val="20"/>
        </w:rPr>
        <w:t xml:space="preserve"> serveis per a l’organització d’esdeveniments per a la realització del 52è congrés de </w:t>
      </w:r>
      <w:proofErr w:type="spellStart"/>
      <w:r w:rsidRPr="000E13D0">
        <w:rPr>
          <w:rFonts w:ascii="Verdana" w:hAnsi="Verdana" w:cs="Arial"/>
          <w:snapToGrid w:val="0"/>
          <w:sz w:val="20"/>
        </w:rPr>
        <w:t>l’Asociación</w:t>
      </w:r>
      <w:proofErr w:type="spellEnd"/>
      <w:r w:rsidRPr="000E13D0">
        <w:rPr>
          <w:rFonts w:ascii="Verdana" w:hAnsi="Verdana" w:cs="Arial"/>
          <w:snapToGrid w:val="0"/>
          <w:sz w:val="20"/>
        </w:rPr>
        <w:t xml:space="preserve"> Española de Parques y </w:t>
      </w:r>
      <w:proofErr w:type="spellStart"/>
      <w:r w:rsidRPr="000E13D0">
        <w:rPr>
          <w:rFonts w:ascii="Verdana" w:hAnsi="Verdana" w:cs="Arial"/>
          <w:snapToGrid w:val="0"/>
          <w:sz w:val="20"/>
        </w:rPr>
        <w:t>Jardines</w:t>
      </w:r>
      <w:proofErr w:type="spellEnd"/>
      <w:r w:rsidRPr="000E13D0">
        <w:rPr>
          <w:rFonts w:ascii="Verdana" w:hAnsi="Verdana" w:cs="Arial"/>
          <w:snapToGrid w:val="0"/>
          <w:sz w:val="20"/>
        </w:rPr>
        <w:t xml:space="preserve"> </w:t>
      </w:r>
      <w:proofErr w:type="spellStart"/>
      <w:r w:rsidRPr="000E13D0">
        <w:rPr>
          <w:rFonts w:ascii="Verdana" w:hAnsi="Verdana" w:cs="Arial"/>
          <w:snapToGrid w:val="0"/>
          <w:sz w:val="20"/>
        </w:rPr>
        <w:t>Públicos</w:t>
      </w:r>
      <w:proofErr w:type="spellEnd"/>
      <w:r w:rsidRPr="000E13D0">
        <w:rPr>
          <w:rFonts w:ascii="Verdana" w:hAnsi="Verdana" w:cs="Arial"/>
          <w:snapToGrid w:val="0"/>
          <w:sz w:val="20"/>
        </w:rPr>
        <w:t xml:space="preserve"> que tindrà lloc a Barcelona al 2026, núm. Expedient:25/0156 – </w:t>
      </w:r>
      <w:r w:rsidR="000E13D0" w:rsidRPr="000E13D0">
        <w:rPr>
          <w:rFonts w:ascii="Verdana" w:hAnsi="Verdana" w:cs="Arial"/>
          <w:snapToGrid w:val="0"/>
          <w:sz w:val="20"/>
        </w:rPr>
        <w:t xml:space="preserve">Número </w:t>
      </w:r>
      <w:r w:rsidR="00025DE5">
        <w:rPr>
          <w:rFonts w:ascii="Verdana" w:hAnsi="Verdana" w:cs="Arial"/>
          <w:snapToGrid w:val="0"/>
          <w:sz w:val="20"/>
        </w:rPr>
        <w:t>contracte</w:t>
      </w:r>
      <w:r w:rsidR="00025DE5" w:rsidRPr="00555D65">
        <w:rPr>
          <w:rFonts w:ascii="Verdana" w:hAnsi="Verdana" w:cs="Arial"/>
          <w:snapToGrid w:val="0"/>
          <w:sz w:val="20"/>
        </w:rPr>
        <w:t xml:space="preserve"> </w:t>
      </w:r>
      <w:r w:rsidR="00025DE5" w:rsidRPr="000E13D0">
        <w:rPr>
          <w:rFonts w:ascii="Verdana" w:hAnsi="Verdana" w:cs="Arial"/>
          <w:snapToGrid w:val="0"/>
          <w:sz w:val="20"/>
        </w:rPr>
        <w:t>004_25000</w:t>
      </w:r>
      <w:r w:rsidR="00025DE5">
        <w:rPr>
          <w:rFonts w:ascii="Verdana" w:hAnsi="Verdana" w:cs="Arial"/>
          <w:snapToGrid w:val="0"/>
          <w:sz w:val="20"/>
        </w:rPr>
        <w:t>096</w:t>
      </w:r>
      <w:r w:rsidR="00025DE5" w:rsidRPr="00555D65">
        <w:rPr>
          <w:rFonts w:ascii="Verdana" w:hAnsi="Verdana" w:cs="Arial"/>
          <w:snapToGrid w:val="0"/>
          <w:sz w:val="20"/>
        </w:rPr>
        <w:t>.</w:t>
      </w:r>
    </w:p>
    <w:p w14:paraId="40D63430" w14:textId="77777777" w:rsidR="000C2458" w:rsidRPr="000E13D0" w:rsidRDefault="000C2458" w:rsidP="000C2458">
      <w:pPr>
        <w:spacing w:line="276" w:lineRule="auto"/>
        <w:rPr>
          <w:rFonts w:ascii="Verdana" w:hAnsi="Verdana" w:cs="Arial"/>
        </w:rPr>
      </w:pPr>
    </w:p>
    <w:p w14:paraId="749CE635" w14:textId="77777777" w:rsidR="000C2458" w:rsidRPr="000E13D0" w:rsidRDefault="000C2458" w:rsidP="000C2458">
      <w:pPr>
        <w:pStyle w:val="Ttol"/>
        <w:spacing w:line="276" w:lineRule="auto"/>
        <w:rPr>
          <w:rFonts w:ascii="Verdana" w:hAnsi="Verdana" w:cs="Arial"/>
          <w:b w:val="0"/>
          <w:sz w:val="20"/>
        </w:rPr>
      </w:pPr>
      <w:r w:rsidRPr="000E13D0">
        <w:rPr>
          <w:rFonts w:ascii="Verdana" w:hAnsi="Verdana" w:cs="Arial"/>
          <w:sz w:val="20"/>
        </w:rPr>
        <w:t>DECLARA SOTA LA SEVA RESPONSABILITAT QUE EN CAS DE RESULTAR ADJUDICATARI DEL PRESENT CONTRACTE:</w:t>
      </w:r>
    </w:p>
    <w:p w14:paraId="4238781D" w14:textId="77777777" w:rsidR="000C2458" w:rsidRPr="000E13D0" w:rsidRDefault="000C2458" w:rsidP="000C2458">
      <w:pPr>
        <w:spacing w:line="276" w:lineRule="auto"/>
        <w:rPr>
          <w:rFonts w:ascii="Verdana" w:hAnsi="Verdana" w:cs="Arial"/>
        </w:rPr>
      </w:pPr>
    </w:p>
    <w:p w14:paraId="0B64C9EE" w14:textId="77777777" w:rsidR="000C2458" w:rsidRPr="000E13D0" w:rsidRDefault="000C2458" w:rsidP="000C245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0E13D0">
        <w:rPr>
          <w:rFonts w:ascii="Verdana" w:hAnsi="Verdana" w:cs="Arial"/>
          <w:b/>
          <w:u w:val="single"/>
        </w:rPr>
        <w:t>M’OBLIGO I COMPROMETO  a:</w:t>
      </w:r>
    </w:p>
    <w:p w14:paraId="34A35753" w14:textId="77777777" w:rsidR="000C2458" w:rsidRPr="000E13D0" w:rsidRDefault="000C2458" w:rsidP="000C245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7959D6E7" w14:textId="77777777" w:rsidR="000C2458" w:rsidRPr="000E13D0" w:rsidRDefault="000C2458" w:rsidP="008F75E1">
      <w:pPr>
        <w:pStyle w:val="Pargrafdellista"/>
        <w:numPr>
          <w:ilvl w:val="0"/>
          <w:numId w:val="38"/>
        </w:numPr>
        <w:spacing w:line="276" w:lineRule="auto"/>
        <w:jc w:val="both"/>
        <w:rPr>
          <w:rFonts w:ascii="Verdana" w:hAnsi="Verdana" w:cs="Arial"/>
        </w:rPr>
      </w:pPr>
      <w:r w:rsidRPr="000E13D0">
        <w:rPr>
          <w:rFonts w:ascii="Verdana" w:hAnsi="Verdana" w:cs="Arial"/>
        </w:rPr>
        <w:t>Introduir i mantenir actualitzada la informació i documentació preceptiva del contracte de referència relativa a la</w:t>
      </w:r>
      <w:r w:rsidRPr="000E13D0">
        <w:rPr>
          <w:rFonts w:ascii="Verdana" w:hAnsi="Verdana" w:cs="Segoe UI"/>
          <w:u w:val="single"/>
        </w:rPr>
        <w:t xml:space="preserve"> coordinació d’activitats empresarials (CAE) i altra informació que se li requereixi</w:t>
      </w:r>
      <w:r w:rsidRPr="000E13D0">
        <w:rPr>
          <w:rFonts w:ascii="Verdana" w:hAnsi="Verdana" w:cs="Arial"/>
        </w:rPr>
        <w:t xml:space="preserve">, en la plataforma electrònica que l’Institut utilitzi per al control i gestió d’aquesta documentació, des del moment del requeriment i fins a la liquidació del contracte. </w:t>
      </w:r>
    </w:p>
    <w:p w14:paraId="06964E43" w14:textId="77777777" w:rsidR="000C2458" w:rsidRPr="000E13D0" w:rsidRDefault="000C2458" w:rsidP="000C2458">
      <w:pPr>
        <w:pStyle w:val="Pargrafdellista"/>
        <w:spacing w:line="276" w:lineRule="auto"/>
        <w:rPr>
          <w:rFonts w:ascii="Verdana" w:hAnsi="Verdana" w:cs="Arial"/>
        </w:rPr>
      </w:pPr>
    </w:p>
    <w:p w14:paraId="4F451B02" w14:textId="77777777" w:rsidR="000C2458" w:rsidRPr="000E13D0" w:rsidRDefault="000C2458" w:rsidP="008F75E1">
      <w:pPr>
        <w:pStyle w:val="Pargrafdellista"/>
        <w:numPr>
          <w:ilvl w:val="0"/>
          <w:numId w:val="38"/>
        </w:numPr>
        <w:spacing w:line="276" w:lineRule="auto"/>
        <w:jc w:val="both"/>
        <w:rPr>
          <w:rFonts w:ascii="Verdana" w:hAnsi="Verdana" w:cs="Arial"/>
        </w:rPr>
      </w:pPr>
      <w:r w:rsidRPr="000E13D0">
        <w:rPr>
          <w:rFonts w:ascii="Verdana" w:hAnsi="Verdana" w:cs="Arial"/>
        </w:rPr>
        <w:t>No incórrer en falsedat a l’hora d’introduir l’esmentada informació i documentació.</w:t>
      </w:r>
    </w:p>
    <w:p w14:paraId="2929FE2F" w14:textId="77777777" w:rsidR="000C2458" w:rsidRPr="000E13D0" w:rsidRDefault="000C2458" w:rsidP="000C245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4B091E7A" w14:textId="77777777" w:rsidR="000C2458" w:rsidRPr="000E13D0" w:rsidRDefault="000C2458" w:rsidP="000C245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0E13D0">
        <w:rPr>
          <w:rFonts w:ascii="Verdana" w:hAnsi="Verdana" w:cs="Arial"/>
          <w:b/>
          <w:u w:val="single"/>
        </w:rPr>
        <w:t>DESIGNO I ACCEPTO:</w:t>
      </w:r>
    </w:p>
    <w:p w14:paraId="37E2FA26" w14:textId="77777777" w:rsidR="000C2458" w:rsidRPr="000E13D0" w:rsidRDefault="000C2458" w:rsidP="000C245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19A356C1" w14:textId="77777777" w:rsidR="000C2458" w:rsidRPr="000E13D0" w:rsidRDefault="000C2458" w:rsidP="000C2458">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0E13D0">
        <w:rPr>
          <w:rFonts w:ascii="Verdana" w:hAnsi="Verdana" w:cs="Arial"/>
        </w:rPr>
        <w:t>Que s’utilitzi, per a totes les notificacions i comunicacions relacionades amb la introducció de documents a la plataforma, la/es següent/s adreça/es:</w:t>
      </w:r>
    </w:p>
    <w:p w14:paraId="2A43E083" w14:textId="77777777" w:rsidR="000C2458" w:rsidRPr="000E13D0" w:rsidRDefault="000C2458" w:rsidP="008F75E1">
      <w:pPr>
        <w:pStyle w:val="Pargrafdellista"/>
        <w:numPr>
          <w:ilvl w:val="0"/>
          <w:numId w:val="3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0E13D0">
        <w:rPr>
          <w:rFonts w:ascii="Verdana" w:hAnsi="Verdana" w:cs="Arial"/>
        </w:rPr>
        <w:t>Persona de contacte:</w:t>
      </w:r>
    </w:p>
    <w:p w14:paraId="0908D67D" w14:textId="77777777" w:rsidR="000C2458" w:rsidRPr="000E13D0" w:rsidRDefault="000C2458" w:rsidP="008F75E1">
      <w:pPr>
        <w:pStyle w:val="Pargrafdellista"/>
        <w:numPr>
          <w:ilvl w:val="0"/>
          <w:numId w:val="3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0E13D0">
        <w:rPr>
          <w:rFonts w:ascii="Verdana" w:hAnsi="Verdana" w:cs="Arial"/>
        </w:rPr>
        <w:t>Domicili:</w:t>
      </w:r>
    </w:p>
    <w:p w14:paraId="3319252B" w14:textId="77777777" w:rsidR="000C2458" w:rsidRPr="000E13D0" w:rsidRDefault="000C2458" w:rsidP="008F75E1">
      <w:pPr>
        <w:pStyle w:val="Pargrafdellista"/>
        <w:numPr>
          <w:ilvl w:val="0"/>
          <w:numId w:val="3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0E13D0">
        <w:rPr>
          <w:rFonts w:ascii="Verdana" w:hAnsi="Verdana" w:cs="Arial"/>
        </w:rPr>
        <w:t>Telf</w:t>
      </w:r>
      <w:proofErr w:type="spellEnd"/>
      <w:r w:rsidRPr="000E13D0">
        <w:rPr>
          <w:rFonts w:ascii="Verdana" w:hAnsi="Verdana" w:cs="Arial"/>
        </w:rPr>
        <w:t>:</w:t>
      </w:r>
    </w:p>
    <w:p w14:paraId="66B3BF75" w14:textId="77777777" w:rsidR="000C2458" w:rsidRPr="000E13D0" w:rsidRDefault="000C2458" w:rsidP="008F75E1">
      <w:pPr>
        <w:pStyle w:val="Pargrafdellista"/>
        <w:numPr>
          <w:ilvl w:val="0"/>
          <w:numId w:val="37"/>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0E13D0">
        <w:rPr>
          <w:rFonts w:ascii="Verdana" w:hAnsi="Verdana" w:cs="Arial"/>
        </w:rPr>
        <w:t>Email</w:t>
      </w:r>
      <w:proofErr w:type="spellEnd"/>
      <w:r w:rsidRPr="000E13D0">
        <w:rPr>
          <w:rFonts w:ascii="Verdana" w:hAnsi="Verdana" w:cs="Arial"/>
        </w:rPr>
        <w:t>:</w:t>
      </w:r>
    </w:p>
    <w:p w14:paraId="18C4C75E" w14:textId="77777777" w:rsidR="000C2458" w:rsidRPr="000E13D0" w:rsidRDefault="000C2458" w:rsidP="000C2458">
      <w:pPr>
        <w:spacing w:line="276" w:lineRule="auto"/>
        <w:rPr>
          <w:rFonts w:ascii="Verdana" w:hAnsi="Verdana" w:cs="Arial"/>
        </w:rPr>
      </w:pPr>
    </w:p>
    <w:p w14:paraId="50212F26" w14:textId="77777777" w:rsidR="000C2458" w:rsidRPr="000E13D0" w:rsidRDefault="000C2458" w:rsidP="000C2458">
      <w:pPr>
        <w:spacing w:line="276" w:lineRule="auto"/>
        <w:rPr>
          <w:rFonts w:ascii="Verdana" w:hAnsi="Verdana"/>
        </w:rPr>
      </w:pPr>
      <w:r w:rsidRPr="000E13D0">
        <w:rPr>
          <w:rFonts w:ascii="Verdana" w:hAnsi="Verdana" w:cs="Arial"/>
          <w:i/>
          <w:snapToGrid w:val="0"/>
        </w:rPr>
        <w:t>[Signatura electrònica]</w:t>
      </w:r>
    </w:p>
    <w:p w14:paraId="241AA204" w14:textId="77777777" w:rsidR="000C2458" w:rsidRPr="000E13D0" w:rsidRDefault="000C2458" w:rsidP="000C2458">
      <w:pPr>
        <w:spacing w:after="200" w:line="276" w:lineRule="auto"/>
        <w:rPr>
          <w:rFonts w:ascii="Verdana" w:hAnsi="Verdana" w:cs="Arial"/>
        </w:rPr>
      </w:pPr>
      <w:r w:rsidRPr="000E13D0">
        <w:rPr>
          <w:rFonts w:ascii="Verdana" w:hAnsi="Verdana" w:cs="Arial"/>
        </w:rPr>
        <w:br w:type="page"/>
      </w:r>
    </w:p>
    <w:p w14:paraId="2CC64BCC" w14:textId="77777777" w:rsidR="000C2458" w:rsidRPr="000E13D0" w:rsidRDefault="000C2458" w:rsidP="000C2458">
      <w:pPr>
        <w:spacing w:line="276" w:lineRule="auto"/>
        <w:jc w:val="center"/>
        <w:rPr>
          <w:rFonts w:ascii="Verdana" w:hAnsi="Verdana"/>
          <w:b/>
          <w:sz w:val="22"/>
          <w:u w:val="single"/>
        </w:rPr>
      </w:pPr>
      <w:r w:rsidRPr="000E13D0">
        <w:rPr>
          <w:rFonts w:ascii="Verdana" w:hAnsi="Verdana"/>
          <w:b/>
          <w:sz w:val="22"/>
          <w:u w:val="single"/>
        </w:rPr>
        <w:lastRenderedPageBreak/>
        <w:t xml:space="preserve">ANNEX 7 </w:t>
      </w:r>
    </w:p>
    <w:p w14:paraId="4E568A81" w14:textId="77777777" w:rsidR="000C2458" w:rsidRPr="000E13D0" w:rsidRDefault="000C2458" w:rsidP="000C2458">
      <w:pPr>
        <w:rPr>
          <w:b/>
        </w:rPr>
      </w:pPr>
    </w:p>
    <w:p w14:paraId="690C55F2" w14:textId="77777777" w:rsidR="000C2458" w:rsidRPr="000E13D0" w:rsidRDefault="000C2458" w:rsidP="000C2458">
      <w:pPr>
        <w:jc w:val="center"/>
        <w:rPr>
          <w:rFonts w:ascii="Verdana" w:hAnsi="Verdana"/>
          <w:b/>
        </w:rPr>
      </w:pPr>
      <w:r w:rsidRPr="000E13D0">
        <w:rPr>
          <w:rFonts w:ascii="Verdana" w:hAnsi="Verdana"/>
          <w:b/>
        </w:rPr>
        <w:t>DECLARACIÓ EXPERIÈNCIA PROFESSIONAL</w:t>
      </w:r>
    </w:p>
    <w:p w14:paraId="194A1203" w14:textId="77777777" w:rsidR="000C2458" w:rsidRPr="000E13D0" w:rsidRDefault="000C2458" w:rsidP="000C2458">
      <w:pPr>
        <w:rPr>
          <w:rFonts w:ascii="Verdana" w:hAnsi="Verdana"/>
          <w:b/>
        </w:rPr>
      </w:pPr>
    </w:p>
    <w:p w14:paraId="49A1C28C" w14:textId="77777777" w:rsidR="000C2458" w:rsidRPr="000E13D0" w:rsidRDefault="000C2458" w:rsidP="000C2458">
      <w:pPr>
        <w:rPr>
          <w:rFonts w:ascii="Verdana" w:hAnsi="Verdana"/>
        </w:rPr>
      </w:pPr>
    </w:p>
    <w:p w14:paraId="5DB15D4F" w14:textId="76CBBEF4" w:rsidR="000C2458" w:rsidRPr="000E13D0" w:rsidRDefault="000C2458" w:rsidP="000C2458">
      <w:pPr>
        <w:jc w:val="both"/>
        <w:rPr>
          <w:rFonts w:ascii="Verdana" w:hAnsi="Verdana"/>
        </w:rPr>
      </w:pPr>
      <w:r w:rsidRPr="000E13D0">
        <w:rPr>
          <w:rFonts w:ascii="Verdana" w:hAnsi="Verdana"/>
        </w:rPr>
        <w:t xml:space="preserve">Jo, NOM I COGNOMS, amb NIF </w:t>
      </w:r>
      <w:proofErr w:type="spellStart"/>
      <w:r w:rsidRPr="000E13D0">
        <w:rPr>
          <w:rFonts w:ascii="Verdana" w:hAnsi="Verdana"/>
        </w:rPr>
        <w:t>XXXXXXXXa</w:t>
      </w:r>
      <w:proofErr w:type="spellEnd"/>
      <w:r w:rsidRPr="000E13D0">
        <w:rPr>
          <w:rFonts w:ascii="Verdana" w:hAnsi="Verdana"/>
        </w:rPr>
        <w:t xml:space="preserve">, treballador/a adscrit/a al contracte l’objecte del qual és </w:t>
      </w:r>
      <w:r w:rsidRPr="000E13D0">
        <w:rPr>
          <w:rFonts w:ascii="Verdana" w:hAnsi="Verdana" w:cs="Arial"/>
        </w:rPr>
        <w:t>els</w:t>
      </w:r>
      <w:r w:rsidRPr="000E13D0">
        <w:rPr>
          <w:rFonts w:ascii="Verdana" w:hAnsi="Verdana" w:cs="Arial"/>
          <w:snapToGrid w:val="0"/>
        </w:rPr>
        <w:t xml:space="preserve"> serveis per a l’organització d’esdeveniments per a la realització del 52è congrés de </w:t>
      </w:r>
      <w:proofErr w:type="spellStart"/>
      <w:r w:rsidRPr="000E13D0">
        <w:rPr>
          <w:rFonts w:ascii="Verdana" w:hAnsi="Verdana" w:cs="Arial"/>
          <w:snapToGrid w:val="0"/>
        </w:rPr>
        <w:t>l’Asociación</w:t>
      </w:r>
      <w:proofErr w:type="spellEnd"/>
      <w:r w:rsidRPr="000E13D0">
        <w:rPr>
          <w:rFonts w:ascii="Verdana" w:hAnsi="Verdana" w:cs="Arial"/>
          <w:snapToGrid w:val="0"/>
        </w:rPr>
        <w:t xml:space="preserve"> Española de Parques y </w:t>
      </w:r>
      <w:proofErr w:type="spellStart"/>
      <w:r w:rsidRPr="000E13D0">
        <w:rPr>
          <w:rFonts w:ascii="Verdana" w:hAnsi="Verdana" w:cs="Arial"/>
          <w:snapToGrid w:val="0"/>
        </w:rPr>
        <w:t>Jardines</w:t>
      </w:r>
      <w:proofErr w:type="spellEnd"/>
      <w:r w:rsidRPr="000E13D0">
        <w:rPr>
          <w:rFonts w:ascii="Verdana" w:hAnsi="Verdana" w:cs="Arial"/>
          <w:snapToGrid w:val="0"/>
        </w:rPr>
        <w:t xml:space="preserve"> </w:t>
      </w:r>
      <w:proofErr w:type="spellStart"/>
      <w:r w:rsidRPr="000E13D0">
        <w:rPr>
          <w:rFonts w:ascii="Verdana" w:hAnsi="Verdana" w:cs="Arial"/>
          <w:snapToGrid w:val="0"/>
        </w:rPr>
        <w:t>Públicos</w:t>
      </w:r>
      <w:proofErr w:type="spellEnd"/>
      <w:r w:rsidRPr="000E13D0">
        <w:rPr>
          <w:rFonts w:ascii="Verdana" w:hAnsi="Verdana" w:cs="Arial"/>
          <w:snapToGrid w:val="0"/>
        </w:rPr>
        <w:t xml:space="preserve"> que tindrà lloc a Barcelona al 2026, núm. Expedient:25/0156 – </w:t>
      </w:r>
      <w:r w:rsidR="000E13D0" w:rsidRPr="000E13D0">
        <w:rPr>
          <w:rFonts w:ascii="Verdana" w:hAnsi="Verdana" w:cs="Arial"/>
          <w:snapToGrid w:val="0"/>
        </w:rPr>
        <w:t xml:space="preserve">Número </w:t>
      </w:r>
      <w:r w:rsidR="00025DE5">
        <w:rPr>
          <w:rFonts w:ascii="Verdana" w:hAnsi="Verdana" w:cs="Arial"/>
          <w:snapToGrid w:val="0"/>
        </w:rPr>
        <w:t>contracte</w:t>
      </w:r>
      <w:r w:rsidR="00025DE5" w:rsidRPr="00555D65">
        <w:rPr>
          <w:rFonts w:ascii="Verdana" w:hAnsi="Verdana" w:cs="Arial"/>
          <w:snapToGrid w:val="0"/>
        </w:rPr>
        <w:t xml:space="preserve"> </w:t>
      </w:r>
      <w:r w:rsidR="00025DE5" w:rsidRPr="000E13D0">
        <w:rPr>
          <w:rFonts w:ascii="Verdana" w:hAnsi="Verdana" w:cs="Arial"/>
          <w:snapToGrid w:val="0"/>
        </w:rPr>
        <w:t>004_25000</w:t>
      </w:r>
      <w:r w:rsidR="00025DE5">
        <w:rPr>
          <w:rFonts w:ascii="Verdana" w:hAnsi="Verdana" w:cs="Arial"/>
          <w:snapToGrid w:val="0"/>
        </w:rPr>
        <w:t>096</w:t>
      </w:r>
      <w:r w:rsidR="00025DE5" w:rsidRPr="00555D65">
        <w:rPr>
          <w:rFonts w:ascii="Verdana" w:hAnsi="Verdana" w:cs="Arial"/>
          <w:snapToGrid w:val="0"/>
        </w:rPr>
        <w:t>.</w:t>
      </w:r>
      <w:r w:rsidRPr="000E13D0">
        <w:rPr>
          <w:rFonts w:ascii="Verdana" w:hAnsi="Verdana"/>
        </w:rPr>
        <w:t xml:space="preserve">  </w:t>
      </w:r>
    </w:p>
    <w:p w14:paraId="7855817A" w14:textId="77777777" w:rsidR="000C2458" w:rsidRPr="000E13D0" w:rsidRDefault="000C2458" w:rsidP="000C2458">
      <w:pPr>
        <w:rPr>
          <w:rFonts w:ascii="Verdana" w:hAnsi="Verdana"/>
        </w:rPr>
      </w:pPr>
    </w:p>
    <w:p w14:paraId="0355271A" w14:textId="77777777" w:rsidR="000C2458" w:rsidRPr="000E13D0" w:rsidRDefault="000C2458" w:rsidP="000C2458">
      <w:pPr>
        <w:jc w:val="center"/>
        <w:rPr>
          <w:rFonts w:ascii="Verdana" w:hAnsi="Verdana"/>
          <w:b/>
        </w:rPr>
      </w:pPr>
      <w:r w:rsidRPr="000E13D0">
        <w:rPr>
          <w:rFonts w:ascii="Verdana" w:hAnsi="Verdana"/>
          <w:b/>
        </w:rPr>
        <w:t>DECLARO</w:t>
      </w:r>
    </w:p>
    <w:p w14:paraId="74C9B4A2" w14:textId="77777777" w:rsidR="000C2458" w:rsidRPr="000E13D0" w:rsidRDefault="000C2458" w:rsidP="000C2458">
      <w:pPr>
        <w:rPr>
          <w:rFonts w:ascii="Verdana" w:hAnsi="Verdana"/>
        </w:rPr>
      </w:pPr>
    </w:p>
    <w:p w14:paraId="7923A0CA" w14:textId="77777777" w:rsidR="000C2458" w:rsidRPr="000E13D0" w:rsidRDefault="000C2458" w:rsidP="000C2458">
      <w:pPr>
        <w:rPr>
          <w:rFonts w:ascii="Verdana" w:hAnsi="Verdana"/>
        </w:rPr>
      </w:pPr>
      <w:r w:rsidRPr="000E13D0">
        <w:rPr>
          <w:rFonts w:ascii="Verdana" w:hAnsi="Verdana"/>
        </w:rPr>
        <w:t>Que he realitzat les tasques següents [en els últims x anys]:</w:t>
      </w:r>
    </w:p>
    <w:p w14:paraId="66DC528D" w14:textId="77777777" w:rsidR="000C2458" w:rsidRPr="000E13D0" w:rsidRDefault="000C2458" w:rsidP="000C2458">
      <w:pPr>
        <w:rPr>
          <w:rFonts w:ascii="Verdana" w:hAnsi="Verdana"/>
        </w:rPr>
      </w:pPr>
    </w:p>
    <w:tbl>
      <w:tblPr>
        <w:tblStyle w:val="Taulaambquadrcula"/>
        <w:tblW w:w="10207" w:type="dxa"/>
        <w:tblInd w:w="-318" w:type="dxa"/>
        <w:tblLayout w:type="fixed"/>
        <w:tblLook w:val="04A0" w:firstRow="1" w:lastRow="0" w:firstColumn="1" w:lastColumn="0" w:noHBand="0" w:noVBand="1"/>
      </w:tblPr>
      <w:tblGrid>
        <w:gridCol w:w="2269"/>
        <w:gridCol w:w="1843"/>
        <w:gridCol w:w="1559"/>
        <w:gridCol w:w="1134"/>
        <w:gridCol w:w="2126"/>
        <w:gridCol w:w="1276"/>
      </w:tblGrid>
      <w:tr w:rsidR="000C2458" w:rsidRPr="000E13D0" w14:paraId="7C71CE2D" w14:textId="77777777" w:rsidTr="000C2458">
        <w:tc>
          <w:tcPr>
            <w:tcW w:w="2269" w:type="dxa"/>
          </w:tcPr>
          <w:p w14:paraId="2D57DE17" w14:textId="77777777" w:rsidR="000C2458" w:rsidRPr="000E13D0" w:rsidRDefault="000C2458" w:rsidP="000C2458">
            <w:pPr>
              <w:rPr>
                <w:rFonts w:ascii="Verdana" w:hAnsi="Verdana"/>
              </w:rPr>
            </w:pPr>
            <w:r w:rsidRPr="000E13D0">
              <w:rPr>
                <w:rFonts w:ascii="Verdana" w:hAnsi="Verdana"/>
              </w:rPr>
              <w:t>Tasca /servei realitzat</w:t>
            </w:r>
          </w:p>
        </w:tc>
        <w:tc>
          <w:tcPr>
            <w:tcW w:w="1843" w:type="dxa"/>
          </w:tcPr>
          <w:p w14:paraId="1EEFDD4B" w14:textId="77777777" w:rsidR="000C2458" w:rsidRPr="000E13D0" w:rsidRDefault="000C2458" w:rsidP="000C2458">
            <w:pPr>
              <w:rPr>
                <w:rFonts w:ascii="Verdana" w:hAnsi="Verdana"/>
              </w:rPr>
            </w:pPr>
            <w:r w:rsidRPr="000E13D0">
              <w:rPr>
                <w:rFonts w:ascii="Verdana" w:hAnsi="Verdana"/>
              </w:rPr>
              <w:t>Descripció tasques</w:t>
            </w:r>
          </w:p>
        </w:tc>
        <w:tc>
          <w:tcPr>
            <w:tcW w:w="1559" w:type="dxa"/>
          </w:tcPr>
          <w:p w14:paraId="73093DEA" w14:textId="77777777" w:rsidR="000C2458" w:rsidRPr="000E13D0" w:rsidRDefault="000C2458" w:rsidP="000C2458">
            <w:pPr>
              <w:rPr>
                <w:rFonts w:ascii="Verdana" w:hAnsi="Verdana"/>
              </w:rPr>
            </w:pPr>
            <w:r w:rsidRPr="000E13D0">
              <w:rPr>
                <w:rFonts w:ascii="Verdana" w:hAnsi="Verdana"/>
              </w:rPr>
              <w:t>Càrrec / Funció</w:t>
            </w:r>
          </w:p>
        </w:tc>
        <w:tc>
          <w:tcPr>
            <w:tcW w:w="1134" w:type="dxa"/>
          </w:tcPr>
          <w:p w14:paraId="449938A3" w14:textId="77777777" w:rsidR="000C2458" w:rsidRPr="000E13D0" w:rsidRDefault="000C2458" w:rsidP="000C2458">
            <w:pPr>
              <w:rPr>
                <w:rFonts w:ascii="Verdana" w:hAnsi="Verdana"/>
              </w:rPr>
            </w:pPr>
            <w:r w:rsidRPr="000E13D0">
              <w:rPr>
                <w:rFonts w:ascii="Verdana" w:hAnsi="Verdana"/>
              </w:rPr>
              <w:t>Data inici / Data fi</w:t>
            </w:r>
          </w:p>
        </w:tc>
        <w:tc>
          <w:tcPr>
            <w:tcW w:w="2126" w:type="dxa"/>
          </w:tcPr>
          <w:p w14:paraId="451E9E28" w14:textId="77777777" w:rsidR="000C2458" w:rsidRPr="000E13D0" w:rsidRDefault="000C2458" w:rsidP="000C2458">
            <w:pPr>
              <w:rPr>
                <w:rFonts w:ascii="Verdana" w:hAnsi="Verdana"/>
              </w:rPr>
            </w:pPr>
            <w:r w:rsidRPr="000E13D0">
              <w:rPr>
                <w:rFonts w:ascii="Verdana" w:hAnsi="Verdana"/>
              </w:rPr>
              <w:t>Empresa pública o privada</w:t>
            </w:r>
          </w:p>
        </w:tc>
        <w:tc>
          <w:tcPr>
            <w:tcW w:w="1276" w:type="dxa"/>
          </w:tcPr>
          <w:p w14:paraId="42A62F4F" w14:textId="4B4D46AD" w:rsidR="000C2458" w:rsidRPr="000E13D0" w:rsidRDefault="003C361A" w:rsidP="000C2458">
            <w:pPr>
              <w:rPr>
                <w:rFonts w:ascii="Verdana" w:hAnsi="Verdana"/>
              </w:rPr>
            </w:pPr>
            <w:r w:rsidRPr="000E13D0">
              <w:rPr>
                <w:rFonts w:ascii="Verdana" w:hAnsi="Verdana"/>
              </w:rPr>
              <w:t xml:space="preserve">Característiques de </w:t>
            </w:r>
            <w:proofErr w:type="spellStart"/>
            <w:r w:rsidRPr="000E13D0">
              <w:rPr>
                <w:rFonts w:ascii="Verdana" w:hAnsi="Verdana"/>
              </w:rPr>
              <w:t>l’event</w:t>
            </w:r>
            <w:proofErr w:type="spellEnd"/>
            <w:r w:rsidRPr="000E13D0">
              <w:rPr>
                <w:rFonts w:ascii="Verdana" w:hAnsi="Verdana"/>
              </w:rPr>
              <w:t xml:space="preserve"> </w:t>
            </w:r>
          </w:p>
        </w:tc>
      </w:tr>
      <w:tr w:rsidR="000C2458" w:rsidRPr="00A35443" w14:paraId="2A1E2A92" w14:textId="77777777" w:rsidTr="000C2458">
        <w:tc>
          <w:tcPr>
            <w:tcW w:w="2269" w:type="dxa"/>
          </w:tcPr>
          <w:p w14:paraId="34FF8471" w14:textId="77777777" w:rsidR="000C2458" w:rsidRPr="00A35443" w:rsidRDefault="000C2458" w:rsidP="000C2458">
            <w:pPr>
              <w:rPr>
                <w:rFonts w:ascii="Verdana" w:hAnsi="Verdana"/>
              </w:rPr>
            </w:pPr>
          </w:p>
          <w:p w14:paraId="4988B2B3" w14:textId="77777777" w:rsidR="000C2458" w:rsidRPr="00A35443" w:rsidRDefault="000C2458" w:rsidP="000C2458">
            <w:pPr>
              <w:rPr>
                <w:rFonts w:ascii="Verdana" w:hAnsi="Verdana"/>
              </w:rPr>
            </w:pPr>
          </w:p>
          <w:p w14:paraId="1C3C5A17" w14:textId="77777777" w:rsidR="000C2458" w:rsidRPr="00A35443" w:rsidRDefault="000C2458" w:rsidP="000C2458">
            <w:pPr>
              <w:rPr>
                <w:rFonts w:ascii="Verdana" w:hAnsi="Verdana"/>
              </w:rPr>
            </w:pPr>
          </w:p>
        </w:tc>
        <w:tc>
          <w:tcPr>
            <w:tcW w:w="1843" w:type="dxa"/>
          </w:tcPr>
          <w:p w14:paraId="5258EEC2" w14:textId="77777777" w:rsidR="000C2458" w:rsidRPr="00A35443" w:rsidRDefault="000C2458" w:rsidP="000C2458">
            <w:pPr>
              <w:rPr>
                <w:rFonts w:ascii="Verdana" w:hAnsi="Verdana"/>
              </w:rPr>
            </w:pPr>
          </w:p>
        </w:tc>
        <w:tc>
          <w:tcPr>
            <w:tcW w:w="1559" w:type="dxa"/>
          </w:tcPr>
          <w:p w14:paraId="38CC707A" w14:textId="77777777" w:rsidR="000C2458" w:rsidRPr="00A35443" w:rsidRDefault="000C2458" w:rsidP="000C2458">
            <w:pPr>
              <w:rPr>
                <w:rFonts w:ascii="Verdana" w:hAnsi="Verdana"/>
              </w:rPr>
            </w:pPr>
          </w:p>
        </w:tc>
        <w:tc>
          <w:tcPr>
            <w:tcW w:w="1134" w:type="dxa"/>
          </w:tcPr>
          <w:p w14:paraId="1603D6A8" w14:textId="77777777" w:rsidR="000C2458" w:rsidRPr="00A35443" w:rsidRDefault="000C2458" w:rsidP="000C2458">
            <w:pPr>
              <w:rPr>
                <w:rFonts w:ascii="Verdana" w:hAnsi="Verdana"/>
              </w:rPr>
            </w:pPr>
          </w:p>
        </w:tc>
        <w:tc>
          <w:tcPr>
            <w:tcW w:w="2126" w:type="dxa"/>
          </w:tcPr>
          <w:p w14:paraId="2C4EB8CF" w14:textId="77777777" w:rsidR="000C2458" w:rsidRPr="00A35443" w:rsidRDefault="000C2458" w:rsidP="000C2458">
            <w:pPr>
              <w:rPr>
                <w:rFonts w:ascii="Verdana" w:hAnsi="Verdana"/>
              </w:rPr>
            </w:pPr>
          </w:p>
        </w:tc>
        <w:tc>
          <w:tcPr>
            <w:tcW w:w="1276" w:type="dxa"/>
          </w:tcPr>
          <w:p w14:paraId="6314A581" w14:textId="77777777" w:rsidR="000C2458" w:rsidRPr="00A35443" w:rsidRDefault="000C2458" w:rsidP="000C2458">
            <w:pPr>
              <w:rPr>
                <w:rFonts w:ascii="Verdana" w:hAnsi="Verdana"/>
              </w:rPr>
            </w:pPr>
          </w:p>
        </w:tc>
      </w:tr>
      <w:tr w:rsidR="000C2458" w:rsidRPr="00A35443" w14:paraId="6E0B91A1" w14:textId="77777777" w:rsidTr="000C2458">
        <w:tc>
          <w:tcPr>
            <w:tcW w:w="2269" w:type="dxa"/>
          </w:tcPr>
          <w:p w14:paraId="6253DB4F" w14:textId="77777777" w:rsidR="000C2458" w:rsidRPr="00A35443" w:rsidRDefault="000C2458" w:rsidP="000C2458">
            <w:pPr>
              <w:rPr>
                <w:rFonts w:ascii="Verdana" w:hAnsi="Verdana"/>
              </w:rPr>
            </w:pPr>
          </w:p>
          <w:p w14:paraId="46114F59" w14:textId="77777777" w:rsidR="000C2458" w:rsidRPr="00A35443" w:rsidRDefault="000C2458" w:rsidP="000C2458">
            <w:pPr>
              <w:rPr>
                <w:rFonts w:ascii="Verdana" w:hAnsi="Verdana"/>
              </w:rPr>
            </w:pPr>
          </w:p>
          <w:p w14:paraId="211DE785" w14:textId="77777777" w:rsidR="000C2458" w:rsidRPr="00A35443" w:rsidRDefault="000C2458" w:rsidP="000C2458">
            <w:pPr>
              <w:rPr>
                <w:rFonts w:ascii="Verdana" w:hAnsi="Verdana"/>
              </w:rPr>
            </w:pPr>
          </w:p>
          <w:p w14:paraId="13479929" w14:textId="77777777" w:rsidR="000C2458" w:rsidRPr="00A35443" w:rsidRDefault="000C2458" w:rsidP="000C2458">
            <w:pPr>
              <w:rPr>
                <w:rFonts w:ascii="Verdana" w:hAnsi="Verdana"/>
              </w:rPr>
            </w:pPr>
          </w:p>
        </w:tc>
        <w:tc>
          <w:tcPr>
            <w:tcW w:w="1843" w:type="dxa"/>
          </w:tcPr>
          <w:p w14:paraId="3CCB6414" w14:textId="77777777" w:rsidR="000C2458" w:rsidRPr="00A35443" w:rsidRDefault="000C2458" w:rsidP="000C2458">
            <w:pPr>
              <w:rPr>
                <w:rFonts w:ascii="Verdana" w:hAnsi="Verdana"/>
              </w:rPr>
            </w:pPr>
          </w:p>
        </w:tc>
        <w:tc>
          <w:tcPr>
            <w:tcW w:w="1559" w:type="dxa"/>
          </w:tcPr>
          <w:p w14:paraId="61CB3738" w14:textId="77777777" w:rsidR="000C2458" w:rsidRPr="00A35443" w:rsidRDefault="000C2458" w:rsidP="000C2458">
            <w:pPr>
              <w:rPr>
                <w:rFonts w:ascii="Verdana" w:hAnsi="Verdana"/>
              </w:rPr>
            </w:pPr>
          </w:p>
        </w:tc>
        <w:tc>
          <w:tcPr>
            <w:tcW w:w="1134" w:type="dxa"/>
          </w:tcPr>
          <w:p w14:paraId="4C124505" w14:textId="77777777" w:rsidR="000C2458" w:rsidRPr="00A35443" w:rsidRDefault="000C2458" w:rsidP="000C2458">
            <w:pPr>
              <w:rPr>
                <w:rFonts w:ascii="Verdana" w:hAnsi="Verdana"/>
              </w:rPr>
            </w:pPr>
          </w:p>
        </w:tc>
        <w:tc>
          <w:tcPr>
            <w:tcW w:w="2126" w:type="dxa"/>
          </w:tcPr>
          <w:p w14:paraId="73EEBD4F" w14:textId="77777777" w:rsidR="000C2458" w:rsidRPr="00A35443" w:rsidRDefault="000C2458" w:rsidP="000C2458">
            <w:pPr>
              <w:rPr>
                <w:rFonts w:ascii="Verdana" w:hAnsi="Verdana"/>
              </w:rPr>
            </w:pPr>
          </w:p>
        </w:tc>
        <w:tc>
          <w:tcPr>
            <w:tcW w:w="1276" w:type="dxa"/>
          </w:tcPr>
          <w:p w14:paraId="28E18081" w14:textId="77777777" w:rsidR="000C2458" w:rsidRPr="00A35443" w:rsidRDefault="000C2458" w:rsidP="000C2458">
            <w:pPr>
              <w:rPr>
                <w:rFonts w:ascii="Verdana" w:hAnsi="Verdana"/>
              </w:rPr>
            </w:pPr>
          </w:p>
        </w:tc>
      </w:tr>
      <w:tr w:rsidR="000C2458" w:rsidRPr="00A35443" w14:paraId="440C93C0" w14:textId="77777777" w:rsidTr="000C2458">
        <w:tc>
          <w:tcPr>
            <w:tcW w:w="2269" w:type="dxa"/>
          </w:tcPr>
          <w:p w14:paraId="4CDEB33E" w14:textId="77777777" w:rsidR="000C2458" w:rsidRPr="00A35443" w:rsidRDefault="000C2458" w:rsidP="000C2458">
            <w:pPr>
              <w:rPr>
                <w:rFonts w:ascii="Verdana" w:hAnsi="Verdana"/>
              </w:rPr>
            </w:pPr>
          </w:p>
          <w:p w14:paraId="168F1EC7" w14:textId="77777777" w:rsidR="000C2458" w:rsidRPr="00A35443" w:rsidRDefault="000C2458" w:rsidP="000C2458">
            <w:pPr>
              <w:rPr>
                <w:rFonts w:ascii="Verdana" w:hAnsi="Verdana"/>
              </w:rPr>
            </w:pPr>
          </w:p>
          <w:p w14:paraId="0B9C7630" w14:textId="77777777" w:rsidR="000C2458" w:rsidRPr="00A35443" w:rsidRDefault="000C2458" w:rsidP="000C2458">
            <w:pPr>
              <w:rPr>
                <w:rFonts w:ascii="Verdana" w:hAnsi="Verdana"/>
              </w:rPr>
            </w:pPr>
          </w:p>
          <w:p w14:paraId="0C6EC444" w14:textId="77777777" w:rsidR="000C2458" w:rsidRPr="00A35443" w:rsidRDefault="000C2458" w:rsidP="000C2458">
            <w:pPr>
              <w:rPr>
                <w:rFonts w:ascii="Verdana" w:hAnsi="Verdana"/>
              </w:rPr>
            </w:pPr>
          </w:p>
        </w:tc>
        <w:tc>
          <w:tcPr>
            <w:tcW w:w="1843" w:type="dxa"/>
          </w:tcPr>
          <w:p w14:paraId="106C1A5B" w14:textId="77777777" w:rsidR="000C2458" w:rsidRPr="00A35443" w:rsidRDefault="000C2458" w:rsidP="000C2458">
            <w:pPr>
              <w:rPr>
                <w:rFonts w:ascii="Verdana" w:hAnsi="Verdana"/>
              </w:rPr>
            </w:pPr>
          </w:p>
        </w:tc>
        <w:tc>
          <w:tcPr>
            <w:tcW w:w="1559" w:type="dxa"/>
          </w:tcPr>
          <w:p w14:paraId="1E3BCAA2" w14:textId="77777777" w:rsidR="000C2458" w:rsidRPr="00A35443" w:rsidRDefault="000C2458" w:rsidP="000C2458">
            <w:pPr>
              <w:rPr>
                <w:rFonts w:ascii="Verdana" w:hAnsi="Verdana"/>
              </w:rPr>
            </w:pPr>
          </w:p>
        </w:tc>
        <w:tc>
          <w:tcPr>
            <w:tcW w:w="1134" w:type="dxa"/>
          </w:tcPr>
          <w:p w14:paraId="76D97DD1" w14:textId="77777777" w:rsidR="000C2458" w:rsidRPr="00A35443" w:rsidRDefault="000C2458" w:rsidP="000C2458">
            <w:pPr>
              <w:rPr>
                <w:rFonts w:ascii="Verdana" w:hAnsi="Verdana"/>
              </w:rPr>
            </w:pPr>
          </w:p>
        </w:tc>
        <w:tc>
          <w:tcPr>
            <w:tcW w:w="2126" w:type="dxa"/>
          </w:tcPr>
          <w:p w14:paraId="10BCBA62" w14:textId="77777777" w:rsidR="000C2458" w:rsidRPr="00A35443" w:rsidRDefault="000C2458" w:rsidP="000C2458">
            <w:pPr>
              <w:rPr>
                <w:rFonts w:ascii="Verdana" w:hAnsi="Verdana"/>
              </w:rPr>
            </w:pPr>
          </w:p>
        </w:tc>
        <w:tc>
          <w:tcPr>
            <w:tcW w:w="1276" w:type="dxa"/>
          </w:tcPr>
          <w:p w14:paraId="3346F408" w14:textId="77777777" w:rsidR="000C2458" w:rsidRPr="00A35443" w:rsidRDefault="000C2458" w:rsidP="000C2458">
            <w:pPr>
              <w:rPr>
                <w:rFonts w:ascii="Verdana" w:hAnsi="Verdana"/>
              </w:rPr>
            </w:pPr>
          </w:p>
        </w:tc>
      </w:tr>
    </w:tbl>
    <w:p w14:paraId="318CF31C" w14:textId="77777777" w:rsidR="000C2458" w:rsidRPr="00A35443" w:rsidRDefault="000C2458" w:rsidP="000C2458">
      <w:pPr>
        <w:rPr>
          <w:rFonts w:ascii="Verdana" w:hAnsi="Verdana"/>
        </w:rPr>
      </w:pPr>
    </w:p>
    <w:p w14:paraId="07574228" w14:textId="77777777" w:rsidR="000C2458" w:rsidRPr="00A35443" w:rsidRDefault="000C2458" w:rsidP="000C2458">
      <w:pPr>
        <w:jc w:val="both"/>
        <w:rPr>
          <w:rFonts w:ascii="Verdana" w:hAnsi="Verdana"/>
        </w:rPr>
      </w:pPr>
      <w:r w:rsidRPr="00A35443">
        <w:rPr>
          <w:rFonts w:ascii="Verdana" w:hAnsi="Verdana"/>
        </w:rPr>
        <w:t>Mitjançant aquesta declaració garanteixo, sota la meva responsabilitat, la veracitat i exactitud del seu contingut, assumint d’aquesta manera les conseqüències legals que puguin derivar-se respecte de la falsedat o inexactitud dels aspectes declarats.</w:t>
      </w:r>
    </w:p>
    <w:p w14:paraId="3991A8DC" w14:textId="77777777" w:rsidR="000C2458" w:rsidRPr="00A35443" w:rsidRDefault="000C2458" w:rsidP="000C2458">
      <w:pPr>
        <w:jc w:val="both"/>
        <w:rPr>
          <w:rFonts w:ascii="Verdana" w:hAnsi="Verdana"/>
        </w:rPr>
      </w:pPr>
    </w:p>
    <w:p w14:paraId="2407DFD5" w14:textId="77777777" w:rsidR="000C2458" w:rsidRPr="00A35443" w:rsidRDefault="000C2458" w:rsidP="000C2458">
      <w:pPr>
        <w:rPr>
          <w:rFonts w:ascii="Verdana" w:hAnsi="Verdana"/>
        </w:rPr>
      </w:pPr>
    </w:p>
    <w:p w14:paraId="5D22B509" w14:textId="77777777" w:rsidR="000C2458" w:rsidRPr="00A35443" w:rsidRDefault="000C2458" w:rsidP="000C2458">
      <w:pPr>
        <w:rPr>
          <w:rFonts w:ascii="Verdana" w:hAnsi="Verdana"/>
        </w:rPr>
      </w:pPr>
      <w:r w:rsidRPr="00A35443">
        <w:rPr>
          <w:rFonts w:ascii="Verdana" w:hAnsi="Verdana"/>
        </w:rPr>
        <w:t>I perquè així consti, signo aquest document,</w:t>
      </w:r>
    </w:p>
    <w:p w14:paraId="1787FF20" w14:textId="77777777" w:rsidR="000C2458" w:rsidRPr="00A35443" w:rsidRDefault="000C2458" w:rsidP="000C2458">
      <w:pPr>
        <w:spacing w:after="160" w:line="259" w:lineRule="auto"/>
        <w:rPr>
          <w:rFonts w:ascii="Verdana" w:hAnsi="Verdana" w:cs="Segoe UI"/>
          <w:color w:val="365F91" w:themeColor="accent1" w:themeShade="BF"/>
        </w:rPr>
      </w:pPr>
      <w:r w:rsidRPr="00A35443">
        <w:rPr>
          <w:rFonts w:ascii="Verdana" w:hAnsi="Verdana" w:cs="Segoe UI"/>
          <w:color w:val="365F91" w:themeColor="accent1" w:themeShade="BF"/>
        </w:rPr>
        <w:br w:type="page"/>
      </w:r>
    </w:p>
    <w:p w14:paraId="575334D5" w14:textId="77777777" w:rsidR="000C2458" w:rsidRDefault="000C2458" w:rsidP="000C2458">
      <w:pPr>
        <w:spacing w:line="276" w:lineRule="auto"/>
        <w:jc w:val="center"/>
        <w:rPr>
          <w:rFonts w:ascii="Verdana" w:hAnsi="Verdana" w:cs="Arial"/>
          <w:b/>
          <w:u w:val="single"/>
        </w:rPr>
      </w:pPr>
    </w:p>
    <w:p w14:paraId="2E1EB0C9" w14:textId="77777777" w:rsidR="000C2458" w:rsidRDefault="000C2458" w:rsidP="000C2458">
      <w:pPr>
        <w:spacing w:line="276" w:lineRule="auto"/>
        <w:jc w:val="center"/>
        <w:rPr>
          <w:rFonts w:ascii="Verdana" w:hAnsi="Verdana" w:cs="Arial"/>
          <w:b/>
          <w:u w:val="single"/>
        </w:rPr>
      </w:pPr>
      <w:r>
        <w:rPr>
          <w:rFonts w:ascii="Verdana" w:hAnsi="Verdana" w:cs="Arial"/>
          <w:b/>
          <w:u w:val="single"/>
        </w:rPr>
        <w:t xml:space="preserve">ANNEX 8 </w:t>
      </w:r>
    </w:p>
    <w:p w14:paraId="6A70EDF4" w14:textId="77777777" w:rsidR="000C2458" w:rsidRPr="00220D76" w:rsidRDefault="000C2458" w:rsidP="000C2458">
      <w:pPr>
        <w:spacing w:line="276" w:lineRule="auto"/>
        <w:jc w:val="center"/>
        <w:rPr>
          <w:rFonts w:ascii="Verdana" w:hAnsi="Verdana" w:cs="Arial"/>
          <w:b/>
          <w:u w:val="single"/>
        </w:rPr>
      </w:pPr>
    </w:p>
    <w:p w14:paraId="096588CE" w14:textId="77777777" w:rsidR="000C2458" w:rsidRPr="00220D76" w:rsidRDefault="000C2458" w:rsidP="000C2458">
      <w:pPr>
        <w:spacing w:line="276" w:lineRule="auto"/>
        <w:jc w:val="center"/>
        <w:rPr>
          <w:rFonts w:ascii="Verdana" w:hAnsi="Verdana" w:cs="Arial"/>
          <w:b/>
          <w:u w:val="single"/>
        </w:rPr>
      </w:pPr>
      <w:r w:rsidRPr="00220D76">
        <w:rPr>
          <w:rFonts w:ascii="Verdana" w:hAnsi="Verdana" w:cs="Arial"/>
          <w:b/>
          <w:u w:val="single"/>
        </w:rPr>
        <w:t>CRITERIS DE PRESENTACIÓ DE  LA DOCUMENTACIÓ PER A LA PONDERACIÓ DELS CRITERIS D’ADJUDICACIÓ AVALUABLES EN BASE A JUDICIS DE VALOR</w:t>
      </w:r>
    </w:p>
    <w:p w14:paraId="173DEE2D" w14:textId="77777777" w:rsidR="000C2458" w:rsidRPr="00220D76" w:rsidRDefault="000C2458" w:rsidP="000C2458">
      <w:pPr>
        <w:spacing w:line="276" w:lineRule="auto"/>
        <w:jc w:val="center"/>
        <w:rPr>
          <w:rFonts w:ascii="Verdana" w:hAnsi="Verdana" w:cs="Arial"/>
          <w:b/>
          <w:u w:val="single"/>
        </w:rPr>
      </w:pPr>
    </w:p>
    <w:p w14:paraId="3DE6F5B0" w14:textId="77777777" w:rsidR="000C2458" w:rsidRPr="00220D76" w:rsidRDefault="000C2458" w:rsidP="000C2458">
      <w:pPr>
        <w:spacing w:line="276" w:lineRule="auto"/>
        <w:jc w:val="center"/>
        <w:rPr>
          <w:rFonts w:ascii="Verdana" w:hAnsi="Verdana" w:cs="Arial"/>
          <w:b/>
          <w:u w:val="single"/>
        </w:rPr>
      </w:pPr>
    </w:p>
    <w:p w14:paraId="606C2366" w14:textId="77777777" w:rsidR="000C2458" w:rsidRPr="00220D76" w:rsidRDefault="000C2458" w:rsidP="000C2458">
      <w:pPr>
        <w:jc w:val="both"/>
        <w:rPr>
          <w:rFonts w:ascii="Verdana" w:hAnsi="Verdana" w:cs="Arial"/>
        </w:rPr>
      </w:pPr>
      <w:r w:rsidRPr="00220D76">
        <w:rPr>
          <w:rFonts w:ascii="Verdana" w:hAnsi="Verdana" w:cs="Arial"/>
        </w:rPr>
        <w:t>La proposta que tindrà la màxima puntuació serà la de major qualitat d’acord a la millor adequació de les diferents propostes a l’objecte del contracte. Obtindrà la menor puntuació, la proposta que no millori en cap aspecte els mínims establerts al plec de clàusules tècniques. La resta obtindran una puntuació proporcional al nivell del compliment dels criteris de qualitat i de l’adequació de les propostes respecte cada aspecte a valorar.</w:t>
      </w:r>
    </w:p>
    <w:p w14:paraId="2F96DE51" w14:textId="77777777" w:rsidR="000C2458" w:rsidRPr="00220D76" w:rsidRDefault="000C2458" w:rsidP="000C2458">
      <w:pPr>
        <w:jc w:val="both"/>
        <w:rPr>
          <w:rFonts w:ascii="Verdana" w:hAnsi="Verdana" w:cs="Arial"/>
        </w:rPr>
      </w:pPr>
      <w:r w:rsidRPr="00220D76">
        <w:rPr>
          <w:rFonts w:ascii="Verdana" w:hAnsi="Verdana" w:cs="Arial"/>
        </w:rPr>
        <w:t>La puntuació màxima d’aquest criteri és de 40 punts.</w:t>
      </w:r>
    </w:p>
    <w:p w14:paraId="49DB903C" w14:textId="77777777" w:rsidR="000C2458" w:rsidRPr="00220D76" w:rsidRDefault="000C2458" w:rsidP="000C2458">
      <w:pPr>
        <w:jc w:val="both"/>
        <w:rPr>
          <w:rFonts w:ascii="Verdana" w:hAnsi="Verdana" w:cs="Arial"/>
          <w:color w:val="FF0000"/>
        </w:rPr>
      </w:pPr>
    </w:p>
    <w:p w14:paraId="07391A3A" w14:textId="15563B95" w:rsidR="000C2458" w:rsidRPr="00220D76" w:rsidRDefault="000C2458" w:rsidP="000C2458">
      <w:pPr>
        <w:jc w:val="both"/>
        <w:rPr>
          <w:rFonts w:ascii="Verdana" w:hAnsi="Verdana" w:cs="Arial"/>
        </w:rPr>
      </w:pPr>
      <w:r w:rsidRPr="00220D76">
        <w:rPr>
          <w:rFonts w:ascii="Verdana" w:hAnsi="Verdana" w:cs="Arial"/>
        </w:rPr>
        <w:t xml:space="preserve">Aquesta documentació no podrà excedir de 40 pàgines (incloent taules, mapes, portada i índexs) i 50 Mb de memòria. Al respecte, no existeix obligació per a les empreses licitadores d'assignar una extensió mínima o màxima per a cadascun dels apartats, però la suma de les extensions de la documentació referida a tots els criteris d'adjudicació vinculats a un judici de valor no haurà de superar </w:t>
      </w:r>
      <w:r w:rsidR="002D27E3">
        <w:rPr>
          <w:rFonts w:ascii="Verdana" w:hAnsi="Verdana" w:cs="Arial"/>
        </w:rPr>
        <w:t>la mida màxima establerta (4</w:t>
      </w:r>
      <w:r w:rsidRPr="00220D76">
        <w:rPr>
          <w:rFonts w:ascii="Verdana" w:hAnsi="Verdana" w:cs="Arial"/>
        </w:rPr>
        <w:t>0 pàgines i 50 Mb). El document, que es presentarà en format digital, haurà de venir paginat, sent la pàgina 1 la primera del document.</w:t>
      </w:r>
    </w:p>
    <w:p w14:paraId="34AFE109" w14:textId="77777777" w:rsidR="000C2458" w:rsidRPr="00220D76" w:rsidRDefault="000C2458" w:rsidP="000C2458">
      <w:pPr>
        <w:jc w:val="both"/>
        <w:rPr>
          <w:rFonts w:ascii="Verdana" w:hAnsi="Verdana" w:cs="Arial"/>
        </w:rPr>
      </w:pPr>
    </w:p>
    <w:p w14:paraId="5A58F86D" w14:textId="77777777" w:rsidR="000C2458" w:rsidRPr="00220D76" w:rsidRDefault="000C2458" w:rsidP="008F75E1">
      <w:pPr>
        <w:numPr>
          <w:ilvl w:val="0"/>
          <w:numId w:val="39"/>
        </w:numPr>
        <w:spacing w:after="200" w:line="276" w:lineRule="auto"/>
        <w:jc w:val="both"/>
        <w:rPr>
          <w:rFonts w:ascii="Verdana" w:hAnsi="Verdana" w:cs="Arial"/>
        </w:rPr>
      </w:pPr>
      <w:r w:rsidRPr="00220D76">
        <w:rPr>
          <w:rFonts w:ascii="Verdana" w:hAnsi="Verdana" w:cs="Arial"/>
        </w:rPr>
        <w:t>Les característiques del document seran les següents:</w:t>
      </w:r>
    </w:p>
    <w:p w14:paraId="223F457E" w14:textId="77777777" w:rsidR="000C2458" w:rsidRPr="00220D76" w:rsidRDefault="000C2458" w:rsidP="008F75E1">
      <w:pPr>
        <w:numPr>
          <w:ilvl w:val="0"/>
          <w:numId w:val="40"/>
        </w:numPr>
        <w:spacing w:after="200" w:line="276" w:lineRule="auto"/>
        <w:jc w:val="both"/>
        <w:rPr>
          <w:rFonts w:ascii="Verdana" w:hAnsi="Verdana" w:cs="Arial"/>
        </w:rPr>
      </w:pPr>
      <w:r w:rsidRPr="00220D76">
        <w:rPr>
          <w:rFonts w:ascii="Verdana" w:hAnsi="Verdana" w:cs="Arial"/>
        </w:rPr>
        <w:t>Mida de full: DIN A4 obligatori per a text i DIN A3 per a cronogrames, plànols, gràfics, diagrames i taules.</w:t>
      </w:r>
    </w:p>
    <w:p w14:paraId="7059A8B8" w14:textId="77777777" w:rsidR="000C2458" w:rsidRPr="00220D76" w:rsidRDefault="000C2458" w:rsidP="008F75E1">
      <w:pPr>
        <w:numPr>
          <w:ilvl w:val="0"/>
          <w:numId w:val="40"/>
        </w:numPr>
        <w:spacing w:after="200" w:line="276" w:lineRule="auto"/>
        <w:jc w:val="both"/>
        <w:rPr>
          <w:rFonts w:ascii="Verdana" w:hAnsi="Verdana" w:cs="Arial"/>
        </w:rPr>
      </w:pPr>
      <w:r w:rsidRPr="00220D76">
        <w:rPr>
          <w:rFonts w:ascii="Verdana" w:hAnsi="Verdana" w:cs="Arial"/>
        </w:rPr>
        <w:t>Mida de lletra: 11 (mínim) per a text; per a gràfics: mida 10 (mínim).</w:t>
      </w:r>
    </w:p>
    <w:p w14:paraId="3AAA92A8" w14:textId="77777777" w:rsidR="000C2458" w:rsidRPr="00220D76" w:rsidRDefault="000C2458" w:rsidP="008F75E1">
      <w:pPr>
        <w:numPr>
          <w:ilvl w:val="0"/>
          <w:numId w:val="40"/>
        </w:numPr>
        <w:spacing w:after="200" w:line="276" w:lineRule="auto"/>
        <w:jc w:val="both"/>
        <w:rPr>
          <w:rFonts w:ascii="Verdana" w:hAnsi="Verdana" w:cs="Arial"/>
        </w:rPr>
      </w:pPr>
      <w:r w:rsidRPr="00220D76">
        <w:rPr>
          <w:rFonts w:ascii="Verdana" w:hAnsi="Verdana" w:cs="Arial"/>
        </w:rPr>
        <w:t>Els logotips o distintius que l'empresa licitadora desitgi incloure hauran de situar-se com a capçalera o peu de pàgina fora de l'espai reservat per al text. A efectes del còmput total de pàgines, el format DIN A3 és equivalent al DIN A4 per a text.</w:t>
      </w:r>
    </w:p>
    <w:p w14:paraId="3CC8FB97" w14:textId="77777777" w:rsidR="000C2458" w:rsidRPr="00220D76" w:rsidRDefault="000C2458" w:rsidP="008F75E1">
      <w:pPr>
        <w:numPr>
          <w:ilvl w:val="0"/>
          <w:numId w:val="39"/>
        </w:numPr>
        <w:spacing w:after="200" w:line="276" w:lineRule="auto"/>
        <w:jc w:val="both"/>
        <w:rPr>
          <w:rFonts w:ascii="Verdana" w:hAnsi="Verdana" w:cs="Arial"/>
        </w:rPr>
      </w:pPr>
      <w:r w:rsidRPr="00220D76">
        <w:rPr>
          <w:rFonts w:ascii="Verdana" w:hAnsi="Verdana" w:cs="Arial"/>
        </w:rPr>
        <w:t>L'empresa organitzarà la seva proposta amb un apartat per a cada criteri d'adjudicació. S'avaluarà de manera individual cada apartat conforme als criteris d'adjudicació i no seran tinguts en compte els continguts d'un apartat per a la valoració dels altres.</w:t>
      </w:r>
    </w:p>
    <w:p w14:paraId="0568B16A" w14:textId="77777777" w:rsidR="000C2458" w:rsidRPr="00220D76" w:rsidRDefault="000C2458" w:rsidP="000C2458">
      <w:pPr>
        <w:jc w:val="both"/>
        <w:rPr>
          <w:rFonts w:ascii="Verdana" w:hAnsi="Verdana" w:cs="Arial"/>
          <w:u w:val="single"/>
        </w:rPr>
      </w:pPr>
      <w:r w:rsidRPr="00220D76">
        <w:rPr>
          <w:rFonts w:ascii="Verdana" w:hAnsi="Verdana" w:cs="Arial"/>
          <w:b/>
          <w:u w:val="single"/>
        </w:rPr>
        <w:t>Nota important:</w:t>
      </w:r>
      <w:r w:rsidRPr="00220D76">
        <w:rPr>
          <w:rFonts w:ascii="Verdana" w:hAnsi="Verdana" w:cs="Arial"/>
          <w:u w:val="single"/>
        </w:rPr>
        <w:t xml:space="preserve"> La proposta presentada no podrà fer referència a cap de les propostes de l’empresa licitadora associades a les millores avaluables de forma automàtica (Aquest fet suposaria l’exclusió de l’oferta presentada</w:t>
      </w:r>
    </w:p>
    <w:p w14:paraId="1C6AF605" w14:textId="77777777" w:rsidR="000C2458" w:rsidRPr="00220D76" w:rsidRDefault="000C2458" w:rsidP="000C2458">
      <w:pPr>
        <w:spacing w:after="200" w:line="276" w:lineRule="auto"/>
        <w:rPr>
          <w:rFonts w:ascii="Verdana" w:hAnsi="Verdana" w:cs="Arial"/>
        </w:rPr>
      </w:pPr>
      <w:r w:rsidRPr="00220D76">
        <w:rPr>
          <w:rFonts w:ascii="Verdana" w:hAnsi="Verdana" w:cs="Arial"/>
        </w:rPr>
        <w:t xml:space="preserve"> </w:t>
      </w:r>
      <w:r w:rsidRPr="00220D76">
        <w:rPr>
          <w:rFonts w:ascii="Verdana" w:hAnsi="Verdana" w:cs="Arial"/>
        </w:rPr>
        <w:br w:type="page"/>
      </w:r>
    </w:p>
    <w:p w14:paraId="4E6CCE5F" w14:textId="77777777" w:rsidR="000C2458" w:rsidRPr="007D747C" w:rsidRDefault="000C2458" w:rsidP="000C2458">
      <w:pPr>
        <w:spacing w:after="200" w:line="276" w:lineRule="auto"/>
        <w:rPr>
          <w:rFonts w:ascii="Arial" w:hAnsi="Arial" w:cs="Arial"/>
        </w:rPr>
      </w:pPr>
    </w:p>
    <w:p w14:paraId="3F35E0F6" w14:textId="77777777" w:rsidR="000C2458" w:rsidRPr="00A35443" w:rsidRDefault="000C2458" w:rsidP="000C2458">
      <w:pPr>
        <w:spacing w:line="276" w:lineRule="auto"/>
        <w:jc w:val="center"/>
        <w:rPr>
          <w:rFonts w:ascii="Verdana" w:hAnsi="Verdana" w:cs="Arial"/>
          <w:b/>
          <w:u w:val="single"/>
        </w:rPr>
      </w:pPr>
    </w:p>
    <w:p w14:paraId="11041E07" w14:textId="77777777" w:rsidR="000C2458" w:rsidRPr="00F01FCB" w:rsidRDefault="000C2458" w:rsidP="000C2458">
      <w:pPr>
        <w:spacing w:line="276" w:lineRule="auto"/>
        <w:jc w:val="center"/>
        <w:rPr>
          <w:rFonts w:ascii="Verdana" w:hAnsi="Verdana" w:cs="Arial"/>
          <w:b/>
          <w:u w:val="single"/>
        </w:rPr>
      </w:pPr>
      <w:r w:rsidRPr="00F01FCB">
        <w:rPr>
          <w:rFonts w:ascii="Verdana" w:hAnsi="Verdana" w:cs="Arial"/>
          <w:b/>
          <w:u w:val="single"/>
        </w:rPr>
        <w:t xml:space="preserve">ANNEX </w:t>
      </w:r>
      <w:r>
        <w:rPr>
          <w:rFonts w:ascii="Verdana" w:hAnsi="Verdana" w:cs="Arial"/>
          <w:b/>
          <w:u w:val="single"/>
        </w:rPr>
        <w:t>9</w:t>
      </w:r>
      <w:r w:rsidRPr="00F01FCB">
        <w:rPr>
          <w:rFonts w:ascii="Verdana" w:hAnsi="Verdana" w:cs="Arial"/>
          <w:b/>
          <w:u w:val="single"/>
        </w:rPr>
        <w:t>:</w:t>
      </w:r>
    </w:p>
    <w:p w14:paraId="6600B228" w14:textId="77777777" w:rsidR="000C2458" w:rsidRPr="00F01FCB" w:rsidRDefault="000C2458" w:rsidP="000C2458">
      <w:pPr>
        <w:pStyle w:val="Textdecomentari"/>
        <w:tabs>
          <w:tab w:val="left" w:pos="851"/>
          <w:tab w:val="left" w:pos="1134"/>
          <w:tab w:val="left" w:pos="1702"/>
        </w:tabs>
        <w:spacing w:line="276" w:lineRule="auto"/>
        <w:ind w:right="-2"/>
        <w:jc w:val="center"/>
        <w:rPr>
          <w:rFonts w:ascii="Verdana" w:hAnsi="Verdana"/>
          <w:b/>
        </w:rPr>
      </w:pPr>
    </w:p>
    <w:p w14:paraId="43BF8A8A" w14:textId="77777777" w:rsidR="000C2458" w:rsidRPr="00F01FCB" w:rsidRDefault="000C2458" w:rsidP="000C2458">
      <w:pPr>
        <w:pStyle w:val="Textdecomentari"/>
        <w:tabs>
          <w:tab w:val="left" w:pos="851"/>
          <w:tab w:val="left" w:pos="1134"/>
          <w:tab w:val="left" w:pos="1702"/>
        </w:tabs>
        <w:spacing w:line="276" w:lineRule="auto"/>
        <w:ind w:right="-2"/>
        <w:jc w:val="center"/>
        <w:rPr>
          <w:rFonts w:ascii="Verdana" w:hAnsi="Verdana"/>
        </w:rPr>
      </w:pPr>
      <w:r w:rsidRPr="00F01FCB">
        <w:rPr>
          <w:rFonts w:ascii="Verdana" w:hAnsi="Verdana"/>
          <w:b/>
        </w:rPr>
        <w:t>MODEL D’AVAL</w:t>
      </w:r>
    </w:p>
    <w:p w14:paraId="26329A17" w14:textId="77777777" w:rsidR="000C2458" w:rsidRPr="00F01FCB" w:rsidRDefault="000C2458" w:rsidP="000C2458">
      <w:pPr>
        <w:pStyle w:val="Textdecomentari"/>
        <w:tabs>
          <w:tab w:val="left" w:pos="851"/>
          <w:tab w:val="left" w:pos="1134"/>
          <w:tab w:val="left" w:pos="1702"/>
        </w:tabs>
        <w:spacing w:line="276" w:lineRule="auto"/>
        <w:ind w:right="-2"/>
        <w:rPr>
          <w:rFonts w:ascii="Verdana" w:hAnsi="Verdana"/>
          <w:b/>
        </w:rPr>
      </w:pPr>
    </w:p>
    <w:p w14:paraId="7E4E228B"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pel </w:t>
      </w:r>
      <w:proofErr w:type="spellStart"/>
      <w:r w:rsidRPr="00AB1B78">
        <w:rPr>
          <w:rFonts w:ascii="Verdana" w:hAnsi="Verdana" w:cs="Verdana"/>
        </w:rPr>
        <w:t>garantitzat</w:t>
      </w:r>
      <w:proofErr w:type="spellEnd"/>
      <w:r w:rsidRPr="00AB1B78">
        <w:rPr>
          <w:rFonts w:ascii="Verdana" w:hAnsi="Verdana" w:cs="Verdana"/>
        </w:rPr>
        <w:t xml:space="preserve">, el número d’expedient de contractació i el lot XXX), davant PARCS I JARDINS DE BARCELONA, INSTITUT MUNICIPAL, NIF P5801914B, per import de: (en lletra i en xifra). </w:t>
      </w:r>
    </w:p>
    <w:p w14:paraId="1690258F" w14:textId="77777777" w:rsidR="000C2458" w:rsidRPr="00AB1B78" w:rsidRDefault="000C2458" w:rsidP="000C2458">
      <w:pPr>
        <w:autoSpaceDE w:val="0"/>
        <w:autoSpaceDN w:val="0"/>
        <w:adjustRightInd w:val="0"/>
        <w:spacing w:line="276" w:lineRule="auto"/>
        <w:jc w:val="both"/>
        <w:rPr>
          <w:rFonts w:ascii="Verdana" w:hAnsi="Verdana" w:cs="Verdana"/>
        </w:rPr>
      </w:pPr>
    </w:p>
    <w:p w14:paraId="32FDAA8E"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L’entitat </w:t>
      </w:r>
      <w:proofErr w:type="spellStart"/>
      <w:r w:rsidRPr="00AB1B78">
        <w:rPr>
          <w:rFonts w:ascii="Verdana" w:hAnsi="Verdana" w:cs="Verdana"/>
        </w:rPr>
        <w:t>avalista</w:t>
      </w:r>
      <w:proofErr w:type="spellEnd"/>
      <w:r w:rsidRPr="00AB1B78">
        <w:rPr>
          <w:rFonts w:ascii="Verdana" w:hAnsi="Verdana" w:cs="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renúncia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 </w:t>
      </w:r>
    </w:p>
    <w:p w14:paraId="4884C7A0" w14:textId="77777777" w:rsidR="000C2458" w:rsidRPr="00AB1B78" w:rsidRDefault="000C2458" w:rsidP="000C2458">
      <w:pPr>
        <w:autoSpaceDE w:val="0"/>
        <w:autoSpaceDN w:val="0"/>
        <w:adjustRightInd w:val="0"/>
        <w:spacing w:line="276" w:lineRule="auto"/>
        <w:jc w:val="both"/>
        <w:rPr>
          <w:rFonts w:ascii="Verdana" w:hAnsi="Verdana" w:cs="Verdana"/>
        </w:rPr>
      </w:pPr>
    </w:p>
    <w:p w14:paraId="28EB2E40"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 </w:t>
      </w:r>
    </w:p>
    <w:p w14:paraId="615A2105"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(Lloc i data) </w:t>
      </w:r>
    </w:p>
    <w:p w14:paraId="59B19980" w14:textId="77777777" w:rsidR="000C2458" w:rsidRPr="00AB1B78" w:rsidRDefault="000C2458" w:rsidP="000C2458">
      <w:pPr>
        <w:autoSpaceDE w:val="0"/>
        <w:autoSpaceDN w:val="0"/>
        <w:adjustRightInd w:val="0"/>
        <w:spacing w:line="276" w:lineRule="auto"/>
        <w:jc w:val="both"/>
        <w:rPr>
          <w:rFonts w:ascii="Verdana" w:hAnsi="Verdana" w:cs="Verdana"/>
        </w:rPr>
      </w:pPr>
    </w:p>
    <w:p w14:paraId="0D5AB7CB"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(raó social de l’entitat) </w:t>
      </w:r>
    </w:p>
    <w:p w14:paraId="6C49969F"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(signatura dels apoderats) </w:t>
      </w:r>
    </w:p>
    <w:p w14:paraId="5E245496"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Validació de poders per l’Assessoria Jurídica de la CGD o Advocacia de l’Estat </w:t>
      </w:r>
    </w:p>
    <w:p w14:paraId="32CDDE07"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Província Data Número o codi </w:t>
      </w:r>
    </w:p>
    <w:p w14:paraId="1ECB7CB9" w14:textId="77777777" w:rsidR="000C2458" w:rsidRPr="00AB1B78" w:rsidRDefault="000C2458" w:rsidP="000C2458">
      <w:pPr>
        <w:pStyle w:val="Textdecomentari"/>
        <w:tabs>
          <w:tab w:val="left" w:pos="851"/>
          <w:tab w:val="left" w:pos="1134"/>
          <w:tab w:val="left" w:pos="1702"/>
        </w:tabs>
        <w:spacing w:line="276" w:lineRule="auto"/>
        <w:ind w:right="-2"/>
        <w:rPr>
          <w:rFonts w:ascii="Verdana" w:hAnsi="Verdana"/>
        </w:rPr>
      </w:pPr>
      <w:r w:rsidRPr="00AB1B78">
        <w:rPr>
          <w:rFonts w:ascii="Verdana" w:hAnsi="Verdana" w:cs="Verdana"/>
        </w:rPr>
        <w:t>NOTA: L’Aval haurà d’estar intervingut per notari.</w:t>
      </w:r>
    </w:p>
    <w:p w14:paraId="7F7C984D" w14:textId="77777777" w:rsidR="000C2458" w:rsidRPr="00AB1B78" w:rsidRDefault="000C2458" w:rsidP="000C2458">
      <w:pPr>
        <w:pStyle w:val="Textdecomentari"/>
        <w:tabs>
          <w:tab w:val="left" w:pos="851"/>
          <w:tab w:val="left" w:pos="1134"/>
          <w:tab w:val="left" w:pos="1702"/>
        </w:tabs>
        <w:spacing w:line="276" w:lineRule="auto"/>
        <w:ind w:right="-2"/>
        <w:rPr>
          <w:rFonts w:ascii="Verdana" w:hAnsi="Verdana"/>
        </w:rPr>
      </w:pPr>
    </w:p>
    <w:p w14:paraId="69EBACAB" w14:textId="77777777" w:rsidR="000C2458" w:rsidRPr="00AB1B78" w:rsidRDefault="000C2458" w:rsidP="000C2458">
      <w:pPr>
        <w:spacing w:line="276" w:lineRule="auto"/>
        <w:rPr>
          <w:rFonts w:ascii="Verdana" w:hAnsi="Verdana"/>
        </w:rPr>
      </w:pPr>
    </w:p>
    <w:p w14:paraId="114C0F24" w14:textId="77777777" w:rsidR="000C2458" w:rsidRPr="00F01FCB" w:rsidRDefault="000C2458" w:rsidP="000C2458">
      <w:pPr>
        <w:spacing w:line="276" w:lineRule="auto"/>
        <w:rPr>
          <w:rFonts w:ascii="Verdana" w:hAnsi="Verdana"/>
        </w:rPr>
      </w:pPr>
    </w:p>
    <w:p w14:paraId="2DED8496" w14:textId="77777777" w:rsidR="000C2458" w:rsidRPr="00F01FCB" w:rsidRDefault="000C2458" w:rsidP="000C2458">
      <w:pPr>
        <w:spacing w:line="276" w:lineRule="auto"/>
        <w:rPr>
          <w:rFonts w:ascii="Verdana" w:hAnsi="Verdana"/>
        </w:rPr>
      </w:pPr>
    </w:p>
    <w:p w14:paraId="0C04444A" w14:textId="77777777" w:rsidR="000C2458" w:rsidRPr="00F01FCB" w:rsidRDefault="000C2458" w:rsidP="000C2458">
      <w:pPr>
        <w:spacing w:line="276" w:lineRule="auto"/>
        <w:rPr>
          <w:rFonts w:ascii="Verdana" w:hAnsi="Verdana"/>
        </w:rPr>
      </w:pPr>
    </w:p>
    <w:p w14:paraId="1ABC7D89" w14:textId="77777777" w:rsidR="000C2458" w:rsidRPr="00F01FCB" w:rsidRDefault="000C2458" w:rsidP="000C2458">
      <w:pPr>
        <w:spacing w:line="276" w:lineRule="auto"/>
        <w:rPr>
          <w:rFonts w:ascii="Verdana" w:hAnsi="Verdana"/>
        </w:rPr>
      </w:pPr>
    </w:p>
    <w:p w14:paraId="4C28C284" w14:textId="77777777" w:rsidR="000C2458" w:rsidRPr="00F01FCB" w:rsidRDefault="000C2458" w:rsidP="000C2458">
      <w:pPr>
        <w:spacing w:line="276" w:lineRule="auto"/>
        <w:rPr>
          <w:rFonts w:ascii="Verdana" w:hAnsi="Verdana"/>
        </w:rPr>
      </w:pPr>
    </w:p>
    <w:p w14:paraId="4F31FC82" w14:textId="77777777" w:rsidR="000C2458" w:rsidRDefault="000C2458" w:rsidP="000C2458">
      <w:pPr>
        <w:spacing w:line="276" w:lineRule="auto"/>
        <w:rPr>
          <w:rFonts w:ascii="Verdana" w:hAnsi="Verdana"/>
        </w:rPr>
      </w:pPr>
    </w:p>
    <w:p w14:paraId="7A2CD219" w14:textId="77777777" w:rsidR="000E13D0" w:rsidRPr="00F01FCB" w:rsidRDefault="000E13D0" w:rsidP="000C2458">
      <w:pPr>
        <w:spacing w:line="276" w:lineRule="auto"/>
        <w:rPr>
          <w:rFonts w:ascii="Verdana" w:hAnsi="Verdana"/>
        </w:rPr>
      </w:pPr>
    </w:p>
    <w:p w14:paraId="5B4F9F81" w14:textId="24850E15" w:rsidR="000C2458" w:rsidRPr="00F01FCB" w:rsidRDefault="000C2458" w:rsidP="000C2458">
      <w:pPr>
        <w:pStyle w:val="Textdecomentari"/>
        <w:tabs>
          <w:tab w:val="left" w:pos="851"/>
          <w:tab w:val="left" w:pos="1134"/>
          <w:tab w:val="left" w:pos="1702"/>
        </w:tabs>
        <w:spacing w:line="276" w:lineRule="auto"/>
        <w:ind w:right="-2"/>
        <w:jc w:val="center"/>
        <w:rPr>
          <w:rFonts w:ascii="Verdana" w:hAnsi="Verdana"/>
          <w:b/>
        </w:rPr>
      </w:pPr>
      <w:r>
        <w:rPr>
          <w:rFonts w:ascii="Verdana" w:hAnsi="Verdana"/>
          <w:b/>
        </w:rPr>
        <w:lastRenderedPageBreak/>
        <w:t>ANNEX 10</w:t>
      </w:r>
      <w:r w:rsidRPr="00F01FCB">
        <w:rPr>
          <w:rFonts w:ascii="Verdana" w:hAnsi="Verdana"/>
          <w:b/>
        </w:rPr>
        <w:t>:</w:t>
      </w:r>
    </w:p>
    <w:p w14:paraId="18A6EC29" w14:textId="77777777" w:rsidR="000C2458" w:rsidRPr="00F01FCB" w:rsidRDefault="000C2458" w:rsidP="000C2458">
      <w:pPr>
        <w:pStyle w:val="Textdecomentari"/>
        <w:tabs>
          <w:tab w:val="left" w:pos="851"/>
          <w:tab w:val="left" w:pos="1134"/>
          <w:tab w:val="left" w:pos="1702"/>
        </w:tabs>
        <w:spacing w:line="276" w:lineRule="auto"/>
        <w:ind w:right="-2"/>
        <w:jc w:val="center"/>
        <w:rPr>
          <w:rFonts w:ascii="Verdana" w:hAnsi="Verdana"/>
          <w:b/>
        </w:rPr>
      </w:pPr>
      <w:r w:rsidRPr="00F01FCB">
        <w:rPr>
          <w:rFonts w:ascii="Verdana" w:hAnsi="Verdana"/>
          <w:b/>
        </w:rPr>
        <w:t>MODEL DE CERTIFICAT D’ASSEGURANÇA DE CAUCIÓ</w:t>
      </w:r>
    </w:p>
    <w:p w14:paraId="56BEA1A2" w14:textId="77777777" w:rsidR="000C2458" w:rsidRPr="00F01FCB" w:rsidRDefault="000C2458" w:rsidP="000C2458">
      <w:pPr>
        <w:pStyle w:val="Textdecomentari"/>
        <w:tabs>
          <w:tab w:val="left" w:pos="851"/>
          <w:tab w:val="left" w:pos="1134"/>
          <w:tab w:val="left" w:pos="1702"/>
        </w:tabs>
        <w:spacing w:line="276" w:lineRule="auto"/>
        <w:ind w:right="-2"/>
        <w:jc w:val="center"/>
        <w:rPr>
          <w:rFonts w:ascii="Verdana" w:hAnsi="Verdana"/>
          <w:b/>
        </w:rPr>
      </w:pPr>
    </w:p>
    <w:p w14:paraId="6A4B9B4A"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Certificat número (1) (en endavant, assegurador), amb domicili en, carrer, i NIF (….), degudament representat per en (2), amb poders suficients per obligar-se en aquest acte, segons es desprèn del </w:t>
      </w:r>
      <w:proofErr w:type="spellStart"/>
      <w:r w:rsidRPr="00AB1B78">
        <w:rPr>
          <w:rFonts w:ascii="Verdana" w:hAnsi="Verdana" w:cs="Verdana"/>
        </w:rPr>
        <w:t>bastanteig</w:t>
      </w:r>
      <w:proofErr w:type="spellEnd"/>
      <w:r w:rsidRPr="00AB1B78">
        <w:rPr>
          <w:rFonts w:ascii="Verdana" w:hAnsi="Verdana" w:cs="Verdana"/>
        </w:rPr>
        <w:t xml:space="preserve"> de poders que es ressenya en la part inferior d’aquest document, 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 </w:t>
      </w:r>
    </w:p>
    <w:p w14:paraId="7191651C"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L’assegurador declara, sota la seva responsabilitat, que compleix els requisits exigits en l’article 57.1 del Reglament General de la Llei de Contractes de les Administracions Públiques. </w:t>
      </w:r>
    </w:p>
    <w:p w14:paraId="71E0CD58"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 </w:t>
      </w:r>
    </w:p>
    <w:p w14:paraId="583291A4"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L’assegurador no podrà oposar a l’assegurat les excepcions que puguin correspondre’l contra el prenedor de l’assegurança. </w:t>
      </w:r>
    </w:p>
    <w:p w14:paraId="270A3757"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L’assegurador assumeix el compromís d’indemnitzar a l’assegurat al primer requeriment de l’òrgan de contractació, en els termes establerts en les Instruccions Internes de Contractació de Parcs i Jardins de Barcelona, Institut Municipal. </w:t>
      </w:r>
    </w:p>
    <w:p w14:paraId="4DF9DA9F"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AB1B78">
        <w:rPr>
          <w:rFonts w:ascii="Verdana" w:hAnsi="Verdana" w:cs="Verdana"/>
        </w:rPr>
        <w:t>clausulat</w:t>
      </w:r>
      <w:proofErr w:type="spellEnd"/>
      <w:r w:rsidRPr="00AB1B78">
        <w:rPr>
          <w:rFonts w:ascii="Verdana" w:hAnsi="Verdana" w:cs="Verdana"/>
        </w:rPr>
        <w:t xml:space="preserve"> del contracte garantit. </w:t>
      </w:r>
    </w:p>
    <w:p w14:paraId="0544F3AF"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Lloc i data </w:t>
      </w:r>
    </w:p>
    <w:p w14:paraId="414545F5"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Signatura </w:t>
      </w:r>
    </w:p>
    <w:p w14:paraId="1999A97D"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Assegurador. </w:t>
      </w:r>
    </w:p>
    <w:p w14:paraId="3707DFF3" w14:textId="77777777" w:rsidR="000C2458" w:rsidRPr="00AB1B78" w:rsidRDefault="000C2458" w:rsidP="000C2458">
      <w:pPr>
        <w:autoSpaceDE w:val="0"/>
        <w:autoSpaceDN w:val="0"/>
        <w:adjustRightInd w:val="0"/>
        <w:spacing w:line="276" w:lineRule="auto"/>
        <w:jc w:val="both"/>
        <w:rPr>
          <w:rFonts w:ascii="Verdana" w:hAnsi="Verdana" w:cs="Verdana"/>
        </w:rPr>
      </w:pPr>
      <w:proofErr w:type="spellStart"/>
      <w:r w:rsidRPr="00AB1B78">
        <w:rPr>
          <w:rFonts w:ascii="Verdana" w:hAnsi="Verdana" w:cs="Verdana"/>
        </w:rPr>
        <w:t>Bastanteig</w:t>
      </w:r>
      <w:proofErr w:type="spellEnd"/>
      <w:r w:rsidRPr="00AB1B78">
        <w:rPr>
          <w:rFonts w:ascii="Verdana" w:hAnsi="Verdana" w:cs="Verdana"/>
        </w:rPr>
        <w:t xml:space="preserve"> de poders per l’Assessoria Jurídica de la CGD o Advocacia de l’Estat </w:t>
      </w:r>
    </w:p>
    <w:p w14:paraId="44274851"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Província Data Número o codi </w:t>
      </w:r>
    </w:p>
    <w:p w14:paraId="320E1981" w14:textId="77777777" w:rsidR="000C2458" w:rsidRPr="00AB1B78" w:rsidRDefault="000C2458" w:rsidP="000C2458">
      <w:pPr>
        <w:autoSpaceDE w:val="0"/>
        <w:autoSpaceDN w:val="0"/>
        <w:adjustRightInd w:val="0"/>
        <w:spacing w:line="276" w:lineRule="auto"/>
        <w:jc w:val="both"/>
        <w:rPr>
          <w:rFonts w:ascii="Verdana" w:hAnsi="Verdana" w:cs="Verdana"/>
        </w:rPr>
      </w:pPr>
    </w:p>
    <w:p w14:paraId="61F527AD"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Instruccions per al compliment del model. </w:t>
      </w:r>
    </w:p>
    <w:p w14:paraId="1500126F"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(1) S’expressarà la raó social completa de l’entitat asseguradora. </w:t>
      </w:r>
    </w:p>
    <w:p w14:paraId="3ECFE618"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(2) Nom i cognoms de l’apoderat o apoderats. </w:t>
      </w:r>
    </w:p>
    <w:p w14:paraId="48BB0248"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(3) Nom de la persona assegurada. </w:t>
      </w:r>
    </w:p>
    <w:p w14:paraId="49535CA5"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(4) Òrgan de contractació: PARCS I JARDINS DE BARCELONA,INSTITUT MUNICIPAL, NIF P5801914B </w:t>
      </w:r>
    </w:p>
    <w:p w14:paraId="1E1613A4"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(5) Import, en lletra, pel qual es constitueix l’assegurança. </w:t>
      </w:r>
    </w:p>
    <w:p w14:paraId="4FFC2B0E"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(6) Identificar individualment de forma suficient (naturalesa, classe, etc.) el contracte en virtut del qual es presta la caució. </w:t>
      </w:r>
    </w:p>
    <w:p w14:paraId="180CA5EF" w14:textId="77777777" w:rsidR="000C2458" w:rsidRPr="00AB1B78" w:rsidRDefault="000C2458" w:rsidP="000C2458">
      <w:pPr>
        <w:autoSpaceDE w:val="0"/>
        <w:autoSpaceDN w:val="0"/>
        <w:adjustRightInd w:val="0"/>
        <w:spacing w:line="276" w:lineRule="auto"/>
        <w:jc w:val="both"/>
        <w:rPr>
          <w:rFonts w:ascii="Verdana" w:hAnsi="Verdana" w:cs="Verdana"/>
        </w:rPr>
      </w:pPr>
      <w:r w:rsidRPr="00AB1B78">
        <w:rPr>
          <w:rFonts w:ascii="Verdana" w:hAnsi="Verdana" w:cs="Verdana"/>
        </w:rPr>
        <w:t xml:space="preserve">(7) Expressar la modalitat d’assegurança de què es tracta, provisional, definitiva, etcètera </w:t>
      </w:r>
    </w:p>
    <w:p w14:paraId="579DACA9" w14:textId="4C660245" w:rsidR="007E2F60" w:rsidRDefault="000C2458" w:rsidP="000E13D0">
      <w:pPr>
        <w:tabs>
          <w:tab w:val="decimal" w:pos="3544"/>
        </w:tabs>
        <w:spacing w:line="276" w:lineRule="auto"/>
        <w:jc w:val="both"/>
        <w:rPr>
          <w:rFonts w:ascii="Verdana" w:hAnsi="Verdana" w:cs="Verdana"/>
        </w:rPr>
      </w:pPr>
      <w:r w:rsidRPr="00AB1B78">
        <w:rPr>
          <w:rFonts w:ascii="Verdana" w:hAnsi="Verdana" w:cs="Verdana"/>
        </w:rPr>
        <w:t>NOTA: El certificat d’assegurança de caució haurà</w:t>
      </w:r>
      <w:r w:rsidR="000E13D0">
        <w:rPr>
          <w:rFonts w:ascii="Verdana" w:hAnsi="Verdana" w:cs="Verdana"/>
        </w:rPr>
        <w:t xml:space="preserve"> d’estar intervingut per notari</w:t>
      </w:r>
      <w:r w:rsidR="00725EB5">
        <w:rPr>
          <w:rFonts w:ascii="Verdana" w:hAnsi="Verdana" w:cs="Verdana"/>
        </w:rPr>
        <w:t>.</w:t>
      </w:r>
    </w:p>
    <w:p w14:paraId="0071EC42" w14:textId="77777777" w:rsidR="00725EB5" w:rsidRDefault="00725EB5" w:rsidP="000E13D0">
      <w:pPr>
        <w:tabs>
          <w:tab w:val="decimal" w:pos="3544"/>
        </w:tabs>
        <w:spacing w:line="276" w:lineRule="auto"/>
        <w:jc w:val="both"/>
        <w:rPr>
          <w:rFonts w:ascii="Verdana" w:hAnsi="Verdana" w:cs="Verdana"/>
        </w:rPr>
      </w:pPr>
    </w:p>
    <w:p w14:paraId="55BEB710" w14:textId="77777777" w:rsidR="00725EB5" w:rsidRPr="005F67A6" w:rsidRDefault="00725EB5" w:rsidP="00725EB5">
      <w:pPr>
        <w:shd w:val="clear" w:color="auto" w:fill="FFFFFF" w:themeFill="background1"/>
        <w:spacing w:line="276" w:lineRule="auto"/>
        <w:rPr>
          <w:rFonts w:ascii="Verdana" w:hAnsi="Verdana"/>
          <w:b/>
          <w:sz w:val="22"/>
          <w:szCs w:val="22"/>
        </w:rPr>
      </w:pPr>
      <w:r w:rsidRPr="005F67A6">
        <w:rPr>
          <w:rFonts w:ascii="Verdana" w:hAnsi="Verdana"/>
          <w:b/>
          <w:sz w:val="22"/>
          <w:szCs w:val="22"/>
        </w:rPr>
        <w:t>ANNEX 11 - PROTOCOL PER A LA INCORPORACIÓ, SEGUIMENT I VERIFICACIÓ DEL COMPLIMENT DE LA CONDICIÓ ESPECIAL D’EXECUCIÓ “PLA O MESURES D’IGUALTAT”</w:t>
      </w:r>
    </w:p>
    <w:p w14:paraId="1081C149" w14:textId="77777777" w:rsidR="00725EB5" w:rsidRPr="005F67A6" w:rsidRDefault="00725EB5" w:rsidP="00725EB5">
      <w:pPr>
        <w:shd w:val="clear" w:color="auto" w:fill="FFFFFF" w:themeFill="background1"/>
        <w:spacing w:line="276" w:lineRule="auto"/>
        <w:rPr>
          <w:rFonts w:ascii="Verdana" w:hAnsi="Verdana"/>
          <w:sz w:val="22"/>
          <w:szCs w:val="22"/>
        </w:rPr>
      </w:pPr>
    </w:p>
    <w:p w14:paraId="5CE0CEEE" w14:textId="77777777" w:rsidR="00725EB5" w:rsidRPr="005F67A6" w:rsidRDefault="00725EB5" w:rsidP="00725EB5">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376F7041" w14:textId="77777777" w:rsidR="00725EB5" w:rsidRPr="005F67A6" w:rsidRDefault="00725EB5" w:rsidP="00725EB5">
      <w:pPr>
        <w:shd w:val="clear" w:color="auto" w:fill="FFFFFF" w:themeFill="background1"/>
        <w:spacing w:line="276" w:lineRule="auto"/>
        <w:rPr>
          <w:rFonts w:ascii="Verdana" w:hAnsi="Verdana"/>
          <w:sz w:val="22"/>
          <w:szCs w:val="22"/>
        </w:rPr>
      </w:pPr>
    </w:p>
    <w:p w14:paraId="493247C0" w14:textId="77777777" w:rsidR="00725EB5" w:rsidRPr="005F67A6" w:rsidRDefault="00725EB5" w:rsidP="00725EB5">
      <w:pPr>
        <w:shd w:val="clear" w:color="auto" w:fill="FFFFFF" w:themeFill="background1"/>
        <w:spacing w:line="276" w:lineRule="auto"/>
        <w:rPr>
          <w:rFonts w:ascii="Verdana" w:hAnsi="Verdana"/>
          <w:b/>
          <w:sz w:val="22"/>
          <w:szCs w:val="22"/>
        </w:rPr>
      </w:pPr>
      <w:r w:rsidRPr="005F67A6">
        <w:rPr>
          <w:rFonts w:ascii="Verdana" w:hAnsi="Verdana"/>
          <w:b/>
          <w:sz w:val="22"/>
          <w:szCs w:val="22"/>
        </w:rPr>
        <w:t>ANNEX 12 – PROTOCOL PER A LA INCORPORACIÓ, SEGUIMENT I VERIFICACIÓ DEL COMPLIMENT DE LA CONDICIÓ ESPECIAL D’EXECUCIÓ “COMUNICACIÓ INCLUSIVA”</w:t>
      </w:r>
    </w:p>
    <w:p w14:paraId="28F77E4C" w14:textId="77777777" w:rsidR="00725EB5" w:rsidRPr="005F67A6" w:rsidRDefault="00725EB5" w:rsidP="00725EB5">
      <w:pPr>
        <w:shd w:val="clear" w:color="auto" w:fill="FFFFFF" w:themeFill="background1"/>
        <w:spacing w:line="276" w:lineRule="auto"/>
        <w:rPr>
          <w:rFonts w:ascii="Verdana" w:hAnsi="Verdana"/>
          <w:sz w:val="22"/>
          <w:szCs w:val="22"/>
        </w:rPr>
      </w:pPr>
    </w:p>
    <w:p w14:paraId="39B4F284" w14:textId="77777777" w:rsidR="00725EB5" w:rsidRPr="005F67A6" w:rsidRDefault="00725EB5" w:rsidP="00725EB5">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6DC881AD" w14:textId="77777777" w:rsidR="00725EB5" w:rsidRPr="005F67A6" w:rsidRDefault="00725EB5" w:rsidP="00725EB5">
      <w:pPr>
        <w:autoSpaceDE w:val="0"/>
        <w:autoSpaceDN w:val="0"/>
        <w:adjustRightInd w:val="0"/>
        <w:spacing w:line="276" w:lineRule="auto"/>
        <w:rPr>
          <w:rFonts w:ascii="Verdana" w:hAnsi="Verdana"/>
          <w:sz w:val="22"/>
          <w:szCs w:val="22"/>
        </w:rPr>
      </w:pPr>
    </w:p>
    <w:p w14:paraId="4023ADE1" w14:textId="77777777" w:rsidR="00725EB5" w:rsidRPr="005F67A6" w:rsidRDefault="00725EB5" w:rsidP="00725EB5">
      <w:pPr>
        <w:shd w:val="clear" w:color="auto" w:fill="FFFFFF" w:themeFill="background1"/>
        <w:spacing w:line="276" w:lineRule="auto"/>
        <w:rPr>
          <w:rFonts w:ascii="Verdana" w:hAnsi="Verdana"/>
          <w:b/>
          <w:sz w:val="22"/>
          <w:szCs w:val="22"/>
        </w:rPr>
      </w:pPr>
      <w:r w:rsidRPr="005F67A6">
        <w:rPr>
          <w:rFonts w:ascii="Verdana" w:hAnsi="Verdana"/>
          <w:b/>
          <w:sz w:val="22"/>
          <w:szCs w:val="22"/>
        </w:rPr>
        <w:t>ANNEX 13 – PROTOCOL PER A LA INCORPORACIÓ, SEGUIMENT I VERIFICACIÓ DEL COMPLIMENT DE LA CONDICIÓ ESPECIAL D’EXECUCIÓ “MESURES CONTRA L’ASSETJAMENT SEXUAL I PER RAÓ DE SEXE”</w:t>
      </w:r>
    </w:p>
    <w:p w14:paraId="33D25719" w14:textId="77777777" w:rsidR="00725EB5" w:rsidRPr="005F67A6" w:rsidRDefault="00725EB5" w:rsidP="00725EB5">
      <w:pPr>
        <w:shd w:val="clear" w:color="auto" w:fill="FFFFFF" w:themeFill="background1"/>
        <w:spacing w:line="276" w:lineRule="auto"/>
        <w:rPr>
          <w:rFonts w:ascii="Verdana" w:hAnsi="Verdana"/>
          <w:b/>
          <w:sz w:val="22"/>
          <w:szCs w:val="22"/>
        </w:rPr>
      </w:pPr>
    </w:p>
    <w:p w14:paraId="27642310" w14:textId="77777777" w:rsidR="00725EB5" w:rsidRPr="005F67A6" w:rsidRDefault="00725EB5" w:rsidP="00725EB5">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47A1F381" w14:textId="77777777" w:rsidR="00725EB5" w:rsidRPr="005F67A6" w:rsidRDefault="00725EB5" w:rsidP="00725EB5">
      <w:pPr>
        <w:shd w:val="clear" w:color="auto" w:fill="FFFFFF" w:themeFill="background1"/>
        <w:spacing w:line="276" w:lineRule="auto"/>
        <w:rPr>
          <w:rFonts w:ascii="Verdana" w:hAnsi="Verdana"/>
          <w:b/>
          <w:sz w:val="22"/>
          <w:szCs w:val="22"/>
        </w:rPr>
      </w:pPr>
    </w:p>
    <w:p w14:paraId="2B077BC6" w14:textId="77777777" w:rsidR="00725EB5" w:rsidRPr="005F67A6" w:rsidRDefault="00725EB5" w:rsidP="00725EB5">
      <w:pPr>
        <w:shd w:val="clear" w:color="auto" w:fill="FFFFFF" w:themeFill="background1"/>
        <w:spacing w:line="276" w:lineRule="auto"/>
        <w:rPr>
          <w:rFonts w:ascii="Verdana" w:hAnsi="Verdana"/>
          <w:b/>
          <w:sz w:val="22"/>
          <w:szCs w:val="22"/>
        </w:rPr>
      </w:pPr>
      <w:r w:rsidRPr="005F67A6">
        <w:rPr>
          <w:rFonts w:ascii="Verdana" w:hAnsi="Verdana"/>
          <w:b/>
          <w:sz w:val="22"/>
          <w:szCs w:val="22"/>
        </w:rPr>
        <w:t>ANNEX 14 - PROTOCOL PER A LA INCORPORACIÓ, SEGUIMENT I VERIFICACIÓ DEL COMPLIMENT DE LA CONDICIÓ ESPECIAL D’EXECUCIÓ “IGUALTAT D’OPORTUNITATS I NO-DISCRIMINACIÓ DE LES PERSONES LGTBQIA+”</w:t>
      </w:r>
    </w:p>
    <w:p w14:paraId="59242196" w14:textId="77777777" w:rsidR="00725EB5" w:rsidRPr="005F67A6" w:rsidRDefault="00725EB5" w:rsidP="00725EB5">
      <w:pPr>
        <w:shd w:val="clear" w:color="auto" w:fill="FFFFFF" w:themeFill="background1"/>
        <w:spacing w:line="276" w:lineRule="auto"/>
        <w:rPr>
          <w:rFonts w:ascii="Verdana" w:hAnsi="Verdana"/>
          <w:b/>
          <w:sz w:val="22"/>
          <w:szCs w:val="22"/>
        </w:rPr>
      </w:pPr>
    </w:p>
    <w:p w14:paraId="5A295C58" w14:textId="77777777" w:rsidR="00725EB5" w:rsidRPr="005F67A6" w:rsidRDefault="00725EB5" w:rsidP="00725EB5">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7FC88889" w14:textId="77777777" w:rsidR="00725EB5" w:rsidRPr="005F67A6" w:rsidRDefault="00725EB5" w:rsidP="00725EB5">
      <w:pPr>
        <w:shd w:val="clear" w:color="auto" w:fill="FFFFFF" w:themeFill="background1"/>
        <w:spacing w:line="276" w:lineRule="auto"/>
        <w:rPr>
          <w:rFonts w:ascii="Verdana" w:hAnsi="Verdana"/>
          <w:sz w:val="22"/>
          <w:szCs w:val="22"/>
        </w:rPr>
      </w:pPr>
    </w:p>
    <w:p w14:paraId="4B2AF78A" w14:textId="77777777" w:rsidR="00725EB5" w:rsidRPr="005F67A6" w:rsidRDefault="00725EB5" w:rsidP="00725EB5">
      <w:pPr>
        <w:shd w:val="clear" w:color="auto" w:fill="FFFFFF" w:themeFill="background1"/>
        <w:spacing w:line="276" w:lineRule="auto"/>
        <w:rPr>
          <w:rFonts w:ascii="Verdana" w:hAnsi="Verdana"/>
          <w:b/>
          <w:sz w:val="22"/>
          <w:szCs w:val="22"/>
        </w:rPr>
      </w:pPr>
      <w:r w:rsidRPr="005F67A6">
        <w:rPr>
          <w:rFonts w:ascii="Verdana" w:hAnsi="Verdana"/>
          <w:b/>
          <w:sz w:val="22"/>
          <w:szCs w:val="22"/>
        </w:rPr>
        <w:t>ANNEX 15 - PROTOCOL PER A LA INCORPORACIÓ, SEGUIMENT I VERIFICACIÓ DEL COMPLIMENT DE LA CLÀUSULA SOC03.08. DE “CONCILIACIÓ CORRESPONSABLE DEL TEMPS LABORAL, FAMILIAR I PERSONAL”.</w:t>
      </w:r>
    </w:p>
    <w:p w14:paraId="4A674811" w14:textId="77777777" w:rsidR="00725EB5" w:rsidRPr="005F67A6" w:rsidRDefault="00725EB5" w:rsidP="00725EB5">
      <w:pPr>
        <w:shd w:val="clear" w:color="auto" w:fill="FFFFFF" w:themeFill="background1"/>
        <w:spacing w:line="276" w:lineRule="auto"/>
        <w:rPr>
          <w:rFonts w:ascii="Verdana" w:hAnsi="Verdana"/>
          <w:sz w:val="22"/>
          <w:szCs w:val="22"/>
        </w:rPr>
      </w:pPr>
    </w:p>
    <w:p w14:paraId="77449355" w14:textId="77777777" w:rsidR="00725EB5" w:rsidRPr="005F67A6" w:rsidRDefault="00725EB5" w:rsidP="00725EB5">
      <w:pPr>
        <w:shd w:val="clear" w:color="auto" w:fill="FFFFFF" w:themeFill="background1"/>
        <w:spacing w:line="276" w:lineRule="auto"/>
        <w:rPr>
          <w:rFonts w:ascii="Verdana" w:hAnsi="Verdana"/>
          <w:sz w:val="22"/>
          <w:szCs w:val="22"/>
        </w:rPr>
      </w:pPr>
      <w:r w:rsidRPr="005F67A6">
        <w:rPr>
          <w:rFonts w:ascii="Verdana" w:hAnsi="Verdana"/>
          <w:sz w:val="22"/>
          <w:szCs w:val="22"/>
        </w:rPr>
        <w:t>S’annexa en document a banda</w:t>
      </w:r>
    </w:p>
    <w:p w14:paraId="2D8155A0" w14:textId="77777777" w:rsidR="00725EB5" w:rsidRDefault="00725EB5" w:rsidP="000E13D0">
      <w:pPr>
        <w:tabs>
          <w:tab w:val="decimal" w:pos="3544"/>
        </w:tabs>
        <w:spacing w:line="276" w:lineRule="auto"/>
        <w:jc w:val="both"/>
        <w:rPr>
          <w:rFonts w:ascii="Verdana" w:hAnsi="Verdana"/>
        </w:rPr>
      </w:pPr>
    </w:p>
    <w:sectPr w:rsidR="00725EB5" w:rsidSect="00173EF8">
      <w:headerReference w:type="even" r:id="rId9"/>
      <w:headerReference w:type="default" r:id="rId10"/>
      <w:footerReference w:type="even" r:id="rId11"/>
      <w:footerReference w:type="default" r:id="rId12"/>
      <w:headerReference w:type="first" r:id="rId13"/>
      <w:footerReference w:type="first" r:id="rId14"/>
      <w:pgSz w:w="11906" w:h="16838" w:code="9"/>
      <w:pgMar w:top="1038" w:right="1133" w:bottom="851" w:left="1843"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6D4EE" w14:textId="77777777" w:rsidR="00B10297" w:rsidRDefault="00B10297">
      <w:r>
        <w:separator/>
      </w:r>
    </w:p>
  </w:endnote>
  <w:endnote w:type="continuationSeparator" w:id="0">
    <w:p w14:paraId="1C180914" w14:textId="77777777" w:rsidR="00B10297" w:rsidRDefault="00B10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wiss">
    <w:altName w:val="Times New Roman"/>
    <w:panose1 w:val="00000000000000000000"/>
    <w:charset w:val="00"/>
    <w:family w:val="roman"/>
    <w:notTrueType/>
    <w:pitch w:val="default"/>
  </w:font>
  <w:font w:name="Dutch">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86E4C" w14:textId="77777777" w:rsidR="00B10297" w:rsidRDefault="00B10297">
    <w:pPr>
      <w:pStyle w:val="Peu"/>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9F361" w14:textId="19165D9F" w:rsidR="00B10297" w:rsidRPr="006D70D5" w:rsidRDefault="00B10297" w:rsidP="00162E02">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hAnsi="Verdana"/>
        <w:sz w:val="16"/>
      </w:rPr>
      <w:fldChar w:fldCharType="begin"/>
    </w:r>
    <w:r w:rsidRPr="006D70D5">
      <w:rPr>
        <w:rStyle w:val="Nmerodepgina"/>
        <w:rFonts w:ascii="Verdana" w:hAnsi="Verdana"/>
        <w:sz w:val="16"/>
      </w:rPr>
      <w:instrText xml:space="preserve"> PAGE </w:instrText>
    </w:r>
    <w:r w:rsidRPr="006D70D5">
      <w:rPr>
        <w:rStyle w:val="Nmerodepgina"/>
        <w:rFonts w:ascii="Verdana" w:hAnsi="Verdana"/>
        <w:sz w:val="16"/>
      </w:rPr>
      <w:fldChar w:fldCharType="separate"/>
    </w:r>
    <w:r w:rsidR="00685227">
      <w:rPr>
        <w:rStyle w:val="Nmerodepgina"/>
        <w:rFonts w:ascii="Verdana" w:hAnsi="Verdana"/>
        <w:noProof/>
        <w:sz w:val="16"/>
      </w:rPr>
      <w:t>16</w:t>
    </w:r>
    <w:r w:rsidRPr="006D70D5">
      <w:rPr>
        <w:rStyle w:val="Nmerodepgina"/>
        <w:rFonts w:ascii="Verdana" w:hAnsi="Verdana"/>
        <w:sz w:val="16"/>
      </w:rPr>
      <w:fldChar w:fldCharType="end"/>
    </w:r>
    <w:r w:rsidRPr="006D70D5">
      <w:rPr>
        <w:rStyle w:val="Nmerodepgina"/>
        <w:rFonts w:ascii="Verdana" w:hAnsi="Verdana"/>
        <w:sz w:val="16"/>
      </w:rPr>
      <w:t xml:space="preserve"> de </w:t>
    </w:r>
    <w:r w:rsidRPr="006D70D5">
      <w:rPr>
        <w:rStyle w:val="Nmerodepgina"/>
        <w:rFonts w:ascii="Verdana" w:hAnsi="Verdana"/>
        <w:sz w:val="16"/>
      </w:rPr>
      <w:fldChar w:fldCharType="begin"/>
    </w:r>
    <w:r w:rsidRPr="006D70D5">
      <w:rPr>
        <w:rStyle w:val="Nmerodepgina"/>
        <w:rFonts w:ascii="Verdana" w:hAnsi="Verdana"/>
        <w:sz w:val="16"/>
      </w:rPr>
      <w:instrText xml:space="preserve"> NUMPAGES </w:instrText>
    </w:r>
    <w:r w:rsidRPr="006D70D5">
      <w:rPr>
        <w:rStyle w:val="Nmerodepgina"/>
        <w:rFonts w:ascii="Verdana" w:hAnsi="Verdana"/>
        <w:sz w:val="16"/>
      </w:rPr>
      <w:fldChar w:fldCharType="separate"/>
    </w:r>
    <w:r w:rsidR="00685227">
      <w:rPr>
        <w:rStyle w:val="Nmerodepgina"/>
        <w:rFonts w:ascii="Verdana" w:hAnsi="Verdana"/>
        <w:noProof/>
        <w:sz w:val="16"/>
      </w:rPr>
      <w:t>16</w:t>
    </w:r>
    <w:r w:rsidRPr="006D70D5">
      <w:rPr>
        <w:rStyle w:val="Nmerodepgina"/>
        <w:rFonts w:ascii="Verdana" w:hAnsi="Verdana"/>
        <w:sz w:val="16"/>
      </w:rPr>
      <w:fldChar w:fldCharType="end"/>
    </w:r>
  </w:p>
  <w:p w14:paraId="5B0AA954" w14:textId="77777777" w:rsidR="00B10297" w:rsidRPr="006D70D5" w:rsidRDefault="00B10297" w:rsidP="00B042CF">
    <w:pPr>
      <w:pStyle w:val="Peu"/>
      <w:tabs>
        <w:tab w:val="clear" w:pos="4252"/>
        <w:tab w:val="clear" w:pos="8504"/>
      </w:tabs>
      <w:jc w:val="center"/>
      <w:rPr>
        <w:rStyle w:val="Nmerodepgina"/>
        <w:rFonts w:ascii="Verdana" w:hAnsi="Verdana"/>
        <w:sz w:val="16"/>
      </w:rPr>
    </w:pPr>
  </w:p>
  <w:p w14:paraId="430ED43B" w14:textId="77777777" w:rsidR="00B10297" w:rsidRDefault="00B10297">
    <w:pPr>
      <w:pStyle w:val="Peu"/>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C10FD" w14:textId="77777777" w:rsidR="00B10297" w:rsidRDefault="00B10297">
    <w:pPr>
      <w:pStyle w:val="Peu"/>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7DC979" w14:textId="77777777" w:rsidR="00B10297" w:rsidRDefault="00B10297">
      <w:r>
        <w:separator/>
      </w:r>
    </w:p>
  </w:footnote>
  <w:footnote w:type="continuationSeparator" w:id="0">
    <w:p w14:paraId="16EE67CF" w14:textId="77777777" w:rsidR="00B10297" w:rsidRDefault="00B10297">
      <w:r>
        <w:continuationSeparator/>
      </w:r>
    </w:p>
  </w:footnote>
  <w:footnote w:id="1">
    <w:p w14:paraId="735BE35D" w14:textId="77777777" w:rsidR="00B10297" w:rsidRPr="008B06B6" w:rsidRDefault="00B10297" w:rsidP="000C2458">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14:paraId="272E6BB6" w14:textId="77777777" w:rsidR="00B10297" w:rsidRDefault="00B10297" w:rsidP="000C2458">
      <w:pPr>
        <w:rPr>
          <w:rFonts w:ascii="Verdana" w:hAnsi="Verdana"/>
          <w:sz w:val="16"/>
        </w:rPr>
      </w:pPr>
      <w:r>
        <w:rPr>
          <w:rFonts w:ascii="Verdana" w:hAnsi="Verdana"/>
          <w:sz w:val="16"/>
          <w:vertAlign w:val="superscript"/>
        </w:rPr>
        <w:t>1</w:t>
      </w:r>
      <w:r>
        <w:rPr>
          <w:rFonts w:ascii="Verdana" w:hAnsi="Verdana"/>
          <w:sz w:val="16"/>
        </w:rPr>
        <w:t xml:space="preserve"> Emplenar només en el cas que empreses/entitats del mateix grup empresarial presentin oferta a la present licitació.</w:t>
      </w:r>
    </w:p>
    <w:p w14:paraId="3AE6E196" w14:textId="77777777" w:rsidR="00B10297" w:rsidRDefault="00B10297" w:rsidP="000C2458">
      <w:pPr>
        <w:pStyle w:val="Textdenotaapeudepgina"/>
        <w:rPr>
          <w:rFonts w:ascii="Verdana" w:hAnsi="Verdana"/>
          <w:sz w:val="16"/>
        </w:rPr>
      </w:pPr>
    </w:p>
  </w:footnote>
  <w:footnote w:id="3">
    <w:p w14:paraId="4669015F" w14:textId="77777777" w:rsidR="00B10297" w:rsidRDefault="00B10297" w:rsidP="000C2458">
      <w:pPr>
        <w:pStyle w:val="Textdenotaapeudepgina"/>
        <w:rPr>
          <w:rFonts w:ascii="Verdana" w:hAnsi="Verdana"/>
          <w:sz w:val="16"/>
        </w:rPr>
      </w:pPr>
      <w:r>
        <w:rPr>
          <w:rFonts w:ascii="Verdana" w:hAnsi="Verdana"/>
          <w:sz w:val="16"/>
          <w:vertAlign w:val="superscript"/>
        </w:rPr>
        <w:t>2</w:t>
      </w:r>
      <w:r>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45667719" w14:textId="77777777" w:rsidR="00B10297" w:rsidRDefault="00B10297" w:rsidP="000C2458">
      <w:pPr>
        <w:pStyle w:val="Textdenotaapeudepgina"/>
      </w:pPr>
    </w:p>
  </w:footnote>
  <w:footnote w:id="4">
    <w:p w14:paraId="06F3CEE8" w14:textId="77777777" w:rsidR="00B10297" w:rsidRDefault="00B10297" w:rsidP="000C2458">
      <w:pPr>
        <w:pStyle w:val="Textdenotaapeudepgina"/>
        <w:rPr>
          <w:rFonts w:ascii="Verdana" w:hAnsi="Verdana"/>
          <w:sz w:val="18"/>
          <w:szCs w:val="18"/>
        </w:rPr>
      </w:pPr>
      <w:r>
        <w:rPr>
          <w:rStyle w:val="Refernciadenotaapeudepgina"/>
          <w:rFonts w:ascii="Verdana" w:hAnsi="Verdana"/>
          <w:sz w:val="16"/>
          <w:szCs w:val="18"/>
        </w:rPr>
        <w:footnoteRef/>
      </w:r>
      <w:r>
        <w:rPr>
          <w:rFonts w:ascii="Verdana" w:hAnsi="Verdana"/>
          <w:sz w:val="16"/>
          <w:szCs w:val="18"/>
        </w:rPr>
        <w:t xml:space="preserve"> </w:t>
      </w:r>
      <w:r>
        <w:rPr>
          <w:rFonts w:ascii="Verdana" w:hAnsi="Verdana"/>
          <w:sz w:val="16"/>
        </w:rPr>
        <w:t>En cas d’Unió Temporal d’Empreses (UTE) cal presentar una autorització per cadascuna de les empreses/entitats que en formaran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38C3C" w14:textId="77777777" w:rsidR="00B10297" w:rsidRDefault="00B10297">
    <w:pPr>
      <w:pStyle w:val="Capaler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5000"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3"/>
      <w:gridCol w:w="2868"/>
      <w:gridCol w:w="2865"/>
    </w:tblGrid>
    <w:tr w:rsidR="00B10297" w:rsidRPr="00B56846" w14:paraId="697D6E92" w14:textId="77777777" w:rsidTr="007E42FB">
      <w:trPr>
        <w:gridAfter w:val="2"/>
        <w:wAfter w:w="3134" w:type="pct"/>
      </w:trPr>
      <w:tc>
        <w:tcPr>
          <w:tcW w:w="1866" w:type="pct"/>
        </w:tcPr>
        <w:tbl>
          <w:tblPr>
            <w:tblStyle w:val="Taulaambquadrcula"/>
            <w:tblW w:w="1667" w:type="pct"/>
            <w:tblInd w:w="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6"/>
          </w:tblGrid>
          <w:tr w:rsidR="00B10297" w:rsidRPr="005A4FE4" w14:paraId="16842000" w14:textId="77777777" w:rsidTr="00523CA2">
            <w:tc>
              <w:tcPr>
                <w:tcW w:w="5000" w:type="pct"/>
              </w:tcPr>
              <w:p w14:paraId="4E867004" w14:textId="77777777" w:rsidR="00B10297" w:rsidRPr="005A4FE4" w:rsidRDefault="00B10297" w:rsidP="00523CA2">
                <w:r w:rsidRPr="005A4FE4">
                  <w:rPr>
                    <w:noProof/>
                  </w:rPr>
                  <w:drawing>
                    <wp:anchor distT="0" distB="0" distL="114300" distR="114300" simplePos="0" relativeHeight="251659264" behindDoc="0" locked="0" layoutInCell="1" allowOverlap="1" wp14:anchorId="28AECB56" wp14:editId="54BB7C88">
                      <wp:simplePos x="0" y="0"/>
                      <wp:positionH relativeFrom="page">
                        <wp:posOffset>-619125</wp:posOffset>
                      </wp:positionH>
                      <wp:positionV relativeFrom="page">
                        <wp:posOffset>-173355</wp:posOffset>
                      </wp:positionV>
                      <wp:extent cx="1266825" cy="352425"/>
                      <wp:effectExtent l="19050" t="0" r="9525" b="0"/>
                      <wp:wrapTight wrapText="bothSides">
                        <wp:wrapPolygon edited="0">
                          <wp:start x="-325" y="0"/>
                          <wp:lineTo x="-325" y="20066"/>
                          <wp:lineTo x="21762" y="20066"/>
                          <wp:lineTo x="21762" y="0"/>
                          <wp:lineTo x="-325" y="0"/>
                        </wp:wrapPolygon>
                      </wp:wrapTight>
                      <wp:docPr id="3"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48615"/>
                              </a:xfrm>
                              <a:prstGeom prst="rect">
                                <a:avLst/>
                              </a:prstGeom>
                              <a:noFill/>
                              <a:ln w="9525">
                                <a:noFill/>
                                <a:miter lim="800000"/>
                                <a:headEnd/>
                                <a:tailEnd/>
                              </a:ln>
                            </pic:spPr>
                          </pic:pic>
                        </a:graphicData>
                      </a:graphic>
                    </wp:anchor>
                  </w:drawing>
                </w:r>
              </w:p>
            </w:tc>
          </w:tr>
        </w:tbl>
        <w:p w14:paraId="65CC4B9B" w14:textId="77777777" w:rsidR="00B10297" w:rsidRDefault="00B10297" w:rsidP="00523CA2"/>
      </w:tc>
    </w:tr>
    <w:tr w:rsidR="00B10297" w:rsidRPr="00B56846" w14:paraId="2DCD63C6" w14:textId="77777777" w:rsidTr="007E42FB">
      <w:tc>
        <w:tcPr>
          <w:tcW w:w="1866" w:type="pct"/>
          <w:vAlign w:val="center"/>
        </w:tcPr>
        <w:p w14:paraId="0C07BB26" w14:textId="77777777" w:rsidR="00B10297" w:rsidRPr="00B56846" w:rsidRDefault="00B10297" w:rsidP="004A4801">
          <w:pPr>
            <w:pStyle w:val="Capalera"/>
            <w:tabs>
              <w:tab w:val="clear" w:pos="4252"/>
              <w:tab w:val="clear" w:pos="8504"/>
              <w:tab w:val="left" w:pos="3378"/>
            </w:tabs>
            <w:rPr>
              <w:rFonts w:asciiTheme="minorHAnsi" w:hAnsiTheme="minorHAnsi"/>
              <w:sz w:val="16"/>
              <w:szCs w:val="16"/>
            </w:rPr>
          </w:pPr>
        </w:p>
      </w:tc>
      <w:tc>
        <w:tcPr>
          <w:tcW w:w="1568" w:type="pct"/>
          <w:vAlign w:val="center"/>
        </w:tcPr>
        <w:p w14:paraId="1FA347B2" w14:textId="77777777" w:rsidR="00B10297" w:rsidRPr="00B56846" w:rsidRDefault="00B10297" w:rsidP="004A4801">
          <w:pPr>
            <w:pStyle w:val="Capalera"/>
            <w:tabs>
              <w:tab w:val="clear" w:pos="4252"/>
              <w:tab w:val="clear" w:pos="8504"/>
              <w:tab w:val="left" w:pos="3378"/>
            </w:tabs>
            <w:jc w:val="center"/>
            <w:rPr>
              <w:rFonts w:asciiTheme="minorHAnsi" w:hAnsiTheme="minorHAnsi"/>
              <w:sz w:val="16"/>
              <w:szCs w:val="16"/>
            </w:rPr>
          </w:pPr>
        </w:p>
      </w:tc>
      <w:tc>
        <w:tcPr>
          <w:tcW w:w="1567" w:type="pct"/>
          <w:vAlign w:val="center"/>
        </w:tcPr>
        <w:p w14:paraId="5602358E" w14:textId="77777777" w:rsidR="00B10297" w:rsidRPr="00B56846" w:rsidRDefault="00B10297" w:rsidP="004A4801">
          <w:pPr>
            <w:pStyle w:val="Capalera"/>
            <w:tabs>
              <w:tab w:val="clear" w:pos="4252"/>
              <w:tab w:val="clear" w:pos="8504"/>
              <w:tab w:val="left" w:pos="3378"/>
            </w:tabs>
            <w:jc w:val="right"/>
            <w:rPr>
              <w:rFonts w:asciiTheme="minorHAnsi" w:hAnsiTheme="minorHAnsi"/>
              <w:sz w:val="16"/>
              <w:szCs w:val="16"/>
            </w:rPr>
          </w:pPr>
        </w:p>
      </w:tc>
    </w:tr>
  </w:tbl>
  <w:p w14:paraId="3B797EF1" w14:textId="77777777" w:rsidR="00B10297" w:rsidRPr="00552B59" w:rsidRDefault="00B10297" w:rsidP="007E42FB">
    <w:pPr>
      <w:pStyle w:val="Capaler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93B89A" w14:textId="77777777" w:rsidR="00B10297" w:rsidRDefault="00B10297">
    <w:pPr>
      <w:pStyle w:val="Capaler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name w:val="WW8Num25"/>
    <w:lvl w:ilvl="0">
      <w:start w:val="1"/>
      <w:numFmt w:val="bullet"/>
      <w:lvlText w:val=""/>
      <w:lvlJc w:val="left"/>
      <w:pPr>
        <w:tabs>
          <w:tab w:val="num" w:pos="0"/>
        </w:tabs>
        <w:ind w:left="720" w:hanging="360"/>
      </w:pPr>
      <w:rPr>
        <w:rFonts w:ascii="Symbol" w:hAnsi="Symbol"/>
      </w:rPr>
    </w:lvl>
  </w:abstractNum>
  <w:abstractNum w:abstractNumId="1">
    <w:nsid w:val="0000000E"/>
    <w:multiLevelType w:val="multilevel"/>
    <w:tmpl w:val="0000000E"/>
    <w:name w:val="WW8Num14"/>
    <w:lvl w:ilvl="0">
      <w:start w:val="1"/>
      <w:numFmt w:val="bullet"/>
      <w:lvlText w:val=""/>
      <w:lvlJc w:val="left"/>
      <w:pPr>
        <w:tabs>
          <w:tab w:val="num" w:pos="720"/>
        </w:tabs>
        <w:ind w:left="720" w:hanging="360"/>
      </w:pPr>
      <w:rPr>
        <w:rFonts w:ascii="Symbol" w:hAnsi="Symbol" w:cs="Times New Roman"/>
        <w:b w:val="0"/>
        <w:bCs w:val="0"/>
        <w:i/>
        <w:iCs/>
        <w:sz w:val="24"/>
        <w:szCs w:val="24"/>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b w:val="0"/>
        <w:bCs w:val="0"/>
        <w:i/>
        <w:iCs/>
        <w:sz w:val="24"/>
        <w:szCs w:val="24"/>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b w:val="0"/>
        <w:bCs w:val="0"/>
        <w:i/>
        <w:iCs/>
        <w:sz w:val="24"/>
        <w:szCs w:val="24"/>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nsid w:val="00000011"/>
    <w:multiLevelType w:val="multilevel"/>
    <w:tmpl w:val="00000011"/>
    <w:name w:val="WW8Num17"/>
    <w:lvl w:ilvl="0">
      <w:start w:val="1"/>
      <w:numFmt w:val="bullet"/>
      <w:lvlText w:val=""/>
      <w:lvlJc w:val="left"/>
      <w:pPr>
        <w:tabs>
          <w:tab w:val="num" w:pos="1069"/>
        </w:tabs>
        <w:ind w:left="1069" w:hanging="360"/>
      </w:pPr>
      <w:rPr>
        <w:rFonts w:ascii="Symbol" w:hAnsi="Symbol"/>
        <w:lang w:val="en-GB"/>
      </w:rPr>
    </w:lvl>
    <w:lvl w:ilvl="1">
      <w:start w:val="1"/>
      <w:numFmt w:val="bullet"/>
      <w:lvlText w:val=""/>
      <w:lvlJc w:val="left"/>
      <w:pPr>
        <w:tabs>
          <w:tab w:val="num" w:pos="1429"/>
        </w:tabs>
        <w:ind w:left="1429" w:hanging="360"/>
      </w:pPr>
      <w:rPr>
        <w:rFonts w:ascii="Symbol" w:hAnsi="Symbol"/>
        <w:lang w:val="en-GB"/>
      </w:rPr>
    </w:lvl>
    <w:lvl w:ilvl="2">
      <w:start w:val="1"/>
      <w:numFmt w:val="bullet"/>
      <w:lvlText w:val="▪"/>
      <w:lvlJc w:val="left"/>
      <w:pPr>
        <w:tabs>
          <w:tab w:val="num" w:pos="1789"/>
        </w:tabs>
        <w:ind w:left="1789" w:hanging="360"/>
      </w:pPr>
      <w:rPr>
        <w:rFonts w:ascii="OpenSymbol" w:hAnsi="OpenSymbol"/>
      </w:rPr>
    </w:lvl>
    <w:lvl w:ilvl="3">
      <w:start w:val="1"/>
      <w:numFmt w:val="bullet"/>
      <w:lvlText w:val=""/>
      <w:lvlJc w:val="left"/>
      <w:pPr>
        <w:tabs>
          <w:tab w:val="num" w:pos="2149"/>
        </w:tabs>
        <w:ind w:left="2149" w:hanging="360"/>
      </w:pPr>
      <w:rPr>
        <w:rFonts w:ascii="Symbol" w:hAnsi="Symbol"/>
      </w:rPr>
    </w:lvl>
    <w:lvl w:ilvl="4">
      <w:start w:val="1"/>
      <w:numFmt w:val="bullet"/>
      <w:lvlText w:val="◦"/>
      <w:lvlJc w:val="left"/>
      <w:pPr>
        <w:tabs>
          <w:tab w:val="num" w:pos="2509"/>
        </w:tabs>
        <w:ind w:left="2509" w:hanging="360"/>
      </w:pPr>
      <w:rPr>
        <w:rFonts w:ascii="OpenSymbol" w:hAnsi="OpenSymbol"/>
      </w:rPr>
    </w:lvl>
    <w:lvl w:ilvl="5">
      <w:start w:val="1"/>
      <w:numFmt w:val="bullet"/>
      <w:lvlText w:val="▪"/>
      <w:lvlJc w:val="left"/>
      <w:pPr>
        <w:tabs>
          <w:tab w:val="num" w:pos="2869"/>
        </w:tabs>
        <w:ind w:left="2869" w:hanging="360"/>
      </w:pPr>
      <w:rPr>
        <w:rFonts w:ascii="OpenSymbol" w:hAnsi="OpenSymbol"/>
      </w:rPr>
    </w:lvl>
    <w:lvl w:ilvl="6">
      <w:start w:val="1"/>
      <w:numFmt w:val="bullet"/>
      <w:lvlText w:val=""/>
      <w:lvlJc w:val="left"/>
      <w:pPr>
        <w:tabs>
          <w:tab w:val="num" w:pos="3229"/>
        </w:tabs>
        <w:ind w:left="3229" w:hanging="360"/>
      </w:pPr>
      <w:rPr>
        <w:rFonts w:ascii="Symbol" w:hAnsi="Symbol"/>
      </w:rPr>
    </w:lvl>
    <w:lvl w:ilvl="7">
      <w:start w:val="1"/>
      <w:numFmt w:val="bullet"/>
      <w:lvlText w:val="◦"/>
      <w:lvlJc w:val="left"/>
      <w:pPr>
        <w:tabs>
          <w:tab w:val="num" w:pos="3589"/>
        </w:tabs>
        <w:ind w:left="3589" w:hanging="360"/>
      </w:pPr>
      <w:rPr>
        <w:rFonts w:ascii="OpenSymbol" w:hAnsi="OpenSymbol"/>
      </w:rPr>
    </w:lvl>
    <w:lvl w:ilvl="8">
      <w:start w:val="1"/>
      <w:numFmt w:val="bullet"/>
      <w:lvlText w:val="▪"/>
      <w:lvlJc w:val="left"/>
      <w:pPr>
        <w:tabs>
          <w:tab w:val="num" w:pos="3949"/>
        </w:tabs>
        <w:ind w:left="3949" w:hanging="360"/>
      </w:pPr>
      <w:rPr>
        <w:rFonts w:ascii="OpenSymbol" w:hAnsi="OpenSymbol"/>
      </w:rPr>
    </w:lvl>
  </w:abstractNum>
  <w:abstractNum w:abstractNumId="3">
    <w:nsid w:val="00000013"/>
    <w:multiLevelType w:val="multilevel"/>
    <w:tmpl w:val="00000013"/>
    <w:name w:val="WW8Num19"/>
    <w:lvl w:ilvl="0">
      <w:start w:val="1"/>
      <w:numFmt w:val="bullet"/>
      <w:lvlText w:val=""/>
      <w:lvlJc w:val="left"/>
      <w:pPr>
        <w:tabs>
          <w:tab w:val="num" w:pos="1069"/>
        </w:tabs>
        <w:ind w:left="1069" w:hanging="360"/>
      </w:pPr>
      <w:rPr>
        <w:rFonts w:ascii="Symbol" w:hAnsi="Symbol" w:cs="OpenSymbol"/>
        <w:lang w:val="en-GB"/>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lang w:val="en-GB"/>
      </w:rPr>
    </w:lvl>
    <w:lvl w:ilvl="3">
      <w:start w:val="1"/>
      <w:numFmt w:val="bullet"/>
      <w:lvlText w:val=""/>
      <w:lvlJc w:val="left"/>
      <w:pPr>
        <w:tabs>
          <w:tab w:val="num" w:pos="2149"/>
        </w:tabs>
        <w:ind w:left="2149" w:hanging="360"/>
      </w:pPr>
      <w:rPr>
        <w:rFonts w:ascii="Symbol" w:hAnsi="Symbol" w:cs="OpenSymbol"/>
        <w:lang w:val="en-GB"/>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lang w:val="en-GB"/>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4">
    <w:nsid w:val="00000015"/>
    <w:multiLevelType w:val="multilevel"/>
    <w:tmpl w:val="00000015"/>
    <w:name w:val="WW8Num21"/>
    <w:lvl w:ilvl="0">
      <w:start w:val="1"/>
      <w:numFmt w:val="bullet"/>
      <w:lvlText w:val=""/>
      <w:lvlJc w:val="left"/>
      <w:pPr>
        <w:tabs>
          <w:tab w:val="num" w:pos="1069"/>
        </w:tabs>
        <w:ind w:left="1069" w:hanging="360"/>
      </w:pPr>
      <w:rPr>
        <w:rFonts w:ascii="Symbol" w:hAnsi="Symbol" w:cs="OpenSymbol"/>
      </w:rPr>
    </w:lvl>
    <w:lvl w:ilvl="1">
      <w:start w:val="1"/>
      <w:numFmt w:val="bullet"/>
      <w:lvlText w:val="◦"/>
      <w:lvlJc w:val="left"/>
      <w:pPr>
        <w:tabs>
          <w:tab w:val="num" w:pos="1429"/>
        </w:tabs>
        <w:ind w:left="1429" w:hanging="360"/>
      </w:pPr>
      <w:rPr>
        <w:rFonts w:ascii="OpenSymbol" w:hAnsi="OpenSymbol" w:cs="OpenSymbol"/>
        <w:lang w:val="en-GB"/>
      </w:rPr>
    </w:lvl>
    <w:lvl w:ilvl="2">
      <w:start w:val="1"/>
      <w:numFmt w:val="bullet"/>
      <w:lvlText w:val=""/>
      <w:lvlJc w:val="left"/>
      <w:pPr>
        <w:tabs>
          <w:tab w:val="num" w:pos="1789"/>
        </w:tabs>
        <w:ind w:left="1789" w:hanging="360"/>
      </w:pPr>
      <w:rPr>
        <w:rFonts w:ascii="Symbol" w:hAnsi="Symbol" w:cs="OpenSymbol"/>
      </w:rPr>
    </w:lvl>
    <w:lvl w:ilvl="3">
      <w:start w:val="1"/>
      <w:numFmt w:val="bullet"/>
      <w:lvlText w:val=""/>
      <w:lvlJc w:val="left"/>
      <w:pPr>
        <w:tabs>
          <w:tab w:val="num" w:pos="2149"/>
        </w:tabs>
        <w:ind w:left="2149" w:hanging="360"/>
      </w:pPr>
      <w:rPr>
        <w:rFonts w:ascii="Symbol" w:hAnsi="Symbol" w:cs="OpenSymbol"/>
      </w:rPr>
    </w:lvl>
    <w:lvl w:ilvl="4">
      <w:start w:val="1"/>
      <w:numFmt w:val="bullet"/>
      <w:lvlText w:val="◦"/>
      <w:lvlJc w:val="left"/>
      <w:pPr>
        <w:tabs>
          <w:tab w:val="num" w:pos="2509"/>
        </w:tabs>
        <w:ind w:left="2509" w:hanging="360"/>
      </w:pPr>
      <w:rPr>
        <w:rFonts w:ascii="OpenSymbol" w:hAnsi="OpenSymbol" w:cs="OpenSymbol"/>
        <w:lang w:val="en-GB"/>
      </w:rPr>
    </w:lvl>
    <w:lvl w:ilvl="5">
      <w:start w:val="1"/>
      <w:numFmt w:val="bullet"/>
      <w:lvlText w:val="▪"/>
      <w:lvlJc w:val="left"/>
      <w:pPr>
        <w:tabs>
          <w:tab w:val="num" w:pos="2869"/>
        </w:tabs>
        <w:ind w:left="2869" w:hanging="360"/>
      </w:pPr>
      <w:rPr>
        <w:rFonts w:ascii="OpenSymbol" w:hAnsi="OpenSymbol" w:cs="OpenSymbol"/>
        <w:lang w:val="en-GB"/>
      </w:rPr>
    </w:lvl>
    <w:lvl w:ilvl="6">
      <w:start w:val="1"/>
      <w:numFmt w:val="bullet"/>
      <w:lvlText w:val=""/>
      <w:lvlJc w:val="left"/>
      <w:pPr>
        <w:tabs>
          <w:tab w:val="num" w:pos="3229"/>
        </w:tabs>
        <w:ind w:left="3229" w:hanging="360"/>
      </w:pPr>
      <w:rPr>
        <w:rFonts w:ascii="Symbol" w:hAnsi="Symbol" w:cs="OpenSymbol"/>
      </w:rPr>
    </w:lvl>
    <w:lvl w:ilvl="7">
      <w:start w:val="1"/>
      <w:numFmt w:val="bullet"/>
      <w:lvlText w:val="◦"/>
      <w:lvlJc w:val="left"/>
      <w:pPr>
        <w:tabs>
          <w:tab w:val="num" w:pos="3589"/>
        </w:tabs>
        <w:ind w:left="3589" w:hanging="360"/>
      </w:pPr>
      <w:rPr>
        <w:rFonts w:ascii="OpenSymbol" w:hAnsi="OpenSymbol" w:cs="OpenSymbol"/>
        <w:lang w:val="en-GB"/>
      </w:rPr>
    </w:lvl>
    <w:lvl w:ilvl="8">
      <w:start w:val="1"/>
      <w:numFmt w:val="bullet"/>
      <w:lvlText w:val="▪"/>
      <w:lvlJc w:val="left"/>
      <w:pPr>
        <w:tabs>
          <w:tab w:val="num" w:pos="3949"/>
        </w:tabs>
        <w:ind w:left="3949" w:hanging="360"/>
      </w:pPr>
      <w:rPr>
        <w:rFonts w:ascii="OpenSymbol" w:hAnsi="OpenSymbol" w:cs="OpenSymbol"/>
        <w:lang w:val="en-GB"/>
      </w:rPr>
    </w:lvl>
  </w:abstractNum>
  <w:abstractNum w:abstractNumId="5">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lang w:val="en-GB"/>
      </w:rPr>
    </w:lvl>
    <w:lvl w:ilvl="1">
      <w:start w:val="1"/>
      <w:numFmt w:val="bullet"/>
      <w:lvlText w:val="◦"/>
      <w:lvlJc w:val="left"/>
      <w:pPr>
        <w:tabs>
          <w:tab w:val="num" w:pos="1440"/>
        </w:tabs>
        <w:ind w:left="1440" w:hanging="360"/>
      </w:pPr>
      <w:rPr>
        <w:rFonts w:ascii="OpenSymbol" w:hAnsi="OpenSymbol" w:cs="OpenSymbol"/>
        <w:lang w:val="en-GB"/>
      </w:rPr>
    </w:lvl>
    <w:lvl w:ilvl="2">
      <w:start w:val="1"/>
      <w:numFmt w:val="bullet"/>
      <w:lvlText w:val="▪"/>
      <w:lvlJc w:val="left"/>
      <w:pPr>
        <w:tabs>
          <w:tab w:val="num" w:pos="1800"/>
        </w:tabs>
        <w:ind w:left="1800" w:hanging="360"/>
      </w:pPr>
      <w:rPr>
        <w:rFonts w:ascii="OpenSymbol" w:hAnsi="OpenSymbol" w:cs="OpenSymbol"/>
        <w:lang w:val="en-GB"/>
      </w:rPr>
    </w:lvl>
    <w:lvl w:ilvl="3">
      <w:start w:val="1"/>
      <w:numFmt w:val="bullet"/>
      <w:lvlText w:val=""/>
      <w:lvlJc w:val="left"/>
      <w:pPr>
        <w:tabs>
          <w:tab w:val="num" w:pos="2160"/>
        </w:tabs>
        <w:ind w:left="2160" w:hanging="360"/>
      </w:pPr>
      <w:rPr>
        <w:rFonts w:ascii="Symbol" w:hAnsi="Symbol" w:cs="OpenSymbol"/>
        <w:lang w:val="en-GB"/>
      </w:rPr>
    </w:lvl>
    <w:lvl w:ilvl="4">
      <w:start w:val="1"/>
      <w:numFmt w:val="bullet"/>
      <w:lvlText w:val="◦"/>
      <w:lvlJc w:val="left"/>
      <w:pPr>
        <w:tabs>
          <w:tab w:val="num" w:pos="2520"/>
        </w:tabs>
        <w:ind w:left="2520" w:hanging="360"/>
      </w:pPr>
      <w:rPr>
        <w:rFonts w:ascii="OpenSymbol" w:hAnsi="OpenSymbol" w:cs="OpenSymbol"/>
        <w:lang w:val="en-GB"/>
      </w:rPr>
    </w:lvl>
    <w:lvl w:ilvl="5">
      <w:start w:val="1"/>
      <w:numFmt w:val="bullet"/>
      <w:lvlText w:val="▪"/>
      <w:lvlJc w:val="left"/>
      <w:pPr>
        <w:tabs>
          <w:tab w:val="num" w:pos="2880"/>
        </w:tabs>
        <w:ind w:left="2880" w:hanging="360"/>
      </w:pPr>
      <w:rPr>
        <w:rFonts w:ascii="OpenSymbol" w:hAnsi="OpenSymbol" w:cs="OpenSymbol"/>
        <w:lang w:val="en-GB"/>
      </w:rPr>
    </w:lvl>
    <w:lvl w:ilvl="6">
      <w:start w:val="1"/>
      <w:numFmt w:val="bullet"/>
      <w:lvlText w:val=""/>
      <w:lvlJc w:val="left"/>
      <w:pPr>
        <w:tabs>
          <w:tab w:val="num" w:pos="3240"/>
        </w:tabs>
        <w:ind w:left="3240" w:hanging="360"/>
      </w:pPr>
      <w:rPr>
        <w:rFonts w:ascii="Symbol" w:hAnsi="Symbol" w:cs="OpenSymbol"/>
        <w:lang w:val="en-GB"/>
      </w:rPr>
    </w:lvl>
    <w:lvl w:ilvl="7">
      <w:start w:val="1"/>
      <w:numFmt w:val="bullet"/>
      <w:lvlText w:val="◦"/>
      <w:lvlJc w:val="left"/>
      <w:pPr>
        <w:tabs>
          <w:tab w:val="num" w:pos="3600"/>
        </w:tabs>
        <w:ind w:left="3600" w:hanging="360"/>
      </w:pPr>
      <w:rPr>
        <w:rFonts w:ascii="OpenSymbol" w:hAnsi="OpenSymbol" w:cs="OpenSymbol"/>
        <w:lang w:val="en-GB"/>
      </w:rPr>
    </w:lvl>
    <w:lvl w:ilvl="8">
      <w:start w:val="1"/>
      <w:numFmt w:val="bullet"/>
      <w:lvlText w:val="▪"/>
      <w:lvlJc w:val="left"/>
      <w:pPr>
        <w:tabs>
          <w:tab w:val="num" w:pos="3960"/>
        </w:tabs>
        <w:ind w:left="3960" w:hanging="360"/>
      </w:pPr>
      <w:rPr>
        <w:rFonts w:ascii="OpenSymbol" w:hAnsi="OpenSymbol" w:cs="OpenSymbol"/>
        <w:lang w:val="en-GB"/>
      </w:rPr>
    </w:lvl>
  </w:abstractNum>
  <w:abstractNum w:abstractNumId="6">
    <w:nsid w:val="0000001A"/>
    <w:multiLevelType w:val="multilevel"/>
    <w:tmpl w:val="95FA3AB4"/>
    <w:name w:val="WW8Num26"/>
    <w:lvl w:ilvl="0">
      <w:start w:val="13"/>
      <w:numFmt w:val="decimal"/>
      <w:lvlText w:val="%1."/>
      <w:lvlJc w:val="left"/>
      <w:pPr>
        <w:tabs>
          <w:tab w:val="num" w:pos="360"/>
        </w:tabs>
        <w:ind w:left="360" w:hanging="360"/>
      </w:pPr>
      <w:rPr>
        <w:lang w:val="en-G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000001C"/>
    <w:multiLevelType w:val="multilevel"/>
    <w:tmpl w:val="0000001C"/>
    <w:name w:val="WW8Num28"/>
    <w:lvl w:ilvl="0">
      <w:start w:val="1"/>
      <w:numFmt w:val="bullet"/>
      <w:lvlText w:val=""/>
      <w:lvlJc w:val="left"/>
      <w:pPr>
        <w:tabs>
          <w:tab w:val="num" w:pos="720"/>
        </w:tabs>
        <w:ind w:left="720" w:hanging="360"/>
      </w:pPr>
      <w:rPr>
        <w:rFonts w:ascii="Symbol" w:hAnsi="Symbol"/>
        <w:lang w:val="en-GB"/>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lang w:val="en-G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lang w:val="en-G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nsid w:val="02594345"/>
    <w:multiLevelType w:val="hybridMultilevel"/>
    <w:tmpl w:val="693A4712"/>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nsid w:val="03B97FC4"/>
    <w:multiLevelType w:val="hybridMultilevel"/>
    <w:tmpl w:val="B0CC25B8"/>
    <w:lvl w:ilvl="0" w:tplc="74901BF4">
      <w:start w:val="1"/>
      <w:numFmt w:val="lowerLetter"/>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0">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11">
    <w:nsid w:val="088B7400"/>
    <w:multiLevelType w:val="hybridMultilevel"/>
    <w:tmpl w:val="02860D26"/>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nsid w:val="0B027CCC"/>
    <w:multiLevelType w:val="hybridMultilevel"/>
    <w:tmpl w:val="3E6E80C6"/>
    <w:lvl w:ilvl="0" w:tplc="456CA76C">
      <w:start w:val="1"/>
      <w:numFmt w:val="bullet"/>
      <w:lvlText w:val="Ü"/>
      <w:lvlJc w:val="left"/>
      <w:pPr>
        <w:ind w:left="720" w:hanging="360"/>
      </w:pPr>
      <w:rPr>
        <w:rFonts w:ascii="Wingdings" w:hAnsi="Wingdings" w:hint="default"/>
      </w:rPr>
    </w:lvl>
    <w:lvl w:ilvl="1" w:tplc="0403000F">
      <w:start w:val="1"/>
      <w:numFmt w:val="decimal"/>
      <w:lvlText w:val="%2."/>
      <w:lvlJc w:val="left"/>
      <w:pPr>
        <w:ind w:left="1440" w:hanging="360"/>
      </w:pPr>
      <w:rPr>
        <w:rFonts w:hint="default"/>
      </w:rPr>
    </w:lvl>
    <w:lvl w:ilvl="2" w:tplc="99CA5EBE">
      <w:start w:val="1"/>
      <w:numFmt w:val="decimal"/>
      <w:lvlText w:val="%3)"/>
      <w:lvlJc w:val="left"/>
      <w:pPr>
        <w:ind w:left="2160" w:hanging="360"/>
      </w:pPr>
      <w:rPr>
        <w:rFont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nsid w:val="15C9058C"/>
    <w:multiLevelType w:val="hybridMultilevel"/>
    <w:tmpl w:val="BE0C4CDE"/>
    <w:lvl w:ilvl="0" w:tplc="0403000F">
      <w:start w:val="3"/>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nsid w:val="1AA30F35"/>
    <w:multiLevelType w:val="hybridMultilevel"/>
    <w:tmpl w:val="35B4BEC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1D81165F"/>
    <w:multiLevelType w:val="hybridMultilevel"/>
    <w:tmpl w:val="F98CF22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7">
    <w:nsid w:val="2560007E"/>
    <w:multiLevelType w:val="hybridMultilevel"/>
    <w:tmpl w:val="29F0286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19">
    <w:nsid w:val="340E3BB2"/>
    <w:multiLevelType w:val="hybridMultilevel"/>
    <w:tmpl w:val="D878F16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37876C87"/>
    <w:multiLevelType w:val="hybridMultilevel"/>
    <w:tmpl w:val="938846D8"/>
    <w:lvl w:ilvl="0" w:tplc="0403000F">
      <w:start w:val="1"/>
      <w:numFmt w:val="decimal"/>
      <w:lvlText w:val="%1."/>
      <w:lvlJc w:val="left"/>
      <w:pPr>
        <w:ind w:left="36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1">
    <w:nsid w:val="390F3B2A"/>
    <w:multiLevelType w:val="hybridMultilevel"/>
    <w:tmpl w:val="6AF0F66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23">
    <w:nsid w:val="3CAE1489"/>
    <w:multiLevelType w:val="hybridMultilevel"/>
    <w:tmpl w:val="0CA097D8"/>
    <w:lvl w:ilvl="0" w:tplc="04030003">
      <w:start w:val="1"/>
      <w:numFmt w:val="bullet"/>
      <w:lvlText w:val="o"/>
      <w:lvlJc w:val="left"/>
      <w:pPr>
        <w:ind w:left="1068" w:hanging="360"/>
      </w:pPr>
      <w:rPr>
        <w:rFonts w:ascii="Courier New" w:hAnsi="Courier New" w:cs="Courier New"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24">
    <w:nsid w:val="3E480D95"/>
    <w:multiLevelType w:val="hybridMultilevel"/>
    <w:tmpl w:val="2948FE58"/>
    <w:lvl w:ilvl="0" w:tplc="E0943A3A">
      <w:start w:val="1"/>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nsid w:val="3EE63D71"/>
    <w:multiLevelType w:val="hybridMultilevel"/>
    <w:tmpl w:val="D866774C"/>
    <w:lvl w:ilvl="0" w:tplc="CC00D22E">
      <w:start w:val="1"/>
      <w:numFmt w:val="lowerLetter"/>
      <w:lvlText w:val="%1)"/>
      <w:lvlJc w:val="left"/>
      <w:pPr>
        <w:ind w:left="720" w:hanging="360"/>
      </w:pPr>
      <w:rPr>
        <w:rFonts w:hint="default"/>
        <w:color w:val="333333"/>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6">
    <w:nsid w:val="42BF693B"/>
    <w:multiLevelType w:val="hybridMultilevel"/>
    <w:tmpl w:val="872643A6"/>
    <w:lvl w:ilvl="0" w:tplc="456CA76C">
      <w:start w:val="1"/>
      <w:numFmt w:val="bullet"/>
      <w:lvlText w:val="Ü"/>
      <w:lvlJc w:val="left"/>
      <w:pPr>
        <w:ind w:left="720" w:hanging="360"/>
      </w:pPr>
      <w:rPr>
        <w:rFonts w:ascii="Wingdings" w:hAnsi="Wingdings"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nsid w:val="436417E2"/>
    <w:multiLevelType w:val="hybridMultilevel"/>
    <w:tmpl w:val="15D28070"/>
    <w:lvl w:ilvl="0" w:tplc="37AAD376">
      <w:start w:val="1"/>
      <w:numFmt w:val="lowerLetter"/>
      <w:lvlText w:val="%1)"/>
      <w:lvlJc w:val="left"/>
      <w:pPr>
        <w:ind w:left="720" w:hanging="360"/>
      </w:pPr>
      <w:rPr>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8">
    <w:nsid w:val="46D92AD2"/>
    <w:multiLevelType w:val="hybridMultilevel"/>
    <w:tmpl w:val="97BCA46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nsid w:val="47F42DFE"/>
    <w:multiLevelType w:val="hybridMultilevel"/>
    <w:tmpl w:val="30FCC30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1">
    <w:nsid w:val="4BEA0F58"/>
    <w:multiLevelType w:val="hybridMultilevel"/>
    <w:tmpl w:val="B6544CE4"/>
    <w:lvl w:ilvl="0" w:tplc="04030017">
      <w:start w:val="1"/>
      <w:numFmt w:val="lowerLetter"/>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32">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4D11448D"/>
    <w:multiLevelType w:val="hybridMultilevel"/>
    <w:tmpl w:val="2F94BE22"/>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5">
    <w:nsid w:val="5342520D"/>
    <w:multiLevelType w:val="hybridMultilevel"/>
    <w:tmpl w:val="03C27E5C"/>
    <w:lvl w:ilvl="0" w:tplc="95848FC6">
      <w:start w:val="1"/>
      <w:numFmt w:val="low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6">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37">
    <w:nsid w:val="56A5301C"/>
    <w:multiLevelType w:val="multilevel"/>
    <w:tmpl w:val="DCAE7EE0"/>
    <w:lvl w:ilvl="0">
      <w:start w:val="1"/>
      <w:numFmt w:val="decimal"/>
      <w:lvlText w:val="%1"/>
      <w:lvlJc w:val="left"/>
      <w:pPr>
        <w:ind w:left="360" w:hanging="360"/>
      </w:pPr>
      <w:rPr>
        <w:rFonts w:hint="default"/>
        <w:b w:val="0"/>
        <w:i w:val="0"/>
        <w:sz w:val="20"/>
      </w:rPr>
    </w:lvl>
    <w:lvl w:ilvl="1">
      <w:start w:val="2"/>
      <w:numFmt w:val="decimal"/>
      <w:lvlText w:val="%1.%2"/>
      <w:lvlJc w:val="left"/>
      <w:pPr>
        <w:ind w:left="720" w:hanging="720"/>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1080" w:hanging="1080"/>
      </w:pPr>
      <w:rPr>
        <w:rFonts w:hint="default"/>
        <w:b w:val="0"/>
        <w:i w:val="0"/>
        <w:sz w:val="20"/>
      </w:rPr>
    </w:lvl>
    <w:lvl w:ilvl="4">
      <w:start w:val="1"/>
      <w:numFmt w:val="decimal"/>
      <w:lvlText w:val="%1.%2.%3.%4.%5"/>
      <w:lvlJc w:val="left"/>
      <w:pPr>
        <w:ind w:left="1440" w:hanging="1440"/>
      </w:pPr>
      <w:rPr>
        <w:rFonts w:hint="default"/>
        <w:b w:val="0"/>
        <w:i w:val="0"/>
        <w:sz w:val="20"/>
      </w:rPr>
    </w:lvl>
    <w:lvl w:ilvl="5">
      <w:start w:val="1"/>
      <w:numFmt w:val="decimal"/>
      <w:lvlText w:val="%1.%2.%3.%4.%5.%6"/>
      <w:lvlJc w:val="left"/>
      <w:pPr>
        <w:ind w:left="1440" w:hanging="1440"/>
      </w:pPr>
      <w:rPr>
        <w:rFonts w:hint="default"/>
        <w:b w:val="0"/>
        <w:i w:val="0"/>
        <w:sz w:val="20"/>
      </w:rPr>
    </w:lvl>
    <w:lvl w:ilvl="6">
      <w:start w:val="1"/>
      <w:numFmt w:val="decimal"/>
      <w:lvlText w:val="%1.%2.%3.%4.%5.%6.%7"/>
      <w:lvlJc w:val="left"/>
      <w:pPr>
        <w:ind w:left="1800" w:hanging="1800"/>
      </w:pPr>
      <w:rPr>
        <w:rFonts w:hint="default"/>
        <w:b w:val="0"/>
        <w:i w:val="0"/>
        <w:sz w:val="20"/>
      </w:rPr>
    </w:lvl>
    <w:lvl w:ilvl="7">
      <w:start w:val="1"/>
      <w:numFmt w:val="decimal"/>
      <w:lvlText w:val="%1.%2.%3.%4.%5.%6.%7.%8"/>
      <w:lvlJc w:val="left"/>
      <w:pPr>
        <w:ind w:left="2160" w:hanging="2160"/>
      </w:pPr>
      <w:rPr>
        <w:rFonts w:hint="default"/>
        <w:b w:val="0"/>
        <w:i w:val="0"/>
        <w:sz w:val="20"/>
      </w:rPr>
    </w:lvl>
    <w:lvl w:ilvl="8">
      <w:start w:val="1"/>
      <w:numFmt w:val="decimal"/>
      <w:lvlText w:val="%1.%2.%3.%4.%5.%6.%7.%8.%9"/>
      <w:lvlJc w:val="left"/>
      <w:pPr>
        <w:ind w:left="2160" w:hanging="2160"/>
      </w:pPr>
      <w:rPr>
        <w:rFonts w:hint="default"/>
        <w:b w:val="0"/>
        <w:i w:val="0"/>
        <w:sz w:val="20"/>
      </w:rPr>
    </w:lvl>
  </w:abstractNum>
  <w:abstractNum w:abstractNumId="38">
    <w:nsid w:val="58905964"/>
    <w:multiLevelType w:val="hybridMultilevel"/>
    <w:tmpl w:val="339A1B26"/>
    <w:lvl w:ilvl="0" w:tplc="E0B8ACF6">
      <w:start w:val="1"/>
      <w:numFmt w:val="bullet"/>
      <w:lvlText w:val="-"/>
      <w:lvlJc w:val="left"/>
      <w:pPr>
        <w:tabs>
          <w:tab w:val="num" w:pos="928"/>
        </w:tabs>
        <w:ind w:left="928" w:hanging="360"/>
      </w:pPr>
      <w:rPr>
        <w:rFonts w:ascii="Times New Roman" w:hAnsi="Times New Roman" w:hint="default"/>
      </w:rPr>
    </w:lvl>
    <w:lvl w:ilvl="1" w:tplc="04030003" w:tentative="1">
      <w:start w:val="1"/>
      <w:numFmt w:val="bullet"/>
      <w:lvlText w:val="o"/>
      <w:lvlJc w:val="left"/>
      <w:pPr>
        <w:ind w:left="1874" w:hanging="360"/>
      </w:pPr>
      <w:rPr>
        <w:rFonts w:ascii="Courier New" w:hAnsi="Courier New" w:cs="Courier New" w:hint="default"/>
      </w:rPr>
    </w:lvl>
    <w:lvl w:ilvl="2" w:tplc="04030005" w:tentative="1">
      <w:start w:val="1"/>
      <w:numFmt w:val="bullet"/>
      <w:lvlText w:val=""/>
      <w:lvlJc w:val="left"/>
      <w:pPr>
        <w:ind w:left="2594" w:hanging="360"/>
      </w:pPr>
      <w:rPr>
        <w:rFonts w:ascii="Wingdings" w:hAnsi="Wingdings" w:hint="default"/>
      </w:rPr>
    </w:lvl>
    <w:lvl w:ilvl="3" w:tplc="04030001" w:tentative="1">
      <w:start w:val="1"/>
      <w:numFmt w:val="bullet"/>
      <w:lvlText w:val=""/>
      <w:lvlJc w:val="left"/>
      <w:pPr>
        <w:ind w:left="3314" w:hanging="360"/>
      </w:pPr>
      <w:rPr>
        <w:rFonts w:ascii="Symbol" w:hAnsi="Symbol" w:hint="default"/>
      </w:rPr>
    </w:lvl>
    <w:lvl w:ilvl="4" w:tplc="04030003" w:tentative="1">
      <w:start w:val="1"/>
      <w:numFmt w:val="bullet"/>
      <w:lvlText w:val="o"/>
      <w:lvlJc w:val="left"/>
      <w:pPr>
        <w:ind w:left="4034" w:hanging="360"/>
      </w:pPr>
      <w:rPr>
        <w:rFonts w:ascii="Courier New" w:hAnsi="Courier New" w:cs="Courier New" w:hint="default"/>
      </w:rPr>
    </w:lvl>
    <w:lvl w:ilvl="5" w:tplc="04030005" w:tentative="1">
      <w:start w:val="1"/>
      <w:numFmt w:val="bullet"/>
      <w:lvlText w:val=""/>
      <w:lvlJc w:val="left"/>
      <w:pPr>
        <w:ind w:left="4754" w:hanging="360"/>
      </w:pPr>
      <w:rPr>
        <w:rFonts w:ascii="Wingdings" w:hAnsi="Wingdings" w:hint="default"/>
      </w:rPr>
    </w:lvl>
    <w:lvl w:ilvl="6" w:tplc="04030001" w:tentative="1">
      <w:start w:val="1"/>
      <w:numFmt w:val="bullet"/>
      <w:lvlText w:val=""/>
      <w:lvlJc w:val="left"/>
      <w:pPr>
        <w:ind w:left="5474" w:hanging="360"/>
      </w:pPr>
      <w:rPr>
        <w:rFonts w:ascii="Symbol" w:hAnsi="Symbol" w:hint="default"/>
      </w:rPr>
    </w:lvl>
    <w:lvl w:ilvl="7" w:tplc="04030003" w:tentative="1">
      <w:start w:val="1"/>
      <w:numFmt w:val="bullet"/>
      <w:lvlText w:val="o"/>
      <w:lvlJc w:val="left"/>
      <w:pPr>
        <w:ind w:left="6194" w:hanging="360"/>
      </w:pPr>
      <w:rPr>
        <w:rFonts w:ascii="Courier New" w:hAnsi="Courier New" w:cs="Courier New" w:hint="default"/>
      </w:rPr>
    </w:lvl>
    <w:lvl w:ilvl="8" w:tplc="04030005" w:tentative="1">
      <w:start w:val="1"/>
      <w:numFmt w:val="bullet"/>
      <w:lvlText w:val=""/>
      <w:lvlJc w:val="left"/>
      <w:pPr>
        <w:ind w:left="6914" w:hanging="360"/>
      </w:pPr>
      <w:rPr>
        <w:rFonts w:ascii="Wingdings" w:hAnsi="Wingdings" w:hint="default"/>
      </w:rPr>
    </w:lvl>
  </w:abstractNum>
  <w:abstractNum w:abstractNumId="39">
    <w:nsid w:val="5AF37562"/>
    <w:multiLevelType w:val="multilevel"/>
    <w:tmpl w:val="09D8FFE4"/>
    <w:lvl w:ilvl="0">
      <w:start w:val="1"/>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5C351FAA"/>
    <w:multiLevelType w:val="hybridMultilevel"/>
    <w:tmpl w:val="95EE763C"/>
    <w:lvl w:ilvl="0" w:tplc="04030017">
      <w:start w:val="1"/>
      <w:numFmt w:val="lowerLetter"/>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41">
    <w:nsid w:val="5D0F6417"/>
    <w:multiLevelType w:val="hybridMultilevel"/>
    <w:tmpl w:val="1B54EB5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43">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6FA02BDA"/>
    <w:multiLevelType w:val="hybridMultilevel"/>
    <w:tmpl w:val="DD5A3E58"/>
    <w:lvl w:ilvl="0" w:tplc="04030017">
      <w:start w:val="1"/>
      <w:numFmt w:val="lowerLetter"/>
      <w:lvlText w:val="%1)"/>
      <w:lvlJc w:val="left"/>
      <w:pPr>
        <w:ind w:left="786"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45">
    <w:nsid w:val="71C30B8B"/>
    <w:multiLevelType w:val="hybridMultilevel"/>
    <w:tmpl w:val="E6FA910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6">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7">
    <w:nsid w:val="73944C46"/>
    <w:multiLevelType w:val="hybridMultilevel"/>
    <w:tmpl w:val="B0CCF318"/>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8">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9">
    <w:nsid w:val="79614A29"/>
    <w:multiLevelType w:val="multilevel"/>
    <w:tmpl w:val="FB50CE32"/>
    <w:lvl w:ilvl="0">
      <w:start w:val="1"/>
      <w:numFmt w:val="lowerLetter"/>
      <w:lvlText w:val="%1."/>
      <w:lvlJc w:val="left"/>
      <w:pPr>
        <w:tabs>
          <w:tab w:val="num" w:pos="644"/>
        </w:tabs>
        <w:ind w:left="644" w:hanging="360"/>
      </w:pPr>
      <w:rPr>
        <w:rFonts w:hint="default"/>
      </w:r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0">
    <w:nsid w:val="7EFC4F6A"/>
    <w:multiLevelType w:val="hybridMultilevel"/>
    <w:tmpl w:val="CE3C4ED4"/>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42"/>
  </w:num>
  <w:num w:numId="2">
    <w:abstractNumId w:val="48"/>
  </w:num>
  <w:num w:numId="3">
    <w:abstractNumId w:val="20"/>
  </w:num>
  <w:num w:numId="4">
    <w:abstractNumId w:val="15"/>
  </w:num>
  <w:num w:numId="5">
    <w:abstractNumId w:val="31"/>
  </w:num>
  <w:num w:numId="6">
    <w:abstractNumId w:val="26"/>
  </w:num>
  <w:num w:numId="7">
    <w:abstractNumId w:val="12"/>
  </w:num>
  <w:num w:numId="8">
    <w:abstractNumId w:val="9"/>
  </w:num>
  <w:num w:numId="9">
    <w:abstractNumId w:val="44"/>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1"/>
  </w:num>
  <w:num w:numId="15">
    <w:abstractNumId w:val="46"/>
  </w:num>
  <w:num w:numId="16">
    <w:abstractNumId w:val="34"/>
  </w:num>
  <w:num w:numId="17">
    <w:abstractNumId w:val="10"/>
  </w:num>
  <w:num w:numId="18">
    <w:abstractNumId w:val="13"/>
  </w:num>
  <w:num w:numId="19">
    <w:abstractNumId w:val="38"/>
  </w:num>
  <w:num w:numId="20">
    <w:abstractNumId w:val="24"/>
  </w:num>
  <w:num w:numId="21">
    <w:abstractNumId w:val="22"/>
  </w:num>
  <w:num w:numId="22">
    <w:abstractNumId w:val="28"/>
  </w:num>
  <w:num w:numId="23">
    <w:abstractNumId w:val="35"/>
  </w:num>
  <w:num w:numId="24">
    <w:abstractNumId w:val="41"/>
  </w:num>
  <w:num w:numId="25">
    <w:abstractNumId w:val="8"/>
  </w:num>
  <w:num w:numId="26">
    <w:abstractNumId w:val="14"/>
  </w:num>
  <w:num w:numId="27">
    <w:abstractNumId w:val="47"/>
  </w:num>
  <w:num w:numId="28">
    <w:abstractNumId w:val="17"/>
  </w:num>
  <w:num w:numId="29">
    <w:abstractNumId w:val="27"/>
  </w:num>
  <w:num w:numId="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19"/>
  </w:num>
  <w:num w:numId="33">
    <w:abstractNumId w:val="29"/>
  </w:num>
  <w:num w:numId="34">
    <w:abstractNumId w:val="37"/>
  </w:num>
  <w:num w:numId="35">
    <w:abstractNumId w:val="39"/>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30"/>
  </w:num>
  <w:num w:numId="39">
    <w:abstractNumId w:val="21"/>
  </w:num>
  <w:num w:numId="40">
    <w:abstractNumId w:val="23"/>
  </w:num>
  <w:num w:numId="41">
    <w:abstractNumId w:val="25"/>
  </w:num>
  <w:num w:numId="42">
    <w:abstractNumId w:val="45"/>
  </w:num>
  <w:num w:numId="43">
    <w:abstractNumId w:val="5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34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CD2"/>
    <w:rsid w:val="00000D54"/>
    <w:rsid w:val="00001990"/>
    <w:rsid w:val="00001A3C"/>
    <w:rsid w:val="00001CB7"/>
    <w:rsid w:val="0000207F"/>
    <w:rsid w:val="00002379"/>
    <w:rsid w:val="000041D7"/>
    <w:rsid w:val="00004406"/>
    <w:rsid w:val="000047DD"/>
    <w:rsid w:val="00005F55"/>
    <w:rsid w:val="000064DF"/>
    <w:rsid w:val="00006840"/>
    <w:rsid w:val="00006A5A"/>
    <w:rsid w:val="00006AF8"/>
    <w:rsid w:val="00006EE4"/>
    <w:rsid w:val="0000753E"/>
    <w:rsid w:val="00007A0D"/>
    <w:rsid w:val="00010109"/>
    <w:rsid w:val="00010C34"/>
    <w:rsid w:val="000112DF"/>
    <w:rsid w:val="00011A62"/>
    <w:rsid w:val="00011C1B"/>
    <w:rsid w:val="000121E5"/>
    <w:rsid w:val="000125F1"/>
    <w:rsid w:val="00013147"/>
    <w:rsid w:val="000135FD"/>
    <w:rsid w:val="00014405"/>
    <w:rsid w:val="0001466B"/>
    <w:rsid w:val="000146DD"/>
    <w:rsid w:val="000150B6"/>
    <w:rsid w:val="000153E3"/>
    <w:rsid w:val="00015579"/>
    <w:rsid w:val="000167C7"/>
    <w:rsid w:val="0001700E"/>
    <w:rsid w:val="000174BF"/>
    <w:rsid w:val="000204DC"/>
    <w:rsid w:val="000205AA"/>
    <w:rsid w:val="000217B9"/>
    <w:rsid w:val="00022BA7"/>
    <w:rsid w:val="000232FD"/>
    <w:rsid w:val="000239A7"/>
    <w:rsid w:val="000244B2"/>
    <w:rsid w:val="000244B5"/>
    <w:rsid w:val="00025DE5"/>
    <w:rsid w:val="000301DC"/>
    <w:rsid w:val="0003089F"/>
    <w:rsid w:val="000313CA"/>
    <w:rsid w:val="000318AF"/>
    <w:rsid w:val="0003326E"/>
    <w:rsid w:val="000336B1"/>
    <w:rsid w:val="00034086"/>
    <w:rsid w:val="0003460A"/>
    <w:rsid w:val="00034910"/>
    <w:rsid w:val="00035419"/>
    <w:rsid w:val="00036172"/>
    <w:rsid w:val="00037B0E"/>
    <w:rsid w:val="00037B75"/>
    <w:rsid w:val="00037F06"/>
    <w:rsid w:val="00037FD5"/>
    <w:rsid w:val="00041087"/>
    <w:rsid w:val="0004182F"/>
    <w:rsid w:val="000428E0"/>
    <w:rsid w:val="00042A6A"/>
    <w:rsid w:val="00043010"/>
    <w:rsid w:val="00043349"/>
    <w:rsid w:val="000438ED"/>
    <w:rsid w:val="0004421C"/>
    <w:rsid w:val="000449B7"/>
    <w:rsid w:val="00046F1F"/>
    <w:rsid w:val="000470DB"/>
    <w:rsid w:val="000479CF"/>
    <w:rsid w:val="0005034C"/>
    <w:rsid w:val="00051FC5"/>
    <w:rsid w:val="000524CD"/>
    <w:rsid w:val="00052883"/>
    <w:rsid w:val="00054276"/>
    <w:rsid w:val="00054B9E"/>
    <w:rsid w:val="000551F2"/>
    <w:rsid w:val="00055E1B"/>
    <w:rsid w:val="00055E83"/>
    <w:rsid w:val="00056D51"/>
    <w:rsid w:val="00056DB8"/>
    <w:rsid w:val="000570EB"/>
    <w:rsid w:val="00060045"/>
    <w:rsid w:val="000607F1"/>
    <w:rsid w:val="00061798"/>
    <w:rsid w:val="000617A4"/>
    <w:rsid w:val="00063255"/>
    <w:rsid w:val="000639C7"/>
    <w:rsid w:val="00063E44"/>
    <w:rsid w:val="000655F9"/>
    <w:rsid w:val="000657ED"/>
    <w:rsid w:val="0006615C"/>
    <w:rsid w:val="00066C91"/>
    <w:rsid w:val="00070430"/>
    <w:rsid w:val="0007087D"/>
    <w:rsid w:val="00070A01"/>
    <w:rsid w:val="00070BE3"/>
    <w:rsid w:val="00071424"/>
    <w:rsid w:val="0007268A"/>
    <w:rsid w:val="000728C5"/>
    <w:rsid w:val="00072B0E"/>
    <w:rsid w:val="00072DC6"/>
    <w:rsid w:val="00073B4C"/>
    <w:rsid w:val="00073B89"/>
    <w:rsid w:val="00073E22"/>
    <w:rsid w:val="00073EAD"/>
    <w:rsid w:val="00074971"/>
    <w:rsid w:val="0007614E"/>
    <w:rsid w:val="00076C15"/>
    <w:rsid w:val="00080F57"/>
    <w:rsid w:val="00082793"/>
    <w:rsid w:val="0008328C"/>
    <w:rsid w:val="00084D40"/>
    <w:rsid w:val="0008510B"/>
    <w:rsid w:val="00086E4D"/>
    <w:rsid w:val="000872D9"/>
    <w:rsid w:val="0009036E"/>
    <w:rsid w:val="000909A9"/>
    <w:rsid w:val="00090B19"/>
    <w:rsid w:val="0009126B"/>
    <w:rsid w:val="00092402"/>
    <w:rsid w:val="00093123"/>
    <w:rsid w:val="000936DA"/>
    <w:rsid w:val="000948F7"/>
    <w:rsid w:val="00094D45"/>
    <w:rsid w:val="000951C0"/>
    <w:rsid w:val="00095320"/>
    <w:rsid w:val="00095424"/>
    <w:rsid w:val="00097690"/>
    <w:rsid w:val="000A01DF"/>
    <w:rsid w:val="000A0ECE"/>
    <w:rsid w:val="000A1E0B"/>
    <w:rsid w:val="000A1E4A"/>
    <w:rsid w:val="000A299B"/>
    <w:rsid w:val="000A3AEF"/>
    <w:rsid w:val="000A45F4"/>
    <w:rsid w:val="000A5001"/>
    <w:rsid w:val="000A5D08"/>
    <w:rsid w:val="000A5E7E"/>
    <w:rsid w:val="000A7318"/>
    <w:rsid w:val="000A75CC"/>
    <w:rsid w:val="000B08EF"/>
    <w:rsid w:val="000B2152"/>
    <w:rsid w:val="000B251A"/>
    <w:rsid w:val="000B25E9"/>
    <w:rsid w:val="000B380C"/>
    <w:rsid w:val="000B3FAA"/>
    <w:rsid w:val="000B45B1"/>
    <w:rsid w:val="000B4630"/>
    <w:rsid w:val="000B47F9"/>
    <w:rsid w:val="000B5A94"/>
    <w:rsid w:val="000B66FB"/>
    <w:rsid w:val="000B6CFE"/>
    <w:rsid w:val="000C1815"/>
    <w:rsid w:val="000C2458"/>
    <w:rsid w:val="000C24E3"/>
    <w:rsid w:val="000C24F2"/>
    <w:rsid w:val="000C2FB4"/>
    <w:rsid w:val="000C38D9"/>
    <w:rsid w:val="000C4093"/>
    <w:rsid w:val="000C4DD6"/>
    <w:rsid w:val="000C50C7"/>
    <w:rsid w:val="000C5F63"/>
    <w:rsid w:val="000C6595"/>
    <w:rsid w:val="000C663C"/>
    <w:rsid w:val="000D0298"/>
    <w:rsid w:val="000D09B6"/>
    <w:rsid w:val="000D0DC2"/>
    <w:rsid w:val="000D13ED"/>
    <w:rsid w:val="000D1ED1"/>
    <w:rsid w:val="000D27E2"/>
    <w:rsid w:val="000D311D"/>
    <w:rsid w:val="000D5415"/>
    <w:rsid w:val="000D5495"/>
    <w:rsid w:val="000D5E17"/>
    <w:rsid w:val="000D6799"/>
    <w:rsid w:val="000D6BE5"/>
    <w:rsid w:val="000D6DAF"/>
    <w:rsid w:val="000D6EF9"/>
    <w:rsid w:val="000D7C44"/>
    <w:rsid w:val="000E0159"/>
    <w:rsid w:val="000E13D0"/>
    <w:rsid w:val="000E141A"/>
    <w:rsid w:val="000E2023"/>
    <w:rsid w:val="000E2567"/>
    <w:rsid w:val="000E41DF"/>
    <w:rsid w:val="000E5C1C"/>
    <w:rsid w:val="000E6A84"/>
    <w:rsid w:val="000E6D2D"/>
    <w:rsid w:val="000E758C"/>
    <w:rsid w:val="000E7AD4"/>
    <w:rsid w:val="000F0872"/>
    <w:rsid w:val="000F0A23"/>
    <w:rsid w:val="000F0DC1"/>
    <w:rsid w:val="000F187B"/>
    <w:rsid w:val="000F2880"/>
    <w:rsid w:val="000F2C29"/>
    <w:rsid w:val="000F3017"/>
    <w:rsid w:val="000F375E"/>
    <w:rsid w:val="000F3ABA"/>
    <w:rsid w:val="000F4B7E"/>
    <w:rsid w:val="000F5051"/>
    <w:rsid w:val="000F5178"/>
    <w:rsid w:val="000F5414"/>
    <w:rsid w:val="000F5735"/>
    <w:rsid w:val="000F68E8"/>
    <w:rsid w:val="000F7A33"/>
    <w:rsid w:val="000F7B7E"/>
    <w:rsid w:val="00101FA1"/>
    <w:rsid w:val="0010342B"/>
    <w:rsid w:val="00104998"/>
    <w:rsid w:val="00104ED8"/>
    <w:rsid w:val="001064F5"/>
    <w:rsid w:val="00107DD0"/>
    <w:rsid w:val="00107FC6"/>
    <w:rsid w:val="00110618"/>
    <w:rsid w:val="00110F31"/>
    <w:rsid w:val="001110C0"/>
    <w:rsid w:val="00114A1C"/>
    <w:rsid w:val="0011560D"/>
    <w:rsid w:val="0011651B"/>
    <w:rsid w:val="001173F0"/>
    <w:rsid w:val="0012066F"/>
    <w:rsid w:val="00121D61"/>
    <w:rsid w:val="00124DF6"/>
    <w:rsid w:val="00125966"/>
    <w:rsid w:val="00125BB9"/>
    <w:rsid w:val="001265DD"/>
    <w:rsid w:val="00127532"/>
    <w:rsid w:val="00127584"/>
    <w:rsid w:val="001277A1"/>
    <w:rsid w:val="00130DEC"/>
    <w:rsid w:val="001314BD"/>
    <w:rsid w:val="001314DF"/>
    <w:rsid w:val="0013301D"/>
    <w:rsid w:val="0013327E"/>
    <w:rsid w:val="001337E3"/>
    <w:rsid w:val="00134579"/>
    <w:rsid w:val="00134DDB"/>
    <w:rsid w:val="001354DE"/>
    <w:rsid w:val="0013574B"/>
    <w:rsid w:val="001359FE"/>
    <w:rsid w:val="00135A7C"/>
    <w:rsid w:val="001369EA"/>
    <w:rsid w:val="0013780F"/>
    <w:rsid w:val="00140A47"/>
    <w:rsid w:val="001412DD"/>
    <w:rsid w:val="00141A49"/>
    <w:rsid w:val="001422CC"/>
    <w:rsid w:val="0014244D"/>
    <w:rsid w:val="0014245B"/>
    <w:rsid w:val="00142955"/>
    <w:rsid w:val="00143ACC"/>
    <w:rsid w:val="00143ECF"/>
    <w:rsid w:val="00144625"/>
    <w:rsid w:val="001447C6"/>
    <w:rsid w:val="00144DBA"/>
    <w:rsid w:val="001451BD"/>
    <w:rsid w:val="00146750"/>
    <w:rsid w:val="00146862"/>
    <w:rsid w:val="00146896"/>
    <w:rsid w:val="00146A34"/>
    <w:rsid w:val="00146CA9"/>
    <w:rsid w:val="00146F7F"/>
    <w:rsid w:val="001470B9"/>
    <w:rsid w:val="00147C63"/>
    <w:rsid w:val="00150B75"/>
    <w:rsid w:val="00150BC9"/>
    <w:rsid w:val="00150CE5"/>
    <w:rsid w:val="001528CD"/>
    <w:rsid w:val="00152CF6"/>
    <w:rsid w:val="00152E24"/>
    <w:rsid w:val="00153658"/>
    <w:rsid w:val="0015490E"/>
    <w:rsid w:val="0015618A"/>
    <w:rsid w:val="001565FF"/>
    <w:rsid w:val="0015731C"/>
    <w:rsid w:val="001576C9"/>
    <w:rsid w:val="00157AFD"/>
    <w:rsid w:val="001606D4"/>
    <w:rsid w:val="00160727"/>
    <w:rsid w:val="00160DAF"/>
    <w:rsid w:val="00161225"/>
    <w:rsid w:val="00162482"/>
    <w:rsid w:val="001628D8"/>
    <w:rsid w:val="001628FB"/>
    <w:rsid w:val="00162E02"/>
    <w:rsid w:val="001630C0"/>
    <w:rsid w:val="00163391"/>
    <w:rsid w:val="001642F7"/>
    <w:rsid w:val="001647BF"/>
    <w:rsid w:val="0016524E"/>
    <w:rsid w:val="00165279"/>
    <w:rsid w:val="00165A97"/>
    <w:rsid w:val="00167640"/>
    <w:rsid w:val="00167E3C"/>
    <w:rsid w:val="001721A6"/>
    <w:rsid w:val="0017272A"/>
    <w:rsid w:val="001733B6"/>
    <w:rsid w:val="00173EF8"/>
    <w:rsid w:val="00174F40"/>
    <w:rsid w:val="00175A5E"/>
    <w:rsid w:val="00175CBC"/>
    <w:rsid w:val="00176650"/>
    <w:rsid w:val="001772F1"/>
    <w:rsid w:val="0017746E"/>
    <w:rsid w:val="00177AA0"/>
    <w:rsid w:val="00177AA5"/>
    <w:rsid w:val="0018093D"/>
    <w:rsid w:val="00180C56"/>
    <w:rsid w:val="00181E7C"/>
    <w:rsid w:val="001825AB"/>
    <w:rsid w:val="001834A2"/>
    <w:rsid w:val="0018373B"/>
    <w:rsid w:val="00183805"/>
    <w:rsid w:val="0018502E"/>
    <w:rsid w:val="00185C04"/>
    <w:rsid w:val="00186492"/>
    <w:rsid w:val="001870B7"/>
    <w:rsid w:val="0018724C"/>
    <w:rsid w:val="001874C0"/>
    <w:rsid w:val="001904BD"/>
    <w:rsid w:val="00191315"/>
    <w:rsid w:val="00191589"/>
    <w:rsid w:val="001933AB"/>
    <w:rsid w:val="00193932"/>
    <w:rsid w:val="00193BFD"/>
    <w:rsid w:val="00193C19"/>
    <w:rsid w:val="00195644"/>
    <w:rsid w:val="00196250"/>
    <w:rsid w:val="00196433"/>
    <w:rsid w:val="001970A8"/>
    <w:rsid w:val="0019782A"/>
    <w:rsid w:val="001A0243"/>
    <w:rsid w:val="001A1DD4"/>
    <w:rsid w:val="001A2967"/>
    <w:rsid w:val="001A29CD"/>
    <w:rsid w:val="001A2B38"/>
    <w:rsid w:val="001A47CD"/>
    <w:rsid w:val="001A4891"/>
    <w:rsid w:val="001A4CE5"/>
    <w:rsid w:val="001A54EC"/>
    <w:rsid w:val="001A62A4"/>
    <w:rsid w:val="001A671D"/>
    <w:rsid w:val="001A7E30"/>
    <w:rsid w:val="001B0228"/>
    <w:rsid w:val="001B18ED"/>
    <w:rsid w:val="001B2302"/>
    <w:rsid w:val="001B250C"/>
    <w:rsid w:val="001B2906"/>
    <w:rsid w:val="001B2D35"/>
    <w:rsid w:val="001B3068"/>
    <w:rsid w:val="001B30F2"/>
    <w:rsid w:val="001B4795"/>
    <w:rsid w:val="001B4B92"/>
    <w:rsid w:val="001B59AE"/>
    <w:rsid w:val="001B63EF"/>
    <w:rsid w:val="001B6943"/>
    <w:rsid w:val="001B735D"/>
    <w:rsid w:val="001C00D0"/>
    <w:rsid w:val="001C12CA"/>
    <w:rsid w:val="001C150D"/>
    <w:rsid w:val="001C1654"/>
    <w:rsid w:val="001C1D46"/>
    <w:rsid w:val="001C24B3"/>
    <w:rsid w:val="001C2528"/>
    <w:rsid w:val="001C29C1"/>
    <w:rsid w:val="001C3AB7"/>
    <w:rsid w:val="001C526C"/>
    <w:rsid w:val="001C5EB2"/>
    <w:rsid w:val="001C5FA4"/>
    <w:rsid w:val="001C6726"/>
    <w:rsid w:val="001C707E"/>
    <w:rsid w:val="001D0B8E"/>
    <w:rsid w:val="001D0F67"/>
    <w:rsid w:val="001D1595"/>
    <w:rsid w:val="001D1BB0"/>
    <w:rsid w:val="001D1C16"/>
    <w:rsid w:val="001D2344"/>
    <w:rsid w:val="001D2F39"/>
    <w:rsid w:val="001D3984"/>
    <w:rsid w:val="001D3DA4"/>
    <w:rsid w:val="001D3EDC"/>
    <w:rsid w:val="001D5003"/>
    <w:rsid w:val="001D5441"/>
    <w:rsid w:val="001D596B"/>
    <w:rsid w:val="001D59DE"/>
    <w:rsid w:val="001D59FE"/>
    <w:rsid w:val="001D5E46"/>
    <w:rsid w:val="001D621B"/>
    <w:rsid w:val="001E1B04"/>
    <w:rsid w:val="001E1FF1"/>
    <w:rsid w:val="001E26F8"/>
    <w:rsid w:val="001E288A"/>
    <w:rsid w:val="001E3BD4"/>
    <w:rsid w:val="001E4B58"/>
    <w:rsid w:val="001E75E1"/>
    <w:rsid w:val="001E7AF8"/>
    <w:rsid w:val="001F0A12"/>
    <w:rsid w:val="001F100B"/>
    <w:rsid w:val="001F1CAE"/>
    <w:rsid w:val="001F1F9C"/>
    <w:rsid w:val="001F2116"/>
    <w:rsid w:val="001F35BD"/>
    <w:rsid w:val="001F3A24"/>
    <w:rsid w:val="001F420B"/>
    <w:rsid w:val="001F5FEC"/>
    <w:rsid w:val="002010DA"/>
    <w:rsid w:val="0020228C"/>
    <w:rsid w:val="0020499F"/>
    <w:rsid w:val="002052D5"/>
    <w:rsid w:val="00205306"/>
    <w:rsid w:val="002059E8"/>
    <w:rsid w:val="00205A82"/>
    <w:rsid w:val="00206235"/>
    <w:rsid w:val="00206710"/>
    <w:rsid w:val="0020689F"/>
    <w:rsid w:val="00206FF2"/>
    <w:rsid w:val="00207227"/>
    <w:rsid w:val="00207C1D"/>
    <w:rsid w:val="00210101"/>
    <w:rsid w:val="00211A5A"/>
    <w:rsid w:val="002128EB"/>
    <w:rsid w:val="00214EC6"/>
    <w:rsid w:val="00215115"/>
    <w:rsid w:val="002152CB"/>
    <w:rsid w:val="0021654B"/>
    <w:rsid w:val="00216550"/>
    <w:rsid w:val="00217765"/>
    <w:rsid w:val="00217CAE"/>
    <w:rsid w:val="00220D76"/>
    <w:rsid w:val="002214E7"/>
    <w:rsid w:val="002221AD"/>
    <w:rsid w:val="00222F2F"/>
    <w:rsid w:val="0022325C"/>
    <w:rsid w:val="00223AED"/>
    <w:rsid w:val="00223ED6"/>
    <w:rsid w:val="00223FBE"/>
    <w:rsid w:val="0022440C"/>
    <w:rsid w:val="00224A09"/>
    <w:rsid w:val="002261C2"/>
    <w:rsid w:val="0022719B"/>
    <w:rsid w:val="00230EFB"/>
    <w:rsid w:val="00234638"/>
    <w:rsid w:val="0023471C"/>
    <w:rsid w:val="002348F1"/>
    <w:rsid w:val="00235BD3"/>
    <w:rsid w:val="00235FF4"/>
    <w:rsid w:val="00236243"/>
    <w:rsid w:val="00236271"/>
    <w:rsid w:val="002366A1"/>
    <w:rsid w:val="00236C7D"/>
    <w:rsid w:val="0024055F"/>
    <w:rsid w:val="00240E43"/>
    <w:rsid w:val="002417C1"/>
    <w:rsid w:val="0024187E"/>
    <w:rsid w:val="00242D65"/>
    <w:rsid w:val="00243DCD"/>
    <w:rsid w:val="00244036"/>
    <w:rsid w:val="00244A29"/>
    <w:rsid w:val="00244DC3"/>
    <w:rsid w:val="002457B4"/>
    <w:rsid w:val="00246179"/>
    <w:rsid w:val="0024682D"/>
    <w:rsid w:val="00246DB7"/>
    <w:rsid w:val="0025043C"/>
    <w:rsid w:val="002505F9"/>
    <w:rsid w:val="00250A52"/>
    <w:rsid w:val="00251E34"/>
    <w:rsid w:val="00252315"/>
    <w:rsid w:val="002527A5"/>
    <w:rsid w:val="00254267"/>
    <w:rsid w:val="00254E9F"/>
    <w:rsid w:val="002550E1"/>
    <w:rsid w:val="002555EB"/>
    <w:rsid w:val="002568FC"/>
    <w:rsid w:val="002570F0"/>
    <w:rsid w:val="002575EC"/>
    <w:rsid w:val="00257865"/>
    <w:rsid w:val="00260265"/>
    <w:rsid w:val="00261080"/>
    <w:rsid w:val="00261B16"/>
    <w:rsid w:val="00261FFF"/>
    <w:rsid w:val="002622E1"/>
    <w:rsid w:val="00263CB4"/>
    <w:rsid w:val="002640FF"/>
    <w:rsid w:val="002664D7"/>
    <w:rsid w:val="00266526"/>
    <w:rsid w:val="002672CC"/>
    <w:rsid w:val="002708C4"/>
    <w:rsid w:val="00271D38"/>
    <w:rsid w:val="00271FDD"/>
    <w:rsid w:val="00272241"/>
    <w:rsid w:val="002723A9"/>
    <w:rsid w:val="00273B72"/>
    <w:rsid w:val="00273CFB"/>
    <w:rsid w:val="00274A0B"/>
    <w:rsid w:val="002750EA"/>
    <w:rsid w:val="00275D02"/>
    <w:rsid w:val="00276C60"/>
    <w:rsid w:val="00276C66"/>
    <w:rsid w:val="00277DAE"/>
    <w:rsid w:val="00280045"/>
    <w:rsid w:val="0028006B"/>
    <w:rsid w:val="00280127"/>
    <w:rsid w:val="00282E62"/>
    <w:rsid w:val="002840FC"/>
    <w:rsid w:val="002842BE"/>
    <w:rsid w:val="002848E0"/>
    <w:rsid w:val="00284C18"/>
    <w:rsid w:val="0028509D"/>
    <w:rsid w:val="002857E9"/>
    <w:rsid w:val="0028649F"/>
    <w:rsid w:val="002870DA"/>
    <w:rsid w:val="00287F2D"/>
    <w:rsid w:val="00290484"/>
    <w:rsid w:val="002912F3"/>
    <w:rsid w:val="002920E0"/>
    <w:rsid w:val="00292568"/>
    <w:rsid w:val="0029280F"/>
    <w:rsid w:val="00293B15"/>
    <w:rsid w:val="002944C4"/>
    <w:rsid w:val="00294FFD"/>
    <w:rsid w:val="00295ABA"/>
    <w:rsid w:val="002A0405"/>
    <w:rsid w:val="002A0900"/>
    <w:rsid w:val="002A0E3D"/>
    <w:rsid w:val="002A1CF1"/>
    <w:rsid w:val="002A2F34"/>
    <w:rsid w:val="002A3E39"/>
    <w:rsid w:val="002A4CBB"/>
    <w:rsid w:val="002A6D83"/>
    <w:rsid w:val="002A6E7A"/>
    <w:rsid w:val="002B00E2"/>
    <w:rsid w:val="002B07D9"/>
    <w:rsid w:val="002B098B"/>
    <w:rsid w:val="002B0CDF"/>
    <w:rsid w:val="002B104D"/>
    <w:rsid w:val="002B1250"/>
    <w:rsid w:val="002B140D"/>
    <w:rsid w:val="002B22BC"/>
    <w:rsid w:val="002B259D"/>
    <w:rsid w:val="002B416E"/>
    <w:rsid w:val="002B49CE"/>
    <w:rsid w:val="002B6388"/>
    <w:rsid w:val="002B667F"/>
    <w:rsid w:val="002B6A43"/>
    <w:rsid w:val="002B729A"/>
    <w:rsid w:val="002C1A94"/>
    <w:rsid w:val="002C2038"/>
    <w:rsid w:val="002C2217"/>
    <w:rsid w:val="002C2973"/>
    <w:rsid w:val="002C2AB6"/>
    <w:rsid w:val="002C321C"/>
    <w:rsid w:val="002C366B"/>
    <w:rsid w:val="002C3928"/>
    <w:rsid w:val="002C3FB3"/>
    <w:rsid w:val="002C41FA"/>
    <w:rsid w:val="002C47E5"/>
    <w:rsid w:val="002C4EED"/>
    <w:rsid w:val="002C5167"/>
    <w:rsid w:val="002C5485"/>
    <w:rsid w:val="002C6A77"/>
    <w:rsid w:val="002C73BE"/>
    <w:rsid w:val="002D074B"/>
    <w:rsid w:val="002D0A89"/>
    <w:rsid w:val="002D0C93"/>
    <w:rsid w:val="002D148C"/>
    <w:rsid w:val="002D1A4C"/>
    <w:rsid w:val="002D27E3"/>
    <w:rsid w:val="002D2B7F"/>
    <w:rsid w:val="002D50EC"/>
    <w:rsid w:val="002D5BD1"/>
    <w:rsid w:val="002D5DDF"/>
    <w:rsid w:val="002D5F4A"/>
    <w:rsid w:val="002D75B8"/>
    <w:rsid w:val="002D75D8"/>
    <w:rsid w:val="002E0616"/>
    <w:rsid w:val="002E0FE9"/>
    <w:rsid w:val="002E187E"/>
    <w:rsid w:val="002E2301"/>
    <w:rsid w:val="002E23B3"/>
    <w:rsid w:val="002E301A"/>
    <w:rsid w:val="002E319B"/>
    <w:rsid w:val="002E3A6B"/>
    <w:rsid w:val="002E4AE9"/>
    <w:rsid w:val="002E4AF6"/>
    <w:rsid w:val="002E4EBA"/>
    <w:rsid w:val="002E6182"/>
    <w:rsid w:val="002E624F"/>
    <w:rsid w:val="002E63BF"/>
    <w:rsid w:val="002E6458"/>
    <w:rsid w:val="002F0000"/>
    <w:rsid w:val="002F096D"/>
    <w:rsid w:val="002F1C27"/>
    <w:rsid w:val="002F2C14"/>
    <w:rsid w:val="002F2C40"/>
    <w:rsid w:val="002F326A"/>
    <w:rsid w:val="002F3346"/>
    <w:rsid w:val="002F3AF6"/>
    <w:rsid w:val="002F5D93"/>
    <w:rsid w:val="002F601C"/>
    <w:rsid w:val="002F6142"/>
    <w:rsid w:val="002F6156"/>
    <w:rsid w:val="002F6485"/>
    <w:rsid w:val="002F67A1"/>
    <w:rsid w:val="002F69B8"/>
    <w:rsid w:val="002F7A4C"/>
    <w:rsid w:val="002F7B28"/>
    <w:rsid w:val="003032E9"/>
    <w:rsid w:val="00303914"/>
    <w:rsid w:val="00304801"/>
    <w:rsid w:val="003049B9"/>
    <w:rsid w:val="00305117"/>
    <w:rsid w:val="00306360"/>
    <w:rsid w:val="00307BFF"/>
    <w:rsid w:val="00310130"/>
    <w:rsid w:val="003121C7"/>
    <w:rsid w:val="00312292"/>
    <w:rsid w:val="00312B13"/>
    <w:rsid w:val="00312D3C"/>
    <w:rsid w:val="00313163"/>
    <w:rsid w:val="003131D5"/>
    <w:rsid w:val="00314731"/>
    <w:rsid w:val="003160C4"/>
    <w:rsid w:val="00316BBF"/>
    <w:rsid w:val="003201FC"/>
    <w:rsid w:val="003205D5"/>
    <w:rsid w:val="00321DFE"/>
    <w:rsid w:val="00324DE4"/>
    <w:rsid w:val="00325317"/>
    <w:rsid w:val="00326895"/>
    <w:rsid w:val="00327489"/>
    <w:rsid w:val="00327730"/>
    <w:rsid w:val="00330F63"/>
    <w:rsid w:val="00330F65"/>
    <w:rsid w:val="003314E3"/>
    <w:rsid w:val="00331865"/>
    <w:rsid w:val="00332591"/>
    <w:rsid w:val="00332896"/>
    <w:rsid w:val="00332D07"/>
    <w:rsid w:val="003335BD"/>
    <w:rsid w:val="00333E48"/>
    <w:rsid w:val="00334337"/>
    <w:rsid w:val="003347B1"/>
    <w:rsid w:val="00335489"/>
    <w:rsid w:val="00337068"/>
    <w:rsid w:val="00337195"/>
    <w:rsid w:val="00337C5C"/>
    <w:rsid w:val="00341D89"/>
    <w:rsid w:val="00342FF3"/>
    <w:rsid w:val="00343539"/>
    <w:rsid w:val="003447C1"/>
    <w:rsid w:val="00345720"/>
    <w:rsid w:val="00345CD3"/>
    <w:rsid w:val="003462E0"/>
    <w:rsid w:val="00347035"/>
    <w:rsid w:val="00347C6F"/>
    <w:rsid w:val="00351B89"/>
    <w:rsid w:val="0035244F"/>
    <w:rsid w:val="003525C0"/>
    <w:rsid w:val="00355F82"/>
    <w:rsid w:val="0036037A"/>
    <w:rsid w:val="0036098E"/>
    <w:rsid w:val="00361027"/>
    <w:rsid w:val="00361225"/>
    <w:rsid w:val="00361547"/>
    <w:rsid w:val="0036167A"/>
    <w:rsid w:val="0036172F"/>
    <w:rsid w:val="00361C4B"/>
    <w:rsid w:val="003625D2"/>
    <w:rsid w:val="00362CA7"/>
    <w:rsid w:val="0036393C"/>
    <w:rsid w:val="00364B2F"/>
    <w:rsid w:val="00365650"/>
    <w:rsid w:val="003664BD"/>
    <w:rsid w:val="00367AE5"/>
    <w:rsid w:val="00367B84"/>
    <w:rsid w:val="00370905"/>
    <w:rsid w:val="0037408B"/>
    <w:rsid w:val="0037465D"/>
    <w:rsid w:val="00375D12"/>
    <w:rsid w:val="0037664D"/>
    <w:rsid w:val="00377F68"/>
    <w:rsid w:val="00380A75"/>
    <w:rsid w:val="00380DB3"/>
    <w:rsid w:val="00380EB8"/>
    <w:rsid w:val="003814B8"/>
    <w:rsid w:val="00381CE7"/>
    <w:rsid w:val="00381FC1"/>
    <w:rsid w:val="0038333B"/>
    <w:rsid w:val="00383477"/>
    <w:rsid w:val="0038368D"/>
    <w:rsid w:val="0038476D"/>
    <w:rsid w:val="00384BD0"/>
    <w:rsid w:val="00386F2D"/>
    <w:rsid w:val="00386F4A"/>
    <w:rsid w:val="00390873"/>
    <w:rsid w:val="00390C27"/>
    <w:rsid w:val="00391A10"/>
    <w:rsid w:val="0039226F"/>
    <w:rsid w:val="0039457B"/>
    <w:rsid w:val="003947D4"/>
    <w:rsid w:val="003947E2"/>
    <w:rsid w:val="00394A7E"/>
    <w:rsid w:val="0039573C"/>
    <w:rsid w:val="00395928"/>
    <w:rsid w:val="00395FC3"/>
    <w:rsid w:val="003975BA"/>
    <w:rsid w:val="003976D7"/>
    <w:rsid w:val="003A0EE5"/>
    <w:rsid w:val="003A1B7D"/>
    <w:rsid w:val="003A1E6D"/>
    <w:rsid w:val="003A3C5C"/>
    <w:rsid w:val="003A4E2B"/>
    <w:rsid w:val="003A581B"/>
    <w:rsid w:val="003A67FA"/>
    <w:rsid w:val="003A6D61"/>
    <w:rsid w:val="003A737A"/>
    <w:rsid w:val="003B0674"/>
    <w:rsid w:val="003B2462"/>
    <w:rsid w:val="003B3362"/>
    <w:rsid w:val="003B6029"/>
    <w:rsid w:val="003B68E3"/>
    <w:rsid w:val="003B6F8D"/>
    <w:rsid w:val="003B7D15"/>
    <w:rsid w:val="003C081C"/>
    <w:rsid w:val="003C1952"/>
    <w:rsid w:val="003C1D89"/>
    <w:rsid w:val="003C2764"/>
    <w:rsid w:val="003C323A"/>
    <w:rsid w:val="003C32CD"/>
    <w:rsid w:val="003C361A"/>
    <w:rsid w:val="003C4895"/>
    <w:rsid w:val="003C4CFD"/>
    <w:rsid w:val="003C5ADD"/>
    <w:rsid w:val="003C5E66"/>
    <w:rsid w:val="003C6EC4"/>
    <w:rsid w:val="003C75B9"/>
    <w:rsid w:val="003C7CDC"/>
    <w:rsid w:val="003C7F0C"/>
    <w:rsid w:val="003D0256"/>
    <w:rsid w:val="003D1C62"/>
    <w:rsid w:val="003D2165"/>
    <w:rsid w:val="003D3EC5"/>
    <w:rsid w:val="003D3F0C"/>
    <w:rsid w:val="003D3F3A"/>
    <w:rsid w:val="003D4478"/>
    <w:rsid w:val="003D4A51"/>
    <w:rsid w:val="003D5366"/>
    <w:rsid w:val="003D5D50"/>
    <w:rsid w:val="003D6928"/>
    <w:rsid w:val="003D7238"/>
    <w:rsid w:val="003D7977"/>
    <w:rsid w:val="003D7FD5"/>
    <w:rsid w:val="003E085C"/>
    <w:rsid w:val="003E13F2"/>
    <w:rsid w:val="003E2D2F"/>
    <w:rsid w:val="003E3055"/>
    <w:rsid w:val="003E38B4"/>
    <w:rsid w:val="003E4133"/>
    <w:rsid w:val="003E56CB"/>
    <w:rsid w:val="003E5A74"/>
    <w:rsid w:val="003E652F"/>
    <w:rsid w:val="003E74F4"/>
    <w:rsid w:val="003E792D"/>
    <w:rsid w:val="003F0A28"/>
    <w:rsid w:val="003F28E1"/>
    <w:rsid w:val="003F2D27"/>
    <w:rsid w:val="003F2D3F"/>
    <w:rsid w:val="003F50B2"/>
    <w:rsid w:val="003F59E5"/>
    <w:rsid w:val="003F5A6C"/>
    <w:rsid w:val="003F615A"/>
    <w:rsid w:val="003F64BD"/>
    <w:rsid w:val="003F6639"/>
    <w:rsid w:val="003F77B4"/>
    <w:rsid w:val="00400589"/>
    <w:rsid w:val="00401A55"/>
    <w:rsid w:val="00401D5A"/>
    <w:rsid w:val="004028B2"/>
    <w:rsid w:val="0040373A"/>
    <w:rsid w:val="0040405D"/>
    <w:rsid w:val="004071F4"/>
    <w:rsid w:val="00410C2B"/>
    <w:rsid w:val="00410F02"/>
    <w:rsid w:val="00411297"/>
    <w:rsid w:val="0041194A"/>
    <w:rsid w:val="00414A3C"/>
    <w:rsid w:val="004152CB"/>
    <w:rsid w:val="00415972"/>
    <w:rsid w:val="00416510"/>
    <w:rsid w:val="00416F6F"/>
    <w:rsid w:val="00417A46"/>
    <w:rsid w:val="00417B2C"/>
    <w:rsid w:val="0042131E"/>
    <w:rsid w:val="00421BD9"/>
    <w:rsid w:val="00424F55"/>
    <w:rsid w:val="0042502A"/>
    <w:rsid w:val="004250FE"/>
    <w:rsid w:val="004253B3"/>
    <w:rsid w:val="0042585F"/>
    <w:rsid w:val="004261CA"/>
    <w:rsid w:val="004267ED"/>
    <w:rsid w:val="00426CE8"/>
    <w:rsid w:val="00426DF8"/>
    <w:rsid w:val="00430080"/>
    <w:rsid w:val="004303D4"/>
    <w:rsid w:val="00430E1A"/>
    <w:rsid w:val="00432237"/>
    <w:rsid w:val="00432500"/>
    <w:rsid w:val="0043315D"/>
    <w:rsid w:val="00433EFB"/>
    <w:rsid w:val="0043648E"/>
    <w:rsid w:val="004368E2"/>
    <w:rsid w:val="00436F3E"/>
    <w:rsid w:val="004407F2"/>
    <w:rsid w:val="004409F0"/>
    <w:rsid w:val="00440A03"/>
    <w:rsid w:val="0044198F"/>
    <w:rsid w:val="004425B5"/>
    <w:rsid w:val="00442D9A"/>
    <w:rsid w:val="0044333B"/>
    <w:rsid w:val="004442F7"/>
    <w:rsid w:val="00444918"/>
    <w:rsid w:val="004452DF"/>
    <w:rsid w:val="00445AA5"/>
    <w:rsid w:val="004469B8"/>
    <w:rsid w:val="00450A88"/>
    <w:rsid w:val="004510DE"/>
    <w:rsid w:val="0045140E"/>
    <w:rsid w:val="00451724"/>
    <w:rsid w:val="004525A3"/>
    <w:rsid w:val="0045334D"/>
    <w:rsid w:val="004542F9"/>
    <w:rsid w:val="00454A57"/>
    <w:rsid w:val="0045603B"/>
    <w:rsid w:val="00456147"/>
    <w:rsid w:val="004600D0"/>
    <w:rsid w:val="0046076A"/>
    <w:rsid w:val="00460BF4"/>
    <w:rsid w:val="0046231A"/>
    <w:rsid w:val="00462FAC"/>
    <w:rsid w:val="004630B9"/>
    <w:rsid w:val="00463340"/>
    <w:rsid w:val="0046361A"/>
    <w:rsid w:val="004647D1"/>
    <w:rsid w:val="00465288"/>
    <w:rsid w:val="00465EDE"/>
    <w:rsid w:val="00466DD3"/>
    <w:rsid w:val="004700DC"/>
    <w:rsid w:val="00470DCC"/>
    <w:rsid w:val="00470F32"/>
    <w:rsid w:val="00471CD6"/>
    <w:rsid w:val="004726E4"/>
    <w:rsid w:val="00472ADD"/>
    <w:rsid w:val="0047343C"/>
    <w:rsid w:val="00473AF5"/>
    <w:rsid w:val="00473D6B"/>
    <w:rsid w:val="00475AA4"/>
    <w:rsid w:val="00480A63"/>
    <w:rsid w:val="00480B8B"/>
    <w:rsid w:val="004829DF"/>
    <w:rsid w:val="00482F08"/>
    <w:rsid w:val="0048321A"/>
    <w:rsid w:val="00483C91"/>
    <w:rsid w:val="004855EB"/>
    <w:rsid w:val="00485B05"/>
    <w:rsid w:val="00485E81"/>
    <w:rsid w:val="00490582"/>
    <w:rsid w:val="0049298D"/>
    <w:rsid w:val="00493705"/>
    <w:rsid w:val="0049382A"/>
    <w:rsid w:val="00493B35"/>
    <w:rsid w:val="00493D38"/>
    <w:rsid w:val="0049425B"/>
    <w:rsid w:val="00494532"/>
    <w:rsid w:val="00495510"/>
    <w:rsid w:val="004961B9"/>
    <w:rsid w:val="004A02C5"/>
    <w:rsid w:val="004A2BED"/>
    <w:rsid w:val="004A33EB"/>
    <w:rsid w:val="004A4801"/>
    <w:rsid w:val="004A4C42"/>
    <w:rsid w:val="004A5AE9"/>
    <w:rsid w:val="004A6843"/>
    <w:rsid w:val="004A6CB8"/>
    <w:rsid w:val="004A7640"/>
    <w:rsid w:val="004B0CAA"/>
    <w:rsid w:val="004B147F"/>
    <w:rsid w:val="004B15BB"/>
    <w:rsid w:val="004B2716"/>
    <w:rsid w:val="004B2796"/>
    <w:rsid w:val="004B2FBF"/>
    <w:rsid w:val="004B5396"/>
    <w:rsid w:val="004B6A65"/>
    <w:rsid w:val="004B715B"/>
    <w:rsid w:val="004B72F1"/>
    <w:rsid w:val="004C0199"/>
    <w:rsid w:val="004C01CB"/>
    <w:rsid w:val="004C0454"/>
    <w:rsid w:val="004C3078"/>
    <w:rsid w:val="004C3233"/>
    <w:rsid w:val="004C41F2"/>
    <w:rsid w:val="004C54A3"/>
    <w:rsid w:val="004C58C9"/>
    <w:rsid w:val="004C6993"/>
    <w:rsid w:val="004C6ECA"/>
    <w:rsid w:val="004D056C"/>
    <w:rsid w:val="004D072E"/>
    <w:rsid w:val="004D1DBC"/>
    <w:rsid w:val="004D29B1"/>
    <w:rsid w:val="004D30E2"/>
    <w:rsid w:val="004D3F28"/>
    <w:rsid w:val="004D6593"/>
    <w:rsid w:val="004D7385"/>
    <w:rsid w:val="004D7E0C"/>
    <w:rsid w:val="004E1C6E"/>
    <w:rsid w:val="004E2280"/>
    <w:rsid w:val="004E3C43"/>
    <w:rsid w:val="004E400E"/>
    <w:rsid w:val="004E4221"/>
    <w:rsid w:val="004E465F"/>
    <w:rsid w:val="004E4A1E"/>
    <w:rsid w:val="004E4B8E"/>
    <w:rsid w:val="004E5DBC"/>
    <w:rsid w:val="004E63BE"/>
    <w:rsid w:val="004E6B51"/>
    <w:rsid w:val="004E6F1D"/>
    <w:rsid w:val="004E7208"/>
    <w:rsid w:val="004E740A"/>
    <w:rsid w:val="004E7604"/>
    <w:rsid w:val="004F0003"/>
    <w:rsid w:val="004F109E"/>
    <w:rsid w:val="004F15B5"/>
    <w:rsid w:val="004F1EC5"/>
    <w:rsid w:val="004F4E14"/>
    <w:rsid w:val="004F4E4B"/>
    <w:rsid w:val="004F5D0F"/>
    <w:rsid w:val="004F6DF7"/>
    <w:rsid w:val="004F735C"/>
    <w:rsid w:val="004F77D4"/>
    <w:rsid w:val="004F78FC"/>
    <w:rsid w:val="004F7B1F"/>
    <w:rsid w:val="00500EF5"/>
    <w:rsid w:val="00501E90"/>
    <w:rsid w:val="0050263A"/>
    <w:rsid w:val="00502A51"/>
    <w:rsid w:val="00504FB3"/>
    <w:rsid w:val="00506373"/>
    <w:rsid w:val="00506A24"/>
    <w:rsid w:val="00510122"/>
    <w:rsid w:val="00511D97"/>
    <w:rsid w:val="00511DBB"/>
    <w:rsid w:val="005133F2"/>
    <w:rsid w:val="00513F12"/>
    <w:rsid w:val="00514EA9"/>
    <w:rsid w:val="0051540C"/>
    <w:rsid w:val="005166F9"/>
    <w:rsid w:val="00516997"/>
    <w:rsid w:val="00520D19"/>
    <w:rsid w:val="005212C1"/>
    <w:rsid w:val="00521898"/>
    <w:rsid w:val="00521DCB"/>
    <w:rsid w:val="00521E0E"/>
    <w:rsid w:val="00522B4C"/>
    <w:rsid w:val="00522D4C"/>
    <w:rsid w:val="00523CA2"/>
    <w:rsid w:val="00524325"/>
    <w:rsid w:val="0052594F"/>
    <w:rsid w:val="005266EB"/>
    <w:rsid w:val="0052687A"/>
    <w:rsid w:val="00526C26"/>
    <w:rsid w:val="00530201"/>
    <w:rsid w:val="00532A21"/>
    <w:rsid w:val="005339FF"/>
    <w:rsid w:val="0053462F"/>
    <w:rsid w:val="00535619"/>
    <w:rsid w:val="00535DD3"/>
    <w:rsid w:val="00535E75"/>
    <w:rsid w:val="00536141"/>
    <w:rsid w:val="00536401"/>
    <w:rsid w:val="005366F3"/>
    <w:rsid w:val="00536DE0"/>
    <w:rsid w:val="005403F0"/>
    <w:rsid w:val="005412B2"/>
    <w:rsid w:val="005413B9"/>
    <w:rsid w:val="0054166D"/>
    <w:rsid w:val="00541681"/>
    <w:rsid w:val="005418FD"/>
    <w:rsid w:val="00541CE3"/>
    <w:rsid w:val="00541E38"/>
    <w:rsid w:val="00542B21"/>
    <w:rsid w:val="00543AE8"/>
    <w:rsid w:val="00545848"/>
    <w:rsid w:val="00551241"/>
    <w:rsid w:val="005519D5"/>
    <w:rsid w:val="005528DA"/>
    <w:rsid w:val="00552B59"/>
    <w:rsid w:val="00552B83"/>
    <w:rsid w:val="005534A3"/>
    <w:rsid w:val="00553FF2"/>
    <w:rsid w:val="00554BF1"/>
    <w:rsid w:val="00554E9B"/>
    <w:rsid w:val="00555411"/>
    <w:rsid w:val="00555D65"/>
    <w:rsid w:val="0056048A"/>
    <w:rsid w:val="00560A01"/>
    <w:rsid w:val="00561E98"/>
    <w:rsid w:val="005637CD"/>
    <w:rsid w:val="00563D14"/>
    <w:rsid w:val="005645A7"/>
    <w:rsid w:val="00564CEA"/>
    <w:rsid w:val="005662F4"/>
    <w:rsid w:val="00566D88"/>
    <w:rsid w:val="0057012D"/>
    <w:rsid w:val="00570C6A"/>
    <w:rsid w:val="005714E6"/>
    <w:rsid w:val="005715EB"/>
    <w:rsid w:val="005734A9"/>
    <w:rsid w:val="00573DCD"/>
    <w:rsid w:val="005757B0"/>
    <w:rsid w:val="00575927"/>
    <w:rsid w:val="00575CB8"/>
    <w:rsid w:val="00576166"/>
    <w:rsid w:val="0057667C"/>
    <w:rsid w:val="00577F7F"/>
    <w:rsid w:val="005800C5"/>
    <w:rsid w:val="00580419"/>
    <w:rsid w:val="00580EEA"/>
    <w:rsid w:val="00582239"/>
    <w:rsid w:val="00582997"/>
    <w:rsid w:val="00583A86"/>
    <w:rsid w:val="00583D67"/>
    <w:rsid w:val="00584C9B"/>
    <w:rsid w:val="00585EE0"/>
    <w:rsid w:val="0058615D"/>
    <w:rsid w:val="0059046D"/>
    <w:rsid w:val="00590844"/>
    <w:rsid w:val="00590AA0"/>
    <w:rsid w:val="00590EEF"/>
    <w:rsid w:val="00592A42"/>
    <w:rsid w:val="00592A57"/>
    <w:rsid w:val="00593188"/>
    <w:rsid w:val="005943CE"/>
    <w:rsid w:val="00594B82"/>
    <w:rsid w:val="0059659A"/>
    <w:rsid w:val="005978D6"/>
    <w:rsid w:val="005A0A21"/>
    <w:rsid w:val="005A0D77"/>
    <w:rsid w:val="005A143F"/>
    <w:rsid w:val="005A1864"/>
    <w:rsid w:val="005A1A5F"/>
    <w:rsid w:val="005A2494"/>
    <w:rsid w:val="005A3028"/>
    <w:rsid w:val="005A31EF"/>
    <w:rsid w:val="005A3296"/>
    <w:rsid w:val="005A4323"/>
    <w:rsid w:val="005A651C"/>
    <w:rsid w:val="005A6BC8"/>
    <w:rsid w:val="005B2138"/>
    <w:rsid w:val="005B34CB"/>
    <w:rsid w:val="005B3D69"/>
    <w:rsid w:val="005B41C6"/>
    <w:rsid w:val="005B47FA"/>
    <w:rsid w:val="005B4B47"/>
    <w:rsid w:val="005B4C35"/>
    <w:rsid w:val="005B4E0B"/>
    <w:rsid w:val="005B5047"/>
    <w:rsid w:val="005B568D"/>
    <w:rsid w:val="005B615B"/>
    <w:rsid w:val="005B689F"/>
    <w:rsid w:val="005B6D0F"/>
    <w:rsid w:val="005B7EFB"/>
    <w:rsid w:val="005C011C"/>
    <w:rsid w:val="005C0929"/>
    <w:rsid w:val="005C20C6"/>
    <w:rsid w:val="005C291E"/>
    <w:rsid w:val="005C29C3"/>
    <w:rsid w:val="005C2EF2"/>
    <w:rsid w:val="005C2F7F"/>
    <w:rsid w:val="005C3B84"/>
    <w:rsid w:val="005C4B88"/>
    <w:rsid w:val="005C5D8C"/>
    <w:rsid w:val="005C78EE"/>
    <w:rsid w:val="005D10AD"/>
    <w:rsid w:val="005D140A"/>
    <w:rsid w:val="005D1748"/>
    <w:rsid w:val="005D316A"/>
    <w:rsid w:val="005D48E4"/>
    <w:rsid w:val="005D6753"/>
    <w:rsid w:val="005D6ACA"/>
    <w:rsid w:val="005D6FB2"/>
    <w:rsid w:val="005D77ED"/>
    <w:rsid w:val="005D786E"/>
    <w:rsid w:val="005E0DC6"/>
    <w:rsid w:val="005E0EC8"/>
    <w:rsid w:val="005E23B8"/>
    <w:rsid w:val="005E2E9C"/>
    <w:rsid w:val="005E3225"/>
    <w:rsid w:val="005E34F8"/>
    <w:rsid w:val="005E36DC"/>
    <w:rsid w:val="005E3E94"/>
    <w:rsid w:val="005E4B08"/>
    <w:rsid w:val="005E5766"/>
    <w:rsid w:val="005E6400"/>
    <w:rsid w:val="005E64F2"/>
    <w:rsid w:val="005E7360"/>
    <w:rsid w:val="005E7791"/>
    <w:rsid w:val="005E796F"/>
    <w:rsid w:val="005F0F0D"/>
    <w:rsid w:val="005F258A"/>
    <w:rsid w:val="005F32F7"/>
    <w:rsid w:val="005F3561"/>
    <w:rsid w:val="005F3637"/>
    <w:rsid w:val="005F3683"/>
    <w:rsid w:val="005F3D75"/>
    <w:rsid w:val="005F5722"/>
    <w:rsid w:val="005F573D"/>
    <w:rsid w:val="005F637C"/>
    <w:rsid w:val="005F68AB"/>
    <w:rsid w:val="005F78A4"/>
    <w:rsid w:val="00600560"/>
    <w:rsid w:val="006019A7"/>
    <w:rsid w:val="0060221E"/>
    <w:rsid w:val="006024D6"/>
    <w:rsid w:val="00605207"/>
    <w:rsid w:val="006067D6"/>
    <w:rsid w:val="00606B32"/>
    <w:rsid w:val="006077C9"/>
    <w:rsid w:val="006110A6"/>
    <w:rsid w:val="006130FC"/>
    <w:rsid w:val="006138B6"/>
    <w:rsid w:val="00615718"/>
    <w:rsid w:val="00615B66"/>
    <w:rsid w:val="006175DE"/>
    <w:rsid w:val="00620335"/>
    <w:rsid w:val="00620760"/>
    <w:rsid w:val="006239C1"/>
    <w:rsid w:val="006250DA"/>
    <w:rsid w:val="00626471"/>
    <w:rsid w:val="00627810"/>
    <w:rsid w:val="006301C8"/>
    <w:rsid w:val="00630FE0"/>
    <w:rsid w:val="006316C5"/>
    <w:rsid w:val="00631CCB"/>
    <w:rsid w:val="00632202"/>
    <w:rsid w:val="00633439"/>
    <w:rsid w:val="006336DB"/>
    <w:rsid w:val="00634DED"/>
    <w:rsid w:val="0063502E"/>
    <w:rsid w:val="00636E6D"/>
    <w:rsid w:val="006379C2"/>
    <w:rsid w:val="00637DF9"/>
    <w:rsid w:val="006401CA"/>
    <w:rsid w:val="006413A7"/>
    <w:rsid w:val="0064246D"/>
    <w:rsid w:val="00644900"/>
    <w:rsid w:val="00644F2A"/>
    <w:rsid w:val="00645983"/>
    <w:rsid w:val="00646516"/>
    <w:rsid w:val="00646605"/>
    <w:rsid w:val="00650604"/>
    <w:rsid w:val="00651BEA"/>
    <w:rsid w:val="0065260F"/>
    <w:rsid w:val="00652C25"/>
    <w:rsid w:val="00653D90"/>
    <w:rsid w:val="00653EE4"/>
    <w:rsid w:val="006552FF"/>
    <w:rsid w:val="006555BF"/>
    <w:rsid w:val="00655B31"/>
    <w:rsid w:val="0065611C"/>
    <w:rsid w:val="006563A0"/>
    <w:rsid w:val="00657417"/>
    <w:rsid w:val="00661380"/>
    <w:rsid w:val="00662470"/>
    <w:rsid w:val="0066268A"/>
    <w:rsid w:val="00663055"/>
    <w:rsid w:val="0066349A"/>
    <w:rsid w:val="00663ABF"/>
    <w:rsid w:val="0066409C"/>
    <w:rsid w:val="00664428"/>
    <w:rsid w:val="00664CC5"/>
    <w:rsid w:val="00666187"/>
    <w:rsid w:val="00666CE2"/>
    <w:rsid w:val="0066755E"/>
    <w:rsid w:val="00667EBD"/>
    <w:rsid w:val="0067062B"/>
    <w:rsid w:val="00670D24"/>
    <w:rsid w:val="0067110B"/>
    <w:rsid w:val="00671564"/>
    <w:rsid w:val="00671D3D"/>
    <w:rsid w:val="00671E2F"/>
    <w:rsid w:val="00674091"/>
    <w:rsid w:val="006747F2"/>
    <w:rsid w:val="00674CEA"/>
    <w:rsid w:val="00675005"/>
    <w:rsid w:val="00675CF3"/>
    <w:rsid w:val="00675F92"/>
    <w:rsid w:val="00677EA7"/>
    <w:rsid w:val="00680127"/>
    <w:rsid w:val="00680136"/>
    <w:rsid w:val="00680269"/>
    <w:rsid w:val="00680644"/>
    <w:rsid w:val="00682DDC"/>
    <w:rsid w:val="00684CE8"/>
    <w:rsid w:val="00685227"/>
    <w:rsid w:val="00685841"/>
    <w:rsid w:val="0068751E"/>
    <w:rsid w:val="00687A29"/>
    <w:rsid w:val="0069083A"/>
    <w:rsid w:val="00690CDA"/>
    <w:rsid w:val="00690D1B"/>
    <w:rsid w:val="00692703"/>
    <w:rsid w:val="00692B51"/>
    <w:rsid w:val="00693194"/>
    <w:rsid w:val="00693409"/>
    <w:rsid w:val="006935EA"/>
    <w:rsid w:val="00695983"/>
    <w:rsid w:val="00696D18"/>
    <w:rsid w:val="00697A5F"/>
    <w:rsid w:val="006A008F"/>
    <w:rsid w:val="006A13E0"/>
    <w:rsid w:val="006A3281"/>
    <w:rsid w:val="006A3B67"/>
    <w:rsid w:val="006A44A8"/>
    <w:rsid w:val="006A4AA9"/>
    <w:rsid w:val="006A5255"/>
    <w:rsid w:val="006A5A9F"/>
    <w:rsid w:val="006A5D9E"/>
    <w:rsid w:val="006A7BEE"/>
    <w:rsid w:val="006B0742"/>
    <w:rsid w:val="006B0789"/>
    <w:rsid w:val="006B27A1"/>
    <w:rsid w:val="006B2B05"/>
    <w:rsid w:val="006B2EEF"/>
    <w:rsid w:val="006B3CEC"/>
    <w:rsid w:val="006B4B97"/>
    <w:rsid w:val="006B4EA9"/>
    <w:rsid w:val="006B50C9"/>
    <w:rsid w:val="006B52F2"/>
    <w:rsid w:val="006B5946"/>
    <w:rsid w:val="006B5A64"/>
    <w:rsid w:val="006B75AE"/>
    <w:rsid w:val="006B7BCD"/>
    <w:rsid w:val="006B7FA5"/>
    <w:rsid w:val="006C0803"/>
    <w:rsid w:val="006C0C4C"/>
    <w:rsid w:val="006C1955"/>
    <w:rsid w:val="006C1E22"/>
    <w:rsid w:val="006C3E8F"/>
    <w:rsid w:val="006C45CD"/>
    <w:rsid w:val="006C54B9"/>
    <w:rsid w:val="006C63F0"/>
    <w:rsid w:val="006C65C3"/>
    <w:rsid w:val="006C6DE3"/>
    <w:rsid w:val="006D237A"/>
    <w:rsid w:val="006D2439"/>
    <w:rsid w:val="006D31FD"/>
    <w:rsid w:val="006D3754"/>
    <w:rsid w:val="006D43F3"/>
    <w:rsid w:val="006D460C"/>
    <w:rsid w:val="006D4C6C"/>
    <w:rsid w:val="006D4EEC"/>
    <w:rsid w:val="006D70D5"/>
    <w:rsid w:val="006D75E8"/>
    <w:rsid w:val="006D7C51"/>
    <w:rsid w:val="006E1078"/>
    <w:rsid w:val="006E13BF"/>
    <w:rsid w:val="006E1C57"/>
    <w:rsid w:val="006E1C99"/>
    <w:rsid w:val="006E1FE4"/>
    <w:rsid w:val="006E25C5"/>
    <w:rsid w:val="006E2E91"/>
    <w:rsid w:val="006E37DF"/>
    <w:rsid w:val="006E3F14"/>
    <w:rsid w:val="006E4264"/>
    <w:rsid w:val="006E43A4"/>
    <w:rsid w:val="006E4971"/>
    <w:rsid w:val="006E523E"/>
    <w:rsid w:val="006E56CF"/>
    <w:rsid w:val="006E5A61"/>
    <w:rsid w:val="006E699A"/>
    <w:rsid w:val="006E69A6"/>
    <w:rsid w:val="006E6B0B"/>
    <w:rsid w:val="006E6C31"/>
    <w:rsid w:val="006E7170"/>
    <w:rsid w:val="006E726A"/>
    <w:rsid w:val="006E752D"/>
    <w:rsid w:val="006E798D"/>
    <w:rsid w:val="006F13B0"/>
    <w:rsid w:val="006F13BB"/>
    <w:rsid w:val="006F36EC"/>
    <w:rsid w:val="006F4235"/>
    <w:rsid w:val="006F42C2"/>
    <w:rsid w:val="006F5CE8"/>
    <w:rsid w:val="006F5E72"/>
    <w:rsid w:val="006F667B"/>
    <w:rsid w:val="0070002A"/>
    <w:rsid w:val="00700114"/>
    <w:rsid w:val="007003C5"/>
    <w:rsid w:val="00700E5A"/>
    <w:rsid w:val="007018C7"/>
    <w:rsid w:val="00701AE8"/>
    <w:rsid w:val="00701D6C"/>
    <w:rsid w:val="0070253F"/>
    <w:rsid w:val="007029F5"/>
    <w:rsid w:val="00702A3C"/>
    <w:rsid w:val="0070306D"/>
    <w:rsid w:val="0070355A"/>
    <w:rsid w:val="00703A84"/>
    <w:rsid w:val="00704249"/>
    <w:rsid w:val="007046CB"/>
    <w:rsid w:val="0070616A"/>
    <w:rsid w:val="007068D3"/>
    <w:rsid w:val="00706C0E"/>
    <w:rsid w:val="0070740C"/>
    <w:rsid w:val="00710D7B"/>
    <w:rsid w:val="00711C87"/>
    <w:rsid w:val="0071203F"/>
    <w:rsid w:val="007121EF"/>
    <w:rsid w:val="00712E0B"/>
    <w:rsid w:val="00715191"/>
    <w:rsid w:val="0071535A"/>
    <w:rsid w:val="0071550F"/>
    <w:rsid w:val="0071560E"/>
    <w:rsid w:val="00716074"/>
    <w:rsid w:val="007165B0"/>
    <w:rsid w:val="007177AE"/>
    <w:rsid w:val="007177E0"/>
    <w:rsid w:val="00717A4C"/>
    <w:rsid w:val="00717D3C"/>
    <w:rsid w:val="00720CD5"/>
    <w:rsid w:val="00721BCC"/>
    <w:rsid w:val="00721CE2"/>
    <w:rsid w:val="00721DD5"/>
    <w:rsid w:val="0072214E"/>
    <w:rsid w:val="00722614"/>
    <w:rsid w:val="00722D46"/>
    <w:rsid w:val="007243F2"/>
    <w:rsid w:val="007250B6"/>
    <w:rsid w:val="0072510D"/>
    <w:rsid w:val="007253A8"/>
    <w:rsid w:val="00725A8B"/>
    <w:rsid w:val="00725EB5"/>
    <w:rsid w:val="00727C48"/>
    <w:rsid w:val="00727CEE"/>
    <w:rsid w:val="0073071E"/>
    <w:rsid w:val="00731757"/>
    <w:rsid w:val="00731C39"/>
    <w:rsid w:val="007326A7"/>
    <w:rsid w:val="007330FD"/>
    <w:rsid w:val="0073465E"/>
    <w:rsid w:val="0073512C"/>
    <w:rsid w:val="00735372"/>
    <w:rsid w:val="00735FDB"/>
    <w:rsid w:val="007364F8"/>
    <w:rsid w:val="00737451"/>
    <w:rsid w:val="007406DE"/>
    <w:rsid w:val="00740CA7"/>
    <w:rsid w:val="007427A2"/>
    <w:rsid w:val="00743CF6"/>
    <w:rsid w:val="007442E5"/>
    <w:rsid w:val="00744909"/>
    <w:rsid w:val="00744A54"/>
    <w:rsid w:val="00745994"/>
    <w:rsid w:val="0074733F"/>
    <w:rsid w:val="007501D0"/>
    <w:rsid w:val="00750C2F"/>
    <w:rsid w:val="00750C88"/>
    <w:rsid w:val="0075125C"/>
    <w:rsid w:val="007534BA"/>
    <w:rsid w:val="00755C79"/>
    <w:rsid w:val="007564A9"/>
    <w:rsid w:val="00757C45"/>
    <w:rsid w:val="007605AF"/>
    <w:rsid w:val="00760A3C"/>
    <w:rsid w:val="00762F74"/>
    <w:rsid w:val="00763502"/>
    <w:rsid w:val="00763B0B"/>
    <w:rsid w:val="00764A8D"/>
    <w:rsid w:val="00766561"/>
    <w:rsid w:val="007665EC"/>
    <w:rsid w:val="007668ED"/>
    <w:rsid w:val="0077086C"/>
    <w:rsid w:val="00770E69"/>
    <w:rsid w:val="0077172A"/>
    <w:rsid w:val="007717B9"/>
    <w:rsid w:val="007717CE"/>
    <w:rsid w:val="007723AE"/>
    <w:rsid w:val="007726DA"/>
    <w:rsid w:val="0077288C"/>
    <w:rsid w:val="00772D64"/>
    <w:rsid w:val="00773950"/>
    <w:rsid w:val="00774A17"/>
    <w:rsid w:val="00775219"/>
    <w:rsid w:val="00776030"/>
    <w:rsid w:val="00776724"/>
    <w:rsid w:val="00776DD9"/>
    <w:rsid w:val="00777233"/>
    <w:rsid w:val="00781917"/>
    <w:rsid w:val="00781A8C"/>
    <w:rsid w:val="00783891"/>
    <w:rsid w:val="00783BE1"/>
    <w:rsid w:val="00783F89"/>
    <w:rsid w:val="007841BC"/>
    <w:rsid w:val="0078442A"/>
    <w:rsid w:val="007855DE"/>
    <w:rsid w:val="007878C1"/>
    <w:rsid w:val="007913FC"/>
    <w:rsid w:val="007919DF"/>
    <w:rsid w:val="00791C92"/>
    <w:rsid w:val="00791EF6"/>
    <w:rsid w:val="007925E7"/>
    <w:rsid w:val="0079363C"/>
    <w:rsid w:val="00793849"/>
    <w:rsid w:val="00793E4B"/>
    <w:rsid w:val="00793FCF"/>
    <w:rsid w:val="00794941"/>
    <w:rsid w:val="00794E78"/>
    <w:rsid w:val="00795A01"/>
    <w:rsid w:val="00795ACA"/>
    <w:rsid w:val="00795C08"/>
    <w:rsid w:val="00796CC3"/>
    <w:rsid w:val="0079702C"/>
    <w:rsid w:val="00797CFE"/>
    <w:rsid w:val="00797E49"/>
    <w:rsid w:val="007A1B68"/>
    <w:rsid w:val="007A1EA1"/>
    <w:rsid w:val="007A24A8"/>
    <w:rsid w:val="007A2C2F"/>
    <w:rsid w:val="007A2F84"/>
    <w:rsid w:val="007A4749"/>
    <w:rsid w:val="007A4CCD"/>
    <w:rsid w:val="007A56C7"/>
    <w:rsid w:val="007A5B45"/>
    <w:rsid w:val="007A65CA"/>
    <w:rsid w:val="007A67FD"/>
    <w:rsid w:val="007A69B4"/>
    <w:rsid w:val="007A6E8D"/>
    <w:rsid w:val="007A76C0"/>
    <w:rsid w:val="007A7E2E"/>
    <w:rsid w:val="007A7F1E"/>
    <w:rsid w:val="007B08EC"/>
    <w:rsid w:val="007B1EFB"/>
    <w:rsid w:val="007B69AC"/>
    <w:rsid w:val="007B72EC"/>
    <w:rsid w:val="007B7B39"/>
    <w:rsid w:val="007B7C92"/>
    <w:rsid w:val="007C003A"/>
    <w:rsid w:val="007C04FD"/>
    <w:rsid w:val="007C0D3D"/>
    <w:rsid w:val="007C192F"/>
    <w:rsid w:val="007C311D"/>
    <w:rsid w:val="007C3937"/>
    <w:rsid w:val="007C3EE6"/>
    <w:rsid w:val="007C4020"/>
    <w:rsid w:val="007C4486"/>
    <w:rsid w:val="007C4AEA"/>
    <w:rsid w:val="007C4CB1"/>
    <w:rsid w:val="007C7692"/>
    <w:rsid w:val="007C7A32"/>
    <w:rsid w:val="007D0670"/>
    <w:rsid w:val="007D0E08"/>
    <w:rsid w:val="007D13D7"/>
    <w:rsid w:val="007D2F4F"/>
    <w:rsid w:val="007D2F87"/>
    <w:rsid w:val="007D3D6E"/>
    <w:rsid w:val="007D48E7"/>
    <w:rsid w:val="007D4C5F"/>
    <w:rsid w:val="007D52AA"/>
    <w:rsid w:val="007D54DF"/>
    <w:rsid w:val="007D5EA4"/>
    <w:rsid w:val="007D6CF9"/>
    <w:rsid w:val="007D757A"/>
    <w:rsid w:val="007D75F7"/>
    <w:rsid w:val="007E04DF"/>
    <w:rsid w:val="007E0AF4"/>
    <w:rsid w:val="007E2AE3"/>
    <w:rsid w:val="007E2F60"/>
    <w:rsid w:val="007E3199"/>
    <w:rsid w:val="007E34D2"/>
    <w:rsid w:val="007E42FB"/>
    <w:rsid w:val="007E49F0"/>
    <w:rsid w:val="007E5538"/>
    <w:rsid w:val="007E5981"/>
    <w:rsid w:val="007E638F"/>
    <w:rsid w:val="007E692C"/>
    <w:rsid w:val="007E7AAA"/>
    <w:rsid w:val="007F0C8B"/>
    <w:rsid w:val="007F0FDA"/>
    <w:rsid w:val="007F1084"/>
    <w:rsid w:val="007F13D8"/>
    <w:rsid w:val="007F1973"/>
    <w:rsid w:val="007F22FC"/>
    <w:rsid w:val="007F2695"/>
    <w:rsid w:val="007F294F"/>
    <w:rsid w:val="007F2B07"/>
    <w:rsid w:val="007F2EE2"/>
    <w:rsid w:val="007F2F1F"/>
    <w:rsid w:val="007F4856"/>
    <w:rsid w:val="007F4ACF"/>
    <w:rsid w:val="007F5867"/>
    <w:rsid w:val="007F5CCF"/>
    <w:rsid w:val="007F664F"/>
    <w:rsid w:val="007F68BB"/>
    <w:rsid w:val="007F6A5E"/>
    <w:rsid w:val="008003C4"/>
    <w:rsid w:val="00800ECA"/>
    <w:rsid w:val="0080164A"/>
    <w:rsid w:val="008016D2"/>
    <w:rsid w:val="00801702"/>
    <w:rsid w:val="00802211"/>
    <w:rsid w:val="008036A2"/>
    <w:rsid w:val="00803B1C"/>
    <w:rsid w:val="00804946"/>
    <w:rsid w:val="00804BEE"/>
    <w:rsid w:val="00804E73"/>
    <w:rsid w:val="00805902"/>
    <w:rsid w:val="0080609C"/>
    <w:rsid w:val="00806C24"/>
    <w:rsid w:val="00806FC5"/>
    <w:rsid w:val="008071A2"/>
    <w:rsid w:val="008073DD"/>
    <w:rsid w:val="00807E73"/>
    <w:rsid w:val="00810A47"/>
    <w:rsid w:val="00812EDF"/>
    <w:rsid w:val="0081486E"/>
    <w:rsid w:val="0081533B"/>
    <w:rsid w:val="008154B1"/>
    <w:rsid w:val="00815FEC"/>
    <w:rsid w:val="00816B47"/>
    <w:rsid w:val="00816C06"/>
    <w:rsid w:val="00816C74"/>
    <w:rsid w:val="00820015"/>
    <w:rsid w:val="00820A48"/>
    <w:rsid w:val="00821068"/>
    <w:rsid w:val="008210A0"/>
    <w:rsid w:val="00821EC9"/>
    <w:rsid w:val="00822DE3"/>
    <w:rsid w:val="0082324C"/>
    <w:rsid w:val="008256F8"/>
    <w:rsid w:val="00825FDB"/>
    <w:rsid w:val="00830ACD"/>
    <w:rsid w:val="00831232"/>
    <w:rsid w:val="0083155C"/>
    <w:rsid w:val="00832241"/>
    <w:rsid w:val="0083293A"/>
    <w:rsid w:val="00832B3C"/>
    <w:rsid w:val="00833F64"/>
    <w:rsid w:val="008345BD"/>
    <w:rsid w:val="00834C3D"/>
    <w:rsid w:val="00834EBA"/>
    <w:rsid w:val="00835BA8"/>
    <w:rsid w:val="00836390"/>
    <w:rsid w:val="0083700C"/>
    <w:rsid w:val="00840AA0"/>
    <w:rsid w:val="00841340"/>
    <w:rsid w:val="00841971"/>
    <w:rsid w:val="00841C88"/>
    <w:rsid w:val="00842831"/>
    <w:rsid w:val="00842BA7"/>
    <w:rsid w:val="00844A29"/>
    <w:rsid w:val="008451B6"/>
    <w:rsid w:val="008453C0"/>
    <w:rsid w:val="00846496"/>
    <w:rsid w:val="00847135"/>
    <w:rsid w:val="00847664"/>
    <w:rsid w:val="00847A40"/>
    <w:rsid w:val="00847D7A"/>
    <w:rsid w:val="008503BD"/>
    <w:rsid w:val="00851111"/>
    <w:rsid w:val="008514D6"/>
    <w:rsid w:val="00852E0D"/>
    <w:rsid w:val="00853EE9"/>
    <w:rsid w:val="008547C7"/>
    <w:rsid w:val="0085588A"/>
    <w:rsid w:val="00855CAF"/>
    <w:rsid w:val="0085787C"/>
    <w:rsid w:val="00857C0B"/>
    <w:rsid w:val="008601DF"/>
    <w:rsid w:val="00860BD7"/>
    <w:rsid w:val="00861043"/>
    <w:rsid w:val="008626C7"/>
    <w:rsid w:val="008628DD"/>
    <w:rsid w:val="00862A71"/>
    <w:rsid w:val="0086355D"/>
    <w:rsid w:val="00864AD1"/>
    <w:rsid w:val="0086502C"/>
    <w:rsid w:val="008679AB"/>
    <w:rsid w:val="00867B07"/>
    <w:rsid w:val="0087017E"/>
    <w:rsid w:val="00871288"/>
    <w:rsid w:val="0087158C"/>
    <w:rsid w:val="00873D2F"/>
    <w:rsid w:val="008742C6"/>
    <w:rsid w:val="00874B4A"/>
    <w:rsid w:val="00874F93"/>
    <w:rsid w:val="0087502D"/>
    <w:rsid w:val="008751E8"/>
    <w:rsid w:val="00875A1B"/>
    <w:rsid w:val="008762A2"/>
    <w:rsid w:val="0087692A"/>
    <w:rsid w:val="00876932"/>
    <w:rsid w:val="00876CA4"/>
    <w:rsid w:val="00876CCA"/>
    <w:rsid w:val="008815F1"/>
    <w:rsid w:val="00881E2A"/>
    <w:rsid w:val="00882C34"/>
    <w:rsid w:val="00882E70"/>
    <w:rsid w:val="00883592"/>
    <w:rsid w:val="0088407E"/>
    <w:rsid w:val="008840CE"/>
    <w:rsid w:val="00884D5E"/>
    <w:rsid w:val="00884F4D"/>
    <w:rsid w:val="00884FEA"/>
    <w:rsid w:val="00886788"/>
    <w:rsid w:val="00886F1E"/>
    <w:rsid w:val="00887CB7"/>
    <w:rsid w:val="00887ECD"/>
    <w:rsid w:val="00892950"/>
    <w:rsid w:val="00895032"/>
    <w:rsid w:val="008951FB"/>
    <w:rsid w:val="0089579A"/>
    <w:rsid w:val="00896B24"/>
    <w:rsid w:val="008A021D"/>
    <w:rsid w:val="008A02F0"/>
    <w:rsid w:val="008A110D"/>
    <w:rsid w:val="008A153D"/>
    <w:rsid w:val="008A1CEE"/>
    <w:rsid w:val="008A250A"/>
    <w:rsid w:val="008A2656"/>
    <w:rsid w:val="008A30E2"/>
    <w:rsid w:val="008A3227"/>
    <w:rsid w:val="008A351B"/>
    <w:rsid w:val="008A37BF"/>
    <w:rsid w:val="008A39D2"/>
    <w:rsid w:val="008A3B87"/>
    <w:rsid w:val="008A47E9"/>
    <w:rsid w:val="008A4C70"/>
    <w:rsid w:val="008A5B82"/>
    <w:rsid w:val="008A5C42"/>
    <w:rsid w:val="008A6EA1"/>
    <w:rsid w:val="008A7A63"/>
    <w:rsid w:val="008A7D12"/>
    <w:rsid w:val="008B295F"/>
    <w:rsid w:val="008B2CED"/>
    <w:rsid w:val="008B3DF2"/>
    <w:rsid w:val="008B44C6"/>
    <w:rsid w:val="008B5FA5"/>
    <w:rsid w:val="008B6DBD"/>
    <w:rsid w:val="008B78AB"/>
    <w:rsid w:val="008B7C1D"/>
    <w:rsid w:val="008C0B6C"/>
    <w:rsid w:val="008C0F93"/>
    <w:rsid w:val="008C12CD"/>
    <w:rsid w:val="008C1403"/>
    <w:rsid w:val="008C1431"/>
    <w:rsid w:val="008C1EA9"/>
    <w:rsid w:val="008C3433"/>
    <w:rsid w:val="008C38C0"/>
    <w:rsid w:val="008C453D"/>
    <w:rsid w:val="008C54D1"/>
    <w:rsid w:val="008C59D6"/>
    <w:rsid w:val="008C6BC8"/>
    <w:rsid w:val="008C6BDF"/>
    <w:rsid w:val="008C7815"/>
    <w:rsid w:val="008C7B90"/>
    <w:rsid w:val="008D010F"/>
    <w:rsid w:val="008D10EB"/>
    <w:rsid w:val="008D2356"/>
    <w:rsid w:val="008D46F3"/>
    <w:rsid w:val="008D7246"/>
    <w:rsid w:val="008D7B57"/>
    <w:rsid w:val="008E0D96"/>
    <w:rsid w:val="008E1957"/>
    <w:rsid w:val="008E1ECE"/>
    <w:rsid w:val="008E3781"/>
    <w:rsid w:val="008E4264"/>
    <w:rsid w:val="008E4462"/>
    <w:rsid w:val="008E460E"/>
    <w:rsid w:val="008E5738"/>
    <w:rsid w:val="008E5E2B"/>
    <w:rsid w:val="008E6B97"/>
    <w:rsid w:val="008E70CA"/>
    <w:rsid w:val="008E7266"/>
    <w:rsid w:val="008E74EC"/>
    <w:rsid w:val="008E7CA8"/>
    <w:rsid w:val="008F0B12"/>
    <w:rsid w:val="008F127A"/>
    <w:rsid w:val="008F2319"/>
    <w:rsid w:val="008F253B"/>
    <w:rsid w:val="008F272E"/>
    <w:rsid w:val="008F2CDD"/>
    <w:rsid w:val="008F3842"/>
    <w:rsid w:val="008F3AE9"/>
    <w:rsid w:val="008F3B78"/>
    <w:rsid w:val="008F4304"/>
    <w:rsid w:val="008F5014"/>
    <w:rsid w:val="008F5684"/>
    <w:rsid w:val="008F5D65"/>
    <w:rsid w:val="008F68C7"/>
    <w:rsid w:val="008F7071"/>
    <w:rsid w:val="008F748F"/>
    <w:rsid w:val="008F75E1"/>
    <w:rsid w:val="008F7D1D"/>
    <w:rsid w:val="00900D4A"/>
    <w:rsid w:val="00900DA0"/>
    <w:rsid w:val="009016A5"/>
    <w:rsid w:val="00902978"/>
    <w:rsid w:val="00902E2C"/>
    <w:rsid w:val="00903DF7"/>
    <w:rsid w:val="00904F16"/>
    <w:rsid w:val="00904FFE"/>
    <w:rsid w:val="00905126"/>
    <w:rsid w:val="009069FF"/>
    <w:rsid w:val="0090792B"/>
    <w:rsid w:val="0091020F"/>
    <w:rsid w:val="00910DFB"/>
    <w:rsid w:val="00911649"/>
    <w:rsid w:val="00911DA9"/>
    <w:rsid w:val="009126CB"/>
    <w:rsid w:val="00913346"/>
    <w:rsid w:val="00913B45"/>
    <w:rsid w:val="0091439D"/>
    <w:rsid w:val="0091538F"/>
    <w:rsid w:val="00916CBD"/>
    <w:rsid w:val="009170EB"/>
    <w:rsid w:val="00917A6A"/>
    <w:rsid w:val="00917B14"/>
    <w:rsid w:val="009211DF"/>
    <w:rsid w:val="00921659"/>
    <w:rsid w:val="0092294F"/>
    <w:rsid w:val="00922BB0"/>
    <w:rsid w:val="009232F7"/>
    <w:rsid w:val="0092407C"/>
    <w:rsid w:val="00924DC1"/>
    <w:rsid w:val="009252B0"/>
    <w:rsid w:val="00926130"/>
    <w:rsid w:val="00926B3C"/>
    <w:rsid w:val="00926D6D"/>
    <w:rsid w:val="00927DF6"/>
    <w:rsid w:val="009306D6"/>
    <w:rsid w:val="00931FD8"/>
    <w:rsid w:val="009323FC"/>
    <w:rsid w:val="00932949"/>
    <w:rsid w:val="00932AF1"/>
    <w:rsid w:val="00933247"/>
    <w:rsid w:val="009339F5"/>
    <w:rsid w:val="00933CD0"/>
    <w:rsid w:val="00935604"/>
    <w:rsid w:val="00935F2D"/>
    <w:rsid w:val="00936007"/>
    <w:rsid w:val="0093693B"/>
    <w:rsid w:val="00936D1A"/>
    <w:rsid w:val="00936D4E"/>
    <w:rsid w:val="0094023B"/>
    <w:rsid w:val="009414B2"/>
    <w:rsid w:val="009425FE"/>
    <w:rsid w:val="0094340F"/>
    <w:rsid w:val="009434EB"/>
    <w:rsid w:val="00943FE0"/>
    <w:rsid w:val="00944AC0"/>
    <w:rsid w:val="00945AB7"/>
    <w:rsid w:val="00946858"/>
    <w:rsid w:val="009474A1"/>
    <w:rsid w:val="00947570"/>
    <w:rsid w:val="00947B5D"/>
    <w:rsid w:val="00947CF7"/>
    <w:rsid w:val="00950209"/>
    <w:rsid w:val="00950492"/>
    <w:rsid w:val="00951857"/>
    <w:rsid w:val="00951ABA"/>
    <w:rsid w:val="00952100"/>
    <w:rsid w:val="00952BC4"/>
    <w:rsid w:val="00953719"/>
    <w:rsid w:val="00953BD5"/>
    <w:rsid w:val="00954F11"/>
    <w:rsid w:val="00954F5D"/>
    <w:rsid w:val="00955EEE"/>
    <w:rsid w:val="009572B2"/>
    <w:rsid w:val="00957BA9"/>
    <w:rsid w:val="00960E9B"/>
    <w:rsid w:val="009613EF"/>
    <w:rsid w:val="009621B0"/>
    <w:rsid w:val="00963059"/>
    <w:rsid w:val="0096319F"/>
    <w:rsid w:val="00964042"/>
    <w:rsid w:val="009651F2"/>
    <w:rsid w:val="009652D0"/>
    <w:rsid w:val="0096585B"/>
    <w:rsid w:val="009667CB"/>
    <w:rsid w:val="00967172"/>
    <w:rsid w:val="00967512"/>
    <w:rsid w:val="009710B2"/>
    <w:rsid w:val="009734BC"/>
    <w:rsid w:val="00973EF7"/>
    <w:rsid w:val="009745EB"/>
    <w:rsid w:val="0097464B"/>
    <w:rsid w:val="00975093"/>
    <w:rsid w:val="00975FFF"/>
    <w:rsid w:val="00976715"/>
    <w:rsid w:val="00976864"/>
    <w:rsid w:val="00976A94"/>
    <w:rsid w:val="00976F33"/>
    <w:rsid w:val="00980178"/>
    <w:rsid w:val="009806FF"/>
    <w:rsid w:val="009814B0"/>
    <w:rsid w:val="00981610"/>
    <w:rsid w:val="00984716"/>
    <w:rsid w:val="00984ABD"/>
    <w:rsid w:val="00984C96"/>
    <w:rsid w:val="00986460"/>
    <w:rsid w:val="00986E39"/>
    <w:rsid w:val="009877E9"/>
    <w:rsid w:val="009902AF"/>
    <w:rsid w:val="009908AF"/>
    <w:rsid w:val="009909DC"/>
    <w:rsid w:val="00990ECF"/>
    <w:rsid w:val="0099122C"/>
    <w:rsid w:val="0099270B"/>
    <w:rsid w:val="00992DC1"/>
    <w:rsid w:val="009932E0"/>
    <w:rsid w:val="0099381A"/>
    <w:rsid w:val="00995BB9"/>
    <w:rsid w:val="009A1A40"/>
    <w:rsid w:val="009A25F9"/>
    <w:rsid w:val="009A3DC9"/>
    <w:rsid w:val="009A5C28"/>
    <w:rsid w:val="009A6866"/>
    <w:rsid w:val="009A77B2"/>
    <w:rsid w:val="009B02B5"/>
    <w:rsid w:val="009B02E0"/>
    <w:rsid w:val="009B0E61"/>
    <w:rsid w:val="009B2BED"/>
    <w:rsid w:val="009B4AF0"/>
    <w:rsid w:val="009B505C"/>
    <w:rsid w:val="009B6212"/>
    <w:rsid w:val="009B7FFC"/>
    <w:rsid w:val="009C1093"/>
    <w:rsid w:val="009C1556"/>
    <w:rsid w:val="009C2002"/>
    <w:rsid w:val="009C268B"/>
    <w:rsid w:val="009C3987"/>
    <w:rsid w:val="009C3C42"/>
    <w:rsid w:val="009C4A3B"/>
    <w:rsid w:val="009C61C9"/>
    <w:rsid w:val="009C62D4"/>
    <w:rsid w:val="009C6AE7"/>
    <w:rsid w:val="009C7885"/>
    <w:rsid w:val="009D121C"/>
    <w:rsid w:val="009D1D31"/>
    <w:rsid w:val="009D20B7"/>
    <w:rsid w:val="009D2263"/>
    <w:rsid w:val="009D3E68"/>
    <w:rsid w:val="009D4F1A"/>
    <w:rsid w:val="009D6F7B"/>
    <w:rsid w:val="009D7840"/>
    <w:rsid w:val="009E0B1C"/>
    <w:rsid w:val="009E187B"/>
    <w:rsid w:val="009E1AC9"/>
    <w:rsid w:val="009E1ECE"/>
    <w:rsid w:val="009E3B1E"/>
    <w:rsid w:val="009E4214"/>
    <w:rsid w:val="009E522F"/>
    <w:rsid w:val="009E57BC"/>
    <w:rsid w:val="009E5AB4"/>
    <w:rsid w:val="009E5C8B"/>
    <w:rsid w:val="009E6204"/>
    <w:rsid w:val="009E6423"/>
    <w:rsid w:val="009E7B3A"/>
    <w:rsid w:val="009F2BDE"/>
    <w:rsid w:val="009F361E"/>
    <w:rsid w:val="009F43A5"/>
    <w:rsid w:val="009F498E"/>
    <w:rsid w:val="009F49BF"/>
    <w:rsid w:val="009F53CC"/>
    <w:rsid w:val="009F5587"/>
    <w:rsid w:val="009F5E18"/>
    <w:rsid w:val="009F698F"/>
    <w:rsid w:val="009F6A74"/>
    <w:rsid w:val="009F733D"/>
    <w:rsid w:val="009F79C2"/>
    <w:rsid w:val="009F79DF"/>
    <w:rsid w:val="009F7D68"/>
    <w:rsid w:val="009F7E41"/>
    <w:rsid w:val="00A00106"/>
    <w:rsid w:val="00A00EE5"/>
    <w:rsid w:val="00A02101"/>
    <w:rsid w:val="00A022F7"/>
    <w:rsid w:val="00A0243A"/>
    <w:rsid w:val="00A026F8"/>
    <w:rsid w:val="00A02E89"/>
    <w:rsid w:val="00A032C6"/>
    <w:rsid w:val="00A0438F"/>
    <w:rsid w:val="00A0497D"/>
    <w:rsid w:val="00A05B12"/>
    <w:rsid w:val="00A05D95"/>
    <w:rsid w:val="00A05EB7"/>
    <w:rsid w:val="00A068A1"/>
    <w:rsid w:val="00A107A2"/>
    <w:rsid w:val="00A113EC"/>
    <w:rsid w:val="00A11D02"/>
    <w:rsid w:val="00A12AC8"/>
    <w:rsid w:val="00A135F9"/>
    <w:rsid w:val="00A161E1"/>
    <w:rsid w:val="00A16B4E"/>
    <w:rsid w:val="00A17904"/>
    <w:rsid w:val="00A179A7"/>
    <w:rsid w:val="00A2209D"/>
    <w:rsid w:val="00A220C9"/>
    <w:rsid w:val="00A22650"/>
    <w:rsid w:val="00A2288B"/>
    <w:rsid w:val="00A24E1B"/>
    <w:rsid w:val="00A25341"/>
    <w:rsid w:val="00A25E7F"/>
    <w:rsid w:val="00A278C3"/>
    <w:rsid w:val="00A301ED"/>
    <w:rsid w:val="00A307B7"/>
    <w:rsid w:val="00A32DA3"/>
    <w:rsid w:val="00A32E8C"/>
    <w:rsid w:val="00A357F0"/>
    <w:rsid w:val="00A35C42"/>
    <w:rsid w:val="00A35D7C"/>
    <w:rsid w:val="00A362DB"/>
    <w:rsid w:val="00A365CB"/>
    <w:rsid w:val="00A40409"/>
    <w:rsid w:val="00A40931"/>
    <w:rsid w:val="00A410A7"/>
    <w:rsid w:val="00A410B4"/>
    <w:rsid w:val="00A41254"/>
    <w:rsid w:val="00A4209D"/>
    <w:rsid w:val="00A42E6B"/>
    <w:rsid w:val="00A42FB3"/>
    <w:rsid w:val="00A43FE3"/>
    <w:rsid w:val="00A44EC8"/>
    <w:rsid w:val="00A456B4"/>
    <w:rsid w:val="00A45C7D"/>
    <w:rsid w:val="00A45ED0"/>
    <w:rsid w:val="00A4713B"/>
    <w:rsid w:val="00A507E0"/>
    <w:rsid w:val="00A51A00"/>
    <w:rsid w:val="00A53402"/>
    <w:rsid w:val="00A53E80"/>
    <w:rsid w:val="00A53EAC"/>
    <w:rsid w:val="00A54503"/>
    <w:rsid w:val="00A549AF"/>
    <w:rsid w:val="00A565D9"/>
    <w:rsid w:val="00A5726F"/>
    <w:rsid w:val="00A572A1"/>
    <w:rsid w:val="00A57B36"/>
    <w:rsid w:val="00A61BDA"/>
    <w:rsid w:val="00A622E3"/>
    <w:rsid w:val="00A62F33"/>
    <w:rsid w:val="00A63511"/>
    <w:rsid w:val="00A63538"/>
    <w:rsid w:val="00A644FB"/>
    <w:rsid w:val="00A6488D"/>
    <w:rsid w:val="00A656C8"/>
    <w:rsid w:val="00A67B4C"/>
    <w:rsid w:val="00A7412C"/>
    <w:rsid w:val="00A760D8"/>
    <w:rsid w:val="00A7691E"/>
    <w:rsid w:val="00A778AA"/>
    <w:rsid w:val="00A77DE6"/>
    <w:rsid w:val="00A816A7"/>
    <w:rsid w:val="00A82298"/>
    <w:rsid w:val="00A8297D"/>
    <w:rsid w:val="00A8389D"/>
    <w:rsid w:val="00A8402D"/>
    <w:rsid w:val="00A8554C"/>
    <w:rsid w:val="00A86DB6"/>
    <w:rsid w:val="00A86E77"/>
    <w:rsid w:val="00A86E8A"/>
    <w:rsid w:val="00A90048"/>
    <w:rsid w:val="00A9049D"/>
    <w:rsid w:val="00A90C11"/>
    <w:rsid w:val="00A90FF9"/>
    <w:rsid w:val="00A9159E"/>
    <w:rsid w:val="00A9172D"/>
    <w:rsid w:val="00A91D6E"/>
    <w:rsid w:val="00A92060"/>
    <w:rsid w:val="00A92399"/>
    <w:rsid w:val="00A93079"/>
    <w:rsid w:val="00A9375B"/>
    <w:rsid w:val="00A938A1"/>
    <w:rsid w:val="00A93D61"/>
    <w:rsid w:val="00A940BB"/>
    <w:rsid w:val="00A94249"/>
    <w:rsid w:val="00A94561"/>
    <w:rsid w:val="00A95A19"/>
    <w:rsid w:val="00A95AD9"/>
    <w:rsid w:val="00A965F2"/>
    <w:rsid w:val="00A969DD"/>
    <w:rsid w:val="00A972FA"/>
    <w:rsid w:val="00A97A11"/>
    <w:rsid w:val="00AA0542"/>
    <w:rsid w:val="00AA1448"/>
    <w:rsid w:val="00AA5247"/>
    <w:rsid w:val="00AA74A6"/>
    <w:rsid w:val="00AB00D3"/>
    <w:rsid w:val="00AB05FF"/>
    <w:rsid w:val="00AB16A2"/>
    <w:rsid w:val="00AB1A3D"/>
    <w:rsid w:val="00AB37BC"/>
    <w:rsid w:val="00AB38D0"/>
    <w:rsid w:val="00AB43F1"/>
    <w:rsid w:val="00AB5CE9"/>
    <w:rsid w:val="00AB6B1E"/>
    <w:rsid w:val="00AB6F12"/>
    <w:rsid w:val="00AB726E"/>
    <w:rsid w:val="00AB74AD"/>
    <w:rsid w:val="00AB77BF"/>
    <w:rsid w:val="00AB78E3"/>
    <w:rsid w:val="00AB7939"/>
    <w:rsid w:val="00AC0303"/>
    <w:rsid w:val="00AC0A3D"/>
    <w:rsid w:val="00AC15ED"/>
    <w:rsid w:val="00AC1AFC"/>
    <w:rsid w:val="00AC245C"/>
    <w:rsid w:val="00AC25B9"/>
    <w:rsid w:val="00AC6E1E"/>
    <w:rsid w:val="00AD16CC"/>
    <w:rsid w:val="00AD77D1"/>
    <w:rsid w:val="00AD7F9F"/>
    <w:rsid w:val="00AE0717"/>
    <w:rsid w:val="00AE1126"/>
    <w:rsid w:val="00AE1C87"/>
    <w:rsid w:val="00AE3B91"/>
    <w:rsid w:val="00AE524C"/>
    <w:rsid w:val="00AE5EF9"/>
    <w:rsid w:val="00AE772A"/>
    <w:rsid w:val="00AF0239"/>
    <w:rsid w:val="00AF036C"/>
    <w:rsid w:val="00AF06DD"/>
    <w:rsid w:val="00AF0C92"/>
    <w:rsid w:val="00AF20C4"/>
    <w:rsid w:val="00AF2DD8"/>
    <w:rsid w:val="00AF320E"/>
    <w:rsid w:val="00AF63B1"/>
    <w:rsid w:val="00AF6650"/>
    <w:rsid w:val="00AF7024"/>
    <w:rsid w:val="00AF776A"/>
    <w:rsid w:val="00AF7978"/>
    <w:rsid w:val="00B003EB"/>
    <w:rsid w:val="00B004C0"/>
    <w:rsid w:val="00B005B6"/>
    <w:rsid w:val="00B01A1F"/>
    <w:rsid w:val="00B0302E"/>
    <w:rsid w:val="00B03243"/>
    <w:rsid w:val="00B040AD"/>
    <w:rsid w:val="00B042CF"/>
    <w:rsid w:val="00B05459"/>
    <w:rsid w:val="00B07C08"/>
    <w:rsid w:val="00B07C3B"/>
    <w:rsid w:val="00B07CDE"/>
    <w:rsid w:val="00B07FE4"/>
    <w:rsid w:val="00B10297"/>
    <w:rsid w:val="00B1054E"/>
    <w:rsid w:val="00B10696"/>
    <w:rsid w:val="00B10BDC"/>
    <w:rsid w:val="00B10BE2"/>
    <w:rsid w:val="00B10D3B"/>
    <w:rsid w:val="00B11552"/>
    <w:rsid w:val="00B11C15"/>
    <w:rsid w:val="00B12EFF"/>
    <w:rsid w:val="00B135A6"/>
    <w:rsid w:val="00B13CCF"/>
    <w:rsid w:val="00B14C60"/>
    <w:rsid w:val="00B14D6F"/>
    <w:rsid w:val="00B1567D"/>
    <w:rsid w:val="00B164F5"/>
    <w:rsid w:val="00B1686A"/>
    <w:rsid w:val="00B16F15"/>
    <w:rsid w:val="00B174AD"/>
    <w:rsid w:val="00B208E5"/>
    <w:rsid w:val="00B232A2"/>
    <w:rsid w:val="00B23699"/>
    <w:rsid w:val="00B23FFA"/>
    <w:rsid w:val="00B24842"/>
    <w:rsid w:val="00B253E1"/>
    <w:rsid w:val="00B270E6"/>
    <w:rsid w:val="00B27663"/>
    <w:rsid w:val="00B27CC8"/>
    <w:rsid w:val="00B27D58"/>
    <w:rsid w:val="00B307F6"/>
    <w:rsid w:val="00B30A1D"/>
    <w:rsid w:val="00B30E6E"/>
    <w:rsid w:val="00B31212"/>
    <w:rsid w:val="00B319A6"/>
    <w:rsid w:val="00B31D96"/>
    <w:rsid w:val="00B32220"/>
    <w:rsid w:val="00B32264"/>
    <w:rsid w:val="00B326AF"/>
    <w:rsid w:val="00B349CA"/>
    <w:rsid w:val="00B36839"/>
    <w:rsid w:val="00B3722A"/>
    <w:rsid w:val="00B37377"/>
    <w:rsid w:val="00B3741F"/>
    <w:rsid w:val="00B407EF"/>
    <w:rsid w:val="00B42624"/>
    <w:rsid w:val="00B427EA"/>
    <w:rsid w:val="00B43C81"/>
    <w:rsid w:val="00B43EF1"/>
    <w:rsid w:val="00B44570"/>
    <w:rsid w:val="00B47383"/>
    <w:rsid w:val="00B47DDF"/>
    <w:rsid w:val="00B50B97"/>
    <w:rsid w:val="00B50ECF"/>
    <w:rsid w:val="00B520B7"/>
    <w:rsid w:val="00B52D48"/>
    <w:rsid w:val="00B5315D"/>
    <w:rsid w:val="00B53437"/>
    <w:rsid w:val="00B540C8"/>
    <w:rsid w:val="00B541B2"/>
    <w:rsid w:val="00B54582"/>
    <w:rsid w:val="00B560F5"/>
    <w:rsid w:val="00B5761C"/>
    <w:rsid w:val="00B57994"/>
    <w:rsid w:val="00B62287"/>
    <w:rsid w:val="00B62489"/>
    <w:rsid w:val="00B62E29"/>
    <w:rsid w:val="00B6316C"/>
    <w:rsid w:val="00B639A8"/>
    <w:rsid w:val="00B65CEF"/>
    <w:rsid w:val="00B667F7"/>
    <w:rsid w:val="00B71AD0"/>
    <w:rsid w:val="00B722A2"/>
    <w:rsid w:val="00B725FD"/>
    <w:rsid w:val="00B738EA"/>
    <w:rsid w:val="00B73ECC"/>
    <w:rsid w:val="00B741E0"/>
    <w:rsid w:val="00B75D7E"/>
    <w:rsid w:val="00B768BE"/>
    <w:rsid w:val="00B76C2C"/>
    <w:rsid w:val="00B77DAE"/>
    <w:rsid w:val="00B802B7"/>
    <w:rsid w:val="00B80889"/>
    <w:rsid w:val="00B82263"/>
    <w:rsid w:val="00B8266C"/>
    <w:rsid w:val="00B8353D"/>
    <w:rsid w:val="00B8420F"/>
    <w:rsid w:val="00B853D0"/>
    <w:rsid w:val="00B85798"/>
    <w:rsid w:val="00B86E88"/>
    <w:rsid w:val="00B876CF"/>
    <w:rsid w:val="00B87BAC"/>
    <w:rsid w:val="00B906D1"/>
    <w:rsid w:val="00B90CF4"/>
    <w:rsid w:val="00B91221"/>
    <w:rsid w:val="00B92580"/>
    <w:rsid w:val="00B92C16"/>
    <w:rsid w:val="00B93041"/>
    <w:rsid w:val="00B93748"/>
    <w:rsid w:val="00B94199"/>
    <w:rsid w:val="00B94E6C"/>
    <w:rsid w:val="00B958E5"/>
    <w:rsid w:val="00B96151"/>
    <w:rsid w:val="00B96598"/>
    <w:rsid w:val="00B97F67"/>
    <w:rsid w:val="00BA01F3"/>
    <w:rsid w:val="00BA0C38"/>
    <w:rsid w:val="00BA0D44"/>
    <w:rsid w:val="00BA0E74"/>
    <w:rsid w:val="00BA0EFB"/>
    <w:rsid w:val="00BA0F4B"/>
    <w:rsid w:val="00BA10D3"/>
    <w:rsid w:val="00BA1544"/>
    <w:rsid w:val="00BA17BC"/>
    <w:rsid w:val="00BA183B"/>
    <w:rsid w:val="00BA3290"/>
    <w:rsid w:val="00BA474F"/>
    <w:rsid w:val="00BA4788"/>
    <w:rsid w:val="00BA49DD"/>
    <w:rsid w:val="00BA50D1"/>
    <w:rsid w:val="00BA6129"/>
    <w:rsid w:val="00BA65AB"/>
    <w:rsid w:val="00BB0707"/>
    <w:rsid w:val="00BB0A13"/>
    <w:rsid w:val="00BB20D6"/>
    <w:rsid w:val="00BB21F5"/>
    <w:rsid w:val="00BB2396"/>
    <w:rsid w:val="00BB3285"/>
    <w:rsid w:val="00BB3F62"/>
    <w:rsid w:val="00BB3F7F"/>
    <w:rsid w:val="00BB43FF"/>
    <w:rsid w:val="00BB58E3"/>
    <w:rsid w:val="00BB7F80"/>
    <w:rsid w:val="00BC02BA"/>
    <w:rsid w:val="00BC08AC"/>
    <w:rsid w:val="00BC102C"/>
    <w:rsid w:val="00BC2362"/>
    <w:rsid w:val="00BC4FBD"/>
    <w:rsid w:val="00BC52CC"/>
    <w:rsid w:val="00BC5AB8"/>
    <w:rsid w:val="00BC60AB"/>
    <w:rsid w:val="00BC7D51"/>
    <w:rsid w:val="00BC7F6F"/>
    <w:rsid w:val="00BD005E"/>
    <w:rsid w:val="00BD06E8"/>
    <w:rsid w:val="00BD33A1"/>
    <w:rsid w:val="00BD376E"/>
    <w:rsid w:val="00BD3872"/>
    <w:rsid w:val="00BD3B7F"/>
    <w:rsid w:val="00BD479B"/>
    <w:rsid w:val="00BD69EA"/>
    <w:rsid w:val="00BD6DC1"/>
    <w:rsid w:val="00BE03C3"/>
    <w:rsid w:val="00BE1F62"/>
    <w:rsid w:val="00BE3314"/>
    <w:rsid w:val="00BE4045"/>
    <w:rsid w:val="00BE44B1"/>
    <w:rsid w:val="00BE4829"/>
    <w:rsid w:val="00BE593E"/>
    <w:rsid w:val="00BE635A"/>
    <w:rsid w:val="00BE64BF"/>
    <w:rsid w:val="00BE713C"/>
    <w:rsid w:val="00BE71B4"/>
    <w:rsid w:val="00BE7B5E"/>
    <w:rsid w:val="00BF125B"/>
    <w:rsid w:val="00BF1C16"/>
    <w:rsid w:val="00BF2590"/>
    <w:rsid w:val="00BF25CA"/>
    <w:rsid w:val="00BF2EE2"/>
    <w:rsid w:val="00BF483D"/>
    <w:rsid w:val="00BF4A31"/>
    <w:rsid w:val="00BF5424"/>
    <w:rsid w:val="00BF55E3"/>
    <w:rsid w:val="00BF56EB"/>
    <w:rsid w:val="00BF6181"/>
    <w:rsid w:val="00C01C49"/>
    <w:rsid w:val="00C01DF0"/>
    <w:rsid w:val="00C02C1A"/>
    <w:rsid w:val="00C02CE1"/>
    <w:rsid w:val="00C03DD9"/>
    <w:rsid w:val="00C04476"/>
    <w:rsid w:val="00C04C27"/>
    <w:rsid w:val="00C067A5"/>
    <w:rsid w:val="00C07DAD"/>
    <w:rsid w:val="00C1131B"/>
    <w:rsid w:val="00C1217E"/>
    <w:rsid w:val="00C12B3B"/>
    <w:rsid w:val="00C1372D"/>
    <w:rsid w:val="00C13B6C"/>
    <w:rsid w:val="00C1580A"/>
    <w:rsid w:val="00C15B5E"/>
    <w:rsid w:val="00C15B8C"/>
    <w:rsid w:val="00C16A7E"/>
    <w:rsid w:val="00C1769A"/>
    <w:rsid w:val="00C17F2C"/>
    <w:rsid w:val="00C17F3C"/>
    <w:rsid w:val="00C2093C"/>
    <w:rsid w:val="00C20E38"/>
    <w:rsid w:val="00C21701"/>
    <w:rsid w:val="00C22B63"/>
    <w:rsid w:val="00C22F1C"/>
    <w:rsid w:val="00C23BD1"/>
    <w:rsid w:val="00C24026"/>
    <w:rsid w:val="00C248CD"/>
    <w:rsid w:val="00C25373"/>
    <w:rsid w:val="00C2644E"/>
    <w:rsid w:val="00C30E03"/>
    <w:rsid w:val="00C317A5"/>
    <w:rsid w:val="00C32CB1"/>
    <w:rsid w:val="00C32DF5"/>
    <w:rsid w:val="00C32F39"/>
    <w:rsid w:val="00C33A95"/>
    <w:rsid w:val="00C33F50"/>
    <w:rsid w:val="00C341E9"/>
    <w:rsid w:val="00C345F1"/>
    <w:rsid w:val="00C34B9D"/>
    <w:rsid w:val="00C3569F"/>
    <w:rsid w:val="00C35DFD"/>
    <w:rsid w:val="00C36219"/>
    <w:rsid w:val="00C36267"/>
    <w:rsid w:val="00C37583"/>
    <w:rsid w:val="00C37939"/>
    <w:rsid w:val="00C414BF"/>
    <w:rsid w:val="00C421E2"/>
    <w:rsid w:val="00C42814"/>
    <w:rsid w:val="00C42ADF"/>
    <w:rsid w:val="00C42DD4"/>
    <w:rsid w:val="00C44113"/>
    <w:rsid w:val="00C443A1"/>
    <w:rsid w:val="00C4472F"/>
    <w:rsid w:val="00C44B5C"/>
    <w:rsid w:val="00C44D59"/>
    <w:rsid w:val="00C45D15"/>
    <w:rsid w:val="00C45FCB"/>
    <w:rsid w:val="00C46674"/>
    <w:rsid w:val="00C47D93"/>
    <w:rsid w:val="00C502FC"/>
    <w:rsid w:val="00C50E2E"/>
    <w:rsid w:val="00C52404"/>
    <w:rsid w:val="00C52467"/>
    <w:rsid w:val="00C531FF"/>
    <w:rsid w:val="00C532EA"/>
    <w:rsid w:val="00C53A44"/>
    <w:rsid w:val="00C54953"/>
    <w:rsid w:val="00C556EA"/>
    <w:rsid w:val="00C55E3F"/>
    <w:rsid w:val="00C561B5"/>
    <w:rsid w:val="00C568EE"/>
    <w:rsid w:val="00C576C7"/>
    <w:rsid w:val="00C57DE8"/>
    <w:rsid w:val="00C60218"/>
    <w:rsid w:val="00C60CF5"/>
    <w:rsid w:val="00C611AA"/>
    <w:rsid w:val="00C61C53"/>
    <w:rsid w:val="00C61DAF"/>
    <w:rsid w:val="00C6513B"/>
    <w:rsid w:val="00C65318"/>
    <w:rsid w:val="00C65F49"/>
    <w:rsid w:val="00C65F8D"/>
    <w:rsid w:val="00C67150"/>
    <w:rsid w:val="00C679B3"/>
    <w:rsid w:val="00C70629"/>
    <w:rsid w:val="00C7122D"/>
    <w:rsid w:val="00C729DC"/>
    <w:rsid w:val="00C73579"/>
    <w:rsid w:val="00C7422C"/>
    <w:rsid w:val="00C745EA"/>
    <w:rsid w:val="00C7470C"/>
    <w:rsid w:val="00C74D9A"/>
    <w:rsid w:val="00C754BC"/>
    <w:rsid w:val="00C75C3E"/>
    <w:rsid w:val="00C7647B"/>
    <w:rsid w:val="00C765FD"/>
    <w:rsid w:val="00C777EE"/>
    <w:rsid w:val="00C80085"/>
    <w:rsid w:val="00C81032"/>
    <w:rsid w:val="00C82211"/>
    <w:rsid w:val="00C82CEA"/>
    <w:rsid w:val="00C8305C"/>
    <w:rsid w:val="00C8451B"/>
    <w:rsid w:val="00C85089"/>
    <w:rsid w:val="00C864BA"/>
    <w:rsid w:val="00C87456"/>
    <w:rsid w:val="00C87469"/>
    <w:rsid w:val="00C87471"/>
    <w:rsid w:val="00C8750C"/>
    <w:rsid w:val="00C90957"/>
    <w:rsid w:val="00C91A2E"/>
    <w:rsid w:val="00C92554"/>
    <w:rsid w:val="00C92FFA"/>
    <w:rsid w:val="00C954F4"/>
    <w:rsid w:val="00C95906"/>
    <w:rsid w:val="00C95D53"/>
    <w:rsid w:val="00C97A36"/>
    <w:rsid w:val="00C97F1D"/>
    <w:rsid w:val="00CA0383"/>
    <w:rsid w:val="00CA18E5"/>
    <w:rsid w:val="00CA34FC"/>
    <w:rsid w:val="00CA39CF"/>
    <w:rsid w:val="00CA4503"/>
    <w:rsid w:val="00CA53D6"/>
    <w:rsid w:val="00CA53F9"/>
    <w:rsid w:val="00CA54FF"/>
    <w:rsid w:val="00CB03B9"/>
    <w:rsid w:val="00CB0590"/>
    <w:rsid w:val="00CB0FC8"/>
    <w:rsid w:val="00CB2463"/>
    <w:rsid w:val="00CB2DEB"/>
    <w:rsid w:val="00CB34A3"/>
    <w:rsid w:val="00CB5365"/>
    <w:rsid w:val="00CB641A"/>
    <w:rsid w:val="00CB7731"/>
    <w:rsid w:val="00CB7ACD"/>
    <w:rsid w:val="00CB7B10"/>
    <w:rsid w:val="00CB7BD5"/>
    <w:rsid w:val="00CC045E"/>
    <w:rsid w:val="00CC1875"/>
    <w:rsid w:val="00CC1AD5"/>
    <w:rsid w:val="00CC2EBB"/>
    <w:rsid w:val="00CC2FB3"/>
    <w:rsid w:val="00CC32F4"/>
    <w:rsid w:val="00CC3EB0"/>
    <w:rsid w:val="00CC3F68"/>
    <w:rsid w:val="00CC4CC0"/>
    <w:rsid w:val="00CC4F64"/>
    <w:rsid w:val="00CC63FA"/>
    <w:rsid w:val="00CC6633"/>
    <w:rsid w:val="00CC6A35"/>
    <w:rsid w:val="00CC74FA"/>
    <w:rsid w:val="00CC750E"/>
    <w:rsid w:val="00CC7715"/>
    <w:rsid w:val="00CC778D"/>
    <w:rsid w:val="00CD03E8"/>
    <w:rsid w:val="00CD20AD"/>
    <w:rsid w:val="00CD343D"/>
    <w:rsid w:val="00CD3E71"/>
    <w:rsid w:val="00CD484E"/>
    <w:rsid w:val="00CE1F0C"/>
    <w:rsid w:val="00CE2454"/>
    <w:rsid w:val="00CE2EA5"/>
    <w:rsid w:val="00CE57BB"/>
    <w:rsid w:val="00CE755D"/>
    <w:rsid w:val="00CE7B2B"/>
    <w:rsid w:val="00CF0CC8"/>
    <w:rsid w:val="00CF0D97"/>
    <w:rsid w:val="00CF1959"/>
    <w:rsid w:val="00CF234C"/>
    <w:rsid w:val="00CF327F"/>
    <w:rsid w:val="00CF40FE"/>
    <w:rsid w:val="00CF54C5"/>
    <w:rsid w:val="00CF5883"/>
    <w:rsid w:val="00D02165"/>
    <w:rsid w:val="00D02813"/>
    <w:rsid w:val="00D029EE"/>
    <w:rsid w:val="00D02ECE"/>
    <w:rsid w:val="00D038A7"/>
    <w:rsid w:val="00D04432"/>
    <w:rsid w:val="00D0544D"/>
    <w:rsid w:val="00D05CD8"/>
    <w:rsid w:val="00D05F05"/>
    <w:rsid w:val="00D05FA0"/>
    <w:rsid w:val="00D05FBA"/>
    <w:rsid w:val="00D072C6"/>
    <w:rsid w:val="00D07C25"/>
    <w:rsid w:val="00D11E2C"/>
    <w:rsid w:val="00D12DB7"/>
    <w:rsid w:val="00D13415"/>
    <w:rsid w:val="00D13BB5"/>
    <w:rsid w:val="00D14765"/>
    <w:rsid w:val="00D15744"/>
    <w:rsid w:val="00D1663E"/>
    <w:rsid w:val="00D16654"/>
    <w:rsid w:val="00D1665F"/>
    <w:rsid w:val="00D16D52"/>
    <w:rsid w:val="00D1714C"/>
    <w:rsid w:val="00D176AE"/>
    <w:rsid w:val="00D200B1"/>
    <w:rsid w:val="00D20424"/>
    <w:rsid w:val="00D205C8"/>
    <w:rsid w:val="00D206D9"/>
    <w:rsid w:val="00D216DB"/>
    <w:rsid w:val="00D22650"/>
    <w:rsid w:val="00D2290C"/>
    <w:rsid w:val="00D22D4D"/>
    <w:rsid w:val="00D23028"/>
    <w:rsid w:val="00D24AFA"/>
    <w:rsid w:val="00D251A6"/>
    <w:rsid w:val="00D2645B"/>
    <w:rsid w:val="00D26FD5"/>
    <w:rsid w:val="00D27658"/>
    <w:rsid w:val="00D2772A"/>
    <w:rsid w:val="00D27977"/>
    <w:rsid w:val="00D30045"/>
    <w:rsid w:val="00D302FA"/>
    <w:rsid w:val="00D3072D"/>
    <w:rsid w:val="00D30F40"/>
    <w:rsid w:val="00D31388"/>
    <w:rsid w:val="00D31F3A"/>
    <w:rsid w:val="00D32782"/>
    <w:rsid w:val="00D338FD"/>
    <w:rsid w:val="00D33C54"/>
    <w:rsid w:val="00D34759"/>
    <w:rsid w:val="00D35283"/>
    <w:rsid w:val="00D36D43"/>
    <w:rsid w:val="00D37109"/>
    <w:rsid w:val="00D37645"/>
    <w:rsid w:val="00D37845"/>
    <w:rsid w:val="00D4069D"/>
    <w:rsid w:val="00D40A96"/>
    <w:rsid w:val="00D4121B"/>
    <w:rsid w:val="00D421AC"/>
    <w:rsid w:val="00D42C70"/>
    <w:rsid w:val="00D439DA"/>
    <w:rsid w:val="00D43A7C"/>
    <w:rsid w:val="00D44343"/>
    <w:rsid w:val="00D45AC2"/>
    <w:rsid w:val="00D45E2E"/>
    <w:rsid w:val="00D4639C"/>
    <w:rsid w:val="00D46A8C"/>
    <w:rsid w:val="00D46E54"/>
    <w:rsid w:val="00D47590"/>
    <w:rsid w:val="00D475CF"/>
    <w:rsid w:val="00D477E1"/>
    <w:rsid w:val="00D47DE2"/>
    <w:rsid w:val="00D50880"/>
    <w:rsid w:val="00D50BE8"/>
    <w:rsid w:val="00D51051"/>
    <w:rsid w:val="00D520D4"/>
    <w:rsid w:val="00D52605"/>
    <w:rsid w:val="00D54ACB"/>
    <w:rsid w:val="00D556A4"/>
    <w:rsid w:val="00D557A6"/>
    <w:rsid w:val="00D565D1"/>
    <w:rsid w:val="00D566FE"/>
    <w:rsid w:val="00D57524"/>
    <w:rsid w:val="00D60065"/>
    <w:rsid w:val="00D6018D"/>
    <w:rsid w:val="00D60641"/>
    <w:rsid w:val="00D60FFC"/>
    <w:rsid w:val="00D62696"/>
    <w:rsid w:val="00D62CD3"/>
    <w:rsid w:val="00D62F73"/>
    <w:rsid w:val="00D63BC6"/>
    <w:rsid w:val="00D63CE9"/>
    <w:rsid w:val="00D64A29"/>
    <w:rsid w:val="00D6562E"/>
    <w:rsid w:val="00D65658"/>
    <w:rsid w:val="00D65971"/>
    <w:rsid w:val="00D66909"/>
    <w:rsid w:val="00D67C5A"/>
    <w:rsid w:val="00D67D53"/>
    <w:rsid w:val="00D70E4A"/>
    <w:rsid w:val="00D719E7"/>
    <w:rsid w:val="00D7204E"/>
    <w:rsid w:val="00D73225"/>
    <w:rsid w:val="00D73E47"/>
    <w:rsid w:val="00D752D6"/>
    <w:rsid w:val="00D7554D"/>
    <w:rsid w:val="00D76114"/>
    <w:rsid w:val="00D803FF"/>
    <w:rsid w:val="00D8344B"/>
    <w:rsid w:val="00D84885"/>
    <w:rsid w:val="00D84C48"/>
    <w:rsid w:val="00D8612B"/>
    <w:rsid w:val="00D90E45"/>
    <w:rsid w:val="00D91203"/>
    <w:rsid w:val="00D91CE4"/>
    <w:rsid w:val="00D92456"/>
    <w:rsid w:val="00D93A6B"/>
    <w:rsid w:val="00D94D01"/>
    <w:rsid w:val="00D9506C"/>
    <w:rsid w:val="00D95152"/>
    <w:rsid w:val="00D953BA"/>
    <w:rsid w:val="00D95BD4"/>
    <w:rsid w:val="00D962BA"/>
    <w:rsid w:val="00D97D97"/>
    <w:rsid w:val="00DA05FF"/>
    <w:rsid w:val="00DA0815"/>
    <w:rsid w:val="00DA1931"/>
    <w:rsid w:val="00DA266B"/>
    <w:rsid w:val="00DA4A7E"/>
    <w:rsid w:val="00DA500A"/>
    <w:rsid w:val="00DA6786"/>
    <w:rsid w:val="00DA6C52"/>
    <w:rsid w:val="00DA7DA5"/>
    <w:rsid w:val="00DB0258"/>
    <w:rsid w:val="00DB0BEE"/>
    <w:rsid w:val="00DB1B40"/>
    <w:rsid w:val="00DB2478"/>
    <w:rsid w:val="00DB37F3"/>
    <w:rsid w:val="00DB3D6A"/>
    <w:rsid w:val="00DB462F"/>
    <w:rsid w:val="00DB4843"/>
    <w:rsid w:val="00DB50FE"/>
    <w:rsid w:val="00DB5C87"/>
    <w:rsid w:val="00DB7149"/>
    <w:rsid w:val="00DB74D1"/>
    <w:rsid w:val="00DB74F0"/>
    <w:rsid w:val="00DC141B"/>
    <w:rsid w:val="00DC1443"/>
    <w:rsid w:val="00DC1A33"/>
    <w:rsid w:val="00DC1CF8"/>
    <w:rsid w:val="00DC1EC7"/>
    <w:rsid w:val="00DC2809"/>
    <w:rsid w:val="00DC340E"/>
    <w:rsid w:val="00DC3FE8"/>
    <w:rsid w:val="00DC5176"/>
    <w:rsid w:val="00DC5D06"/>
    <w:rsid w:val="00DC6CCB"/>
    <w:rsid w:val="00DD051A"/>
    <w:rsid w:val="00DD05B1"/>
    <w:rsid w:val="00DD089F"/>
    <w:rsid w:val="00DD0B8A"/>
    <w:rsid w:val="00DD0F26"/>
    <w:rsid w:val="00DD19FC"/>
    <w:rsid w:val="00DD1DB9"/>
    <w:rsid w:val="00DD383C"/>
    <w:rsid w:val="00DD39E9"/>
    <w:rsid w:val="00DD4A4A"/>
    <w:rsid w:val="00DD4BC6"/>
    <w:rsid w:val="00DD4C5E"/>
    <w:rsid w:val="00DD4F04"/>
    <w:rsid w:val="00DD529D"/>
    <w:rsid w:val="00DD6183"/>
    <w:rsid w:val="00DD66E7"/>
    <w:rsid w:val="00DD7034"/>
    <w:rsid w:val="00DE02EC"/>
    <w:rsid w:val="00DE0783"/>
    <w:rsid w:val="00DE07F6"/>
    <w:rsid w:val="00DE11C2"/>
    <w:rsid w:val="00DE2274"/>
    <w:rsid w:val="00DE38F8"/>
    <w:rsid w:val="00DE3FE0"/>
    <w:rsid w:val="00DE4CB8"/>
    <w:rsid w:val="00DE50AF"/>
    <w:rsid w:val="00DE7776"/>
    <w:rsid w:val="00DE787B"/>
    <w:rsid w:val="00DE7EF3"/>
    <w:rsid w:val="00DF001A"/>
    <w:rsid w:val="00DF03C6"/>
    <w:rsid w:val="00DF09B4"/>
    <w:rsid w:val="00DF152A"/>
    <w:rsid w:val="00DF1EE1"/>
    <w:rsid w:val="00DF3463"/>
    <w:rsid w:val="00DF34AC"/>
    <w:rsid w:val="00DF3D81"/>
    <w:rsid w:val="00DF40AD"/>
    <w:rsid w:val="00DF41E4"/>
    <w:rsid w:val="00DF47DF"/>
    <w:rsid w:val="00DF4BA9"/>
    <w:rsid w:val="00DF63CA"/>
    <w:rsid w:val="00DF662F"/>
    <w:rsid w:val="00DF6AAF"/>
    <w:rsid w:val="00DF7F14"/>
    <w:rsid w:val="00E000B1"/>
    <w:rsid w:val="00E0060F"/>
    <w:rsid w:val="00E00820"/>
    <w:rsid w:val="00E01F15"/>
    <w:rsid w:val="00E023F1"/>
    <w:rsid w:val="00E059B2"/>
    <w:rsid w:val="00E07067"/>
    <w:rsid w:val="00E10CC5"/>
    <w:rsid w:val="00E10E52"/>
    <w:rsid w:val="00E12A42"/>
    <w:rsid w:val="00E12CCC"/>
    <w:rsid w:val="00E12FF1"/>
    <w:rsid w:val="00E13233"/>
    <w:rsid w:val="00E14757"/>
    <w:rsid w:val="00E14C9E"/>
    <w:rsid w:val="00E1519F"/>
    <w:rsid w:val="00E15DD3"/>
    <w:rsid w:val="00E16A4F"/>
    <w:rsid w:val="00E176D7"/>
    <w:rsid w:val="00E202A5"/>
    <w:rsid w:val="00E20402"/>
    <w:rsid w:val="00E206BD"/>
    <w:rsid w:val="00E20B1A"/>
    <w:rsid w:val="00E211D1"/>
    <w:rsid w:val="00E211ED"/>
    <w:rsid w:val="00E224A9"/>
    <w:rsid w:val="00E22FAA"/>
    <w:rsid w:val="00E232BA"/>
    <w:rsid w:val="00E23F0A"/>
    <w:rsid w:val="00E24D00"/>
    <w:rsid w:val="00E24FD1"/>
    <w:rsid w:val="00E25CF3"/>
    <w:rsid w:val="00E273DA"/>
    <w:rsid w:val="00E30A8B"/>
    <w:rsid w:val="00E311AD"/>
    <w:rsid w:val="00E31290"/>
    <w:rsid w:val="00E316A6"/>
    <w:rsid w:val="00E31BDF"/>
    <w:rsid w:val="00E3232D"/>
    <w:rsid w:val="00E323DB"/>
    <w:rsid w:val="00E328F6"/>
    <w:rsid w:val="00E3316B"/>
    <w:rsid w:val="00E33962"/>
    <w:rsid w:val="00E33E7C"/>
    <w:rsid w:val="00E35C43"/>
    <w:rsid w:val="00E36CD4"/>
    <w:rsid w:val="00E37384"/>
    <w:rsid w:val="00E41122"/>
    <w:rsid w:val="00E4124C"/>
    <w:rsid w:val="00E414CC"/>
    <w:rsid w:val="00E421C8"/>
    <w:rsid w:val="00E42CCB"/>
    <w:rsid w:val="00E42F45"/>
    <w:rsid w:val="00E430C2"/>
    <w:rsid w:val="00E435F4"/>
    <w:rsid w:val="00E43CA7"/>
    <w:rsid w:val="00E44FEA"/>
    <w:rsid w:val="00E45333"/>
    <w:rsid w:val="00E4535C"/>
    <w:rsid w:val="00E473E6"/>
    <w:rsid w:val="00E47778"/>
    <w:rsid w:val="00E47AF1"/>
    <w:rsid w:val="00E51AA8"/>
    <w:rsid w:val="00E51CBB"/>
    <w:rsid w:val="00E52C04"/>
    <w:rsid w:val="00E5446D"/>
    <w:rsid w:val="00E544A9"/>
    <w:rsid w:val="00E55341"/>
    <w:rsid w:val="00E55FBD"/>
    <w:rsid w:val="00E56305"/>
    <w:rsid w:val="00E563C1"/>
    <w:rsid w:val="00E5685D"/>
    <w:rsid w:val="00E57415"/>
    <w:rsid w:val="00E6051C"/>
    <w:rsid w:val="00E60579"/>
    <w:rsid w:val="00E607C4"/>
    <w:rsid w:val="00E60CA3"/>
    <w:rsid w:val="00E61205"/>
    <w:rsid w:val="00E61EF2"/>
    <w:rsid w:val="00E62256"/>
    <w:rsid w:val="00E623A3"/>
    <w:rsid w:val="00E64411"/>
    <w:rsid w:val="00E6473B"/>
    <w:rsid w:val="00E64F12"/>
    <w:rsid w:val="00E65A6A"/>
    <w:rsid w:val="00E666B2"/>
    <w:rsid w:val="00E70A25"/>
    <w:rsid w:val="00E71E86"/>
    <w:rsid w:val="00E72898"/>
    <w:rsid w:val="00E72ACA"/>
    <w:rsid w:val="00E73565"/>
    <w:rsid w:val="00E74D31"/>
    <w:rsid w:val="00E757BA"/>
    <w:rsid w:val="00E75BF8"/>
    <w:rsid w:val="00E77B38"/>
    <w:rsid w:val="00E807C1"/>
    <w:rsid w:val="00E80E05"/>
    <w:rsid w:val="00E812D7"/>
    <w:rsid w:val="00E818CB"/>
    <w:rsid w:val="00E8194B"/>
    <w:rsid w:val="00E81BF2"/>
    <w:rsid w:val="00E83E9A"/>
    <w:rsid w:val="00E85B01"/>
    <w:rsid w:val="00E85EF8"/>
    <w:rsid w:val="00E85FEF"/>
    <w:rsid w:val="00E86120"/>
    <w:rsid w:val="00E86213"/>
    <w:rsid w:val="00E871C7"/>
    <w:rsid w:val="00E87829"/>
    <w:rsid w:val="00E91030"/>
    <w:rsid w:val="00E91044"/>
    <w:rsid w:val="00E91598"/>
    <w:rsid w:val="00E9398A"/>
    <w:rsid w:val="00E93BD0"/>
    <w:rsid w:val="00E93C1A"/>
    <w:rsid w:val="00E93C44"/>
    <w:rsid w:val="00E93EC4"/>
    <w:rsid w:val="00E9434A"/>
    <w:rsid w:val="00E957DB"/>
    <w:rsid w:val="00E974E2"/>
    <w:rsid w:val="00E97578"/>
    <w:rsid w:val="00E9785A"/>
    <w:rsid w:val="00E979EB"/>
    <w:rsid w:val="00E97FC9"/>
    <w:rsid w:val="00EA0274"/>
    <w:rsid w:val="00EA0707"/>
    <w:rsid w:val="00EA09C0"/>
    <w:rsid w:val="00EA12A1"/>
    <w:rsid w:val="00EA1C46"/>
    <w:rsid w:val="00EA340B"/>
    <w:rsid w:val="00EA4000"/>
    <w:rsid w:val="00EA42D6"/>
    <w:rsid w:val="00EA4F00"/>
    <w:rsid w:val="00EA52FF"/>
    <w:rsid w:val="00EA6B44"/>
    <w:rsid w:val="00EB068F"/>
    <w:rsid w:val="00EB0924"/>
    <w:rsid w:val="00EB26BE"/>
    <w:rsid w:val="00EB2ACF"/>
    <w:rsid w:val="00EB3413"/>
    <w:rsid w:val="00EB357E"/>
    <w:rsid w:val="00EB3F5D"/>
    <w:rsid w:val="00EB45AF"/>
    <w:rsid w:val="00EB5B80"/>
    <w:rsid w:val="00EB5E6D"/>
    <w:rsid w:val="00EB5EFC"/>
    <w:rsid w:val="00EB6939"/>
    <w:rsid w:val="00EB72BB"/>
    <w:rsid w:val="00EC051E"/>
    <w:rsid w:val="00EC0D39"/>
    <w:rsid w:val="00EC187C"/>
    <w:rsid w:val="00EC1F20"/>
    <w:rsid w:val="00EC223F"/>
    <w:rsid w:val="00EC3510"/>
    <w:rsid w:val="00EC362C"/>
    <w:rsid w:val="00EC38BA"/>
    <w:rsid w:val="00EC41F5"/>
    <w:rsid w:val="00EC4273"/>
    <w:rsid w:val="00EC4386"/>
    <w:rsid w:val="00EC4608"/>
    <w:rsid w:val="00EC46F3"/>
    <w:rsid w:val="00EC5205"/>
    <w:rsid w:val="00EC648D"/>
    <w:rsid w:val="00EC79C4"/>
    <w:rsid w:val="00ED03FF"/>
    <w:rsid w:val="00ED14C3"/>
    <w:rsid w:val="00ED152F"/>
    <w:rsid w:val="00ED15C2"/>
    <w:rsid w:val="00ED24E1"/>
    <w:rsid w:val="00ED3169"/>
    <w:rsid w:val="00ED53AC"/>
    <w:rsid w:val="00ED5E12"/>
    <w:rsid w:val="00ED6E7B"/>
    <w:rsid w:val="00ED73F9"/>
    <w:rsid w:val="00ED7714"/>
    <w:rsid w:val="00EE00A1"/>
    <w:rsid w:val="00EE0424"/>
    <w:rsid w:val="00EE34AA"/>
    <w:rsid w:val="00EE4864"/>
    <w:rsid w:val="00EE4C07"/>
    <w:rsid w:val="00EE4C0B"/>
    <w:rsid w:val="00EE51F8"/>
    <w:rsid w:val="00EE780D"/>
    <w:rsid w:val="00EF03E4"/>
    <w:rsid w:val="00EF05EF"/>
    <w:rsid w:val="00EF06CB"/>
    <w:rsid w:val="00EF2803"/>
    <w:rsid w:val="00EF3493"/>
    <w:rsid w:val="00EF3E55"/>
    <w:rsid w:val="00EF4256"/>
    <w:rsid w:val="00EF44AD"/>
    <w:rsid w:val="00EF6EAC"/>
    <w:rsid w:val="00EF7064"/>
    <w:rsid w:val="00F00064"/>
    <w:rsid w:val="00F00F6E"/>
    <w:rsid w:val="00F01BC4"/>
    <w:rsid w:val="00F0275C"/>
    <w:rsid w:val="00F030F1"/>
    <w:rsid w:val="00F04426"/>
    <w:rsid w:val="00F04F0B"/>
    <w:rsid w:val="00F0595A"/>
    <w:rsid w:val="00F059E1"/>
    <w:rsid w:val="00F060A2"/>
    <w:rsid w:val="00F0655C"/>
    <w:rsid w:val="00F06CD2"/>
    <w:rsid w:val="00F0745F"/>
    <w:rsid w:val="00F10F20"/>
    <w:rsid w:val="00F1192C"/>
    <w:rsid w:val="00F11E9F"/>
    <w:rsid w:val="00F12662"/>
    <w:rsid w:val="00F1407A"/>
    <w:rsid w:val="00F1456B"/>
    <w:rsid w:val="00F14F58"/>
    <w:rsid w:val="00F150F2"/>
    <w:rsid w:val="00F151FF"/>
    <w:rsid w:val="00F167A2"/>
    <w:rsid w:val="00F1778A"/>
    <w:rsid w:val="00F17C9B"/>
    <w:rsid w:val="00F20080"/>
    <w:rsid w:val="00F2084D"/>
    <w:rsid w:val="00F21370"/>
    <w:rsid w:val="00F22A4B"/>
    <w:rsid w:val="00F22A64"/>
    <w:rsid w:val="00F231A1"/>
    <w:rsid w:val="00F25136"/>
    <w:rsid w:val="00F264D3"/>
    <w:rsid w:val="00F26E66"/>
    <w:rsid w:val="00F274AC"/>
    <w:rsid w:val="00F27AEE"/>
    <w:rsid w:val="00F306F0"/>
    <w:rsid w:val="00F31E6F"/>
    <w:rsid w:val="00F3260D"/>
    <w:rsid w:val="00F32F87"/>
    <w:rsid w:val="00F3316D"/>
    <w:rsid w:val="00F33784"/>
    <w:rsid w:val="00F3397A"/>
    <w:rsid w:val="00F34559"/>
    <w:rsid w:val="00F35584"/>
    <w:rsid w:val="00F35775"/>
    <w:rsid w:val="00F35CF2"/>
    <w:rsid w:val="00F35DB2"/>
    <w:rsid w:val="00F36643"/>
    <w:rsid w:val="00F36A17"/>
    <w:rsid w:val="00F371FA"/>
    <w:rsid w:val="00F37CDA"/>
    <w:rsid w:val="00F40A5C"/>
    <w:rsid w:val="00F41F34"/>
    <w:rsid w:val="00F42027"/>
    <w:rsid w:val="00F421F3"/>
    <w:rsid w:val="00F42838"/>
    <w:rsid w:val="00F43AD6"/>
    <w:rsid w:val="00F43D64"/>
    <w:rsid w:val="00F44044"/>
    <w:rsid w:val="00F44C24"/>
    <w:rsid w:val="00F4614F"/>
    <w:rsid w:val="00F46FB2"/>
    <w:rsid w:val="00F4738E"/>
    <w:rsid w:val="00F47AD1"/>
    <w:rsid w:val="00F47CD4"/>
    <w:rsid w:val="00F502F4"/>
    <w:rsid w:val="00F523C1"/>
    <w:rsid w:val="00F5334B"/>
    <w:rsid w:val="00F5393F"/>
    <w:rsid w:val="00F54585"/>
    <w:rsid w:val="00F54F03"/>
    <w:rsid w:val="00F55739"/>
    <w:rsid w:val="00F55BC7"/>
    <w:rsid w:val="00F55F54"/>
    <w:rsid w:val="00F56100"/>
    <w:rsid w:val="00F615C6"/>
    <w:rsid w:val="00F62DD0"/>
    <w:rsid w:val="00F63913"/>
    <w:rsid w:val="00F6486B"/>
    <w:rsid w:val="00F64E71"/>
    <w:rsid w:val="00F6531F"/>
    <w:rsid w:val="00F6623D"/>
    <w:rsid w:val="00F662C3"/>
    <w:rsid w:val="00F662FF"/>
    <w:rsid w:val="00F669EB"/>
    <w:rsid w:val="00F6706E"/>
    <w:rsid w:val="00F678DA"/>
    <w:rsid w:val="00F67980"/>
    <w:rsid w:val="00F7094F"/>
    <w:rsid w:val="00F70D1E"/>
    <w:rsid w:val="00F72606"/>
    <w:rsid w:val="00F7734E"/>
    <w:rsid w:val="00F77723"/>
    <w:rsid w:val="00F80C52"/>
    <w:rsid w:val="00F828AB"/>
    <w:rsid w:val="00F828BE"/>
    <w:rsid w:val="00F82997"/>
    <w:rsid w:val="00F837A6"/>
    <w:rsid w:val="00F84A20"/>
    <w:rsid w:val="00F84FDC"/>
    <w:rsid w:val="00F85CB6"/>
    <w:rsid w:val="00F86B25"/>
    <w:rsid w:val="00F90ABF"/>
    <w:rsid w:val="00F91300"/>
    <w:rsid w:val="00F92A2D"/>
    <w:rsid w:val="00F930C7"/>
    <w:rsid w:val="00F9379E"/>
    <w:rsid w:val="00F9584A"/>
    <w:rsid w:val="00F967E7"/>
    <w:rsid w:val="00F97295"/>
    <w:rsid w:val="00FA0EA1"/>
    <w:rsid w:val="00FA14C8"/>
    <w:rsid w:val="00FA1867"/>
    <w:rsid w:val="00FA1E6B"/>
    <w:rsid w:val="00FA289E"/>
    <w:rsid w:val="00FA2DE9"/>
    <w:rsid w:val="00FA5929"/>
    <w:rsid w:val="00FB0303"/>
    <w:rsid w:val="00FB1AB8"/>
    <w:rsid w:val="00FB2878"/>
    <w:rsid w:val="00FB2DB9"/>
    <w:rsid w:val="00FB398A"/>
    <w:rsid w:val="00FB4899"/>
    <w:rsid w:val="00FB6646"/>
    <w:rsid w:val="00FB6B16"/>
    <w:rsid w:val="00FB7325"/>
    <w:rsid w:val="00FC012A"/>
    <w:rsid w:val="00FC0330"/>
    <w:rsid w:val="00FC154D"/>
    <w:rsid w:val="00FC219D"/>
    <w:rsid w:val="00FC256F"/>
    <w:rsid w:val="00FC2F98"/>
    <w:rsid w:val="00FC41D6"/>
    <w:rsid w:val="00FC478E"/>
    <w:rsid w:val="00FC4C7A"/>
    <w:rsid w:val="00FC51B3"/>
    <w:rsid w:val="00FC56A9"/>
    <w:rsid w:val="00FC604D"/>
    <w:rsid w:val="00FC656A"/>
    <w:rsid w:val="00FC6C48"/>
    <w:rsid w:val="00FD0627"/>
    <w:rsid w:val="00FD0C84"/>
    <w:rsid w:val="00FD261E"/>
    <w:rsid w:val="00FD2C52"/>
    <w:rsid w:val="00FD428C"/>
    <w:rsid w:val="00FD4A5C"/>
    <w:rsid w:val="00FD68F3"/>
    <w:rsid w:val="00FE036D"/>
    <w:rsid w:val="00FE0408"/>
    <w:rsid w:val="00FE0BDC"/>
    <w:rsid w:val="00FE2D1E"/>
    <w:rsid w:val="00FE3420"/>
    <w:rsid w:val="00FE37E9"/>
    <w:rsid w:val="00FE3BEA"/>
    <w:rsid w:val="00FE4395"/>
    <w:rsid w:val="00FE49C4"/>
    <w:rsid w:val="00FE66F1"/>
    <w:rsid w:val="00FE6A09"/>
    <w:rsid w:val="00FE74DF"/>
    <w:rsid w:val="00FE7754"/>
    <w:rsid w:val="00FE7FF6"/>
    <w:rsid w:val="00FF0422"/>
    <w:rsid w:val="00FF0579"/>
    <w:rsid w:val="00FF0AA7"/>
    <w:rsid w:val="00FF13DB"/>
    <w:rsid w:val="00FF3373"/>
    <w:rsid w:val="00FF3B9C"/>
    <w:rsid w:val="00FF44F9"/>
    <w:rsid w:val="00FF6AC7"/>
    <w:rsid w:val="00FF6EB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4849"/>
    <o:shapelayout v:ext="edit">
      <o:idmap v:ext="edit" data="1"/>
    </o:shapelayout>
  </w:shapeDefaults>
  <w:decimalSymbol w:val=","/>
  <w:listSeparator w:val=";"/>
  <w14:docId w14:val="37CE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D76"/>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A183B"/>
    <w:rPr>
      <w:rFonts w:ascii="Consolas" w:hAnsi="Consolas" w:cs="Consolas"/>
    </w:rPr>
  </w:style>
  <w:style w:type="character" w:customStyle="1" w:styleId="UnresolvedMention">
    <w:name w:val="Unresolved Mention"/>
    <w:basedOn w:val="Tipusdelletraperdefectedelpargraf"/>
    <w:uiPriority w:val="99"/>
    <w:semiHidden/>
    <w:unhideWhenUsed/>
    <w:rsid w:val="00D2772A"/>
    <w:rPr>
      <w:color w:val="605E5C"/>
      <w:shd w:val="clear" w:color="auto" w:fill="E1DFDD"/>
    </w:rPr>
  </w:style>
  <w:style w:type="character" w:customStyle="1" w:styleId="TextindependentCar">
    <w:name w:val="Text independent Car"/>
    <w:basedOn w:val="Tipusdelletraperdefectedelpargraf"/>
    <w:link w:val="Textindependent"/>
    <w:semiHidden/>
    <w:rsid w:val="005366F3"/>
    <w:rPr>
      <w:sz w:val="24"/>
      <w:shd w:val="clear" w:color="auto" w:fill="C0C0C0"/>
    </w:rPr>
  </w:style>
  <w:style w:type="paragraph" w:customStyle="1" w:styleId="Pa9">
    <w:name w:val="Pa9"/>
    <w:basedOn w:val="Default"/>
    <w:next w:val="Default"/>
    <w:uiPriority w:val="99"/>
    <w:rsid w:val="00FE74DF"/>
    <w:pPr>
      <w:spacing w:line="201" w:lineRule="atLeast"/>
    </w:pPr>
    <w:rPr>
      <w:rFonts w:eastAsiaTheme="minorHAnsi"/>
      <w:color w:val="auto"/>
      <w:lang w:eastAsia="en-US"/>
    </w:rPr>
  </w:style>
  <w:style w:type="paragraph" w:customStyle="1" w:styleId="Pa8">
    <w:name w:val="Pa8"/>
    <w:basedOn w:val="Default"/>
    <w:next w:val="Default"/>
    <w:uiPriority w:val="99"/>
    <w:rsid w:val="00926130"/>
    <w:pPr>
      <w:spacing w:line="201" w:lineRule="atLeast"/>
    </w:pPr>
    <w:rPr>
      <w:rFonts w:eastAsiaTheme="minorHAnsi"/>
      <w:color w:val="auto"/>
      <w:lang w:eastAsia="en-US"/>
    </w:rPr>
  </w:style>
  <w:style w:type="paragraph" w:customStyle="1" w:styleId="Textoindependiente21">
    <w:name w:val="Texto independiente 21"/>
    <w:basedOn w:val="Normal"/>
    <w:rsid w:val="002575EC"/>
    <w:pPr>
      <w:tabs>
        <w:tab w:val="left" w:pos="4678"/>
        <w:tab w:val="left" w:pos="5245"/>
      </w:tabs>
      <w:ind w:left="170"/>
      <w:jc w:val="both"/>
    </w:pPr>
    <w:rPr>
      <w:lang w:eastAsia="es-ES"/>
    </w:rPr>
  </w:style>
  <w:style w:type="paragraph" w:customStyle="1" w:styleId="xmsonormal">
    <w:name w:val="x_msonormal"/>
    <w:basedOn w:val="Normal"/>
    <w:uiPriority w:val="99"/>
    <w:rsid w:val="000C245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a-ES" w:eastAsia="ca-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D76"/>
  </w:style>
  <w:style w:type="paragraph" w:styleId="Ttol1">
    <w:name w:val="heading 1"/>
    <w:basedOn w:val="Normal"/>
    <w:next w:val="Normal"/>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Pas8">
    <w:name w:val="Pas8"/>
    <w:basedOn w:val="Normal"/>
    <w:rsid w:val="00051FC5"/>
    <w:pPr>
      <w:jc w:val="both"/>
    </w:pPr>
    <w:rPr>
      <w:rFonts w:ascii="Swiss" w:hAnsi="Swiss"/>
      <w:sz w:val="16"/>
    </w:rPr>
  </w:style>
  <w:style w:type="paragraph" w:styleId="Textdecomentari">
    <w:name w:val="annotation text"/>
    <w:aliases w:val="Car"/>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rsid w:val="00051FC5"/>
    <w:pPr>
      <w:tabs>
        <w:tab w:val="left" w:pos="4678"/>
        <w:tab w:val="left" w:pos="5245"/>
      </w:tabs>
      <w:jc w:val="both"/>
    </w:pPr>
    <w:rPr>
      <w:rFonts w:ascii="Arial" w:hAnsi="Arial"/>
      <w:sz w:val="24"/>
    </w:rPr>
  </w:style>
  <w:style w:type="paragraph" w:customStyle="1" w:styleId="Textindependent21">
    <w:name w:val="Text independent 21"/>
    <w:basedOn w:val="Normal"/>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semiHidden/>
    <w:rsid w:val="00051FC5"/>
    <w:pPr>
      <w:tabs>
        <w:tab w:val="left" w:pos="4678"/>
        <w:tab w:val="left" w:pos="5245"/>
      </w:tabs>
      <w:ind w:left="170"/>
      <w:jc w:val="both"/>
    </w:pPr>
  </w:style>
  <w:style w:type="paragraph" w:styleId="Capalera">
    <w:name w:val="header"/>
    <w:basedOn w:val="Normal"/>
    <w:link w:val="CapaleraCar"/>
    <w:rsid w:val="00051FC5"/>
    <w:pPr>
      <w:tabs>
        <w:tab w:val="center" w:pos="4252"/>
        <w:tab w:val="right" w:pos="8504"/>
      </w:tabs>
    </w:p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Sagniadetextindependent">
    <w:name w:val="Body Text Indent"/>
    <w:basedOn w:val="Normal"/>
    <w:semiHidden/>
    <w:rsid w:val="00051FC5"/>
    <w:pPr>
      <w:ind w:left="284"/>
      <w:jc w:val="both"/>
    </w:pPr>
  </w:style>
  <w:style w:type="paragraph" w:customStyle="1" w:styleId="Textindependent31">
    <w:name w:val="Text independent 31"/>
    <w:basedOn w:val="Normal"/>
    <w:rsid w:val="00051FC5"/>
    <w:pPr>
      <w:ind w:right="72"/>
      <w:jc w:val="both"/>
    </w:pPr>
  </w:style>
  <w:style w:type="paragraph" w:customStyle="1" w:styleId="Sagniadetextindependent31">
    <w:name w:val="Sagnia de text independent 31"/>
    <w:basedOn w:val="Normal"/>
    <w:rsid w:val="00051FC5"/>
    <w:pPr>
      <w:tabs>
        <w:tab w:val="left" w:pos="4678"/>
        <w:tab w:val="left" w:pos="5245"/>
      </w:tabs>
      <w:ind w:left="170"/>
      <w:jc w:val="both"/>
    </w:pPr>
    <w:rPr>
      <w:b/>
    </w:rPr>
  </w:style>
  <w:style w:type="character" w:styleId="Nmerodepgina">
    <w:name w:val="page number"/>
    <w:basedOn w:val="Tipusdelletraperdefectedelpargraf"/>
    <w:semiHidden/>
    <w:rsid w:val="00051FC5"/>
  </w:style>
  <w:style w:type="paragraph" w:styleId="Peu">
    <w:name w:val="footer"/>
    <w:basedOn w:val="Normal"/>
    <w:link w:val="PeuCar"/>
    <w:uiPriority w:val="99"/>
    <w:rsid w:val="00051FC5"/>
    <w:pPr>
      <w:tabs>
        <w:tab w:val="center" w:pos="4252"/>
        <w:tab w:val="right" w:pos="8504"/>
      </w:tabs>
    </w:pPr>
  </w:style>
  <w:style w:type="character" w:customStyle="1" w:styleId="Ttol9Car">
    <w:name w:val="Títol 9 Car"/>
    <w:basedOn w:val="Tipusdelletraperdefectedelpargraf"/>
    <w:link w:val="Ttol9"/>
    <w:uiPriority w:val="9"/>
    <w:semiHidden/>
    <w:rsid w:val="00F5334B"/>
    <w:rPr>
      <w:rFonts w:ascii="Cambria" w:eastAsia="Times New Roman" w:hAnsi="Cambria" w:cs="Times New Roman"/>
      <w:sz w:val="22"/>
      <w:szCs w:val="22"/>
    </w:rPr>
  </w:style>
  <w:style w:type="character" w:customStyle="1" w:styleId="Textindependent3Car">
    <w:name w:val="Text independent 3 Car"/>
    <w:basedOn w:val="Tipusdelletraperdefectedelpargraf"/>
    <w:link w:val="Textindependent3"/>
    <w:semiHidden/>
    <w:rsid w:val="003A1E6D"/>
  </w:style>
  <w:style w:type="character" w:customStyle="1" w:styleId="Textindependent2Car">
    <w:name w:val="Text independent 2 Car"/>
    <w:basedOn w:val="Tipusdelletraperdefectedelpargraf"/>
    <w:link w:val="Textindependent2"/>
    <w:rsid w:val="003A1E6D"/>
    <w:rPr>
      <w:rFonts w:ascii="Arial" w:hAnsi="Arial"/>
      <w:sz w:val="24"/>
    </w:rPr>
  </w:style>
  <w:style w:type="character" w:customStyle="1" w:styleId="Ttol3Car">
    <w:name w:val="Títol 3 Car"/>
    <w:basedOn w:val="Tipusdelletraperdefectedelpargraf"/>
    <w:link w:val="Ttol3"/>
    <w:uiPriority w:val="9"/>
    <w:semiHidden/>
    <w:rsid w:val="00010C34"/>
    <w:rPr>
      <w:rFonts w:asciiTheme="majorHAnsi" w:eastAsiaTheme="majorEastAsia" w:hAnsiTheme="majorHAnsi" w:cstheme="majorBidi"/>
      <w:b/>
      <w:bCs/>
      <w:color w:val="4F81BD" w:themeColor="accent1"/>
    </w:rPr>
  </w:style>
  <w:style w:type="paragraph" w:styleId="Llista">
    <w:name w:val="List"/>
    <w:basedOn w:val="Normal"/>
    <w:semiHidden/>
    <w:rsid w:val="00010C34"/>
    <w:pPr>
      <w:ind w:left="283" w:hanging="283"/>
    </w:pPr>
  </w:style>
  <w:style w:type="character" w:customStyle="1" w:styleId="Ttol2Car">
    <w:name w:val="Títol 2 Car"/>
    <w:basedOn w:val="Tipusdelletraperdefectedelpargraf"/>
    <w:link w:val="Ttol2"/>
    <w:uiPriority w:val="9"/>
    <w:semiHidden/>
    <w:rsid w:val="00DF3463"/>
    <w:rPr>
      <w:rFonts w:asciiTheme="majorHAnsi" w:eastAsiaTheme="majorEastAsia" w:hAnsiTheme="majorHAnsi" w:cstheme="majorBidi"/>
      <w:b/>
      <w:bCs/>
      <w:color w:val="4F81BD" w:themeColor="accent1"/>
      <w:sz w:val="26"/>
      <w:szCs w:val="26"/>
    </w:r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EF05EF"/>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EF05EF"/>
  </w:style>
  <w:style w:type="paragraph" w:customStyle="1" w:styleId="Textindependent22">
    <w:name w:val="Text independent 22"/>
    <w:basedOn w:val="Normal"/>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rsid w:val="0094023B"/>
    <w:pPr>
      <w:tabs>
        <w:tab w:val="left" w:pos="4678"/>
        <w:tab w:val="left" w:pos="5245"/>
      </w:tabs>
      <w:ind w:left="170"/>
      <w:jc w:val="both"/>
    </w:pPr>
  </w:style>
  <w:style w:type="paragraph" w:styleId="Pargrafdellista">
    <w:name w:val="List Paragraph"/>
    <w:aliases w:val="arial,Scrinser,List Paragraph,viñeta OK,bis,Párrafo Numerado,Párrafo de lista1,Lista sin Numerar,Bullet Number,List Paragraph1,lp1,lp11,List Paragraph11,Bullet 1,Use Case List Paragraph,Paràgraf de llista1,Bulletr List Paragraph"/>
    <w:basedOn w:val="Normal"/>
    <w:link w:val="PargrafdellistaCar"/>
    <w:uiPriority w:val="34"/>
    <w:qFormat/>
    <w:rsid w:val="007406DE"/>
    <w:pPr>
      <w:ind w:left="720"/>
      <w:contextualSpacing/>
    </w:pPr>
  </w:style>
  <w:style w:type="table" w:styleId="Taulaambquadrcula">
    <w:name w:val="Table Grid"/>
    <w:basedOn w:val="Taulanormal"/>
    <w:uiPriority w:val="59"/>
    <w:rsid w:val="002A4CB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rsid w:val="00063255"/>
    <w:pPr>
      <w:tabs>
        <w:tab w:val="left" w:pos="4678"/>
        <w:tab w:val="left" w:pos="5245"/>
      </w:tabs>
      <w:ind w:left="170"/>
      <w:jc w:val="both"/>
    </w:pPr>
  </w:style>
  <w:style w:type="character" w:customStyle="1" w:styleId="PeuCar">
    <w:name w:val="Peu Car"/>
    <w:basedOn w:val="Tipusdelletraperdefectedelpargraf"/>
    <w:link w:val="Peu"/>
    <w:uiPriority w:val="99"/>
    <w:rsid w:val="00B8420F"/>
  </w:style>
  <w:style w:type="character" w:styleId="Enlla">
    <w:name w:val="Hyperlink"/>
    <w:basedOn w:val="Tipusdelletraperdefectedelpargraf"/>
    <w:uiPriority w:val="99"/>
    <w:unhideWhenUsed/>
    <w:rsid w:val="006138B6"/>
    <w:rPr>
      <w:color w:val="0000FF" w:themeColor="hyperlink"/>
      <w:u w:val="single"/>
    </w:rPr>
  </w:style>
  <w:style w:type="paragraph" w:styleId="Textdeglobus">
    <w:name w:val="Balloon Text"/>
    <w:basedOn w:val="Normal"/>
    <w:link w:val="TextdeglobusCar"/>
    <w:uiPriority w:val="99"/>
    <w:semiHidden/>
    <w:unhideWhenUsed/>
    <w:rsid w:val="002F601C"/>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2F601C"/>
    <w:rPr>
      <w:rFonts w:ascii="Tahoma" w:hAnsi="Tahoma" w:cs="Tahoma"/>
      <w:sz w:val="16"/>
      <w:szCs w:val="16"/>
    </w:rPr>
  </w:style>
  <w:style w:type="character" w:customStyle="1" w:styleId="CapaleraCar">
    <w:name w:val="Capçalera Car"/>
    <w:basedOn w:val="Tipusdelletraperdefectedelpargraf"/>
    <w:link w:val="Capalera"/>
    <w:rsid w:val="00552B59"/>
  </w:style>
  <w:style w:type="paragraph" w:customStyle="1" w:styleId="Textindependent24">
    <w:name w:val="Text independent 24"/>
    <w:basedOn w:val="Normal"/>
    <w:rsid w:val="003C5E66"/>
    <w:pPr>
      <w:tabs>
        <w:tab w:val="left" w:pos="4963"/>
      </w:tabs>
      <w:ind w:right="170"/>
      <w:jc w:val="both"/>
    </w:pPr>
  </w:style>
  <w:style w:type="character" w:styleId="Textdelcontenidor">
    <w:name w:val="Placeholder Text"/>
    <w:basedOn w:val="Tipusdelletraperdefectedelpargraf"/>
    <w:uiPriority w:val="99"/>
    <w:semiHidden/>
    <w:rsid w:val="00370905"/>
    <w:rPr>
      <w:color w:val="808080"/>
    </w:rPr>
  </w:style>
  <w:style w:type="character" w:customStyle="1" w:styleId="TextdecomentariCar">
    <w:name w:val="Text de comentari Car"/>
    <w:aliases w:val="Car Car"/>
    <w:basedOn w:val="Tipusdelletraperdefectedelpargraf"/>
    <w:link w:val="Textdecomentari"/>
    <w:uiPriority w:val="99"/>
    <w:rsid w:val="00146F7F"/>
    <w:rPr>
      <w:rFonts w:ascii="Dutch" w:hAnsi="Dutch"/>
    </w:rPr>
  </w:style>
  <w:style w:type="paragraph" w:customStyle="1" w:styleId="Pa27">
    <w:name w:val="Pa27"/>
    <w:basedOn w:val="Normal"/>
    <w:next w:val="Normal"/>
    <w:uiPriority w:val="99"/>
    <w:rsid w:val="00EC1F20"/>
    <w:pPr>
      <w:autoSpaceDE w:val="0"/>
      <w:autoSpaceDN w:val="0"/>
      <w:adjustRightInd w:val="0"/>
      <w:spacing w:line="201" w:lineRule="atLeast"/>
    </w:pPr>
    <w:rPr>
      <w:rFonts w:ascii="Arial" w:eastAsiaTheme="minorHAnsi" w:hAnsi="Arial" w:cs="Arial"/>
      <w:sz w:val="24"/>
      <w:szCs w:val="24"/>
      <w:lang w:eastAsia="en-US"/>
    </w:rPr>
  </w:style>
  <w:style w:type="character" w:customStyle="1" w:styleId="TtolCar">
    <w:name w:val="Títol Car"/>
    <w:basedOn w:val="Tipusdelletraperdefectedelpargraf"/>
    <w:link w:val="Ttol"/>
    <w:rsid w:val="001C24B3"/>
    <w:rPr>
      <w:b/>
      <w:i/>
      <w:sz w:val="30"/>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1C24B3"/>
    <w:rPr>
      <w:rFonts w:ascii="Arial" w:hAnsi="Arial"/>
    </w:rPr>
  </w:style>
  <w:style w:type="character" w:styleId="Refernciadenotaapeudepgina">
    <w:name w:val="footnote reference"/>
    <w:basedOn w:val="Tipusdelletraperdefectedelpargraf"/>
    <w:uiPriority w:val="99"/>
    <w:unhideWhenUsed/>
    <w:rsid w:val="001C24B3"/>
    <w:rPr>
      <w:vertAlign w:val="superscript"/>
    </w:rPr>
  </w:style>
  <w:style w:type="character" w:styleId="mfasi">
    <w:name w:val="Emphasis"/>
    <w:basedOn w:val="Tipusdelletraperdefectedelpargraf"/>
    <w:uiPriority w:val="20"/>
    <w:qFormat/>
    <w:rsid w:val="0079702C"/>
    <w:rPr>
      <w:i/>
      <w:iCs/>
    </w:rPr>
  </w:style>
  <w:style w:type="character" w:customStyle="1" w:styleId="PargrafdellistaCar">
    <w:name w:val="Paràgraf de llista Car"/>
    <w:aliases w:val="arial Car,Scrinser Car,List Paragraph Car,viñeta OK Car,bis Car,Párrafo Numerado Car,Párrafo de lista1 Car,Lista sin Numerar Car,Bullet Number Car,List Paragraph1 Car,lp1 Car,lp11 Car,List Paragraph11 Car,Bullet 1 Car"/>
    <w:basedOn w:val="Tipusdelletraperdefectedelpargraf"/>
    <w:link w:val="Pargrafdellista"/>
    <w:uiPriority w:val="34"/>
    <w:qFormat/>
    <w:locked/>
    <w:rsid w:val="001A4891"/>
  </w:style>
  <w:style w:type="character" w:styleId="Enllavisitat">
    <w:name w:val="FollowedHyperlink"/>
    <w:basedOn w:val="Tipusdelletraperdefectedelpargraf"/>
    <w:uiPriority w:val="99"/>
    <w:semiHidden/>
    <w:unhideWhenUsed/>
    <w:rsid w:val="000B66FB"/>
    <w:rPr>
      <w:color w:val="800080" w:themeColor="followedHyperlink"/>
      <w:u w:val="single"/>
    </w:rPr>
  </w:style>
  <w:style w:type="paragraph" w:customStyle="1" w:styleId="Default">
    <w:name w:val="Default"/>
    <w:rsid w:val="006316C5"/>
    <w:pPr>
      <w:autoSpaceDE w:val="0"/>
      <w:autoSpaceDN w:val="0"/>
      <w:adjustRightInd w:val="0"/>
    </w:pPr>
    <w:rPr>
      <w:rFonts w:ascii="Arial" w:hAnsi="Arial" w:cs="Arial"/>
      <w:color w:val="000000"/>
      <w:sz w:val="24"/>
      <w:szCs w:val="24"/>
    </w:rPr>
  </w:style>
  <w:style w:type="paragraph" w:customStyle="1" w:styleId="CM11">
    <w:name w:val="CM1+1"/>
    <w:basedOn w:val="Default"/>
    <w:next w:val="Default"/>
    <w:uiPriority w:val="99"/>
    <w:rsid w:val="007A6E8D"/>
    <w:rPr>
      <w:rFonts w:ascii="EUAlbertina" w:hAnsi="EUAlbertina" w:cs="Times New Roman"/>
      <w:color w:val="auto"/>
    </w:rPr>
  </w:style>
  <w:style w:type="paragraph" w:customStyle="1" w:styleId="CM31">
    <w:name w:val="CM3+1"/>
    <w:basedOn w:val="Default"/>
    <w:next w:val="Default"/>
    <w:uiPriority w:val="99"/>
    <w:rsid w:val="007A6E8D"/>
    <w:rPr>
      <w:rFonts w:ascii="EUAlbertina" w:hAnsi="EUAlbertina" w:cs="Times New Roman"/>
      <w:color w:val="auto"/>
    </w:rPr>
  </w:style>
  <w:style w:type="paragraph" w:customStyle="1" w:styleId="CM41">
    <w:name w:val="CM4+1"/>
    <w:basedOn w:val="Default"/>
    <w:next w:val="Default"/>
    <w:uiPriority w:val="99"/>
    <w:rsid w:val="007A6E8D"/>
    <w:rPr>
      <w:rFonts w:ascii="EUAlbertina" w:hAnsi="EUAlbertina" w:cs="Times New Roman"/>
      <w:color w:val="auto"/>
    </w:rPr>
  </w:style>
  <w:style w:type="paragraph" w:styleId="NormalWeb">
    <w:name w:val="Normal (Web)"/>
    <w:basedOn w:val="Normal"/>
    <w:uiPriority w:val="99"/>
    <w:semiHidden/>
    <w:unhideWhenUsed/>
    <w:rsid w:val="00DE02EC"/>
    <w:rPr>
      <w:rFonts w:eastAsiaTheme="minorHAnsi"/>
      <w:sz w:val="24"/>
      <w:szCs w:val="24"/>
    </w:rPr>
  </w:style>
  <w:style w:type="paragraph" w:customStyle="1" w:styleId="default0">
    <w:name w:val="default"/>
    <w:basedOn w:val="Normal"/>
    <w:rsid w:val="00FF13DB"/>
    <w:rPr>
      <w:color w:val="000000"/>
      <w:sz w:val="24"/>
      <w:szCs w:val="24"/>
    </w:rPr>
  </w:style>
  <w:style w:type="paragraph" w:styleId="Revisi">
    <w:name w:val="Revision"/>
    <w:hidden/>
    <w:uiPriority w:val="99"/>
    <w:semiHidden/>
    <w:rsid w:val="004A4C42"/>
  </w:style>
  <w:style w:type="character" w:customStyle="1" w:styleId="FootnoteCharacters">
    <w:name w:val="Footnote Characters"/>
    <w:rsid w:val="00B8353D"/>
  </w:style>
  <w:style w:type="paragraph" w:customStyle="1" w:styleId="TableContents">
    <w:name w:val="Table Contents"/>
    <w:basedOn w:val="Normal"/>
    <w:rsid w:val="00B8353D"/>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304801"/>
    <w:rPr>
      <w:rFonts w:ascii="Verdana" w:hAnsi="Verdana"/>
      <w:sz w:val="32"/>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semiHidden/>
    <w:unhideWhenUsed/>
    <w:rsid w:val="00645983"/>
    <w:rPr>
      <w:sz w:val="16"/>
      <w:szCs w:val="16"/>
    </w:rPr>
  </w:style>
  <w:style w:type="paragraph" w:styleId="Temadelcomentari">
    <w:name w:val="annotation subject"/>
    <w:basedOn w:val="Textdecomentari"/>
    <w:next w:val="Textdecomentari"/>
    <w:link w:val="TemadelcomentariCar"/>
    <w:uiPriority w:val="99"/>
    <w:semiHidden/>
    <w:unhideWhenUsed/>
    <w:rsid w:val="0064598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645983"/>
    <w:rPr>
      <w:rFonts w:ascii="Dutch" w:hAnsi="Dutch"/>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character" w:styleId="Textennegreta">
    <w:name w:val="Strong"/>
    <w:basedOn w:val="Tipusdelletraperdefectedelpargraf"/>
    <w:uiPriority w:val="22"/>
    <w:qFormat/>
    <w:rsid w:val="004442F7"/>
    <w:rPr>
      <w:b/>
      <w:bCs/>
    </w:rPr>
  </w:style>
  <w:style w:type="paragraph" w:styleId="HTMLambformatprevi">
    <w:name w:val="HTML Preformatted"/>
    <w:basedOn w:val="Normal"/>
    <w:link w:val="HTMLambformatpreviCar"/>
    <w:uiPriority w:val="99"/>
    <w:semiHidden/>
    <w:unhideWhenUsed/>
    <w:rsid w:val="00BA183B"/>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BA183B"/>
    <w:rPr>
      <w:rFonts w:ascii="Consolas" w:hAnsi="Consolas" w:cs="Consolas"/>
    </w:rPr>
  </w:style>
  <w:style w:type="character" w:customStyle="1" w:styleId="UnresolvedMention">
    <w:name w:val="Unresolved Mention"/>
    <w:basedOn w:val="Tipusdelletraperdefectedelpargraf"/>
    <w:uiPriority w:val="99"/>
    <w:semiHidden/>
    <w:unhideWhenUsed/>
    <w:rsid w:val="00D2772A"/>
    <w:rPr>
      <w:color w:val="605E5C"/>
      <w:shd w:val="clear" w:color="auto" w:fill="E1DFDD"/>
    </w:rPr>
  </w:style>
  <w:style w:type="character" w:customStyle="1" w:styleId="TextindependentCar">
    <w:name w:val="Text independent Car"/>
    <w:basedOn w:val="Tipusdelletraperdefectedelpargraf"/>
    <w:link w:val="Textindependent"/>
    <w:semiHidden/>
    <w:rsid w:val="005366F3"/>
    <w:rPr>
      <w:sz w:val="24"/>
      <w:shd w:val="clear" w:color="auto" w:fill="C0C0C0"/>
    </w:rPr>
  </w:style>
  <w:style w:type="paragraph" w:customStyle="1" w:styleId="Pa9">
    <w:name w:val="Pa9"/>
    <w:basedOn w:val="Default"/>
    <w:next w:val="Default"/>
    <w:uiPriority w:val="99"/>
    <w:rsid w:val="00FE74DF"/>
    <w:pPr>
      <w:spacing w:line="201" w:lineRule="atLeast"/>
    </w:pPr>
    <w:rPr>
      <w:rFonts w:eastAsiaTheme="minorHAnsi"/>
      <w:color w:val="auto"/>
      <w:lang w:eastAsia="en-US"/>
    </w:rPr>
  </w:style>
  <w:style w:type="paragraph" w:customStyle="1" w:styleId="Pa8">
    <w:name w:val="Pa8"/>
    <w:basedOn w:val="Default"/>
    <w:next w:val="Default"/>
    <w:uiPriority w:val="99"/>
    <w:rsid w:val="00926130"/>
    <w:pPr>
      <w:spacing w:line="201" w:lineRule="atLeast"/>
    </w:pPr>
    <w:rPr>
      <w:rFonts w:eastAsiaTheme="minorHAnsi"/>
      <w:color w:val="auto"/>
      <w:lang w:eastAsia="en-US"/>
    </w:rPr>
  </w:style>
  <w:style w:type="paragraph" w:customStyle="1" w:styleId="Textoindependiente21">
    <w:name w:val="Texto independiente 21"/>
    <w:basedOn w:val="Normal"/>
    <w:rsid w:val="002575EC"/>
    <w:pPr>
      <w:tabs>
        <w:tab w:val="left" w:pos="4678"/>
        <w:tab w:val="left" w:pos="5245"/>
      </w:tabs>
      <w:ind w:left="170"/>
      <w:jc w:val="both"/>
    </w:pPr>
    <w:rPr>
      <w:lang w:eastAsia="es-ES"/>
    </w:rPr>
  </w:style>
  <w:style w:type="paragraph" w:customStyle="1" w:styleId="xmsonormal">
    <w:name w:val="x_msonormal"/>
    <w:basedOn w:val="Normal"/>
    <w:uiPriority w:val="99"/>
    <w:rsid w:val="000C245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1464">
      <w:bodyDiv w:val="1"/>
      <w:marLeft w:val="0"/>
      <w:marRight w:val="0"/>
      <w:marTop w:val="0"/>
      <w:marBottom w:val="0"/>
      <w:divBdr>
        <w:top w:val="none" w:sz="0" w:space="0" w:color="auto"/>
        <w:left w:val="none" w:sz="0" w:space="0" w:color="auto"/>
        <w:bottom w:val="none" w:sz="0" w:space="0" w:color="auto"/>
        <w:right w:val="none" w:sz="0" w:space="0" w:color="auto"/>
      </w:divBdr>
    </w:div>
    <w:div w:id="29688265">
      <w:bodyDiv w:val="1"/>
      <w:marLeft w:val="0"/>
      <w:marRight w:val="0"/>
      <w:marTop w:val="0"/>
      <w:marBottom w:val="0"/>
      <w:divBdr>
        <w:top w:val="none" w:sz="0" w:space="0" w:color="auto"/>
        <w:left w:val="none" w:sz="0" w:space="0" w:color="auto"/>
        <w:bottom w:val="none" w:sz="0" w:space="0" w:color="auto"/>
        <w:right w:val="none" w:sz="0" w:space="0" w:color="auto"/>
      </w:divBdr>
    </w:div>
    <w:div w:id="57019540">
      <w:bodyDiv w:val="1"/>
      <w:marLeft w:val="0"/>
      <w:marRight w:val="0"/>
      <w:marTop w:val="0"/>
      <w:marBottom w:val="0"/>
      <w:divBdr>
        <w:top w:val="none" w:sz="0" w:space="0" w:color="auto"/>
        <w:left w:val="none" w:sz="0" w:space="0" w:color="auto"/>
        <w:bottom w:val="none" w:sz="0" w:space="0" w:color="auto"/>
        <w:right w:val="none" w:sz="0" w:space="0" w:color="auto"/>
      </w:divBdr>
    </w:div>
    <w:div w:id="87581908">
      <w:bodyDiv w:val="1"/>
      <w:marLeft w:val="0"/>
      <w:marRight w:val="0"/>
      <w:marTop w:val="0"/>
      <w:marBottom w:val="0"/>
      <w:divBdr>
        <w:top w:val="none" w:sz="0" w:space="0" w:color="auto"/>
        <w:left w:val="none" w:sz="0" w:space="0" w:color="auto"/>
        <w:bottom w:val="none" w:sz="0" w:space="0" w:color="auto"/>
        <w:right w:val="none" w:sz="0" w:space="0" w:color="auto"/>
      </w:divBdr>
    </w:div>
    <w:div w:id="89470723">
      <w:bodyDiv w:val="1"/>
      <w:marLeft w:val="0"/>
      <w:marRight w:val="0"/>
      <w:marTop w:val="0"/>
      <w:marBottom w:val="0"/>
      <w:divBdr>
        <w:top w:val="none" w:sz="0" w:space="0" w:color="auto"/>
        <w:left w:val="none" w:sz="0" w:space="0" w:color="auto"/>
        <w:bottom w:val="none" w:sz="0" w:space="0" w:color="auto"/>
        <w:right w:val="none" w:sz="0" w:space="0" w:color="auto"/>
      </w:divBdr>
    </w:div>
    <w:div w:id="98263567">
      <w:bodyDiv w:val="1"/>
      <w:marLeft w:val="0"/>
      <w:marRight w:val="0"/>
      <w:marTop w:val="0"/>
      <w:marBottom w:val="0"/>
      <w:divBdr>
        <w:top w:val="none" w:sz="0" w:space="0" w:color="auto"/>
        <w:left w:val="none" w:sz="0" w:space="0" w:color="auto"/>
        <w:bottom w:val="none" w:sz="0" w:space="0" w:color="auto"/>
        <w:right w:val="none" w:sz="0" w:space="0" w:color="auto"/>
      </w:divBdr>
    </w:div>
    <w:div w:id="112865954">
      <w:bodyDiv w:val="1"/>
      <w:marLeft w:val="0"/>
      <w:marRight w:val="0"/>
      <w:marTop w:val="0"/>
      <w:marBottom w:val="0"/>
      <w:divBdr>
        <w:top w:val="none" w:sz="0" w:space="0" w:color="auto"/>
        <w:left w:val="none" w:sz="0" w:space="0" w:color="auto"/>
        <w:bottom w:val="none" w:sz="0" w:space="0" w:color="auto"/>
        <w:right w:val="none" w:sz="0" w:space="0" w:color="auto"/>
      </w:divBdr>
    </w:div>
    <w:div w:id="139614902">
      <w:bodyDiv w:val="1"/>
      <w:marLeft w:val="0"/>
      <w:marRight w:val="0"/>
      <w:marTop w:val="0"/>
      <w:marBottom w:val="0"/>
      <w:divBdr>
        <w:top w:val="none" w:sz="0" w:space="0" w:color="auto"/>
        <w:left w:val="none" w:sz="0" w:space="0" w:color="auto"/>
        <w:bottom w:val="none" w:sz="0" w:space="0" w:color="auto"/>
        <w:right w:val="none" w:sz="0" w:space="0" w:color="auto"/>
      </w:divBdr>
    </w:div>
    <w:div w:id="140998569">
      <w:bodyDiv w:val="1"/>
      <w:marLeft w:val="0"/>
      <w:marRight w:val="0"/>
      <w:marTop w:val="0"/>
      <w:marBottom w:val="0"/>
      <w:divBdr>
        <w:top w:val="none" w:sz="0" w:space="0" w:color="auto"/>
        <w:left w:val="none" w:sz="0" w:space="0" w:color="auto"/>
        <w:bottom w:val="none" w:sz="0" w:space="0" w:color="auto"/>
        <w:right w:val="none" w:sz="0" w:space="0" w:color="auto"/>
      </w:divBdr>
    </w:div>
    <w:div w:id="150558396">
      <w:bodyDiv w:val="1"/>
      <w:marLeft w:val="0"/>
      <w:marRight w:val="0"/>
      <w:marTop w:val="0"/>
      <w:marBottom w:val="0"/>
      <w:divBdr>
        <w:top w:val="none" w:sz="0" w:space="0" w:color="auto"/>
        <w:left w:val="none" w:sz="0" w:space="0" w:color="auto"/>
        <w:bottom w:val="none" w:sz="0" w:space="0" w:color="auto"/>
        <w:right w:val="none" w:sz="0" w:space="0" w:color="auto"/>
      </w:divBdr>
    </w:div>
    <w:div w:id="164178004">
      <w:bodyDiv w:val="1"/>
      <w:marLeft w:val="0"/>
      <w:marRight w:val="0"/>
      <w:marTop w:val="0"/>
      <w:marBottom w:val="0"/>
      <w:divBdr>
        <w:top w:val="none" w:sz="0" w:space="0" w:color="auto"/>
        <w:left w:val="none" w:sz="0" w:space="0" w:color="auto"/>
        <w:bottom w:val="none" w:sz="0" w:space="0" w:color="auto"/>
        <w:right w:val="none" w:sz="0" w:space="0" w:color="auto"/>
      </w:divBdr>
    </w:div>
    <w:div w:id="179397328">
      <w:bodyDiv w:val="1"/>
      <w:marLeft w:val="0"/>
      <w:marRight w:val="0"/>
      <w:marTop w:val="0"/>
      <w:marBottom w:val="0"/>
      <w:divBdr>
        <w:top w:val="none" w:sz="0" w:space="0" w:color="auto"/>
        <w:left w:val="none" w:sz="0" w:space="0" w:color="auto"/>
        <w:bottom w:val="none" w:sz="0" w:space="0" w:color="auto"/>
        <w:right w:val="none" w:sz="0" w:space="0" w:color="auto"/>
      </w:divBdr>
    </w:div>
    <w:div w:id="217476622">
      <w:bodyDiv w:val="1"/>
      <w:marLeft w:val="0"/>
      <w:marRight w:val="0"/>
      <w:marTop w:val="0"/>
      <w:marBottom w:val="0"/>
      <w:divBdr>
        <w:top w:val="none" w:sz="0" w:space="0" w:color="auto"/>
        <w:left w:val="none" w:sz="0" w:space="0" w:color="auto"/>
        <w:bottom w:val="none" w:sz="0" w:space="0" w:color="auto"/>
        <w:right w:val="none" w:sz="0" w:space="0" w:color="auto"/>
      </w:divBdr>
    </w:div>
    <w:div w:id="243300435">
      <w:bodyDiv w:val="1"/>
      <w:marLeft w:val="0"/>
      <w:marRight w:val="0"/>
      <w:marTop w:val="0"/>
      <w:marBottom w:val="0"/>
      <w:divBdr>
        <w:top w:val="none" w:sz="0" w:space="0" w:color="auto"/>
        <w:left w:val="none" w:sz="0" w:space="0" w:color="auto"/>
        <w:bottom w:val="none" w:sz="0" w:space="0" w:color="auto"/>
        <w:right w:val="none" w:sz="0" w:space="0" w:color="auto"/>
      </w:divBdr>
    </w:div>
    <w:div w:id="247543275">
      <w:bodyDiv w:val="1"/>
      <w:marLeft w:val="0"/>
      <w:marRight w:val="0"/>
      <w:marTop w:val="0"/>
      <w:marBottom w:val="0"/>
      <w:divBdr>
        <w:top w:val="none" w:sz="0" w:space="0" w:color="auto"/>
        <w:left w:val="none" w:sz="0" w:space="0" w:color="auto"/>
        <w:bottom w:val="none" w:sz="0" w:space="0" w:color="auto"/>
        <w:right w:val="none" w:sz="0" w:space="0" w:color="auto"/>
      </w:divBdr>
    </w:div>
    <w:div w:id="256251556">
      <w:bodyDiv w:val="1"/>
      <w:marLeft w:val="0"/>
      <w:marRight w:val="0"/>
      <w:marTop w:val="0"/>
      <w:marBottom w:val="0"/>
      <w:divBdr>
        <w:top w:val="none" w:sz="0" w:space="0" w:color="auto"/>
        <w:left w:val="none" w:sz="0" w:space="0" w:color="auto"/>
        <w:bottom w:val="none" w:sz="0" w:space="0" w:color="auto"/>
        <w:right w:val="none" w:sz="0" w:space="0" w:color="auto"/>
      </w:divBdr>
    </w:div>
    <w:div w:id="278756445">
      <w:bodyDiv w:val="1"/>
      <w:marLeft w:val="0"/>
      <w:marRight w:val="0"/>
      <w:marTop w:val="0"/>
      <w:marBottom w:val="0"/>
      <w:divBdr>
        <w:top w:val="none" w:sz="0" w:space="0" w:color="auto"/>
        <w:left w:val="none" w:sz="0" w:space="0" w:color="auto"/>
        <w:bottom w:val="none" w:sz="0" w:space="0" w:color="auto"/>
        <w:right w:val="none" w:sz="0" w:space="0" w:color="auto"/>
      </w:divBdr>
    </w:div>
    <w:div w:id="281419799">
      <w:bodyDiv w:val="1"/>
      <w:marLeft w:val="0"/>
      <w:marRight w:val="0"/>
      <w:marTop w:val="0"/>
      <w:marBottom w:val="0"/>
      <w:divBdr>
        <w:top w:val="none" w:sz="0" w:space="0" w:color="auto"/>
        <w:left w:val="none" w:sz="0" w:space="0" w:color="auto"/>
        <w:bottom w:val="none" w:sz="0" w:space="0" w:color="auto"/>
        <w:right w:val="none" w:sz="0" w:space="0" w:color="auto"/>
      </w:divBdr>
    </w:div>
    <w:div w:id="314067850">
      <w:bodyDiv w:val="1"/>
      <w:marLeft w:val="0"/>
      <w:marRight w:val="0"/>
      <w:marTop w:val="0"/>
      <w:marBottom w:val="0"/>
      <w:divBdr>
        <w:top w:val="none" w:sz="0" w:space="0" w:color="auto"/>
        <w:left w:val="none" w:sz="0" w:space="0" w:color="auto"/>
        <w:bottom w:val="none" w:sz="0" w:space="0" w:color="auto"/>
        <w:right w:val="none" w:sz="0" w:space="0" w:color="auto"/>
      </w:divBdr>
    </w:div>
    <w:div w:id="323509594">
      <w:bodyDiv w:val="1"/>
      <w:marLeft w:val="0"/>
      <w:marRight w:val="0"/>
      <w:marTop w:val="0"/>
      <w:marBottom w:val="0"/>
      <w:divBdr>
        <w:top w:val="none" w:sz="0" w:space="0" w:color="auto"/>
        <w:left w:val="none" w:sz="0" w:space="0" w:color="auto"/>
        <w:bottom w:val="none" w:sz="0" w:space="0" w:color="auto"/>
        <w:right w:val="none" w:sz="0" w:space="0" w:color="auto"/>
      </w:divBdr>
    </w:div>
    <w:div w:id="334187415">
      <w:bodyDiv w:val="1"/>
      <w:marLeft w:val="0"/>
      <w:marRight w:val="0"/>
      <w:marTop w:val="0"/>
      <w:marBottom w:val="0"/>
      <w:divBdr>
        <w:top w:val="none" w:sz="0" w:space="0" w:color="auto"/>
        <w:left w:val="none" w:sz="0" w:space="0" w:color="auto"/>
        <w:bottom w:val="none" w:sz="0" w:space="0" w:color="auto"/>
        <w:right w:val="none" w:sz="0" w:space="0" w:color="auto"/>
      </w:divBdr>
    </w:div>
    <w:div w:id="334309459">
      <w:bodyDiv w:val="1"/>
      <w:marLeft w:val="0"/>
      <w:marRight w:val="0"/>
      <w:marTop w:val="0"/>
      <w:marBottom w:val="0"/>
      <w:divBdr>
        <w:top w:val="none" w:sz="0" w:space="0" w:color="auto"/>
        <w:left w:val="none" w:sz="0" w:space="0" w:color="auto"/>
        <w:bottom w:val="none" w:sz="0" w:space="0" w:color="auto"/>
        <w:right w:val="none" w:sz="0" w:space="0" w:color="auto"/>
      </w:divBdr>
    </w:div>
    <w:div w:id="335621179">
      <w:bodyDiv w:val="1"/>
      <w:marLeft w:val="0"/>
      <w:marRight w:val="0"/>
      <w:marTop w:val="0"/>
      <w:marBottom w:val="0"/>
      <w:divBdr>
        <w:top w:val="none" w:sz="0" w:space="0" w:color="auto"/>
        <w:left w:val="none" w:sz="0" w:space="0" w:color="auto"/>
        <w:bottom w:val="none" w:sz="0" w:space="0" w:color="auto"/>
        <w:right w:val="none" w:sz="0" w:space="0" w:color="auto"/>
      </w:divBdr>
    </w:div>
    <w:div w:id="353120334">
      <w:bodyDiv w:val="1"/>
      <w:marLeft w:val="0"/>
      <w:marRight w:val="0"/>
      <w:marTop w:val="0"/>
      <w:marBottom w:val="0"/>
      <w:divBdr>
        <w:top w:val="none" w:sz="0" w:space="0" w:color="auto"/>
        <w:left w:val="none" w:sz="0" w:space="0" w:color="auto"/>
        <w:bottom w:val="none" w:sz="0" w:space="0" w:color="auto"/>
        <w:right w:val="none" w:sz="0" w:space="0" w:color="auto"/>
      </w:divBdr>
    </w:div>
    <w:div w:id="353457340">
      <w:bodyDiv w:val="1"/>
      <w:marLeft w:val="0"/>
      <w:marRight w:val="0"/>
      <w:marTop w:val="0"/>
      <w:marBottom w:val="0"/>
      <w:divBdr>
        <w:top w:val="none" w:sz="0" w:space="0" w:color="auto"/>
        <w:left w:val="none" w:sz="0" w:space="0" w:color="auto"/>
        <w:bottom w:val="none" w:sz="0" w:space="0" w:color="auto"/>
        <w:right w:val="none" w:sz="0" w:space="0" w:color="auto"/>
      </w:divBdr>
    </w:div>
    <w:div w:id="369376992">
      <w:bodyDiv w:val="1"/>
      <w:marLeft w:val="0"/>
      <w:marRight w:val="0"/>
      <w:marTop w:val="0"/>
      <w:marBottom w:val="0"/>
      <w:divBdr>
        <w:top w:val="none" w:sz="0" w:space="0" w:color="auto"/>
        <w:left w:val="none" w:sz="0" w:space="0" w:color="auto"/>
        <w:bottom w:val="none" w:sz="0" w:space="0" w:color="auto"/>
        <w:right w:val="none" w:sz="0" w:space="0" w:color="auto"/>
      </w:divBdr>
    </w:div>
    <w:div w:id="373503533">
      <w:bodyDiv w:val="1"/>
      <w:marLeft w:val="0"/>
      <w:marRight w:val="0"/>
      <w:marTop w:val="0"/>
      <w:marBottom w:val="0"/>
      <w:divBdr>
        <w:top w:val="none" w:sz="0" w:space="0" w:color="auto"/>
        <w:left w:val="none" w:sz="0" w:space="0" w:color="auto"/>
        <w:bottom w:val="none" w:sz="0" w:space="0" w:color="auto"/>
        <w:right w:val="none" w:sz="0" w:space="0" w:color="auto"/>
      </w:divBdr>
    </w:div>
    <w:div w:id="395933208">
      <w:bodyDiv w:val="1"/>
      <w:marLeft w:val="0"/>
      <w:marRight w:val="0"/>
      <w:marTop w:val="0"/>
      <w:marBottom w:val="0"/>
      <w:divBdr>
        <w:top w:val="none" w:sz="0" w:space="0" w:color="auto"/>
        <w:left w:val="none" w:sz="0" w:space="0" w:color="auto"/>
        <w:bottom w:val="none" w:sz="0" w:space="0" w:color="auto"/>
        <w:right w:val="none" w:sz="0" w:space="0" w:color="auto"/>
      </w:divBdr>
    </w:div>
    <w:div w:id="399206902">
      <w:bodyDiv w:val="1"/>
      <w:marLeft w:val="0"/>
      <w:marRight w:val="0"/>
      <w:marTop w:val="0"/>
      <w:marBottom w:val="0"/>
      <w:divBdr>
        <w:top w:val="none" w:sz="0" w:space="0" w:color="auto"/>
        <w:left w:val="none" w:sz="0" w:space="0" w:color="auto"/>
        <w:bottom w:val="none" w:sz="0" w:space="0" w:color="auto"/>
        <w:right w:val="none" w:sz="0" w:space="0" w:color="auto"/>
      </w:divBdr>
    </w:div>
    <w:div w:id="434324960">
      <w:bodyDiv w:val="1"/>
      <w:marLeft w:val="0"/>
      <w:marRight w:val="0"/>
      <w:marTop w:val="0"/>
      <w:marBottom w:val="0"/>
      <w:divBdr>
        <w:top w:val="none" w:sz="0" w:space="0" w:color="auto"/>
        <w:left w:val="none" w:sz="0" w:space="0" w:color="auto"/>
        <w:bottom w:val="none" w:sz="0" w:space="0" w:color="auto"/>
        <w:right w:val="none" w:sz="0" w:space="0" w:color="auto"/>
      </w:divBdr>
    </w:div>
    <w:div w:id="443502374">
      <w:bodyDiv w:val="1"/>
      <w:marLeft w:val="0"/>
      <w:marRight w:val="0"/>
      <w:marTop w:val="0"/>
      <w:marBottom w:val="0"/>
      <w:divBdr>
        <w:top w:val="none" w:sz="0" w:space="0" w:color="auto"/>
        <w:left w:val="none" w:sz="0" w:space="0" w:color="auto"/>
        <w:bottom w:val="none" w:sz="0" w:space="0" w:color="auto"/>
        <w:right w:val="none" w:sz="0" w:space="0" w:color="auto"/>
      </w:divBdr>
    </w:div>
    <w:div w:id="460734764">
      <w:bodyDiv w:val="1"/>
      <w:marLeft w:val="0"/>
      <w:marRight w:val="0"/>
      <w:marTop w:val="0"/>
      <w:marBottom w:val="0"/>
      <w:divBdr>
        <w:top w:val="none" w:sz="0" w:space="0" w:color="auto"/>
        <w:left w:val="none" w:sz="0" w:space="0" w:color="auto"/>
        <w:bottom w:val="none" w:sz="0" w:space="0" w:color="auto"/>
        <w:right w:val="none" w:sz="0" w:space="0" w:color="auto"/>
      </w:divBdr>
    </w:div>
    <w:div w:id="468590182">
      <w:bodyDiv w:val="1"/>
      <w:marLeft w:val="0"/>
      <w:marRight w:val="0"/>
      <w:marTop w:val="0"/>
      <w:marBottom w:val="0"/>
      <w:divBdr>
        <w:top w:val="none" w:sz="0" w:space="0" w:color="auto"/>
        <w:left w:val="none" w:sz="0" w:space="0" w:color="auto"/>
        <w:bottom w:val="none" w:sz="0" w:space="0" w:color="auto"/>
        <w:right w:val="none" w:sz="0" w:space="0" w:color="auto"/>
      </w:divBdr>
    </w:div>
    <w:div w:id="469053113">
      <w:bodyDiv w:val="1"/>
      <w:marLeft w:val="0"/>
      <w:marRight w:val="0"/>
      <w:marTop w:val="0"/>
      <w:marBottom w:val="0"/>
      <w:divBdr>
        <w:top w:val="none" w:sz="0" w:space="0" w:color="auto"/>
        <w:left w:val="none" w:sz="0" w:space="0" w:color="auto"/>
        <w:bottom w:val="none" w:sz="0" w:space="0" w:color="auto"/>
        <w:right w:val="none" w:sz="0" w:space="0" w:color="auto"/>
      </w:divBdr>
    </w:div>
    <w:div w:id="469858159">
      <w:bodyDiv w:val="1"/>
      <w:marLeft w:val="0"/>
      <w:marRight w:val="0"/>
      <w:marTop w:val="0"/>
      <w:marBottom w:val="0"/>
      <w:divBdr>
        <w:top w:val="none" w:sz="0" w:space="0" w:color="auto"/>
        <w:left w:val="none" w:sz="0" w:space="0" w:color="auto"/>
        <w:bottom w:val="none" w:sz="0" w:space="0" w:color="auto"/>
        <w:right w:val="none" w:sz="0" w:space="0" w:color="auto"/>
      </w:divBdr>
    </w:div>
    <w:div w:id="470445874">
      <w:bodyDiv w:val="1"/>
      <w:marLeft w:val="0"/>
      <w:marRight w:val="0"/>
      <w:marTop w:val="0"/>
      <w:marBottom w:val="0"/>
      <w:divBdr>
        <w:top w:val="none" w:sz="0" w:space="0" w:color="auto"/>
        <w:left w:val="none" w:sz="0" w:space="0" w:color="auto"/>
        <w:bottom w:val="none" w:sz="0" w:space="0" w:color="auto"/>
        <w:right w:val="none" w:sz="0" w:space="0" w:color="auto"/>
      </w:divBdr>
    </w:div>
    <w:div w:id="472523802">
      <w:bodyDiv w:val="1"/>
      <w:marLeft w:val="0"/>
      <w:marRight w:val="0"/>
      <w:marTop w:val="0"/>
      <w:marBottom w:val="0"/>
      <w:divBdr>
        <w:top w:val="none" w:sz="0" w:space="0" w:color="auto"/>
        <w:left w:val="none" w:sz="0" w:space="0" w:color="auto"/>
        <w:bottom w:val="none" w:sz="0" w:space="0" w:color="auto"/>
        <w:right w:val="none" w:sz="0" w:space="0" w:color="auto"/>
      </w:divBdr>
    </w:div>
    <w:div w:id="486212361">
      <w:bodyDiv w:val="1"/>
      <w:marLeft w:val="0"/>
      <w:marRight w:val="0"/>
      <w:marTop w:val="0"/>
      <w:marBottom w:val="0"/>
      <w:divBdr>
        <w:top w:val="none" w:sz="0" w:space="0" w:color="auto"/>
        <w:left w:val="none" w:sz="0" w:space="0" w:color="auto"/>
        <w:bottom w:val="none" w:sz="0" w:space="0" w:color="auto"/>
        <w:right w:val="none" w:sz="0" w:space="0" w:color="auto"/>
      </w:divBdr>
    </w:div>
    <w:div w:id="493499249">
      <w:bodyDiv w:val="1"/>
      <w:marLeft w:val="0"/>
      <w:marRight w:val="0"/>
      <w:marTop w:val="0"/>
      <w:marBottom w:val="0"/>
      <w:divBdr>
        <w:top w:val="none" w:sz="0" w:space="0" w:color="auto"/>
        <w:left w:val="none" w:sz="0" w:space="0" w:color="auto"/>
        <w:bottom w:val="none" w:sz="0" w:space="0" w:color="auto"/>
        <w:right w:val="none" w:sz="0" w:space="0" w:color="auto"/>
      </w:divBdr>
    </w:div>
    <w:div w:id="496926309">
      <w:bodyDiv w:val="1"/>
      <w:marLeft w:val="0"/>
      <w:marRight w:val="0"/>
      <w:marTop w:val="0"/>
      <w:marBottom w:val="0"/>
      <w:divBdr>
        <w:top w:val="none" w:sz="0" w:space="0" w:color="auto"/>
        <w:left w:val="none" w:sz="0" w:space="0" w:color="auto"/>
        <w:bottom w:val="none" w:sz="0" w:space="0" w:color="auto"/>
        <w:right w:val="none" w:sz="0" w:space="0" w:color="auto"/>
      </w:divBdr>
    </w:div>
    <w:div w:id="510295146">
      <w:bodyDiv w:val="1"/>
      <w:marLeft w:val="0"/>
      <w:marRight w:val="0"/>
      <w:marTop w:val="0"/>
      <w:marBottom w:val="0"/>
      <w:divBdr>
        <w:top w:val="none" w:sz="0" w:space="0" w:color="auto"/>
        <w:left w:val="none" w:sz="0" w:space="0" w:color="auto"/>
        <w:bottom w:val="none" w:sz="0" w:space="0" w:color="auto"/>
        <w:right w:val="none" w:sz="0" w:space="0" w:color="auto"/>
      </w:divBdr>
    </w:div>
    <w:div w:id="534852059">
      <w:bodyDiv w:val="1"/>
      <w:marLeft w:val="0"/>
      <w:marRight w:val="0"/>
      <w:marTop w:val="0"/>
      <w:marBottom w:val="0"/>
      <w:divBdr>
        <w:top w:val="none" w:sz="0" w:space="0" w:color="auto"/>
        <w:left w:val="none" w:sz="0" w:space="0" w:color="auto"/>
        <w:bottom w:val="none" w:sz="0" w:space="0" w:color="auto"/>
        <w:right w:val="none" w:sz="0" w:space="0" w:color="auto"/>
      </w:divBdr>
    </w:div>
    <w:div w:id="582691681">
      <w:bodyDiv w:val="1"/>
      <w:marLeft w:val="0"/>
      <w:marRight w:val="0"/>
      <w:marTop w:val="0"/>
      <w:marBottom w:val="0"/>
      <w:divBdr>
        <w:top w:val="none" w:sz="0" w:space="0" w:color="auto"/>
        <w:left w:val="none" w:sz="0" w:space="0" w:color="auto"/>
        <w:bottom w:val="none" w:sz="0" w:space="0" w:color="auto"/>
        <w:right w:val="none" w:sz="0" w:space="0" w:color="auto"/>
      </w:divBdr>
    </w:div>
    <w:div w:id="595020860">
      <w:bodyDiv w:val="1"/>
      <w:marLeft w:val="0"/>
      <w:marRight w:val="0"/>
      <w:marTop w:val="0"/>
      <w:marBottom w:val="0"/>
      <w:divBdr>
        <w:top w:val="none" w:sz="0" w:space="0" w:color="auto"/>
        <w:left w:val="none" w:sz="0" w:space="0" w:color="auto"/>
        <w:bottom w:val="none" w:sz="0" w:space="0" w:color="auto"/>
        <w:right w:val="none" w:sz="0" w:space="0" w:color="auto"/>
      </w:divBdr>
    </w:div>
    <w:div w:id="609162530">
      <w:bodyDiv w:val="1"/>
      <w:marLeft w:val="0"/>
      <w:marRight w:val="0"/>
      <w:marTop w:val="0"/>
      <w:marBottom w:val="0"/>
      <w:divBdr>
        <w:top w:val="none" w:sz="0" w:space="0" w:color="auto"/>
        <w:left w:val="none" w:sz="0" w:space="0" w:color="auto"/>
        <w:bottom w:val="none" w:sz="0" w:space="0" w:color="auto"/>
        <w:right w:val="none" w:sz="0" w:space="0" w:color="auto"/>
      </w:divBdr>
    </w:div>
    <w:div w:id="618416630">
      <w:bodyDiv w:val="1"/>
      <w:marLeft w:val="0"/>
      <w:marRight w:val="0"/>
      <w:marTop w:val="0"/>
      <w:marBottom w:val="0"/>
      <w:divBdr>
        <w:top w:val="none" w:sz="0" w:space="0" w:color="auto"/>
        <w:left w:val="none" w:sz="0" w:space="0" w:color="auto"/>
        <w:bottom w:val="none" w:sz="0" w:space="0" w:color="auto"/>
        <w:right w:val="none" w:sz="0" w:space="0" w:color="auto"/>
      </w:divBdr>
    </w:div>
    <w:div w:id="632101226">
      <w:bodyDiv w:val="1"/>
      <w:marLeft w:val="0"/>
      <w:marRight w:val="0"/>
      <w:marTop w:val="0"/>
      <w:marBottom w:val="0"/>
      <w:divBdr>
        <w:top w:val="none" w:sz="0" w:space="0" w:color="auto"/>
        <w:left w:val="none" w:sz="0" w:space="0" w:color="auto"/>
        <w:bottom w:val="none" w:sz="0" w:space="0" w:color="auto"/>
        <w:right w:val="none" w:sz="0" w:space="0" w:color="auto"/>
      </w:divBdr>
    </w:div>
    <w:div w:id="646085395">
      <w:bodyDiv w:val="1"/>
      <w:marLeft w:val="0"/>
      <w:marRight w:val="0"/>
      <w:marTop w:val="0"/>
      <w:marBottom w:val="0"/>
      <w:divBdr>
        <w:top w:val="none" w:sz="0" w:space="0" w:color="auto"/>
        <w:left w:val="none" w:sz="0" w:space="0" w:color="auto"/>
        <w:bottom w:val="none" w:sz="0" w:space="0" w:color="auto"/>
        <w:right w:val="none" w:sz="0" w:space="0" w:color="auto"/>
      </w:divBdr>
    </w:div>
    <w:div w:id="657226497">
      <w:bodyDiv w:val="1"/>
      <w:marLeft w:val="0"/>
      <w:marRight w:val="0"/>
      <w:marTop w:val="0"/>
      <w:marBottom w:val="0"/>
      <w:divBdr>
        <w:top w:val="none" w:sz="0" w:space="0" w:color="auto"/>
        <w:left w:val="none" w:sz="0" w:space="0" w:color="auto"/>
        <w:bottom w:val="none" w:sz="0" w:space="0" w:color="auto"/>
        <w:right w:val="none" w:sz="0" w:space="0" w:color="auto"/>
      </w:divBdr>
    </w:div>
    <w:div w:id="665405125">
      <w:bodyDiv w:val="1"/>
      <w:marLeft w:val="0"/>
      <w:marRight w:val="0"/>
      <w:marTop w:val="0"/>
      <w:marBottom w:val="0"/>
      <w:divBdr>
        <w:top w:val="none" w:sz="0" w:space="0" w:color="auto"/>
        <w:left w:val="none" w:sz="0" w:space="0" w:color="auto"/>
        <w:bottom w:val="none" w:sz="0" w:space="0" w:color="auto"/>
        <w:right w:val="none" w:sz="0" w:space="0" w:color="auto"/>
      </w:divBdr>
    </w:div>
    <w:div w:id="693268134">
      <w:bodyDiv w:val="1"/>
      <w:marLeft w:val="0"/>
      <w:marRight w:val="0"/>
      <w:marTop w:val="0"/>
      <w:marBottom w:val="0"/>
      <w:divBdr>
        <w:top w:val="none" w:sz="0" w:space="0" w:color="auto"/>
        <w:left w:val="none" w:sz="0" w:space="0" w:color="auto"/>
        <w:bottom w:val="none" w:sz="0" w:space="0" w:color="auto"/>
        <w:right w:val="none" w:sz="0" w:space="0" w:color="auto"/>
      </w:divBdr>
    </w:div>
    <w:div w:id="713893118">
      <w:bodyDiv w:val="1"/>
      <w:marLeft w:val="0"/>
      <w:marRight w:val="0"/>
      <w:marTop w:val="0"/>
      <w:marBottom w:val="0"/>
      <w:divBdr>
        <w:top w:val="none" w:sz="0" w:space="0" w:color="auto"/>
        <w:left w:val="none" w:sz="0" w:space="0" w:color="auto"/>
        <w:bottom w:val="none" w:sz="0" w:space="0" w:color="auto"/>
        <w:right w:val="none" w:sz="0" w:space="0" w:color="auto"/>
      </w:divBdr>
    </w:div>
    <w:div w:id="740639670">
      <w:bodyDiv w:val="1"/>
      <w:marLeft w:val="0"/>
      <w:marRight w:val="0"/>
      <w:marTop w:val="0"/>
      <w:marBottom w:val="0"/>
      <w:divBdr>
        <w:top w:val="none" w:sz="0" w:space="0" w:color="auto"/>
        <w:left w:val="none" w:sz="0" w:space="0" w:color="auto"/>
        <w:bottom w:val="none" w:sz="0" w:space="0" w:color="auto"/>
        <w:right w:val="none" w:sz="0" w:space="0" w:color="auto"/>
      </w:divBdr>
    </w:div>
    <w:div w:id="771316309">
      <w:bodyDiv w:val="1"/>
      <w:marLeft w:val="0"/>
      <w:marRight w:val="0"/>
      <w:marTop w:val="0"/>
      <w:marBottom w:val="0"/>
      <w:divBdr>
        <w:top w:val="none" w:sz="0" w:space="0" w:color="auto"/>
        <w:left w:val="none" w:sz="0" w:space="0" w:color="auto"/>
        <w:bottom w:val="none" w:sz="0" w:space="0" w:color="auto"/>
        <w:right w:val="none" w:sz="0" w:space="0" w:color="auto"/>
      </w:divBdr>
    </w:div>
    <w:div w:id="794711051">
      <w:bodyDiv w:val="1"/>
      <w:marLeft w:val="0"/>
      <w:marRight w:val="0"/>
      <w:marTop w:val="0"/>
      <w:marBottom w:val="0"/>
      <w:divBdr>
        <w:top w:val="none" w:sz="0" w:space="0" w:color="auto"/>
        <w:left w:val="none" w:sz="0" w:space="0" w:color="auto"/>
        <w:bottom w:val="none" w:sz="0" w:space="0" w:color="auto"/>
        <w:right w:val="none" w:sz="0" w:space="0" w:color="auto"/>
      </w:divBdr>
    </w:div>
    <w:div w:id="800995568">
      <w:bodyDiv w:val="1"/>
      <w:marLeft w:val="0"/>
      <w:marRight w:val="0"/>
      <w:marTop w:val="0"/>
      <w:marBottom w:val="0"/>
      <w:divBdr>
        <w:top w:val="none" w:sz="0" w:space="0" w:color="auto"/>
        <w:left w:val="none" w:sz="0" w:space="0" w:color="auto"/>
        <w:bottom w:val="none" w:sz="0" w:space="0" w:color="auto"/>
        <w:right w:val="none" w:sz="0" w:space="0" w:color="auto"/>
      </w:divBdr>
    </w:div>
    <w:div w:id="814180857">
      <w:bodyDiv w:val="1"/>
      <w:marLeft w:val="0"/>
      <w:marRight w:val="0"/>
      <w:marTop w:val="0"/>
      <w:marBottom w:val="0"/>
      <w:divBdr>
        <w:top w:val="none" w:sz="0" w:space="0" w:color="auto"/>
        <w:left w:val="none" w:sz="0" w:space="0" w:color="auto"/>
        <w:bottom w:val="none" w:sz="0" w:space="0" w:color="auto"/>
        <w:right w:val="none" w:sz="0" w:space="0" w:color="auto"/>
      </w:divBdr>
    </w:div>
    <w:div w:id="814614307">
      <w:bodyDiv w:val="1"/>
      <w:marLeft w:val="0"/>
      <w:marRight w:val="0"/>
      <w:marTop w:val="0"/>
      <w:marBottom w:val="0"/>
      <w:divBdr>
        <w:top w:val="none" w:sz="0" w:space="0" w:color="auto"/>
        <w:left w:val="none" w:sz="0" w:space="0" w:color="auto"/>
        <w:bottom w:val="none" w:sz="0" w:space="0" w:color="auto"/>
        <w:right w:val="none" w:sz="0" w:space="0" w:color="auto"/>
      </w:divBdr>
    </w:div>
    <w:div w:id="830291083">
      <w:bodyDiv w:val="1"/>
      <w:marLeft w:val="0"/>
      <w:marRight w:val="0"/>
      <w:marTop w:val="0"/>
      <w:marBottom w:val="0"/>
      <w:divBdr>
        <w:top w:val="none" w:sz="0" w:space="0" w:color="auto"/>
        <w:left w:val="none" w:sz="0" w:space="0" w:color="auto"/>
        <w:bottom w:val="none" w:sz="0" w:space="0" w:color="auto"/>
        <w:right w:val="none" w:sz="0" w:space="0" w:color="auto"/>
      </w:divBdr>
    </w:div>
    <w:div w:id="833108841">
      <w:bodyDiv w:val="1"/>
      <w:marLeft w:val="0"/>
      <w:marRight w:val="0"/>
      <w:marTop w:val="0"/>
      <w:marBottom w:val="0"/>
      <w:divBdr>
        <w:top w:val="none" w:sz="0" w:space="0" w:color="auto"/>
        <w:left w:val="none" w:sz="0" w:space="0" w:color="auto"/>
        <w:bottom w:val="none" w:sz="0" w:space="0" w:color="auto"/>
        <w:right w:val="none" w:sz="0" w:space="0" w:color="auto"/>
      </w:divBdr>
    </w:div>
    <w:div w:id="865870686">
      <w:bodyDiv w:val="1"/>
      <w:marLeft w:val="0"/>
      <w:marRight w:val="0"/>
      <w:marTop w:val="0"/>
      <w:marBottom w:val="0"/>
      <w:divBdr>
        <w:top w:val="none" w:sz="0" w:space="0" w:color="auto"/>
        <w:left w:val="none" w:sz="0" w:space="0" w:color="auto"/>
        <w:bottom w:val="none" w:sz="0" w:space="0" w:color="auto"/>
        <w:right w:val="none" w:sz="0" w:space="0" w:color="auto"/>
      </w:divBdr>
    </w:div>
    <w:div w:id="944849581">
      <w:bodyDiv w:val="1"/>
      <w:marLeft w:val="0"/>
      <w:marRight w:val="0"/>
      <w:marTop w:val="0"/>
      <w:marBottom w:val="0"/>
      <w:divBdr>
        <w:top w:val="none" w:sz="0" w:space="0" w:color="auto"/>
        <w:left w:val="none" w:sz="0" w:space="0" w:color="auto"/>
        <w:bottom w:val="none" w:sz="0" w:space="0" w:color="auto"/>
        <w:right w:val="none" w:sz="0" w:space="0" w:color="auto"/>
      </w:divBdr>
    </w:div>
    <w:div w:id="971517593">
      <w:bodyDiv w:val="1"/>
      <w:marLeft w:val="0"/>
      <w:marRight w:val="0"/>
      <w:marTop w:val="0"/>
      <w:marBottom w:val="0"/>
      <w:divBdr>
        <w:top w:val="none" w:sz="0" w:space="0" w:color="auto"/>
        <w:left w:val="none" w:sz="0" w:space="0" w:color="auto"/>
        <w:bottom w:val="none" w:sz="0" w:space="0" w:color="auto"/>
        <w:right w:val="none" w:sz="0" w:space="0" w:color="auto"/>
      </w:divBdr>
    </w:div>
    <w:div w:id="986859299">
      <w:bodyDiv w:val="1"/>
      <w:marLeft w:val="0"/>
      <w:marRight w:val="0"/>
      <w:marTop w:val="0"/>
      <w:marBottom w:val="0"/>
      <w:divBdr>
        <w:top w:val="none" w:sz="0" w:space="0" w:color="auto"/>
        <w:left w:val="none" w:sz="0" w:space="0" w:color="auto"/>
        <w:bottom w:val="none" w:sz="0" w:space="0" w:color="auto"/>
        <w:right w:val="none" w:sz="0" w:space="0" w:color="auto"/>
      </w:divBdr>
    </w:div>
    <w:div w:id="993988232">
      <w:bodyDiv w:val="1"/>
      <w:marLeft w:val="0"/>
      <w:marRight w:val="0"/>
      <w:marTop w:val="0"/>
      <w:marBottom w:val="0"/>
      <w:divBdr>
        <w:top w:val="none" w:sz="0" w:space="0" w:color="auto"/>
        <w:left w:val="none" w:sz="0" w:space="0" w:color="auto"/>
        <w:bottom w:val="none" w:sz="0" w:space="0" w:color="auto"/>
        <w:right w:val="none" w:sz="0" w:space="0" w:color="auto"/>
      </w:divBdr>
    </w:div>
    <w:div w:id="1008751330">
      <w:bodyDiv w:val="1"/>
      <w:marLeft w:val="0"/>
      <w:marRight w:val="0"/>
      <w:marTop w:val="0"/>
      <w:marBottom w:val="0"/>
      <w:divBdr>
        <w:top w:val="none" w:sz="0" w:space="0" w:color="auto"/>
        <w:left w:val="none" w:sz="0" w:space="0" w:color="auto"/>
        <w:bottom w:val="none" w:sz="0" w:space="0" w:color="auto"/>
        <w:right w:val="none" w:sz="0" w:space="0" w:color="auto"/>
      </w:divBdr>
    </w:div>
    <w:div w:id="1093354992">
      <w:bodyDiv w:val="1"/>
      <w:marLeft w:val="0"/>
      <w:marRight w:val="0"/>
      <w:marTop w:val="0"/>
      <w:marBottom w:val="0"/>
      <w:divBdr>
        <w:top w:val="none" w:sz="0" w:space="0" w:color="auto"/>
        <w:left w:val="none" w:sz="0" w:space="0" w:color="auto"/>
        <w:bottom w:val="none" w:sz="0" w:space="0" w:color="auto"/>
        <w:right w:val="none" w:sz="0" w:space="0" w:color="auto"/>
      </w:divBdr>
    </w:div>
    <w:div w:id="1100565005">
      <w:bodyDiv w:val="1"/>
      <w:marLeft w:val="0"/>
      <w:marRight w:val="0"/>
      <w:marTop w:val="0"/>
      <w:marBottom w:val="0"/>
      <w:divBdr>
        <w:top w:val="none" w:sz="0" w:space="0" w:color="auto"/>
        <w:left w:val="none" w:sz="0" w:space="0" w:color="auto"/>
        <w:bottom w:val="none" w:sz="0" w:space="0" w:color="auto"/>
        <w:right w:val="none" w:sz="0" w:space="0" w:color="auto"/>
      </w:divBdr>
    </w:div>
    <w:div w:id="1101797672">
      <w:bodyDiv w:val="1"/>
      <w:marLeft w:val="0"/>
      <w:marRight w:val="0"/>
      <w:marTop w:val="0"/>
      <w:marBottom w:val="0"/>
      <w:divBdr>
        <w:top w:val="none" w:sz="0" w:space="0" w:color="auto"/>
        <w:left w:val="none" w:sz="0" w:space="0" w:color="auto"/>
        <w:bottom w:val="none" w:sz="0" w:space="0" w:color="auto"/>
        <w:right w:val="none" w:sz="0" w:space="0" w:color="auto"/>
      </w:divBdr>
    </w:div>
    <w:div w:id="1163742068">
      <w:bodyDiv w:val="1"/>
      <w:marLeft w:val="0"/>
      <w:marRight w:val="0"/>
      <w:marTop w:val="0"/>
      <w:marBottom w:val="0"/>
      <w:divBdr>
        <w:top w:val="none" w:sz="0" w:space="0" w:color="auto"/>
        <w:left w:val="none" w:sz="0" w:space="0" w:color="auto"/>
        <w:bottom w:val="none" w:sz="0" w:space="0" w:color="auto"/>
        <w:right w:val="none" w:sz="0" w:space="0" w:color="auto"/>
      </w:divBdr>
    </w:div>
    <w:div w:id="1164588399">
      <w:bodyDiv w:val="1"/>
      <w:marLeft w:val="0"/>
      <w:marRight w:val="0"/>
      <w:marTop w:val="0"/>
      <w:marBottom w:val="0"/>
      <w:divBdr>
        <w:top w:val="none" w:sz="0" w:space="0" w:color="auto"/>
        <w:left w:val="none" w:sz="0" w:space="0" w:color="auto"/>
        <w:bottom w:val="none" w:sz="0" w:space="0" w:color="auto"/>
        <w:right w:val="none" w:sz="0" w:space="0" w:color="auto"/>
      </w:divBdr>
    </w:div>
    <w:div w:id="1172139317">
      <w:bodyDiv w:val="1"/>
      <w:marLeft w:val="0"/>
      <w:marRight w:val="0"/>
      <w:marTop w:val="0"/>
      <w:marBottom w:val="0"/>
      <w:divBdr>
        <w:top w:val="none" w:sz="0" w:space="0" w:color="auto"/>
        <w:left w:val="none" w:sz="0" w:space="0" w:color="auto"/>
        <w:bottom w:val="none" w:sz="0" w:space="0" w:color="auto"/>
        <w:right w:val="none" w:sz="0" w:space="0" w:color="auto"/>
      </w:divBdr>
    </w:div>
    <w:div w:id="1197082380">
      <w:bodyDiv w:val="1"/>
      <w:marLeft w:val="0"/>
      <w:marRight w:val="0"/>
      <w:marTop w:val="0"/>
      <w:marBottom w:val="0"/>
      <w:divBdr>
        <w:top w:val="none" w:sz="0" w:space="0" w:color="auto"/>
        <w:left w:val="none" w:sz="0" w:space="0" w:color="auto"/>
        <w:bottom w:val="none" w:sz="0" w:space="0" w:color="auto"/>
        <w:right w:val="none" w:sz="0" w:space="0" w:color="auto"/>
      </w:divBdr>
    </w:div>
    <w:div w:id="1250699969">
      <w:bodyDiv w:val="1"/>
      <w:marLeft w:val="0"/>
      <w:marRight w:val="0"/>
      <w:marTop w:val="0"/>
      <w:marBottom w:val="0"/>
      <w:divBdr>
        <w:top w:val="none" w:sz="0" w:space="0" w:color="auto"/>
        <w:left w:val="none" w:sz="0" w:space="0" w:color="auto"/>
        <w:bottom w:val="none" w:sz="0" w:space="0" w:color="auto"/>
        <w:right w:val="none" w:sz="0" w:space="0" w:color="auto"/>
      </w:divBdr>
    </w:div>
    <w:div w:id="1252356922">
      <w:bodyDiv w:val="1"/>
      <w:marLeft w:val="0"/>
      <w:marRight w:val="0"/>
      <w:marTop w:val="0"/>
      <w:marBottom w:val="0"/>
      <w:divBdr>
        <w:top w:val="none" w:sz="0" w:space="0" w:color="auto"/>
        <w:left w:val="none" w:sz="0" w:space="0" w:color="auto"/>
        <w:bottom w:val="none" w:sz="0" w:space="0" w:color="auto"/>
        <w:right w:val="none" w:sz="0" w:space="0" w:color="auto"/>
      </w:divBdr>
    </w:div>
    <w:div w:id="1255554316">
      <w:bodyDiv w:val="1"/>
      <w:marLeft w:val="0"/>
      <w:marRight w:val="0"/>
      <w:marTop w:val="0"/>
      <w:marBottom w:val="0"/>
      <w:divBdr>
        <w:top w:val="none" w:sz="0" w:space="0" w:color="auto"/>
        <w:left w:val="none" w:sz="0" w:space="0" w:color="auto"/>
        <w:bottom w:val="none" w:sz="0" w:space="0" w:color="auto"/>
        <w:right w:val="none" w:sz="0" w:space="0" w:color="auto"/>
      </w:divBdr>
    </w:div>
    <w:div w:id="1257788701">
      <w:bodyDiv w:val="1"/>
      <w:marLeft w:val="0"/>
      <w:marRight w:val="0"/>
      <w:marTop w:val="0"/>
      <w:marBottom w:val="0"/>
      <w:divBdr>
        <w:top w:val="none" w:sz="0" w:space="0" w:color="auto"/>
        <w:left w:val="none" w:sz="0" w:space="0" w:color="auto"/>
        <w:bottom w:val="none" w:sz="0" w:space="0" w:color="auto"/>
        <w:right w:val="none" w:sz="0" w:space="0" w:color="auto"/>
      </w:divBdr>
    </w:div>
    <w:div w:id="1267688282">
      <w:bodyDiv w:val="1"/>
      <w:marLeft w:val="0"/>
      <w:marRight w:val="0"/>
      <w:marTop w:val="0"/>
      <w:marBottom w:val="0"/>
      <w:divBdr>
        <w:top w:val="none" w:sz="0" w:space="0" w:color="auto"/>
        <w:left w:val="none" w:sz="0" w:space="0" w:color="auto"/>
        <w:bottom w:val="none" w:sz="0" w:space="0" w:color="auto"/>
        <w:right w:val="none" w:sz="0" w:space="0" w:color="auto"/>
      </w:divBdr>
    </w:div>
    <w:div w:id="1317758135">
      <w:bodyDiv w:val="1"/>
      <w:marLeft w:val="0"/>
      <w:marRight w:val="0"/>
      <w:marTop w:val="0"/>
      <w:marBottom w:val="0"/>
      <w:divBdr>
        <w:top w:val="none" w:sz="0" w:space="0" w:color="auto"/>
        <w:left w:val="none" w:sz="0" w:space="0" w:color="auto"/>
        <w:bottom w:val="none" w:sz="0" w:space="0" w:color="auto"/>
        <w:right w:val="none" w:sz="0" w:space="0" w:color="auto"/>
      </w:divBdr>
    </w:div>
    <w:div w:id="1360744584">
      <w:bodyDiv w:val="1"/>
      <w:marLeft w:val="0"/>
      <w:marRight w:val="0"/>
      <w:marTop w:val="0"/>
      <w:marBottom w:val="0"/>
      <w:divBdr>
        <w:top w:val="none" w:sz="0" w:space="0" w:color="auto"/>
        <w:left w:val="none" w:sz="0" w:space="0" w:color="auto"/>
        <w:bottom w:val="none" w:sz="0" w:space="0" w:color="auto"/>
        <w:right w:val="none" w:sz="0" w:space="0" w:color="auto"/>
      </w:divBdr>
    </w:div>
    <w:div w:id="1395275911">
      <w:bodyDiv w:val="1"/>
      <w:marLeft w:val="0"/>
      <w:marRight w:val="0"/>
      <w:marTop w:val="0"/>
      <w:marBottom w:val="0"/>
      <w:divBdr>
        <w:top w:val="none" w:sz="0" w:space="0" w:color="auto"/>
        <w:left w:val="none" w:sz="0" w:space="0" w:color="auto"/>
        <w:bottom w:val="none" w:sz="0" w:space="0" w:color="auto"/>
        <w:right w:val="none" w:sz="0" w:space="0" w:color="auto"/>
      </w:divBdr>
    </w:div>
    <w:div w:id="1414401264">
      <w:bodyDiv w:val="1"/>
      <w:marLeft w:val="0"/>
      <w:marRight w:val="0"/>
      <w:marTop w:val="0"/>
      <w:marBottom w:val="0"/>
      <w:divBdr>
        <w:top w:val="none" w:sz="0" w:space="0" w:color="auto"/>
        <w:left w:val="none" w:sz="0" w:space="0" w:color="auto"/>
        <w:bottom w:val="none" w:sz="0" w:space="0" w:color="auto"/>
        <w:right w:val="none" w:sz="0" w:space="0" w:color="auto"/>
      </w:divBdr>
    </w:div>
    <w:div w:id="1447651673">
      <w:bodyDiv w:val="1"/>
      <w:marLeft w:val="0"/>
      <w:marRight w:val="0"/>
      <w:marTop w:val="0"/>
      <w:marBottom w:val="0"/>
      <w:divBdr>
        <w:top w:val="none" w:sz="0" w:space="0" w:color="auto"/>
        <w:left w:val="none" w:sz="0" w:space="0" w:color="auto"/>
        <w:bottom w:val="none" w:sz="0" w:space="0" w:color="auto"/>
        <w:right w:val="none" w:sz="0" w:space="0" w:color="auto"/>
      </w:divBdr>
    </w:div>
    <w:div w:id="1465461730">
      <w:bodyDiv w:val="1"/>
      <w:marLeft w:val="0"/>
      <w:marRight w:val="0"/>
      <w:marTop w:val="0"/>
      <w:marBottom w:val="0"/>
      <w:divBdr>
        <w:top w:val="none" w:sz="0" w:space="0" w:color="auto"/>
        <w:left w:val="none" w:sz="0" w:space="0" w:color="auto"/>
        <w:bottom w:val="none" w:sz="0" w:space="0" w:color="auto"/>
        <w:right w:val="none" w:sz="0" w:space="0" w:color="auto"/>
      </w:divBdr>
    </w:div>
    <w:div w:id="1482843029">
      <w:bodyDiv w:val="1"/>
      <w:marLeft w:val="0"/>
      <w:marRight w:val="0"/>
      <w:marTop w:val="0"/>
      <w:marBottom w:val="0"/>
      <w:divBdr>
        <w:top w:val="none" w:sz="0" w:space="0" w:color="auto"/>
        <w:left w:val="none" w:sz="0" w:space="0" w:color="auto"/>
        <w:bottom w:val="none" w:sz="0" w:space="0" w:color="auto"/>
        <w:right w:val="none" w:sz="0" w:space="0" w:color="auto"/>
      </w:divBdr>
    </w:div>
    <w:div w:id="1505320652">
      <w:bodyDiv w:val="1"/>
      <w:marLeft w:val="0"/>
      <w:marRight w:val="0"/>
      <w:marTop w:val="0"/>
      <w:marBottom w:val="0"/>
      <w:divBdr>
        <w:top w:val="none" w:sz="0" w:space="0" w:color="auto"/>
        <w:left w:val="none" w:sz="0" w:space="0" w:color="auto"/>
        <w:bottom w:val="none" w:sz="0" w:space="0" w:color="auto"/>
        <w:right w:val="none" w:sz="0" w:space="0" w:color="auto"/>
      </w:divBdr>
    </w:div>
    <w:div w:id="1532645106">
      <w:bodyDiv w:val="1"/>
      <w:marLeft w:val="0"/>
      <w:marRight w:val="0"/>
      <w:marTop w:val="0"/>
      <w:marBottom w:val="0"/>
      <w:divBdr>
        <w:top w:val="none" w:sz="0" w:space="0" w:color="auto"/>
        <w:left w:val="none" w:sz="0" w:space="0" w:color="auto"/>
        <w:bottom w:val="none" w:sz="0" w:space="0" w:color="auto"/>
        <w:right w:val="none" w:sz="0" w:space="0" w:color="auto"/>
      </w:divBdr>
    </w:div>
    <w:div w:id="1544368817">
      <w:bodyDiv w:val="1"/>
      <w:marLeft w:val="0"/>
      <w:marRight w:val="0"/>
      <w:marTop w:val="0"/>
      <w:marBottom w:val="0"/>
      <w:divBdr>
        <w:top w:val="none" w:sz="0" w:space="0" w:color="auto"/>
        <w:left w:val="none" w:sz="0" w:space="0" w:color="auto"/>
        <w:bottom w:val="none" w:sz="0" w:space="0" w:color="auto"/>
        <w:right w:val="none" w:sz="0" w:space="0" w:color="auto"/>
      </w:divBdr>
    </w:div>
    <w:div w:id="1637834575">
      <w:bodyDiv w:val="1"/>
      <w:marLeft w:val="0"/>
      <w:marRight w:val="0"/>
      <w:marTop w:val="0"/>
      <w:marBottom w:val="0"/>
      <w:divBdr>
        <w:top w:val="none" w:sz="0" w:space="0" w:color="auto"/>
        <w:left w:val="none" w:sz="0" w:space="0" w:color="auto"/>
        <w:bottom w:val="none" w:sz="0" w:space="0" w:color="auto"/>
        <w:right w:val="none" w:sz="0" w:space="0" w:color="auto"/>
      </w:divBdr>
    </w:div>
    <w:div w:id="1672373095">
      <w:bodyDiv w:val="1"/>
      <w:marLeft w:val="0"/>
      <w:marRight w:val="0"/>
      <w:marTop w:val="0"/>
      <w:marBottom w:val="0"/>
      <w:divBdr>
        <w:top w:val="none" w:sz="0" w:space="0" w:color="auto"/>
        <w:left w:val="none" w:sz="0" w:space="0" w:color="auto"/>
        <w:bottom w:val="none" w:sz="0" w:space="0" w:color="auto"/>
        <w:right w:val="none" w:sz="0" w:space="0" w:color="auto"/>
      </w:divBdr>
    </w:div>
    <w:div w:id="1715348878">
      <w:bodyDiv w:val="1"/>
      <w:marLeft w:val="0"/>
      <w:marRight w:val="0"/>
      <w:marTop w:val="0"/>
      <w:marBottom w:val="0"/>
      <w:divBdr>
        <w:top w:val="none" w:sz="0" w:space="0" w:color="auto"/>
        <w:left w:val="none" w:sz="0" w:space="0" w:color="auto"/>
        <w:bottom w:val="none" w:sz="0" w:space="0" w:color="auto"/>
        <w:right w:val="none" w:sz="0" w:space="0" w:color="auto"/>
      </w:divBdr>
    </w:div>
    <w:div w:id="1739474372">
      <w:bodyDiv w:val="1"/>
      <w:marLeft w:val="0"/>
      <w:marRight w:val="0"/>
      <w:marTop w:val="0"/>
      <w:marBottom w:val="0"/>
      <w:divBdr>
        <w:top w:val="none" w:sz="0" w:space="0" w:color="auto"/>
        <w:left w:val="none" w:sz="0" w:space="0" w:color="auto"/>
        <w:bottom w:val="none" w:sz="0" w:space="0" w:color="auto"/>
        <w:right w:val="none" w:sz="0" w:space="0" w:color="auto"/>
      </w:divBdr>
    </w:div>
    <w:div w:id="1760637096">
      <w:bodyDiv w:val="1"/>
      <w:marLeft w:val="0"/>
      <w:marRight w:val="0"/>
      <w:marTop w:val="0"/>
      <w:marBottom w:val="0"/>
      <w:divBdr>
        <w:top w:val="none" w:sz="0" w:space="0" w:color="auto"/>
        <w:left w:val="none" w:sz="0" w:space="0" w:color="auto"/>
        <w:bottom w:val="none" w:sz="0" w:space="0" w:color="auto"/>
        <w:right w:val="none" w:sz="0" w:space="0" w:color="auto"/>
      </w:divBdr>
    </w:div>
    <w:div w:id="1774090060">
      <w:bodyDiv w:val="1"/>
      <w:marLeft w:val="0"/>
      <w:marRight w:val="0"/>
      <w:marTop w:val="0"/>
      <w:marBottom w:val="0"/>
      <w:divBdr>
        <w:top w:val="none" w:sz="0" w:space="0" w:color="auto"/>
        <w:left w:val="none" w:sz="0" w:space="0" w:color="auto"/>
        <w:bottom w:val="none" w:sz="0" w:space="0" w:color="auto"/>
        <w:right w:val="none" w:sz="0" w:space="0" w:color="auto"/>
      </w:divBdr>
    </w:div>
    <w:div w:id="1781753073">
      <w:bodyDiv w:val="1"/>
      <w:marLeft w:val="0"/>
      <w:marRight w:val="0"/>
      <w:marTop w:val="0"/>
      <w:marBottom w:val="0"/>
      <w:divBdr>
        <w:top w:val="none" w:sz="0" w:space="0" w:color="auto"/>
        <w:left w:val="none" w:sz="0" w:space="0" w:color="auto"/>
        <w:bottom w:val="none" w:sz="0" w:space="0" w:color="auto"/>
        <w:right w:val="none" w:sz="0" w:space="0" w:color="auto"/>
      </w:divBdr>
    </w:div>
    <w:div w:id="1791775208">
      <w:bodyDiv w:val="1"/>
      <w:marLeft w:val="0"/>
      <w:marRight w:val="0"/>
      <w:marTop w:val="0"/>
      <w:marBottom w:val="0"/>
      <w:divBdr>
        <w:top w:val="none" w:sz="0" w:space="0" w:color="auto"/>
        <w:left w:val="none" w:sz="0" w:space="0" w:color="auto"/>
        <w:bottom w:val="none" w:sz="0" w:space="0" w:color="auto"/>
        <w:right w:val="none" w:sz="0" w:space="0" w:color="auto"/>
      </w:divBdr>
    </w:div>
    <w:div w:id="1803233132">
      <w:bodyDiv w:val="1"/>
      <w:marLeft w:val="0"/>
      <w:marRight w:val="0"/>
      <w:marTop w:val="0"/>
      <w:marBottom w:val="0"/>
      <w:divBdr>
        <w:top w:val="none" w:sz="0" w:space="0" w:color="auto"/>
        <w:left w:val="none" w:sz="0" w:space="0" w:color="auto"/>
        <w:bottom w:val="none" w:sz="0" w:space="0" w:color="auto"/>
        <w:right w:val="none" w:sz="0" w:space="0" w:color="auto"/>
      </w:divBdr>
    </w:div>
    <w:div w:id="1809009350">
      <w:bodyDiv w:val="1"/>
      <w:marLeft w:val="0"/>
      <w:marRight w:val="0"/>
      <w:marTop w:val="0"/>
      <w:marBottom w:val="0"/>
      <w:divBdr>
        <w:top w:val="none" w:sz="0" w:space="0" w:color="auto"/>
        <w:left w:val="none" w:sz="0" w:space="0" w:color="auto"/>
        <w:bottom w:val="none" w:sz="0" w:space="0" w:color="auto"/>
        <w:right w:val="none" w:sz="0" w:space="0" w:color="auto"/>
      </w:divBdr>
    </w:div>
    <w:div w:id="1825201055">
      <w:bodyDiv w:val="1"/>
      <w:marLeft w:val="0"/>
      <w:marRight w:val="0"/>
      <w:marTop w:val="0"/>
      <w:marBottom w:val="0"/>
      <w:divBdr>
        <w:top w:val="none" w:sz="0" w:space="0" w:color="auto"/>
        <w:left w:val="none" w:sz="0" w:space="0" w:color="auto"/>
        <w:bottom w:val="none" w:sz="0" w:space="0" w:color="auto"/>
        <w:right w:val="none" w:sz="0" w:space="0" w:color="auto"/>
      </w:divBdr>
    </w:div>
    <w:div w:id="1840581336">
      <w:bodyDiv w:val="1"/>
      <w:marLeft w:val="0"/>
      <w:marRight w:val="0"/>
      <w:marTop w:val="0"/>
      <w:marBottom w:val="0"/>
      <w:divBdr>
        <w:top w:val="none" w:sz="0" w:space="0" w:color="auto"/>
        <w:left w:val="none" w:sz="0" w:space="0" w:color="auto"/>
        <w:bottom w:val="none" w:sz="0" w:space="0" w:color="auto"/>
        <w:right w:val="none" w:sz="0" w:space="0" w:color="auto"/>
      </w:divBdr>
    </w:div>
    <w:div w:id="1841769991">
      <w:bodyDiv w:val="1"/>
      <w:marLeft w:val="0"/>
      <w:marRight w:val="0"/>
      <w:marTop w:val="0"/>
      <w:marBottom w:val="0"/>
      <w:divBdr>
        <w:top w:val="none" w:sz="0" w:space="0" w:color="auto"/>
        <w:left w:val="none" w:sz="0" w:space="0" w:color="auto"/>
        <w:bottom w:val="none" w:sz="0" w:space="0" w:color="auto"/>
        <w:right w:val="none" w:sz="0" w:space="0" w:color="auto"/>
      </w:divBdr>
    </w:div>
    <w:div w:id="1852525389">
      <w:bodyDiv w:val="1"/>
      <w:marLeft w:val="0"/>
      <w:marRight w:val="0"/>
      <w:marTop w:val="0"/>
      <w:marBottom w:val="0"/>
      <w:divBdr>
        <w:top w:val="none" w:sz="0" w:space="0" w:color="auto"/>
        <w:left w:val="none" w:sz="0" w:space="0" w:color="auto"/>
        <w:bottom w:val="none" w:sz="0" w:space="0" w:color="auto"/>
        <w:right w:val="none" w:sz="0" w:space="0" w:color="auto"/>
      </w:divBdr>
    </w:div>
    <w:div w:id="1859076066">
      <w:bodyDiv w:val="1"/>
      <w:marLeft w:val="0"/>
      <w:marRight w:val="0"/>
      <w:marTop w:val="0"/>
      <w:marBottom w:val="0"/>
      <w:divBdr>
        <w:top w:val="none" w:sz="0" w:space="0" w:color="auto"/>
        <w:left w:val="none" w:sz="0" w:space="0" w:color="auto"/>
        <w:bottom w:val="none" w:sz="0" w:space="0" w:color="auto"/>
        <w:right w:val="none" w:sz="0" w:space="0" w:color="auto"/>
      </w:divBdr>
    </w:div>
    <w:div w:id="1860006092">
      <w:bodyDiv w:val="1"/>
      <w:marLeft w:val="0"/>
      <w:marRight w:val="0"/>
      <w:marTop w:val="0"/>
      <w:marBottom w:val="0"/>
      <w:divBdr>
        <w:top w:val="none" w:sz="0" w:space="0" w:color="auto"/>
        <w:left w:val="none" w:sz="0" w:space="0" w:color="auto"/>
        <w:bottom w:val="none" w:sz="0" w:space="0" w:color="auto"/>
        <w:right w:val="none" w:sz="0" w:space="0" w:color="auto"/>
      </w:divBdr>
    </w:div>
    <w:div w:id="1866819316">
      <w:bodyDiv w:val="1"/>
      <w:marLeft w:val="0"/>
      <w:marRight w:val="0"/>
      <w:marTop w:val="0"/>
      <w:marBottom w:val="0"/>
      <w:divBdr>
        <w:top w:val="none" w:sz="0" w:space="0" w:color="auto"/>
        <w:left w:val="none" w:sz="0" w:space="0" w:color="auto"/>
        <w:bottom w:val="none" w:sz="0" w:space="0" w:color="auto"/>
        <w:right w:val="none" w:sz="0" w:space="0" w:color="auto"/>
      </w:divBdr>
    </w:div>
    <w:div w:id="1884049568">
      <w:bodyDiv w:val="1"/>
      <w:marLeft w:val="0"/>
      <w:marRight w:val="0"/>
      <w:marTop w:val="0"/>
      <w:marBottom w:val="0"/>
      <w:divBdr>
        <w:top w:val="none" w:sz="0" w:space="0" w:color="auto"/>
        <w:left w:val="none" w:sz="0" w:space="0" w:color="auto"/>
        <w:bottom w:val="none" w:sz="0" w:space="0" w:color="auto"/>
        <w:right w:val="none" w:sz="0" w:space="0" w:color="auto"/>
      </w:divBdr>
    </w:div>
    <w:div w:id="1912230355">
      <w:bodyDiv w:val="1"/>
      <w:marLeft w:val="0"/>
      <w:marRight w:val="0"/>
      <w:marTop w:val="0"/>
      <w:marBottom w:val="0"/>
      <w:divBdr>
        <w:top w:val="none" w:sz="0" w:space="0" w:color="auto"/>
        <w:left w:val="none" w:sz="0" w:space="0" w:color="auto"/>
        <w:bottom w:val="none" w:sz="0" w:space="0" w:color="auto"/>
        <w:right w:val="none" w:sz="0" w:space="0" w:color="auto"/>
      </w:divBdr>
    </w:div>
    <w:div w:id="1926835600">
      <w:bodyDiv w:val="1"/>
      <w:marLeft w:val="0"/>
      <w:marRight w:val="0"/>
      <w:marTop w:val="0"/>
      <w:marBottom w:val="0"/>
      <w:divBdr>
        <w:top w:val="none" w:sz="0" w:space="0" w:color="auto"/>
        <w:left w:val="none" w:sz="0" w:space="0" w:color="auto"/>
        <w:bottom w:val="none" w:sz="0" w:space="0" w:color="auto"/>
        <w:right w:val="none" w:sz="0" w:space="0" w:color="auto"/>
      </w:divBdr>
    </w:div>
    <w:div w:id="1945645197">
      <w:bodyDiv w:val="1"/>
      <w:marLeft w:val="0"/>
      <w:marRight w:val="0"/>
      <w:marTop w:val="0"/>
      <w:marBottom w:val="0"/>
      <w:divBdr>
        <w:top w:val="none" w:sz="0" w:space="0" w:color="auto"/>
        <w:left w:val="none" w:sz="0" w:space="0" w:color="auto"/>
        <w:bottom w:val="none" w:sz="0" w:space="0" w:color="auto"/>
        <w:right w:val="none" w:sz="0" w:space="0" w:color="auto"/>
      </w:divBdr>
    </w:div>
    <w:div w:id="1992901938">
      <w:bodyDiv w:val="1"/>
      <w:marLeft w:val="0"/>
      <w:marRight w:val="0"/>
      <w:marTop w:val="0"/>
      <w:marBottom w:val="0"/>
      <w:divBdr>
        <w:top w:val="none" w:sz="0" w:space="0" w:color="auto"/>
        <w:left w:val="none" w:sz="0" w:space="0" w:color="auto"/>
        <w:bottom w:val="none" w:sz="0" w:space="0" w:color="auto"/>
        <w:right w:val="none" w:sz="0" w:space="0" w:color="auto"/>
      </w:divBdr>
    </w:div>
    <w:div w:id="2012372947">
      <w:bodyDiv w:val="1"/>
      <w:marLeft w:val="0"/>
      <w:marRight w:val="0"/>
      <w:marTop w:val="0"/>
      <w:marBottom w:val="0"/>
      <w:divBdr>
        <w:top w:val="none" w:sz="0" w:space="0" w:color="auto"/>
        <w:left w:val="none" w:sz="0" w:space="0" w:color="auto"/>
        <w:bottom w:val="none" w:sz="0" w:space="0" w:color="auto"/>
        <w:right w:val="none" w:sz="0" w:space="0" w:color="auto"/>
      </w:divBdr>
    </w:div>
    <w:div w:id="2025587645">
      <w:bodyDiv w:val="1"/>
      <w:marLeft w:val="0"/>
      <w:marRight w:val="0"/>
      <w:marTop w:val="0"/>
      <w:marBottom w:val="0"/>
      <w:divBdr>
        <w:top w:val="none" w:sz="0" w:space="0" w:color="auto"/>
        <w:left w:val="none" w:sz="0" w:space="0" w:color="auto"/>
        <w:bottom w:val="none" w:sz="0" w:space="0" w:color="auto"/>
        <w:right w:val="none" w:sz="0" w:space="0" w:color="auto"/>
      </w:divBdr>
    </w:div>
    <w:div w:id="2029485219">
      <w:bodyDiv w:val="1"/>
      <w:marLeft w:val="0"/>
      <w:marRight w:val="0"/>
      <w:marTop w:val="0"/>
      <w:marBottom w:val="0"/>
      <w:divBdr>
        <w:top w:val="none" w:sz="0" w:space="0" w:color="auto"/>
        <w:left w:val="none" w:sz="0" w:space="0" w:color="auto"/>
        <w:bottom w:val="none" w:sz="0" w:space="0" w:color="auto"/>
        <w:right w:val="none" w:sz="0" w:space="0" w:color="auto"/>
      </w:divBdr>
    </w:div>
    <w:div w:id="2029601283">
      <w:bodyDiv w:val="1"/>
      <w:marLeft w:val="0"/>
      <w:marRight w:val="0"/>
      <w:marTop w:val="0"/>
      <w:marBottom w:val="0"/>
      <w:divBdr>
        <w:top w:val="none" w:sz="0" w:space="0" w:color="auto"/>
        <w:left w:val="none" w:sz="0" w:space="0" w:color="auto"/>
        <w:bottom w:val="none" w:sz="0" w:space="0" w:color="auto"/>
        <w:right w:val="none" w:sz="0" w:space="0" w:color="auto"/>
      </w:divBdr>
    </w:div>
    <w:div w:id="2082867855">
      <w:bodyDiv w:val="1"/>
      <w:marLeft w:val="0"/>
      <w:marRight w:val="0"/>
      <w:marTop w:val="0"/>
      <w:marBottom w:val="0"/>
      <w:divBdr>
        <w:top w:val="none" w:sz="0" w:space="0" w:color="auto"/>
        <w:left w:val="none" w:sz="0" w:space="0" w:color="auto"/>
        <w:bottom w:val="none" w:sz="0" w:space="0" w:color="auto"/>
        <w:right w:val="none" w:sz="0" w:space="0" w:color="auto"/>
      </w:divBdr>
    </w:div>
    <w:div w:id="2091924001">
      <w:bodyDiv w:val="1"/>
      <w:marLeft w:val="0"/>
      <w:marRight w:val="0"/>
      <w:marTop w:val="0"/>
      <w:marBottom w:val="0"/>
      <w:divBdr>
        <w:top w:val="none" w:sz="0" w:space="0" w:color="auto"/>
        <w:left w:val="none" w:sz="0" w:space="0" w:color="auto"/>
        <w:bottom w:val="none" w:sz="0" w:space="0" w:color="auto"/>
        <w:right w:val="none" w:sz="0" w:space="0" w:color="auto"/>
      </w:divBdr>
    </w:div>
    <w:div w:id="2097289124">
      <w:bodyDiv w:val="1"/>
      <w:marLeft w:val="0"/>
      <w:marRight w:val="0"/>
      <w:marTop w:val="0"/>
      <w:marBottom w:val="0"/>
      <w:divBdr>
        <w:top w:val="none" w:sz="0" w:space="0" w:color="auto"/>
        <w:left w:val="none" w:sz="0" w:space="0" w:color="auto"/>
        <w:bottom w:val="none" w:sz="0" w:space="0" w:color="auto"/>
        <w:right w:val="none" w:sz="0" w:space="0" w:color="auto"/>
      </w:divBdr>
    </w:div>
    <w:div w:id="2099668030">
      <w:bodyDiv w:val="1"/>
      <w:marLeft w:val="0"/>
      <w:marRight w:val="0"/>
      <w:marTop w:val="0"/>
      <w:marBottom w:val="0"/>
      <w:divBdr>
        <w:top w:val="none" w:sz="0" w:space="0" w:color="auto"/>
        <w:left w:val="none" w:sz="0" w:space="0" w:color="auto"/>
        <w:bottom w:val="none" w:sz="0" w:space="0" w:color="auto"/>
        <w:right w:val="none" w:sz="0" w:space="0" w:color="auto"/>
      </w:divBdr>
    </w:div>
    <w:div w:id="2140224832">
      <w:bodyDiv w:val="1"/>
      <w:marLeft w:val="0"/>
      <w:marRight w:val="0"/>
      <w:marTop w:val="0"/>
      <w:marBottom w:val="0"/>
      <w:divBdr>
        <w:top w:val="none" w:sz="0" w:space="0" w:color="auto"/>
        <w:left w:val="none" w:sz="0" w:space="0" w:color="auto"/>
        <w:bottom w:val="none" w:sz="0" w:space="0" w:color="auto"/>
        <w:right w:val="none" w:sz="0" w:space="0" w:color="auto"/>
      </w:divBdr>
    </w:div>
    <w:div w:id="214080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1AB88-E78D-4B18-AD64-EE0D3104A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4507</Words>
  <Characters>28276</Characters>
  <Application>Microsoft Office Word</Application>
  <DocSecurity>0</DocSecurity>
  <Lines>235</Lines>
  <Paragraphs>65</Paragraphs>
  <ScaleCrop>false</ScaleCrop>
  <HeadingPairs>
    <vt:vector size="6" baseType="variant">
      <vt:variant>
        <vt:lpstr>Títol</vt:lpstr>
      </vt:variant>
      <vt:variant>
        <vt:i4>1</vt:i4>
      </vt:variant>
      <vt:variant>
        <vt:lpstr>Title</vt:lpstr>
      </vt:variant>
      <vt:variant>
        <vt:i4>1</vt:i4>
      </vt:variant>
      <vt:variant>
        <vt:lpstr>Título</vt:lpstr>
      </vt:variant>
      <vt:variant>
        <vt:i4>1</vt:i4>
      </vt:variant>
    </vt:vector>
  </HeadingPairs>
  <TitlesOfParts>
    <vt:vector size="3" baseType="lpstr">
      <vt:lpstr>PLEC DE CLÀUSULES ADMINISTRATIVES PARTICULARS</vt:lpstr>
      <vt:lpstr>PLEC DE CLÀUSULES ADMINISTRATIVES PARTICULARS</vt:lpstr>
      <vt:lpstr>PLEC DE CLÀUSULES ADMINISTRATIVES PARTICULARS</vt:lpstr>
    </vt:vector>
  </TitlesOfParts>
  <Company>Ajuntament de Barcelona</Company>
  <LinksUpToDate>false</LinksUpToDate>
  <CharactersWithSpaces>32718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creator>Usuari de Xarxa</dc:creator>
  <cp:lastModifiedBy>Marisol Soler</cp:lastModifiedBy>
  <cp:revision>3</cp:revision>
  <cp:lastPrinted>2025-07-29T11:53:00Z</cp:lastPrinted>
  <dcterms:created xsi:type="dcterms:W3CDTF">2025-07-30T07:41:00Z</dcterms:created>
  <dcterms:modified xsi:type="dcterms:W3CDTF">2025-07-30T07:44:00Z</dcterms:modified>
</cp:coreProperties>
</file>