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840CA0" w14:textId="77777777" w:rsidR="00D75789" w:rsidRDefault="00D75789" w:rsidP="00D75789">
      <w:pPr>
        <w:jc w:val="both"/>
      </w:pPr>
    </w:p>
    <w:p w14:paraId="502A3C3F" w14:textId="77777777" w:rsidR="00D10DD6" w:rsidRDefault="00D10DD6" w:rsidP="00D75789">
      <w:pPr>
        <w:jc w:val="both"/>
      </w:pPr>
    </w:p>
    <w:p w14:paraId="7F561F1D" w14:textId="77777777" w:rsidR="00D10DD6" w:rsidRPr="00DC1A33" w:rsidRDefault="00D10DD6" w:rsidP="00D75789">
      <w:pPr>
        <w:jc w:val="both"/>
      </w:pPr>
    </w:p>
    <w:p w14:paraId="71E54D8F" w14:textId="77777777" w:rsidR="00D75789" w:rsidRDefault="00D75789" w:rsidP="00D75789">
      <w:pPr>
        <w:shd w:val="clear" w:color="auto" w:fill="FFFFFF" w:themeFill="background1"/>
        <w:jc w:val="both"/>
        <w:rPr>
          <w:rFonts w:ascii="Verdana" w:hAnsi="Verdana"/>
        </w:rPr>
      </w:pPr>
    </w:p>
    <w:p w14:paraId="04DD5553" w14:textId="77777777" w:rsidR="00D75789" w:rsidRPr="00D52BE2" w:rsidRDefault="00D75789" w:rsidP="00D75789">
      <w:pPr>
        <w:pStyle w:val="Ttol"/>
        <w:ind w:left="708" w:hanging="708"/>
        <w:rPr>
          <w:rFonts w:ascii="Verdana" w:hAnsi="Verdana" w:cs="Arial"/>
          <w:b w:val="0"/>
          <w:i w:val="0"/>
          <w:sz w:val="28"/>
          <w:szCs w:val="24"/>
        </w:rPr>
      </w:pPr>
      <w:r w:rsidRPr="00D52BE2">
        <w:rPr>
          <w:rFonts w:ascii="Verdana" w:hAnsi="Verdana" w:cs="Arial"/>
          <w:i w:val="0"/>
          <w:sz w:val="24"/>
          <w:szCs w:val="22"/>
          <w:u w:val="single"/>
        </w:rPr>
        <w:t>ANNEX 1</w:t>
      </w:r>
      <w:r w:rsidRPr="00D52BE2">
        <w:rPr>
          <w:rFonts w:ascii="Verdana" w:hAnsi="Verdana" w:cs="Arial"/>
          <w:i w:val="0"/>
          <w:sz w:val="28"/>
          <w:szCs w:val="24"/>
        </w:rPr>
        <w:t xml:space="preserve">  </w:t>
      </w:r>
    </w:p>
    <w:p w14:paraId="3A1EF3B2" w14:textId="77777777" w:rsidR="00D75789" w:rsidRPr="00D52BE2" w:rsidRDefault="00D75789" w:rsidP="00D75789">
      <w:pPr>
        <w:pStyle w:val="Ttol"/>
        <w:rPr>
          <w:rFonts w:ascii="Verdana" w:hAnsi="Verdana" w:cs="Arial"/>
          <w:b w:val="0"/>
          <w:i w:val="0"/>
          <w:sz w:val="24"/>
          <w:szCs w:val="24"/>
        </w:rPr>
      </w:pPr>
    </w:p>
    <w:p w14:paraId="5077C363" w14:textId="77777777" w:rsidR="00D75789" w:rsidRPr="00D52BE2" w:rsidRDefault="00D75789" w:rsidP="00D75789">
      <w:pPr>
        <w:pStyle w:val="Ttol"/>
        <w:rPr>
          <w:rFonts w:ascii="Verdana" w:hAnsi="Verdana" w:cs="Arial"/>
          <w:b w:val="0"/>
          <w:i w:val="0"/>
          <w:sz w:val="24"/>
          <w:szCs w:val="24"/>
        </w:rPr>
      </w:pPr>
      <w:r w:rsidRPr="00D52BE2">
        <w:rPr>
          <w:rFonts w:ascii="Verdana" w:hAnsi="Verdana" w:cs="Arial"/>
          <w:i w:val="0"/>
          <w:sz w:val="24"/>
          <w:szCs w:val="24"/>
        </w:rPr>
        <w:t xml:space="preserve">MODEL DE DECLARACIÓ RESPONSABLE </w:t>
      </w:r>
    </w:p>
    <w:p w14:paraId="1D8F90FF" w14:textId="77777777" w:rsidR="00D75789" w:rsidRDefault="00D75789" w:rsidP="00D75789">
      <w:pPr>
        <w:pStyle w:val="Ttol"/>
        <w:rPr>
          <w:rFonts w:ascii="Verdana" w:hAnsi="Verdana" w:cs="Arial"/>
          <w:sz w:val="20"/>
        </w:rPr>
      </w:pPr>
    </w:p>
    <w:p w14:paraId="27BA4CEC" w14:textId="77777777" w:rsidR="00D75789" w:rsidRPr="007E1D05" w:rsidRDefault="00D75789" w:rsidP="00D75789">
      <w:pPr>
        <w:pStyle w:val="Ttol"/>
        <w:rPr>
          <w:rFonts w:ascii="Verdana" w:hAnsi="Verdana" w:cs="Arial"/>
          <w:sz w:val="20"/>
        </w:rPr>
      </w:pPr>
    </w:p>
    <w:p w14:paraId="3125BBBF" w14:textId="454F2626" w:rsidR="00D75789" w:rsidRPr="00274176" w:rsidRDefault="00D75789" w:rsidP="00D75789">
      <w:pPr>
        <w:pStyle w:val="Textindependent"/>
        <w:shd w:val="clear" w:color="auto" w:fill="FFFFFF"/>
        <w:ind w:right="0"/>
        <w:rPr>
          <w:rFonts w:ascii="Verdana" w:hAnsi="Verdana" w:cs="Arial"/>
          <w:sz w:val="22"/>
          <w:szCs w:val="22"/>
        </w:rPr>
      </w:pPr>
      <w:r w:rsidRPr="00274176">
        <w:rPr>
          <w:rFonts w:ascii="Verdana" w:hAnsi="Verdana" w:cs="Arial"/>
          <w:snapToGrid w:val="0"/>
          <w:sz w:val="22"/>
          <w:szCs w:val="22"/>
        </w:rPr>
        <w:t xml:space="preserve">El/la sotasignat/da, senyor/a ..................................................., amb DNI/NIE núm. .............................., en nom propi/en qualitat de representant legal de la persona física/jurídica ......................................................................., amb NIF ........................................, amb l’adreça de correu electrònic per rebre les comunicacions electròniques (....................@..............) i als efectes de licitar </w:t>
      </w:r>
      <w:r>
        <w:rPr>
          <w:rFonts w:ascii="Verdana" w:hAnsi="Verdana" w:cs="Arial"/>
          <w:snapToGrid w:val="0"/>
          <w:sz w:val="22"/>
          <w:szCs w:val="22"/>
        </w:rPr>
        <w:t xml:space="preserve">en el procediment d'adjudicació </w:t>
      </w:r>
      <w:r w:rsidRPr="00E94BB7">
        <w:rPr>
          <w:rFonts w:ascii="Verdana" w:hAnsi="Verdana" w:cs="Arial"/>
          <w:snapToGrid w:val="0"/>
          <w:sz w:val="22"/>
          <w:szCs w:val="22"/>
        </w:rPr>
        <w:t xml:space="preserve">del </w:t>
      </w:r>
      <w:r>
        <w:rPr>
          <w:rFonts w:ascii="Verdana" w:hAnsi="Verdana" w:cs="Arial"/>
          <w:snapToGrid w:val="0"/>
          <w:sz w:val="22"/>
          <w:szCs w:val="22"/>
        </w:rPr>
        <w:t>s</w:t>
      </w:r>
      <w:r w:rsidRPr="00AD46D0">
        <w:rPr>
          <w:rFonts w:ascii="Verdana" w:hAnsi="Verdana" w:cs="Arial"/>
          <w:snapToGrid w:val="0"/>
          <w:sz w:val="22"/>
          <w:szCs w:val="22"/>
        </w:rPr>
        <w:t>ubministrament de materials de fusteria, amb mesures de contractació pública sostenible</w:t>
      </w:r>
      <w:r w:rsidRPr="00274176">
        <w:rPr>
          <w:rFonts w:ascii="Verdana" w:hAnsi="Verdana" w:cs="Arial"/>
          <w:snapToGrid w:val="0"/>
          <w:sz w:val="22"/>
          <w:szCs w:val="22"/>
        </w:rPr>
        <w:t>, n</w:t>
      </w:r>
      <w:r w:rsidRPr="00274176">
        <w:rPr>
          <w:rFonts w:ascii="Verdana" w:hAnsi="Verdana" w:cs="Arial"/>
          <w:sz w:val="22"/>
          <w:szCs w:val="22"/>
        </w:rPr>
        <w:t xml:space="preserve">úm. </w:t>
      </w:r>
      <w:r>
        <w:rPr>
          <w:rFonts w:ascii="Verdana" w:hAnsi="Verdana" w:cs="Arial"/>
          <w:sz w:val="22"/>
          <w:szCs w:val="22"/>
        </w:rPr>
        <w:t xml:space="preserve">contracte </w:t>
      </w:r>
      <w:r w:rsidR="00816D63">
        <w:rPr>
          <w:rFonts w:ascii="Verdana" w:hAnsi="Verdana" w:cs="Arial"/>
          <w:sz w:val="22"/>
          <w:szCs w:val="22"/>
        </w:rPr>
        <w:t>25000086</w:t>
      </w:r>
      <w:r w:rsidRPr="008A7A67">
        <w:rPr>
          <w:rFonts w:ascii="Verdana" w:hAnsi="Verdana" w:cs="Arial"/>
          <w:sz w:val="22"/>
          <w:szCs w:val="22"/>
        </w:rPr>
        <w:t>,</w:t>
      </w:r>
      <w:r w:rsidRPr="00274176">
        <w:rPr>
          <w:rFonts w:ascii="Verdana" w:hAnsi="Verdana" w:cs="Arial"/>
          <w:sz w:val="22"/>
          <w:szCs w:val="22"/>
        </w:rPr>
        <w:t xml:space="preserve"> núm. </w:t>
      </w:r>
      <w:r>
        <w:rPr>
          <w:rFonts w:ascii="Verdana" w:hAnsi="Verdana" w:cs="Arial"/>
          <w:sz w:val="22"/>
          <w:szCs w:val="22"/>
        </w:rPr>
        <w:t>e</w:t>
      </w:r>
      <w:r w:rsidRPr="00274176">
        <w:rPr>
          <w:rFonts w:ascii="Verdana" w:hAnsi="Verdana" w:cs="Arial"/>
          <w:sz w:val="22"/>
          <w:szCs w:val="22"/>
        </w:rPr>
        <w:t>xp</w:t>
      </w:r>
      <w:r>
        <w:rPr>
          <w:rFonts w:ascii="Verdana" w:hAnsi="Verdana" w:cs="Arial"/>
          <w:sz w:val="22"/>
          <w:szCs w:val="22"/>
        </w:rPr>
        <w:t>edient 25/0141,</w:t>
      </w:r>
    </w:p>
    <w:p w14:paraId="0FA06934" w14:textId="77777777" w:rsidR="00D75789" w:rsidRPr="00274176" w:rsidRDefault="00D75789" w:rsidP="00D75789">
      <w:pPr>
        <w:pStyle w:val="Textindependent"/>
        <w:shd w:val="clear" w:color="auto" w:fill="FFFFFF"/>
        <w:ind w:right="0"/>
        <w:rPr>
          <w:rFonts w:ascii="Verdana" w:hAnsi="Verdana" w:cs="Arial"/>
          <w:snapToGrid w:val="0"/>
          <w:sz w:val="22"/>
          <w:szCs w:val="22"/>
        </w:rPr>
      </w:pPr>
    </w:p>
    <w:p w14:paraId="17F0A910" w14:textId="77777777" w:rsidR="00D75789" w:rsidRDefault="00D75789" w:rsidP="00D75789">
      <w:pPr>
        <w:pStyle w:val="Ttol"/>
        <w:rPr>
          <w:rFonts w:ascii="Verdana" w:hAnsi="Verdana" w:cs="Arial"/>
          <w:sz w:val="22"/>
          <w:szCs w:val="22"/>
        </w:rPr>
      </w:pPr>
    </w:p>
    <w:p w14:paraId="069294FF" w14:textId="77777777" w:rsidR="00D75789" w:rsidRPr="00D52BE2" w:rsidRDefault="00D75789" w:rsidP="00D75789">
      <w:pPr>
        <w:pStyle w:val="Ttol"/>
        <w:rPr>
          <w:rFonts w:ascii="Verdana" w:hAnsi="Verdana" w:cs="Arial"/>
          <w:b w:val="0"/>
          <w:i w:val="0"/>
          <w:sz w:val="22"/>
          <w:szCs w:val="22"/>
        </w:rPr>
      </w:pPr>
      <w:r w:rsidRPr="00D52BE2">
        <w:rPr>
          <w:rFonts w:ascii="Verdana" w:hAnsi="Verdana" w:cs="Arial"/>
          <w:i w:val="0"/>
          <w:sz w:val="22"/>
          <w:szCs w:val="22"/>
        </w:rPr>
        <w:t>DECLARA SOTA LA SEVA RESPONSABILITAT</w:t>
      </w:r>
      <w:r>
        <w:rPr>
          <w:rStyle w:val="Refernciadenotaapeudepgina"/>
          <w:rFonts w:ascii="Verdana" w:hAnsi="Verdana" w:cs="Arial"/>
          <w:i w:val="0"/>
          <w:sz w:val="22"/>
          <w:szCs w:val="22"/>
        </w:rPr>
        <w:footnoteReference w:id="1"/>
      </w:r>
      <w:r w:rsidRPr="00D52BE2">
        <w:rPr>
          <w:rFonts w:ascii="Verdana" w:hAnsi="Verdana" w:cs="Arial"/>
          <w:i w:val="0"/>
          <w:sz w:val="22"/>
          <w:szCs w:val="22"/>
        </w:rPr>
        <w:t xml:space="preserve"> </w:t>
      </w:r>
    </w:p>
    <w:p w14:paraId="406AA75F" w14:textId="77777777" w:rsidR="00D75789" w:rsidRDefault="00D75789" w:rsidP="00D75789">
      <w:pPr>
        <w:pStyle w:val="Ttol"/>
        <w:jc w:val="left"/>
        <w:rPr>
          <w:rFonts w:ascii="Verdana" w:hAnsi="Verdana" w:cs="Arial"/>
          <w:b w:val="0"/>
          <w:i w:val="0"/>
          <w:sz w:val="22"/>
          <w:szCs w:val="22"/>
        </w:rPr>
      </w:pPr>
    </w:p>
    <w:p w14:paraId="56A3ABD8" w14:textId="77777777" w:rsidR="00D75789" w:rsidRPr="001266E2" w:rsidRDefault="00D75789" w:rsidP="00D75789">
      <w:pPr>
        <w:pStyle w:val="Textindependent"/>
        <w:shd w:val="clear" w:color="auto" w:fill="FFFFFF"/>
        <w:spacing w:line="276" w:lineRule="auto"/>
        <w:ind w:right="-2"/>
        <w:rPr>
          <w:rFonts w:ascii="Verdana" w:hAnsi="Verdana" w:cs="Arial"/>
          <w:sz w:val="20"/>
        </w:rPr>
      </w:pPr>
      <w:r w:rsidRPr="001266E2">
        <w:rPr>
          <w:rFonts w:ascii="Verdana" w:hAnsi="Verdana" w:cs="Arial"/>
          <w:sz w:val="20"/>
        </w:rPr>
        <w:fldChar w:fldCharType="begin">
          <w:ffData>
            <w:name w:val="Verifica1"/>
            <w:enabled w:val="0"/>
            <w:calcOnExit w:val="0"/>
            <w:checkBox>
              <w:sizeAuto/>
              <w:default w:val="0"/>
            </w:checkBox>
          </w:ffData>
        </w:fldChar>
      </w:r>
      <w:r w:rsidRPr="001266E2">
        <w:rPr>
          <w:rFonts w:ascii="Verdana" w:hAnsi="Verdana" w:cs="Arial"/>
          <w:sz w:val="20"/>
        </w:rPr>
        <w:instrText xml:space="preserve"> FORMCHECKBOX </w:instrText>
      </w:r>
      <w:r w:rsidR="00D10DD6">
        <w:rPr>
          <w:rFonts w:ascii="Verdana" w:hAnsi="Verdana" w:cs="Arial"/>
          <w:sz w:val="20"/>
        </w:rPr>
      </w:r>
      <w:r w:rsidR="00D10DD6">
        <w:rPr>
          <w:rFonts w:ascii="Verdana" w:hAnsi="Verdana" w:cs="Arial"/>
          <w:sz w:val="20"/>
        </w:rPr>
        <w:fldChar w:fldCharType="separate"/>
      </w:r>
      <w:r w:rsidRPr="001266E2">
        <w:rPr>
          <w:rFonts w:ascii="Verdana" w:hAnsi="Verdana" w:cs="Arial"/>
          <w:sz w:val="20"/>
        </w:rPr>
        <w:fldChar w:fldCharType="end"/>
      </w:r>
      <w:r w:rsidRPr="001266E2">
        <w:rPr>
          <w:rFonts w:ascii="Verdana" w:hAnsi="Verdana" w:cs="Arial"/>
          <w:sz w:val="20"/>
        </w:rPr>
        <w:t xml:space="preserve"> Que ostenta la representació de l’empresa/entitat licitadora que presenta l’oferta.</w:t>
      </w:r>
    </w:p>
    <w:p w14:paraId="6004707B" w14:textId="77777777" w:rsidR="00D75789" w:rsidRPr="00D52BE2" w:rsidRDefault="00D75789" w:rsidP="00D75789">
      <w:pPr>
        <w:pStyle w:val="Ttol"/>
        <w:jc w:val="left"/>
        <w:rPr>
          <w:rFonts w:ascii="Verdana" w:hAnsi="Verdana" w:cs="Arial"/>
          <w:b w:val="0"/>
          <w:i w:val="0"/>
          <w:sz w:val="22"/>
          <w:szCs w:val="22"/>
        </w:rPr>
      </w:pPr>
    </w:p>
    <w:p w14:paraId="255C17EB" w14:textId="77777777" w:rsidR="00D75789" w:rsidRPr="00274176" w:rsidRDefault="00D75789" w:rsidP="00D75789">
      <w:pPr>
        <w:pStyle w:val="Textindependent"/>
        <w:shd w:val="clear" w:color="auto" w:fill="FFFFFF"/>
        <w:ind w:right="-2"/>
        <w:jc w:val="center"/>
        <w:rPr>
          <w:rFonts w:ascii="Verdana" w:hAnsi="Verdana" w:cs="Arial"/>
          <w:b/>
          <w:sz w:val="22"/>
          <w:szCs w:val="22"/>
        </w:rPr>
      </w:pPr>
      <w:r w:rsidRPr="00274176">
        <w:rPr>
          <w:rFonts w:ascii="Verdana" w:hAnsi="Verdana" w:cs="Arial"/>
          <w:b/>
          <w:sz w:val="22"/>
          <w:szCs w:val="22"/>
        </w:rPr>
        <w:t>Que l’esmentada persona física/jurídica:</w:t>
      </w:r>
    </w:p>
    <w:p w14:paraId="590E682A" w14:textId="77777777" w:rsidR="00D75789" w:rsidRPr="00274176" w:rsidRDefault="00D75789" w:rsidP="00D75789">
      <w:pPr>
        <w:pStyle w:val="Textindependent"/>
        <w:shd w:val="clear" w:color="auto" w:fill="FFFFFF"/>
        <w:ind w:right="-2"/>
        <w:jc w:val="center"/>
        <w:rPr>
          <w:rFonts w:ascii="Verdana" w:hAnsi="Verdana" w:cs="Arial"/>
          <w:sz w:val="22"/>
          <w:szCs w:val="22"/>
        </w:rPr>
      </w:pPr>
    </w:p>
    <w:p w14:paraId="18BEEC46" w14:textId="77777777" w:rsidR="00D75789" w:rsidRPr="00274176" w:rsidRDefault="00D75789" w:rsidP="00D75789">
      <w:pPr>
        <w:pStyle w:val="Textindependent"/>
        <w:shd w:val="clear" w:color="auto" w:fill="FFFFFF"/>
        <w:ind w:left="426" w:right="0" w:hanging="426"/>
        <w:rPr>
          <w:rFonts w:ascii="Verdana" w:hAnsi="Verdana" w:cs="Arial"/>
          <w:sz w:val="22"/>
          <w:szCs w:val="22"/>
        </w:rPr>
      </w:pPr>
      <w:r w:rsidRPr="00274176">
        <w:rPr>
          <w:rFonts w:ascii="Verdana" w:hAnsi="Verdana" w:cs="Arial"/>
          <w:i/>
          <w:sz w:val="22"/>
          <w:szCs w:val="22"/>
        </w:rPr>
        <w:fldChar w:fldCharType="begin">
          <w:ffData>
            <w:name w:val="Verifica1"/>
            <w:enabled w:val="0"/>
            <w:calcOnExit w:val="0"/>
            <w:checkBox>
              <w:sizeAuto/>
              <w:default w:val="0"/>
            </w:checkBox>
          </w:ffData>
        </w:fldChar>
      </w:r>
      <w:r w:rsidRPr="00274176">
        <w:rPr>
          <w:rFonts w:ascii="Verdana" w:hAnsi="Verdana" w:cs="Arial"/>
          <w:i/>
          <w:sz w:val="22"/>
          <w:szCs w:val="22"/>
        </w:rPr>
        <w:instrText xml:space="preserve"> FORMCHECKBOX </w:instrText>
      </w:r>
      <w:r w:rsidR="00D10DD6">
        <w:rPr>
          <w:rFonts w:ascii="Verdana" w:hAnsi="Verdana" w:cs="Arial"/>
          <w:i/>
          <w:sz w:val="22"/>
          <w:szCs w:val="22"/>
        </w:rPr>
      </w:r>
      <w:r w:rsidR="00D10DD6">
        <w:rPr>
          <w:rFonts w:ascii="Verdana" w:hAnsi="Verdana" w:cs="Arial"/>
          <w:i/>
          <w:sz w:val="22"/>
          <w:szCs w:val="22"/>
        </w:rPr>
        <w:fldChar w:fldCharType="separate"/>
      </w:r>
      <w:r w:rsidRPr="00274176">
        <w:rPr>
          <w:rFonts w:ascii="Verdana" w:hAnsi="Verdana" w:cs="Arial"/>
          <w:i/>
          <w:sz w:val="22"/>
          <w:szCs w:val="22"/>
        </w:rPr>
        <w:fldChar w:fldCharType="end"/>
      </w:r>
      <w:r w:rsidRPr="00274176">
        <w:rPr>
          <w:rFonts w:ascii="Verdana" w:hAnsi="Verdana" w:cs="Arial"/>
          <w:i/>
          <w:sz w:val="22"/>
          <w:szCs w:val="22"/>
        </w:rPr>
        <w:tab/>
      </w:r>
      <w:r w:rsidRPr="00274176">
        <w:rPr>
          <w:rFonts w:ascii="Verdana" w:hAnsi="Verdana"/>
          <w:sz w:val="22"/>
          <w:szCs w:val="22"/>
        </w:rPr>
        <w:t xml:space="preserve">No es troba incursa en cap </w:t>
      </w:r>
      <w:r w:rsidRPr="00274176">
        <w:rPr>
          <w:rFonts w:ascii="Verdana" w:hAnsi="Verdana"/>
          <w:b/>
          <w:sz w:val="22"/>
          <w:szCs w:val="22"/>
        </w:rPr>
        <w:t>prohibició de contractar</w:t>
      </w:r>
      <w:r w:rsidRPr="00274176">
        <w:rPr>
          <w:rFonts w:ascii="Verdana" w:hAnsi="Verdana" w:cs="Arial"/>
          <w:sz w:val="22"/>
          <w:szCs w:val="22"/>
        </w:rPr>
        <w:t xml:space="preserve"> amb l’Administració</w:t>
      </w:r>
      <w:r w:rsidRPr="00274176">
        <w:rPr>
          <w:rFonts w:ascii="Verdana" w:hAnsi="Verdana"/>
          <w:sz w:val="22"/>
          <w:szCs w:val="22"/>
        </w:rPr>
        <w:t xml:space="preserve"> de les </w:t>
      </w:r>
      <w:r w:rsidRPr="00274176">
        <w:rPr>
          <w:rFonts w:ascii="Verdana" w:hAnsi="Verdana" w:cs="Arial"/>
          <w:sz w:val="22"/>
          <w:szCs w:val="22"/>
        </w:rPr>
        <w:t>establertes a l’art. 71 LCSP.</w:t>
      </w:r>
      <w:r w:rsidRPr="00274176" w:rsidDel="00BF46FD">
        <w:rPr>
          <w:rFonts w:ascii="Verdana" w:hAnsi="Verdana" w:cs="Arial"/>
          <w:sz w:val="22"/>
          <w:szCs w:val="22"/>
        </w:rPr>
        <w:t xml:space="preserve"> </w:t>
      </w:r>
    </w:p>
    <w:p w14:paraId="6F7B0B2D" w14:textId="77777777" w:rsidR="00D75789" w:rsidRPr="00274176" w:rsidRDefault="00D75789" w:rsidP="00D75789">
      <w:pPr>
        <w:pStyle w:val="Textindependent"/>
        <w:shd w:val="clear" w:color="auto" w:fill="FFFFFF"/>
        <w:ind w:left="426" w:right="0" w:hanging="426"/>
        <w:rPr>
          <w:rFonts w:ascii="Verdana" w:hAnsi="Verdana" w:cs="Arial"/>
          <w:sz w:val="22"/>
          <w:szCs w:val="22"/>
        </w:rPr>
      </w:pPr>
    </w:p>
    <w:p w14:paraId="5E689DB4" w14:textId="77777777" w:rsidR="00D75789" w:rsidRDefault="00D75789" w:rsidP="00D75789">
      <w:pPr>
        <w:pStyle w:val="Textindependent"/>
        <w:shd w:val="clear" w:color="auto" w:fill="FFFFFF"/>
        <w:ind w:left="426" w:right="0" w:hanging="426"/>
        <w:rPr>
          <w:rFonts w:ascii="Verdana" w:hAnsi="Verdana" w:cs="Arial"/>
          <w:sz w:val="22"/>
          <w:szCs w:val="22"/>
        </w:rPr>
      </w:pPr>
      <w:r w:rsidRPr="00274176">
        <w:rPr>
          <w:rFonts w:ascii="Verdana" w:hAnsi="Verdana" w:cs="Arial"/>
          <w:i/>
          <w:sz w:val="22"/>
          <w:szCs w:val="22"/>
        </w:rPr>
        <w:fldChar w:fldCharType="begin">
          <w:ffData>
            <w:name w:val="Verifica1"/>
            <w:enabled w:val="0"/>
            <w:calcOnExit w:val="0"/>
            <w:checkBox>
              <w:sizeAuto/>
              <w:default w:val="0"/>
            </w:checkBox>
          </w:ffData>
        </w:fldChar>
      </w:r>
      <w:r w:rsidRPr="00274176">
        <w:rPr>
          <w:rFonts w:ascii="Verdana" w:hAnsi="Verdana" w:cs="Arial"/>
          <w:i/>
          <w:sz w:val="22"/>
          <w:szCs w:val="22"/>
        </w:rPr>
        <w:instrText xml:space="preserve"> FORMCHECKBOX </w:instrText>
      </w:r>
      <w:r w:rsidR="00D10DD6">
        <w:rPr>
          <w:rFonts w:ascii="Verdana" w:hAnsi="Verdana" w:cs="Arial"/>
          <w:i/>
          <w:sz w:val="22"/>
          <w:szCs w:val="22"/>
        </w:rPr>
      </w:r>
      <w:r w:rsidR="00D10DD6">
        <w:rPr>
          <w:rFonts w:ascii="Verdana" w:hAnsi="Verdana" w:cs="Arial"/>
          <w:i/>
          <w:sz w:val="22"/>
          <w:szCs w:val="22"/>
        </w:rPr>
        <w:fldChar w:fldCharType="separate"/>
      </w:r>
      <w:r w:rsidRPr="00274176">
        <w:rPr>
          <w:rFonts w:ascii="Verdana" w:hAnsi="Verdana" w:cs="Arial"/>
          <w:i/>
          <w:sz w:val="22"/>
          <w:szCs w:val="22"/>
        </w:rPr>
        <w:fldChar w:fldCharType="end"/>
      </w:r>
      <w:r w:rsidRPr="00274176">
        <w:rPr>
          <w:rFonts w:ascii="Verdana" w:hAnsi="Verdana" w:cs="Arial"/>
          <w:sz w:val="22"/>
          <w:szCs w:val="22"/>
        </w:rPr>
        <w:tab/>
        <w:t xml:space="preserve">Compleix les obligacions legals en matèria </w:t>
      </w:r>
      <w:r w:rsidRPr="00274176">
        <w:rPr>
          <w:rFonts w:ascii="Verdana" w:hAnsi="Verdana" w:cs="Arial"/>
          <w:b/>
          <w:sz w:val="22"/>
          <w:szCs w:val="22"/>
        </w:rPr>
        <w:t>d’igualtat efectiva de dones i homes</w:t>
      </w:r>
      <w:r w:rsidRPr="00274176">
        <w:rPr>
          <w:rFonts w:ascii="Verdana" w:hAnsi="Verdana" w:cs="Arial"/>
          <w:sz w:val="22"/>
          <w:szCs w:val="22"/>
        </w:rPr>
        <w:t>.</w:t>
      </w:r>
    </w:p>
    <w:p w14:paraId="6E76F2DB" w14:textId="77777777" w:rsidR="00D75789" w:rsidRDefault="00D75789" w:rsidP="00D75789">
      <w:pPr>
        <w:pStyle w:val="Textindependent"/>
        <w:shd w:val="clear" w:color="auto" w:fill="FFFFFF"/>
        <w:ind w:left="426" w:right="0" w:hanging="426"/>
        <w:rPr>
          <w:rFonts w:ascii="Verdana" w:hAnsi="Verdana" w:cs="Arial"/>
          <w:sz w:val="22"/>
          <w:szCs w:val="22"/>
        </w:rPr>
      </w:pPr>
    </w:p>
    <w:p w14:paraId="644FAE0C" w14:textId="77777777" w:rsidR="00D75789" w:rsidRDefault="00D75789" w:rsidP="00D75789">
      <w:pPr>
        <w:pStyle w:val="Textindependent"/>
        <w:shd w:val="clear" w:color="auto" w:fill="FFFFFF"/>
        <w:spacing w:line="276" w:lineRule="auto"/>
        <w:ind w:left="426" w:right="0" w:hanging="426"/>
        <w:rPr>
          <w:rFonts w:ascii="Verdana" w:hAnsi="Verdana" w:cs="Arial"/>
          <w:sz w:val="20"/>
        </w:rPr>
      </w:pPr>
      <w:r w:rsidRPr="001266E2">
        <w:rPr>
          <w:rFonts w:ascii="Verdana" w:hAnsi="Verdana" w:cs="Arial"/>
          <w:sz w:val="20"/>
        </w:rPr>
        <w:fldChar w:fldCharType="begin">
          <w:ffData>
            <w:name w:val="Verifica1"/>
            <w:enabled w:val="0"/>
            <w:calcOnExit w:val="0"/>
            <w:checkBox>
              <w:sizeAuto/>
              <w:default w:val="0"/>
            </w:checkBox>
          </w:ffData>
        </w:fldChar>
      </w:r>
      <w:r w:rsidRPr="001266E2">
        <w:rPr>
          <w:rFonts w:ascii="Verdana" w:hAnsi="Verdana" w:cs="Arial"/>
          <w:sz w:val="20"/>
        </w:rPr>
        <w:instrText xml:space="preserve"> FORMCHECKBOX </w:instrText>
      </w:r>
      <w:r w:rsidR="00D10DD6">
        <w:rPr>
          <w:rFonts w:ascii="Verdana" w:hAnsi="Verdana" w:cs="Arial"/>
          <w:sz w:val="20"/>
        </w:rPr>
      </w:r>
      <w:r w:rsidR="00D10DD6">
        <w:rPr>
          <w:rFonts w:ascii="Verdana" w:hAnsi="Verdana" w:cs="Arial"/>
          <w:sz w:val="20"/>
        </w:rPr>
        <w:fldChar w:fldCharType="separate"/>
      </w:r>
      <w:r w:rsidRPr="001266E2">
        <w:rPr>
          <w:rFonts w:ascii="Verdana" w:hAnsi="Verdana" w:cs="Arial"/>
          <w:sz w:val="20"/>
        </w:rPr>
        <w:fldChar w:fldCharType="end"/>
      </w:r>
      <w:r w:rsidRPr="001266E2">
        <w:rPr>
          <w:rFonts w:ascii="Verdana" w:hAnsi="Verdana" w:cs="Arial"/>
          <w:sz w:val="20"/>
        </w:rPr>
        <w:t xml:space="preserve"> </w:t>
      </w:r>
      <w:r w:rsidRPr="001266E2">
        <w:rPr>
          <w:rFonts w:ascii="Verdana" w:hAnsi="Verdana" w:cs="Arial"/>
          <w:sz w:val="20"/>
        </w:rPr>
        <w:tab/>
      </w:r>
      <w:r w:rsidRPr="00D52BE2">
        <w:rPr>
          <w:rFonts w:ascii="Verdana" w:hAnsi="Verdana" w:cs="Arial"/>
          <w:sz w:val="22"/>
          <w:szCs w:val="22"/>
        </w:rPr>
        <w:t>És una Petita, Mitjana o Microempresa (PIME) en el moment de presentació de l’oferta.</w:t>
      </w:r>
      <w:r w:rsidRPr="001266E2">
        <w:rPr>
          <w:rFonts w:ascii="Verdana" w:hAnsi="Verdana" w:cs="Arial"/>
          <w:sz w:val="20"/>
        </w:rPr>
        <w:t xml:space="preserve"> </w:t>
      </w:r>
    </w:p>
    <w:p w14:paraId="5FD4F12D" w14:textId="77777777" w:rsidR="00D75789" w:rsidRDefault="00D75789" w:rsidP="00D75789">
      <w:pPr>
        <w:pStyle w:val="Textindependent"/>
        <w:shd w:val="clear" w:color="auto" w:fill="FFFFFF"/>
        <w:spacing w:line="276" w:lineRule="auto"/>
        <w:ind w:left="426" w:right="0" w:hanging="426"/>
        <w:rPr>
          <w:rFonts w:ascii="Verdana" w:hAnsi="Verdana" w:cs="Arial"/>
          <w:sz w:val="20"/>
        </w:rPr>
      </w:pPr>
    </w:p>
    <w:p w14:paraId="07353DFE" w14:textId="77777777" w:rsidR="00D75789" w:rsidRPr="00C65561" w:rsidRDefault="00D75789" w:rsidP="00D75789">
      <w:pPr>
        <w:pStyle w:val="Textindependent"/>
        <w:shd w:val="clear" w:color="auto" w:fill="FFFFFF"/>
        <w:ind w:left="426" w:right="-2" w:hanging="426"/>
        <w:rPr>
          <w:rFonts w:ascii="Verdana" w:hAnsi="Verdana" w:cs="Arial"/>
          <w:sz w:val="20"/>
        </w:rPr>
      </w:pPr>
      <w:r w:rsidRPr="00C65561">
        <w:rPr>
          <w:rFonts w:ascii="Verdana" w:hAnsi="Verdana" w:cs="Arial"/>
          <w:i/>
          <w:sz w:val="20"/>
        </w:rPr>
        <w:fldChar w:fldCharType="begin">
          <w:ffData>
            <w:name w:val="Verifica1"/>
            <w:enabled w:val="0"/>
            <w:calcOnExit w:val="0"/>
            <w:checkBox>
              <w:sizeAuto/>
              <w:default w:val="0"/>
            </w:checkBox>
          </w:ffData>
        </w:fldChar>
      </w:r>
      <w:r w:rsidRPr="00C65561">
        <w:rPr>
          <w:rFonts w:ascii="Verdana" w:hAnsi="Verdana" w:cs="Arial"/>
          <w:i/>
          <w:sz w:val="20"/>
        </w:rPr>
        <w:instrText xml:space="preserve"> FORMCHECKBOX </w:instrText>
      </w:r>
      <w:r w:rsidR="00D10DD6">
        <w:rPr>
          <w:rFonts w:ascii="Verdana" w:hAnsi="Verdana" w:cs="Arial"/>
          <w:i/>
          <w:sz w:val="20"/>
        </w:rPr>
      </w:r>
      <w:r w:rsidR="00D10DD6">
        <w:rPr>
          <w:rFonts w:ascii="Verdana" w:hAnsi="Verdana" w:cs="Arial"/>
          <w:i/>
          <w:sz w:val="20"/>
        </w:rPr>
        <w:fldChar w:fldCharType="separate"/>
      </w:r>
      <w:r w:rsidRPr="00C65561">
        <w:rPr>
          <w:rFonts w:ascii="Verdana" w:hAnsi="Verdana" w:cs="Arial"/>
          <w:i/>
          <w:sz w:val="20"/>
        </w:rPr>
        <w:fldChar w:fldCharType="end"/>
      </w:r>
      <w:r w:rsidRPr="00C65561">
        <w:rPr>
          <w:rFonts w:ascii="Verdana" w:hAnsi="Verdana" w:cs="Arial"/>
          <w:i/>
          <w:sz w:val="20"/>
        </w:rPr>
        <w:t xml:space="preserve"> </w:t>
      </w:r>
      <w:r w:rsidRPr="00C65561">
        <w:rPr>
          <w:rFonts w:ascii="Verdana" w:hAnsi="Verdana" w:cs="Arial"/>
          <w:i/>
          <w:sz w:val="20"/>
        </w:rPr>
        <w:tab/>
      </w:r>
      <w:r w:rsidRPr="00CC4334">
        <w:rPr>
          <w:rFonts w:ascii="Verdana" w:hAnsi="Verdana" w:cs="Arial"/>
          <w:sz w:val="22"/>
          <w:szCs w:val="22"/>
        </w:rPr>
        <w:t xml:space="preserve">Està en possessió de les </w:t>
      </w:r>
      <w:r w:rsidRPr="00CC4334">
        <w:rPr>
          <w:rFonts w:ascii="Verdana" w:hAnsi="Verdana" w:cs="Arial"/>
          <w:b/>
          <w:sz w:val="22"/>
          <w:szCs w:val="22"/>
        </w:rPr>
        <w:t>autoritzacions necessàries per a exercir l’activitat</w:t>
      </w:r>
      <w:r w:rsidRPr="00C65561">
        <w:rPr>
          <w:rFonts w:ascii="Verdana" w:hAnsi="Verdana" w:cs="Arial"/>
          <w:sz w:val="20"/>
        </w:rPr>
        <w:t>.</w:t>
      </w:r>
    </w:p>
    <w:p w14:paraId="2097E94E" w14:textId="77777777" w:rsidR="00D75789" w:rsidRPr="001266E2" w:rsidRDefault="00D75789" w:rsidP="00D75789">
      <w:pPr>
        <w:pStyle w:val="Textindependent"/>
        <w:shd w:val="clear" w:color="auto" w:fill="FFFFFF"/>
        <w:spacing w:line="276" w:lineRule="auto"/>
        <w:ind w:left="426" w:right="0" w:hanging="426"/>
        <w:rPr>
          <w:rFonts w:ascii="Verdana" w:hAnsi="Verdana" w:cs="Arial"/>
          <w:sz w:val="20"/>
        </w:rPr>
      </w:pPr>
    </w:p>
    <w:p w14:paraId="7EDE195E" w14:textId="77777777" w:rsidR="00D75789" w:rsidRPr="00274176" w:rsidRDefault="00D75789" w:rsidP="00D75789">
      <w:pPr>
        <w:pStyle w:val="Textindependent"/>
        <w:shd w:val="clear" w:color="auto" w:fill="FFFFFF"/>
        <w:ind w:left="426" w:right="0" w:hanging="426"/>
        <w:rPr>
          <w:rFonts w:ascii="Verdana" w:hAnsi="Verdana" w:cs="Arial"/>
          <w:sz w:val="22"/>
          <w:szCs w:val="22"/>
        </w:rPr>
      </w:pPr>
    </w:p>
    <w:p w14:paraId="298028A8" w14:textId="77777777" w:rsidR="00D75789" w:rsidRPr="00274176" w:rsidRDefault="00D75789" w:rsidP="00D75789">
      <w:pPr>
        <w:ind w:left="1" w:hanging="1"/>
        <w:rPr>
          <w:rFonts w:ascii="Verdana" w:hAnsi="Verdana" w:cs="Arial"/>
          <w:sz w:val="22"/>
          <w:szCs w:val="22"/>
        </w:rPr>
      </w:pPr>
      <w:r w:rsidRPr="00274176">
        <w:rPr>
          <w:rFonts w:ascii="Verdana" w:hAnsi="Verdana" w:cs="Arial"/>
          <w:sz w:val="22"/>
          <w:szCs w:val="22"/>
        </w:rPr>
        <w:t xml:space="preserve">Està inscrita en el següent </w:t>
      </w:r>
      <w:r w:rsidRPr="00274176">
        <w:rPr>
          <w:rFonts w:ascii="Verdana" w:hAnsi="Verdana" w:cs="Arial"/>
          <w:b/>
          <w:sz w:val="22"/>
          <w:szCs w:val="22"/>
        </w:rPr>
        <w:t>registre electrònic</w:t>
      </w:r>
      <w:r w:rsidRPr="00274176">
        <w:rPr>
          <w:rFonts w:ascii="Verdana" w:hAnsi="Verdana" w:cs="Arial"/>
          <w:sz w:val="22"/>
          <w:szCs w:val="22"/>
        </w:rPr>
        <w:t>:</w:t>
      </w:r>
    </w:p>
    <w:p w14:paraId="34A47219" w14:textId="77777777" w:rsidR="00D75789" w:rsidRPr="00274176" w:rsidRDefault="00D75789" w:rsidP="00D75789">
      <w:pPr>
        <w:ind w:left="1" w:hanging="1"/>
        <w:rPr>
          <w:rFonts w:ascii="Verdana" w:hAnsi="Verdana" w:cs="Arial"/>
          <w:sz w:val="22"/>
          <w:szCs w:val="22"/>
        </w:rPr>
      </w:pPr>
    </w:p>
    <w:p w14:paraId="23BA0459" w14:textId="77777777" w:rsidR="00D75789" w:rsidRPr="00274176" w:rsidRDefault="00D75789" w:rsidP="00D75789">
      <w:pPr>
        <w:pStyle w:val="Textindependent"/>
        <w:shd w:val="clear" w:color="auto" w:fill="FFFFFF"/>
        <w:ind w:left="851" w:right="0" w:hanging="426"/>
        <w:rPr>
          <w:rFonts w:ascii="Verdana" w:hAnsi="Verdana" w:cs="Arial"/>
          <w:sz w:val="22"/>
          <w:szCs w:val="22"/>
        </w:rPr>
      </w:pPr>
      <w:r w:rsidRPr="00274176">
        <w:rPr>
          <w:rFonts w:ascii="Verdana" w:hAnsi="Verdana" w:cs="Arial"/>
          <w:sz w:val="22"/>
          <w:szCs w:val="22"/>
        </w:rPr>
        <w:fldChar w:fldCharType="begin">
          <w:ffData>
            <w:name w:val="Verifica1"/>
            <w:enabled w:val="0"/>
            <w:calcOnExit w:val="0"/>
            <w:checkBox>
              <w:sizeAuto/>
              <w:default w:val="0"/>
            </w:checkBox>
          </w:ffData>
        </w:fldChar>
      </w:r>
      <w:r w:rsidRPr="00274176">
        <w:rPr>
          <w:rFonts w:ascii="Verdana" w:hAnsi="Verdana" w:cs="Arial"/>
          <w:sz w:val="22"/>
          <w:szCs w:val="22"/>
        </w:rPr>
        <w:instrText xml:space="preserve"> FORMCHECKBOX </w:instrText>
      </w:r>
      <w:r w:rsidR="00D10DD6">
        <w:rPr>
          <w:rFonts w:ascii="Verdana" w:hAnsi="Verdana" w:cs="Arial"/>
          <w:sz w:val="22"/>
          <w:szCs w:val="22"/>
        </w:rPr>
      </w:r>
      <w:r w:rsidR="00D10DD6">
        <w:rPr>
          <w:rFonts w:ascii="Verdana" w:hAnsi="Verdana" w:cs="Arial"/>
          <w:sz w:val="22"/>
          <w:szCs w:val="22"/>
        </w:rPr>
        <w:fldChar w:fldCharType="separate"/>
      </w:r>
      <w:r w:rsidRPr="00274176">
        <w:rPr>
          <w:rFonts w:ascii="Verdana" w:hAnsi="Verdana" w:cs="Arial"/>
          <w:sz w:val="22"/>
          <w:szCs w:val="22"/>
        </w:rPr>
        <w:fldChar w:fldCharType="end"/>
      </w:r>
      <w:r w:rsidRPr="00274176">
        <w:rPr>
          <w:rFonts w:ascii="Verdana" w:hAnsi="Verdana" w:cs="Arial"/>
          <w:sz w:val="22"/>
          <w:szCs w:val="22"/>
        </w:rPr>
        <w:t xml:space="preserve"> </w:t>
      </w:r>
      <w:r w:rsidRPr="00274176">
        <w:rPr>
          <w:rFonts w:ascii="Verdana" w:hAnsi="Verdana" w:cs="Arial"/>
          <w:sz w:val="22"/>
          <w:szCs w:val="22"/>
        </w:rPr>
        <w:tab/>
        <w:t>en el Registre electrònic d’empreses licitadores de la Generalitat de Catalunya (RELI) i tota la documentació que hi figura manté la seva vigència i no ha estat modificada.</w:t>
      </w:r>
    </w:p>
    <w:p w14:paraId="324586F3" w14:textId="77777777" w:rsidR="00D75789" w:rsidRPr="00274176" w:rsidRDefault="00D75789" w:rsidP="00D75789">
      <w:pPr>
        <w:ind w:left="426" w:hanging="1"/>
        <w:rPr>
          <w:rFonts w:ascii="Verdana" w:hAnsi="Verdana" w:cs="Arial"/>
          <w:sz w:val="22"/>
          <w:szCs w:val="22"/>
        </w:rPr>
      </w:pPr>
    </w:p>
    <w:p w14:paraId="3056F018" w14:textId="77777777" w:rsidR="00D75789" w:rsidRPr="00274176" w:rsidRDefault="00D75789" w:rsidP="00D75789">
      <w:pPr>
        <w:pStyle w:val="Textindependent"/>
        <w:shd w:val="clear" w:color="auto" w:fill="FFFFFF"/>
        <w:ind w:left="851" w:right="0" w:hanging="426"/>
        <w:rPr>
          <w:rFonts w:ascii="Verdana" w:hAnsi="Verdana" w:cs="Arial"/>
          <w:sz w:val="22"/>
          <w:szCs w:val="22"/>
        </w:rPr>
      </w:pPr>
      <w:r w:rsidRPr="00274176">
        <w:rPr>
          <w:rFonts w:ascii="Verdana" w:hAnsi="Verdana" w:cs="Arial"/>
          <w:sz w:val="22"/>
          <w:szCs w:val="22"/>
        </w:rPr>
        <w:fldChar w:fldCharType="begin">
          <w:ffData>
            <w:name w:val="Verifica1"/>
            <w:enabled w:val="0"/>
            <w:calcOnExit w:val="0"/>
            <w:checkBox>
              <w:sizeAuto/>
              <w:default w:val="0"/>
            </w:checkBox>
          </w:ffData>
        </w:fldChar>
      </w:r>
      <w:r w:rsidRPr="00274176">
        <w:rPr>
          <w:rFonts w:ascii="Verdana" w:hAnsi="Verdana" w:cs="Arial"/>
          <w:sz w:val="22"/>
          <w:szCs w:val="22"/>
        </w:rPr>
        <w:instrText xml:space="preserve"> FORMCHECKBOX </w:instrText>
      </w:r>
      <w:r w:rsidR="00D10DD6">
        <w:rPr>
          <w:rFonts w:ascii="Verdana" w:hAnsi="Verdana" w:cs="Arial"/>
          <w:sz w:val="22"/>
          <w:szCs w:val="22"/>
        </w:rPr>
      </w:r>
      <w:r w:rsidR="00D10DD6">
        <w:rPr>
          <w:rFonts w:ascii="Verdana" w:hAnsi="Verdana" w:cs="Arial"/>
          <w:sz w:val="22"/>
          <w:szCs w:val="22"/>
        </w:rPr>
        <w:fldChar w:fldCharType="separate"/>
      </w:r>
      <w:r w:rsidRPr="00274176">
        <w:rPr>
          <w:rFonts w:ascii="Verdana" w:hAnsi="Verdana" w:cs="Arial"/>
          <w:sz w:val="22"/>
          <w:szCs w:val="22"/>
        </w:rPr>
        <w:fldChar w:fldCharType="end"/>
      </w:r>
      <w:r w:rsidRPr="00274176">
        <w:rPr>
          <w:rFonts w:ascii="Verdana" w:hAnsi="Verdana" w:cs="Arial"/>
          <w:sz w:val="22"/>
          <w:szCs w:val="22"/>
        </w:rPr>
        <w:t xml:space="preserve"> </w:t>
      </w:r>
      <w:r w:rsidRPr="00274176">
        <w:rPr>
          <w:rFonts w:ascii="Verdana" w:hAnsi="Verdana" w:cs="Arial"/>
          <w:sz w:val="22"/>
          <w:szCs w:val="22"/>
        </w:rPr>
        <w:tab/>
        <w:t xml:space="preserve">en el </w:t>
      </w:r>
      <w:r w:rsidRPr="00274176">
        <w:rPr>
          <w:rFonts w:ascii="Verdana" w:hAnsi="Verdana" w:cs="Arial"/>
          <w:i/>
          <w:sz w:val="22"/>
          <w:szCs w:val="22"/>
        </w:rPr>
        <w:t xml:space="preserve">Registro Oficial de Licitadores y Empresas </w:t>
      </w:r>
      <w:proofErr w:type="spellStart"/>
      <w:r w:rsidRPr="00274176">
        <w:rPr>
          <w:rFonts w:ascii="Verdana" w:hAnsi="Verdana" w:cs="Arial"/>
          <w:i/>
          <w:sz w:val="22"/>
          <w:szCs w:val="22"/>
        </w:rPr>
        <w:t>Clasificadas</w:t>
      </w:r>
      <w:proofErr w:type="spellEnd"/>
      <w:r w:rsidRPr="00274176">
        <w:rPr>
          <w:rFonts w:ascii="Verdana" w:hAnsi="Verdana" w:cs="Arial"/>
          <w:i/>
          <w:sz w:val="22"/>
          <w:szCs w:val="22"/>
        </w:rPr>
        <w:t xml:space="preserve"> del Estado</w:t>
      </w:r>
      <w:r w:rsidRPr="00274176">
        <w:rPr>
          <w:rFonts w:ascii="Verdana" w:hAnsi="Verdana" w:cs="Arial"/>
          <w:sz w:val="22"/>
          <w:szCs w:val="22"/>
        </w:rPr>
        <w:t xml:space="preserve"> (ROLECE) i tota la documentació que hi figura manté la seva vigència i no ha estat modificada.</w:t>
      </w:r>
    </w:p>
    <w:p w14:paraId="12459E11" w14:textId="77777777" w:rsidR="00D75789" w:rsidRPr="00274176" w:rsidRDefault="00D75789" w:rsidP="00D75789">
      <w:pPr>
        <w:ind w:left="426" w:hanging="1"/>
        <w:rPr>
          <w:rFonts w:ascii="Verdana" w:hAnsi="Verdana" w:cs="Arial"/>
          <w:sz w:val="22"/>
          <w:szCs w:val="22"/>
        </w:rPr>
      </w:pPr>
    </w:p>
    <w:p w14:paraId="13CDA162" w14:textId="77777777" w:rsidR="00D75789" w:rsidRPr="00274176" w:rsidRDefault="00D75789" w:rsidP="00D75789">
      <w:pPr>
        <w:pStyle w:val="Textindependent"/>
        <w:shd w:val="clear" w:color="auto" w:fill="FFFFFF"/>
        <w:ind w:left="851" w:right="0" w:hanging="426"/>
        <w:rPr>
          <w:rFonts w:ascii="Verdana" w:hAnsi="Verdana" w:cs="Arial"/>
          <w:sz w:val="22"/>
          <w:szCs w:val="22"/>
        </w:rPr>
      </w:pPr>
      <w:r w:rsidRPr="00274176">
        <w:rPr>
          <w:rFonts w:ascii="Verdana" w:hAnsi="Verdana" w:cs="Arial"/>
          <w:sz w:val="22"/>
          <w:szCs w:val="22"/>
        </w:rPr>
        <w:lastRenderedPageBreak/>
        <w:fldChar w:fldCharType="begin">
          <w:ffData>
            <w:name w:val="Verifica1"/>
            <w:enabled w:val="0"/>
            <w:calcOnExit w:val="0"/>
            <w:checkBox>
              <w:sizeAuto/>
              <w:default w:val="0"/>
            </w:checkBox>
          </w:ffData>
        </w:fldChar>
      </w:r>
      <w:r w:rsidRPr="00274176">
        <w:rPr>
          <w:rFonts w:ascii="Verdana" w:hAnsi="Verdana" w:cs="Arial"/>
          <w:sz w:val="22"/>
          <w:szCs w:val="22"/>
        </w:rPr>
        <w:instrText xml:space="preserve"> FORMCHECKBOX </w:instrText>
      </w:r>
      <w:r w:rsidR="00D10DD6">
        <w:rPr>
          <w:rFonts w:ascii="Verdana" w:hAnsi="Verdana" w:cs="Arial"/>
          <w:sz w:val="22"/>
          <w:szCs w:val="22"/>
        </w:rPr>
      </w:r>
      <w:r w:rsidR="00D10DD6">
        <w:rPr>
          <w:rFonts w:ascii="Verdana" w:hAnsi="Verdana" w:cs="Arial"/>
          <w:sz w:val="22"/>
          <w:szCs w:val="22"/>
        </w:rPr>
        <w:fldChar w:fldCharType="separate"/>
      </w:r>
      <w:r w:rsidRPr="00274176">
        <w:rPr>
          <w:rFonts w:ascii="Verdana" w:hAnsi="Verdana" w:cs="Arial"/>
          <w:sz w:val="22"/>
          <w:szCs w:val="22"/>
        </w:rPr>
        <w:fldChar w:fldCharType="end"/>
      </w:r>
      <w:r w:rsidRPr="00274176">
        <w:rPr>
          <w:rFonts w:ascii="Verdana" w:hAnsi="Verdana" w:cs="Arial"/>
          <w:sz w:val="22"/>
          <w:szCs w:val="22"/>
        </w:rPr>
        <w:t xml:space="preserve"> </w:t>
      </w:r>
      <w:r w:rsidRPr="00274176">
        <w:rPr>
          <w:rFonts w:ascii="Verdana" w:hAnsi="Verdana" w:cs="Arial"/>
          <w:sz w:val="22"/>
          <w:szCs w:val="22"/>
        </w:rPr>
        <w:tab/>
        <w:t xml:space="preserve">en el Registre electrònic d’empreses licitadores de </w:t>
      </w:r>
      <w:r w:rsidRPr="00274176">
        <w:rPr>
          <w:rFonts w:ascii="Verdana" w:hAnsi="Verdana" w:cs="Arial"/>
          <w:i/>
          <w:sz w:val="22"/>
          <w:szCs w:val="22"/>
        </w:rPr>
        <w:t>indicar nom del registre i Comunitat Autònoma</w:t>
      </w:r>
      <w:r w:rsidRPr="00274176">
        <w:rPr>
          <w:rFonts w:ascii="Verdana" w:hAnsi="Verdana" w:cs="Arial"/>
          <w:sz w:val="22"/>
          <w:szCs w:val="22"/>
        </w:rPr>
        <w:t xml:space="preserve"> ............................................ i tota la documentació que hi figura manté la seva vigència i no ha estat modificada.</w:t>
      </w:r>
    </w:p>
    <w:p w14:paraId="52B4F0B6" w14:textId="77777777" w:rsidR="00D75789" w:rsidRPr="00274176" w:rsidRDefault="00D75789" w:rsidP="00D75789">
      <w:pPr>
        <w:ind w:left="1" w:hanging="1"/>
        <w:rPr>
          <w:rFonts w:ascii="Verdana" w:hAnsi="Verdana" w:cs="Arial"/>
          <w:sz w:val="22"/>
          <w:szCs w:val="22"/>
        </w:rPr>
      </w:pPr>
    </w:p>
    <w:p w14:paraId="0283543B" w14:textId="77777777" w:rsidR="00D75789" w:rsidRPr="00274176" w:rsidRDefault="00D75789" w:rsidP="00D75789">
      <w:pPr>
        <w:ind w:left="426" w:hanging="1"/>
        <w:rPr>
          <w:rFonts w:ascii="Verdana" w:hAnsi="Verdana" w:cs="Arial"/>
          <w:sz w:val="22"/>
          <w:szCs w:val="22"/>
        </w:rPr>
      </w:pPr>
      <w:r w:rsidRPr="00274176">
        <w:rPr>
          <w:rFonts w:ascii="Verdana" w:hAnsi="Verdana" w:cs="Arial"/>
          <w:i/>
          <w:sz w:val="22"/>
          <w:szCs w:val="22"/>
        </w:rPr>
        <w:fldChar w:fldCharType="begin">
          <w:ffData>
            <w:name w:val="Verifica1"/>
            <w:enabled w:val="0"/>
            <w:calcOnExit w:val="0"/>
            <w:checkBox>
              <w:sizeAuto/>
              <w:default w:val="0"/>
            </w:checkBox>
          </w:ffData>
        </w:fldChar>
      </w:r>
      <w:r w:rsidRPr="00274176">
        <w:rPr>
          <w:rFonts w:ascii="Verdana" w:hAnsi="Verdana" w:cs="Arial"/>
          <w:i/>
          <w:sz w:val="22"/>
          <w:szCs w:val="22"/>
        </w:rPr>
        <w:instrText xml:space="preserve"> FORMCHECKBOX </w:instrText>
      </w:r>
      <w:r w:rsidR="00D10DD6">
        <w:rPr>
          <w:rFonts w:ascii="Verdana" w:hAnsi="Verdana" w:cs="Arial"/>
          <w:i/>
          <w:sz w:val="22"/>
          <w:szCs w:val="22"/>
        </w:rPr>
      </w:r>
      <w:r w:rsidR="00D10DD6">
        <w:rPr>
          <w:rFonts w:ascii="Verdana" w:hAnsi="Verdana" w:cs="Arial"/>
          <w:i/>
          <w:sz w:val="22"/>
          <w:szCs w:val="22"/>
        </w:rPr>
        <w:fldChar w:fldCharType="separate"/>
      </w:r>
      <w:r w:rsidRPr="00274176">
        <w:rPr>
          <w:rFonts w:ascii="Verdana" w:hAnsi="Verdana" w:cs="Arial"/>
          <w:i/>
          <w:sz w:val="22"/>
          <w:szCs w:val="22"/>
        </w:rPr>
        <w:fldChar w:fldCharType="end"/>
      </w:r>
      <w:r w:rsidRPr="00274176">
        <w:rPr>
          <w:rFonts w:ascii="Verdana" w:hAnsi="Verdana" w:cs="Arial"/>
          <w:sz w:val="22"/>
          <w:szCs w:val="22"/>
        </w:rPr>
        <w:t xml:space="preserve"> No està inscrita en cap dels anteriors registres electrònics.</w:t>
      </w:r>
    </w:p>
    <w:p w14:paraId="0343144F" w14:textId="77777777" w:rsidR="00D75789" w:rsidRPr="00274176" w:rsidRDefault="00D75789" w:rsidP="00D75789">
      <w:pPr>
        <w:pStyle w:val="Textindependent"/>
        <w:shd w:val="clear" w:color="auto" w:fill="FFFFFF"/>
        <w:ind w:left="426" w:right="0" w:hanging="426"/>
        <w:rPr>
          <w:rFonts w:ascii="Verdana" w:hAnsi="Verdana" w:cs="Arial"/>
          <w:sz w:val="22"/>
          <w:szCs w:val="22"/>
        </w:rPr>
      </w:pPr>
    </w:p>
    <w:p w14:paraId="3F6EC902" w14:textId="77777777" w:rsidR="00D75789" w:rsidRDefault="00D75789" w:rsidP="00D75789">
      <w:pPr>
        <w:pStyle w:val="Textindependent"/>
        <w:shd w:val="clear" w:color="auto" w:fill="FFFFFF"/>
        <w:ind w:left="426" w:right="0" w:hanging="426"/>
        <w:rPr>
          <w:rFonts w:ascii="Verdana" w:hAnsi="Verdana"/>
          <w:sz w:val="22"/>
          <w:szCs w:val="22"/>
        </w:rPr>
      </w:pPr>
    </w:p>
    <w:p w14:paraId="182225F2" w14:textId="77777777" w:rsidR="00D75789" w:rsidRPr="00274176" w:rsidRDefault="00D75789" w:rsidP="00D75789">
      <w:pPr>
        <w:pStyle w:val="Textindependent"/>
        <w:shd w:val="clear" w:color="auto" w:fill="FFFFFF"/>
        <w:ind w:left="426" w:right="0" w:hanging="426"/>
        <w:rPr>
          <w:rFonts w:ascii="Verdana" w:hAnsi="Verdana"/>
          <w:sz w:val="22"/>
          <w:szCs w:val="22"/>
        </w:rPr>
      </w:pPr>
      <w:r w:rsidRPr="00274176">
        <w:rPr>
          <w:rFonts w:ascii="Verdana" w:hAnsi="Verdana"/>
          <w:sz w:val="22"/>
          <w:szCs w:val="22"/>
        </w:rPr>
        <w:t>Que l’empresa/entitat que represent</w:t>
      </w:r>
      <w:r>
        <w:rPr>
          <w:rFonts w:ascii="Verdana" w:hAnsi="Verdana"/>
          <w:sz w:val="22"/>
          <w:szCs w:val="22"/>
        </w:rPr>
        <w:t xml:space="preserve">a, </w:t>
      </w:r>
      <w:r w:rsidRPr="00274176">
        <w:rPr>
          <w:rFonts w:ascii="Verdana" w:hAnsi="Verdana"/>
          <w:sz w:val="22"/>
          <w:szCs w:val="22"/>
        </w:rPr>
        <w:t xml:space="preserve">o les seves filials o interposades: </w:t>
      </w:r>
    </w:p>
    <w:p w14:paraId="7116670A" w14:textId="77777777" w:rsidR="00D75789" w:rsidRPr="00274176" w:rsidRDefault="00D75789" w:rsidP="00D75789">
      <w:pPr>
        <w:pStyle w:val="Textindependent"/>
        <w:shd w:val="clear" w:color="auto" w:fill="FFFFFF"/>
        <w:ind w:left="426" w:right="0" w:hanging="426"/>
        <w:rPr>
          <w:rFonts w:ascii="Verdana" w:hAnsi="Verdana"/>
          <w:sz w:val="22"/>
          <w:szCs w:val="22"/>
        </w:rPr>
      </w:pPr>
    </w:p>
    <w:p w14:paraId="037BD855" w14:textId="77777777" w:rsidR="00D75789" w:rsidRPr="00274176" w:rsidRDefault="00D75789" w:rsidP="00D75789">
      <w:pPr>
        <w:pStyle w:val="Textindependent"/>
        <w:shd w:val="clear" w:color="auto" w:fill="FFFFFF"/>
        <w:ind w:left="851" w:right="0" w:hanging="426"/>
        <w:rPr>
          <w:rFonts w:ascii="Verdana" w:hAnsi="Verdana"/>
          <w:sz w:val="22"/>
          <w:szCs w:val="22"/>
        </w:rPr>
      </w:pPr>
      <w:r w:rsidRPr="00274176">
        <w:rPr>
          <w:rFonts w:ascii="Verdana" w:hAnsi="Verdana" w:cs="Arial"/>
          <w:i/>
          <w:sz w:val="22"/>
          <w:szCs w:val="22"/>
        </w:rPr>
        <w:fldChar w:fldCharType="begin">
          <w:ffData>
            <w:name w:val="Verifica1"/>
            <w:enabled w:val="0"/>
            <w:calcOnExit w:val="0"/>
            <w:checkBox>
              <w:sizeAuto/>
              <w:default w:val="0"/>
            </w:checkBox>
          </w:ffData>
        </w:fldChar>
      </w:r>
      <w:r w:rsidRPr="00274176">
        <w:rPr>
          <w:rFonts w:ascii="Verdana" w:hAnsi="Verdana" w:cs="Arial"/>
          <w:i/>
          <w:sz w:val="22"/>
          <w:szCs w:val="22"/>
        </w:rPr>
        <w:instrText xml:space="preserve"> FORMCHECKBOX </w:instrText>
      </w:r>
      <w:r w:rsidR="00D10DD6">
        <w:rPr>
          <w:rFonts w:ascii="Verdana" w:hAnsi="Verdana" w:cs="Arial"/>
          <w:i/>
          <w:sz w:val="22"/>
          <w:szCs w:val="22"/>
        </w:rPr>
      </w:r>
      <w:r w:rsidR="00D10DD6">
        <w:rPr>
          <w:rFonts w:ascii="Verdana" w:hAnsi="Verdana" w:cs="Arial"/>
          <w:i/>
          <w:sz w:val="22"/>
          <w:szCs w:val="22"/>
        </w:rPr>
        <w:fldChar w:fldCharType="separate"/>
      </w:r>
      <w:r w:rsidRPr="00274176">
        <w:rPr>
          <w:rFonts w:ascii="Verdana" w:hAnsi="Verdana" w:cs="Arial"/>
          <w:i/>
          <w:sz w:val="22"/>
          <w:szCs w:val="22"/>
        </w:rPr>
        <w:fldChar w:fldCharType="end"/>
      </w:r>
      <w:r w:rsidRPr="00274176">
        <w:rPr>
          <w:rFonts w:ascii="Verdana" w:hAnsi="Verdana"/>
          <w:sz w:val="22"/>
          <w:szCs w:val="22"/>
        </w:rPr>
        <w:t xml:space="preserve"> </w:t>
      </w:r>
      <w:r w:rsidRPr="00274176">
        <w:rPr>
          <w:rFonts w:ascii="Verdana" w:hAnsi="Verdana"/>
          <w:sz w:val="22"/>
          <w:szCs w:val="22"/>
        </w:rPr>
        <w:tab/>
        <w:t xml:space="preserve">No realitza/en operacions financeres en </w:t>
      </w:r>
      <w:r w:rsidRPr="00274176">
        <w:rPr>
          <w:rFonts w:ascii="Verdana" w:hAnsi="Verdana"/>
          <w:b/>
          <w:sz w:val="22"/>
          <w:szCs w:val="22"/>
        </w:rPr>
        <w:t>paradisos fiscals</w:t>
      </w:r>
      <w:r w:rsidRPr="00274176">
        <w:rPr>
          <w:rFonts w:ascii="Verdana" w:hAnsi="Verdana"/>
          <w:sz w:val="22"/>
          <w:szCs w:val="22"/>
        </w:rPr>
        <w:t xml:space="preserve"> considerades delictive</w:t>
      </w:r>
      <w:r>
        <w:rPr>
          <w:rFonts w:ascii="Verdana" w:hAnsi="Verdana"/>
          <w:sz w:val="22"/>
          <w:szCs w:val="22"/>
        </w:rPr>
        <w:t>s</w:t>
      </w:r>
      <w:r w:rsidRPr="00274176">
        <w:rPr>
          <w:rFonts w:ascii="Verdana" w:hAnsi="Verdana"/>
          <w:sz w:val="22"/>
          <w:szCs w:val="22"/>
        </w:rPr>
        <w:t xml:space="preserve"> -segons la llista de països elaborada per les Institucions Europees o avalada per aquestes o, en el seu defecte, per l'Estat espanyol-, o fora d'ells i que siguin considerades delictives, en els termes legalment establerts com ara delictes de blanqueig de capitals, frau fiscal o contra la Hisenda Pública.</w:t>
      </w:r>
    </w:p>
    <w:p w14:paraId="4126E55C" w14:textId="77777777" w:rsidR="00D75789" w:rsidRPr="00274176" w:rsidRDefault="00D75789" w:rsidP="00D75789">
      <w:pPr>
        <w:pStyle w:val="Textindependent"/>
        <w:shd w:val="clear" w:color="auto" w:fill="FFFFFF"/>
        <w:ind w:left="851" w:right="0" w:hanging="426"/>
        <w:rPr>
          <w:rFonts w:ascii="Verdana" w:hAnsi="Verdana"/>
          <w:sz w:val="22"/>
          <w:szCs w:val="22"/>
        </w:rPr>
      </w:pPr>
    </w:p>
    <w:p w14:paraId="0C39C1E8" w14:textId="77777777" w:rsidR="00D75789" w:rsidRPr="00274176" w:rsidRDefault="00D75789" w:rsidP="00D75789">
      <w:pPr>
        <w:pStyle w:val="Textindependent"/>
        <w:shd w:val="clear" w:color="auto" w:fill="FFFFFF"/>
        <w:ind w:left="851" w:right="0" w:hanging="426"/>
        <w:rPr>
          <w:rFonts w:ascii="Verdana" w:hAnsi="Verdana"/>
          <w:sz w:val="22"/>
          <w:szCs w:val="22"/>
        </w:rPr>
      </w:pPr>
      <w:r w:rsidRPr="00274176">
        <w:rPr>
          <w:rFonts w:ascii="Verdana" w:hAnsi="Verdana" w:cs="Arial"/>
          <w:i/>
          <w:sz w:val="22"/>
          <w:szCs w:val="22"/>
        </w:rPr>
        <w:fldChar w:fldCharType="begin">
          <w:ffData>
            <w:name w:val="Verifica1"/>
            <w:enabled w:val="0"/>
            <w:calcOnExit w:val="0"/>
            <w:checkBox>
              <w:sizeAuto/>
              <w:default w:val="0"/>
            </w:checkBox>
          </w:ffData>
        </w:fldChar>
      </w:r>
      <w:r w:rsidRPr="00274176">
        <w:rPr>
          <w:rFonts w:ascii="Verdana" w:hAnsi="Verdana" w:cs="Arial"/>
          <w:i/>
          <w:sz w:val="22"/>
          <w:szCs w:val="22"/>
        </w:rPr>
        <w:instrText xml:space="preserve"> FORMCHECKBOX </w:instrText>
      </w:r>
      <w:r w:rsidR="00D10DD6">
        <w:rPr>
          <w:rFonts w:ascii="Verdana" w:hAnsi="Verdana" w:cs="Arial"/>
          <w:i/>
          <w:sz w:val="22"/>
          <w:szCs w:val="22"/>
        </w:rPr>
      </w:r>
      <w:r w:rsidR="00D10DD6">
        <w:rPr>
          <w:rFonts w:ascii="Verdana" w:hAnsi="Verdana" w:cs="Arial"/>
          <w:i/>
          <w:sz w:val="22"/>
          <w:szCs w:val="22"/>
        </w:rPr>
        <w:fldChar w:fldCharType="separate"/>
      </w:r>
      <w:r w:rsidRPr="00274176">
        <w:rPr>
          <w:rFonts w:ascii="Verdana" w:hAnsi="Verdana" w:cs="Arial"/>
          <w:i/>
          <w:sz w:val="22"/>
          <w:szCs w:val="22"/>
        </w:rPr>
        <w:fldChar w:fldCharType="end"/>
      </w:r>
      <w:r w:rsidRPr="00274176">
        <w:rPr>
          <w:rFonts w:ascii="Verdana" w:hAnsi="Verdana"/>
          <w:sz w:val="22"/>
          <w:szCs w:val="22"/>
        </w:rPr>
        <w:tab/>
        <w:t xml:space="preserve">Té/tenen relacions legals amb </w:t>
      </w:r>
      <w:r w:rsidRPr="00274176">
        <w:rPr>
          <w:rFonts w:ascii="Verdana" w:hAnsi="Verdana"/>
          <w:b/>
          <w:sz w:val="22"/>
          <w:szCs w:val="22"/>
        </w:rPr>
        <w:t>paradisos fiscals</w:t>
      </w:r>
      <w:r w:rsidRPr="00274176">
        <w:rPr>
          <w:rFonts w:ascii="Verdana" w:hAnsi="Verdana"/>
          <w:sz w:val="22"/>
          <w:szCs w:val="22"/>
        </w:rPr>
        <w:t xml:space="preserve"> i presenta la següent documentació descriptiva dels moviments financers i tota la informació relativa a aquestes actuacions: .....................................................</w:t>
      </w:r>
    </w:p>
    <w:p w14:paraId="1ED09FB3" w14:textId="77777777" w:rsidR="00D75789" w:rsidRPr="00274176" w:rsidRDefault="00D75789" w:rsidP="00D75789">
      <w:pPr>
        <w:pStyle w:val="Textindependent"/>
        <w:shd w:val="clear" w:color="auto" w:fill="FFFFFF"/>
        <w:ind w:left="426" w:right="0" w:hanging="426"/>
        <w:rPr>
          <w:sz w:val="22"/>
          <w:szCs w:val="22"/>
        </w:rPr>
      </w:pPr>
    </w:p>
    <w:p w14:paraId="448B5544" w14:textId="77777777" w:rsidR="00D75789" w:rsidRPr="00274176" w:rsidRDefault="00D75789" w:rsidP="00D75789">
      <w:pPr>
        <w:pStyle w:val="Textindependent"/>
        <w:shd w:val="clear" w:color="auto" w:fill="FFFFFF"/>
        <w:tabs>
          <w:tab w:val="clear" w:pos="567"/>
          <w:tab w:val="left" w:pos="426"/>
        </w:tabs>
        <w:ind w:left="426" w:right="0" w:hanging="426"/>
        <w:rPr>
          <w:rFonts w:ascii="Verdana" w:hAnsi="Verdana"/>
          <w:sz w:val="22"/>
          <w:szCs w:val="22"/>
        </w:rPr>
      </w:pPr>
      <w:r w:rsidRPr="00274176">
        <w:rPr>
          <w:rFonts w:ascii="Verdana" w:hAnsi="Verdana" w:cs="Arial"/>
          <w:i/>
          <w:sz w:val="22"/>
          <w:szCs w:val="22"/>
        </w:rPr>
        <w:fldChar w:fldCharType="begin">
          <w:ffData>
            <w:name w:val="Verifica1"/>
            <w:enabled w:val="0"/>
            <w:calcOnExit w:val="0"/>
            <w:checkBox>
              <w:sizeAuto/>
              <w:default w:val="0"/>
            </w:checkBox>
          </w:ffData>
        </w:fldChar>
      </w:r>
      <w:r w:rsidRPr="00274176">
        <w:rPr>
          <w:rFonts w:ascii="Verdana" w:hAnsi="Verdana" w:cs="Arial"/>
          <w:i/>
          <w:sz w:val="22"/>
          <w:szCs w:val="22"/>
        </w:rPr>
        <w:instrText xml:space="preserve"> FORMCHECKBOX </w:instrText>
      </w:r>
      <w:r w:rsidR="00D10DD6">
        <w:rPr>
          <w:rFonts w:ascii="Verdana" w:hAnsi="Verdana" w:cs="Arial"/>
          <w:i/>
          <w:sz w:val="22"/>
          <w:szCs w:val="22"/>
        </w:rPr>
      </w:r>
      <w:r w:rsidR="00D10DD6">
        <w:rPr>
          <w:rFonts w:ascii="Verdana" w:hAnsi="Verdana" w:cs="Arial"/>
          <w:i/>
          <w:sz w:val="22"/>
          <w:szCs w:val="22"/>
        </w:rPr>
        <w:fldChar w:fldCharType="separate"/>
      </w:r>
      <w:r w:rsidRPr="00274176">
        <w:rPr>
          <w:rFonts w:ascii="Verdana" w:hAnsi="Verdana" w:cs="Arial"/>
          <w:i/>
          <w:sz w:val="22"/>
          <w:szCs w:val="22"/>
        </w:rPr>
        <w:fldChar w:fldCharType="end"/>
      </w:r>
      <w:r w:rsidRPr="00274176">
        <w:rPr>
          <w:rFonts w:ascii="Verdana" w:hAnsi="Verdana"/>
          <w:sz w:val="22"/>
          <w:szCs w:val="22"/>
        </w:rPr>
        <w:tab/>
        <w:t xml:space="preserve">No realitza/en operacions que vulnerin el que estipula la Declaració Universal dels </w:t>
      </w:r>
      <w:r w:rsidRPr="00274176">
        <w:rPr>
          <w:rFonts w:ascii="Verdana" w:hAnsi="Verdana"/>
          <w:b/>
          <w:sz w:val="22"/>
          <w:szCs w:val="22"/>
        </w:rPr>
        <w:t>Drets Humans</w:t>
      </w:r>
      <w:r w:rsidRPr="00274176">
        <w:rPr>
          <w:rFonts w:ascii="Verdana" w:hAnsi="Verdana"/>
          <w:sz w:val="22"/>
          <w:szCs w:val="22"/>
        </w:rPr>
        <w:t>, adoptada i proclamada per la 183ª Assemblea General de l´Organització de les Nacions Unides, així com tampoc cap disposició de dret internacional que vinculi l´Estat Espanyol, relativa als drets humans, la dignitat humana o als principis generals que els regeixen: Sistema Universal de Protecció i Garantia dels Drets Humans, Sistemes Regionals de Protecció i Garantia dels Drets Humans i Dret Internacional Humanitari.</w:t>
      </w:r>
    </w:p>
    <w:p w14:paraId="3052F73B" w14:textId="77777777" w:rsidR="00D75789" w:rsidRPr="00274176" w:rsidRDefault="00D75789" w:rsidP="00D75789">
      <w:pPr>
        <w:pStyle w:val="Textindependent"/>
        <w:shd w:val="clear" w:color="auto" w:fill="FFFFFF"/>
        <w:ind w:left="426" w:right="0" w:hanging="426"/>
        <w:rPr>
          <w:rFonts w:ascii="Verdana" w:hAnsi="Verdana"/>
          <w:sz w:val="22"/>
          <w:szCs w:val="22"/>
        </w:rPr>
      </w:pPr>
    </w:p>
    <w:p w14:paraId="79E370FD" w14:textId="77777777" w:rsidR="00D75789" w:rsidRDefault="00D75789" w:rsidP="00D75789">
      <w:pPr>
        <w:pStyle w:val="Textindependent"/>
        <w:shd w:val="clear" w:color="auto" w:fill="FFFFFF"/>
        <w:ind w:left="426" w:right="0" w:hanging="426"/>
        <w:rPr>
          <w:rFonts w:ascii="Verdana" w:hAnsi="Verdana"/>
          <w:sz w:val="22"/>
          <w:szCs w:val="22"/>
        </w:rPr>
      </w:pPr>
      <w:r w:rsidRPr="00274176">
        <w:rPr>
          <w:rFonts w:ascii="Verdana" w:hAnsi="Verdana" w:cs="Arial"/>
          <w:i/>
          <w:sz w:val="22"/>
          <w:szCs w:val="22"/>
        </w:rPr>
        <w:fldChar w:fldCharType="begin">
          <w:ffData>
            <w:name w:val="Verifica1"/>
            <w:enabled w:val="0"/>
            <w:calcOnExit w:val="0"/>
            <w:checkBox>
              <w:sizeAuto/>
              <w:default w:val="0"/>
            </w:checkBox>
          </w:ffData>
        </w:fldChar>
      </w:r>
      <w:r w:rsidRPr="00274176">
        <w:rPr>
          <w:rFonts w:ascii="Verdana" w:hAnsi="Verdana" w:cs="Arial"/>
          <w:i/>
          <w:sz w:val="22"/>
          <w:szCs w:val="22"/>
        </w:rPr>
        <w:instrText xml:space="preserve"> FORMCHECKBOX </w:instrText>
      </w:r>
      <w:r w:rsidR="00D10DD6">
        <w:rPr>
          <w:rFonts w:ascii="Verdana" w:hAnsi="Verdana" w:cs="Arial"/>
          <w:i/>
          <w:sz w:val="22"/>
          <w:szCs w:val="22"/>
        </w:rPr>
      </w:r>
      <w:r w:rsidR="00D10DD6">
        <w:rPr>
          <w:rFonts w:ascii="Verdana" w:hAnsi="Verdana" w:cs="Arial"/>
          <w:i/>
          <w:sz w:val="22"/>
          <w:szCs w:val="22"/>
        </w:rPr>
        <w:fldChar w:fldCharType="separate"/>
      </w:r>
      <w:r w:rsidRPr="00274176">
        <w:rPr>
          <w:rFonts w:ascii="Verdana" w:hAnsi="Verdana" w:cs="Arial"/>
          <w:i/>
          <w:sz w:val="22"/>
          <w:szCs w:val="22"/>
        </w:rPr>
        <w:fldChar w:fldCharType="end"/>
      </w:r>
      <w:r w:rsidRPr="00274176">
        <w:rPr>
          <w:rFonts w:ascii="Verdana" w:hAnsi="Verdana" w:cs="Arial"/>
          <w:i/>
          <w:sz w:val="22"/>
          <w:szCs w:val="22"/>
        </w:rPr>
        <w:t xml:space="preserve"> </w:t>
      </w:r>
      <w:r w:rsidRPr="00274176">
        <w:rPr>
          <w:rFonts w:ascii="Verdana" w:hAnsi="Verdana" w:cs="Arial"/>
          <w:i/>
          <w:sz w:val="22"/>
          <w:szCs w:val="22"/>
        </w:rPr>
        <w:tab/>
      </w:r>
      <w:r w:rsidRPr="00274176">
        <w:rPr>
          <w:rFonts w:ascii="Verdana" w:hAnsi="Verdana"/>
          <w:sz w:val="22"/>
          <w:szCs w:val="22"/>
        </w:rPr>
        <w:t xml:space="preserve">No intervé/venen en operacions amb tercers operadors els quals vulnerin el que estipula la Declaració Universal dels Drets Humans, adoptada i proclamada per la 183ª Assemblea General de l´Organització de les Nacions Unides, així com tampoc cap disposició de dret internacional que vinculi l´Estat Espanyol, relativa als drets humans, la dignitat humana o als principis generals que els regeixen: Sistema Universal de Protecció i Garantia dels Drets Humans, Sistemes Regionals de Protecció i Garantia dels Drets Humans i Dret Internacional Humanitari. </w:t>
      </w:r>
    </w:p>
    <w:p w14:paraId="2572A2F5" w14:textId="77777777" w:rsidR="00D75789" w:rsidRDefault="00D75789" w:rsidP="00D75789">
      <w:pPr>
        <w:pStyle w:val="Textindependent"/>
        <w:shd w:val="clear" w:color="auto" w:fill="FFFFFF"/>
        <w:ind w:left="426" w:right="0" w:hanging="426"/>
        <w:rPr>
          <w:rFonts w:ascii="Verdana" w:hAnsi="Verdana"/>
          <w:sz w:val="22"/>
          <w:szCs w:val="22"/>
        </w:rPr>
      </w:pPr>
    </w:p>
    <w:p w14:paraId="39E24D06" w14:textId="77777777" w:rsidR="00D75789" w:rsidRDefault="00D75789" w:rsidP="00D75789">
      <w:pPr>
        <w:pStyle w:val="Textindependent"/>
        <w:shd w:val="clear" w:color="auto" w:fill="FFFFFF"/>
        <w:ind w:left="426" w:right="0" w:hanging="426"/>
        <w:rPr>
          <w:rFonts w:ascii="Verdana" w:hAnsi="Verdana"/>
          <w:sz w:val="22"/>
          <w:szCs w:val="22"/>
        </w:rPr>
      </w:pPr>
    </w:p>
    <w:p w14:paraId="39B1A59D" w14:textId="77777777" w:rsidR="00D75789" w:rsidRDefault="00D75789" w:rsidP="00D75789">
      <w:pPr>
        <w:pStyle w:val="Textindependent"/>
        <w:shd w:val="clear" w:color="auto" w:fill="FFFFFF"/>
        <w:spacing w:line="276" w:lineRule="auto"/>
        <w:ind w:left="426" w:hanging="426"/>
        <w:rPr>
          <w:rFonts w:ascii="Verdana" w:hAnsi="Verdana" w:cs="Arial"/>
          <w:sz w:val="22"/>
          <w:szCs w:val="22"/>
        </w:rPr>
      </w:pPr>
      <w:r w:rsidRPr="001266E2">
        <w:rPr>
          <w:rFonts w:ascii="Verdana" w:hAnsi="Verdana" w:cs="Arial"/>
          <w:sz w:val="20"/>
        </w:rPr>
        <w:fldChar w:fldCharType="begin">
          <w:ffData>
            <w:name w:val="Verifica1"/>
            <w:enabled w:val="0"/>
            <w:calcOnExit w:val="0"/>
            <w:checkBox>
              <w:sizeAuto/>
              <w:default w:val="0"/>
            </w:checkBox>
          </w:ffData>
        </w:fldChar>
      </w:r>
      <w:r w:rsidRPr="001266E2">
        <w:rPr>
          <w:rFonts w:ascii="Verdana" w:hAnsi="Verdana" w:cs="Arial"/>
          <w:sz w:val="20"/>
        </w:rPr>
        <w:instrText xml:space="preserve"> FORMCHECKBOX </w:instrText>
      </w:r>
      <w:r w:rsidR="00D10DD6">
        <w:rPr>
          <w:rFonts w:ascii="Verdana" w:hAnsi="Verdana" w:cs="Arial"/>
          <w:sz w:val="20"/>
        </w:rPr>
      </w:r>
      <w:r w:rsidR="00D10DD6">
        <w:rPr>
          <w:rFonts w:ascii="Verdana" w:hAnsi="Verdana" w:cs="Arial"/>
          <w:sz w:val="20"/>
        </w:rPr>
        <w:fldChar w:fldCharType="separate"/>
      </w:r>
      <w:r w:rsidRPr="001266E2">
        <w:rPr>
          <w:rFonts w:ascii="Verdana" w:hAnsi="Verdana" w:cs="Arial"/>
          <w:sz w:val="20"/>
        </w:rPr>
        <w:fldChar w:fldCharType="end"/>
      </w:r>
      <w:r w:rsidRPr="001266E2">
        <w:rPr>
          <w:rFonts w:ascii="Verdana" w:hAnsi="Verdana" w:cs="Arial"/>
          <w:sz w:val="20"/>
        </w:rPr>
        <w:t xml:space="preserve"> </w:t>
      </w:r>
      <w:r w:rsidRPr="001266E2">
        <w:rPr>
          <w:rFonts w:ascii="Verdana" w:hAnsi="Verdana" w:cs="Arial"/>
          <w:sz w:val="20"/>
        </w:rPr>
        <w:tab/>
      </w:r>
      <w:r w:rsidRPr="00221D0A">
        <w:rPr>
          <w:rFonts w:ascii="Verdana" w:hAnsi="Verdana" w:cs="Arial"/>
          <w:sz w:val="22"/>
          <w:szCs w:val="22"/>
        </w:rPr>
        <w:t>Que és una persona jurídica amb més de 50 treballadors/es:</w:t>
      </w:r>
      <w:r>
        <w:rPr>
          <w:rFonts w:ascii="Verdana" w:hAnsi="Verdana" w:cs="Arial"/>
          <w:sz w:val="22"/>
          <w:szCs w:val="22"/>
        </w:rPr>
        <w:t xml:space="preserve"> </w:t>
      </w:r>
      <w:r w:rsidRPr="00221D0A">
        <w:rPr>
          <w:rFonts w:ascii="Verdana" w:hAnsi="Verdana" w:cs="Arial"/>
          <w:sz w:val="22"/>
          <w:szCs w:val="22"/>
        </w:rPr>
        <w:t>S</w:t>
      </w:r>
      <w:r>
        <w:rPr>
          <w:rFonts w:ascii="Verdana" w:hAnsi="Verdana" w:cs="Arial"/>
          <w:sz w:val="22"/>
          <w:szCs w:val="22"/>
        </w:rPr>
        <w:t>Í</w:t>
      </w:r>
      <w:r w:rsidRPr="00221D0A">
        <w:rPr>
          <w:rFonts w:ascii="Verdana" w:hAnsi="Verdana" w:cs="Arial"/>
          <w:sz w:val="22"/>
          <w:szCs w:val="22"/>
        </w:rPr>
        <w:t>/NO</w:t>
      </w:r>
    </w:p>
    <w:p w14:paraId="6F2B47FB" w14:textId="77777777" w:rsidR="00D75789" w:rsidRPr="001266E2" w:rsidRDefault="00D75789" w:rsidP="00D75789">
      <w:pPr>
        <w:pStyle w:val="xmsonormal"/>
        <w:shd w:val="clear" w:color="auto" w:fill="FFFFFF"/>
        <w:spacing w:line="276" w:lineRule="auto"/>
        <w:jc w:val="both"/>
        <w:rPr>
          <w:rFonts w:ascii="Verdana" w:hAnsi="Verdana" w:cs="Segoe UI"/>
          <w:color w:val="212121"/>
          <w:sz w:val="20"/>
          <w:szCs w:val="20"/>
        </w:rPr>
      </w:pPr>
      <w:r w:rsidRPr="001266E2">
        <w:rPr>
          <w:rFonts w:ascii="Verdana" w:hAnsi="Verdana" w:cs="Arial"/>
          <w:iCs/>
          <w:color w:val="212121"/>
          <w:sz w:val="20"/>
          <w:szCs w:val="20"/>
          <w:u w:val="single"/>
        </w:rPr>
        <w:t>En cas d’haver contestat afirmativament a l’anterior:</w:t>
      </w:r>
    </w:p>
    <w:p w14:paraId="6A75611E" w14:textId="77777777" w:rsidR="00D75789" w:rsidRPr="001266E2" w:rsidRDefault="00D75789" w:rsidP="00D75789">
      <w:pPr>
        <w:pStyle w:val="xmsonormal"/>
        <w:shd w:val="clear" w:color="auto" w:fill="FFFFFF"/>
        <w:spacing w:line="276" w:lineRule="auto"/>
        <w:ind w:left="720"/>
        <w:jc w:val="both"/>
        <w:rPr>
          <w:rFonts w:ascii="Verdana" w:hAnsi="Verdana" w:cs="Arial"/>
          <w:sz w:val="20"/>
          <w:szCs w:val="20"/>
          <w:lang w:eastAsia="es-ES_tradnl"/>
        </w:rPr>
      </w:pPr>
      <w:r w:rsidRPr="00274176">
        <w:rPr>
          <w:rFonts w:ascii="Verdana" w:hAnsi="Verdana" w:cs="Arial"/>
          <w:i/>
          <w:sz w:val="22"/>
          <w:szCs w:val="22"/>
        </w:rPr>
        <w:fldChar w:fldCharType="begin">
          <w:ffData>
            <w:name w:val="Verifica1"/>
            <w:enabled w:val="0"/>
            <w:calcOnExit w:val="0"/>
            <w:checkBox>
              <w:sizeAuto/>
              <w:default w:val="0"/>
            </w:checkBox>
          </w:ffData>
        </w:fldChar>
      </w:r>
      <w:r w:rsidRPr="00274176">
        <w:rPr>
          <w:rFonts w:ascii="Verdana" w:hAnsi="Verdana" w:cs="Arial"/>
          <w:i/>
          <w:sz w:val="22"/>
          <w:szCs w:val="22"/>
        </w:rPr>
        <w:instrText xml:space="preserve"> FORMCHECKBOX </w:instrText>
      </w:r>
      <w:r w:rsidR="00D10DD6">
        <w:rPr>
          <w:rFonts w:ascii="Verdana" w:hAnsi="Verdana" w:cs="Arial"/>
          <w:i/>
          <w:sz w:val="22"/>
          <w:szCs w:val="22"/>
        </w:rPr>
      </w:r>
      <w:r w:rsidR="00D10DD6">
        <w:rPr>
          <w:rFonts w:ascii="Verdana" w:hAnsi="Verdana" w:cs="Arial"/>
          <w:i/>
          <w:sz w:val="22"/>
          <w:szCs w:val="22"/>
        </w:rPr>
        <w:fldChar w:fldCharType="separate"/>
      </w:r>
      <w:r w:rsidRPr="00274176">
        <w:rPr>
          <w:rFonts w:ascii="Verdana" w:hAnsi="Verdana" w:cs="Arial"/>
          <w:i/>
          <w:sz w:val="22"/>
          <w:szCs w:val="22"/>
        </w:rPr>
        <w:fldChar w:fldCharType="end"/>
      </w:r>
      <w:r w:rsidRPr="00274176">
        <w:rPr>
          <w:rFonts w:ascii="Verdana" w:hAnsi="Verdana"/>
          <w:sz w:val="22"/>
          <w:szCs w:val="22"/>
        </w:rPr>
        <w:tab/>
      </w:r>
      <w:r w:rsidRPr="001266E2">
        <w:rPr>
          <w:rFonts w:ascii="Verdana" w:hAnsi="Verdana" w:cs="Arial"/>
          <w:sz w:val="20"/>
          <w:szCs w:val="20"/>
          <w:lang w:eastAsia="es-ES_tradnl"/>
        </w:rPr>
        <w:t>Disposa d’un pla d’igualtat, de conformitat amb l’article 45 de la Llei orgànica 3/207, de 22 de març, per a la igualtat efectiva de dones i homes.</w:t>
      </w:r>
    </w:p>
    <w:p w14:paraId="341B9C2F" w14:textId="77777777" w:rsidR="00D75789" w:rsidRPr="001266E2" w:rsidRDefault="00D75789" w:rsidP="00D75789">
      <w:pPr>
        <w:pStyle w:val="xmsonormal"/>
        <w:shd w:val="clear" w:color="auto" w:fill="FFFFFF"/>
        <w:spacing w:line="276" w:lineRule="auto"/>
        <w:ind w:left="708"/>
        <w:jc w:val="both"/>
        <w:rPr>
          <w:rFonts w:ascii="Verdana" w:hAnsi="Verdana" w:cs="Arial"/>
          <w:iCs/>
          <w:color w:val="212121"/>
          <w:sz w:val="20"/>
          <w:szCs w:val="20"/>
          <w:u w:val="single"/>
        </w:rPr>
      </w:pPr>
      <w:r>
        <w:rPr>
          <w:rFonts w:ascii="Verdana" w:hAnsi="Verdana" w:cs="Arial"/>
          <w:iCs/>
          <w:color w:val="212121"/>
          <w:sz w:val="20"/>
          <w:szCs w:val="20"/>
          <w:u w:val="single"/>
        </w:rPr>
        <w:t>I aplica u</w:t>
      </w:r>
      <w:r w:rsidRPr="001266E2">
        <w:rPr>
          <w:rFonts w:ascii="Verdana" w:hAnsi="Verdana" w:cs="Arial"/>
          <w:iCs/>
          <w:color w:val="212121"/>
          <w:sz w:val="20"/>
          <w:szCs w:val="20"/>
          <w:u w:val="single"/>
        </w:rPr>
        <w:t>na de les dues següents</w:t>
      </w:r>
      <w:r>
        <w:rPr>
          <w:rFonts w:ascii="Verdana" w:hAnsi="Verdana" w:cs="Arial"/>
          <w:iCs/>
          <w:color w:val="212121"/>
          <w:sz w:val="20"/>
          <w:szCs w:val="20"/>
          <w:u w:val="single"/>
        </w:rPr>
        <w:t xml:space="preserve"> opcions</w:t>
      </w:r>
      <w:r w:rsidRPr="001266E2">
        <w:rPr>
          <w:rFonts w:ascii="Verdana" w:hAnsi="Verdana" w:cs="Arial"/>
          <w:iCs/>
          <w:color w:val="212121"/>
          <w:sz w:val="20"/>
          <w:szCs w:val="20"/>
          <w:u w:val="single"/>
        </w:rPr>
        <w:t>:</w:t>
      </w:r>
    </w:p>
    <w:p w14:paraId="22437A36" w14:textId="77777777" w:rsidR="00D75789" w:rsidRPr="001266E2" w:rsidRDefault="00D75789" w:rsidP="00D75789">
      <w:pPr>
        <w:pStyle w:val="xmsonormal"/>
        <w:shd w:val="clear" w:color="auto" w:fill="FFFFFF"/>
        <w:spacing w:line="276" w:lineRule="auto"/>
        <w:ind w:left="708"/>
        <w:jc w:val="both"/>
        <w:rPr>
          <w:rFonts w:ascii="Verdana" w:hAnsi="Verdana" w:cs="Segoe UI"/>
          <w:color w:val="212121"/>
          <w:sz w:val="20"/>
          <w:szCs w:val="20"/>
        </w:rPr>
      </w:pPr>
      <w:r w:rsidRPr="001266E2">
        <w:rPr>
          <w:rFonts w:ascii="Verdana" w:hAnsi="Verdana" w:cs="Arial"/>
          <w:sz w:val="20"/>
          <w:szCs w:val="20"/>
        </w:rPr>
        <w:fldChar w:fldCharType="begin">
          <w:ffData>
            <w:name w:val="Verifica1"/>
            <w:enabled w:val="0"/>
            <w:calcOnExit w:val="0"/>
            <w:checkBox>
              <w:sizeAuto/>
              <w:default w:val="0"/>
            </w:checkBox>
          </w:ffData>
        </w:fldChar>
      </w:r>
      <w:r w:rsidRPr="001266E2">
        <w:rPr>
          <w:rFonts w:ascii="Verdana" w:hAnsi="Verdana" w:cs="Arial"/>
          <w:sz w:val="20"/>
          <w:szCs w:val="20"/>
        </w:rPr>
        <w:instrText xml:space="preserve"> FORMCHECKBOX </w:instrText>
      </w:r>
      <w:r w:rsidR="00D10DD6">
        <w:rPr>
          <w:rFonts w:ascii="Verdana" w:hAnsi="Verdana" w:cs="Arial"/>
          <w:sz w:val="20"/>
          <w:szCs w:val="20"/>
        </w:rPr>
      </w:r>
      <w:r w:rsidR="00D10DD6">
        <w:rPr>
          <w:rFonts w:ascii="Verdana" w:hAnsi="Verdana" w:cs="Arial"/>
          <w:sz w:val="20"/>
          <w:szCs w:val="20"/>
        </w:rPr>
        <w:fldChar w:fldCharType="separate"/>
      </w:r>
      <w:r w:rsidRPr="001266E2">
        <w:rPr>
          <w:rFonts w:ascii="Verdana" w:hAnsi="Verdana" w:cs="Arial"/>
          <w:sz w:val="20"/>
          <w:szCs w:val="20"/>
        </w:rPr>
        <w:fldChar w:fldCharType="end"/>
      </w:r>
      <w:r w:rsidRPr="001266E2">
        <w:rPr>
          <w:rFonts w:ascii="Verdana" w:hAnsi="Verdana" w:cs="Arial"/>
          <w:sz w:val="20"/>
          <w:szCs w:val="20"/>
        </w:rPr>
        <w:t xml:space="preserve"> </w:t>
      </w:r>
      <w:r w:rsidRPr="001266E2">
        <w:rPr>
          <w:rFonts w:ascii="Verdana" w:hAnsi="Verdana" w:cs="Arial"/>
          <w:sz w:val="20"/>
          <w:szCs w:val="20"/>
        </w:rPr>
        <w:tab/>
      </w:r>
      <w:r w:rsidRPr="001266E2">
        <w:rPr>
          <w:rFonts w:ascii="Verdana" w:hAnsi="Verdana" w:cs="Arial"/>
          <w:iCs/>
          <w:color w:val="212121"/>
          <w:sz w:val="20"/>
          <w:szCs w:val="20"/>
        </w:rPr>
        <w:t>Un 2% o més de la plantilla són treballadors amb discapacitat, a l’empara de l’article 42.1 de Reial decret legislatiu 1/2013, de 29 de novembre, pel qual s’aprova el Text refós de la Llei general de drets de les persones amb discapacitat i de la seva inclusió social</w:t>
      </w:r>
    </w:p>
    <w:p w14:paraId="11B439DE" w14:textId="77777777" w:rsidR="00D75789" w:rsidRDefault="00D75789" w:rsidP="00D75789">
      <w:pPr>
        <w:pStyle w:val="xmsonormal"/>
        <w:shd w:val="clear" w:color="auto" w:fill="FFFFFF"/>
        <w:spacing w:line="276" w:lineRule="auto"/>
        <w:ind w:left="708"/>
        <w:jc w:val="both"/>
        <w:rPr>
          <w:rFonts w:ascii="Verdana" w:hAnsi="Verdana" w:cs="Arial"/>
          <w:sz w:val="20"/>
          <w:szCs w:val="20"/>
        </w:rPr>
      </w:pPr>
      <w:r w:rsidRPr="001266E2">
        <w:rPr>
          <w:rFonts w:ascii="Verdana" w:hAnsi="Verdana" w:cs="Arial"/>
          <w:sz w:val="20"/>
          <w:szCs w:val="20"/>
        </w:rPr>
        <w:lastRenderedPageBreak/>
        <w:fldChar w:fldCharType="begin">
          <w:ffData>
            <w:name w:val="Verifica1"/>
            <w:enabled w:val="0"/>
            <w:calcOnExit w:val="0"/>
            <w:checkBox>
              <w:sizeAuto/>
              <w:default w:val="0"/>
            </w:checkBox>
          </w:ffData>
        </w:fldChar>
      </w:r>
      <w:r w:rsidRPr="001266E2">
        <w:rPr>
          <w:rFonts w:ascii="Verdana" w:hAnsi="Verdana" w:cs="Arial"/>
          <w:sz w:val="20"/>
          <w:szCs w:val="20"/>
        </w:rPr>
        <w:instrText xml:space="preserve"> FORMCHECKBOX </w:instrText>
      </w:r>
      <w:r w:rsidR="00D10DD6">
        <w:rPr>
          <w:rFonts w:ascii="Verdana" w:hAnsi="Verdana" w:cs="Arial"/>
          <w:sz w:val="20"/>
          <w:szCs w:val="20"/>
        </w:rPr>
      </w:r>
      <w:r w:rsidR="00D10DD6">
        <w:rPr>
          <w:rFonts w:ascii="Verdana" w:hAnsi="Verdana" w:cs="Arial"/>
          <w:sz w:val="20"/>
          <w:szCs w:val="20"/>
        </w:rPr>
        <w:fldChar w:fldCharType="separate"/>
      </w:r>
      <w:r w:rsidRPr="001266E2">
        <w:rPr>
          <w:rFonts w:ascii="Verdana" w:hAnsi="Verdana" w:cs="Arial"/>
          <w:sz w:val="20"/>
          <w:szCs w:val="20"/>
        </w:rPr>
        <w:fldChar w:fldCharType="end"/>
      </w:r>
      <w:r w:rsidRPr="001266E2">
        <w:rPr>
          <w:rFonts w:ascii="Verdana" w:hAnsi="Verdana" w:cs="Arial"/>
          <w:sz w:val="20"/>
          <w:szCs w:val="20"/>
        </w:rPr>
        <w:t xml:space="preserve"> </w:t>
      </w:r>
      <w:r w:rsidRPr="001266E2">
        <w:rPr>
          <w:rFonts w:ascii="Verdana" w:hAnsi="Verdana" w:cs="Arial"/>
          <w:sz w:val="20"/>
          <w:szCs w:val="20"/>
        </w:rPr>
        <w:tab/>
        <w:t>Ha aplicat alguna de les mesures alternatives previstes a l’article 2 del Reial decret 364/2005, de 8 d’abril, pel qual es regula el compliment alternatiu amb caràcter excepcional de la quota de reserva a favor de les persones amb discapacitat, concretament</w:t>
      </w:r>
      <w:r>
        <w:rPr>
          <w:rFonts w:ascii="Verdana" w:hAnsi="Verdana" w:cs="Arial"/>
          <w:sz w:val="20"/>
          <w:szCs w:val="20"/>
        </w:rPr>
        <w:t>.</w:t>
      </w:r>
    </w:p>
    <w:p w14:paraId="25F4A0C2" w14:textId="77777777" w:rsidR="00D10DD6" w:rsidRPr="001266E2" w:rsidRDefault="00D10DD6" w:rsidP="00D75789">
      <w:pPr>
        <w:pStyle w:val="xmsonormal"/>
        <w:shd w:val="clear" w:color="auto" w:fill="FFFFFF"/>
        <w:spacing w:line="276" w:lineRule="auto"/>
        <w:ind w:left="708"/>
        <w:jc w:val="both"/>
        <w:rPr>
          <w:rFonts w:ascii="Verdana" w:hAnsi="Verdana" w:cs="Arial"/>
          <w:sz w:val="20"/>
          <w:szCs w:val="20"/>
        </w:rPr>
      </w:pPr>
      <w:bookmarkStart w:id="0" w:name="_GoBack"/>
      <w:bookmarkEnd w:id="0"/>
    </w:p>
    <w:p w14:paraId="4A1CC1BB" w14:textId="77777777" w:rsidR="00D75789" w:rsidRDefault="00D75789" w:rsidP="00D75789">
      <w:pPr>
        <w:pStyle w:val="Textindependent"/>
        <w:shd w:val="clear" w:color="auto" w:fill="FFFFFF"/>
        <w:ind w:left="426" w:hanging="426"/>
        <w:rPr>
          <w:rFonts w:ascii="Verdana" w:hAnsi="Verdana" w:cs="Arial"/>
          <w:sz w:val="22"/>
          <w:szCs w:val="22"/>
        </w:rPr>
      </w:pPr>
      <w:r w:rsidRPr="00274176">
        <w:rPr>
          <w:rFonts w:ascii="Verdana" w:hAnsi="Verdana" w:cs="Arial"/>
          <w:i/>
          <w:sz w:val="22"/>
          <w:szCs w:val="22"/>
        </w:rPr>
        <w:fldChar w:fldCharType="begin">
          <w:ffData>
            <w:name w:val="Verifica1"/>
            <w:enabled w:val="0"/>
            <w:calcOnExit w:val="0"/>
            <w:checkBox>
              <w:sizeAuto/>
              <w:default w:val="0"/>
            </w:checkBox>
          </w:ffData>
        </w:fldChar>
      </w:r>
      <w:r w:rsidRPr="00274176">
        <w:rPr>
          <w:rFonts w:ascii="Verdana" w:hAnsi="Verdana" w:cs="Arial"/>
          <w:i/>
          <w:sz w:val="22"/>
          <w:szCs w:val="22"/>
        </w:rPr>
        <w:instrText xml:space="preserve"> FORMCHECKBOX </w:instrText>
      </w:r>
      <w:r w:rsidR="00D10DD6">
        <w:rPr>
          <w:rFonts w:ascii="Verdana" w:hAnsi="Verdana" w:cs="Arial"/>
          <w:i/>
          <w:sz w:val="22"/>
          <w:szCs w:val="22"/>
        </w:rPr>
      </w:r>
      <w:r w:rsidR="00D10DD6">
        <w:rPr>
          <w:rFonts w:ascii="Verdana" w:hAnsi="Verdana" w:cs="Arial"/>
          <w:i/>
          <w:sz w:val="22"/>
          <w:szCs w:val="22"/>
        </w:rPr>
        <w:fldChar w:fldCharType="separate"/>
      </w:r>
      <w:r w:rsidRPr="00274176">
        <w:rPr>
          <w:rFonts w:ascii="Verdana" w:hAnsi="Verdana" w:cs="Arial"/>
          <w:i/>
          <w:sz w:val="22"/>
          <w:szCs w:val="22"/>
        </w:rPr>
        <w:fldChar w:fldCharType="end"/>
      </w:r>
      <w:r w:rsidRPr="00274176">
        <w:rPr>
          <w:rFonts w:ascii="Verdana" w:hAnsi="Verdana" w:cs="Arial"/>
          <w:sz w:val="22"/>
          <w:szCs w:val="22"/>
        </w:rPr>
        <w:tab/>
      </w:r>
      <w:r w:rsidRPr="0026075A">
        <w:rPr>
          <w:rFonts w:ascii="Verdana" w:hAnsi="Verdana" w:cs="Arial"/>
          <w:sz w:val="22"/>
          <w:szCs w:val="22"/>
        </w:rPr>
        <w:t>Compleix les obligacions</w:t>
      </w:r>
      <w:r w:rsidRPr="00274176">
        <w:rPr>
          <w:rFonts w:ascii="Verdana" w:hAnsi="Verdana" w:cs="Arial"/>
          <w:sz w:val="22"/>
          <w:szCs w:val="22"/>
        </w:rPr>
        <w:t xml:space="preserve"> legals en matèria de prevenció de </w:t>
      </w:r>
      <w:r w:rsidRPr="00274176">
        <w:rPr>
          <w:rFonts w:ascii="Verdana" w:hAnsi="Verdana" w:cs="Arial"/>
          <w:b/>
          <w:sz w:val="22"/>
          <w:szCs w:val="22"/>
        </w:rPr>
        <w:t>riscos laborals</w:t>
      </w:r>
      <w:r w:rsidRPr="00274176">
        <w:rPr>
          <w:rFonts w:ascii="Verdana" w:hAnsi="Verdana" w:cs="Arial"/>
          <w:sz w:val="22"/>
          <w:szCs w:val="22"/>
        </w:rPr>
        <w:t>.</w:t>
      </w:r>
      <w:r>
        <w:rPr>
          <w:rFonts w:ascii="Verdana" w:hAnsi="Verdana" w:cs="Arial"/>
          <w:sz w:val="22"/>
          <w:szCs w:val="22"/>
        </w:rPr>
        <w:t xml:space="preserve"> </w:t>
      </w:r>
    </w:p>
    <w:p w14:paraId="4C40F2BB" w14:textId="77777777" w:rsidR="00D75789" w:rsidRDefault="00D75789" w:rsidP="00D75789">
      <w:pPr>
        <w:pStyle w:val="Textindependent"/>
        <w:shd w:val="clear" w:color="auto" w:fill="FFFFFF"/>
        <w:ind w:left="426" w:hanging="426"/>
        <w:rPr>
          <w:rFonts w:ascii="Verdana" w:hAnsi="Verdana" w:cs="Arial"/>
          <w:sz w:val="22"/>
          <w:szCs w:val="22"/>
        </w:rPr>
      </w:pPr>
    </w:p>
    <w:p w14:paraId="72ACDAEE" w14:textId="77777777" w:rsidR="00D75789" w:rsidRPr="0026075A" w:rsidRDefault="00D75789" w:rsidP="00D75789">
      <w:pPr>
        <w:pStyle w:val="Textindependent"/>
        <w:shd w:val="clear" w:color="auto" w:fill="FFFFFF"/>
        <w:tabs>
          <w:tab w:val="clear" w:pos="567"/>
          <w:tab w:val="left" w:pos="0"/>
        </w:tabs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En aquest sentit: t</w:t>
      </w:r>
      <w:r w:rsidRPr="0026075A">
        <w:rPr>
          <w:rFonts w:ascii="Verdana" w:hAnsi="Verdana" w:cs="Arial"/>
          <w:sz w:val="22"/>
          <w:szCs w:val="22"/>
        </w:rPr>
        <w:t>é al dia la documentació que es d</w:t>
      </w:r>
      <w:r>
        <w:rPr>
          <w:rFonts w:ascii="Verdana" w:hAnsi="Verdana" w:cs="Arial"/>
          <w:sz w:val="22"/>
          <w:szCs w:val="22"/>
        </w:rPr>
        <w:t xml:space="preserve">etalla a continuació referent a </w:t>
      </w:r>
      <w:r w:rsidRPr="0026075A">
        <w:rPr>
          <w:rFonts w:ascii="Verdana" w:hAnsi="Verdana" w:cs="Arial"/>
          <w:sz w:val="22"/>
          <w:szCs w:val="22"/>
        </w:rPr>
        <w:t>prevenció de risc</w:t>
      </w:r>
      <w:r>
        <w:rPr>
          <w:rFonts w:ascii="Verdana" w:hAnsi="Verdana" w:cs="Arial"/>
          <w:sz w:val="22"/>
          <w:szCs w:val="22"/>
        </w:rPr>
        <w:t>o</w:t>
      </w:r>
      <w:r w:rsidRPr="0026075A">
        <w:rPr>
          <w:rFonts w:ascii="Verdana" w:hAnsi="Verdana" w:cs="Arial"/>
          <w:sz w:val="22"/>
          <w:szCs w:val="22"/>
        </w:rPr>
        <w:t>s laborals, i necessària per tal de fer la coordi</w:t>
      </w:r>
      <w:r>
        <w:rPr>
          <w:rFonts w:ascii="Verdana" w:hAnsi="Verdana" w:cs="Arial"/>
          <w:sz w:val="22"/>
          <w:szCs w:val="22"/>
        </w:rPr>
        <w:t xml:space="preserve">nació d’activitats empresarials; </w:t>
      </w:r>
      <w:r w:rsidRPr="0026075A">
        <w:rPr>
          <w:rFonts w:ascii="Verdana" w:hAnsi="Verdana" w:cs="Arial"/>
          <w:sz w:val="22"/>
          <w:szCs w:val="22"/>
        </w:rPr>
        <w:t xml:space="preserve">n’és coneixedor/a el treballador/a que farà les tasques objecte del contracte, i la té a disposició de consulta per part del personal de </w:t>
      </w:r>
      <w:r>
        <w:rPr>
          <w:rFonts w:ascii="Verdana" w:hAnsi="Verdana" w:cs="Arial"/>
          <w:sz w:val="22"/>
          <w:szCs w:val="22"/>
        </w:rPr>
        <w:t>l’</w:t>
      </w:r>
      <w:r w:rsidRPr="0026075A">
        <w:rPr>
          <w:rFonts w:ascii="Verdana" w:hAnsi="Verdana" w:cs="Arial"/>
          <w:sz w:val="22"/>
          <w:szCs w:val="22"/>
        </w:rPr>
        <w:t xml:space="preserve">Institut Municipal </w:t>
      </w:r>
      <w:r>
        <w:rPr>
          <w:rFonts w:ascii="Verdana" w:hAnsi="Verdana" w:cs="Arial"/>
          <w:sz w:val="22"/>
          <w:szCs w:val="22"/>
        </w:rPr>
        <w:t>de Parcs i Jardins de Barcelona</w:t>
      </w:r>
      <w:r w:rsidRPr="0026075A">
        <w:rPr>
          <w:rFonts w:ascii="Verdana" w:hAnsi="Verdana" w:cs="Arial"/>
          <w:sz w:val="22"/>
          <w:szCs w:val="22"/>
        </w:rPr>
        <w:t>:</w:t>
      </w:r>
    </w:p>
    <w:p w14:paraId="6C57C4FC" w14:textId="77777777" w:rsidR="00D75789" w:rsidRPr="0026075A" w:rsidRDefault="00D75789" w:rsidP="00D75789">
      <w:pPr>
        <w:pStyle w:val="Textindependent"/>
        <w:shd w:val="clear" w:color="auto" w:fill="FFFFFF"/>
        <w:ind w:left="426" w:hanging="426"/>
        <w:rPr>
          <w:rFonts w:ascii="Verdana" w:hAnsi="Verdana" w:cs="Arial"/>
          <w:sz w:val="22"/>
          <w:szCs w:val="22"/>
        </w:rPr>
      </w:pPr>
    </w:p>
    <w:p w14:paraId="7E2CE05E" w14:textId="77777777" w:rsidR="00D75789" w:rsidRPr="0026075A" w:rsidRDefault="00D75789" w:rsidP="00D75789">
      <w:pPr>
        <w:pStyle w:val="Textindependent"/>
        <w:numPr>
          <w:ilvl w:val="0"/>
          <w:numId w:val="25"/>
        </w:numPr>
        <w:shd w:val="clear" w:color="auto" w:fill="FFFFFF"/>
        <w:rPr>
          <w:rFonts w:ascii="Verdana" w:hAnsi="Verdana" w:cs="Arial"/>
          <w:sz w:val="22"/>
          <w:szCs w:val="22"/>
        </w:rPr>
      </w:pPr>
      <w:r w:rsidRPr="0026075A">
        <w:rPr>
          <w:rFonts w:ascii="Verdana" w:hAnsi="Verdana" w:cs="Arial"/>
          <w:sz w:val="22"/>
          <w:szCs w:val="22"/>
        </w:rPr>
        <w:t>Justificació documental de com s’organitza la prevenció de riscos a l’empresa (còpia del contracte amb un Servei de Prevenció Aliè, acta de constitució del Servei de Prevenció Propi, acta de nomenament de treballadors/es designats/es o document que acrediti l’assumpció per part de l’empresari de l’activitat preventiva).</w:t>
      </w:r>
    </w:p>
    <w:p w14:paraId="1AA87AD9" w14:textId="77777777" w:rsidR="00D75789" w:rsidRPr="0026075A" w:rsidRDefault="00D75789" w:rsidP="00D75789">
      <w:pPr>
        <w:pStyle w:val="Textindependent"/>
        <w:numPr>
          <w:ilvl w:val="0"/>
          <w:numId w:val="25"/>
        </w:numPr>
        <w:shd w:val="clear" w:color="auto" w:fill="FFFFFF"/>
        <w:rPr>
          <w:rFonts w:ascii="Verdana" w:hAnsi="Verdana" w:cs="Arial"/>
          <w:sz w:val="22"/>
          <w:szCs w:val="22"/>
        </w:rPr>
      </w:pPr>
      <w:r w:rsidRPr="0026075A">
        <w:rPr>
          <w:rFonts w:ascii="Verdana" w:hAnsi="Verdana" w:cs="Arial"/>
          <w:sz w:val="22"/>
          <w:szCs w:val="22"/>
        </w:rPr>
        <w:t xml:space="preserve">Avaluació de Riscos de les tasques a realitzar. </w:t>
      </w:r>
    </w:p>
    <w:p w14:paraId="4C7DA4AF" w14:textId="77777777" w:rsidR="00D75789" w:rsidRPr="0026075A" w:rsidRDefault="00D75789" w:rsidP="00D75789">
      <w:pPr>
        <w:pStyle w:val="Textindependent"/>
        <w:numPr>
          <w:ilvl w:val="0"/>
          <w:numId w:val="25"/>
        </w:numPr>
        <w:shd w:val="clear" w:color="auto" w:fill="FFFFFF"/>
        <w:rPr>
          <w:rFonts w:ascii="Verdana" w:hAnsi="Verdana" w:cs="Arial"/>
          <w:sz w:val="22"/>
          <w:szCs w:val="22"/>
        </w:rPr>
      </w:pPr>
      <w:r w:rsidRPr="0026075A">
        <w:rPr>
          <w:rFonts w:ascii="Verdana" w:hAnsi="Verdana" w:cs="Arial"/>
          <w:sz w:val="22"/>
          <w:szCs w:val="22"/>
        </w:rPr>
        <w:t>Planificació de l’Activitat Preventiva</w:t>
      </w:r>
    </w:p>
    <w:p w14:paraId="0B239CDA" w14:textId="77777777" w:rsidR="00D75789" w:rsidRPr="0026075A" w:rsidRDefault="00D75789" w:rsidP="00D75789">
      <w:pPr>
        <w:pStyle w:val="Textindependent"/>
        <w:numPr>
          <w:ilvl w:val="0"/>
          <w:numId w:val="25"/>
        </w:numPr>
        <w:shd w:val="clear" w:color="auto" w:fill="FFFFFF"/>
        <w:rPr>
          <w:rFonts w:ascii="Verdana" w:hAnsi="Verdana" w:cs="Arial"/>
          <w:sz w:val="22"/>
          <w:szCs w:val="22"/>
        </w:rPr>
      </w:pPr>
      <w:r w:rsidRPr="0026075A">
        <w:rPr>
          <w:rFonts w:ascii="Verdana" w:hAnsi="Verdana" w:cs="Arial"/>
          <w:sz w:val="22"/>
          <w:szCs w:val="22"/>
        </w:rPr>
        <w:t>Relació de personal destinat a fer les tasques objecte de contracte i de cada treballador/a:</w:t>
      </w:r>
    </w:p>
    <w:p w14:paraId="70451169" w14:textId="77777777" w:rsidR="00D75789" w:rsidRPr="0026075A" w:rsidRDefault="00D75789" w:rsidP="00D75789">
      <w:pPr>
        <w:pStyle w:val="Textindependent"/>
        <w:numPr>
          <w:ilvl w:val="0"/>
          <w:numId w:val="26"/>
        </w:numPr>
        <w:shd w:val="clear" w:color="auto" w:fill="FFFFFF"/>
        <w:rPr>
          <w:rFonts w:ascii="Verdana" w:hAnsi="Verdana" w:cs="Arial"/>
          <w:sz w:val="22"/>
          <w:szCs w:val="22"/>
        </w:rPr>
      </w:pPr>
      <w:r w:rsidRPr="0026075A">
        <w:rPr>
          <w:rFonts w:ascii="Verdana" w:hAnsi="Verdana" w:cs="Arial"/>
          <w:sz w:val="22"/>
          <w:szCs w:val="22"/>
        </w:rPr>
        <w:t>Certificat de formació</w:t>
      </w:r>
    </w:p>
    <w:p w14:paraId="24B9EE85" w14:textId="77777777" w:rsidR="00D75789" w:rsidRPr="0026075A" w:rsidRDefault="00D75789" w:rsidP="00D75789">
      <w:pPr>
        <w:pStyle w:val="Textindependent"/>
        <w:numPr>
          <w:ilvl w:val="0"/>
          <w:numId w:val="26"/>
        </w:numPr>
        <w:shd w:val="clear" w:color="auto" w:fill="FFFFFF"/>
        <w:rPr>
          <w:rFonts w:ascii="Verdana" w:hAnsi="Verdana" w:cs="Arial"/>
          <w:sz w:val="22"/>
          <w:szCs w:val="22"/>
        </w:rPr>
      </w:pPr>
      <w:r w:rsidRPr="0026075A">
        <w:rPr>
          <w:rFonts w:ascii="Verdana" w:hAnsi="Verdana" w:cs="Arial"/>
          <w:sz w:val="22"/>
          <w:szCs w:val="22"/>
        </w:rPr>
        <w:t>Certificat d’informació</w:t>
      </w:r>
    </w:p>
    <w:p w14:paraId="0C002415" w14:textId="77777777" w:rsidR="00D75789" w:rsidRPr="0026075A" w:rsidRDefault="00D75789" w:rsidP="00D75789">
      <w:pPr>
        <w:pStyle w:val="Textindependent"/>
        <w:numPr>
          <w:ilvl w:val="0"/>
          <w:numId w:val="26"/>
        </w:numPr>
        <w:shd w:val="clear" w:color="auto" w:fill="FFFFFF"/>
        <w:rPr>
          <w:rFonts w:ascii="Verdana" w:hAnsi="Verdana" w:cs="Arial"/>
          <w:sz w:val="22"/>
          <w:szCs w:val="22"/>
        </w:rPr>
      </w:pPr>
      <w:r w:rsidRPr="0026075A">
        <w:rPr>
          <w:rFonts w:ascii="Verdana" w:hAnsi="Verdana" w:cs="Arial"/>
          <w:sz w:val="22"/>
          <w:szCs w:val="22"/>
        </w:rPr>
        <w:t>Certificats d’aptitud mèdica actualitzats</w:t>
      </w:r>
    </w:p>
    <w:p w14:paraId="7C750335" w14:textId="77777777" w:rsidR="00D75789" w:rsidRDefault="00D75789" w:rsidP="00D75789">
      <w:pPr>
        <w:pStyle w:val="Textindependent"/>
        <w:numPr>
          <w:ilvl w:val="0"/>
          <w:numId w:val="26"/>
        </w:numPr>
        <w:shd w:val="clear" w:color="auto" w:fill="FFFFFF"/>
        <w:rPr>
          <w:rFonts w:ascii="Verdana" w:hAnsi="Verdana" w:cs="Arial"/>
          <w:sz w:val="22"/>
          <w:szCs w:val="22"/>
        </w:rPr>
      </w:pPr>
      <w:r w:rsidRPr="0026075A">
        <w:rPr>
          <w:rFonts w:ascii="Verdana" w:hAnsi="Verdana" w:cs="Arial"/>
          <w:sz w:val="22"/>
          <w:szCs w:val="22"/>
        </w:rPr>
        <w:t>Registre de lliurament d’equips de protecció individual</w:t>
      </w:r>
    </w:p>
    <w:p w14:paraId="3008F055" w14:textId="77777777" w:rsidR="00D75789" w:rsidRPr="0026075A" w:rsidRDefault="00D75789" w:rsidP="00D75789">
      <w:pPr>
        <w:pStyle w:val="Textindependent"/>
        <w:shd w:val="clear" w:color="auto" w:fill="FFFFFF"/>
        <w:ind w:left="426" w:hanging="426"/>
        <w:rPr>
          <w:rFonts w:ascii="Verdana" w:hAnsi="Verdana" w:cs="Arial"/>
          <w:sz w:val="22"/>
          <w:szCs w:val="22"/>
        </w:rPr>
      </w:pPr>
    </w:p>
    <w:p w14:paraId="61F8ABE4" w14:textId="77777777" w:rsidR="00D75789" w:rsidRPr="00274176" w:rsidRDefault="00D75789" w:rsidP="00D75789">
      <w:pPr>
        <w:pStyle w:val="Textindependent"/>
        <w:shd w:val="clear" w:color="auto" w:fill="FFFFFF"/>
        <w:tabs>
          <w:tab w:val="clear" w:pos="567"/>
          <w:tab w:val="left" w:pos="0"/>
        </w:tabs>
        <w:ind w:right="0"/>
        <w:rPr>
          <w:rFonts w:ascii="Verdana" w:hAnsi="Verdana" w:cs="Arial"/>
          <w:sz w:val="22"/>
          <w:szCs w:val="22"/>
        </w:rPr>
      </w:pPr>
      <w:r w:rsidRPr="0026075A">
        <w:rPr>
          <w:rFonts w:ascii="Verdana" w:hAnsi="Verdana" w:cs="Arial"/>
          <w:sz w:val="22"/>
          <w:szCs w:val="22"/>
        </w:rPr>
        <w:t>També, dins de les reunions prèvies a l’execució del contracte, donaré a conèixer al tècnic/a responsable de Parcs i Jardins de Barcelona, Institut Municipal els risc</w:t>
      </w:r>
      <w:r>
        <w:rPr>
          <w:rFonts w:ascii="Verdana" w:hAnsi="Verdana" w:cs="Arial"/>
          <w:sz w:val="22"/>
          <w:szCs w:val="22"/>
        </w:rPr>
        <w:t>o</w:t>
      </w:r>
      <w:r w:rsidRPr="0026075A">
        <w:rPr>
          <w:rFonts w:ascii="Verdana" w:hAnsi="Verdana" w:cs="Arial"/>
          <w:sz w:val="22"/>
          <w:szCs w:val="22"/>
        </w:rPr>
        <w:t>s que puguin afectar als seus treballadors/es.</w:t>
      </w:r>
    </w:p>
    <w:p w14:paraId="1BE740D1" w14:textId="77777777" w:rsidR="00D75789" w:rsidRDefault="00D75789" w:rsidP="00D75789">
      <w:pPr>
        <w:rPr>
          <w:rFonts w:ascii="Verdana" w:hAnsi="Verdana"/>
          <w:sz w:val="22"/>
          <w:szCs w:val="22"/>
        </w:rPr>
      </w:pPr>
    </w:p>
    <w:p w14:paraId="11AE567D" w14:textId="77777777" w:rsidR="00D75789" w:rsidRDefault="00D75789" w:rsidP="00D75789">
      <w:pPr>
        <w:pStyle w:val="Textindependent"/>
        <w:shd w:val="clear" w:color="auto" w:fill="FFFFFF"/>
        <w:ind w:right="0"/>
        <w:rPr>
          <w:rFonts w:ascii="Verdana" w:hAnsi="Verdana"/>
          <w:sz w:val="22"/>
          <w:szCs w:val="22"/>
        </w:rPr>
      </w:pPr>
    </w:p>
    <w:p w14:paraId="6838B49A" w14:textId="77777777" w:rsidR="00D75789" w:rsidRPr="00274176" w:rsidRDefault="00D75789" w:rsidP="00D75789">
      <w:pPr>
        <w:pStyle w:val="Textindependent"/>
        <w:shd w:val="clear" w:color="auto" w:fill="FFFFFF"/>
        <w:ind w:right="0"/>
        <w:rPr>
          <w:rFonts w:ascii="Verdana" w:hAnsi="Verdana"/>
          <w:sz w:val="22"/>
          <w:szCs w:val="22"/>
        </w:rPr>
      </w:pPr>
      <w:r w:rsidRPr="00274176">
        <w:rPr>
          <w:rFonts w:ascii="Verdana" w:hAnsi="Verdana"/>
          <w:sz w:val="22"/>
          <w:szCs w:val="22"/>
        </w:rPr>
        <w:t xml:space="preserve">En relació amb la documentació aportada en el sobre/es ............., considera </w:t>
      </w:r>
      <w:r w:rsidRPr="00274176">
        <w:rPr>
          <w:rFonts w:ascii="Verdana" w:hAnsi="Verdana"/>
          <w:b/>
          <w:sz w:val="22"/>
          <w:szCs w:val="22"/>
        </w:rPr>
        <w:t>confidencials</w:t>
      </w:r>
      <w:r w:rsidRPr="00274176">
        <w:rPr>
          <w:rFonts w:ascii="Verdana" w:hAnsi="Verdana"/>
          <w:sz w:val="22"/>
          <w:szCs w:val="22"/>
        </w:rPr>
        <w:t xml:space="preserve"> els següents documents, informacions i aspectes de l’oferta per raó de la seva vinculació a secrets tècnics o comercials:</w:t>
      </w:r>
    </w:p>
    <w:p w14:paraId="627564D0" w14:textId="77777777" w:rsidR="00D75789" w:rsidRPr="00274176" w:rsidRDefault="00D75789" w:rsidP="00D75789">
      <w:pPr>
        <w:pStyle w:val="Textindependent"/>
        <w:shd w:val="clear" w:color="auto" w:fill="FFFFFF"/>
        <w:ind w:left="426" w:right="0" w:hanging="426"/>
        <w:rPr>
          <w:rFonts w:ascii="Verdana" w:hAnsi="Verdana"/>
          <w:sz w:val="22"/>
          <w:szCs w:val="22"/>
        </w:rPr>
      </w:pPr>
    </w:p>
    <w:p w14:paraId="4CA97CD8" w14:textId="77777777" w:rsidR="00D75789" w:rsidRPr="00274176" w:rsidRDefault="00D75789" w:rsidP="00D75789">
      <w:pPr>
        <w:pStyle w:val="Textindependent"/>
        <w:shd w:val="clear" w:color="auto" w:fill="FFFFFF"/>
        <w:ind w:left="426" w:right="0" w:hanging="426"/>
        <w:rPr>
          <w:rFonts w:ascii="Verdana" w:hAnsi="Verdana"/>
          <w:sz w:val="22"/>
          <w:szCs w:val="22"/>
        </w:rPr>
      </w:pPr>
      <w:r w:rsidRPr="00274176">
        <w:rPr>
          <w:rFonts w:ascii="Verdana" w:hAnsi="Verdana"/>
          <w:sz w:val="22"/>
          <w:szCs w:val="22"/>
        </w:rPr>
        <w:t>1.- ............................................................................</w:t>
      </w:r>
    </w:p>
    <w:p w14:paraId="1D2738EC" w14:textId="77777777" w:rsidR="00D75789" w:rsidRPr="00274176" w:rsidRDefault="00D75789" w:rsidP="00D75789">
      <w:pPr>
        <w:pStyle w:val="Textindependent"/>
        <w:shd w:val="clear" w:color="auto" w:fill="FFFFFF"/>
        <w:ind w:left="426" w:right="0" w:hanging="426"/>
        <w:rPr>
          <w:rFonts w:ascii="Verdana" w:hAnsi="Verdana"/>
          <w:sz w:val="22"/>
          <w:szCs w:val="22"/>
        </w:rPr>
      </w:pPr>
      <w:r w:rsidRPr="00274176">
        <w:rPr>
          <w:rFonts w:ascii="Verdana" w:hAnsi="Verdana"/>
          <w:sz w:val="22"/>
          <w:szCs w:val="22"/>
        </w:rPr>
        <w:t>2.- ............................................................................</w:t>
      </w:r>
    </w:p>
    <w:p w14:paraId="04BF7008" w14:textId="77777777" w:rsidR="00D75789" w:rsidRPr="00274176" w:rsidRDefault="00D75789" w:rsidP="00D75789">
      <w:pPr>
        <w:pStyle w:val="Textindependent"/>
        <w:shd w:val="clear" w:color="auto" w:fill="FFFFFF"/>
        <w:ind w:left="426" w:right="0" w:hanging="426"/>
        <w:rPr>
          <w:rFonts w:ascii="Verdana" w:hAnsi="Verdana"/>
          <w:sz w:val="22"/>
          <w:szCs w:val="22"/>
        </w:rPr>
      </w:pPr>
      <w:r w:rsidRPr="00274176">
        <w:rPr>
          <w:rFonts w:ascii="Verdana" w:hAnsi="Verdana"/>
          <w:sz w:val="22"/>
          <w:szCs w:val="22"/>
        </w:rPr>
        <w:t>3.- ............................................................................</w:t>
      </w:r>
    </w:p>
    <w:p w14:paraId="3F39A285" w14:textId="77777777" w:rsidR="00D75789" w:rsidRPr="00274176" w:rsidRDefault="00D75789" w:rsidP="00D75789">
      <w:pPr>
        <w:pStyle w:val="Textindependent"/>
        <w:shd w:val="clear" w:color="auto" w:fill="FFFFFF"/>
        <w:ind w:left="426" w:right="0" w:hanging="426"/>
        <w:rPr>
          <w:rFonts w:ascii="Verdana" w:hAnsi="Verdana"/>
          <w:sz w:val="22"/>
          <w:szCs w:val="22"/>
        </w:rPr>
      </w:pPr>
      <w:r w:rsidRPr="00274176">
        <w:rPr>
          <w:rFonts w:ascii="Verdana" w:hAnsi="Verdana"/>
          <w:sz w:val="22"/>
          <w:szCs w:val="22"/>
        </w:rPr>
        <w:t>.....</w:t>
      </w:r>
    </w:p>
    <w:p w14:paraId="211CAA53" w14:textId="77777777" w:rsidR="00D75789" w:rsidRPr="00274176" w:rsidRDefault="00D75789" w:rsidP="00D75789">
      <w:pPr>
        <w:pStyle w:val="Textindependent"/>
        <w:shd w:val="clear" w:color="auto" w:fill="FFFFFF"/>
        <w:ind w:left="426" w:right="0" w:hanging="426"/>
        <w:rPr>
          <w:rFonts w:ascii="Verdana" w:hAnsi="Verdana"/>
          <w:sz w:val="22"/>
          <w:szCs w:val="22"/>
        </w:rPr>
      </w:pPr>
    </w:p>
    <w:p w14:paraId="63BEFC1B" w14:textId="77777777" w:rsidR="00D75789" w:rsidRPr="00274176" w:rsidRDefault="00D75789" w:rsidP="00D75789">
      <w:pPr>
        <w:pStyle w:val="Textindependent"/>
        <w:shd w:val="clear" w:color="auto" w:fill="FFFFFF"/>
        <w:ind w:left="426" w:right="0" w:hanging="426"/>
        <w:rPr>
          <w:rFonts w:ascii="Verdana" w:hAnsi="Verdana"/>
          <w:sz w:val="22"/>
          <w:szCs w:val="22"/>
        </w:rPr>
      </w:pPr>
      <w:r w:rsidRPr="00274176">
        <w:rPr>
          <w:rFonts w:ascii="Verdana" w:hAnsi="Verdana"/>
          <w:sz w:val="22"/>
          <w:szCs w:val="22"/>
        </w:rPr>
        <w:t xml:space="preserve">Que l’esmentat caràcter confidencial es justifica en les següents raons: </w:t>
      </w:r>
    </w:p>
    <w:p w14:paraId="30DA7C5D" w14:textId="77777777" w:rsidR="00D75789" w:rsidRPr="00274176" w:rsidRDefault="00D75789" w:rsidP="00D75789">
      <w:pPr>
        <w:pStyle w:val="Textindependent"/>
        <w:shd w:val="clear" w:color="auto" w:fill="FFFFFF"/>
        <w:ind w:left="426" w:right="0" w:hanging="426"/>
        <w:rPr>
          <w:rFonts w:ascii="Verdana" w:hAnsi="Verdana"/>
          <w:sz w:val="22"/>
          <w:szCs w:val="22"/>
        </w:rPr>
      </w:pPr>
    </w:p>
    <w:p w14:paraId="48E1CC7C" w14:textId="77777777" w:rsidR="00D75789" w:rsidRPr="00274176" w:rsidRDefault="00D75789" w:rsidP="00D75789">
      <w:pPr>
        <w:pStyle w:val="Textindependent"/>
        <w:shd w:val="clear" w:color="auto" w:fill="FFFFFF"/>
        <w:ind w:left="426" w:right="0" w:hanging="426"/>
        <w:rPr>
          <w:rFonts w:ascii="Verdana" w:hAnsi="Verdana"/>
          <w:sz w:val="22"/>
          <w:szCs w:val="22"/>
        </w:rPr>
      </w:pPr>
      <w:r w:rsidRPr="00274176">
        <w:rPr>
          <w:rFonts w:ascii="Verdana" w:hAnsi="Verdana"/>
          <w:sz w:val="22"/>
          <w:szCs w:val="22"/>
        </w:rPr>
        <w:t>1.- ........................................................................................................</w:t>
      </w:r>
    </w:p>
    <w:p w14:paraId="196E7C94" w14:textId="77777777" w:rsidR="00D75789" w:rsidRPr="00274176" w:rsidRDefault="00D75789" w:rsidP="00D75789">
      <w:pPr>
        <w:pStyle w:val="Textindependent"/>
        <w:shd w:val="clear" w:color="auto" w:fill="FFFFFF"/>
        <w:ind w:left="426" w:right="0" w:hanging="426"/>
        <w:rPr>
          <w:rFonts w:ascii="Verdana" w:hAnsi="Verdana"/>
          <w:sz w:val="22"/>
          <w:szCs w:val="22"/>
        </w:rPr>
      </w:pPr>
      <w:r w:rsidRPr="00274176">
        <w:rPr>
          <w:rFonts w:ascii="Verdana" w:hAnsi="Verdana"/>
          <w:sz w:val="22"/>
          <w:szCs w:val="22"/>
        </w:rPr>
        <w:t>2.- ........................................................................................................</w:t>
      </w:r>
    </w:p>
    <w:p w14:paraId="3EADF0D7" w14:textId="77777777" w:rsidR="00D75789" w:rsidRPr="00274176" w:rsidRDefault="00D75789" w:rsidP="00D75789">
      <w:pPr>
        <w:pStyle w:val="Textindependent"/>
        <w:shd w:val="clear" w:color="auto" w:fill="FFFFFF"/>
        <w:ind w:left="426" w:right="0" w:hanging="426"/>
        <w:rPr>
          <w:rFonts w:ascii="Verdana" w:hAnsi="Verdana"/>
          <w:sz w:val="22"/>
          <w:szCs w:val="22"/>
        </w:rPr>
      </w:pPr>
      <w:r w:rsidRPr="00274176">
        <w:rPr>
          <w:rFonts w:ascii="Verdana" w:hAnsi="Verdana"/>
          <w:sz w:val="22"/>
          <w:szCs w:val="22"/>
        </w:rPr>
        <w:t>3.- ........................................................................................................</w:t>
      </w:r>
    </w:p>
    <w:p w14:paraId="31FD2EFD" w14:textId="77777777" w:rsidR="00D75789" w:rsidRPr="00274176" w:rsidRDefault="00D75789" w:rsidP="00D75789">
      <w:pPr>
        <w:rPr>
          <w:rFonts w:ascii="Verdana" w:hAnsi="Verdana" w:cs="Arial"/>
          <w:i/>
          <w:sz w:val="22"/>
          <w:szCs w:val="22"/>
        </w:rPr>
      </w:pPr>
    </w:p>
    <w:p w14:paraId="5900734E" w14:textId="77777777" w:rsidR="00D75789" w:rsidRPr="00274176" w:rsidRDefault="00D75789" w:rsidP="00D75789">
      <w:pPr>
        <w:rPr>
          <w:rFonts w:ascii="Verdana" w:hAnsi="Verdana" w:cs="Arial"/>
          <w:sz w:val="22"/>
          <w:szCs w:val="22"/>
        </w:rPr>
      </w:pPr>
    </w:p>
    <w:p w14:paraId="0154578C" w14:textId="77777777" w:rsidR="00D75789" w:rsidRPr="00274176" w:rsidRDefault="00D75789" w:rsidP="00D75789">
      <w:pPr>
        <w:ind w:left="426" w:hanging="426"/>
        <w:jc w:val="both"/>
        <w:rPr>
          <w:rFonts w:ascii="Verdana" w:hAnsi="Verdana" w:cs="Arial"/>
          <w:snapToGrid w:val="0"/>
          <w:sz w:val="22"/>
          <w:szCs w:val="22"/>
          <w:lang w:eastAsia="es-ES"/>
        </w:rPr>
      </w:pPr>
      <w:r w:rsidRPr="00274176">
        <w:rPr>
          <w:rFonts w:ascii="Verdana" w:hAnsi="Verdana" w:cs="Arial"/>
          <w:i/>
          <w:sz w:val="22"/>
          <w:szCs w:val="22"/>
        </w:rPr>
        <w:lastRenderedPageBreak/>
        <w:fldChar w:fldCharType="begin">
          <w:ffData>
            <w:name w:val="Verifica1"/>
            <w:enabled w:val="0"/>
            <w:calcOnExit w:val="0"/>
            <w:checkBox>
              <w:sizeAuto/>
              <w:default w:val="0"/>
            </w:checkBox>
          </w:ffData>
        </w:fldChar>
      </w:r>
      <w:r w:rsidRPr="00274176">
        <w:rPr>
          <w:rFonts w:ascii="Verdana" w:hAnsi="Verdana" w:cs="Arial"/>
          <w:i/>
          <w:sz w:val="22"/>
          <w:szCs w:val="22"/>
        </w:rPr>
        <w:instrText xml:space="preserve"> FORMCHECKBOX </w:instrText>
      </w:r>
      <w:r w:rsidR="00D10DD6">
        <w:rPr>
          <w:rFonts w:ascii="Verdana" w:hAnsi="Verdana" w:cs="Arial"/>
          <w:i/>
          <w:sz w:val="22"/>
          <w:szCs w:val="22"/>
        </w:rPr>
      </w:r>
      <w:r w:rsidR="00D10DD6">
        <w:rPr>
          <w:rFonts w:ascii="Verdana" w:hAnsi="Verdana" w:cs="Arial"/>
          <w:i/>
          <w:sz w:val="22"/>
          <w:szCs w:val="22"/>
        </w:rPr>
        <w:fldChar w:fldCharType="separate"/>
      </w:r>
      <w:r w:rsidRPr="00274176">
        <w:rPr>
          <w:rFonts w:ascii="Verdana" w:hAnsi="Verdana" w:cs="Arial"/>
          <w:i/>
          <w:sz w:val="22"/>
          <w:szCs w:val="22"/>
        </w:rPr>
        <w:fldChar w:fldCharType="end"/>
      </w:r>
      <w:r w:rsidRPr="00274176">
        <w:rPr>
          <w:rFonts w:ascii="Verdana" w:hAnsi="Verdana" w:cs="Arial"/>
          <w:i/>
          <w:sz w:val="22"/>
          <w:szCs w:val="22"/>
        </w:rPr>
        <w:tab/>
      </w:r>
      <w:r w:rsidRPr="00274176">
        <w:rPr>
          <w:rFonts w:ascii="Verdana" w:hAnsi="Verdana" w:cs="Arial"/>
          <w:sz w:val="22"/>
          <w:szCs w:val="22"/>
        </w:rPr>
        <w:t xml:space="preserve">Accepta </w:t>
      </w:r>
      <w:r w:rsidRPr="00274176">
        <w:rPr>
          <w:rFonts w:ascii="Verdana" w:hAnsi="Verdana" w:cs="Arial"/>
          <w:b/>
          <w:sz w:val="22"/>
          <w:szCs w:val="22"/>
        </w:rPr>
        <w:t>sotmetre’s a la jurisdicció dels jutjats i tribunals espanyols</w:t>
      </w:r>
      <w:r w:rsidRPr="00274176">
        <w:rPr>
          <w:rFonts w:ascii="Verdana" w:hAnsi="Verdana" w:cs="Arial"/>
          <w:sz w:val="22"/>
          <w:szCs w:val="22"/>
        </w:rPr>
        <w:t xml:space="preserve"> de qualsevol ordre, per a totes les incidències que de manera directa o indirecta puguin sorgir del contracte, amb renúncia, si s’escau, al fur jurisdiccional estranger que pugui correspondre a l’empresa/entitat licitadora.</w:t>
      </w:r>
    </w:p>
    <w:p w14:paraId="1BAF5208" w14:textId="77777777" w:rsidR="00D75789" w:rsidRPr="00274176" w:rsidRDefault="00D75789" w:rsidP="00D75789">
      <w:pPr>
        <w:rPr>
          <w:rFonts w:ascii="Verdana" w:hAnsi="Verdana" w:cs="Arial"/>
          <w:snapToGrid w:val="0"/>
          <w:sz w:val="22"/>
          <w:szCs w:val="22"/>
          <w:lang w:eastAsia="es-ES"/>
        </w:rPr>
      </w:pPr>
    </w:p>
    <w:p w14:paraId="2FEAAAEA" w14:textId="77777777" w:rsidR="00D75789" w:rsidRPr="00274176" w:rsidRDefault="00D75789" w:rsidP="00D75789">
      <w:pPr>
        <w:rPr>
          <w:rFonts w:ascii="Verdana" w:hAnsi="Verdana" w:cs="Arial"/>
          <w:snapToGrid w:val="0"/>
          <w:sz w:val="22"/>
          <w:szCs w:val="22"/>
          <w:lang w:eastAsia="es-ES"/>
        </w:rPr>
      </w:pPr>
    </w:p>
    <w:p w14:paraId="58ABA637" w14:textId="77777777" w:rsidR="00D75789" w:rsidRPr="00274176" w:rsidRDefault="00D75789" w:rsidP="00D75789">
      <w:pPr>
        <w:rPr>
          <w:rFonts w:ascii="Verdana" w:hAnsi="Verdana" w:cs="Arial"/>
          <w:snapToGrid w:val="0"/>
          <w:sz w:val="22"/>
          <w:szCs w:val="22"/>
          <w:lang w:eastAsia="es-ES"/>
        </w:rPr>
      </w:pPr>
    </w:p>
    <w:p w14:paraId="4C146DF3" w14:textId="77777777" w:rsidR="00D75789" w:rsidRPr="00274176" w:rsidRDefault="00D75789" w:rsidP="00D75789">
      <w:pPr>
        <w:rPr>
          <w:rFonts w:ascii="Verdana" w:hAnsi="Verdana" w:cs="Arial"/>
          <w:snapToGrid w:val="0"/>
          <w:sz w:val="22"/>
          <w:szCs w:val="22"/>
          <w:lang w:eastAsia="es-ES"/>
        </w:rPr>
      </w:pPr>
    </w:p>
    <w:p w14:paraId="46CADCF7" w14:textId="77777777" w:rsidR="00D75789" w:rsidRDefault="00D75789" w:rsidP="00D75789">
      <w:pPr>
        <w:rPr>
          <w:rFonts w:ascii="Verdana" w:hAnsi="Verdana" w:cs="Arial"/>
          <w:i/>
          <w:snapToGrid w:val="0"/>
          <w:lang w:eastAsia="es-ES"/>
        </w:rPr>
      </w:pPr>
      <w:r w:rsidRPr="00C103A2">
        <w:rPr>
          <w:rFonts w:ascii="Verdana" w:hAnsi="Verdana" w:cs="Arial"/>
          <w:i/>
          <w:snapToGrid w:val="0"/>
          <w:lang w:eastAsia="es-ES"/>
        </w:rPr>
        <w:t>[Signatura electrònica]</w:t>
      </w:r>
      <w:r w:rsidRPr="00F102B3">
        <w:rPr>
          <w:rStyle w:val="Refernciadenotaapeudepgina"/>
          <w:rFonts w:ascii="Verdana" w:hAnsi="Verdana" w:cs="Arial"/>
          <w:szCs w:val="24"/>
        </w:rPr>
        <w:footnoteReference w:id="2"/>
      </w:r>
    </w:p>
    <w:p w14:paraId="6F8BD9D4" w14:textId="77777777" w:rsidR="00D75789" w:rsidRDefault="00D75789" w:rsidP="00D75789">
      <w:pPr>
        <w:shd w:val="clear" w:color="auto" w:fill="FFFFFF" w:themeFill="background1"/>
        <w:spacing w:line="276" w:lineRule="auto"/>
        <w:jc w:val="both"/>
        <w:rPr>
          <w:rFonts w:ascii="Verdana" w:hAnsi="Verdana" w:cs="Arial"/>
          <w:i/>
          <w:snapToGrid w:val="0"/>
          <w:lang w:eastAsia="es-ES"/>
        </w:rPr>
      </w:pPr>
    </w:p>
    <w:p w14:paraId="63307BA5" w14:textId="77777777" w:rsidR="00D75789" w:rsidRDefault="00D75789" w:rsidP="00D75789">
      <w:pPr>
        <w:shd w:val="clear" w:color="auto" w:fill="FFFFFF" w:themeFill="background1"/>
        <w:spacing w:line="276" w:lineRule="auto"/>
        <w:jc w:val="both"/>
        <w:rPr>
          <w:rFonts w:ascii="Verdana" w:hAnsi="Verdana" w:cs="Arial"/>
          <w:i/>
          <w:snapToGrid w:val="0"/>
          <w:lang w:eastAsia="es-ES"/>
        </w:rPr>
      </w:pPr>
    </w:p>
    <w:p w14:paraId="56045CDB" w14:textId="77777777" w:rsidR="00D75789" w:rsidRDefault="00D75789" w:rsidP="00D75789">
      <w:pPr>
        <w:shd w:val="clear" w:color="auto" w:fill="FFFFFF" w:themeFill="background1"/>
        <w:spacing w:line="276" w:lineRule="auto"/>
        <w:jc w:val="both"/>
        <w:rPr>
          <w:rFonts w:ascii="Verdana" w:hAnsi="Verdana" w:cs="Arial"/>
          <w:i/>
          <w:snapToGrid w:val="0"/>
          <w:lang w:eastAsia="es-ES"/>
        </w:rPr>
      </w:pPr>
    </w:p>
    <w:p w14:paraId="006B1754" w14:textId="77777777" w:rsidR="00D75789" w:rsidRDefault="00D75789" w:rsidP="00D75789">
      <w:pPr>
        <w:shd w:val="clear" w:color="auto" w:fill="FFFFFF" w:themeFill="background1"/>
        <w:spacing w:line="276" w:lineRule="auto"/>
        <w:jc w:val="both"/>
        <w:rPr>
          <w:rFonts w:ascii="Verdana" w:hAnsi="Verdana" w:cs="Arial"/>
          <w:i/>
          <w:snapToGrid w:val="0"/>
          <w:lang w:eastAsia="es-ES"/>
        </w:rPr>
      </w:pPr>
    </w:p>
    <w:p w14:paraId="276A95DC" w14:textId="77777777" w:rsidR="00D75789" w:rsidRDefault="00D75789" w:rsidP="00D75789">
      <w:pPr>
        <w:rPr>
          <w:rFonts w:ascii="Verdana" w:hAnsi="Verdana" w:cs="Arial"/>
          <w:i/>
          <w:snapToGrid w:val="0"/>
          <w:lang w:eastAsia="es-ES"/>
        </w:rPr>
      </w:pPr>
      <w:r>
        <w:rPr>
          <w:rFonts w:ascii="Verdana" w:hAnsi="Verdana" w:cs="Arial"/>
          <w:i/>
          <w:snapToGrid w:val="0"/>
          <w:lang w:eastAsia="es-ES"/>
        </w:rPr>
        <w:br w:type="page"/>
      </w:r>
    </w:p>
    <w:p w14:paraId="3F03D012" w14:textId="77777777" w:rsidR="00D75789" w:rsidRDefault="00D75789" w:rsidP="00D75789">
      <w:pPr>
        <w:pStyle w:val="Ttol5"/>
        <w:spacing w:line="276" w:lineRule="auto"/>
        <w:rPr>
          <w:rFonts w:ascii="Verdana" w:hAnsi="Verdana" w:cs="Arial"/>
          <w:sz w:val="20"/>
        </w:rPr>
      </w:pPr>
    </w:p>
    <w:p w14:paraId="10521BE5" w14:textId="77777777" w:rsidR="00D75789" w:rsidRDefault="00D75789" w:rsidP="00D75789">
      <w:pPr>
        <w:pStyle w:val="Ttol5"/>
        <w:spacing w:line="276" w:lineRule="auto"/>
        <w:rPr>
          <w:rFonts w:ascii="Verdana" w:hAnsi="Verdana" w:cs="Arial"/>
          <w:sz w:val="20"/>
        </w:rPr>
      </w:pPr>
    </w:p>
    <w:p w14:paraId="3904D7CA" w14:textId="77777777" w:rsidR="00D75789" w:rsidRPr="001266E2" w:rsidRDefault="00D75789" w:rsidP="00D75789">
      <w:pPr>
        <w:pStyle w:val="Ttol5"/>
        <w:spacing w:line="276" w:lineRule="auto"/>
        <w:rPr>
          <w:rFonts w:ascii="Verdana" w:hAnsi="Verdana" w:cs="Arial"/>
          <w:sz w:val="20"/>
        </w:rPr>
      </w:pPr>
      <w:r w:rsidRPr="00D75789">
        <w:rPr>
          <w:rFonts w:ascii="Verdana" w:hAnsi="Verdana" w:cs="Arial"/>
          <w:sz w:val="20"/>
        </w:rPr>
        <w:t>ANNEX 2:</w:t>
      </w:r>
      <w:r w:rsidRPr="001266E2">
        <w:rPr>
          <w:rFonts w:ascii="Verdana" w:hAnsi="Verdana" w:cs="Arial"/>
          <w:sz w:val="20"/>
        </w:rPr>
        <w:t xml:space="preserve"> </w:t>
      </w:r>
    </w:p>
    <w:p w14:paraId="09D731AF" w14:textId="77777777" w:rsidR="00D75789" w:rsidRPr="001266E2" w:rsidRDefault="00D75789" w:rsidP="00D75789">
      <w:pPr>
        <w:shd w:val="clear" w:color="auto" w:fill="FFFFFF" w:themeFill="background1"/>
        <w:spacing w:line="276" w:lineRule="auto"/>
        <w:rPr>
          <w:rFonts w:ascii="Verdana" w:hAnsi="Verdana" w:cs="Arial"/>
          <w:b/>
        </w:rPr>
      </w:pPr>
    </w:p>
    <w:p w14:paraId="1F99BD20" w14:textId="77777777" w:rsidR="00D75789" w:rsidRDefault="00D75789" w:rsidP="00D75789">
      <w:pPr>
        <w:shd w:val="clear" w:color="auto" w:fill="FFFFFF" w:themeFill="background1"/>
        <w:spacing w:line="276" w:lineRule="auto"/>
        <w:jc w:val="both"/>
        <w:rPr>
          <w:rFonts w:ascii="Verdana" w:hAnsi="Verdana" w:cs="Arial"/>
          <w:b/>
        </w:rPr>
      </w:pPr>
      <w:r w:rsidRPr="001266E2">
        <w:rPr>
          <w:rFonts w:ascii="Verdana" w:hAnsi="Verdana" w:cs="Arial"/>
          <w:b/>
        </w:rPr>
        <w:t>OFERTA ECONÒMICA I CRITERIS D’ADJUDICACIÓ AVALUABLES DE FORMA AUTOMÀTICA</w:t>
      </w:r>
    </w:p>
    <w:p w14:paraId="67F93117" w14:textId="77777777" w:rsidR="00D75789" w:rsidRPr="001266E2" w:rsidRDefault="00D75789" w:rsidP="00D75789">
      <w:pPr>
        <w:shd w:val="clear" w:color="auto" w:fill="FFFFFF" w:themeFill="background1"/>
        <w:spacing w:line="276" w:lineRule="auto"/>
        <w:jc w:val="both"/>
        <w:rPr>
          <w:rFonts w:ascii="Verdana" w:hAnsi="Verdana" w:cs="Arial"/>
          <w:b/>
        </w:rPr>
      </w:pPr>
    </w:p>
    <w:p w14:paraId="5DDD2F99" w14:textId="77777777" w:rsidR="00D75789" w:rsidRPr="001266E2" w:rsidRDefault="00D75789" w:rsidP="00D75789">
      <w:pPr>
        <w:pStyle w:val="Textsenseformat"/>
        <w:spacing w:line="276" w:lineRule="auto"/>
        <w:rPr>
          <w:rFonts w:ascii="Verdana" w:hAnsi="Verdana"/>
          <w:lang w:val="ca-ES"/>
        </w:rPr>
      </w:pPr>
    </w:p>
    <w:p w14:paraId="0977DE2C" w14:textId="497A3BC5" w:rsidR="00D75789" w:rsidRPr="001266E2" w:rsidRDefault="00D75789" w:rsidP="00D75789">
      <w:pPr>
        <w:pStyle w:val="Textindependent"/>
        <w:shd w:val="clear" w:color="auto" w:fill="FFFFFF"/>
        <w:ind w:right="0"/>
        <w:rPr>
          <w:rFonts w:ascii="Verdana" w:hAnsi="Verdana" w:cs="Arial"/>
        </w:rPr>
      </w:pPr>
      <w:r w:rsidRPr="00E94BB7">
        <w:rPr>
          <w:rFonts w:ascii="Verdana" w:hAnsi="Verdana"/>
          <w:sz w:val="22"/>
          <w:szCs w:val="22"/>
        </w:rPr>
        <w:t xml:space="preserve">El </w:t>
      </w:r>
      <w:r w:rsidRPr="00E94BB7">
        <w:rPr>
          <w:rFonts w:ascii="Verdana" w:hAnsi="Verdana"/>
          <w:sz w:val="22"/>
          <w:szCs w:val="22"/>
          <w:highlight w:val="lightGray"/>
        </w:rPr>
        <w:t>Sr./la Sra</w:t>
      </w:r>
      <w:r w:rsidRPr="00E94BB7">
        <w:rPr>
          <w:rFonts w:ascii="Verdana" w:hAnsi="Verdana"/>
          <w:sz w:val="22"/>
          <w:szCs w:val="22"/>
        </w:rPr>
        <w:t>. ... , domiciliat/</w:t>
      </w:r>
      <w:proofErr w:type="spellStart"/>
      <w:r w:rsidRPr="00E94BB7">
        <w:rPr>
          <w:rFonts w:ascii="Verdana" w:hAnsi="Verdana"/>
          <w:sz w:val="22"/>
          <w:szCs w:val="22"/>
        </w:rPr>
        <w:t>ada</w:t>
      </w:r>
      <w:proofErr w:type="spellEnd"/>
      <w:r w:rsidRPr="00E94BB7">
        <w:rPr>
          <w:rFonts w:ascii="Verdana" w:hAnsi="Verdana"/>
          <w:sz w:val="22"/>
          <w:szCs w:val="22"/>
        </w:rPr>
        <w:t xml:space="preserve"> a ... carrer ... núm. ... , amb DNI/NIF núm. ... , major d'edat, </w:t>
      </w:r>
      <w:r w:rsidRPr="00E94BB7">
        <w:rPr>
          <w:rFonts w:ascii="Verdana" w:hAnsi="Verdana"/>
          <w:sz w:val="22"/>
          <w:szCs w:val="22"/>
          <w:highlight w:val="lightGray"/>
        </w:rPr>
        <w:t>en nom propi / en representació de l'empresa</w:t>
      </w:r>
      <w:r w:rsidRPr="00E94BB7">
        <w:rPr>
          <w:rFonts w:ascii="Verdana" w:hAnsi="Verdana"/>
          <w:sz w:val="22"/>
          <w:szCs w:val="22"/>
        </w:rPr>
        <w:t xml:space="preserve"> ... amb domicili a ... carrer ... núm. ..., assabentat/</w:t>
      </w:r>
      <w:proofErr w:type="spellStart"/>
      <w:r w:rsidRPr="00E94BB7">
        <w:rPr>
          <w:rFonts w:ascii="Verdana" w:hAnsi="Verdana"/>
          <w:sz w:val="22"/>
          <w:szCs w:val="22"/>
        </w:rPr>
        <w:t>ada</w:t>
      </w:r>
      <w:proofErr w:type="spellEnd"/>
      <w:r w:rsidRPr="00E94BB7">
        <w:rPr>
          <w:rFonts w:ascii="Verdana" w:hAnsi="Verdana"/>
          <w:sz w:val="22"/>
          <w:szCs w:val="22"/>
        </w:rPr>
        <w:t xml:space="preserve"> de les condicions exigides per optar a l’adjudicació del contracte núm. </w:t>
      </w:r>
      <w:r w:rsidRPr="00816D63">
        <w:rPr>
          <w:rFonts w:ascii="Verdana" w:hAnsi="Verdana"/>
          <w:sz w:val="22"/>
          <w:szCs w:val="22"/>
        </w:rPr>
        <w:t>250000</w:t>
      </w:r>
      <w:r w:rsidR="00816D63">
        <w:rPr>
          <w:rFonts w:ascii="Verdana" w:hAnsi="Verdana"/>
          <w:sz w:val="22"/>
          <w:szCs w:val="22"/>
        </w:rPr>
        <w:t>86</w:t>
      </w:r>
      <w:r w:rsidRPr="00E94BB7">
        <w:rPr>
          <w:rFonts w:ascii="Verdana" w:hAnsi="Verdana"/>
          <w:sz w:val="22"/>
          <w:szCs w:val="22"/>
        </w:rPr>
        <w:t>, exp. 25/0</w:t>
      </w:r>
      <w:r>
        <w:rPr>
          <w:rFonts w:ascii="Verdana" w:hAnsi="Verdana"/>
          <w:sz w:val="22"/>
          <w:szCs w:val="22"/>
        </w:rPr>
        <w:t>141</w:t>
      </w:r>
      <w:r w:rsidRPr="00E94BB7">
        <w:rPr>
          <w:rFonts w:ascii="Verdana" w:hAnsi="Verdana"/>
          <w:sz w:val="22"/>
          <w:szCs w:val="22"/>
        </w:rPr>
        <w:t xml:space="preserve">, que té per objecte </w:t>
      </w:r>
      <w:r w:rsidRPr="00E94BB7">
        <w:rPr>
          <w:rFonts w:ascii="Verdana" w:hAnsi="Verdana" w:cs="Arial"/>
          <w:sz w:val="22"/>
          <w:szCs w:val="22"/>
        </w:rPr>
        <w:t xml:space="preserve">la Contractació </w:t>
      </w:r>
      <w:r w:rsidRPr="00E94BB7">
        <w:rPr>
          <w:rFonts w:ascii="Verdana" w:hAnsi="Verdana" w:cs="Arial"/>
          <w:snapToGrid w:val="0"/>
          <w:sz w:val="22"/>
          <w:szCs w:val="22"/>
        </w:rPr>
        <w:t xml:space="preserve">del </w:t>
      </w:r>
      <w:r>
        <w:rPr>
          <w:rFonts w:ascii="Verdana" w:hAnsi="Verdana" w:cs="Arial"/>
          <w:snapToGrid w:val="0"/>
          <w:sz w:val="22"/>
          <w:szCs w:val="22"/>
        </w:rPr>
        <w:t>s</w:t>
      </w:r>
      <w:r w:rsidRPr="00F71E86">
        <w:rPr>
          <w:rFonts w:ascii="Verdana" w:hAnsi="Verdana" w:cs="Arial"/>
          <w:snapToGrid w:val="0"/>
          <w:sz w:val="22"/>
          <w:szCs w:val="22"/>
        </w:rPr>
        <w:t>ubministrament de materials de fusteria, amb mesures de contractació pública sostenible</w:t>
      </w:r>
      <w:r w:rsidRPr="00274176">
        <w:rPr>
          <w:rFonts w:ascii="Verdana" w:hAnsi="Verdana" w:cs="Arial"/>
          <w:snapToGrid w:val="0"/>
          <w:sz w:val="22"/>
          <w:szCs w:val="22"/>
        </w:rPr>
        <w:t xml:space="preserve">, </w:t>
      </w:r>
      <w:r w:rsidRPr="00E94BB7">
        <w:rPr>
          <w:rFonts w:ascii="Verdana" w:hAnsi="Verdana" w:cs="Arial"/>
          <w:sz w:val="22"/>
          <w:szCs w:val="22"/>
        </w:rPr>
        <w:t>manifesta que</w:t>
      </w:r>
      <w:r w:rsidRPr="001266E2">
        <w:rPr>
          <w:rFonts w:ascii="Verdana" w:hAnsi="Verdana" w:cs="Arial"/>
        </w:rPr>
        <w:t>:</w:t>
      </w:r>
    </w:p>
    <w:p w14:paraId="5692EC70" w14:textId="77777777" w:rsidR="00D75789" w:rsidRPr="001266E2" w:rsidRDefault="00D75789" w:rsidP="00D75789">
      <w:pPr>
        <w:pStyle w:val="Textsenseformat"/>
        <w:spacing w:line="276" w:lineRule="auto"/>
        <w:rPr>
          <w:rFonts w:ascii="Verdana" w:hAnsi="Verdana" w:cs="Arial"/>
          <w:lang w:val="ca-ES"/>
        </w:rPr>
      </w:pPr>
    </w:p>
    <w:p w14:paraId="5D857634" w14:textId="77777777" w:rsidR="00D75789" w:rsidRDefault="00D75789" w:rsidP="00D75789">
      <w:pPr>
        <w:shd w:val="clear" w:color="auto" w:fill="FFFFFF" w:themeFill="background1"/>
        <w:spacing w:line="276" w:lineRule="auto"/>
        <w:jc w:val="both"/>
        <w:rPr>
          <w:rFonts w:ascii="Verdana" w:hAnsi="Verdana"/>
        </w:rPr>
      </w:pPr>
      <w:r w:rsidRPr="00DD2650">
        <w:rPr>
          <w:rFonts w:ascii="Verdana" w:hAnsi="Verdana"/>
          <w:b/>
        </w:rPr>
        <w:t>A. Es compromet a realitzar-lo amb subjecció al plec de clàusules administratives particulars i al de prescripcions tècniques, i amb els preus unitaris següents</w:t>
      </w:r>
      <w:r w:rsidRPr="00593459">
        <w:rPr>
          <w:rFonts w:ascii="Verdana" w:hAnsi="Verdana"/>
        </w:rPr>
        <w:t>*:</w:t>
      </w:r>
    </w:p>
    <w:p w14:paraId="641489D9" w14:textId="77777777" w:rsidR="00D75789" w:rsidRDefault="00D75789" w:rsidP="00D75789">
      <w:pPr>
        <w:shd w:val="clear" w:color="auto" w:fill="FFFFFF" w:themeFill="background1"/>
        <w:spacing w:line="276" w:lineRule="auto"/>
        <w:jc w:val="both"/>
        <w:rPr>
          <w:rFonts w:ascii="Verdana" w:hAnsi="Verdana"/>
        </w:rPr>
      </w:pPr>
    </w:p>
    <w:tbl>
      <w:tblPr>
        <w:tblW w:w="101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0"/>
        <w:gridCol w:w="4540"/>
        <w:gridCol w:w="1480"/>
        <w:gridCol w:w="547"/>
        <w:gridCol w:w="1420"/>
        <w:gridCol w:w="1360"/>
      </w:tblGrid>
      <w:tr w:rsidR="00D75789" w:rsidRPr="003F3455" w14:paraId="03CBF5B2" w14:textId="77777777" w:rsidTr="009142A7">
        <w:trPr>
          <w:trHeight w:val="76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14:paraId="02F92553" w14:textId="77777777" w:rsidR="00D75789" w:rsidRPr="003F3455" w:rsidRDefault="00D75789" w:rsidP="009142A7">
            <w:pPr>
              <w:rPr>
                <w:rFonts w:ascii="Verdana" w:hAnsi="Verdana" w:cs="Calibri"/>
                <w:bCs/>
                <w:color w:val="000000"/>
              </w:rPr>
            </w:pPr>
            <w:r w:rsidRPr="003F3455">
              <w:rPr>
                <w:rFonts w:ascii="Verdana" w:hAnsi="Verdana" w:cs="Calibri"/>
                <w:bCs/>
                <w:color w:val="000000"/>
              </w:rPr>
              <w:t>CODI</w:t>
            </w:r>
          </w:p>
        </w:tc>
        <w:tc>
          <w:tcPr>
            <w:tcW w:w="4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14:paraId="2B198C50" w14:textId="77777777" w:rsidR="00D75789" w:rsidRPr="003F3455" w:rsidRDefault="00D75789" w:rsidP="009142A7">
            <w:pPr>
              <w:rPr>
                <w:rFonts w:ascii="Verdana" w:hAnsi="Verdana" w:cs="Calibri"/>
                <w:bCs/>
                <w:color w:val="000000"/>
              </w:rPr>
            </w:pPr>
            <w:r w:rsidRPr="003F3455">
              <w:rPr>
                <w:rFonts w:ascii="Verdana" w:hAnsi="Verdana" w:cs="Calibri"/>
                <w:bCs/>
                <w:color w:val="000000"/>
              </w:rPr>
              <w:t>CONCEPTE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14:paraId="0E28A485" w14:textId="77777777" w:rsidR="00D75789" w:rsidRPr="003F3455" w:rsidRDefault="00D75789" w:rsidP="009142A7">
            <w:pPr>
              <w:rPr>
                <w:rFonts w:ascii="Verdana" w:hAnsi="Verdana" w:cs="Calibri"/>
                <w:bCs/>
                <w:color w:val="000000"/>
              </w:rPr>
            </w:pPr>
            <w:r w:rsidRPr="003F3455">
              <w:rPr>
                <w:rFonts w:ascii="Verdana" w:hAnsi="Verdana" w:cs="Calibri"/>
                <w:bCs/>
                <w:color w:val="000000"/>
              </w:rPr>
              <w:t xml:space="preserve"> Preu unitari sortida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hideMark/>
          </w:tcPr>
          <w:p w14:paraId="483C496C" w14:textId="77777777" w:rsidR="00D75789" w:rsidRPr="003F3455" w:rsidRDefault="00D75789" w:rsidP="009142A7">
            <w:pPr>
              <w:rPr>
                <w:rFonts w:ascii="Verdana" w:hAnsi="Verdana" w:cs="Calibri"/>
                <w:bCs/>
                <w:color w:val="000000"/>
              </w:rPr>
            </w:pPr>
            <w:r w:rsidRPr="003F3455">
              <w:rPr>
                <w:rFonts w:ascii="Verdana" w:hAnsi="Verdana" w:cs="Calibri"/>
                <w:bCs/>
                <w:color w:val="000000"/>
              </w:rPr>
              <w:t>UTS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14:paraId="4BD99C89" w14:textId="77777777" w:rsidR="00D75789" w:rsidRPr="003F3455" w:rsidRDefault="00D75789" w:rsidP="009142A7">
            <w:pPr>
              <w:rPr>
                <w:rFonts w:ascii="Verdana" w:hAnsi="Verdana" w:cs="Calibri"/>
                <w:bCs/>
                <w:color w:val="000000"/>
              </w:rPr>
            </w:pPr>
            <w:r w:rsidRPr="003F3455">
              <w:rPr>
                <w:rFonts w:ascii="Verdana" w:hAnsi="Verdana" w:cs="Calibri"/>
                <w:bCs/>
                <w:color w:val="000000"/>
              </w:rPr>
              <w:t xml:space="preserve"> Preu unitari ofert 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hideMark/>
          </w:tcPr>
          <w:p w14:paraId="7657079C" w14:textId="77777777" w:rsidR="00D75789" w:rsidRPr="003F3455" w:rsidRDefault="00D75789" w:rsidP="009142A7">
            <w:pPr>
              <w:jc w:val="center"/>
              <w:rPr>
                <w:rFonts w:ascii="Verdana" w:hAnsi="Verdana" w:cs="Calibri"/>
                <w:bCs/>
                <w:color w:val="000000"/>
              </w:rPr>
            </w:pPr>
            <w:r w:rsidRPr="003F3455">
              <w:rPr>
                <w:rFonts w:ascii="Verdana" w:hAnsi="Verdana" w:cs="Calibri"/>
                <w:bCs/>
                <w:color w:val="000000"/>
              </w:rPr>
              <w:t>Total</w:t>
            </w:r>
          </w:p>
        </w:tc>
      </w:tr>
      <w:tr w:rsidR="00D75789" w:rsidRPr="003F3455" w14:paraId="507A23B5" w14:textId="77777777" w:rsidTr="009142A7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14:paraId="429D511B" w14:textId="77777777" w:rsidR="00D75789" w:rsidRPr="003F3455" w:rsidRDefault="00D75789" w:rsidP="009142A7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14:paraId="283D4F6D" w14:textId="77777777" w:rsidR="00D75789" w:rsidRPr="003F3455" w:rsidRDefault="00D75789" w:rsidP="009142A7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>TRAVESSES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14:paraId="531CE189" w14:textId="77777777" w:rsidR="00D75789" w:rsidRPr="003F3455" w:rsidRDefault="00D75789" w:rsidP="009142A7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14:paraId="160535EA" w14:textId="77777777" w:rsidR="00D75789" w:rsidRPr="003F3455" w:rsidRDefault="00D75789" w:rsidP="009142A7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14:paraId="60F2101F" w14:textId="77777777" w:rsidR="00D75789" w:rsidRPr="003F3455" w:rsidRDefault="00D75789" w:rsidP="009142A7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14:paraId="4161655B" w14:textId="77777777" w:rsidR="00D75789" w:rsidRPr="003F3455" w:rsidRDefault="00D75789" w:rsidP="009142A7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</w:p>
        </w:tc>
      </w:tr>
      <w:tr w:rsidR="00D75789" w:rsidRPr="003F3455" w14:paraId="176CE51A" w14:textId="77777777" w:rsidTr="009142A7">
        <w:trPr>
          <w:trHeight w:val="48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8B3D0" w14:textId="77777777" w:rsidR="00D75789" w:rsidRPr="003F3455" w:rsidRDefault="00D75789" w:rsidP="009142A7">
            <w:pPr>
              <w:jc w:val="right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>3841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D72354" w14:textId="77777777" w:rsidR="00D75789" w:rsidRPr="003F3455" w:rsidRDefault="00D75789" w:rsidP="009142A7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>Travessa ecològica pi tractat classe 4, 22x12x200 cm marró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33598" w14:textId="77777777" w:rsidR="00D75789" w:rsidRPr="003F3455" w:rsidRDefault="00D75789" w:rsidP="009142A7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         32,67 €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BC729" w14:textId="77777777" w:rsidR="00D75789" w:rsidRPr="003F3455" w:rsidRDefault="00D75789" w:rsidP="009142A7">
            <w:pPr>
              <w:jc w:val="right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4398D" w14:textId="77777777" w:rsidR="00D75789" w:rsidRPr="003F3455" w:rsidRDefault="00D75789" w:rsidP="009142A7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09EE8" w14:textId="77777777" w:rsidR="00D75789" w:rsidRPr="003F3455" w:rsidRDefault="00D75789" w:rsidP="009142A7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</w:p>
        </w:tc>
      </w:tr>
      <w:tr w:rsidR="00D75789" w:rsidRPr="003F3455" w14:paraId="7B93D8AC" w14:textId="77777777" w:rsidTr="009142A7">
        <w:trPr>
          <w:trHeight w:val="48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DE079" w14:textId="77777777" w:rsidR="00D75789" w:rsidRPr="003F3455" w:rsidRDefault="00D75789" w:rsidP="009142A7">
            <w:pPr>
              <w:jc w:val="right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>3842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B96D7C" w14:textId="77777777" w:rsidR="00D75789" w:rsidRPr="003F3455" w:rsidRDefault="00D75789" w:rsidP="009142A7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Travessa </w:t>
            </w:r>
            <w:proofErr w:type="spellStart"/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>ecologica</w:t>
            </w:r>
            <w:proofErr w:type="spellEnd"/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pi tractat classe 4, 18x12x250 cm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9D442" w14:textId="77777777" w:rsidR="00D75789" w:rsidRPr="003F3455" w:rsidRDefault="00D75789" w:rsidP="009142A7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         31,26 €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0DA3E" w14:textId="77777777" w:rsidR="00D75789" w:rsidRPr="003F3455" w:rsidRDefault="00D75789" w:rsidP="009142A7">
            <w:pPr>
              <w:jc w:val="right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15683" w14:textId="77777777" w:rsidR="00D75789" w:rsidRPr="003F3455" w:rsidRDefault="00D75789" w:rsidP="009142A7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0BF33" w14:textId="77777777" w:rsidR="00D75789" w:rsidRPr="003F3455" w:rsidRDefault="00D75789" w:rsidP="009142A7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</w:p>
        </w:tc>
      </w:tr>
      <w:tr w:rsidR="00D75789" w:rsidRPr="003F3455" w14:paraId="60242867" w14:textId="77777777" w:rsidTr="009142A7">
        <w:trPr>
          <w:trHeight w:val="48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C33D2" w14:textId="77777777" w:rsidR="00D75789" w:rsidRPr="003F3455" w:rsidRDefault="00D75789" w:rsidP="009142A7">
            <w:pPr>
              <w:jc w:val="right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>3843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8CEA5D" w14:textId="77777777" w:rsidR="00D75789" w:rsidRPr="003F3455" w:rsidRDefault="00D75789" w:rsidP="009142A7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Travessa </w:t>
            </w:r>
            <w:proofErr w:type="spellStart"/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>ecológica</w:t>
            </w:r>
            <w:proofErr w:type="spellEnd"/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pi tractat classe 4, 18x9x200 cm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7BAFD" w14:textId="77777777" w:rsidR="00D75789" w:rsidRPr="003F3455" w:rsidRDefault="00D75789" w:rsidP="009142A7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         19,27 €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D6782" w14:textId="77777777" w:rsidR="00D75789" w:rsidRPr="003F3455" w:rsidRDefault="00D75789" w:rsidP="009142A7">
            <w:pPr>
              <w:jc w:val="right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8B9C6" w14:textId="77777777" w:rsidR="00D75789" w:rsidRPr="003F3455" w:rsidRDefault="00D75789" w:rsidP="009142A7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BA8B7" w14:textId="77777777" w:rsidR="00D75789" w:rsidRPr="003F3455" w:rsidRDefault="00D75789" w:rsidP="009142A7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</w:p>
        </w:tc>
      </w:tr>
      <w:tr w:rsidR="00D75789" w:rsidRPr="003F3455" w14:paraId="4D6086EF" w14:textId="77777777" w:rsidTr="009142A7">
        <w:trPr>
          <w:trHeight w:val="48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EF2E6" w14:textId="77777777" w:rsidR="00D75789" w:rsidRPr="003F3455" w:rsidRDefault="00D75789" w:rsidP="009142A7">
            <w:pPr>
              <w:jc w:val="right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>3844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294895" w14:textId="77777777" w:rsidR="00D75789" w:rsidRPr="003F3455" w:rsidRDefault="00D75789" w:rsidP="009142A7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Travessa </w:t>
            </w:r>
            <w:proofErr w:type="spellStart"/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>ecológica</w:t>
            </w:r>
            <w:proofErr w:type="spellEnd"/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pi tractat classe 4, 22x12x250 cm marró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24C99" w14:textId="77777777" w:rsidR="00D75789" w:rsidRPr="003F3455" w:rsidRDefault="00D75789" w:rsidP="009142A7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         48,87 €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18CEE" w14:textId="77777777" w:rsidR="00D75789" w:rsidRPr="003F3455" w:rsidRDefault="00D75789" w:rsidP="009142A7">
            <w:pPr>
              <w:jc w:val="right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87055" w14:textId="77777777" w:rsidR="00D75789" w:rsidRPr="003F3455" w:rsidRDefault="00D75789" w:rsidP="009142A7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A5FF8" w14:textId="77777777" w:rsidR="00D75789" w:rsidRPr="003F3455" w:rsidRDefault="00D75789" w:rsidP="009142A7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</w:p>
        </w:tc>
      </w:tr>
      <w:tr w:rsidR="00D75789" w:rsidRPr="003F3455" w14:paraId="3AFF0003" w14:textId="77777777" w:rsidTr="009142A7">
        <w:trPr>
          <w:trHeight w:val="48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55080" w14:textId="77777777" w:rsidR="00D75789" w:rsidRPr="003F3455" w:rsidRDefault="00D75789" w:rsidP="009142A7">
            <w:pPr>
              <w:jc w:val="right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>3845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8DF187" w14:textId="77777777" w:rsidR="00D75789" w:rsidRPr="003F3455" w:rsidRDefault="00D75789" w:rsidP="009142A7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>Bordura travessa ecològica pi tractat classe 4, 18x9x200 cm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79645" w14:textId="77777777" w:rsidR="00D75789" w:rsidRPr="003F3455" w:rsidRDefault="00D75789" w:rsidP="009142A7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         22,15 €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CA0D1" w14:textId="77777777" w:rsidR="00D75789" w:rsidRPr="003F3455" w:rsidRDefault="00D75789" w:rsidP="009142A7">
            <w:pPr>
              <w:jc w:val="right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26444" w14:textId="77777777" w:rsidR="00D75789" w:rsidRPr="003F3455" w:rsidRDefault="00D75789" w:rsidP="009142A7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D6596" w14:textId="77777777" w:rsidR="00D75789" w:rsidRPr="003F3455" w:rsidRDefault="00D75789" w:rsidP="009142A7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</w:p>
        </w:tc>
      </w:tr>
      <w:tr w:rsidR="00D75789" w:rsidRPr="003F3455" w14:paraId="5CF4330A" w14:textId="77777777" w:rsidTr="009142A7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14:paraId="63B048BB" w14:textId="77777777" w:rsidR="00D75789" w:rsidRPr="003F3455" w:rsidRDefault="00D75789" w:rsidP="009142A7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14:paraId="7CE31F5F" w14:textId="77777777" w:rsidR="00D75789" w:rsidRPr="003F3455" w:rsidRDefault="00D75789" w:rsidP="009142A7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>POSTES RASPATLLATS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14:paraId="30377FDD" w14:textId="77777777" w:rsidR="00D75789" w:rsidRPr="003F3455" w:rsidRDefault="00D75789" w:rsidP="009142A7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14:paraId="5C3120F8" w14:textId="77777777" w:rsidR="00D75789" w:rsidRPr="003F3455" w:rsidRDefault="00D75789" w:rsidP="009142A7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14:paraId="63CAA235" w14:textId="77777777" w:rsidR="00D75789" w:rsidRPr="003F3455" w:rsidRDefault="00D75789" w:rsidP="009142A7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14:paraId="6FBDBC78" w14:textId="77777777" w:rsidR="00D75789" w:rsidRPr="003F3455" w:rsidRDefault="00D75789" w:rsidP="009142A7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</w:p>
        </w:tc>
      </w:tr>
      <w:tr w:rsidR="00D75789" w:rsidRPr="003F3455" w14:paraId="362BE971" w14:textId="77777777" w:rsidTr="009142A7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6F29B" w14:textId="77777777" w:rsidR="00D75789" w:rsidRPr="003F3455" w:rsidRDefault="00D75789" w:rsidP="009142A7">
            <w:pPr>
              <w:jc w:val="right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>3846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5F454" w14:textId="77777777" w:rsidR="00D75789" w:rsidRPr="003F3455" w:rsidRDefault="00D75789" w:rsidP="009142A7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>Poste</w:t>
            </w:r>
            <w:proofErr w:type="spellEnd"/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tractat classe 4 pi país, 7x7x150 cm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B3A6B" w14:textId="77777777" w:rsidR="00D75789" w:rsidRPr="003F3455" w:rsidRDefault="00D75789" w:rsidP="009142A7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          7,63 </w:t>
            </w:r>
            <w:r>
              <w:rPr>
                <w:rFonts w:ascii="Verdana" w:hAnsi="Verdana" w:cs="Calibri"/>
                <w:color w:val="000000"/>
                <w:sz w:val="18"/>
                <w:szCs w:val="18"/>
              </w:rPr>
              <w:t>€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CF709" w14:textId="77777777" w:rsidR="00D75789" w:rsidRPr="003F3455" w:rsidRDefault="00D75789" w:rsidP="009142A7">
            <w:pPr>
              <w:jc w:val="right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DD7C8" w14:textId="77777777" w:rsidR="00D75789" w:rsidRPr="003F3455" w:rsidRDefault="00D75789" w:rsidP="009142A7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BE061" w14:textId="77777777" w:rsidR="00D75789" w:rsidRPr="003F3455" w:rsidRDefault="00D75789" w:rsidP="009142A7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</w:p>
        </w:tc>
      </w:tr>
      <w:tr w:rsidR="00D75789" w:rsidRPr="003F3455" w14:paraId="2A1432AD" w14:textId="77777777" w:rsidTr="009142A7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765B9" w14:textId="77777777" w:rsidR="00D75789" w:rsidRPr="003F3455" w:rsidRDefault="00D75789" w:rsidP="009142A7">
            <w:pPr>
              <w:jc w:val="right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>3847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64399" w14:textId="77777777" w:rsidR="00D75789" w:rsidRPr="003F3455" w:rsidRDefault="00D75789" w:rsidP="009142A7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>Poste</w:t>
            </w:r>
            <w:proofErr w:type="spellEnd"/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tractat classe 4 pi país, 9x9x180 cm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C12CE" w14:textId="77777777" w:rsidR="00D75789" w:rsidRPr="003F3455" w:rsidRDefault="00D75789" w:rsidP="009142A7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         15,10 €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A5AF5" w14:textId="77777777" w:rsidR="00D75789" w:rsidRPr="003F3455" w:rsidRDefault="00D75789" w:rsidP="009142A7">
            <w:pPr>
              <w:jc w:val="right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00E9F" w14:textId="77777777" w:rsidR="00D75789" w:rsidRPr="003F3455" w:rsidRDefault="00D75789" w:rsidP="009142A7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DA447" w14:textId="77777777" w:rsidR="00D75789" w:rsidRPr="003F3455" w:rsidRDefault="00D75789" w:rsidP="009142A7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</w:p>
        </w:tc>
      </w:tr>
      <w:tr w:rsidR="00D75789" w:rsidRPr="003F3455" w14:paraId="1353D0FD" w14:textId="77777777" w:rsidTr="009142A7">
        <w:trPr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8EC7D" w14:textId="77777777" w:rsidR="00D75789" w:rsidRPr="003F3455" w:rsidRDefault="00D75789" w:rsidP="009142A7">
            <w:pPr>
              <w:jc w:val="right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>3848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C568D9" w14:textId="77777777" w:rsidR="00D75789" w:rsidRPr="003F3455" w:rsidRDefault="00D75789" w:rsidP="009142A7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>Poste</w:t>
            </w:r>
            <w:proofErr w:type="spellEnd"/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tractat classe 4 flandes 4,5x4,5x240 cm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44D30" w14:textId="77777777" w:rsidR="00D75789" w:rsidRPr="003F3455" w:rsidRDefault="00D75789" w:rsidP="009142A7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        </w:t>
            </w:r>
            <w:r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</w:t>
            </w:r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3,69 €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1E3C2" w14:textId="77777777" w:rsidR="00D75789" w:rsidRPr="003F3455" w:rsidRDefault="00D75789" w:rsidP="009142A7">
            <w:pPr>
              <w:jc w:val="right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B6197" w14:textId="77777777" w:rsidR="00D75789" w:rsidRPr="003F3455" w:rsidRDefault="00D75789" w:rsidP="009142A7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BCF12" w14:textId="77777777" w:rsidR="00D75789" w:rsidRPr="003F3455" w:rsidRDefault="00D75789" w:rsidP="009142A7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</w:p>
        </w:tc>
      </w:tr>
      <w:tr w:rsidR="00D75789" w:rsidRPr="003F3455" w14:paraId="68C18C4A" w14:textId="77777777" w:rsidTr="009142A7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53F86" w14:textId="77777777" w:rsidR="00D75789" w:rsidRPr="003F3455" w:rsidRDefault="00D75789" w:rsidP="009142A7">
            <w:pPr>
              <w:jc w:val="right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>3849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2A157" w14:textId="77777777" w:rsidR="00D75789" w:rsidRPr="003F3455" w:rsidRDefault="00D75789" w:rsidP="009142A7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>Poste</w:t>
            </w:r>
            <w:proofErr w:type="spellEnd"/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tractat classe 3 pi bàltic, 7x7x300 cm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46024" w14:textId="77777777" w:rsidR="00D75789" w:rsidRPr="003F3455" w:rsidRDefault="00D75789" w:rsidP="009142A7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         12,06 €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9479A" w14:textId="77777777" w:rsidR="00D75789" w:rsidRPr="003F3455" w:rsidRDefault="00D75789" w:rsidP="009142A7">
            <w:pPr>
              <w:jc w:val="right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CC8D1" w14:textId="77777777" w:rsidR="00D75789" w:rsidRPr="003F3455" w:rsidRDefault="00D75789" w:rsidP="009142A7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0ED04" w14:textId="77777777" w:rsidR="00D75789" w:rsidRPr="003F3455" w:rsidRDefault="00D75789" w:rsidP="009142A7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</w:p>
        </w:tc>
      </w:tr>
      <w:tr w:rsidR="00D75789" w:rsidRPr="003F3455" w14:paraId="549BD48F" w14:textId="77777777" w:rsidTr="009142A7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FEAEB" w14:textId="77777777" w:rsidR="00D75789" w:rsidRPr="003F3455" w:rsidRDefault="00D75789" w:rsidP="009142A7">
            <w:pPr>
              <w:jc w:val="right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>3850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412C3" w14:textId="77777777" w:rsidR="00D75789" w:rsidRPr="003F3455" w:rsidRDefault="00D75789" w:rsidP="009142A7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>Poste</w:t>
            </w:r>
            <w:proofErr w:type="spellEnd"/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tractat classe 3 pi bàltic, 9x9x300 cm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09111" w14:textId="77777777" w:rsidR="00D75789" w:rsidRPr="003F3455" w:rsidRDefault="00D75789" w:rsidP="009142A7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         19,58 €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A04EE" w14:textId="77777777" w:rsidR="00D75789" w:rsidRPr="003F3455" w:rsidRDefault="00D75789" w:rsidP="009142A7">
            <w:pPr>
              <w:jc w:val="right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BEA70" w14:textId="77777777" w:rsidR="00D75789" w:rsidRPr="003F3455" w:rsidRDefault="00D75789" w:rsidP="009142A7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DAB92" w14:textId="77777777" w:rsidR="00D75789" w:rsidRPr="003F3455" w:rsidRDefault="00D75789" w:rsidP="009142A7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</w:p>
        </w:tc>
      </w:tr>
      <w:tr w:rsidR="00D75789" w:rsidRPr="003F3455" w14:paraId="0B1C8653" w14:textId="77777777" w:rsidTr="009142A7">
        <w:trPr>
          <w:trHeight w:val="48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64797" w14:textId="77777777" w:rsidR="00D75789" w:rsidRPr="003F3455" w:rsidRDefault="00D75789" w:rsidP="009142A7">
            <w:pPr>
              <w:jc w:val="right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>3851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55D4C" w14:textId="77777777" w:rsidR="00D75789" w:rsidRPr="003F3455" w:rsidRDefault="00D75789" w:rsidP="009142A7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>Poste</w:t>
            </w:r>
            <w:proofErr w:type="spellEnd"/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tractat classe 4 pi país, per a porta, 15x15x210 cm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90698" w14:textId="77777777" w:rsidR="00D75789" w:rsidRPr="003F3455" w:rsidRDefault="00D75789" w:rsidP="009142A7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         44,59 €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EFB31" w14:textId="77777777" w:rsidR="00D75789" w:rsidRPr="003F3455" w:rsidRDefault="00D75789" w:rsidP="009142A7">
            <w:pPr>
              <w:jc w:val="right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757F3" w14:textId="77777777" w:rsidR="00D75789" w:rsidRPr="003F3455" w:rsidRDefault="00D75789" w:rsidP="009142A7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5D440" w14:textId="77777777" w:rsidR="00D75789" w:rsidRPr="003F3455" w:rsidRDefault="00D75789" w:rsidP="009142A7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</w:p>
        </w:tc>
      </w:tr>
      <w:tr w:rsidR="00D75789" w:rsidRPr="003F3455" w14:paraId="345E4DF7" w14:textId="77777777" w:rsidTr="009142A7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14:paraId="6059E75B" w14:textId="77777777" w:rsidR="00D75789" w:rsidRPr="003F3455" w:rsidRDefault="00D75789" w:rsidP="009142A7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14:paraId="740D79A7" w14:textId="77777777" w:rsidR="00D75789" w:rsidRPr="003F3455" w:rsidRDefault="00D75789" w:rsidP="009142A7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>LLISTONS I TAULONS RASPATLLATS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14:paraId="4400F594" w14:textId="77777777" w:rsidR="00D75789" w:rsidRPr="003F3455" w:rsidRDefault="00D75789" w:rsidP="009142A7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14:paraId="73D9F69E" w14:textId="77777777" w:rsidR="00D75789" w:rsidRPr="003F3455" w:rsidRDefault="00D75789" w:rsidP="009142A7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14:paraId="0BD71306" w14:textId="77777777" w:rsidR="00D75789" w:rsidRPr="003F3455" w:rsidRDefault="00D75789" w:rsidP="009142A7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14:paraId="550177D0" w14:textId="77777777" w:rsidR="00D75789" w:rsidRPr="003F3455" w:rsidRDefault="00D75789" w:rsidP="009142A7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</w:p>
        </w:tc>
      </w:tr>
      <w:tr w:rsidR="00D75789" w:rsidRPr="003F3455" w14:paraId="002081F1" w14:textId="77777777" w:rsidTr="009142A7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1C9AF" w14:textId="77777777" w:rsidR="00D75789" w:rsidRPr="003F3455" w:rsidRDefault="00D75789" w:rsidP="009142A7">
            <w:pPr>
              <w:jc w:val="right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>3853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306F5" w14:textId="77777777" w:rsidR="00D75789" w:rsidRPr="003F3455" w:rsidRDefault="00D75789" w:rsidP="009142A7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>Llistó tractat classe 3 flandes, 9,5x2,1x100 cm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EAA50" w14:textId="77777777" w:rsidR="00D75789" w:rsidRPr="003F3455" w:rsidRDefault="00D75789" w:rsidP="009142A7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          2,00 </w:t>
            </w:r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€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89993" w14:textId="77777777" w:rsidR="00D75789" w:rsidRPr="003F3455" w:rsidRDefault="00D75789" w:rsidP="009142A7">
            <w:pPr>
              <w:jc w:val="right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8866D" w14:textId="77777777" w:rsidR="00D75789" w:rsidRPr="003F3455" w:rsidRDefault="00D75789" w:rsidP="009142A7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9DE42" w14:textId="77777777" w:rsidR="00D75789" w:rsidRPr="003F3455" w:rsidRDefault="00D75789" w:rsidP="009142A7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</w:p>
        </w:tc>
      </w:tr>
      <w:tr w:rsidR="00D75789" w:rsidRPr="003F3455" w14:paraId="0F39AEA5" w14:textId="77777777" w:rsidTr="009142A7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5A6AE" w14:textId="77777777" w:rsidR="00D75789" w:rsidRPr="003F3455" w:rsidRDefault="00D75789" w:rsidP="009142A7">
            <w:pPr>
              <w:jc w:val="right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>3854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860E5" w14:textId="77777777" w:rsidR="00D75789" w:rsidRPr="003F3455" w:rsidRDefault="00D75789" w:rsidP="009142A7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>Tauló tractat classe 4 flandes, 9,5x4,5x300 cm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9E078" w14:textId="77777777" w:rsidR="00D75789" w:rsidRPr="003F3455" w:rsidRDefault="00D75789" w:rsidP="009142A7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         11,40 €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54D09" w14:textId="77777777" w:rsidR="00D75789" w:rsidRPr="003F3455" w:rsidRDefault="00D75789" w:rsidP="009142A7">
            <w:pPr>
              <w:jc w:val="right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92C43" w14:textId="77777777" w:rsidR="00D75789" w:rsidRPr="003F3455" w:rsidRDefault="00D75789" w:rsidP="009142A7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3BF95" w14:textId="77777777" w:rsidR="00D75789" w:rsidRPr="003F3455" w:rsidRDefault="00D75789" w:rsidP="009142A7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</w:p>
        </w:tc>
      </w:tr>
      <w:tr w:rsidR="00D75789" w:rsidRPr="003F3455" w14:paraId="28B9D774" w14:textId="77777777" w:rsidTr="009142A7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D98A1" w14:textId="77777777" w:rsidR="00D75789" w:rsidRPr="003F3455" w:rsidRDefault="00D75789" w:rsidP="009142A7">
            <w:pPr>
              <w:jc w:val="right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>3855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5242A" w14:textId="77777777" w:rsidR="00D75789" w:rsidRPr="003F3455" w:rsidRDefault="00D75789" w:rsidP="009142A7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>Tauló tractat classe 4 flandes, 14,5x4,5x300 cm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94AA1" w14:textId="77777777" w:rsidR="00D75789" w:rsidRPr="003F3455" w:rsidRDefault="00D75789" w:rsidP="009142A7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         17,11 €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0E77E" w14:textId="77777777" w:rsidR="00D75789" w:rsidRPr="003F3455" w:rsidRDefault="00D75789" w:rsidP="009142A7">
            <w:pPr>
              <w:jc w:val="right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DA0EB" w14:textId="77777777" w:rsidR="00D75789" w:rsidRPr="003F3455" w:rsidRDefault="00D75789" w:rsidP="009142A7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3308A" w14:textId="77777777" w:rsidR="00D75789" w:rsidRPr="003F3455" w:rsidRDefault="00D75789" w:rsidP="009142A7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</w:p>
        </w:tc>
      </w:tr>
      <w:tr w:rsidR="00D75789" w:rsidRPr="003F3455" w14:paraId="38450A93" w14:textId="77777777" w:rsidTr="009142A7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B5541" w14:textId="77777777" w:rsidR="00D75789" w:rsidRPr="003F3455" w:rsidRDefault="00D75789" w:rsidP="009142A7">
            <w:pPr>
              <w:jc w:val="right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>3856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28FD5" w14:textId="77777777" w:rsidR="00D75789" w:rsidRPr="003F3455" w:rsidRDefault="00D75789" w:rsidP="009142A7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>Tauló tractat classe 4 flandes, 14,5x3,5x300 cm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4A389" w14:textId="77777777" w:rsidR="00D75789" w:rsidRPr="003F3455" w:rsidRDefault="00D75789" w:rsidP="009142A7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         13,88 €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2B1B6" w14:textId="77777777" w:rsidR="00D75789" w:rsidRPr="003F3455" w:rsidRDefault="00D75789" w:rsidP="009142A7">
            <w:pPr>
              <w:jc w:val="right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85F06" w14:textId="77777777" w:rsidR="00D75789" w:rsidRPr="003F3455" w:rsidRDefault="00D75789" w:rsidP="009142A7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21CBB" w14:textId="77777777" w:rsidR="00D75789" w:rsidRPr="003F3455" w:rsidRDefault="00D75789" w:rsidP="009142A7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</w:p>
        </w:tc>
      </w:tr>
      <w:tr w:rsidR="00D75789" w:rsidRPr="003F3455" w14:paraId="2E416FE1" w14:textId="77777777" w:rsidTr="009142A7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37EAC" w14:textId="77777777" w:rsidR="00D75789" w:rsidRPr="003F3455" w:rsidRDefault="00D75789" w:rsidP="009142A7">
            <w:pPr>
              <w:jc w:val="right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>3857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F5B16" w14:textId="77777777" w:rsidR="00D75789" w:rsidRPr="003F3455" w:rsidRDefault="00D75789" w:rsidP="009142A7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>Tauló tractat classe 4 flandes, 14,5x7x360 cm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6233A" w14:textId="77777777" w:rsidR="00D75789" w:rsidRPr="003F3455" w:rsidRDefault="00D75789" w:rsidP="009142A7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         32,21 €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21F71" w14:textId="77777777" w:rsidR="00D75789" w:rsidRPr="003F3455" w:rsidRDefault="00D75789" w:rsidP="009142A7">
            <w:pPr>
              <w:jc w:val="right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D14CE" w14:textId="77777777" w:rsidR="00D75789" w:rsidRPr="003F3455" w:rsidRDefault="00D75789" w:rsidP="009142A7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40C1B" w14:textId="77777777" w:rsidR="00D75789" w:rsidRPr="003F3455" w:rsidRDefault="00D75789" w:rsidP="009142A7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</w:p>
        </w:tc>
      </w:tr>
      <w:tr w:rsidR="00D75789" w:rsidRPr="003F3455" w14:paraId="1A548F95" w14:textId="77777777" w:rsidTr="009142A7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DDF2F" w14:textId="77777777" w:rsidR="00D75789" w:rsidRPr="003F3455" w:rsidRDefault="00D75789" w:rsidP="009142A7">
            <w:pPr>
              <w:jc w:val="right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>3858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7DCBF" w14:textId="77777777" w:rsidR="00D75789" w:rsidRPr="003F3455" w:rsidRDefault="00D75789" w:rsidP="009142A7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>Tauló tractat classe 4 flandes, 19,5x4,5x420 cm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C80F4" w14:textId="77777777" w:rsidR="00D75789" w:rsidRPr="003F3455" w:rsidRDefault="00D75789" w:rsidP="009142A7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         29,59 €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BC3E4" w14:textId="77777777" w:rsidR="00D75789" w:rsidRPr="003F3455" w:rsidRDefault="00D75789" w:rsidP="009142A7">
            <w:pPr>
              <w:jc w:val="right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6E4F5" w14:textId="77777777" w:rsidR="00D75789" w:rsidRPr="003F3455" w:rsidRDefault="00D75789" w:rsidP="009142A7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A70C2" w14:textId="77777777" w:rsidR="00D75789" w:rsidRPr="003F3455" w:rsidRDefault="00D75789" w:rsidP="009142A7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</w:p>
        </w:tc>
      </w:tr>
      <w:tr w:rsidR="00D75789" w:rsidRPr="003F3455" w14:paraId="68352A1F" w14:textId="77777777" w:rsidTr="009142A7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14:paraId="3914F715" w14:textId="77777777" w:rsidR="00D75789" w:rsidRPr="003F3455" w:rsidRDefault="00D75789" w:rsidP="009142A7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14:paraId="7457C40E" w14:textId="77777777" w:rsidR="00D75789" w:rsidRPr="003F3455" w:rsidRDefault="00D75789" w:rsidP="009142A7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>RASTRELL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14:paraId="66094EB6" w14:textId="77777777" w:rsidR="00D75789" w:rsidRPr="003F3455" w:rsidRDefault="00D75789" w:rsidP="009142A7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14:paraId="0E1D7F1A" w14:textId="77777777" w:rsidR="00D75789" w:rsidRPr="003F3455" w:rsidRDefault="00D75789" w:rsidP="009142A7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14:paraId="1CA1B9E7" w14:textId="77777777" w:rsidR="00D75789" w:rsidRPr="003F3455" w:rsidRDefault="00D75789" w:rsidP="009142A7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14:paraId="036581E7" w14:textId="77777777" w:rsidR="00D75789" w:rsidRPr="003F3455" w:rsidRDefault="00D75789" w:rsidP="009142A7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</w:p>
        </w:tc>
      </w:tr>
      <w:tr w:rsidR="00D75789" w:rsidRPr="003F3455" w14:paraId="7BECF659" w14:textId="77777777" w:rsidTr="009142A7">
        <w:trPr>
          <w:trHeight w:val="45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DD1BC" w14:textId="77777777" w:rsidR="00D75789" w:rsidRPr="003F3455" w:rsidRDefault="00D75789" w:rsidP="009142A7">
            <w:pPr>
              <w:jc w:val="right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lastRenderedPageBreak/>
              <w:t>3859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3F767" w14:textId="77777777" w:rsidR="00D75789" w:rsidRPr="003F3455" w:rsidRDefault="00D75789" w:rsidP="009142A7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>Rastrell</w:t>
            </w:r>
            <w:proofErr w:type="spellEnd"/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tractat classe 4 pi bàltic, 3x4x300 cm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73004" w14:textId="77777777" w:rsidR="00D75789" w:rsidRPr="003F3455" w:rsidRDefault="00D75789" w:rsidP="009142A7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          </w:t>
            </w:r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2,84 €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9DE33" w14:textId="77777777" w:rsidR="00D75789" w:rsidRPr="003F3455" w:rsidRDefault="00D75789" w:rsidP="009142A7">
            <w:pPr>
              <w:jc w:val="right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E0EB6" w14:textId="77777777" w:rsidR="00D75789" w:rsidRPr="003F3455" w:rsidRDefault="00D75789" w:rsidP="009142A7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74132" w14:textId="77777777" w:rsidR="00D75789" w:rsidRPr="003F3455" w:rsidRDefault="00D75789" w:rsidP="009142A7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</w:p>
        </w:tc>
      </w:tr>
      <w:tr w:rsidR="00D75789" w:rsidRPr="003F3455" w14:paraId="1495BE2E" w14:textId="77777777" w:rsidTr="009142A7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3B6B5" w14:textId="77777777" w:rsidR="00D75789" w:rsidRPr="003F3455" w:rsidRDefault="00D75789" w:rsidP="009142A7">
            <w:pPr>
              <w:jc w:val="right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>3860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519B1" w14:textId="77777777" w:rsidR="00D75789" w:rsidRPr="003F3455" w:rsidRDefault="00D75789" w:rsidP="009142A7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>Rastrell</w:t>
            </w:r>
            <w:proofErr w:type="spellEnd"/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tractat classe 4 pi bàltic, 5x7,5x400 cm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77046" w14:textId="77777777" w:rsidR="00D75789" w:rsidRPr="003F3455" w:rsidRDefault="00D75789" w:rsidP="009142A7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         11,81 €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AE028" w14:textId="77777777" w:rsidR="00D75789" w:rsidRPr="003F3455" w:rsidRDefault="00D75789" w:rsidP="009142A7">
            <w:pPr>
              <w:jc w:val="right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6373E" w14:textId="77777777" w:rsidR="00D75789" w:rsidRPr="003F3455" w:rsidRDefault="00D75789" w:rsidP="009142A7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24821" w14:textId="77777777" w:rsidR="00D75789" w:rsidRPr="003F3455" w:rsidRDefault="00D75789" w:rsidP="009142A7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</w:p>
        </w:tc>
      </w:tr>
      <w:tr w:rsidR="00D75789" w:rsidRPr="003F3455" w14:paraId="3EA3F4DB" w14:textId="77777777" w:rsidTr="009142A7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14:paraId="4FADBA49" w14:textId="77777777" w:rsidR="00D75789" w:rsidRPr="003F3455" w:rsidRDefault="00D75789" w:rsidP="009142A7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14:paraId="56D0589C" w14:textId="77777777" w:rsidR="00D75789" w:rsidRPr="003F3455" w:rsidRDefault="00D75789" w:rsidP="009142A7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>TRANSPORTS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14:paraId="11E44D90" w14:textId="77777777" w:rsidR="00D75789" w:rsidRPr="003F3455" w:rsidRDefault="00D75789" w:rsidP="009142A7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14:paraId="7E804E92" w14:textId="77777777" w:rsidR="00D75789" w:rsidRPr="003F3455" w:rsidRDefault="00D75789" w:rsidP="009142A7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14:paraId="1B533F43" w14:textId="77777777" w:rsidR="00D75789" w:rsidRPr="003F3455" w:rsidRDefault="00D75789" w:rsidP="009142A7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14:paraId="63AEA95B" w14:textId="77777777" w:rsidR="00D75789" w:rsidRPr="003F3455" w:rsidRDefault="00D75789" w:rsidP="009142A7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</w:p>
        </w:tc>
      </w:tr>
      <w:tr w:rsidR="00D75789" w:rsidRPr="003F3455" w14:paraId="0795A053" w14:textId="77777777" w:rsidTr="009142A7">
        <w:trPr>
          <w:trHeight w:val="900"/>
        </w:trPr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2F54582" w14:textId="77777777" w:rsidR="00D75789" w:rsidRPr="003F3455" w:rsidRDefault="00D75789" w:rsidP="009142A7">
            <w:pPr>
              <w:jc w:val="right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>3861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785ECD" w14:textId="77777777" w:rsidR="00D75789" w:rsidRPr="003F3455" w:rsidRDefault="00D75789" w:rsidP="009142A7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>Transport a Barcelona amb un camió grua, inclòs descàrrega amb mitjans propis, amb un límit de tonatge per entrega de 6.500 kg sense pes mínim per comanda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D99864" w14:textId="77777777" w:rsidR="00D75789" w:rsidRPr="003F3455" w:rsidRDefault="00D75789" w:rsidP="009142A7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       200,00 € 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0B81DD5" w14:textId="77777777" w:rsidR="00D75789" w:rsidRPr="003F3455" w:rsidRDefault="00D75789" w:rsidP="009142A7">
            <w:pPr>
              <w:jc w:val="right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25D1E44" w14:textId="77777777" w:rsidR="00D75789" w:rsidRPr="003F3455" w:rsidRDefault="00D75789" w:rsidP="009142A7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EDEC9" w14:textId="77777777" w:rsidR="00D75789" w:rsidRPr="003F3455" w:rsidRDefault="00D75789" w:rsidP="009142A7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</w:p>
        </w:tc>
      </w:tr>
      <w:tr w:rsidR="00D75789" w:rsidRPr="003F3455" w14:paraId="04782589" w14:textId="77777777" w:rsidTr="009142A7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12343D1D" w14:textId="77777777" w:rsidR="00D75789" w:rsidRPr="003F3455" w:rsidRDefault="00D75789" w:rsidP="009142A7">
            <w:pPr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79193469" w14:textId="77777777" w:rsidR="00D75789" w:rsidRPr="003F3455" w:rsidRDefault="00D75789" w:rsidP="009142A7">
            <w:pPr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56FC86CC" w14:textId="77777777" w:rsidR="00D75789" w:rsidRPr="003F3455" w:rsidRDefault="00D75789" w:rsidP="009142A7">
            <w:pPr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30CC141B" w14:textId="77777777" w:rsidR="00D75789" w:rsidRPr="003F3455" w:rsidRDefault="00D75789" w:rsidP="009142A7">
            <w:pPr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202C1B0A" w14:textId="77777777" w:rsidR="00D75789" w:rsidRPr="003F3455" w:rsidRDefault="00D75789" w:rsidP="009142A7">
            <w:pPr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14:paraId="57161032" w14:textId="77777777" w:rsidR="00D75789" w:rsidRPr="003F3455" w:rsidRDefault="00D75789" w:rsidP="009142A7">
            <w:pPr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75789" w:rsidRPr="003F3455" w14:paraId="489E7A06" w14:textId="77777777" w:rsidTr="009142A7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4A44E" w14:textId="77777777" w:rsidR="00D75789" w:rsidRPr="003F3455" w:rsidRDefault="00D75789" w:rsidP="009142A7">
            <w:pPr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00C45" w14:textId="77777777" w:rsidR="00D75789" w:rsidRPr="003F3455" w:rsidRDefault="00D75789" w:rsidP="009142A7">
            <w:pPr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IVA 21%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374ED" w14:textId="77777777" w:rsidR="00D75789" w:rsidRPr="003F3455" w:rsidRDefault="00D75789" w:rsidP="009142A7">
            <w:pPr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99B56" w14:textId="77777777" w:rsidR="00D75789" w:rsidRPr="003F3455" w:rsidRDefault="00D75789" w:rsidP="009142A7">
            <w:pPr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91A04" w14:textId="77777777" w:rsidR="00D75789" w:rsidRPr="003F3455" w:rsidRDefault="00D75789" w:rsidP="009142A7">
            <w:pPr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7FB3E" w14:textId="77777777" w:rsidR="00D75789" w:rsidRPr="003F3455" w:rsidRDefault="00D75789" w:rsidP="009142A7">
            <w:pPr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3F3455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75789" w:rsidRPr="003F3455" w14:paraId="36B8E4E8" w14:textId="77777777" w:rsidTr="009142A7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C25CE" w14:textId="77777777" w:rsidR="00D75789" w:rsidRPr="003F3455" w:rsidRDefault="00D75789" w:rsidP="009142A7">
            <w:pPr>
              <w:rPr>
                <w:rFonts w:ascii="Verdana" w:hAnsi="Verdana" w:cs="Calibri"/>
                <w:b/>
                <w:bCs/>
                <w:color w:val="000000"/>
              </w:rPr>
            </w:pPr>
            <w:r w:rsidRPr="003F3455">
              <w:rPr>
                <w:rFonts w:ascii="Verdana" w:hAnsi="Verdana" w:cs="Calibri"/>
                <w:b/>
                <w:bCs/>
                <w:color w:val="000000"/>
              </w:rPr>
              <w:t> 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2F95A" w14:textId="77777777" w:rsidR="00D75789" w:rsidRPr="003F3455" w:rsidRDefault="00D75789" w:rsidP="009142A7">
            <w:pPr>
              <w:rPr>
                <w:rFonts w:ascii="Verdana" w:hAnsi="Verdana" w:cs="Calibri"/>
                <w:b/>
                <w:bCs/>
                <w:color w:val="000000"/>
              </w:rPr>
            </w:pPr>
            <w:r w:rsidRPr="003F3455">
              <w:rPr>
                <w:rFonts w:ascii="Verdana" w:hAnsi="Verdana" w:cs="Calibri"/>
                <w:b/>
                <w:bCs/>
                <w:color w:val="000000"/>
              </w:rPr>
              <w:t>TOTAL (IVA INCLÒS)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496F1" w14:textId="77777777" w:rsidR="00D75789" w:rsidRPr="003F3455" w:rsidRDefault="00D75789" w:rsidP="009142A7">
            <w:pPr>
              <w:rPr>
                <w:rFonts w:ascii="Verdana" w:hAnsi="Verdana" w:cs="Calibri"/>
                <w:b/>
                <w:bCs/>
                <w:color w:val="000000"/>
              </w:rPr>
            </w:pPr>
            <w:r w:rsidRPr="003F3455">
              <w:rPr>
                <w:rFonts w:ascii="Verdana" w:hAnsi="Verdana" w:cs="Calibri"/>
                <w:b/>
                <w:bCs/>
                <w:color w:val="00000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F4A39" w14:textId="77777777" w:rsidR="00D75789" w:rsidRPr="003F3455" w:rsidRDefault="00D75789" w:rsidP="009142A7">
            <w:pPr>
              <w:rPr>
                <w:rFonts w:ascii="Verdana" w:hAnsi="Verdana" w:cs="Calibri"/>
                <w:b/>
                <w:bCs/>
                <w:color w:val="000000"/>
              </w:rPr>
            </w:pPr>
            <w:r w:rsidRPr="003F3455">
              <w:rPr>
                <w:rFonts w:ascii="Verdana" w:hAnsi="Verdana" w:cs="Calibri"/>
                <w:b/>
                <w:bCs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F3D85" w14:textId="77777777" w:rsidR="00D75789" w:rsidRPr="003F3455" w:rsidRDefault="00D75789" w:rsidP="009142A7">
            <w:pPr>
              <w:rPr>
                <w:rFonts w:ascii="Verdana" w:hAnsi="Verdana" w:cs="Calibri"/>
                <w:b/>
                <w:bCs/>
                <w:color w:val="000000"/>
              </w:rPr>
            </w:pPr>
            <w:r w:rsidRPr="003F3455">
              <w:rPr>
                <w:rFonts w:ascii="Verdana" w:hAnsi="Verdana" w:cs="Calibri"/>
                <w:b/>
                <w:bCs/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7DA27" w14:textId="77777777" w:rsidR="00D75789" w:rsidRPr="003F3455" w:rsidRDefault="00D75789" w:rsidP="009142A7">
            <w:pPr>
              <w:rPr>
                <w:rFonts w:ascii="Verdana" w:hAnsi="Verdana" w:cs="Calibri"/>
                <w:b/>
                <w:bCs/>
                <w:color w:val="000000"/>
              </w:rPr>
            </w:pPr>
            <w:r w:rsidRPr="003F3455">
              <w:rPr>
                <w:rFonts w:ascii="Verdana" w:hAnsi="Verdana" w:cs="Calibri"/>
                <w:b/>
                <w:bCs/>
                <w:color w:val="000000"/>
              </w:rPr>
              <w:t> </w:t>
            </w:r>
          </w:p>
        </w:tc>
      </w:tr>
      <w:tr w:rsidR="00D75789" w:rsidRPr="003F3455" w14:paraId="43D47204" w14:textId="77777777" w:rsidTr="009142A7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270D8" w14:textId="77777777" w:rsidR="00D75789" w:rsidRPr="003F3455" w:rsidRDefault="00D75789" w:rsidP="009142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00322" w14:textId="77777777" w:rsidR="00D75789" w:rsidRPr="003F3455" w:rsidRDefault="00D75789" w:rsidP="009142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50227" w14:textId="77777777" w:rsidR="00D75789" w:rsidRPr="003F3455" w:rsidRDefault="00D75789" w:rsidP="009142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03AA1" w14:textId="77777777" w:rsidR="00D75789" w:rsidRPr="003F3455" w:rsidRDefault="00D75789" w:rsidP="009142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60FA0" w14:textId="77777777" w:rsidR="00D75789" w:rsidRPr="003F3455" w:rsidRDefault="00D75789" w:rsidP="009142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23E80" w14:textId="77777777" w:rsidR="00D75789" w:rsidRPr="003F3455" w:rsidRDefault="00D75789" w:rsidP="009142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4826E22A" w14:textId="77777777" w:rsidR="00D75789" w:rsidRDefault="00D75789" w:rsidP="00D75789">
      <w:pPr>
        <w:shd w:val="clear" w:color="auto" w:fill="FFFFFF" w:themeFill="background1"/>
        <w:spacing w:line="276" w:lineRule="auto"/>
        <w:ind w:left="-426"/>
        <w:jc w:val="both"/>
        <w:rPr>
          <w:rFonts w:ascii="Verdana" w:hAnsi="Verdana"/>
        </w:rPr>
      </w:pPr>
    </w:p>
    <w:p w14:paraId="16BF2F84" w14:textId="77777777" w:rsidR="00D75789" w:rsidRPr="00223623" w:rsidRDefault="00D75789" w:rsidP="00D75789">
      <w:pPr>
        <w:shd w:val="clear" w:color="auto" w:fill="FFFFFF" w:themeFill="background1"/>
        <w:spacing w:line="276" w:lineRule="auto"/>
        <w:jc w:val="both"/>
        <w:rPr>
          <w:rFonts w:ascii="Verdana" w:hAnsi="Verdana"/>
          <w:b/>
          <w:sz w:val="18"/>
          <w:szCs w:val="18"/>
        </w:rPr>
      </w:pPr>
      <w:r w:rsidRPr="00223623">
        <w:rPr>
          <w:rFonts w:ascii="Verdana" w:hAnsi="Verdana"/>
          <w:b/>
          <w:sz w:val="18"/>
          <w:szCs w:val="18"/>
        </w:rPr>
        <w:t>* En cap cas, els preus unitaris oferts no poden sobrepassar els preus unitaris de sortida.</w:t>
      </w:r>
    </w:p>
    <w:p w14:paraId="3F8E8EA7" w14:textId="77777777" w:rsidR="00D75789" w:rsidRDefault="00D75789" w:rsidP="00D75789">
      <w:pPr>
        <w:shd w:val="clear" w:color="auto" w:fill="FFFFFF" w:themeFill="background1"/>
        <w:spacing w:line="276" w:lineRule="auto"/>
        <w:jc w:val="both"/>
        <w:rPr>
          <w:rFonts w:ascii="Verdana" w:hAnsi="Verdana"/>
          <w:i/>
          <w:sz w:val="18"/>
          <w:szCs w:val="18"/>
        </w:rPr>
      </w:pPr>
      <w:r w:rsidRPr="00FC2138">
        <w:rPr>
          <w:rFonts w:ascii="Verdana" w:hAnsi="Verdana"/>
          <w:b/>
          <w:i/>
          <w:sz w:val="18"/>
          <w:szCs w:val="18"/>
          <w:u w:val="single"/>
        </w:rPr>
        <w:t>Notes</w:t>
      </w:r>
      <w:r w:rsidRPr="00FC2138">
        <w:rPr>
          <w:rFonts w:ascii="Verdana" w:hAnsi="Verdana"/>
          <w:i/>
          <w:sz w:val="18"/>
          <w:szCs w:val="18"/>
        </w:rPr>
        <w:t>: La no presentació dels preus unitaris suposarà l’exclusió de l’oferta, tot tenint en compte que en la mateixa s’hi reflecteixen els preus unitaris a aplicar.</w:t>
      </w:r>
      <w:r>
        <w:rPr>
          <w:rFonts w:ascii="Verdana" w:hAnsi="Verdana"/>
          <w:i/>
          <w:sz w:val="18"/>
          <w:szCs w:val="18"/>
        </w:rPr>
        <w:t xml:space="preserve"> </w:t>
      </w:r>
      <w:r w:rsidRPr="00FC2138">
        <w:rPr>
          <w:rFonts w:ascii="Verdana" w:hAnsi="Verdana"/>
          <w:i/>
          <w:sz w:val="18"/>
          <w:szCs w:val="18"/>
        </w:rPr>
        <w:t>En cas de discrepàncies en la informació, prevaldrà l’oferta que s’obtingui de l’aplicació dels preus unitaris.</w:t>
      </w:r>
    </w:p>
    <w:p w14:paraId="5B03833E" w14:textId="77777777" w:rsidR="00D75789" w:rsidRPr="00C51CA8" w:rsidRDefault="00D75789" w:rsidP="00D75789">
      <w:pPr>
        <w:spacing w:line="276" w:lineRule="auto"/>
        <w:rPr>
          <w:rFonts w:ascii="Verdana" w:hAnsi="Verdana"/>
          <w:i/>
          <w:sz w:val="18"/>
          <w:szCs w:val="18"/>
        </w:rPr>
      </w:pPr>
      <w:r w:rsidRPr="00C51CA8">
        <w:rPr>
          <w:rFonts w:ascii="Verdana" w:hAnsi="Verdana"/>
          <w:i/>
          <w:sz w:val="18"/>
          <w:szCs w:val="18"/>
        </w:rPr>
        <w:t>S’adjunta l’</w:t>
      </w:r>
      <w:r w:rsidRPr="00C51CA8">
        <w:rPr>
          <w:rFonts w:ascii="Verdana" w:hAnsi="Verdana"/>
          <w:b/>
          <w:i/>
          <w:sz w:val="18"/>
          <w:szCs w:val="18"/>
        </w:rPr>
        <w:t>Annex 6</w:t>
      </w:r>
      <w:r w:rsidRPr="00C51CA8">
        <w:rPr>
          <w:rFonts w:ascii="Verdana" w:hAnsi="Verdana"/>
          <w:i/>
          <w:sz w:val="18"/>
          <w:szCs w:val="18"/>
        </w:rPr>
        <w:t xml:space="preserve"> que permet la verificació</w:t>
      </w:r>
      <w:r>
        <w:rPr>
          <w:rFonts w:ascii="Verdana" w:hAnsi="Verdana"/>
          <w:i/>
          <w:sz w:val="18"/>
          <w:szCs w:val="18"/>
        </w:rPr>
        <w:t xml:space="preserve"> </w:t>
      </w:r>
      <w:r w:rsidRPr="00C51CA8">
        <w:rPr>
          <w:rFonts w:ascii="Verdana" w:hAnsi="Verdana"/>
          <w:i/>
          <w:sz w:val="18"/>
          <w:szCs w:val="18"/>
        </w:rPr>
        <w:t>dels càlculs incorporats a l’oferta.</w:t>
      </w:r>
    </w:p>
    <w:p w14:paraId="30CED4EA" w14:textId="77777777" w:rsidR="00D75789" w:rsidRDefault="00D75789" w:rsidP="00D75789">
      <w:pPr>
        <w:shd w:val="clear" w:color="auto" w:fill="FFFFFF" w:themeFill="background1"/>
        <w:spacing w:line="276" w:lineRule="auto"/>
        <w:jc w:val="both"/>
        <w:rPr>
          <w:rFonts w:ascii="Verdana" w:hAnsi="Verdana"/>
          <w:i/>
          <w:sz w:val="18"/>
          <w:szCs w:val="18"/>
        </w:rPr>
      </w:pPr>
    </w:p>
    <w:p w14:paraId="09CAE45C" w14:textId="77777777" w:rsidR="00D75789" w:rsidRDefault="00D75789" w:rsidP="00D75789">
      <w:pPr>
        <w:shd w:val="clear" w:color="auto" w:fill="FFFFFF" w:themeFill="background1"/>
        <w:spacing w:line="276" w:lineRule="auto"/>
        <w:jc w:val="both"/>
        <w:rPr>
          <w:rFonts w:ascii="Verdana" w:hAnsi="Verdana"/>
        </w:rPr>
      </w:pPr>
    </w:p>
    <w:p w14:paraId="399C4D54" w14:textId="77777777" w:rsidR="00D75789" w:rsidRDefault="00D75789" w:rsidP="00D75789">
      <w:pPr>
        <w:shd w:val="clear" w:color="auto" w:fill="FFFFFF" w:themeFill="background1"/>
        <w:spacing w:line="276" w:lineRule="auto"/>
        <w:jc w:val="both"/>
      </w:pPr>
      <w:r w:rsidRPr="0007416B">
        <w:rPr>
          <w:rFonts w:ascii="Verdana" w:hAnsi="Verdana"/>
        </w:rPr>
        <w:t>Així mateix, presenta la següent OFERTA RELATIVA ALS CRITERIS D’ADJUDICACIÓ AVALUABLES MITJANÇANT LA UTILITZACIÓ DE FÓRMULES (criteris automàtics):</w:t>
      </w:r>
      <w:r w:rsidRPr="00E60FF0">
        <w:t xml:space="preserve"> </w:t>
      </w:r>
    </w:p>
    <w:p w14:paraId="3C4F6310" w14:textId="77777777" w:rsidR="00D75789" w:rsidRPr="00E60FF0" w:rsidRDefault="00D75789" w:rsidP="00D75789">
      <w:pPr>
        <w:shd w:val="clear" w:color="auto" w:fill="FFFFFF" w:themeFill="background1"/>
        <w:spacing w:line="276" w:lineRule="auto"/>
        <w:jc w:val="both"/>
        <w:rPr>
          <w:rFonts w:ascii="Verdana" w:hAnsi="Verdana"/>
        </w:rPr>
      </w:pPr>
    </w:p>
    <w:p w14:paraId="4C982498" w14:textId="77777777" w:rsidR="00D75789" w:rsidRDefault="00D75789" w:rsidP="00D75789">
      <w:pPr>
        <w:shd w:val="clear" w:color="auto" w:fill="FFFFFF" w:themeFill="background1"/>
        <w:spacing w:line="276" w:lineRule="auto"/>
        <w:jc w:val="both"/>
        <w:rPr>
          <w:rFonts w:ascii="Verdana" w:hAnsi="Verdana"/>
          <w:b/>
        </w:rPr>
      </w:pPr>
      <w:r w:rsidRPr="002E5A8F">
        <w:rPr>
          <w:rFonts w:ascii="Verdana" w:hAnsi="Verdana"/>
          <w:b/>
        </w:rPr>
        <w:t>B. Per la utilització, per al lliurament, d’un vehicle amb capacitat de càrrega igual o superior a 5 m</w:t>
      </w:r>
      <w:r w:rsidRPr="002E5A8F">
        <w:rPr>
          <w:rFonts w:ascii="Verdana" w:hAnsi="Verdana"/>
          <w:b/>
          <w:vertAlign w:val="superscript"/>
        </w:rPr>
        <w:t>3</w:t>
      </w:r>
      <w:r w:rsidRPr="002E5A8F">
        <w:rPr>
          <w:rFonts w:ascii="Verdana" w:hAnsi="Verdana"/>
          <w:b/>
        </w:rPr>
        <w:t xml:space="preserve"> que sigui respectuós amb el medi ambient, fins a 10 punts, que seran atorgats d’acord amb el següent barem:</w:t>
      </w:r>
    </w:p>
    <w:p w14:paraId="03C0B583" w14:textId="77777777" w:rsidR="00D75789" w:rsidRPr="00F71E86" w:rsidRDefault="00D75789" w:rsidP="00D75789">
      <w:pPr>
        <w:shd w:val="clear" w:color="auto" w:fill="FFFFFF" w:themeFill="background1"/>
        <w:spacing w:line="276" w:lineRule="auto"/>
        <w:jc w:val="both"/>
        <w:rPr>
          <w:rFonts w:ascii="Verdana" w:hAnsi="Verdana"/>
          <w:highlight w:val="yellow"/>
        </w:rPr>
      </w:pPr>
    </w:p>
    <w:p w14:paraId="13001159" w14:textId="77777777" w:rsidR="00D75789" w:rsidRPr="002E5A8F" w:rsidRDefault="00D75789" w:rsidP="00D75789">
      <w:pPr>
        <w:pStyle w:val="Pargrafdellista"/>
        <w:numPr>
          <w:ilvl w:val="0"/>
          <w:numId w:val="29"/>
        </w:numPr>
        <w:shd w:val="clear" w:color="auto" w:fill="FFFFFF" w:themeFill="background1"/>
        <w:spacing w:line="276" w:lineRule="auto"/>
        <w:jc w:val="both"/>
        <w:rPr>
          <w:rFonts w:ascii="Verdana" w:hAnsi="Verdana"/>
        </w:rPr>
      </w:pPr>
      <w:r w:rsidRPr="002E5A8F">
        <w:rPr>
          <w:rFonts w:ascii="Verdana" w:hAnsi="Verdana"/>
        </w:rPr>
        <w:t>Si el vehicle disposa d’etiqueta ZERO: 10 punts.</w:t>
      </w:r>
    </w:p>
    <w:p w14:paraId="04A64400" w14:textId="77777777" w:rsidR="00D75789" w:rsidRPr="002E5A8F" w:rsidRDefault="00D75789" w:rsidP="00D75789">
      <w:pPr>
        <w:pStyle w:val="Pargrafdellista"/>
        <w:numPr>
          <w:ilvl w:val="0"/>
          <w:numId w:val="29"/>
        </w:numPr>
        <w:shd w:val="clear" w:color="auto" w:fill="FFFFFF" w:themeFill="background1"/>
        <w:spacing w:line="276" w:lineRule="auto"/>
        <w:jc w:val="both"/>
        <w:rPr>
          <w:rFonts w:ascii="Verdana" w:hAnsi="Verdana"/>
        </w:rPr>
      </w:pPr>
      <w:r w:rsidRPr="002E5A8F">
        <w:rPr>
          <w:rFonts w:ascii="Verdana" w:hAnsi="Verdana"/>
        </w:rPr>
        <w:t>Si el vehicle disposa d’etiqueta ECO: 5 punts</w:t>
      </w:r>
    </w:p>
    <w:p w14:paraId="798B5E1B" w14:textId="77777777" w:rsidR="00D75789" w:rsidRPr="002E5A8F" w:rsidRDefault="00D75789" w:rsidP="00D75789">
      <w:pPr>
        <w:shd w:val="clear" w:color="auto" w:fill="FFFFFF" w:themeFill="background1"/>
        <w:spacing w:line="276" w:lineRule="auto"/>
        <w:jc w:val="both"/>
        <w:rPr>
          <w:rFonts w:ascii="Verdana" w:hAnsi="Verdana"/>
        </w:rPr>
      </w:pPr>
    </w:p>
    <w:p w14:paraId="72A63528" w14:textId="77777777" w:rsidR="00D75789" w:rsidRPr="002E5A8F" w:rsidRDefault="00D75789" w:rsidP="00D75789">
      <w:pPr>
        <w:shd w:val="clear" w:color="auto" w:fill="FFFFFF" w:themeFill="background1"/>
        <w:spacing w:line="276" w:lineRule="auto"/>
        <w:jc w:val="both"/>
        <w:rPr>
          <w:rFonts w:ascii="Verdana" w:hAnsi="Verdana"/>
        </w:rPr>
      </w:pPr>
      <w:r w:rsidRPr="002E5A8F">
        <w:rPr>
          <w:rFonts w:ascii="Verdana" w:hAnsi="Verdana"/>
        </w:rPr>
        <w:t xml:space="preserve">ZERO = vehicles elèctrics, híbrids </w:t>
      </w:r>
      <w:proofErr w:type="spellStart"/>
      <w:r w:rsidRPr="002E5A8F">
        <w:rPr>
          <w:rFonts w:ascii="Verdana" w:hAnsi="Verdana"/>
        </w:rPr>
        <w:t>endollables</w:t>
      </w:r>
      <w:proofErr w:type="spellEnd"/>
      <w:r w:rsidRPr="002E5A8F">
        <w:rPr>
          <w:rFonts w:ascii="Verdana" w:hAnsi="Verdana"/>
        </w:rPr>
        <w:t xml:space="preserve"> amb autonomia elèctrica &gt; 40 km</w:t>
      </w:r>
    </w:p>
    <w:p w14:paraId="6D522967" w14:textId="77777777" w:rsidR="00D75789" w:rsidRDefault="00D75789" w:rsidP="00D75789">
      <w:pPr>
        <w:shd w:val="clear" w:color="auto" w:fill="FFFFFF" w:themeFill="background1"/>
        <w:spacing w:line="276" w:lineRule="auto"/>
        <w:jc w:val="both"/>
        <w:rPr>
          <w:rFonts w:ascii="Verdana" w:hAnsi="Verdana"/>
        </w:rPr>
      </w:pPr>
      <w:r w:rsidRPr="002E5A8F">
        <w:rPr>
          <w:rFonts w:ascii="Verdana" w:hAnsi="Verdana"/>
        </w:rPr>
        <w:t xml:space="preserve">ECO = vehicles híbrids </w:t>
      </w:r>
      <w:proofErr w:type="spellStart"/>
      <w:r w:rsidRPr="002E5A8F">
        <w:rPr>
          <w:rFonts w:ascii="Verdana" w:hAnsi="Verdana"/>
        </w:rPr>
        <w:t>endollables</w:t>
      </w:r>
      <w:proofErr w:type="spellEnd"/>
      <w:r w:rsidRPr="002E5A8F">
        <w:rPr>
          <w:rFonts w:ascii="Verdana" w:hAnsi="Verdana"/>
        </w:rPr>
        <w:t xml:space="preserve"> amb autonomia elèctrica &lt; 40km, híbrids no </w:t>
      </w:r>
      <w:proofErr w:type="spellStart"/>
      <w:r w:rsidRPr="002E5A8F">
        <w:rPr>
          <w:rFonts w:ascii="Verdana" w:hAnsi="Verdana"/>
        </w:rPr>
        <w:t>endollables</w:t>
      </w:r>
      <w:proofErr w:type="spellEnd"/>
      <w:r w:rsidRPr="002E5A8F">
        <w:rPr>
          <w:rFonts w:ascii="Verdana" w:hAnsi="Verdana"/>
        </w:rPr>
        <w:t>, o de gas (GNC, GLP o GNL)</w:t>
      </w:r>
    </w:p>
    <w:p w14:paraId="040B4796" w14:textId="77777777" w:rsidR="00D75789" w:rsidRDefault="00D75789" w:rsidP="00D75789">
      <w:pPr>
        <w:shd w:val="clear" w:color="auto" w:fill="FFFFFF" w:themeFill="background1"/>
        <w:spacing w:line="276" w:lineRule="auto"/>
        <w:jc w:val="both"/>
        <w:rPr>
          <w:rFonts w:ascii="Verdana" w:hAnsi="Verdana"/>
        </w:rPr>
      </w:pPr>
    </w:p>
    <w:p w14:paraId="3FC60003" w14:textId="77777777" w:rsidR="00D75789" w:rsidRPr="002E5A8F" w:rsidRDefault="00D75789" w:rsidP="00D75789">
      <w:pPr>
        <w:jc w:val="both"/>
        <w:rPr>
          <w:rFonts w:ascii="Verdana" w:hAnsi="Verdana"/>
        </w:rPr>
      </w:pPr>
      <w:r w:rsidRPr="002E5A8F">
        <w:rPr>
          <w:rFonts w:ascii="Verdana" w:hAnsi="Verdana"/>
        </w:rPr>
        <w:t xml:space="preserve">Per </w:t>
      </w:r>
      <w:r>
        <w:rPr>
          <w:rFonts w:ascii="Verdana" w:hAnsi="Verdana"/>
        </w:rPr>
        <w:t xml:space="preserve">acreditar aquesta millora cal </w:t>
      </w:r>
      <w:r w:rsidRPr="002E5A8F">
        <w:rPr>
          <w:rFonts w:ascii="Verdana" w:hAnsi="Verdana"/>
        </w:rPr>
        <w:t>aportar les fitxes tècniques i les inspeccions vigents dels</w:t>
      </w:r>
      <w:r>
        <w:rPr>
          <w:rFonts w:ascii="Verdana" w:hAnsi="Verdana"/>
        </w:rPr>
        <w:t xml:space="preserve"> vehicles adscrits al contracte, juntament amb l’oferta.</w:t>
      </w:r>
    </w:p>
    <w:p w14:paraId="29FB479C" w14:textId="77777777" w:rsidR="00D75789" w:rsidRPr="002E5A8F" w:rsidRDefault="00D75789" w:rsidP="00D75789">
      <w:pPr>
        <w:shd w:val="clear" w:color="auto" w:fill="FFFFFF" w:themeFill="background1"/>
        <w:spacing w:line="276" w:lineRule="auto"/>
        <w:jc w:val="both"/>
        <w:rPr>
          <w:rFonts w:ascii="Verdana" w:hAnsi="Verdana"/>
        </w:rPr>
      </w:pPr>
    </w:p>
    <w:p w14:paraId="27F70151" w14:textId="77777777" w:rsidR="00D75789" w:rsidRPr="00F71E86" w:rsidRDefault="00D75789" w:rsidP="00D75789">
      <w:pPr>
        <w:shd w:val="clear" w:color="auto" w:fill="FFFFFF" w:themeFill="background1"/>
        <w:spacing w:line="276" w:lineRule="auto"/>
        <w:jc w:val="both"/>
        <w:rPr>
          <w:rFonts w:ascii="Verdana" w:hAnsi="Verdana"/>
          <w:highlight w:val="yellow"/>
        </w:rPr>
      </w:pPr>
    </w:p>
    <w:p w14:paraId="49FA4B81" w14:textId="77777777" w:rsidR="00D75789" w:rsidRPr="00F71E86" w:rsidRDefault="00D75789" w:rsidP="00D75789">
      <w:pPr>
        <w:shd w:val="clear" w:color="auto" w:fill="FFFFFF" w:themeFill="background1"/>
        <w:spacing w:line="276" w:lineRule="auto"/>
        <w:jc w:val="both"/>
        <w:rPr>
          <w:rFonts w:ascii="Verdana" w:hAnsi="Verdana"/>
          <w:highlight w:val="yellow"/>
        </w:rPr>
      </w:pPr>
    </w:p>
    <w:p w14:paraId="4A50FFAD" w14:textId="1B3C0E20" w:rsidR="008D40C8" w:rsidRDefault="008D40C8" w:rsidP="008D40C8">
      <w:pPr>
        <w:rPr>
          <w:rFonts w:ascii="Verdana" w:hAnsi="Verdana" w:cs="Arial"/>
          <w:i/>
          <w:snapToGrid w:val="0"/>
          <w:lang w:eastAsia="es-ES"/>
        </w:rPr>
      </w:pPr>
      <w:r w:rsidRPr="00C103A2">
        <w:rPr>
          <w:rFonts w:ascii="Verdana" w:hAnsi="Verdana" w:cs="Arial"/>
          <w:i/>
          <w:snapToGrid w:val="0"/>
          <w:lang w:eastAsia="es-ES"/>
        </w:rPr>
        <w:t>[Signatura electrònica</w:t>
      </w:r>
      <w:r>
        <w:rPr>
          <w:rFonts w:ascii="Verdana" w:hAnsi="Verdana" w:cs="Arial"/>
          <w:i/>
          <w:snapToGrid w:val="0"/>
          <w:lang w:eastAsia="es-ES"/>
        </w:rPr>
        <w:t xml:space="preserve"> del representant de l’empresa</w:t>
      </w:r>
      <w:r w:rsidRPr="00C103A2">
        <w:rPr>
          <w:rFonts w:ascii="Verdana" w:hAnsi="Verdana" w:cs="Arial"/>
          <w:i/>
          <w:snapToGrid w:val="0"/>
          <w:lang w:eastAsia="es-ES"/>
        </w:rPr>
        <w:t>]</w:t>
      </w:r>
    </w:p>
    <w:p w14:paraId="206D5FA6" w14:textId="77777777" w:rsidR="008D40C8" w:rsidRDefault="008D40C8" w:rsidP="008D40C8">
      <w:pPr>
        <w:shd w:val="clear" w:color="auto" w:fill="FFFFFF" w:themeFill="background1"/>
        <w:spacing w:line="276" w:lineRule="auto"/>
        <w:jc w:val="both"/>
        <w:rPr>
          <w:rFonts w:ascii="Verdana" w:hAnsi="Verdana" w:cs="Arial"/>
          <w:i/>
          <w:snapToGrid w:val="0"/>
          <w:lang w:eastAsia="es-ES"/>
        </w:rPr>
      </w:pPr>
    </w:p>
    <w:p w14:paraId="222F6DDB" w14:textId="77777777" w:rsidR="00D75789" w:rsidRDefault="00D75789" w:rsidP="00D75789">
      <w:pPr>
        <w:rPr>
          <w:rFonts w:ascii="Verdana" w:hAnsi="Verdana" w:cs="Arial"/>
          <w:snapToGrid w:val="0"/>
          <w:lang w:eastAsia="es-ES"/>
        </w:rPr>
      </w:pPr>
      <w:r>
        <w:rPr>
          <w:rFonts w:ascii="Verdana" w:hAnsi="Verdana" w:cs="Arial"/>
          <w:snapToGrid w:val="0"/>
          <w:lang w:eastAsia="es-ES"/>
        </w:rPr>
        <w:br w:type="page"/>
      </w:r>
    </w:p>
    <w:p w14:paraId="109623CF" w14:textId="77777777" w:rsidR="00D75789" w:rsidRDefault="00D75789" w:rsidP="00D75789">
      <w:pPr>
        <w:rPr>
          <w:rFonts w:ascii="Verdana" w:hAnsi="Verdana" w:cs="Arial"/>
          <w:snapToGrid w:val="0"/>
          <w:lang w:eastAsia="es-ES"/>
        </w:rPr>
      </w:pPr>
    </w:p>
    <w:p w14:paraId="6AE866FB" w14:textId="77777777" w:rsidR="00D75789" w:rsidRDefault="00D75789" w:rsidP="00D75789">
      <w:pPr>
        <w:pStyle w:val="Textindependent2"/>
        <w:spacing w:line="276" w:lineRule="auto"/>
        <w:rPr>
          <w:rFonts w:ascii="Verdana" w:hAnsi="Verdana" w:cs="Arial"/>
          <w:snapToGrid w:val="0"/>
          <w:sz w:val="20"/>
          <w:lang w:eastAsia="es-ES"/>
        </w:rPr>
      </w:pPr>
    </w:p>
    <w:p w14:paraId="70C3A085" w14:textId="77777777" w:rsidR="00D75789" w:rsidRPr="001266E2" w:rsidRDefault="00D75789" w:rsidP="00D75789">
      <w:pPr>
        <w:spacing w:after="200" w:line="276" w:lineRule="auto"/>
        <w:jc w:val="center"/>
        <w:rPr>
          <w:rFonts w:ascii="Verdana" w:hAnsi="Verdana" w:cs="Arial"/>
          <w:snapToGrid w:val="0"/>
          <w:lang w:eastAsia="es-ES"/>
        </w:rPr>
      </w:pPr>
      <w:r w:rsidRPr="001266E2">
        <w:rPr>
          <w:rFonts w:ascii="Verdana" w:hAnsi="Verdana" w:cs="Arial"/>
          <w:b/>
          <w:u w:val="single"/>
        </w:rPr>
        <w:t>ANNEX 3 :</w:t>
      </w:r>
    </w:p>
    <w:p w14:paraId="1BF1F964" w14:textId="77777777" w:rsidR="00D75789" w:rsidRPr="001266E2" w:rsidRDefault="00D75789" w:rsidP="00D75789">
      <w:pPr>
        <w:spacing w:line="276" w:lineRule="auto"/>
        <w:jc w:val="center"/>
        <w:rPr>
          <w:rFonts w:ascii="Verdana" w:hAnsi="Verdana" w:cs="Arial"/>
          <w:b/>
        </w:rPr>
      </w:pPr>
      <w:r w:rsidRPr="001266E2">
        <w:rPr>
          <w:rFonts w:ascii="Verdana" w:hAnsi="Verdana" w:cs="Arial"/>
          <w:b/>
        </w:rPr>
        <w:t>DECLARACIÓ CONSTITUCIÓ UNIÓ TEMPORAL D’EMPRESES</w:t>
      </w:r>
    </w:p>
    <w:p w14:paraId="2CF93A89" w14:textId="77777777" w:rsidR="00D75789" w:rsidRPr="001266E2" w:rsidRDefault="00D75789" w:rsidP="00D75789">
      <w:pPr>
        <w:spacing w:line="276" w:lineRule="auto"/>
        <w:jc w:val="center"/>
        <w:rPr>
          <w:rFonts w:ascii="Verdana" w:hAnsi="Verdana" w:cs="Arial"/>
          <w:b/>
        </w:rPr>
      </w:pPr>
      <w:r w:rsidRPr="001266E2">
        <w:rPr>
          <w:rFonts w:ascii="Verdana" w:hAnsi="Verdana" w:cs="Arial"/>
          <w:b/>
        </w:rPr>
        <w:t>(UTE)</w:t>
      </w:r>
    </w:p>
    <w:p w14:paraId="70475F00" w14:textId="77777777" w:rsidR="00D75789" w:rsidRPr="001266E2" w:rsidRDefault="00D75789" w:rsidP="00D75789">
      <w:pPr>
        <w:spacing w:line="276" w:lineRule="auto"/>
        <w:jc w:val="center"/>
        <w:rPr>
          <w:rFonts w:ascii="Verdana" w:hAnsi="Verdana" w:cs="Arial"/>
          <w:b/>
        </w:rPr>
      </w:pPr>
    </w:p>
    <w:p w14:paraId="7D147CE8" w14:textId="77777777" w:rsidR="00D75789" w:rsidRPr="001266E2" w:rsidRDefault="00D75789" w:rsidP="00D75789">
      <w:pPr>
        <w:spacing w:after="200" w:line="276" w:lineRule="auto"/>
        <w:rPr>
          <w:rFonts w:ascii="Verdana" w:hAnsi="Verdana"/>
        </w:rPr>
      </w:pPr>
      <w:r w:rsidRPr="001266E2">
        <w:rPr>
          <w:rFonts w:ascii="Verdana" w:hAnsi="Verdana"/>
        </w:rPr>
        <w:t>El/la senyor/a ............................................. amb DNI/NIE núm. .......................</w:t>
      </w:r>
      <w:r>
        <w:rPr>
          <w:rFonts w:ascii="Verdana" w:hAnsi="Verdana"/>
        </w:rPr>
        <w:t>,</w:t>
      </w:r>
      <w:r w:rsidRPr="001266E2">
        <w:rPr>
          <w:rFonts w:ascii="Verdana" w:hAnsi="Verdana"/>
        </w:rPr>
        <w:t xml:space="preserve"> en representació de l’empresa/entitat ............................................................... amb NIF núm. .............................;</w:t>
      </w:r>
    </w:p>
    <w:p w14:paraId="1608BE81" w14:textId="77777777" w:rsidR="00D75789" w:rsidRPr="001266E2" w:rsidRDefault="00D75789" w:rsidP="00D75789">
      <w:pPr>
        <w:spacing w:after="200" w:line="276" w:lineRule="auto"/>
        <w:rPr>
          <w:rFonts w:ascii="Verdana" w:hAnsi="Verdana"/>
        </w:rPr>
      </w:pPr>
      <w:r w:rsidRPr="001266E2">
        <w:rPr>
          <w:rFonts w:ascii="Verdana" w:hAnsi="Verdana"/>
        </w:rPr>
        <w:t>El/la senyor/a .......</w:t>
      </w:r>
      <w:r>
        <w:rPr>
          <w:rFonts w:ascii="Verdana" w:hAnsi="Verdana"/>
        </w:rPr>
        <w:t>.............................</w:t>
      </w:r>
      <w:r w:rsidRPr="001266E2">
        <w:rPr>
          <w:rFonts w:ascii="Verdana" w:hAnsi="Verdana"/>
        </w:rPr>
        <w:t>........... amb DNI/NIE núm. ....................... en representació de l’empresa/entitat ............................................................... amb NIF núm. .............................;</w:t>
      </w:r>
      <w:r w:rsidRPr="001266E2">
        <w:rPr>
          <w:rStyle w:val="Refernciadenotaapeudepgina"/>
          <w:rFonts w:ascii="Verdana" w:hAnsi="Verdana"/>
        </w:rPr>
        <w:footnoteReference w:customMarkFollows="1" w:id="3"/>
        <w:t>1</w:t>
      </w:r>
    </w:p>
    <w:p w14:paraId="688115D4" w14:textId="77777777" w:rsidR="00D75789" w:rsidRPr="001266E2" w:rsidRDefault="00D75789" w:rsidP="00D75789">
      <w:pPr>
        <w:spacing w:after="200" w:line="276" w:lineRule="auto"/>
        <w:jc w:val="center"/>
        <w:rPr>
          <w:rFonts w:ascii="Verdana" w:hAnsi="Verdana"/>
          <w:b/>
        </w:rPr>
      </w:pPr>
      <w:r w:rsidRPr="001266E2">
        <w:rPr>
          <w:rFonts w:ascii="Verdana" w:hAnsi="Verdana"/>
          <w:b/>
        </w:rPr>
        <w:t>DECLAREN</w:t>
      </w:r>
      <w:r w:rsidRPr="001266E2">
        <w:rPr>
          <w:rFonts w:ascii="Verdana" w:hAnsi="Verdana" w:cs="Arial"/>
          <w:b/>
        </w:rPr>
        <w:t xml:space="preserve"> SOTA LA SEVA RESPONSABILITAT:</w:t>
      </w:r>
    </w:p>
    <w:p w14:paraId="3B2F6458" w14:textId="5F3AB045" w:rsidR="00D75789" w:rsidRPr="001266E2" w:rsidRDefault="00D75789" w:rsidP="00D75789">
      <w:pPr>
        <w:spacing w:after="200" w:line="276" w:lineRule="auto"/>
        <w:jc w:val="both"/>
        <w:rPr>
          <w:rFonts w:ascii="Verdana" w:hAnsi="Verdana"/>
        </w:rPr>
      </w:pPr>
      <w:r w:rsidRPr="001266E2">
        <w:rPr>
          <w:rFonts w:ascii="Verdana" w:hAnsi="Verdana"/>
        </w:rPr>
        <w:t xml:space="preserve">La voluntat de constituir una UTE per participar en el procés de licitació que té per </w:t>
      </w:r>
      <w:r>
        <w:rPr>
          <w:rFonts w:ascii="Verdana" w:hAnsi="Verdana"/>
        </w:rPr>
        <w:t>objecte el</w:t>
      </w:r>
      <w:r w:rsidRPr="00A12400">
        <w:t xml:space="preserve"> </w:t>
      </w:r>
      <w:r>
        <w:rPr>
          <w:rFonts w:ascii="Verdana" w:hAnsi="Verdana"/>
        </w:rPr>
        <w:t>s</w:t>
      </w:r>
      <w:r w:rsidRPr="00A12400">
        <w:rPr>
          <w:rFonts w:ascii="Verdana" w:hAnsi="Verdana"/>
        </w:rPr>
        <w:t>ubministrament de materials de fusteria, amb mesures de contractació pública sostenible</w:t>
      </w:r>
      <w:r w:rsidRPr="0007350A">
        <w:rPr>
          <w:rFonts w:ascii="Verdana" w:hAnsi="Verdana" w:cs="Arial"/>
        </w:rPr>
        <w:t xml:space="preserve">, núm. contracte </w:t>
      </w:r>
      <w:r w:rsidRPr="00816D63">
        <w:rPr>
          <w:rFonts w:ascii="Verdana" w:hAnsi="Verdana" w:cs="Arial"/>
        </w:rPr>
        <w:t>250000</w:t>
      </w:r>
      <w:r w:rsidR="00816D63" w:rsidRPr="00816D63">
        <w:rPr>
          <w:rFonts w:ascii="Verdana" w:hAnsi="Verdana" w:cs="Arial"/>
        </w:rPr>
        <w:t>86</w:t>
      </w:r>
      <w:r>
        <w:rPr>
          <w:rFonts w:ascii="Verdana" w:hAnsi="Verdana" w:cs="Arial"/>
        </w:rPr>
        <w:t>;</w:t>
      </w:r>
      <w:r w:rsidRPr="0007350A">
        <w:rPr>
          <w:rFonts w:ascii="Verdana" w:hAnsi="Verdana" w:cs="Arial"/>
        </w:rPr>
        <w:t xml:space="preserve"> expedient 25/0</w:t>
      </w:r>
      <w:r>
        <w:rPr>
          <w:rFonts w:ascii="Verdana" w:hAnsi="Verdana" w:cs="Arial"/>
        </w:rPr>
        <w:t>141</w:t>
      </w:r>
      <w:r w:rsidRPr="001266E2">
        <w:rPr>
          <w:rFonts w:ascii="Verdana" w:hAnsi="Verdana" w:cs="Arial"/>
        </w:rPr>
        <w:t xml:space="preserve">, </w:t>
      </w:r>
      <w:r w:rsidRPr="001266E2">
        <w:rPr>
          <w:rFonts w:ascii="Verdana" w:hAnsi="Verdana"/>
        </w:rPr>
        <w:t>amb el següent percentatge de participació del preu en l’execució del contracte:</w:t>
      </w:r>
    </w:p>
    <w:p w14:paraId="24296740" w14:textId="77777777" w:rsidR="00D75789" w:rsidRPr="001266E2" w:rsidRDefault="00D75789" w:rsidP="00D75789">
      <w:pPr>
        <w:pStyle w:val="Pargrafdellista"/>
        <w:numPr>
          <w:ilvl w:val="0"/>
          <w:numId w:val="27"/>
        </w:numPr>
        <w:spacing w:after="200" w:line="276" w:lineRule="auto"/>
        <w:ind w:left="284" w:hanging="284"/>
        <w:rPr>
          <w:rFonts w:ascii="Verdana" w:hAnsi="Verdana"/>
        </w:rPr>
      </w:pPr>
      <w:r w:rsidRPr="001266E2">
        <w:rPr>
          <w:rFonts w:ascii="Verdana" w:hAnsi="Verdana"/>
        </w:rPr>
        <w:t>................,...% l’empresa/entitat ................................................................................</w:t>
      </w:r>
    </w:p>
    <w:p w14:paraId="636ACF93" w14:textId="77777777" w:rsidR="00D75789" w:rsidRPr="001266E2" w:rsidRDefault="00D75789" w:rsidP="00D75789">
      <w:pPr>
        <w:pStyle w:val="Pargrafdellista"/>
        <w:numPr>
          <w:ilvl w:val="0"/>
          <w:numId w:val="27"/>
        </w:numPr>
        <w:spacing w:after="200" w:line="276" w:lineRule="auto"/>
        <w:ind w:left="284" w:hanging="284"/>
        <w:rPr>
          <w:rFonts w:ascii="Verdana" w:hAnsi="Verdana"/>
        </w:rPr>
      </w:pPr>
      <w:r w:rsidRPr="001266E2">
        <w:rPr>
          <w:rFonts w:ascii="Verdana" w:hAnsi="Verdana"/>
        </w:rPr>
        <w:t>................,...% l’empresa/entitat ................................................................................</w:t>
      </w:r>
    </w:p>
    <w:p w14:paraId="13AA25A1" w14:textId="77777777" w:rsidR="00D75789" w:rsidRPr="001266E2" w:rsidRDefault="00D75789" w:rsidP="00D75789">
      <w:pPr>
        <w:pStyle w:val="Pargrafdellista"/>
        <w:numPr>
          <w:ilvl w:val="0"/>
          <w:numId w:val="28"/>
        </w:numPr>
        <w:spacing w:after="200" w:line="276" w:lineRule="auto"/>
        <w:ind w:left="284" w:hanging="284"/>
        <w:rPr>
          <w:rFonts w:ascii="Verdana" w:hAnsi="Verdana"/>
        </w:rPr>
      </w:pPr>
      <w:r w:rsidRPr="001266E2">
        <w:rPr>
          <w:rFonts w:ascii="Verdana" w:hAnsi="Verdana"/>
        </w:rPr>
        <w:t>.....</w:t>
      </w:r>
    </w:p>
    <w:p w14:paraId="01724232" w14:textId="77777777" w:rsidR="00D75789" w:rsidRPr="001266E2" w:rsidRDefault="00D75789" w:rsidP="00D75789">
      <w:pPr>
        <w:spacing w:after="200" w:line="276" w:lineRule="auto"/>
        <w:rPr>
          <w:rFonts w:ascii="Verdana" w:hAnsi="Verdana"/>
        </w:rPr>
      </w:pPr>
      <w:r w:rsidRPr="001266E2">
        <w:rPr>
          <w:rFonts w:ascii="Verdana" w:hAnsi="Verdana"/>
        </w:rPr>
        <w:t>Que en cas de resultar adjudicatàries de l’esmentat procés de licitació es comprometen a constituir-se formalment en una UTE mitjançant escriptura pública.</w:t>
      </w:r>
    </w:p>
    <w:p w14:paraId="17622E31" w14:textId="77777777" w:rsidR="00D75789" w:rsidRPr="001266E2" w:rsidRDefault="00D75789" w:rsidP="00D75789">
      <w:pPr>
        <w:spacing w:after="200" w:line="276" w:lineRule="auto"/>
        <w:rPr>
          <w:rFonts w:ascii="Verdana" w:hAnsi="Verdana"/>
        </w:rPr>
      </w:pPr>
      <w:r w:rsidRPr="001266E2">
        <w:rPr>
          <w:rFonts w:ascii="Verdana" w:hAnsi="Verdana"/>
        </w:rPr>
        <w:t xml:space="preserve">Que designen com a representant de la UTE en aquest procés de licitació al/la senyor/a ............................................................................ amb DNI núm. .................................... </w:t>
      </w:r>
    </w:p>
    <w:p w14:paraId="2C92BFDB" w14:textId="77777777" w:rsidR="00D75789" w:rsidRPr="001266E2" w:rsidRDefault="00D75789" w:rsidP="00D75789">
      <w:pPr>
        <w:spacing w:after="200" w:line="276" w:lineRule="auto"/>
        <w:rPr>
          <w:rFonts w:ascii="Verdana" w:hAnsi="Verdana"/>
        </w:rPr>
      </w:pPr>
      <w:r w:rsidRPr="001266E2">
        <w:rPr>
          <w:rFonts w:ascii="Verdana" w:hAnsi="Verdana"/>
        </w:rPr>
        <w:t xml:space="preserve">Que la denominació de la UTE a constituir és ................................................................... ; i el domicili per a les notificacions és .................................................................... núm. telèfon ...................................... ,  amb l’ adreça de correu electrònic per rebre comunicacions electròniques (...........................................@............................).  </w:t>
      </w:r>
    </w:p>
    <w:p w14:paraId="14D7006D" w14:textId="77777777" w:rsidR="00D75789" w:rsidRPr="001266E2" w:rsidRDefault="00D75789" w:rsidP="00D75789">
      <w:pPr>
        <w:spacing w:after="200" w:line="276" w:lineRule="auto"/>
        <w:rPr>
          <w:rFonts w:ascii="Verdana" w:hAnsi="Verdana"/>
        </w:rPr>
      </w:pPr>
    </w:p>
    <w:p w14:paraId="173818D9" w14:textId="77777777" w:rsidR="00D75789" w:rsidRPr="001266E2" w:rsidRDefault="00D75789" w:rsidP="00D75789">
      <w:pPr>
        <w:spacing w:line="276" w:lineRule="auto"/>
        <w:rPr>
          <w:rFonts w:ascii="Verdana" w:hAnsi="Verdana"/>
        </w:rPr>
      </w:pPr>
    </w:p>
    <w:p w14:paraId="5E1E0459" w14:textId="77777777" w:rsidR="00D75789" w:rsidRPr="001266E2" w:rsidRDefault="00D75789" w:rsidP="00D75789">
      <w:pPr>
        <w:spacing w:line="276" w:lineRule="auto"/>
        <w:ind w:firstLine="708"/>
        <w:rPr>
          <w:rFonts w:ascii="Verdana" w:hAnsi="Verdana" w:cs="Arial"/>
          <w:snapToGrid w:val="0"/>
          <w:lang w:eastAsia="es-ES"/>
        </w:rPr>
      </w:pPr>
      <w:r w:rsidRPr="009E1617">
        <w:rPr>
          <w:rFonts w:ascii="Verdana" w:hAnsi="Verdana" w:cs="Arial"/>
          <w:i/>
          <w:snapToGrid w:val="0"/>
          <w:lang w:eastAsia="es-ES"/>
        </w:rPr>
        <w:t>[Signatura electrònica1]</w:t>
      </w:r>
      <w:r w:rsidRPr="009E1617">
        <w:rPr>
          <w:rFonts w:ascii="Verdana" w:hAnsi="Verdana" w:cs="Arial"/>
          <w:i/>
          <w:snapToGrid w:val="0"/>
          <w:lang w:eastAsia="es-ES"/>
        </w:rPr>
        <w:tab/>
        <w:t xml:space="preserve"> [Signatura electrònica2]</w:t>
      </w:r>
      <w:r w:rsidRPr="009E1617">
        <w:rPr>
          <w:rFonts w:ascii="Verdana" w:hAnsi="Verdana" w:cs="Arial"/>
          <w:i/>
          <w:snapToGrid w:val="0"/>
          <w:lang w:eastAsia="es-ES"/>
        </w:rPr>
        <w:tab/>
        <w:t xml:space="preserve">  [Signatura electrònica...</w:t>
      </w:r>
      <w:r w:rsidRPr="001266E2">
        <w:rPr>
          <w:rFonts w:ascii="Verdana" w:hAnsi="Verdana" w:cs="Arial"/>
          <w:snapToGrid w:val="0"/>
          <w:lang w:eastAsia="es-ES"/>
        </w:rPr>
        <w:t>]</w:t>
      </w:r>
    </w:p>
    <w:p w14:paraId="4099C5C7" w14:textId="77777777" w:rsidR="00D75789" w:rsidRPr="001266E2" w:rsidRDefault="00D75789" w:rsidP="00D75789">
      <w:pPr>
        <w:spacing w:line="276" w:lineRule="auto"/>
        <w:rPr>
          <w:rFonts w:ascii="Verdana" w:hAnsi="Verdana"/>
        </w:rPr>
      </w:pPr>
    </w:p>
    <w:p w14:paraId="664533B0" w14:textId="77777777" w:rsidR="00D75789" w:rsidRPr="001266E2" w:rsidRDefault="00D75789" w:rsidP="00D75789">
      <w:pPr>
        <w:spacing w:after="200" w:line="276" w:lineRule="auto"/>
        <w:rPr>
          <w:rFonts w:ascii="Verdana" w:hAnsi="Verdana" w:cs="Arial"/>
          <w:snapToGrid w:val="0"/>
          <w:lang w:eastAsia="es-ES"/>
        </w:rPr>
      </w:pPr>
    </w:p>
    <w:p w14:paraId="07DCE352" w14:textId="77777777" w:rsidR="00D75789" w:rsidRDefault="00D75789" w:rsidP="00D75789">
      <w:pPr>
        <w:rPr>
          <w:rFonts w:ascii="Verdana" w:hAnsi="Verdana"/>
          <w:i/>
        </w:rPr>
      </w:pPr>
      <w:r>
        <w:rPr>
          <w:rFonts w:ascii="Verdana" w:hAnsi="Verdana"/>
          <w:i/>
        </w:rPr>
        <w:br w:type="page"/>
      </w:r>
    </w:p>
    <w:p w14:paraId="40098859" w14:textId="77777777" w:rsidR="00D75789" w:rsidRDefault="00D75789" w:rsidP="00D75789">
      <w:pPr>
        <w:rPr>
          <w:rFonts w:ascii="Verdana" w:hAnsi="Verdana"/>
        </w:rPr>
      </w:pPr>
    </w:p>
    <w:p w14:paraId="48C083B7" w14:textId="77777777" w:rsidR="00D75789" w:rsidRPr="001266E2" w:rsidRDefault="00D75789" w:rsidP="00D75789">
      <w:pPr>
        <w:spacing w:after="200" w:line="276" w:lineRule="auto"/>
        <w:jc w:val="center"/>
        <w:rPr>
          <w:rFonts w:ascii="Verdana" w:hAnsi="Verdana" w:cs="Arial"/>
          <w:b/>
          <w:u w:val="single"/>
        </w:rPr>
      </w:pPr>
      <w:r w:rsidRPr="001266E2">
        <w:rPr>
          <w:rFonts w:ascii="Verdana" w:hAnsi="Verdana" w:cs="Arial"/>
          <w:b/>
          <w:u w:val="single"/>
        </w:rPr>
        <w:t>ANNEX 4 :</w:t>
      </w:r>
    </w:p>
    <w:p w14:paraId="1C89E4F7" w14:textId="77777777" w:rsidR="00D75789" w:rsidRPr="001266E2" w:rsidRDefault="00D75789" w:rsidP="00D75789">
      <w:pPr>
        <w:spacing w:after="200" w:line="276" w:lineRule="auto"/>
        <w:jc w:val="center"/>
        <w:rPr>
          <w:rFonts w:ascii="Verdana" w:hAnsi="Verdana" w:cs="Arial"/>
          <w:b/>
        </w:rPr>
      </w:pPr>
      <w:r w:rsidRPr="001266E2">
        <w:rPr>
          <w:rFonts w:ascii="Verdana" w:hAnsi="Verdana" w:cs="Arial"/>
          <w:b/>
        </w:rPr>
        <w:t>EMPRESES/ENTITATS VINCULADES O QUE PERTANYEN A UN MATEIX GRUP EMPRESARIAL</w:t>
      </w:r>
      <w:r w:rsidRPr="001266E2">
        <w:rPr>
          <w:rFonts w:ascii="Verdana" w:hAnsi="Verdana"/>
          <w:vertAlign w:val="superscript"/>
        </w:rPr>
        <w:footnoteReference w:customMarkFollows="1" w:id="4"/>
        <w:t>1</w:t>
      </w:r>
    </w:p>
    <w:p w14:paraId="71219744" w14:textId="77777777" w:rsidR="00D75789" w:rsidRPr="001266E2" w:rsidRDefault="00D75789" w:rsidP="00D75789">
      <w:pPr>
        <w:spacing w:after="200" w:line="276" w:lineRule="auto"/>
        <w:rPr>
          <w:rFonts w:ascii="Verdana" w:hAnsi="Verdana" w:cs="Arial"/>
          <w:snapToGrid w:val="0"/>
          <w:lang w:eastAsia="es-ES"/>
        </w:rPr>
      </w:pPr>
    </w:p>
    <w:p w14:paraId="30B50D1B" w14:textId="2F94102F" w:rsidR="00D75789" w:rsidRPr="001266E2" w:rsidRDefault="00D75789" w:rsidP="00D75789">
      <w:pPr>
        <w:shd w:val="clear" w:color="auto" w:fill="FFFFFF"/>
        <w:spacing w:line="276" w:lineRule="auto"/>
        <w:jc w:val="both"/>
        <w:rPr>
          <w:rFonts w:ascii="Verdana" w:hAnsi="Verdana" w:cs="Arial"/>
          <w:snapToGrid w:val="0"/>
          <w:lang w:eastAsia="es-ES"/>
        </w:rPr>
      </w:pPr>
      <w:r w:rsidRPr="001266E2">
        <w:rPr>
          <w:rFonts w:ascii="Verdana" w:hAnsi="Verdana" w:cs="Arial"/>
          <w:snapToGrid w:val="0"/>
        </w:rPr>
        <w:t xml:space="preserve">El/la sotasignat/da, senyor/a ....................................................................................., amb DNI/NIE núm. .............................., en nom propi/en qualitat de representant legal de la persona física/jurídica ..................................................................................................., amb NIF ........................................, amb l’adreça de correu electrònic per rebre les comunicacions electròniques (....................@..............) i als efectes de licitar en el procediment d'adjudicació </w:t>
      </w:r>
      <w:r w:rsidRPr="0007350A">
        <w:rPr>
          <w:rFonts w:ascii="Verdana" w:hAnsi="Verdana" w:cs="Arial"/>
          <w:snapToGrid w:val="0"/>
        </w:rPr>
        <w:t xml:space="preserve">del </w:t>
      </w:r>
      <w:r>
        <w:rPr>
          <w:rFonts w:ascii="Verdana" w:hAnsi="Verdana" w:cs="Arial"/>
          <w:snapToGrid w:val="0"/>
        </w:rPr>
        <w:t>s</w:t>
      </w:r>
      <w:r w:rsidRPr="00A12400">
        <w:rPr>
          <w:rFonts w:ascii="Verdana" w:hAnsi="Verdana" w:cs="Arial"/>
          <w:snapToGrid w:val="0"/>
        </w:rPr>
        <w:t>ubministrament de materials de fusteria, amb mesures de contractació pública sostenible</w:t>
      </w:r>
      <w:r w:rsidRPr="0007350A">
        <w:rPr>
          <w:rFonts w:ascii="Verdana" w:hAnsi="Verdana" w:cs="Arial"/>
          <w:snapToGrid w:val="0"/>
        </w:rPr>
        <w:t xml:space="preserve"> n</w:t>
      </w:r>
      <w:r w:rsidRPr="0007350A">
        <w:rPr>
          <w:rFonts w:ascii="Verdana" w:hAnsi="Verdana" w:cs="Arial"/>
        </w:rPr>
        <w:t>úm. contrac</w:t>
      </w:r>
      <w:r w:rsidRPr="00816D63">
        <w:rPr>
          <w:rFonts w:ascii="Verdana" w:hAnsi="Verdana" w:cs="Arial"/>
        </w:rPr>
        <w:t>te 250000</w:t>
      </w:r>
      <w:r w:rsidR="00816D63">
        <w:rPr>
          <w:rFonts w:ascii="Verdana" w:hAnsi="Verdana" w:cs="Arial"/>
        </w:rPr>
        <w:t>86</w:t>
      </w:r>
      <w:r w:rsidRPr="00816D63">
        <w:rPr>
          <w:rFonts w:ascii="Verdana" w:hAnsi="Verdana" w:cs="Arial"/>
        </w:rPr>
        <w:t>,</w:t>
      </w:r>
      <w:r w:rsidRPr="0007350A">
        <w:rPr>
          <w:rFonts w:ascii="Verdana" w:hAnsi="Verdana" w:cs="Arial"/>
        </w:rPr>
        <w:t xml:space="preserve"> </w:t>
      </w:r>
      <w:r>
        <w:rPr>
          <w:rFonts w:ascii="Verdana" w:hAnsi="Verdana" w:cs="Arial"/>
        </w:rPr>
        <w:t>núm. expedient 25/0141,</w:t>
      </w:r>
    </w:p>
    <w:p w14:paraId="2CC492F6" w14:textId="77777777" w:rsidR="00D75789" w:rsidRPr="001266E2" w:rsidRDefault="00D75789" w:rsidP="00D75789">
      <w:pPr>
        <w:spacing w:after="200" w:line="276" w:lineRule="auto"/>
        <w:rPr>
          <w:rFonts w:ascii="Verdana" w:hAnsi="Verdana" w:cs="Arial"/>
          <w:snapToGrid w:val="0"/>
          <w:lang w:eastAsia="es-ES"/>
        </w:rPr>
      </w:pPr>
    </w:p>
    <w:p w14:paraId="0C46AC28" w14:textId="77777777" w:rsidR="00D75789" w:rsidRPr="001266E2" w:rsidRDefault="00D75789" w:rsidP="00D75789">
      <w:pPr>
        <w:spacing w:after="200" w:line="276" w:lineRule="auto"/>
        <w:jc w:val="center"/>
        <w:rPr>
          <w:rFonts w:ascii="Verdana" w:hAnsi="Verdana" w:cs="Arial"/>
          <w:b/>
          <w:snapToGrid w:val="0"/>
          <w:lang w:eastAsia="es-ES"/>
        </w:rPr>
      </w:pPr>
      <w:r w:rsidRPr="001266E2">
        <w:rPr>
          <w:rFonts w:ascii="Verdana" w:hAnsi="Verdana" w:cs="Arial"/>
          <w:b/>
          <w:snapToGrid w:val="0"/>
          <w:lang w:eastAsia="es-ES"/>
        </w:rPr>
        <w:t>DECLARA</w:t>
      </w:r>
      <w:r w:rsidRPr="001266E2">
        <w:rPr>
          <w:rFonts w:ascii="Verdana" w:hAnsi="Verdana" w:cs="Arial"/>
          <w:b/>
        </w:rPr>
        <w:t xml:space="preserve"> SOTA LA SEVA RESPONSABILITAT</w:t>
      </w:r>
      <w:r w:rsidRPr="001266E2">
        <w:rPr>
          <w:rFonts w:ascii="Verdana" w:hAnsi="Verdana" w:cs="Arial"/>
          <w:b/>
          <w:snapToGrid w:val="0"/>
          <w:lang w:eastAsia="es-ES"/>
        </w:rPr>
        <w:t>:</w:t>
      </w:r>
    </w:p>
    <w:p w14:paraId="0E472445" w14:textId="77777777" w:rsidR="00D75789" w:rsidRPr="001266E2" w:rsidRDefault="00D75789" w:rsidP="00D75789">
      <w:pPr>
        <w:spacing w:after="200" w:line="276" w:lineRule="auto"/>
        <w:rPr>
          <w:rFonts w:ascii="Verdana" w:hAnsi="Verdana" w:cs="Arial"/>
          <w:snapToGrid w:val="0"/>
          <w:lang w:eastAsia="es-ES"/>
        </w:rPr>
      </w:pPr>
      <w:r w:rsidRPr="001266E2">
        <w:rPr>
          <w:rFonts w:ascii="Verdana" w:hAnsi="Verdana" w:cs="Arial"/>
        </w:rPr>
        <w:fldChar w:fldCharType="begin">
          <w:ffData>
            <w:name w:val="Verifica1"/>
            <w:enabled w:val="0"/>
            <w:calcOnExit w:val="0"/>
            <w:checkBox>
              <w:sizeAuto/>
              <w:default w:val="0"/>
            </w:checkBox>
          </w:ffData>
        </w:fldChar>
      </w:r>
      <w:r w:rsidRPr="001266E2">
        <w:rPr>
          <w:rFonts w:ascii="Verdana" w:hAnsi="Verdana" w:cs="Arial"/>
        </w:rPr>
        <w:instrText xml:space="preserve"> FORMCHECKBOX </w:instrText>
      </w:r>
      <w:r w:rsidR="00D10DD6">
        <w:rPr>
          <w:rFonts w:ascii="Verdana" w:hAnsi="Verdana" w:cs="Arial"/>
        </w:rPr>
      </w:r>
      <w:r w:rsidR="00D10DD6">
        <w:rPr>
          <w:rFonts w:ascii="Verdana" w:hAnsi="Verdana" w:cs="Arial"/>
        </w:rPr>
        <w:fldChar w:fldCharType="separate"/>
      </w:r>
      <w:r w:rsidRPr="001266E2">
        <w:rPr>
          <w:rFonts w:ascii="Verdana" w:hAnsi="Verdana" w:cs="Arial"/>
        </w:rPr>
        <w:fldChar w:fldCharType="end"/>
      </w:r>
      <w:r w:rsidRPr="001266E2">
        <w:rPr>
          <w:rFonts w:ascii="Verdana" w:hAnsi="Verdana" w:cs="Arial"/>
        </w:rPr>
        <w:t xml:space="preserve"> </w:t>
      </w:r>
      <w:r w:rsidRPr="001266E2">
        <w:rPr>
          <w:rFonts w:ascii="Verdana" w:hAnsi="Verdana" w:cs="Arial"/>
          <w:snapToGrid w:val="0"/>
          <w:lang w:eastAsia="es-ES"/>
        </w:rPr>
        <w:t xml:space="preserve">Que de conformitat amb l’article 42.1 del Codi de Comerç, l’empresa que representa forma part d’un grup empresarial, i </w:t>
      </w:r>
      <w:r w:rsidRPr="001266E2">
        <w:rPr>
          <w:rFonts w:ascii="Verdana" w:hAnsi="Verdana" w:cs="Arial"/>
          <w:b/>
          <w:snapToGrid w:val="0"/>
          <w:lang w:eastAsia="es-ES"/>
        </w:rPr>
        <w:t>que la/es empresa/es d’aquest grup que concorre/en a la present licitació és/són la/es següent/s</w:t>
      </w:r>
      <w:r w:rsidRPr="001266E2">
        <w:rPr>
          <w:rFonts w:ascii="Verdana" w:hAnsi="Verdana" w:cs="Arial"/>
          <w:snapToGrid w:val="0"/>
          <w:lang w:eastAsia="es-ES"/>
        </w:rPr>
        <w:t>:</w:t>
      </w:r>
    </w:p>
    <w:tbl>
      <w:tblPr>
        <w:tblW w:w="0" w:type="auto"/>
        <w:tblInd w:w="11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65"/>
        <w:gridCol w:w="3475"/>
      </w:tblGrid>
      <w:tr w:rsidR="00D75789" w:rsidRPr="001266E2" w14:paraId="1067F748" w14:textId="77777777" w:rsidTr="009142A7">
        <w:trPr>
          <w:trHeight w:hRule="exact" w:val="269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A472536" w14:textId="77777777" w:rsidR="00D75789" w:rsidRPr="001266E2" w:rsidRDefault="00D75789" w:rsidP="009142A7">
            <w:pPr>
              <w:spacing w:after="200" w:line="276" w:lineRule="auto"/>
              <w:jc w:val="center"/>
              <w:rPr>
                <w:rFonts w:ascii="Verdana" w:hAnsi="Verdana" w:cs="Arial"/>
                <w:b/>
                <w:snapToGrid w:val="0"/>
                <w:lang w:eastAsia="es-ES"/>
              </w:rPr>
            </w:pPr>
            <w:r w:rsidRPr="001266E2">
              <w:rPr>
                <w:rFonts w:ascii="Verdana" w:hAnsi="Verdana" w:cs="Arial"/>
                <w:b/>
                <w:snapToGrid w:val="0"/>
                <w:lang w:eastAsia="es-ES"/>
              </w:rPr>
              <w:t>Denominació social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66B60A8" w14:textId="77777777" w:rsidR="00D75789" w:rsidRPr="001266E2" w:rsidRDefault="00D75789" w:rsidP="009142A7">
            <w:pPr>
              <w:spacing w:after="200" w:line="276" w:lineRule="auto"/>
              <w:jc w:val="center"/>
              <w:rPr>
                <w:rFonts w:ascii="Verdana" w:hAnsi="Verdana" w:cs="Arial"/>
                <w:b/>
                <w:snapToGrid w:val="0"/>
                <w:lang w:eastAsia="es-ES"/>
              </w:rPr>
            </w:pPr>
            <w:r w:rsidRPr="001266E2">
              <w:rPr>
                <w:rFonts w:ascii="Verdana" w:hAnsi="Verdana" w:cs="Arial"/>
                <w:b/>
                <w:snapToGrid w:val="0"/>
                <w:lang w:eastAsia="es-ES"/>
              </w:rPr>
              <w:t>NIF</w:t>
            </w:r>
          </w:p>
        </w:tc>
      </w:tr>
      <w:tr w:rsidR="00D75789" w:rsidRPr="001266E2" w14:paraId="64A8925C" w14:textId="77777777" w:rsidTr="009142A7">
        <w:trPr>
          <w:trHeight w:hRule="exact" w:val="46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64E5C" w14:textId="77777777" w:rsidR="00D75789" w:rsidRPr="001266E2" w:rsidRDefault="00D75789" w:rsidP="009142A7">
            <w:pPr>
              <w:spacing w:after="200" w:line="276" w:lineRule="auto"/>
              <w:rPr>
                <w:rFonts w:ascii="Verdana" w:hAnsi="Verdana" w:cs="Arial"/>
                <w:snapToGrid w:val="0"/>
                <w:lang w:eastAsia="es-ES"/>
              </w:rPr>
            </w:pP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90B04" w14:textId="77777777" w:rsidR="00D75789" w:rsidRPr="001266E2" w:rsidRDefault="00D75789" w:rsidP="009142A7">
            <w:pPr>
              <w:spacing w:after="200" w:line="276" w:lineRule="auto"/>
              <w:rPr>
                <w:rFonts w:ascii="Verdana" w:hAnsi="Verdana" w:cs="Arial"/>
                <w:snapToGrid w:val="0"/>
                <w:lang w:eastAsia="es-ES"/>
              </w:rPr>
            </w:pPr>
          </w:p>
        </w:tc>
      </w:tr>
      <w:tr w:rsidR="00D75789" w:rsidRPr="001266E2" w14:paraId="222925DA" w14:textId="77777777" w:rsidTr="009142A7">
        <w:trPr>
          <w:trHeight w:hRule="exact" w:val="466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3C191" w14:textId="77777777" w:rsidR="00D75789" w:rsidRPr="001266E2" w:rsidRDefault="00D75789" w:rsidP="009142A7">
            <w:pPr>
              <w:spacing w:after="200" w:line="276" w:lineRule="auto"/>
              <w:rPr>
                <w:rFonts w:ascii="Verdana" w:hAnsi="Verdana" w:cs="Arial"/>
                <w:snapToGrid w:val="0"/>
                <w:lang w:eastAsia="es-ES"/>
              </w:rPr>
            </w:pP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5B1F7" w14:textId="77777777" w:rsidR="00D75789" w:rsidRPr="001266E2" w:rsidRDefault="00D75789" w:rsidP="009142A7">
            <w:pPr>
              <w:spacing w:after="200" w:line="276" w:lineRule="auto"/>
              <w:rPr>
                <w:rFonts w:ascii="Verdana" w:hAnsi="Verdana" w:cs="Arial"/>
                <w:snapToGrid w:val="0"/>
                <w:lang w:eastAsia="es-ES"/>
              </w:rPr>
            </w:pPr>
          </w:p>
        </w:tc>
      </w:tr>
    </w:tbl>
    <w:p w14:paraId="1F9DDCDC" w14:textId="77777777" w:rsidR="00D75789" w:rsidRPr="001266E2" w:rsidRDefault="00D75789" w:rsidP="00D75789">
      <w:pPr>
        <w:spacing w:after="200" w:line="276" w:lineRule="auto"/>
        <w:rPr>
          <w:rFonts w:ascii="Verdana" w:hAnsi="Verdana" w:cs="Arial"/>
          <w:snapToGrid w:val="0"/>
          <w:lang w:eastAsia="es-ES"/>
        </w:rPr>
      </w:pPr>
    </w:p>
    <w:p w14:paraId="062EB466" w14:textId="77777777" w:rsidR="00D75789" w:rsidRPr="001266E2" w:rsidRDefault="00D75789" w:rsidP="00D75789">
      <w:pPr>
        <w:spacing w:after="200" w:line="276" w:lineRule="auto"/>
        <w:rPr>
          <w:rFonts w:ascii="Verdana" w:hAnsi="Verdana" w:cs="Arial"/>
          <w:snapToGrid w:val="0"/>
          <w:lang w:eastAsia="es-ES"/>
        </w:rPr>
      </w:pPr>
    </w:p>
    <w:p w14:paraId="48CB63AD" w14:textId="77777777" w:rsidR="00D75789" w:rsidRPr="001266E2" w:rsidRDefault="00D75789" w:rsidP="00D75789">
      <w:pPr>
        <w:spacing w:after="200" w:line="276" w:lineRule="auto"/>
        <w:rPr>
          <w:rFonts w:ascii="Verdana" w:hAnsi="Verdana" w:cs="Arial"/>
          <w:snapToGrid w:val="0"/>
          <w:lang w:eastAsia="es-ES"/>
        </w:rPr>
      </w:pPr>
      <w:r w:rsidRPr="001266E2">
        <w:rPr>
          <w:rFonts w:ascii="Verdana" w:hAnsi="Verdana" w:cs="Arial"/>
          <w:snapToGrid w:val="0"/>
          <w:lang w:eastAsia="es-ES"/>
        </w:rPr>
        <w:t>[Signatura electrònica]</w:t>
      </w:r>
      <w:r w:rsidRPr="001266E2">
        <w:rPr>
          <w:rFonts w:ascii="Verdana" w:hAnsi="Verdana"/>
          <w:u w:val="single"/>
          <w:vertAlign w:val="superscript"/>
        </w:rPr>
        <w:t xml:space="preserve"> </w:t>
      </w:r>
      <w:r w:rsidRPr="001266E2">
        <w:rPr>
          <w:rFonts w:ascii="Verdana" w:hAnsi="Verdana"/>
          <w:u w:val="single"/>
          <w:vertAlign w:val="superscript"/>
        </w:rPr>
        <w:footnoteReference w:customMarkFollows="1" w:id="5"/>
        <w:t>2</w:t>
      </w:r>
    </w:p>
    <w:p w14:paraId="3DBBCDA6" w14:textId="77777777" w:rsidR="00D75789" w:rsidRDefault="00D75789" w:rsidP="00D75789">
      <w:pPr>
        <w:spacing w:after="200" w:line="276" w:lineRule="auto"/>
        <w:rPr>
          <w:rFonts w:ascii="Verdana" w:hAnsi="Verdana" w:cs="Arial"/>
          <w:snapToGrid w:val="0"/>
          <w:lang w:eastAsia="es-ES"/>
        </w:rPr>
      </w:pPr>
    </w:p>
    <w:p w14:paraId="68CD1F10" w14:textId="77777777" w:rsidR="00D75789" w:rsidRPr="0003191A" w:rsidRDefault="00D75789" w:rsidP="00D75789">
      <w:pPr>
        <w:rPr>
          <w:rFonts w:ascii="Verdana" w:hAnsi="Verdana"/>
        </w:rPr>
      </w:pPr>
    </w:p>
    <w:p w14:paraId="202D86C6" w14:textId="77777777" w:rsidR="00D75789" w:rsidRDefault="00D75789" w:rsidP="00D75789">
      <w:pPr>
        <w:rPr>
          <w:rFonts w:ascii="Verdana" w:hAnsi="Verdana" w:cs="Arial"/>
          <w:snapToGrid w:val="0"/>
          <w:lang w:eastAsia="es-ES"/>
        </w:rPr>
      </w:pPr>
      <w:r>
        <w:rPr>
          <w:rFonts w:ascii="Verdana" w:hAnsi="Verdana" w:cs="Arial"/>
          <w:snapToGrid w:val="0"/>
          <w:lang w:eastAsia="es-ES"/>
        </w:rPr>
        <w:br w:type="page"/>
      </w:r>
    </w:p>
    <w:p w14:paraId="0D982B3B" w14:textId="77777777" w:rsidR="00D75789" w:rsidRDefault="00D75789" w:rsidP="00D75789">
      <w:pPr>
        <w:pStyle w:val="Textindependent2"/>
        <w:spacing w:line="276" w:lineRule="auto"/>
        <w:rPr>
          <w:rFonts w:ascii="Verdana" w:hAnsi="Verdana" w:cs="Arial"/>
          <w:snapToGrid w:val="0"/>
          <w:sz w:val="20"/>
          <w:lang w:eastAsia="es-ES"/>
        </w:rPr>
      </w:pPr>
    </w:p>
    <w:p w14:paraId="21BF2CFC" w14:textId="77777777" w:rsidR="00D75789" w:rsidRPr="001266E2" w:rsidRDefault="00D75789" w:rsidP="00D75789">
      <w:pPr>
        <w:pStyle w:val="Ttol"/>
        <w:spacing w:line="276" w:lineRule="auto"/>
        <w:ind w:left="708" w:hanging="708"/>
        <w:rPr>
          <w:rFonts w:ascii="Verdana" w:hAnsi="Verdana" w:cs="Arial"/>
          <w:b w:val="0"/>
          <w:i w:val="0"/>
          <w:sz w:val="20"/>
        </w:rPr>
      </w:pPr>
      <w:r w:rsidRPr="001266E2">
        <w:rPr>
          <w:rFonts w:ascii="Verdana" w:hAnsi="Verdana" w:cs="Arial"/>
          <w:i w:val="0"/>
          <w:sz w:val="20"/>
          <w:u w:val="single"/>
        </w:rPr>
        <w:t>ANNEX 5 :</w:t>
      </w:r>
      <w:r w:rsidRPr="001266E2">
        <w:rPr>
          <w:rFonts w:ascii="Verdana" w:hAnsi="Verdana" w:cs="Arial"/>
          <w:i w:val="0"/>
          <w:sz w:val="20"/>
        </w:rPr>
        <w:t xml:space="preserve">  </w:t>
      </w:r>
    </w:p>
    <w:p w14:paraId="3E2D7C04" w14:textId="77777777" w:rsidR="00D75789" w:rsidRPr="001266E2" w:rsidRDefault="00D75789" w:rsidP="00D75789">
      <w:pPr>
        <w:pStyle w:val="Textindependent"/>
        <w:shd w:val="clear" w:color="auto" w:fill="FFFFFF"/>
        <w:spacing w:line="276" w:lineRule="auto"/>
        <w:ind w:right="0"/>
        <w:rPr>
          <w:rFonts w:ascii="Verdana" w:hAnsi="Verdana" w:cs="Arial"/>
          <w:sz w:val="20"/>
        </w:rPr>
      </w:pPr>
    </w:p>
    <w:p w14:paraId="71FB6F54" w14:textId="77777777" w:rsidR="00D75789" w:rsidRPr="001266E2" w:rsidRDefault="00D75789" w:rsidP="00D75789">
      <w:pPr>
        <w:pStyle w:val="Ttol"/>
        <w:spacing w:line="276" w:lineRule="auto"/>
        <w:rPr>
          <w:rFonts w:ascii="Verdana" w:hAnsi="Verdana" w:cs="Arial"/>
          <w:b w:val="0"/>
          <w:i w:val="0"/>
          <w:sz w:val="20"/>
        </w:rPr>
      </w:pPr>
      <w:r w:rsidRPr="001266E2">
        <w:rPr>
          <w:rFonts w:ascii="Verdana" w:hAnsi="Verdana" w:cs="Arial"/>
          <w:i w:val="0"/>
          <w:sz w:val="20"/>
        </w:rPr>
        <w:t>AUTORITZACIÓ AEAT I TGSS</w:t>
      </w:r>
    </w:p>
    <w:p w14:paraId="55EAED77" w14:textId="77777777" w:rsidR="00D75789" w:rsidRPr="001266E2" w:rsidRDefault="00D75789" w:rsidP="00D75789">
      <w:pPr>
        <w:spacing w:line="276" w:lineRule="auto"/>
        <w:rPr>
          <w:rFonts w:ascii="Verdana" w:hAnsi="Verdana" w:cs="Arial"/>
          <w:snapToGrid w:val="0"/>
          <w:lang w:eastAsia="es-ES"/>
        </w:rPr>
      </w:pPr>
    </w:p>
    <w:p w14:paraId="30A4C320" w14:textId="59C7DF41" w:rsidR="00D75789" w:rsidRPr="001266E2" w:rsidRDefault="00D75789" w:rsidP="00D75789">
      <w:pPr>
        <w:shd w:val="clear" w:color="auto" w:fill="FFFFFF"/>
        <w:spacing w:line="276" w:lineRule="auto"/>
        <w:jc w:val="both"/>
        <w:rPr>
          <w:rFonts w:ascii="Verdana" w:hAnsi="Verdana" w:cs="Arial"/>
        </w:rPr>
      </w:pPr>
      <w:r w:rsidRPr="001266E2">
        <w:rPr>
          <w:rFonts w:ascii="Verdana" w:hAnsi="Verdana" w:cs="Arial"/>
        </w:rPr>
        <w:t>El/la sotasignat/da, senyor/a</w:t>
      </w:r>
      <w:r>
        <w:rPr>
          <w:rFonts w:ascii="Verdana" w:hAnsi="Verdana" w:cs="Arial"/>
        </w:rPr>
        <w:t xml:space="preserve"> </w:t>
      </w:r>
      <w:r w:rsidRPr="001266E2">
        <w:rPr>
          <w:rFonts w:ascii="Verdana" w:hAnsi="Verdana" w:cs="Arial"/>
        </w:rPr>
        <w:t>....................................................................., amb DNI/NIE núm. .............................., en nom propi/en qualitat de representant legal de la persona física/jurídica</w:t>
      </w:r>
      <w:r>
        <w:rPr>
          <w:rFonts w:ascii="Verdana" w:hAnsi="Verdana" w:cs="Arial"/>
        </w:rPr>
        <w:t xml:space="preserve"> </w:t>
      </w:r>
      <w:r w:rsidRPr="001266E2">
        <w:rPr>
          <w:rFonts w:ascii="Verdana" w:hAnsi="Verdana" w:cs="Arial"/>
        </w:rPr>
        <w:t>.................................................................................................,</w:t>
      </w:r>
      <w:r>
        <w:rPr>
          <w:rFonts w:ascii="Verdana" w:hAnsi="Verdana" w:cs="Arial"/>
        </w:rPr>
        <w:t xml:space="preserve"> </w:t>
      </w:r>
      <w:r w:rsidRPr="001266E2">
        <w:rPr>
          <w:rFonts w:ascii="Verdana" w:hAnsi="Verdana" w:cs="Arial"/>
        </w:rPr>
        <w:t xml:space="preserve">amb NIF ........................................, amb l’adreça de correu electrònic per rebre les comunicacions electròniques (....................@..............) i als efectes de licitar en el procediment d'adjudicació </w:t>
      </w:r>
      <w:r w:rsidRPr="0007350A">
        <w:rPr>
          <w:rFonts w:ascii="Verdana" w:hAnsi="Verdana" w:cs="Arial"/>
        </w:rPr>
        <w:t xml:space="preserve">del </w:t>
      </w:r>
      <w:r>
        <w:rPr>
          <w:rFonts w:ascii="Verdana" w:hAnsi="Verdana" w:cs="Arial"/>
        </w:rPr>
        <w:t>s</w:t>
      </w:r>
      <w:r w:rsidRPr="00E328CC">
        <w:rPr>
          <w:rFonts w:ascii="Verdana" w:hAnsi="Verdana" w:cs="Arial"/>
        </w:rPr>
        <w:t>ubministrament de materials de fusteria, amb mesures de contractació pública sostenible</w:t>
      </w:r>
      <w:r w:rsidRPr="0007350A">
        <w:rPr>
          <w:rFonts w:ascii="Verdana" w:hAnsi="Verdana" w:cs="Arial"/>
        </w:rPr>
        <w:t xml:space="preserve">, núm. contracte </w:t>
      </w:r>
      <w:r w:rsidRPr="00816D63">
        <w:rPr>
          <w:rFonts w:ascii="Verdana" w:hAnsi="Verdana" w:cs="Arial"/>
        </w:rPr>
        <w:t>250000</w:t>
      </w:r>
      <w:r w:rsidR="00816D63">
        <w:rPr>
          <w:rFonts w:ascii="Verdana" w:hAnsi="Verdana" w:cs="Arial"/>
        </w:rPr>
        <w:t>86</w:t>
      </w:r>
      <w:r w:rsidRPr="00816D63">
        <w:rPr>
          <w:rFonts w:ascii="Verdana" w:hAnsi="Verdana" w:cs="Arial"/>
        </w:rPr>
        <w:t>;</w:t>
      </w:r>
      <w:r>
        <w:rPr>
          <w:rFonts w:ascii="Verdana" w:hAnsi="Verdana" w:cs="Arial"/>
        </w:rPr>
        <w:t xml:space="preserve"> expedient 25/0141,</w:t>
      </w:r>
    </w:p>
    <w:p w14:paraId="3BDE74BF" w14:textId="77777777" w:rsidR="00D75789" w:rsidRPr="001266E2" w:rsidRDefault="00D75789" w:rsidP="00D75789">
      <w:pPr>
        <w:pStyle w:val="Textindependent"/>
        <w:shd w:val="clear" w:color="auto" w:fill="FFFFFF"/>
        <w:spacing w:line="276" w:lineRule="auto"/>
        <w:ind w:right="-2"/>
        <w:rPr>
          <w:rFonts w:ascii="Verdana" w:hAnsi="Verdana" w:cs="Arial"/>
          <w:sz w:val="20"/>
        </w:rPr>
      </w:pPr>
    </w:p>
    <w:p w14:paraId="6031A039" w14:textId="77777777" w:rsidR="00D75789" w:rsidRPr="001266E2" w:rsidRDefault="00D75789" w:rsidP="00D75789">
      <w:pPr>
        <w:spacing w:line="276" w:lineRule="auto"/>
        <w:rPr>
          <w:rFonts w:ascii="Verdana" w:hAnsi="Verdana" w:cs="Arial"/>
        </w:rPr>
      </w:pPr>
    </w:p>
    <w:p w14:paraId="6ADC8691" w14:textId="77777777" w:rsidR="00D75789" w:rsidRDefault="00D75789" w:rsidP="00D75789">
      <w:pPr>
        <w:tabs>
          <w:tab w:val="left" w:pos="-116"/>
          <w:tab w:val="left" w:pos="826"/>
          <w:tab w:val="left" w:pos="1110"/>
          <w:tab w:val="left" w:pos="1734"/>
          <w:tab w:val="left" w:pos="2244"/>
          <w:tab w:val="left" w:pos="2811"/>
          <w:tab w:val="left" w:pos="3378"/>
          <w:tab w:val="left" w:pos="3945"/>
          <w:tab w:val="left" w:pos="4512"/>
          <w:tab w:val="left" w:pos="5079"/>
          <w:tab w:val="left" w:pos="5646"/>
          <w:tab w:val="left" w:pos="6212"/>
          <w:tab w:val="left" w:pos="6780"/>
          <w:tab w:val="left" w:pos="7346"/>
          <w:tab w:val="left" w:pos="7970"/>
          <w:tab w:val="left" w:pos="8480"/>
        </w:tabs>
        <w:spacing w:after="120" w:line="276" w:lineRule="auto"/>
        <w:ind w:firstLine="426"/>
        <w:jc w:val="center"/>
        <w:rPr>
          <w:rFonts w:ascii="Verdana" w:hAnsi="Verdana" w:cs="Arial"/>
          <w:b/>
        </w:rPr>
      </w:pPr>
      <w:r w:rsidRPr="001266E2">
        <w:rPr>
          <w:rFonts w:ascii="Verdana" w:hAnsi="Verdana" w:cs="Arial"/>
          <w:b/>
        </w:rPr>
        <w:t>AUTORITZA A PARCS I JARDINS DE BARCELONA, INSTITUT MUNICIPAL</w:t>
      </w:r>
    </w:p>
    <w:p w14:paraId="29235D0B" w14:textId="77777777" w:rsidR="00D75789" w:rsidRPr="001266E2" w:rsidRDefault="00D75789" w:rsidP="00D75789">
      <w:pPr>
        <w:tabs>
          <w:tab w:val="left" w:pos="-116"/>
          <w:tab w:val="left" w:pos="826"/>
          <w:tab w:val="left" w:pos="1110"/>
          <w:tab w:val="left" w:pos="1734"/>
          <w:tab w:val="left" w:pos="2244"/>
          <w:tab w:val="left" w:pos="2811"/>
          <w:tab w:val="left" w:pos="3378"/>
          <w:tab w:val="left" w:pos="3945"/>
          <w:tab w:val="left" w:pos="4512"/>
          <w:tab w:val="left" w:pos="5079"/>
          <w:tab w:val="left" w:pos="5646"/>
          <w:tab w:val="left" w:pos="6212"/>
          <w:tab w:val="left" w:pos="6780"/>
          <w:tab w:val="left" w:pos="7346"/>
          <w:tab w:val="left" w:pos="7970"/>
          <w:tab w:val="left" w:pos="8480"/>
        </w:tabs>
        <w:spacing w:after="120" w:line="276" w:lineRule="auto"/>
        <w:ind w:firstLine="426"/>
        <w:jc w:val="center"/>
        <w:rPr>
          <w:rFonts w:ascii="Verdana" w:hAnsi="Verdana" w:cs="Arial"/>
          <w:b/>
        </w:rPr>
      </w:pPr>
    </w:p>
    <w:p w14:paraId="4CB525EB" w14:textId="77777777" w:rsidR="00D75789" w:rsidRPr="001266E2" w:rsidRDefault="00D75789" w:rsidP="00D75789">
      <w:pPr>
        <w:pStyle w:val="Pargrafdellista"/>
        <w:numPr>
          <w:ilvl w:val="0"/>
          <w:numId w:val="5"/>
        </w:numPr>
        <w:tabs>
          <w:tab w:val="left" w:pos="-116"/>
          <w:tab w:val="left" w:pos="851"/>
          <w:tab w:val="left" w:pos="1110"/>
          <w:tab w:val="left" w:pos="1734"/>
          <w:tab w:val="left" w:pos="2244"/>
          <w:tab w:val="left" w:pos="2811"/>
          <w:tab w:val="left" w:pos="3378"/>
          <w:tab w:val="left" w:pos="3945"/>
          <w:tab w:val="left" w:pos="4512"/>
          <w:tab w:val="left" w:pos="5079"/>
          <w:tab w:val="left" w:pos="5646"/>
          <w:tab w:val="left" w:pos="6212"/>
          <w:tab w:val="left" w:pos="6780"/>
          <w:tab w:val="left" w:pos="7346"/>
          <w:tab w:val="left" w:pos="7970"/>
          <w:tab w:val="left" w:pos="8480"/>
        </w:tabs>
        <w:spacing w:line="276" w:lineRule="auto"/>
        <w:jc w:val="both"/>
        <w:rPr>
          <w:rFonts w:ascii="Verdana" w:hAnsi="Verdana"/>
        </w:rPr>
      </w:pPr>
      <w:r w:rsidRPr="001266E2">
        <w:rPr>
          <w:rFonts w:ascii="Verdana" w:hAnsi="Verdana"/>
          <w:shd w:val="clear" w:color="auto" w:fill="FFFFFF"/>
        </w:rPr>
        <w:t xml:space="preserve">Que </w:t>
      </w:r>
      <w:r w:rsidRPr="001266E2">
        <w:rPr>
          <w:rFonts w:ascii="Verdana" w:hAnsi="Verdana"/>
          <w:b/>
          <w:shd w:val="clear" w:color="auto" w:fill="FFFFFF"/>
        </w:rPr>
        <w:t>SI / NO</w:t>
      </w:r>
      <w:r w:rsidRPr="001266E2">
        <w:rPr>
          <w:rFonts w:ascii="Verdana" w:hAnsi="Verdana"/>
          <w:shd w:val="clear" w:color="auto" w:fill="FFFFFF"/>
        </w:rPr>
        <w:t xml:space="preserve"> s’autoritza a Parcs i Jardins de Barcelona, Institut Municipal </w:t>
      </w:r>
      <w:r w:rsidRPr="001266E2">
        <w:rPr>
          <w:rFonts w:ascii="Verdana" w:hAnsi="Verdana" w:cs="Arial"/>
        </w:rPr>
        <w:t>a sol·licitar de l’Agència Estatal d’Administració Tributària (AEAT), directament o a través del Consorci d’Administració Oberta de Catalunya (Consorci AOC), les dades justificatives i/o el certificat d’estar al corrent del compliment de les seves obligacions tributàries imposades per les disposicions vigents, en cas de resultar adjudicatari/ària del procediment de licitació i durant tota la vigència del contracte;</w:t>
      </w:r>
    </w:p>
    <w:p w14:paraId="5C7C87AE" w14:textId="77777777" w:rsidR="00D75789" w:rsidRPr="001266E2" w:rsidRDefault="00D75789" w:rsidP="00D75789">
      <w:pPr>
        <w:tabs>
          <w:tab w:val="left" w:pos="-116"/>
          <w:tab w:val="left" w:pos="851"/>
          <w:tab w:val="left" w:pos="1110"/>
          <w:tab w:val="left" w:pos="1734"/>
          <w:tab w:val="left" w:pos="2244"/>
          <w:tab w:val="left" w:pos="2811"/>
          <w:tab w:val="left" w:pos="3378"/>
          <w:tab w:val="left" w:pos="3945"/>
          <w:tab w:val="left" w:pos="4512"/>
          <w:tab w:val="left" w:pos="5079"/>
          <w:tab w:val="left" w:pos="5646"/>
          <w:tab w:val="left" w:pos="6212"/>
          <w:tab w:val="left" w:pos="6780"/>
          <w:tab w:val="left" w:pos="7346"/>
          <w:tab w:val="left" w:pos="7970"/>
          <w:tab w:val="left" w:pos="8480"/>
        </w:tabs>
        <w:spacing w:line="276" w:lineRule="auto"/>
        <w:jc w:val="both"/>
        <w:rPr>
          <w:rFonts w:ascii="Verdana" w:hAnsi="Verdana" w:cs="Arial"/>
        </w:rPr>
      </w:pPr>
    </w:p>
    <w:p w14:paraId="306DF9D9" w14:textId="77777777" w:rsidR="00D75789" w:rsidRPr="001266E2" w:rsidRDefault="00D75789" w:rsidP="00D75789">
      <w:pPr>
        <w:pStyle w:val="Pargrafdellista"/>
        <w:numPr>
          <w:ilvl w:val="0"/>
          <w:numId w:val="5"/>
        </w:numPr>
        <w:tabs>
          <w:tab w:val="left" w:pos="-116"/>
          <w:tab w:val="left" w:pos="851"/>
          <w:tab w:val="left" w:pos="1110"/>
          <w:tab w:val="left" w:pos="1734"/>
          <w:tab w:val="left" w:pos="2244"/>
          <w:tab w:val="left" w:pos="2811"/>
          <w:tab w:val="left" w:pos="3378"/>
          <w:tab w:val="left" w:pos="3945"/>
          <w:tab w:val="left" w:pos="4512"/>
          <w:tab w:val="left" w:pos="5079"/>
          <w:tab w:val="left" w:pos="5646"/>
          <w:tab w:val="left" w:pos="6212"/>
          <w:tab w:val="left" w:pos="6780"/>
          <w:tab w:val="left" w:pos="7346"/>
          <w:tab w:val="left" w:pos="7970"/>
          <w:tab w:val="left" w:pos="8480"/>
        </w:tabs>
        <w:spacing w:line="276" w:lineRule="auto"/>
        <w:jc w:val="both"/>
        <w:rPr>
          <w:rFonts w:ascii="Verdana" w:hAnsi="Verdana"/>
        </w:rPr>
      </w:pPr>
      <w:r w:rsidRPr="001266E2">
        <w:rPr>
          <w:rFonts w:ascii="Verdana" w:hAnsi="Verdana"/>
          <w:shd w:val="clear" w:color="auto" w:fill="FFFFFF"/>
        </w:rPr>
        <w:t xml:space="preserve">Que </w:t>
      </w:r>
      <w:r w:rsidRPr="001266E2">
        <w:rPr>
          <w:rFonts w:ascii="Verdana" w:hAnsi="Verdana"/>
          <w:b/>
          <w:shd w:val="clear" w:color="auto" w:fill="FFFFFF"/>
        </w:rPr>
        <w:t>SI / NO</w:t>
      </w:r>
      <w:r w:rsidRPr="001266E2">
        <w:rPr>
          <w:rFonts w:ascii="Verdana" w:hAnsi="Verdana"/>
          <w:shd w:val="clear" w:color="auto" w:fill="FFFFFF"/>
        </w:rPr>
        <w:t xml:space="preserve"> s’autoritza a Parcs i Jardins de Barcelona, Institut Municipal </w:t>
      </w:r>
      <w:r w:rsidRPr="001266E2">
        <w:rPr>
          <w:rFonts w:ascii="Verdana" w:hAnsi="Verdana" w:cs="Arial"/>
        </w:rPr>
        <w:t xml:space="preserve">a sol·licitar de la Tresoreria General de la Seguretat Social (TGSS), directament </w:t>
      </w:r>
      <w:r w:rsidRPr="001266E2">
        <w:rPr>
          <w:rFonts w:ascii="Verdana" w:hAnsi="Verdana" w:cs="Arial"/>
          <w:bCs/>
        </w:rPr>
        <w:t xml:space="preserve">o a través del Consorci d’Administració Oberta de Catalunya (Consorci AOC), </w:t>
      </w:r>
      <w:r w:rsidRPr="001266E2">
        <w:rPr>
          <w:rFonts w:ascii="Verdana" w:hAnsi="Verdana" w:cs="Arial"/>
        </w:rPr>
        <w:t>les dades justificatives i/o el certificat d’estar al corrent del compliment de les seves obligacions amb la Seguretat Social, imposades per les disposicions vigents, en cas de resultar adjudicatari/ària del procediment de licitació i durant tota la vigència del contracte;</w:t>
      </w:r>
    </w:p>
    <w:p w14:paraId="0616D94B" w14:textId="77777777" w:rsidR="00D75789" w:rsidRPr="001266E2" w:rsidRDefault="00D75789" w:rsidP="00D75789">
      <w:pPr>
        <w:pStyle w:val="Pargrafdellista"/>
        <w:spacing w:line="276" w:lineRule="auto"/>
        <w:ind w:left="0"/>
        <w:rPr>
          <w:rFonts w:ascii="Verdana" w:hAnsi="Verdana" w:cs="Arial"/>
        </w:rPr>
      </w:pPr>
    </w:p>
    <w:p w14:paraId="359AD575" w14:textId="77777777" w:rsidR="00D75789" w:rsidRPr="001266E2" w:rsidRDefault="00D75789" w:rsidP="00D75789">
      <w:pPr>
        <w:pStyle w:val="Pargrafdellista"/>
        <w:spacing w:line="276" w:lineRule="auto"/>
        <w:ind w:left="0"/>
        <w:rPr>
          <w:rFonts w:ascii="Verdana" w:hAnsi="Verdana" w:cs="Arial"/>
        </w:rPr>
      </w:pPr>
      <w:bookmarkStart w:id="1" w:name="annex_mail"/>
      <w:bookmarkEnd w:id="1"/>
    </w:p>
    <w:p w14:paraId="0FFBC0B9" w14:textId="77777777" w:rsidR="00D75789" w:rsidRPr="001266E2" w:rsidRDefault="00D75789" w:rsidP="00D75789">
      <w:pPr>
        <w:tabs>
          <w:tab w:val="left" w:pos="-116"/>
          <w:tab w:val="left" w:pos="851"/>
          <w:tab w:val="left" w:pos="1110"/>
          <w:tab w:val="left" w:pos="1734"/>
          <w:tab w:val="left" w:pos="2244"/>
          <w:tab w:val="left" w:pos="2811"/>
          <w:tab w:val="left" w:pos="3378"/>
          <w:tab w:val="left" w:pos="3945"/>
          <w:tab w:val="left" w:pos="4512"/>
          <w:tab w:val="left" w:pos="5079"/>
          <w:tab w:val="left" w:pos="5646"/>
          <w:tab w:val="left" w:pos="6212"/>
          <w:tab w:val="left" w:pos="6780"/>
          <w:tab w:val="left" w:pos="7346"/>
          <w:tab w:val="left" w:pos="7970"/>
          <w:tab w:val="left" w:pos="8480"/>
        </w:tabs>
        <w:spacing w:after="120" w:line="276" w:lineRule="auto"/>
        <w:rPr>
          <w:rFonts w:ascii="Verdana" w:hAnsi="Verdana" w:cs="Arial"/>
        </w:rPr>
      </w:pPr>
    </w:p>
    <w:p w14:paraId="481D3D2B" w14:textId="77777777" w:rsidR="00D75789" w:rsidRPr="001266E2" w:rsidRDefault="00D75789" w:rsidP="00D75789">
      <w:pPr>
        <w:tabs>
          <w:tab w:val="left" w:pos="-116"/>
          <w:tab w:val="left" w:pos="851"/>
          <w:tab w:val="left" w:pos="1110"/>
          <w:tab w:val="left" w:pos="1734"/>
          <w:tab w:val="left" w:pos="2244"/>
          <w:tab w:val="left" w:pos="2811"/>
          <w:tab w:val="left" w:pos="3378"/>
          <w:tab w:val="left" w:pos="3945"/>
          <w:tab w:val="left" w:pos="4512"/>
          <w:tab w:val="left" w:pos="5079"/>
          <w:tab w:val="left" w:pos="5646"/>
          <w:tab w:val="left" w:pos="6212"/>
          <w:tab w:val="left" w:pos="6780"/>
          <w:tab w:val="left" w:pos="7346"/>
          <w:tab w:val="left" w:pos="7970"/>
          <w:tab w:val="left" w:pos="8480"/>
        </w:tabs>
        <w:spacing w:after="120" w:line="276" w:lineRule="auto"/>
        <w:rPr>
          <w:rFonts w:ascii="Verdana" w:hAnsi="Verdana" w:cs="Arial"/>
        </w:rPr>
      </w:pPr>
    </w:p>
    <w:p w14:paraId="24C06ACC" w14:textId="77777777" w:rsidR="00D75789" w:rsidRDefault="00D75789" w:rsidP="00D75789">
      <w:pPr>
        <w:spacing w:line="276" w:lineRule="auto"/>
        <w:rPr>
          <w:rFonts w:ascii="Verdana" w:hAnsi="Verdana" w:cs="Arial"/>
          <w:snapToGrid w:val="0"/>
          <w:lang w:eastAsia="es-ES"/>
        </w:rPr>
      </w:pPr>
      <w:r w:rsidRPr="001266E2">
        <w:rPr>
          <w:rFonts w:ascii="Verdana" w:hAnsi="Verdana" w:cs="Arial"/>
          <w:snapToGrid w:val="0"/>
          <w:lang w:eastAsia="es-ES"/>
        </w:rPr>
        <w:t>[Signat</w:t>
      </w:r>
      <w:r>
        <w:rPr>
          <w:rFonts w:ascii="Verdana" w:hAnsi="Verdana" w:cs="Arial"/>
          <w:snapToGrid w:val="0"/>
          <w:lang w:eastAsia="es-ES"/>
        </w:rPr>
        <w:t>u</w:t>
      </w:r>
      <w:r w:rsidRPr="001266E2">
        <w:rPr>
          <w:rFonts w:ascii="Verdana" w:hAnsi="Verdana" w:cs="Arial"/>
          <w:snapToGrid w:val="0"/>
          <w:lang w:eastAsia="es-ES"/>
        </w:rPr>
        <w:t>ra electrònica]</w:t>
      </w:r>
      <w:r>
        <w:rPr>
          <w:rStyle w:val="Refernciadenotaapeudepgina"/>
          <w:rFonts w:ascii="Verdana" w:hAnsi="Verdana" w:cs="Arial"/>
          <w:snapToGrid w:val="0"/>
          <w:lang w:eastAsia="es-ES"/>
        </w:rPr>
        <w:footnoteReference w:customMarkFollows="1" w:id="6"/>
        <w:t>1</w:t>
      </w:r>
    </w:p>
    <w:p w14:paraId="04CDD53A" w14:textId="77777777" w:rsidR="00D75789" w:rsidRDefault="00D75789" w:rsidP="00D75789">
      <w:pPr>
        <w:spacing w:line="276" w:lineRule="auto"/>
        <w:rPr>
          <w:rFonts w:ascii="Verdana" w:hAnsi="Verdana" w:cs="Arial"/>
          <w:snapToGrid w:val="0"/>
          <w:lang w:eastAsia="es-ES"/>
        </w:rPr>
      </w:pPr>
    </w:p>
    <w:p w14:paraId="6779BFA0" w14:textId="77777777" w:rsidR="00D75789" w:rsidRDefault="00D75789" w:rsidP="00D75789">
      <w:pPr>
        <w:spacing w:line="276" w:lineRule="auto"/>
        <w:rPr>
          <w:rFonts w:ascii="Verdana" w:hAnsi="Verdana" w:cs="Arial"/>
          <w:snapToGrid w:val="0"/>
          <w:lang w:eastAsia="es-ES"/>
        </w:rPr>
      </w:pPr>
    </w:p>
    <w:p w14:paraId="44B947BF" w14:textId="77777777" w:rsidR="00D75789" w:rsidRDefault="00D75789" w:rsidP="00D75789">
      <w:pPr>
        <w:rPr>
          <w:rFonts w:ascii="Verdana" w:hAnsi="Verdana" w:cs="Arial"/>
          <w:snapToGrid w:val="0"/>
          <w:lang w:eastAsia="es-ES"/>
        </w:rPr>
      </w:pPr>
      <w:r>
        <w:rPr>
          <w:rFonts w:ascii="Verdana" w:hAnsi="Verdana" w:cs="Arial"/>
          <w:snapToGrid w:val="0"/>
          <w:lang w:eastAsia="es-ES"/>
        </w:rPr>
        <w:br w:type="page"/>
      </w:r>
    </w:p>
    <w:p w14:paraId="13025670" w14:textId="77777777" w:rsidR="00D75789" w:rsidRDefault="00D75789" w:rsidP="00D75789">
      <w:pPr>
        <w:spacing w:line="276" w:lineRule="auto"/>
        <w:rPr>
          <w:rFonts w:ascii="Verdana" w:hAnsi="Verdana" w:cs="Arial"/>
          <w:snapToGrid w:val="0"/>
          <w:lang w:eastAsia="es-ES"/>
        </w:rPr>
      </w:pPr>
    </w:p>
    <w:p w14:paraId="5BBAB751" w14:textId="77777777" w:rsidR="00D75789" w:rsidRPr="00C65DD6" w:rsidRDefault="00D75789" w:rsidP="00D75789">
      <w:pPr>
        <w:shd w:val="clear" w:color="auto" w:fill="FFFFFF" w:themeFill="background1"/>
        <w:jc w:val="both"/>
        <w:rPr>
          <w:rFonts w:ascii="Verdana" w:hAnsi="Verdana"/>
          <w:b/>
        </w:rPr>
      </w:pPr>
      <w:r w:rsidRPr="00C65DD6">
        <w:rPr>
          <w:rFonts w:ascii="Verdana" w:hAnsi="Verdana"/>
          <w:b/>
        </w:rPr>
        <w:t xml:space="preserve">ANNEX </w:t>
      </w:r>
      <w:r>
        <w:rPr>
          <w:rFonts w:ascii="Verdana" w:hAnsi="Verdana"/>
          <w:b/>
        </w:rPr>
        <w:t>6</w:t>
      </w:r>
      <w:r w:rsidRPr="00C65DD6">
        <w:rPr>
          <w:rFonts w:ascii="Verdana" w:hAnsi="Verdana"/>
          <w:b/>
        </w:rPr>
        <w:t xml:space="preserve"> - </w:t>
      </w:r>
      <w:r>
        <w:rPr>
          <w:rFonts w:ascii="Verdana" w:hAnsi="Verdana"/>
          <w:b/>
        </w:rPr>
        <w:t>VERIFICACIÓ OFERTA</w:t>
      </w:r>
    </w:p>
    <w:p w14:paraId="251773D9" w14:textId="77777777" w:rsidR="00D75789" w:rsidRPr="00C65DD6" w:rsidRDefault="00D75789" w:rsidP="00D75789">
      <w:pPr>
        <w:shd w:val="clear" w:color="auto" w:fill="FFFFFF" w:themeFill="background1"/>
        <w:jc w:val="both"/>
        <w:rPr>
          <w:rFonts w:ascii="Verdana" w:hAnsi="Verdana"/>
        </w:rPr>
      </w:pPr>
    </w:p>
    <w:p w14:paraId="0FC40202" w14:textId="77777777" w:rsidR="00D75789" w:rsidRDefault="00D75789" w:rsidP="00D75789">
      <w:pPr>
        <w:shd w:val="clear" w:color="auto" w:fill="FFFFFF" w:themeFill="background1"/>
        <w:jc w:val="both"/>
        <w:rPr>
          <w:rFonts w:ascii="Verdana" w:hAnsi="Verdana"/>
        </w:rPr>
      </w:pPr>
      <w:r w:rsidRPr="00C65DD6">
        <w:rPr>
          <w:rFonts w:ascii="Verdana" w:hAnsi="Verdana"/>
        </w:rPr>
        <w:t>S’annexa en document a banda</w:t>
      </w:r>
    </w:p>
    <w:p w14:paraId="6D8DC6B6" w14:textId="77777777" w:rsidR="00D75789" w:rsidRDefault="00D75789" w:rsidP="00D75789">
      <w:pPr>
        <w:shd w:val="clear" w:color="auto" w:fill="FFFFFF" w:themeFill="background1"/>
        <w:jc w:val="both"/>
        <w:rPr>
          <w:rFonts w:ascii="Verdana" w:hAnsi="Verdana"/>
        </w:rPr>
      </w:pPr>
    </w:p>
    <w:p w14:paraId="730D38F6" w14:textId="77777777" w:rsidR="00D75789" w:rsidRDefault="00D75789" w:rsidP="00D75789">
      <w:pPr>
        <w:shd w:val="clear" w:color="auto" w:fill="FFFFFF" w:themeFill="background1"/>
        <w:jc w:val="both"/>
        <w:rPr>
          <w:rFonts w:ascii="Verdana" w:hAnsi="Verdana"/>
        </w:rPr>
      </w:pPr>
    </w:p>
    <w:p w14:paraId="5D4F3784" w14:textId="77777777" w:rsidR="00D75789" w:rsidRPr="00C65DD6" w:rsidRDefault="00D75789" w:rsidP="00D75789">
      <w:pPr>
        <w:autoSpaceDE w:val="0"/>
        <w:autoSpaceDN w:val="0"/>
        <w:adjustRightInd w:val="0"/>
        <w:jc w:val="both"/>
        <w:rPr>
          <w:rFonts w:ascii="Verdana" w:hAnsi="Verdana"/>
        </w:rPr>
      </w:pPr>
    </w:p>
    <w:p w14:paraId="4311B06C" w14:textId="77777777" w:rsidR="00D75789" w:rsidRDefault="00D75789" w:rsidP="00D75789">
      <w:pPr>
        <w:shd w:val="clear" w:color="auto" w:fill="FFFFFF" w:themeFill="background1"/>
        <w:jc w:val="both"/>
        <w:rPr>
          <w:rFonts w:ascii="Verdana" w:hAnsi="Verdana"/>
        </w:rPr>
      </w:pPr>
    </w:p>
    <w:p w14:paraId="18AA078A" w14:textId="77777777" w:rsidR="00D75789" w:rsidRDefault="00D75789" w:rsidP="00D75789">
      <w:pPr>
        <w:spacing w:line="276" w:lineRule="auto"/>
        <w:rPr>
          <w:rFonts w:ascii="Verdana" w:hAnsi="Verdana" w:cs="Arial"/>
          <w:snapToGrid w:val="0"/>
          <w:lang w:eastAsia="es-ES"/>
        </w:rPr>
      </w:pPr>
    </w:p>
    <w:p w14:paraId="4DEFE69D" w14:textId="77777777" w:rsidR="00D75789" w:rsidRDefault="00D75789" w:rsidP="00D75789">
      <w:pPr>
        <w:spacing w:line="276" w:lineRule="auto"/>
        <w:rPr>
          <w:rFonts w:ascii="Verdana" w:hAnsi="Verdana" w:cs="Arial"/>
          <w:snapToGrid w:val="0"/>
          <w:lang w:eastAsia="es-ES"/>
        </w:rPr>
      </w:pPr>
    </w:p>
    <w:p w14:paraId="076EF8B2" w14:textId="77777777" w:rsidR="00D75789" w:rsidRDefault="00D75789" w:rsidP="00D75789">
      <w:pPr>
        <w:spacing w:line="276" w:lineRule="auto"/>
        <w:rPr>
          <w:rFonts w:ascii="Verdana" w:hAnsi="Verdana" w:cs="Arial"/>
          <w:snapToGrid w:val="0"/>
          <w:lang w:eastAsia="es-ES"/>
        </w:rPr>
      </w:pPr>
    </w:p>
    <w:p w14:paraId="4747681B" w14:textId="77777777" w:rsidR="00D75789" w:rsidRDefault="00D75789" w:rsidP="00D75789">
      <w:pPr>
        <w:spacing w:line="276" w:lineRule="auto"/>
        <w:rPr>
          <w:rFonts w:ascii="Verdana" w:hAnsi="Verdana" w:cs="Arial"/>
          <w:snapToGrid w:val="0"/>
          <w:lang w:eastAsia="es-ES"/>
        </w:rPr>
      </w:pPr>
    </w:p>
    <w:p w14:paraId="1971AA6E" w14:textId="77777777" w:rsidR="00D75789" w:rsidRDefault="00D75789" w:rsidP="00D75789">
      <w:pPr>
        <w:rPr>
          <w:rFonts w:ascii="Verdana" w:hAnsi="Verdana" w:cs="Arial"/>
          <w:snapToGrid w:val="0"/>
          <w:lang w:eastAsia="es-ES"/>
        </w:rPr>
      </w:pPr>
    </w:p>
    <w:p w14:paraId="38A3F08A" w14:textId="77777777" w:rsidR="00D75789" w:rsidRPr="005765D4" w:rsidRDefault="00D75789" w:rsidP="00D75789">
      <w:pPr>
        <w:rPr>
          <w:rFonts w:ascii="Verdana" w:hAnsi="Verdana" w:cs="Arial"/>
          <w:snapToGrid w:val="0"/>
          <w:lang w:eastAsia="es-ES"/>
        </w:rPr>
      </w:pPr>
    </w:p>
    <w:p w14:paraId="6060DD65" w14:textId="77777777" w:rsidR="00B95685" w:rsidRPr="00BF4B75" w:rsidRDefault="00B95685" w:rsidP="00B95685">
      <w:pPr>
        <w:shd w:val="clear" w:color="auto" w:fill="FFFFFF" w:themeFill="background1"/>
        <w:jc w:val="both"/>
        <w:rPr>
          <w:rFonts w:ascii="Verdana" w:hAnsi="Verdana"/>
        </w:rPr>
      </w:pPr>
    </w:p>
    <w:sectPr w:rsidR="00B95685" w:rsidRPr="00BF4B75" w:rsidSect="005937E1">
      <w:headerReference w:type="default" r:id="rId9"/>
      <w:footerReference w:type="default" r:id="rId10"/>
      <w:pgSz w:w="11906" w:h="16838" w:code="9"/>
      <w:pgMar w:top="1038" w:right="849" w:bottom="851" w:left="1418" w:header="709" w:footer="593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B6E5A9" w14:textId="77777777" w:rsidR="009142A7" w:rsidRDefault="009142A7">
      <w:r>
        <w:separator/>
      </w:r>
    </w:p>
  </w:endnote>
  <w:endnote w:type="continuationSeparator" w:id="0">
    <w:p w14:paraId="0CDAFFB5" w14:textId="77777777" w:rsidR="009142A7" w:rsidRDefault="009142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wis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utch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kkurat-Light">
    <w:altName w:val="Malgun Gothic"/>
    <w:charset w:val="00"/>
    <w:family w:val="auto"/>
    <w:pitch w:val="variable"/>
    <w:sig w:usb0="00000003" w:usb1="4000204A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99CDA4" w14:textId="52ED50AB" w:rsidR="009142A7" w:rsidRPr="006D70D5" w:rsidRDefault="009142A7" w:rsidP="00186BC8">
    <w:pPr>
      <w:pStyle w:val="Peu"/>
      <w:tabs>
        <w:tab w:val="clear" w:pos="4252"/>
        <w:tab w:val="clear" w:pos="8504"/>
        <w:tab w:val="left" w:pos="8222"/>
      </w:tabs>
      <w:rPr>
        <w:rStyle w:val="Nmerodepgina"/>
        <w:rFonts w:ascii="Verdana" w:hAnsi="Verdana"/>
        <w:sz w:val="16"/>
      </w:rPr>
    </w:pPr>
    <w:r>
      <w:rPr>
        <w:rFonts w:ascii="Verdana" w:hAnsi="Verdana"/>
        <w:sz w:val="16"/>
      </w:rPr>
      <w:t>Subministrament obert simplificat abreujat art. 159.6 LCSP</w:t>
    </w:r>
    <w:r>
      <w:rPr>
        <w:rFonts w:ascii="Verdana" w:hAnsi="Verdana"/>
        <w:sz w:val="16"/>
      </w:rPr>
      <w:tab/>
    </w:r>
    <w:r w:rsidRPr="006D70D5">
      <w:rPr>
        <w:rFonts w:ascii="Verdana" w:hAnsi="Verdana"/>
        <w:sz w:val="16"/>
      </w:rPr>
      <w:t xml:space="preserve">Pàg. </w:t>
    </w:r>
    <w:r w:rsidRPr="006D70D5">
      <w:rPr>
        <w:rStyle w:val="Nmerodepgina"/>
        <w:rFonts w:ascii="Verdana" w:hAnsi="Verdana"/>
        <w:sz w:val="16"/>
      </w:rPr>
      <w:fldChar w:fldCharType="begin"/>
    </w:r>
    <w:r w:rsidRPr="006D70D5">
      <w:rPr>
        <w:rStyle w:val="Nmerodepgina"/>
        <w:rFonts w:ascii="Verdana" w:hAnsi="Verdana"/>
        <w:sz w:val="16"/>
      </w:rPr>
      <w:instrText xml:space="preserve"> PAGE </w:instrText>
    </w:r>
    <w:r w:rsidRPr="006D70D5">
      <w:rPr>
        <w:rStyle w:val="Nmerodepgina"/>
        <w:rFonts w:ascii="Verdana" w:hAnsi="Verdana"/>
        <w:sz w:val="16"/>
      </w:rPr>
      <w:fldChar w:fldCharType="separate"/>
    </w:r>
    <w:r w:rsidR="00D10DD6">
      <w:rPr>
        <w:rStyle w:val="Nmerodepgina"/>
        <w:rFonts w:ascii="Verdana" w:hAnsi="Verdana"/>
        <w:noProof/>
        <w:sz w:val="16"/>
      </w:rPr>
      <w:t>10</w:t>
    </w:r>
    <w:r w:rsidRPr="006D70D5">
      <w:rPr>
        <w:rStyle w:val="Nmerodepgina"/>
        <w:rFonts w:ascii="Verdana" w:hAnsi="Verdana"/>
        <w:sz w:val="16"/>
      </w:rPr>
      <w:fldChar w:fldCharType="end"/>
    </w:r>
    <w:r w:rsidRPr="006D70D5">
      <w:rPr>
        <w:rStyle w:val="Nmerodepgina"/>
        <w:rFonts w:ascii="Verdana" w:hAnsi="Verdana"/>
        <w:sz w:val="16"/>
      </w:rPr>
      <w:t xml:space="preserve"> de </w:t>
    </w:r>
    <w:r w:rsidRPr="006D70D5">
      <w:rPr>
        <w:rStyle w:val="Nmerodepgina"/>
        <w:rFonts w:ascii="Verdana" w:hAnsi="Verdana"/>
        <w:sz w:val="16"/>
      </w:rPr>
      <w:fldChar w:fldCharType="begin"/>
    </w:r>
    <w:r w:rsidRPr="006D70D5">
      <w:rPr>
        <w:rStyle w:val="Nmerodepgina"/>
        <w:rFonts w:ascii="Verdana" w:hAnsi="Verdana"/>
        <w:sz w:val="16"/>
      </w:rPr>
      <w:instrText xml:space="preserve"> NUMPAGES </w:instrText>
    </w:r>
    <w:r w:rsidRPr="006D70D5">
      <w:rPr>
        <w:rStyle w:val="Nmerodepgina"/>
        <w:rFonts w:ascii="Verdana" w:hAnsi="Verdana"/>
        <w:sz w:val="16"/>
      </w:rPr>
      <w:fldChar w:fldCharType="separate"/>
    </w:r>
    <w:r w:rsidR="00D10DD6">
      <w:rPr>
        <w:rStyle w:val="Nmerodepgina"/>
        <w:rFonts w:ascii="Verdana" w:hAnsi="Verdana"/>
        <w:noProof/>
        <w:sz w:val="16"/>
      </w:rPr>
      <w:t>10</w:t>
    </w:r>
    <w:r w:rsidRPr="006D70D5">
      <w:rPr>
        <w:rStyle w:val="Nmerodepgina"/>
        <w:rFonts w:ascii="Verdana" w:hAnsi="Verdana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789AFA" w14:textId="77777777" w:rsidR="009142A7" w:rsidRDefault="009142A7">
      <w:r>
        <w:separator/>
      </w:r>
    </w:p>
  </w:footnote>
  <w:footnote w:type="continuationSeparator" w:id="0">
    <w:p w14:paraId="164EBA7D" w14:textId="77777777" w:rsidR="009142A7" w:rsidRDefault="009142A7">
      <w:r>
        <w:continuationSeparator/>
      </w:r>
    </w:p>
  </w:footnote>
  <w:footnote w:id="1">
    <w:p w14:paraId="044FA8EA" w14:textId="77777777" w:rsidR="009142A7" w:rsidRDefault="009142A7" w:rsidP="00D75789">
      <w:pPr>
        <w:pStyle w:val="Textdenotaapeudepgina"/>
      </w:pPr>
      <w:r>
        <w:rPr>
          <w:rStyle w:val="Refernciadenotaapeudepgina"/>
        </w:rPr>
        <w:footnoteRef/>
      </w:r>
      <w:r>
        <w:t xml:space="preserve"> </w:t>
      </w:r>
      <w:r w:rsidRPr="00F672B7">
        <w:rPr>
          <w:rFonts w:ascii="Verdana" w:hAnsi="Verdana"/>
          <w:sz w:val="16"/>
        </w:rPr>
        <w:t>En cas d’unió temporal d’empreses (UTE) ha d’haver-hi una declaració responsable de cadascuna de les empreses/entitats que hi formaran part</w:t>
      </w:r>
      <w:r>
        <w:rPr>
          <w:rFonts w:ascii="Verdana" w:hAnsi="Verdana"/>
          <w:sz w:val="16"/>
        </w:rPr>
        <w:t>.</w:t>
      </w:r>
    </w:p>
  </w:footnote>
  <w:footnote w:id="2">
    <w:p w14:paraId="7F0FD71F" w14:textId="77777777" w:rsidR="009142A7" w:rsidRPr="008B06B6" w:rsidRDefault="009142A7" w:rsidP="00D75789">
      <w:pPr>
        <w:pStyle w:val="Textdenotaapeudepgina"/>
        <w:rPr>
          <w:rFonts w:ascii="Verdana" w:hAnsi="Verdana"/>
          <w:sz w:val="18"/>
          <w:szCs w:val="18"/>
        </w:rPr>
      </w:pPr>
      <w:r w:rsidRPr="008B06B6">
        <w:rPr>
          <w:rStyle w:val="Refernciadenotaapeudepgina"/>
          <w:rFonts w:ascii="Verdana" w:hAnsi="Verdana"/>
          <w:sz w:val="16"/>
          <w:szCs w:val="18"/>
        </w:rPr>
        <w:footnoteRef/>
      </w:r>
      <w:r w:rsidRPr="008B06B6">
        <w:rPr>
          <w:rFonts w:ascii="Verdana" w:hAnsi="Verdana"/>
          <w:sz w:val="16"/>
          <w:szCs w:val="18"/>
        </w:rPr>
        <w:t xml:space="preserve"> </w:t>
      </w:r>
      <w:r w:rsidRPr="008B06B6">
        <w:rPr>
          <w:rFonts w:ascii="Verdana" w:hAnsi="Verdana"/>
          <w:sz w:val="16"/>
        </w:rPr>
        <w:t>En cas d’Unió Temporal d’Empreses (UTE) cal presentar una declaració responsable per cadascuna de les empreses/entitats que en formaran part.</w:t>
      </w:r>
    </w:p>
  </w:footnote>
  <w:footnote w:id="3">
    <w:p w14:paraId="1DBCB05B" w14:textId="77777777" w:rsidR="009142A7" w:rsidRPr="00FA2A34" w:rsidRDefault="009142A7" w:rsidP="00D75789">
      <w:pPr>
        <w:pStyle w:val="Textdenotaapeudepgina"/>
        <w:rPr>
          <w:rFonts w:ascii="Verdana" w:hAnsi="Verdana"/>
          <w:sz w:val="16"/>
          <w:szCs w:val="16"/>
        </w:rPr>
      </w:pPr>
      <w:r>
        <w:rPr>
          <w:rStyle w:val="Refernciadenotaapeudepgina"/>
        </w:rPr>
        <w:t>1</w:t>
      </w:r>
      <w:r w:rsidRPr="00FA2A34">
        <w:rPr>
          <w:rFonts w:ascii="Verdana" w:hAnsi="Verdana"/>
          <w:sz w:val="16"/>
          <w:szCs w:val="16"/>
        </w:rPr>
        <w:t xml:space="preserve"> Repetir la informació per cadascuna de les empreses/entitats que formaran la UTE</w:t>
      </w:r>
    </w:p>
  </w:footnote>
  <w:footnote w:id="4">
    <w:p w14:paraId="6AC662B5" w14:textId="77777777" w:rsidR="009142A7" w:rsidRPr="00B21AF6" w:rsidRDefault="009142A7" w:rsidP="00D75789">
      <w:pPr>
        <w:rPr>
          <w:rFonts w:ascii="Verdana" w:hAnsi="Verdana"/>
          <w:sz w:val="16"/>
        </w:rPr>
      </w:pPr>
      <w:r w:rsidRPr="00B21AF6">
        <w:rPr>
          <w:rFonts w:ascii="Verdana" w:hAnsi="Verdana"/>
          <w:sz w:val="16"/>
          <w:vertAlign w:val="superscript"/>
        </w:rPr>
        <w:t>1</w:t>
      </w:r>
      <w:r w:rsidRPr="00B21AF6">
        <w:rPr>
          <w:rFonts w:ascii="Verdana" w:hAnsi="Verdana"/>
          <w:sz w:val="16"/>
        </w:rPr>
        <w:t xml:space="preserve"> Emplenar només en el cas que empreses/entitats del mateix grup empresarial presentin oferta a la present licitació.</w:t>
      </w:r>
    </w:p>
    <w:p w14:paraId="57C596D0" w14:textId="77777777" w:rsidR="009142A7" w:rsidRPr="00F102B3" w:rsidRDefault="009142A7" w:rsidP="00D75789">
      <w:pPr>
        <w:pStyle w:val="Textdenotaapeudepgina"/>
        <w:rPr>
          <w:rFonts w:ascii="Verdana" w:hAnsi="Verdana"/>
          <w:sz w:val="16"/>
        </w:rPr>
      </w:pPr>
    </w:p>
  </w:footnote>
  <w:footnote w:id="5">
    <w:p w14:paraId="52379A54" w14:textId="77777777" w:rsidR="009142A7" w:rsidRPr="00F102B3" w:rsidRDefault="009142A7" w:rsidP="00D75789">
      <w:pPr>
        <w:pStyle w:val="Textdenotaapeudepgina"/>
        <w:rPr>
          <w:rFonts w:ascii="Verdana" w:hAnsi="Verdana"/>
          <w:sz w:val="16"/>
        </w:rPr>
      </w:pPr>
      <w:r w:rsidRPr="00F102B3">
        <w:rPr>
          <w:rFonts w:ascii="Verdana" w:hAnsi="Verdana"/>
          <w:sz w:val="16"/>
          <w:vertAlign w:val="superscript"/>
        </w:rPr>
        <w:t>2</w:t>
      </w:r>
      <w:r w:rsidRPr="00F102B3">
        <w:rPr>
          <w:rFonts w:ascii="Verdana" w:hAnsi="Verdana"/>
          <w:sz w:val="16"/>
        </w:rPr>
        <w:t xml:space="preserve"> En el supòsit que dues o més empreses/entitats presentin oferta amb el compromís de constituir-se formalment en UTE, hauran d’aportar aquesta declaració signada per la representació d’aquelles empreses/entitats que estiguin en el supòsit de la nota de peu anterior.</w:t>
      </w:r>
    </w:p>
    <w:p w14:paraId="3A287084" w14:textId="77777777" w:rsidR="009142A7" w:rsidRPr="00EF1582" w:rsidRDefault="009142A7" w:rsidP="00D75789">
      <w:pPr>
        <w:pStyle w:val="Textdenotaapeudepgina"/>
      </w:pPr>
    </w:p>
  </w:footnote>
  <w:footnote w:id="6">
    <w:p w14:paraId="3C71564A" w14:textId="77777777" w:rsidR="009142A7" w:rsidRPr="008B06B6" w:rsidRDefault="009142A7" w:rsidP="00D75789">
      <w:pPr>
        <w:pStyle w:val="Textdenotaapeudepgina"/>
        <w:rPr>
          <w:rFonts w:ascii="Verdana" w:hAnsi="Verdana"/>
          <w:sz w:val="18"/>
          <w:szCs w:val="18"/>
        </w:rPr>
      </w:pPr>
      <w:r>
        <w:rPr>
          <w:rStyle w:val="Refernciadenotaapeudepgina"/>
        </w:rPr>
        <w:t>1</w:t>
      </w:r>
      <w:r w:rsidRPr="008B06B6">
        <w:rPr>
          <w:rFonts w:ascii="Verdana" w:hAnsi="Verdana"/>
          <w:sz w:val="16"/>
          <w:szCs w:val="18"/>
        </w:rPr>
        <w:t xml:space="preserve"> </w:t>
      </w:r>
      <w:r w:rsidRPr="008B06B6">
        <w:rPr>
          <w:rFonts w:ascii="Verdana" w:hAnsi="Verdana"/>
          <w:sz w:val="16"/>
        </w:rPr>
        <w:t xml:space="preserve">En cas d’Unió Temporal d’Empreses (UTE) cal presentar una </w:t>
      </w:r>
      <w:r>
        <w:rPr>
          <w:rFonts w:ascii="Verdana" w:hAnsi="Verdana"/>
          <w:sz w:val="16"/>
        </w:rPr>
        <w:t>autorització</w:t>
      </w:r>
      <w:r w:rsidRPr="008B06B6">
        <w:rPr>
          <w:rFonts w:ascii="Verdana" w:hAnsi="Verdana"/>
          <w:sz w:val="16"/>
        </w:rPr>
        <w:t xml:space="preserve"> per cadascuna de les empreses/entitats que en formaran part.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ulaambquadrcula"/>
      <w:tblW w:w="6524" w:type="pct"/>
      <w:tblInd w:w="7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536"/>
      <w:gridCol w:w="237"/>
      <w:gridCol w:w="3086"/>
    </w:tblGrid>
    <w:tr w:rsidR="009142A7" w:rsidRPr="00B56846" w14:paraId="2D5369C4" w14:textId="77777777" w:rsidTr="00FE6E81">
      <w:trPr>
        <w:gridAfter w:val="2"/>
        <w:wAfter w:w="1292" w:type="pct"/>
      </w:trPr>
      <w:tc>
        <w:tcPr>
          <w:tcW w:w="3708" w:type="pct"/>
        </w:tcPr>
        <w:p w14:paraId="791B748E" w14:textId="179E2A75" w:rsidR="009142A7" w:rsidRDefault="009142A7" w:rsidP="00523CA2">
          <w:r>
            <w:t xml:space="preserve">                                                                                                          </w:t>
          </w:r>
          <w:r>
            <w:rPr>
              <w:noProof/>
            </w:rPr>
            <w:drawing>
              <wp:inline distT="0" distB="0" distL="0" distR="0" wp14:anchorId="5B9485E5" wp14:editId="6BE1847F">
                <wp:extent cx="1173855" cy="304695"/>
                <wp:effectExtent l="0" t="0" r="7620" b="635"/>
                <wp:docPr id="4" name="Imagen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Imagen 7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3949" cy="33067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4D78762C" wp14:editId="215A561F">
                <wp:simplePos x="0" y="0"/>
                <wp:positionH relativeFrom="page">
                  <wp:posOffset>-196215</wp:posOffset>
                </wp:positionH>
                <wp:positionV relativeFrom="page">
                  <wp:posOffset>8255</wp:posOffset>
                </wp:positionV>
                <wp:extent cx="1200150" cy="333375"/>
                <wp:effectExtent l="19050" t="0" r="0" b="0"/>
                <wp:wrapTight wrapText="bothSides">
                  <wp:wrapPolygon edited="0">
                    <wp:start x="-343" y="0"/>
                    <wp:lineTo x="-343" y="20983"/>
                    <wp:lineTo x="21600" y="20983"/>
                    <wp:lineTo x="21600" y="0"/>
                    <wp:lineTo x="-343" y="0"/>
                  </wp:wrapPolygon>
                </wp:wrapTight>
                <wp:docPr id="3" name="I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00150" cy="333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</w:tr>
    <w:tr w:rsidR="009142A7" w:rsidRPr="00B56846" w14:paraId="4D1C9D64" w14:textId="77777777" w:rsidTr="00FE6E81">
      <w:tc>
        <w:tcPr>
          <w:tcW w:w="3708" w:type="pct"/>
          <w:vAlign w:val="center"/>
        </w:tcPr>
        <w:p w14:paraId="0327D611" w14:textId="77777777" w:rsidR="009142A7" w:rsidRDefault="009142A7" w:rsidP="00FE6E81">
          <w:pPr>
            <w:pStyle w:val="Estil2"/>
          </w:pPr>
        </w:p>
        <w:p w14:paraId="4EA41983" w14:textId="77777777" w:rsidR="009142A7" w:rsidRDefault="009142A7" w:rsidP="00FE6E81">
          <w:pPr>
            <w:pStyle w:val="Estil2"/>
          </w:pPr>
          <w:r>
            <w:t xml:space="preserve">Gerència de Serveis Urbans </w:t>
          </w:r>
          <w:r w:rsidRPr="006766EE">
            <w:t>i Manteniment de l'Espai Públic</w:t>
          </w:r>
        </w:p>
        <w:p w14:paraId="08739381" w14:textId="77777777" w:rsidR="009142A7" w:rsidRPr="00474D4F" w:rsidRDefault="009142A7" w:rsidP="00FE6E81">
          <w:pPr>
            <w:pStyle w:val="Estil2"/>
          </w:pPr>
          <w:r w:rsidRPr="00474D4F">
            <w:t>Parcs i Jardins de Barcelona, Institut Municipal</w:t>
          </w:r>
        </w:p>
        <w:p w14:paraId="29CF93B6" w14:textId="5B8B1EC2" w:rsidR="009142A7" w:rsidRPr="00FE6E81" w:rsidRDefault="009142A7" w:rsidP="00FE6E81">
          <w:pPr>
            <w:pStyle w:val="Estil2"/>
            <w:rPr>
              <w:b w:val="0"/>
            </w:rPr>
          </w:pPr>
          <w:r w:rsidRPr="000613F2">
            <w:rPr>
              <w:b w:val="0"/>
            </w:rPr>
            <w:t>Direcció de Serveis Generals</w:t>
          </w:r>
        </w:p>
        <w:p w14:paraId="740D598B" w14:textId="77777777" w:rsidR="009142A7" w:rsidRPr="00B56846" w:rsidRDefault="009142A7" w:rsidP="004A4801">
          <w:pPr>
            <w:pStyle w:val="Capalera"/>
            <w:tabs>
              <w:tab w:val="clear" w:pos="4252"/>
              <w:tab w:val="clear" w:pos="8504"/>
              <w:tab w:val="left" w:pos="3378"/>
            </w:tabs>
            <w:rPr>
              <w:rFonts w:asciiTheme="minorHAnsi" w:hAnsiTheme="minorHAnsi"/>
              <w:sz w:val="16"/>
              <w:szCs w:val="16"/>
            </w:rPr>
          </w:pPr>
        </w:p>
      </w:tc>
      <w:tc>
        <w:tcPr>
          <w:tcW w:w="92" w:type="pct"/>
          <w:vAlign w:val="center"/>
        </w:tcPr>
        <w:p w14:paraId="3F31256E" w14:textId="77777777" w:rsidR="009142A7" w:rsidRPr="00B56846" w:rsidRDefault="009142A7" w:rsidP="004A4801">
          <w:pPr>
            <w:pStyle w:val="Capalera"/>
            <w:tabs>
              <w:tab w:val="clear" w:pos="4252"/>
              <w:tab w:val="clear" w:pos="8504"/>
              <w:tab w:val="left" w:pos="3378"/>
            </w:tabs>
            <w:jc w:val="center"/>
            <w:rPr>
              <w:rFonts w:asciiTheme="minorHAnsi" w:hAnsiTheme="minorHAnsi"/>
              <w:sz w:val="16"/>
              <w:szCs w:val="16"/>
            </w:rPr>
          </w:pPr>
        </w:p>
      </w:tc>
      <w:tc>
        <w:tcPr>
          <w:tcW w:w="1200" w:type="pct"/>
          <w:vAlign w:val="center"/>
        </w:tcPr>
        <w:p w14:paraId="5B75B138" w14:textId="77777777" w:rsidR="009142A7" w:rsidRPr="00B56846" w:rsidRDefault="009142A7" w:rsidP="004A4801">
          <w:pPr>
            <w:pStyle w:val="Capalera"/>
            <w:tabs>
              <w:tab w:val="clear" w:pos="4252"/>
              <w:tab w:val="clear" w:pos="8504"/>
              <w:tab w:val="left" w:pos="3378"/>
            </w:tabs>
            <w:jc w:val="right"/>
            <w:rPr>
              <w:rFonts w:asciiTheme="minorHAnsi" w:hAnsiTheme="minorHAnsi"/>
              <w:sz w:val="16"/>
              <w:szCs w:val="16"/>
            </w:rPr>
          </w:pPr>
        </w:p>
      </w:tc>
    </w:tr>
  </w:tbl>
  <w:p w14:paraId="5DCEDC52" w14:textId="24500212" w:rsidR="009142A7" w:rsidRPr="00552B59" w:rsidRDefault="009142A7" w:rsidP="007E42FB">
    <w:pPr>
      <w:pStyle w:val="Capaler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00000006"/>
    <w:name w:val="WW8Num2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">
    <w:nsid w:val="0000000E"/>
    <w:multiLevelType w:val="multi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b w:val="0"/>
        <w:bCs w:val="0"/>
        <w:i/>
        <w:iCs/>
        <w:sz w:val="24"/>
        <w:szCs w:val="24"/>
        <w:lang w:val="en-GB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b w:val="0"/>
        <w:bCs w:val="0"/>
        <w:i/>
        <w:iCs/>
        <w:sz w:val="24"/>
        <w:szCs w:val="24"/>
        <w:lang w:val="en-GB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/>
        <w:iCs/>
        <w:sz w:val="24"/>
        <w:szCs w:val="24"/>
        <w:lang w:val="en-GB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">
    <w:nsid w:val="00000011"/>
    <w:multiLevelType w:val="multi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/>
        <w:lang w:val="en-GB"/>
      </w:rPr>
    </w:lvl>
    <w:lvl w:ilvl="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/>
        <w:lang w:val="en-GB"/>
      </w:rPr>
    </w:lvl>
    <w:lvl w:ilvl="2">
      <w:start w:val="1"/>
      <w:numFmt w:val="bullet"/>
      <w:lvlText w:val="▪"/>
      <w:lvlJc w:val="left"/>
      <w:pPr>
        <w:tabs>
          <w:tab w:val="num" w:pos="1789"/>
        </w:tabs>
        <w:ind w:left="1789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509"/>
        </w:tabs>
        <w:ind w:left="2509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869"/>
        </w:tabs>
        <w:ind w:left="2869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589"/>
        </w:tabs>
        <w:ind w:left="3589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949"/>
        </w:tabs>
        <w:ind w:left="3949" w:hanging="360"/>
      </w:pPr>
      <w:rPr>
        <w:rFonts w:ascii="OpenSymbol" w:hAnsi="OpenSymbol"/>
      </w:rPr>
    </w:lvl>
  </w:abstractNum>
  <w:abstractNum w:abstractNumId="3">
    <w:nsid w:val="00000013"/>
    <w:multiLevelType w:val="multi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cs="OpenSymbol"/>
        <w:lang w:val="en-GB"/>
      </w:rPr>
    </w:lvl>
    <w:lvl w:ilvl="1">
      <w:start w:val="1"/>
      <w:numFmt w:val="bullet"/>
      <w:lvlText w:val="◦"/>
      <w:lvlJc w:val="left"/>
      <w:pPr>
        <w:tabs>
          <w:tab w:val="num" w:pos="1429"/>
        </w:tabs>
        <w:ind w:left="1429" w:hanging="360"/>
      </w:pPr>
      <w:rPr>
        <w:rFonts w:ascii="OpenSymbol" w:hAnsi="OpenSymbol" w:cs="OpenSymbol"/>
        <w:lang w:val="en-GB"/>
      </w:rPr>
    </w:lvl>
    <w:lvl w:ilvl="2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cs="OpenSymbol"/>
        <w:lang w:val="en-GB"/>
      </w:rPr>
    </w:lvl>
    <w:lvl w:ilvl="3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cs="OpenSymbol"/>
        <w:lang w:val="en-GB"/>
      </w:rPr>
    </w:lvl>
    <w:lvl w:ilvl="4">
      <w:start w:val="1"/>
      <w:numFmt w:val="bullet"/>
      <w:lvlText w:val="◦"/>
      <w:lvlJc w:val="left"/>
      <w:pPr>
        <w:tabs>
          <w:tab w:val="num" w:pos="2509"/>
        </w:tabs>
        <w:ind w:left="2509" w:hanging="360"/>
      </w:pPr>
      <w:rPr>
        <w:rFonts w:ascii="OpenSymbol" w:hAnsi="OpenSymbol" w:cs="OpenSymbol"/>
        <w:lang w:val="en-GB"/>
      </w:rPr>
    </w:lvl>
    <w:lvl w:ilvl="5">
      <w:start w:val="1"/>
      <w:numFmt w:val="bullet"/>
      <w:lvlText w:val="▪"/>
      <w:lvlJc w:val="left"/>
      <w:pPr>
        <w:tabs>
          <w:tab w:val="num" w:pos="2869"/>
        </w:tabs>
        <w:ind w:left="2869" w:hanging="360"/>
      </w:pPr>
      <w:rPr>
        <w:rFonts w:ascii="OpenSymbol" w:hAnsi="OpenSymbol" w:cs="OpenSymbol"/>
        <w:lang w:val="en-GB"/>
      </w:rPr>
    </w:lvl>
    <w:lvl w:ilvl="6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cs="OpenSymbol"/>
        <w:lang w:val="en-GB"/>
      </w:rPr>
    </w:lvl>
    <w:lvl w:ilvl="7">
      <w:start w:val="1"/>
      <w:numFmt w:val="bullet"/>
      <w:lvlText w:val="◦"/>
      <w:lvlJc w:val="left"/>
      <w:pPr>
        <w:tabs>
          <w:tab w:val="num" w:pos="3589"/>
        </w:tabs>
        <w:ind w:left="3589" w:hanging="360"/>
      </w:pPr>
      <w:rPr>
        <w:rFonts w:ascii="OpenSymbol" w:hAnsi="OpenSymbol" w:cs="OpenSymbol"/>
        <w:lang w:val="en-GB"/>
      </w:rPr>
    </w:lvl>
    <w:lvl w:ilvl="8">
      <w:start w:val="1"/>
      <w:numFmt w:val="bullet"/>
      <w:lvlText w:val="▪"/>
      <w:lvlJc w:val="left"/>
      <w:pPr>
        <w:tabs>
          <w:tab w:val="num" w:pos="3949"/>
        </w:tabs>
        <w:ind w:left="3949" w:hanging="360"/>
      </w:pPr>
      <w:rPr>
        <w:rFonts w:ascii="OpenSymbol" w:hAnsi="OpenSymbol" w:cs="OpenSymbol"/>
        <w:lang w:val="en-GB"/>
      </w:rPr>
    </w:lvl>
  </w:abstractNum>
  <w:abstractNum w:abstractNumId="4">
    <w:nsid w:val="00000015"/>
    <w:multiLevelType w:val="multilevel"/>
    <w:tmpl w:val="00000015"/>
    <w:name w:val="WW8Num21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429"/>
        </w:tabs>
        <w:ind w:left="1429" w:hanging="360"/>
      </w:pPr>
      <w:rPr>
        <w:rFonts w:ascii="OpenSymbol" w:hAnsi="OpenSymbol" w:cs="OpenSymbol"/>
        <w:lang w:val="en-GB"/>
      </w:rPr>
    </w:lvl>
    <w:lvl w:ilvl="2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509"/>
        </w:tabs>
        <w:ind w:left="2509" w:hanging="360"/>
      </w:pPr>
      <w:rPr>
        <w:rFonts w:ascii="OpenSymbol" w:hAnsi="OpenSymbol" w:cs="OpenSymbol"/>
        <w:lang w:val="en-GB"/>
      </w:rPr>
    </w:lvl>
    <w:lvl w:ilvl="5">
      <w:start w:val="1"/>
      <w:numFmt w:val="bullet"/>
      <w:lvlText w:val="▪"/>
      <w:lvlJc w:val="left"/>
      <w:pPr>
        <w:tabs>
          <w:tab w:val="num" w:pos="2869"/>
        </w:tabs>
        <w:ind w:left="2869" w:hanging="360"/>
      </w:pPr>
      <w:rPr>
        <w:rFonts w:ascii="OpenSymbol" w:hAnsi="OpenSymbol" w:cs="OpenSymbol"/>
        <w:lang w:val="en-GB"/>
      </w:rPr>
    </w:lvl>
    <w:lvl w:ilvl="6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589"/>
        </w:tabs>
        <w:ind w:left="3589" w:hanging="360"/>
      </w:pPr>
      <w:rPr>
        <w:rFonts w:ascii="OpenSymbol" w:hAnsi="OpenSymbol" w:cs="OpenSymbol"/>
        <w:lang w:val="en-GB"/>
      </w:rPr>
    </w:lvl>
    <w:lvl w:ilvl="8">
      <w:start w:val="1"/>
      <w:numFmt w:val="bullet"/>
      <w:lvlText w:val="▪"/>
      <w:lvlJc w:val="left"/>
      <w:pPr>
        <w:tabs>
          <w:tab w:val="num" w:pos="3949"/>
        </w:tabs>
        <w:ind w:left="3949" w:hanging="360"/>
      </w:pPr>
      <w:rPr>
        <w:rFonts w:ascii="OpenSymbol" w:hAnsi="OpenSymbol" w:cs="OpenSymbol"/>
        <w:lang w:val="en-GB"/>
      </w:rPr>
    </w:lvl>
  </w:abstractNum>
  <w:abstractNum w:abstractNumId="5">
    <w:nsid w:val="00000017"/>
    <w:multiLevelType w:val="multi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lang w:val="en-GB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  <w:lang w:val="en-GB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  <w:lang w:val="en-GB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lang w:val="en-GB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  <w:lang w:val="en-GB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  <w:lang w:val="en-GB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lang w:val="en-GB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  <w:lang w:val="en-GB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  <w:lang w:val="en-GB"/>
      </w:rPr>
    </w:lvl>
  </w:abstractNum>
  <w:abstractNum w:abstractNumId="6">
    <w:nsid w:val="0000001A"/>
    <w:multiLevelType w:val="multilevel"/>
    <w:tmpl w:val="95FA3AB4"/>
    <w:name w:val="WW8Num26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lang w:val="en-GB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0000001C"/>
    <w:multiLevelType w:val="multilevel"/>
    <w:tmpl w:val="0000001C"/>
    <w:name w:val="WW8Num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lang w:val="en-GB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lang w:val="en-GB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lang w:val="en-GB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8">
    <w:nsid w:val="04013890"/>
    <w:multiLevelType w:val="hybridMultilevel"/>
    <w:tmpl w:val="E81AD316"/>
    <w:lvl w:ilvl="0" w:tplc="04030011">
      <w:start w:val="1"/>
      <w:numFmt w:val="decimal"/>
      <w:lvlText w:val="%1)"/>
      <w:lvlJc w:val="left"/>
      <w:pPr>
        <w:ind w:left="720" w:hanging="360"/>
      </w:pPr>
      <w:rPr>
        <w:b/>
        <w:i w:val="0"/>
        <w:sz w:val="20"/>
        <w:szCs w:val="20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4445B16"/>
    <w:multiLevelType w:val="hybridMultilevel"/>
    <w:tmpl w:val="373EC8F2"/>
    <w:lvl w:ilvl="0" w:tplc="040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05E12A89"/>
    <w:multiLevelType w:val="hybridMultilevel"/>
    <w:tmpl w:val="EDCE97D4"/>
    <w:lvl w:ilvl="0" w:tplc="0403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0C181E24"/>
    <w:multiLevelType w:val="hybridMultilevel"/>
    <w:tmpl w:val="2848B6BC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82E5BD1"/>
    <w:multiLevelType w:val="singleLevel"/>
    <w:tmpl w:val="153E594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3">
    <w:nsid w:val="1C202EAA"/>
    <w:multiLevelType w:val="hybridMultilevel"/>
    <w:tmpl w:val="EC3A0F3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34559B2"/>
    <w:multiLevelType w:val="hybridMultilevel"/>
    <w:tmpl w:val="84A06C9A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7122238"/>
    <w:multiLevelType w:val="hybridMultilevel"/>
    <w:tmpl w:val="E02813FE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CE03D14"/>
    <w:multiLevelType w:val="multilevel"/>
    <w:tmpl w:val="9E06B8F4"/>
    <w:lvl w:ilvl="0">
      <w:start w:val="1"/>
      <w:numFmt w:val="decimal"/>
      <w:lvlText w:val="%1."/>
      <w:lvlJc w:val="left"/>
      <w:pPr>
        <w:ind w:left="1080" w:hanging="7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b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/>
        <w:i w:val="0"/>
        <w:strike w:val="0"/>
        <w:dstrike w:val="0"/>
        <w:sz w:val="20"/>
        <w:szCs w:val="20"/>
        <w:u w:val="none"/>
        <w:effect w:val="none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b/>
      </w:rPr>
    </w:lvl>
  </w:abstractNum>
  <w:abstractNum w:abstractNumId="17">
    <w:nsid w:val="37876C87"/>
    <w:multiLevelType w:val="hybridMultilevel"/>
    <w:tmpl w:val="938846D8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5B335F"/>
    <w:multiLevelType w:val="hybridMultilevel"/>
    <w:tmpl w:val="0C6E196A"/>
    <w:lvl w:ilvl="0" w:tplc="E0B8ACF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1F0AEF"/>
    <w:multiLevelType w:val="hybridMultilevel"/>
    <w:tmpl w:val="2EA01A54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9467A43"/>
    <w:multiLevelType w:val="singleLevel"/>
    <w:tmpl w:val="0C0A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3D4E0A1B"/>
    <w:multiLevelType w:val="hybridMultilevel"/>
    <w:tmpl w:val="B29A5AC6"/>
    <w:lvl w:ilvl="0" w:tplc="E28CD750">
      <w:start w:val="1"/>
      <w:numFmt w:val="bullet"/>
      <w:lvlText w:val="-"/>
      <w:lvlJc w:val="left"/>
      <w:pPr>
        <w:ind w:left="720" w:hanging="360"/>
      </w:p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E5800FF"/>
    <w:multiLevelType w:val="hybridMultilevel"/>
    <w:tmpl w:val="E412080E"/>
    <w:lvl w:ilvl="0" w:tplc="37C6FE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7A30994"/>
    <w:multiLevelType w:val="hybridMultilevel"/>
    <w:tmpl w:val="4282F7FE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BEA0F58"/>
    <w:multiLevelType w:val="hybridMultilevel"/>
    <w:tmpl w:val="B6544CE4"/>
    <w:lvl w:ilvl="0" w:tplc="04030017">
      <w:start w:val="1"/>
      <w:numFmt w:val="lowerLetter"/>
      <w:lvlText w:val="%1)"/>
      <w:lvlJc w:val="left"/>
      <w:pPr>
        <w:ind w:left="1068" w:hanging="360"/>
      </w:pPr>
    </w:lvl>
    <w:lvl w:ilvl="1" w:tplc="04030019" w:tentative="1">
      <w:start w:val="1"/>
      <w:numFmt w:val="lowerLetter"/>
      <w:lvlText w:val="%2."/>
      <w:lvlJc w:val="left"/>
      <w:pPr>
        <w:ind w:left="1788" w:hanging="360"/>
      </w:pPr>
    </w:lvl>
    <w:lvl w:ilvl="2" w:tplc="0403001B" w:tentative="1">
      <w:start w:val="1"/>
      <w:numFmt w:val="lowerRoman"/>
      <w:lvlText w:val="%3."/>
      <w:lvlJc w:val="right"/>
      <w:pPr>
        <w:ind w:left="2508" w:hanging="180"/>
      </w:pPr>
    </w:lvl>
    <w:lvl w:ilvl="3" w:tplc="0403000F" w:tentative="1">
      <w:start w:val="1"/>
      <w:numFmt w:val="decimal"/>
      <w:lvlText w:val="%4."/>
      <w:lvlJc w:val="left"/>
      <w:pPr>
        <w:ind w:left="3228" w:hanging="360"/>
      </w:pPr>
    </w:lvl>
    <w:lvl w:ilvl="4" w:tplc="04030019" w:tentative="1">
      <w:start w:val="1"/>
      <w:numFmt w:val="lowerLetter"/>
      <w:lvlText w:val="%5."/>
      <w:lvlJc w:val="left"/>
      <w:pPr>
        <w:ind w:left="3948" w:hanging="360"/>
      </w:pPr>
    </w:lvl>
    <w:lvl w:ilvl="5" w:tplc="0403001B" w:tentative="1">
      <w:start w:val="1"/>
      <w:numFmt w:val="lowerRoman"/>
      <w:lvlText w:val="%6."/>
      <w:lvlJc w:val="right"/>
      <w:pPr>
        <w:ind w:left="4668" w:hanging="180"/>
      </w:pPr>
    </w:lvl>
    <w:lvl w:ilvl="6" w:tplc="0403000F" w:tentative="1">
      <w:start w:val="1"/>
      <w:numFmt w:val="decimal"/>
      <w:lvlText w:val="%7."/>
      <w:lvlJc w:val="left"/>
      <w:pPr>
        <w:ind w:left="5388" w:hanging="360"/>
      </w:pPr>
    </w:lvl>
    <w:lvl w:ilvl="7" w:tplc="04030019" w:tentative="1">
      <w:start w:val="1"/>
      <w:numFmt w:val="lowerLetter"/>
      <w:lvlText w:val="%8."/>
      <w:lvlJc w:val="left"/>
      <w:pPr>
        <w:ind w:left="6108" w:hanging="360"/>
      </w:pPr>
    </w:lvl>
    <w:lvl w:ilvl="8" w:tplc="040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4C4C4617"/>
    <w:multiLevelType w:val="multilevel"/>
    <w:tmpl w:val="6D0AA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2037F20"/>
    <w:multiLevelType w:val="hybridMultilevel"/>
    <w:tmpl w:val="A4329886"/>
    <w:lvl w:ilvl="0" w:tplc="37C6FE0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>
    <w:nsid w:val="538B2F97"/>
    <w:multiLevelType w:val="hybridMultilevel"/>
    <w:tmpl w:val="D35047BC"/>
    <w:lvl w:ilvl="0" w:tplc="37C6FE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6011FD6"/>
    <w:multiLevelType w:val="hybridMultilevel"/>
    <w:tmpl w:val="DE202D10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>
      <w:start w:val="1"/>
      <w:numFmt w:val="lowerRoman"/>
      <w:lvlText w:val="%3."/>
      <w:lvlJc w:val="right"/>
      <w:pPr>
        <w:ind w:left="2160" w:hanging="180"/>
      </w:pPr>
    </w:lvl>
    <w:lvl w:ilvl="3" w:tplc="0403000F">
      <w:start w:val="1"/>
      <w:numFmt w:val="decimal"/>
      <w:lvlText w:val="%4."/>
      <w:lvlJc w:val="left"/>
      <w:pPr>
        <w:ind w:left="2880" w:hanging="360"/>
      </w:pPr>
    </w:lvl>
    <w:lvl w:ilvl="4" w:tplc="04030019">
      <w:start w:val="1"/>
      <w:numFmt w:val="lowerLetter"/>
      <w:lvlText w:val="%5."/>
      <w:lvlJc w:val="left"/>
      <w:pPr>
        <w:ind w:left="3600" w:hanging="360"/>
      </w:pPr>
    </w:lvl>
    <w:lvl w:ilvl="5" w:tplc="0403001B">
      <w:start w:val="1"/>
      <w:numFmt w:val="lowerRoman"/>
      <w:lvlText w:val="%6."/>
      <w:lvlJc w:val="right"/>
      <w:pPr>
        <w:ind w:left="4320" w:hanging="180"/>
      </w:pPr>
    </w:lvl>
    <w:lvl w:ilvl="6" w:tplc="0403000F">
      <w:start w:val="1"/>
      <w:numFmt w:val="decimal"/>
      <w:lvlText w:val="%7."/>
      <w:lvlJc w:val="left"/>
      <w:pPr>
        <w:ind w:left="5040" w:hanging="360"/>
      </w:pPr>
    </w:lvl>
    <w:lvl w:ilvl="7" w:tplc="04030019">
      <w:start w:val="1"/>
      <w:numFmt w:val="lowerLetter"/>
      <w:lvlText w:val="%8."/>
      <w:lvlJc w:val="left"/>
      <w:pPr>
        <w:ind w:left="5760" w:hanging="360"/>
      </w:pPr>
    </w:lvl>
    <w:lvl w:ilvl="8" w:tplc="0403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CA154C2"/>
    <w:multiLevelType w:val="hybridMultilevel"/>
    <w:tmpl w:val="D5C2F908"/>
    <w:lvl w:ilvl="0" w:tplc="040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2DC5B13"/>
    <w:multiLevelType w:val="singleLevel"/>
    <w:tmpl w:val="E0B8ACF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1">
    <w:nsid w:val="6531516D"/>
    <w:multiLevelType w:val="hybridMultilevel"/>
    <w:tmpl w:val="0C64D950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8584146"/>
    <w:multiLevelType w:val="multilevel"/>
    <w:tmpl w:val="C396F9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D4946F8"/>
    <w:multiLevelType w:val="hybridMultilevel"/>
    <w:tmpl w:val="9AA66DB4"/>
    <w:lvl w:ilvl="0" w:tplc="37C6FE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1E53644"/>
    <w:multiLevelType w:val="hybridMultilevel"/>
    <w:tmpl w:val="3B36E57C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94E046B"/>
    <w:multiLevelType w:val="hybridMultilevel"/>
    <w:tmpl w:val="D8608BD2"/>
    <w:lvl w:ilvl="0" w:tplc="38BCF5F2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9614A29"/>
    <w:multiLevelType w:val="multilevel"/>
    <w:tmpl w:val="3C14280E"/>
    <w:lvl w:ilvl="0">
      <w:start w:val="1"/>
      <w:numFmt w:val="lowerLetter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6"/>
  </w:num>
  <w:num w:numId="3">
    <w:abstractNumId w:val="30"/>
  </w:num>
  <w:num w:numId="4">
    <w:abstractNumId w:val="20"/>
  </w:num>
  <w:num w:numId="5">
    <w:abstractNumId w:val="35"/>
  </w:num>
  <w:num w:numId="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11"/>
  </w:num>
  <w:num w:numId="12">
    <w:abstractNumId w:val="18"/>
  </w:num>
  <w:num w:numId="13">
    <w:abstractNumId w:val="24"/>
  </w:num>
  <w:num w:numId="14">
    <w:abstractNumId w:val="23"/>
  </w:num>
  <w:num w:numId="15">
    <w:abstractNumId w:val="34"/>
  </w:num>
  <w:num w:numId="16">
    <w:abstractNumId w:val="10"/>
  </w:num>
  <w:num w:numId="17">
    <w:abstractNumId w:val="8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</w:num>
  <w:num w:numId="20">
    <w:abstractNumId w:val="31"/>
  </w:num>
  <w:num w:numId="21">
    <w:abstractNumId w:val="14"/>
  </w:num>
  <w:num w:numId="22">
    <w:abstractNumId w:val="26"/>
  </w:num>
  <w:num w:numId="23">
    <w:abstractNumId w:val="33"/>
  </w:num>
  <w:num w:numId="24">
    <w:abstractNumId w:val="22"/>
  </w:num>
  <w:num w:numId="25">
    <w:abstractNumId w:val="27"/>
  </w:num>
  <w:num w:numId="26">
    <w:abstractNumId w:val="9"/>
  </w:num>
  <w:num w:numId="27">
    <w:abstractNumId w:val="15"/>
  </w:num>
  <w:num w:numId="28">
    <w:abstractNumId w:val="13"/>
  </w:num>
  <w:num w:numId="29">
    <w:abstractNumId w:val="2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27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CD2"/>
    <w:rsid w:val="00000D54"/>
    <w:rsid w:val="0000107B"/>
    <w:rsid w:val="00001905"/>
    <w:rsid w:val="00001990"/>
    <w:rsid w:val="00001A3C"/>
    <w:rsid w:val="00001CB7"/>
    <w:rsid w:val="00002379"/>
    <w:rsid w:val="000041D7"/>
    <w:rsid w:val="00004406"/>
    <w:rsid w:val="0000466B"/>
    <w:rsid w:val="000047DD"/>
    <w:rsid w:val="00005F55"/>
    <w:rsid w:val="000064DF"/>
    <w:rsid w:val="00006A5A"/>
    <w:rsid w:val="00006AF8"/>
    <w:rsid w:val="00010C34"/>
    <w:rsid w:val="000112DF"/>
    <w:rsid w:val="00011959"/>
    <w:rsid w:val="00011A62"/>
    <w:rsid w:val="00011C1B"/>
    <w:rsid w:val="00012667"/>
    <w:rsid w:val="00014405"/>
    <w:rsid w:val="0001466B"/>
    <w:rsid w:val="000146DD"/>
    <w:rsid w:val="000153E3"/>
    <w:rsid w:val="00015579"/>
    <w:rsid w:val="000167C7"/>
    <w:rsid w:val="0001721D"/>
    <w:rsid w:val="000174BF"/>
    <w:rsid w:val="000204DC"/>
    <w:rsid w:val="000205AA"/>
    <w:rsid w:val="00022BA7"/>
    <w:rsid w:val="000301DC"/>
    <w:rsid w:val="000313CA"/>
    <w:rsid w:val="00035419"/>
    <w:rsid w:val="00036172"/>
    <w:rsid w:val="00037B75"/>
    <w:rsid w:val="00037F06"/>
    <w:rsid w:val="00037FD5"/>
    <w:rsid w:val="0004182F"/>
    <w:rsid w:val="00042A6A"/>
    <w:rsid w:val="00043349"/>
    <w:rsid w:val="00044E19"/>
    <w:rsid w:val="000466BD"/>
    <w:rsid w:val="000470DB"/>
    <w:rsid w:val="0005034C"/>
    <w:rsid w:val="00051FC5"/>
    <w:rsid w:val="000524CD"/>
    <w:rsid w:val="00052883"/>
    <w:rsid w:val="00054B9E"/>
    <w:rsid w:val="00055E83"/>
    <w:rsid w:val="000570EB"/>
    <w:rsid w:val="00057B08"/>
    <w:rsid w:val="00057CC0"/>
    <w:rsid w:val="00060045"/>
    <w:rsid w:val="00061798"/>
    <w:rsid w:val="000617A4"/>
    <w:rsid w:val="00062008"/>
    <w:rsid w:val="00063255"/>
    <w:rsid w:val="00063E44"/>
    <w:rsid w:val="000655F9"/>
    <w:rsid w:val="000657ED"/>
    <w:rsid w:val="0006615C"/>
    <w:rsid w:val="00066C91"/>
    <w:rsid w:val="00067312"/>
    <w:rsid w:val="00070A01"/>
    <w:rsid w:val="00070BE3"/>
    <w:rsid w:val="00071424"/>
    <w:rsid w:val="0007154A"/>
    <w:rsid w:val="0007268A"/>
    <w:rsid w:val="00072B0E"/>
    <w:rsid w:val="00073B4C"/>
    <w:rsid w:val="00073B89"/>
    <w:rsid w:val="00073E22"/>
    <w:rsid w:val="000748A8"/>
    <w:rsid w:val="0007584D"/>
    <w:rsid w:val="00076C15"/>
    <w:rsid w:val="00080F57"/>
    <w:rsid w:val="000812CA"/>
    <w:rsid w:val="00081C8F"/>
    <w:rsid w:val="0008328C"/>
    <w:rsid w:val="0008470B"/>
    <w:rsid w:val="00084D40"/>
    <w:rsid w:val="0008510B"/>
    <w:rsid w:val="000861DE"/>
    <w:rsid w:val="000872D9"/>
    <w:rsid w:val="00093123"/>
    <w:rsid w:val="00093F79"/>
    <w:rsid w:val="00094040"/>
    <w:rsid w:val="000948F7"/>
    <w:rsid w:val="00094D45"/>
    <w:rsid w:val="00095320"/>
    <w:rsid w:val="00096DB2"/>
    <w:rsid w:val="00097FFB"/>
    <w:rsid w:val="000A0ECE"/>
    <w:rsid w:val="000A1E4A"/>
    <w:rsid w:val="000A3AEF"/>
    <w:rsid w:val="000A45F4"/>
    <w:rsid w:val="000A5001"/>
    <w:rsid w:val="000A5D08"/>
    <w:rsid w:val="000A5DB2"/>
    <w:rsid w:val="000A5E7E"/>
    <w:rsid w:val="000A75CC"/>
    <w:rsid w:val="000B08EF"/>
    <w:rsid w:val="000B0B38"/>
    <w:rsid w:val="000B25E9"/>
    <w:rsid w:val="000B342B"/>
    <w:rsid w:val="000B380C"/>
    <w:rsid w:val="000B3FAA"/>
    <w:rsid w:val="000B45B1"/>
    <w:rsid w:val="000B4630"/>
    <w:rsid w:val="000B47F9"/>
    <w:rsid w:val="000B5A94"/>
    <w:rsid w:val="000B65E8"/>
    <w:rsid w:val="000B66FB"/>
    <w:rsid w:val="000C1815"/>
    <w:rsid w:val="000C4DD6"/>
    <w:rsid w:val="000C6595"/>
    <w:rsid w:val="000D09B6"/>
    <w:rsid w:val="000D0ACE"/>
    <w:rsid w:val="000D13ED"/>
    <w:rsid w:val="000D311D"/>
    <w:rsid w:val="000D5415"/>
    <w:rsid w:val="000D6799"/>
    <w:rsid w:val="000D7C44"/>
    <w:rsid w:val="000E0159"/>
    <w:rsid w:val="000E141A"/>
    <w:rsid w:val="000E2412"/>
    <w:rsid w:val="000E31E4"/>
    <w:rsid w:val="000E41DF"/>
    <w:rsid w:val="000E5C1C"/>
    <w:rsid w:val="000E6A84"/>
    <w:rsid w:val="000E758C"/>
    <w:rsid w:val="000E7AD4"/>
    <w:rsid w:val="000F0872"/>
    <w:rsid w:val="000F0A23"/>
    <w:rsid w:val="000F0DC1"/>
    <w:rsid w:val="000F187B"/>
    <w:rsid w:val="000F1895"/>
    <w:rsid w:val="000F375E"/>
    <w:rsid w:val="000F4B7E"/>
    <w:rsid w:val="000F4D28"/>
    <w:rsid w:val="000F5178"/>
    <w:rsid w:val="000F5735"/>
    <w:rsid w:val="000F68E8"/>
    <w:rsid w:val="00100D68"/>
    <w:rsid w:val="00101FA1"/>
    <w:rsid w:val="0010342B"/>
    <w:rsid w:val="001039A9"/>
    <w:rsid w:val="00103F95"/>
    <w:rsid w:val="00104998"/>
    <w:rsid w:val="00104ED8"/>
    <w:rsid w:val="00107DD0"/>
    <w:rsid w:val="00110618"/>
    <w:rsid w:val="00114A1C"/>
    <w:rsid w:val="0011651B"/>
    <w:rsid w:val="001173F0"/>
    <w:rsid w:val="0012066F"/>
    <w:rsid w:val="00121760"/>
    <w:rsid w:val="00124DF6"/>
    <w:rsid w:val="00124E24"/>
    <w:rsid w:val="00125807"/>
    <w:rsid w:val="00125832"/>
    <w:rsid w:val="00125966"/>
    <w:rsid w:val="0012596A"/>
    <w:rsid w:val="00125BB9"/>
    <w:rsid w:val="001265DD"/>
    <w:rsid w:val="00127532"/>
    <w:rsid w:val="00127584"/>
    <w:rsid w:val="001314DF"/>
    <w:rsid w:val="00132AFC"/>
    <w:rsid w:val="0013301D"/>
    <w:rsid w:val="00134D85"/>
    <w:rsid w:val="0013574B"/>
    <w:rsid w:val="001359FE"/>
    <w:rsid w:val="00140A47"/>
    <w:rsid w:val="001412DD"/>
    <w:rsid w:val="00141A49"/>
    <w:rsid w:val="001422CC"/>
    <w:rsid w:val="0014245B"/>
    <w:rsid w:val="001432EF"/>
    <w:rsid w:val="00143ACC"/>
    <w:rsid w:val="00143ECF"/>
    <w:rsid w:val="00144625"/>
    <w:rsid w:val="001447C6"/>
    <w:rsid w:val="001451BD"/>
    <w:rsid w:val="00146639"/>
    <w:rsid w:val="00146750"/>
    <w:rsid w:val="00146862"/>
    <w:rsid w:val="00146896"/>
    <w:rsid w:val="00146A34"/>
    <w:rsid w:val="00146CA9"/>
    <w:rsid w:val="00146F7F"/>
    <w:rsid w:val="00150B75"/>
    <w:rsid w:val="00150BC9"/>
    <w:rsid w:val="00150CE5"/>
    <w:rsid w:val="00152CF6"/>
    <w:rsid w:val="00152E24"/>
    <w:rsid w:val="0015490E"/>
    <w:rsid w:val="001565FF"/>
    <w:rsid w:val="0015731C"/>
    <w:rsid w:val="001576C9"/>
    <w:rsid w:val="00157AFD"/>
    <w:rsid w:val="00161225"/>
    <w:rsid w:val="00162E02"/>
    <w:rsid w:val="001630C0"/>
    <w:rsid w:val="001642F7"/>
    <w:rsid w:val="001647BF"/>
    <w:rsid w:val="00164A43"/>
    <w:rsid w:val="0016524E"/>
    <w:rsid w:val="00165279"/>
    <w:rsid w:val="001674F3"/>
    <w:rsid w:val="001721A6"/>
    <w:rsid w:val="001749E8"/>
    <w:rsid w:val="00174F40"/>
    <w:rsid w:val="00175CBC"/>
    <w:rsid w:val="001762DE"/>
    <w:rsid w:val="00177298"/>
    <w:rsid w:val="0017746E"/>
    <w:rsid w:val="00177506"/>
    <w:rsid w:val="001825AB"/>
    <w:rsid w:val="0018373B"/>
    <w:rsid w:val="00183805"/>
    <w:rsid w:val="00185C04"/>
    <w:rsid w:val="00186492"/>
    <w:rsid w:val="00186BC8"/>
    <w:rsid w:val="0018724C"/>
    <w:rsid w:val="001903DD"/>
    <w:rsid w:val="001904BD"/>
    <w:rsid w:val="00191315"/>
    <w:rsid w:val="001933AB"/>
    <w:rsid w:val="00193932"/>
    <w:rsid w:val="00193BFD"/>
    <w:rsid w:val="00196433"/>
    <w:rsid w:val="001970A8"/>
    <w:rsid w:val="0019782A"/>
    <w:rsid w:val="001A0341"/>
    <w:rsid w:val="001A1DD4"/>
    <w:rsid w:val="001A2967"/>
    <w:rsid w:val="001A29CD"/>
    <w:rsid w:val="001A4891"/>
    <w:rsid w:val="001A4CE5"/>
    <w:rsid w:val="001A54EC"/>
    <w:rsid w:val="001A62A4"/>
    <w:rsid w:val="001A671D"/>
    <w:rsid w:val="001A7E30"/>
    <w:rsid w:val="001B2302"/>
    <w:rsid w:val="001B2906"/>
    <w:rsid w:val="001B2D35"/>
    <w:rsid w:val="001B3068"/>
    <w:rsid w:val="001B4795"/>
    <w:rsid w:val="001B59AE"/>
    <w:rsid w:val="001B6287"/>
    <w:rsid w:val="001B63EF"/>
    <w:rsid w:val="001B735D"/>
    <w:rsid w:val="001C1150"/>
    <w:rsid w:val="001C12CA"/>
    <w:rsid w:val="001C1B40"/>
    <w:rsid w:val="001C1D46"/>
    <w:rsid w:val="001C24B3"/>
    <w:rsid w:val="001C3AB7"/>
    <w:rsid w:val="001C4754"/>
    <w:rsid w:val="001C526C"/>
    <w:rsid w:val="001C5EB2"/>
    <w:rsid w:val="001C6726"/>
    <w:rsid w:val="001C707E"/>
    <w:rsid w:val="001D0B8E"/>
    <w:rsid w:val="001D0F67"/>
    <w:rsid w:val="001D1C16"/>
    <w:rsid w:val="001D2344"/>
    <w:rsid w:val="001D3984"/>
    <w:rsid w:val="001D46A8"/>
    <w:rsid w:val="001D5003"/>
    <w:rsid w:val="001D596B"/>
    <w:rsid w:val="001D59DE"/>
    <w:rsid w:val="001D59FE"/>
    <w:rsid w:val="001D5F50"/>
    <w:rsid w:val="001D602B"/>
    <w:rsid w:val="001D621B"/>
    <w:rsid w:val="001E0EA3"/>
    <w:rsid w:val="001E266F"/>
    <w:rsid w:val="001E26F8"/>
    <w:rsid w:val="001E288A"/>
    <w:rsid w:val="001E3BD4"/>
    <w:rsid w:val="001E4B58"/>
    <w:rsid w:val="001E6817"/>
    <w:rsid w:val="001E75E1"/>
    <w:rsid w:val="001F100B"/>
    <w:rsid w:val="001F1CAE"/>
    <w:rsid w:val="001F2116"/>
    <w:rsid w:val="001F420B"/>
    <w:rsid w:val="0020228C"/>
    <w:rsid w:val="00205306"/>
    <w:rsid w:val="002055BC"/>
    <w:rsid w:val="002059E8"/>
    <w:rsid w:val="00205A82"/>
    <w:rsid w:val="00206710"/>
    <w:rsid w:val="0020689F"/>
    <w:rsid w:val="00206FF2"/>
    <w:rsid w:val="002073AB"/>
    <w:rsid w:val="00207C1D"/>
    <w:rsid w:val="00210101"/>
    <w:rsid w:val="0021075B"/>
    <w:rsid w:val="00211A5A"/>
    <w:rsid w:val="0021654B"/>
    <w:rsid w:val="00216550"/>
    <w:rsid w:val="00217765"/>
    <w:rsid w:val="00217CAE"/>
    <w:rsid w:val="00221DBD"/>
    <w:rsid w:val="002221AD"/>
    <w:rsid w:val="00222F2F"/>
    <w:rsid w:val="0022325C"/>
    <w:rsid w:val="00223AED"/>
    <w:rsid w:val="00223ED6"/>
    <w:rsid w:val="0022440C"/>
    <w:rsid w:val="00224A09"/>
    <w:rsid w:val="002260B6"/>
    <w:rsid w:val="002261C2"/>
    <w:rsid w:val="00230EFB"/>
    <w:rsid w:val="00234638"/>
    <w:rsid w:val="0023471C"/>
    <w:rsid w:val="0023481A"/>
    <w:rsid w:val="002348F1"/>
    <w:rsid w:val="00235BD3"/>
    <w:rsid w:val="00236271"/>
    <w:rsid w:val="002366A1"/>
    <w:rsid w:val="0024055F"/>
    <w:rsid w:val="002419C3"/>
    <w:rsid w:val="00241E81"/>
    <w:rsid w:val="00242325"/>
    <w:rsid w:val="00242426"/>
    <w:rsid w:val="0024243E"/>
    <w:rsid w:val="00242D65"/>
    <w:rsid w:val="00244036"/>
    <w:rsid w:val="002459A4"/>
    <w:rsid w:val="00246179"/>
    <w:rsid w:val="00246DB7"/>
    <w:rsid w:val="0025016C"/>
    <w:rsid w:val="0025043C"/>
    <w:rsid w:val="002505F9"/>
    <w:rsid w:val="00250A52"/>
    <w:rsid w:val="00251E34"/>
    <w:rsid w:val="00252315"/>
    <w:rsid w:val="0025247E"/>
    <w:rsid w:val="00253716"/>
    <w:rsid w:val="00254267"/>
    <w:rsid w:val="00254E9F"/>
    <w:rsid w:val="002550E1"/>
    <w:rsid w:val="002568FC"/>
    <w:rsid w:val="002570F0"/>
    <w:rsid w:val="00257869"/>
    <w:rsid w:val="00260D8B"/>
    <w:rsid w:val="00261FFF"/>
    <w:rsid w:val="002622E1"/>
    <w:rsid w:val="00262714"/>
    <w:rsid w:val="00263C26"/>
    <w:rsid w:val="00263CB4"/>
    <w:rsid w:val="00263E85"/>
    <w:rsid w:val="00264ABC"/>
    <w:rsid w:val="002664D7"/>
    <w:rsid w:val="00266526"/>
    <w:rsid w:val="002672CC"/>
    <w:rsid w:val="002708C4"/>
    <w:rsid w:val="00271D38"/>
    <w:rsid w:val="00271FDD"/>
    <w:rsid w:val="002723A9"/>
    <w:rsid w:val="00273CFB"/>
    <w:rsid w:val="002748D6"/>
    <w:rsid w:val="00274A0B"/>
    <w:rsid w:val="002750EA"/>
    <w:rsid w:val="00275350"/>
    <w:rsid w:val="00276C66"/>
    <w:rsid w:val="00277DAE"/>
    <w:rsid w:val="00280045"/>
    <w:rsid w:val="0028006B"/>
    <w:rsid w:val="00280127"/>
    <w:rsid w:val="00282E62"/>
    <w:rsid w:val="002842BE"/>
    <w:rsid w:val="002848E0"/>
    <w:rsid w:val="00284C18"/>
    <w:rsid w:val="0028509D"/>
    <w:rsid w:val="002857E9"/>
    <w:rsid w:val="0028608E"/>
    <w:rsid w:val="00286A6F"/>
    <w:rsid w:val="00287F2D"/>
    <w:rsid w:val="002912F3"/>
    <w:rsid w:val="002920E0"/>
    <w:rsid w:val="00292568"/>
    <w:rsid w:val="0029280F"/>
    <w:rsid w:val="00292902"/>
    <w:rsid w:val="00293B15"/>
    <w:rsid w:val="002944C4"/>
    <w:rsid w:val="002946BA"/>
    <w:rsid w:val="00294FFD"/>
    <w:rsid w:val="00296040"/>
    <w:rsid w:val="002A0405"/>
    <w:rsid w:val="002A0E3D"/>
    <w:rsid w:val="002A1CF1"/>
    <w:rsid w:val="002A2F34"/>
    <w:rsid w:val="002A339D"/>
    <w:rsid w:val="002A4CBB"/>
    <w:rsid w:val="002A6642"/>
    <w:rsid w:val="002A6AFB"/>
    <w:rsid w:val="002A6D83"/>
    <w:rsid w:val="002A6E7A"/>
    <w:rsid w:val="002B00E2"/>
    <w:rsid w:val="002B07D9"/>
    <w:rsid w:val="002B098B"/>
    <w:rsid w:val="002B140D"/>
    <w:rsid w:val="002B259D"/>
    <w:rsid w:val="002B416E"/>
    <w:rsid w:val="002B49CE"/>
    <w:rsid w:val="002B6388"/>
    <w:rsid w:val="002B6531"/>
    <w:rsid w:val="002C1A94"/>
    <w:rsid w:val="002C2AB6"/>
    <w:rsid w:val="002C321C"/>
    <w:rsid w:val="002C366B"/>
    <w:rsid w:val="002C41FA"/>
    <w:rsid w:val="002C5167"/>
    <w:rsid w:val="002C5485"/>
    <w:rsid w:val="002D0A89"/>
    <w:rsid w:val="002D0F66"/>
    <w:rsid w:val="002D1624"/>
    <w:rsid w:val="002D32FD"/>
    <w:rsid w:val="002D3895"/>
    <w:rsid w:val="002D50EC"/>
    <w:rsid w:val="002D5F4A"/>
    <w:rsid w:val="002D75B8"/>
    <w:rsid w:val="002D75D8"/>
    <w:rsid w:val="002E04AE"/>
    <w:rsid w:val="002E1A68"/>
    <w:rsid w:val="002E2301"/>
    <w:rsid w:val="002E301A"/>
    <w:rsid w:val="002E3A6B"/>
    <w:rsid w:val="002E4901"/>
    <w:rsid w:val="002E4AE9"/>
    <w:rsid w:val="002E4AF6"/>
    <w:rsid w:val="002E6182"/>
    <w:rsid w:val="002F096D"/>
    <w:rsid w:val="002F0B5D"/>
    <w:rsid w:val="002F3346"/>
    <w:rsid w:val="002F601C"/>
    <w:rsid w:val="002F6156"/>
    <w:rsid w:val="002F67A1"/>
    <w:rsid w:val="002F7A4C"/>
    <w:rsid w:val="002F7B28"/>
    <w:rsid w:val="003032E9"/>
    <w:rsid w:val="00304801"/>
    <w:rsid w:val="003049B9"/>
    <w:rsid w:val="00304BB5"/>
    <w:rsid w:val="00307BFF"/>
    <w:rsid w:val="003121C7"/>
    <w:rsid w:val="00312292"/>
    <w:rsid w:val="00312B13"/>
    <w:rsid w:val="00312D3C"/>
    <w:rsid w:val="00313163"/>
    <w:rsid w:val="003131D5"/>
    <w:rsid w:val="00314A40"/>
    <w:rsid w:val="00315D23"/>
    <w:rsid w:val="003160C4"/>
    <w:rsid w:val="00316BBF"/>
    <w:rsid w:val="003205D5"/>
    <w:rsid w:val="00321DFE"/>
    <w:rsid w:val="00326895"/>
    <w:rsid w:val="00327489"/>
    <w:rsid w:val="00327730"/>
    <w:rsid w:val="0032776E"/>
    <w:rsid w:val="00330F63"/>
    <w:rsid w:val="00332896"/>
    <w:rsid w:val="00332D07"/>
    <w:rsid w:val="003337F5"/>
    <w:rsid w:val="00334337"/>
    <w:rsid w:val="003347B1"/>
    <w:rsid w:val="00335489"/>
    <w:rsid w:val="0033657E"/>
    <w:rsid w:val="00337068"/>
    <w:rsid w:val="00337195"/>
    <w:rsid w:val="00337C5C"/>
    <w:rsid w:val="00343539"/>
    <w:rsid w:val="003447C1"/>
    <w:rsid w:val="00345720"/>
    <w:rsid w:val="00347035"/>
    <w:rsid w:val="00347C6F"/>
    <w:rsid w:val="003525C0"/>
    <w:rsid w:val="003554E4"/>
    <w:rsid w:val="00356F2E"/>
    <w:rsid w:val="0036098E"/>
    <w:rsid w:val="00361027"/>
    <w:rsid w:val="00361225"/>
    <w:rsid w:val="0036172F"/>
    <w:rsid w:val="00361C4B"/>
    <w:rsid w:val="00362556"/>
    <w:rsid w:val="00362CA7"/>
    <w:rsid w:val="00364B2F"/>
    <w:rsid w:val="00365650"/>
    <w:rsid w:val="003664BD"/>
    <w:rsid w:val="00367AE5"/>
    <w:rsid w:val="00370905"/>
    <w:rsid w:val="00375D12"/>
    <w:rsid w:val="0037664D"/>
    <w:rsid w:val="00376B37"/>
    <w:rsid w:val="00380A38"/>
    <w:rsid w:val="00380EB8"/>
    <w:rsid w:val="003814B8"/>
    <w:rsid w:val="00381DA5"/>
    <w:rsid w:val="00381FC1"/>
    <w:rsid w:val="0038333B"/>
    <w:rsid w:val="0038368D"/>
    <w:rsid w:val="0038476D"/>
    <w:rsid w:val="00386F2D"/>
    <w:rsid w:val="00386F4A"/>
    <w:rsid w:val="00387D4D"/>
    <w:rsid w:val="00390873"/>
    <w:rsid w:val="00391A10"/>
    <w:rsid w:val="0039226F"/>
    <w:rsid w:val="003947D4"/>
    <w:rsid w:val="00394A7E"/>
    <w:rsid w:val="00395FC3"/>
    <w:rsid w:val="003975BA"/>
    <w:rsid w:val="003976D7"/>
    <w:rsid w:val="003977B8"/>
    <w:rsid w:val="003A1B7D"/>
    <w:rsid w:val="003A1E6D"/>
    <w:rsid w:val="003A3C5C"/>
    <w:rsid w:val="003A4E2B"/>
    <w:rsid w:val="003A581B"/>
    <w:rsid w:val="003A67FA"/>
    <w:rsid w:val="003A6D61"/>
    <w:rsid w:val="003A737A"/>
    <w:rsid w:val="003B3362"/>
    <w:rsid w:val="003B6029"/>
    <w:rsid w:val="003C081C"/>
    <w:rsid w:val="003C0891"/>
    <w:rsid w:val="003C15DA"/>
    <w:rsid w:val="003C1D89"/>
    <w:rsid w:val="003C2764"/>
    <w:rsid w:val="003C323A"/>
    <w:rsid w:val="003C4895"/>
    <w:rsid w:val="003C4CFD"/>
    <w:rsid w:val="003C5E66"/>
    <w:rsid w:val="003C6301"/>
    <w:rsid w:val="003C75B9"/>
    <w:rsid w:val="003C7CDC"/>
    <w:rsid w:val="003C7F0C"/>
    <w:rsid w:val="003D150F"/>
    <w:rsid w:val="003D1C62"/>
    <w:rsid w:val="003D1E4F"/>
    <w:rsid w:val="003D3EC5"/>
    <w:rsid w:val="003D3F0C"/>
    <w:rsid w:val="003D4478"/>
    <w:rsid w:val="003D4A51"/>
    <w:rsid w:val="003D5366"/>
    <w:rsid w:val="003D5D50"/>
    <w:rsid w:val="003D6928"/>
    <w:rsid w:val="003D69F2"/>
    <w:rsid w:val="003D6E2F"/>
    <w:rsid w:val="003D7238"/>
    <w:rsid w:val="003D7977"/>
    <w:rsid w:val="003D7FD5"/>
    <w:rsid w:val="003E2F19"/>
    <w:rsid w:val="003E3055"/>
    <w:rsid w:val="003E4133"/>
    <w:rsid w:val="003E56CB"/>
    <w:rsid w:val="003E5A74"/>
    <w:rsid w:val="003E652F"/>
    <w:rsid w:val="003E748E"/>
    <w:rsid w:val="003E792D"/>
    <w:rsid w:val="003F0A28"/>
    <w:rsid w:val="003F15FB"/>
    <w:rsid w:val="003F2D27"/>
    <w:rsid w:val="003F2D3F"/>
    <w:rsid w:val="003F50B2"/>
    <w:rsid w:val="003F5A6C"/>
    <w:rsid w:val="003F60D3"/>
    <w:rsid w:val="003F615A"/>
    <w:rsid w:val="003F64BD"/>
    <w:rsid w:val="003F77B4"/>
    <w:rsid w:val="004017B0"/>
    <w:rsid w:val="00401A55"/>
    <w:rsid w:val="00401D5A"/>
    <w:rsid w:val="0040234E"/>
    <w:rsid w:val="0040373A"/>
    <w:rsid w:val="0040405D"/>
    <w:rsid w:val="0040708C"/>
    <w:rsid w:val="004071F4"/>
    <w:rsid w:val="004109A2"/>
    <w:rsid w:val="00410C2B"/>
    <w:rsid w:val="00410F02"/>
    <w:rsid w:val="00414716"/>
    <w:rsid w:val="004152CB"/>
    <w:rsid w:val="00416510"/>
    <w:rsid w:val="00417A46"/>
    <w:rsid w:val="00417B2C"/>
    <w:rsid w:val="0042131E"/>
    <w:rsid w:val="00421BD9"/>
    <w:rsid w:val="00424F55"/>
    <w:rsid w:val="0042502A"/>
    <w:rsid w:val="0042585F"/>
    <w:rsid w:val="004267ED"/>
    <w:rsid w:val="00426BF2"/>
    <w:rsid w:val="00427261"/>
    <w:rsid w:val="00430080"/>
    <w:rsid w:val="004303D4"/>
    <w:rsid w:val="00432237"/>
    <w:rsid w:val="00432500"/>
    <w:rsid w:val="0043315D"/>
    <w:rsid w:val="00433EFB"/>
    <w:rsid w:val="004360DB"/>
    <w:rsid w:val="0043659E"/>
    <w:rsid w:val="004368E2"/>
    <w:rsid w:val="00436EED"/>
    <w:rsid w:val="004407F2"/>
    <w:rsid w:val="004409F0"/>
    <w:rsid w:val="00440A03"/>
    <w:rsid w:val="00440DFC"/>
    <w:rsid w:val="00440F7E"/>
    <w:rsid w:val="00441557"/>
    <w:rsid w:val="00441966"/>
    <w:rsid w:val="00442D9A"/>
    <w:rsid w:val="0044333B"/>
    <w:rsid w:val="0044406E"/>
    <w:rsid w:val="004442F7"/>
    <w:rsid w:val="004446A7"/>
    <w:rsid w:val="00445AA5"/>
    <w:rsid w:val="004469B8"/>
    <w:rsid w:val="00450DB9"/>
    <w:rsid w:val="00450E9C"/>
    <w:rsid w:val="004510DE"/>
    <w:rsid w:val="0045334D"/>
    <w:rsid w:val="004542F9"/>
    <w:rsid w:val="00456147"/>
    <w:rsid w:val="004600D0"/>
    <w:rsid w:val="0046076A"/>
    <w:rsid w:val="00460BF4"/>
    <w:rsid w:val="0046231A"/>
    <w:rsid w:val="00462901"/>
    <w:rsid w:val="00462FAC"/>
    <w:rsid w:val="0046361A"/>
    <w:rsid w:val="00465EDE"/>
    <w:rsid w:val="00466DD3"/>
    <w:rsid w:val="00470F32"/>
    <w:rsid w:val="00471CD6"/>
    <w:rsid w:val="00472ADD"/>
    <w:rsid w:val="0047343C"/>
    <w:rsid w:val="00473903"/>
    <w:rsid w:val="00473AF5"/>
    <w:rsid w:val="00475AA4"/>
    <w:rsid w:val="00477398"/>
    <w:rsid w:val="00477AFA"/>
    <w:rsid w:val="00480A63"/>
    <w:rsid w:val="00480B8B"/>
    <w:rsid w:val="00481358"/>
    <w:rsid w:val="004829DF"/>
    <w:rsid w:val="00482F08"/>
    <w:rsid w:val="0048321A"/>
    <w:rsid w:val="00483292"/>
    <w:rsid w:val="00483C91"/>
    <w:rsid w:val="00484B7B"/>
    <w:rsid w:val="00485B05"/>
    <w:rsid w:val="00490582"/>
    <w:rsid w:val="0049298D"/>
    <w:rsid w:val="00493705"/>
    <w:rsid w:val="0049382A"/>
    <w:rsid w:val="00493B35"/>
    <w:rsid w:val="00493D38"/>
    <w:rsid w:val="0049425B"/>
    <w:rsid w:val="00494532"/>
    <w:rsid w:val="00495344"/>
    <w:rsid w:val="00495510"/>
    <w:rsid w:val="004961B9"/>
    <w:rsid w:val="004970F3"/>
    <w:rsid w:val="00497BB2"/>
    <w:rsid w:val="004A4801"/>
    <w:rsid w:val="004A4C42"/>
    <w:rsid w:val="004A6843"/>
    <w:rsid w:val="004A7640"/>
    <w:rsid w:val="004B0CAA"/>
    <w:rsid w:val="004B147F"/>
    <w:rsid w:val="004B154E"/>
    <w:rsid w:val="004B1735"/>
    <w:rsid w:val="004B2716"/>
    <w:rsid w:val="004B2B0D"/>
    <w:rsid w:val="004B5396"/>
    <w:rsid w:val="004B715B"/>
    <w:rsid w:val="004B72F1"/>
    <w:rsid w:val="004B7415"/>
    <w:rsid w:val="004C0199"/>
    <w:rsid w:val="004C0454"/>
    <w:rsid w:val="004C3233"/>
    <w:rsid w:val="004C3605"/>
    <w:rsid w:val="004C4DB8"/>
    <w:rsid w:val="004C6993"/>
    <w:rsid w:val="004D29B1"/>
    <w:rsid w:val="004D3F28"/>
    <w:rsid w:val="004D7B29"/>
    <w:rsid w:val="004E0BE3"/>
    <w:rsid w:val="004E1C6E"/>
    <w:rsid w:val="004E2280"/>
    <w:rsid w:val="004E4221"/>
    <w:rsid w:val="004E4A1E"/>
    <w:rsid w:val="004E4B8E"/>
    <w:rsid w:val="004E5DBC"/>
    <w:rsid w:val="004E63BE"/>
    <w:rsid w:val="004E6F1D"/>
    <w:rsid w:val="004F0003"/>
    <w:rsid w:val="004F1EC5"/>
    <w:rsid w:val="004F4E14"/>
    <w:rsid w:val="004F5D0F"/>
    <w:rsid w:val="004F7015"/>
    <w:rsid w:val="004F735C"/>
    <w:rsid w:val="00500EF5"/>
    <w:rsid w:val="00502A51"/>
    <w:rsid w:val="00506373"/>
    <w:rsid w:val="00506A24"/>
    <w:rsid w:val="00507E1F"/>
    <w:rsid w:val="00510122"/>
    <w:rsid w:val="00511D97"/>
    <w:rsid w:val="005130AA"/>
    <w:rsid w:val="005133F2"/>
    <w:rsid w:val="00513CC6"/>
    <w:rsid w:val="00515E91"/>
    <w:rsid w:val="00516030"/>
    <w:rsid w:val="005166F9"/>
    <w:rsid w:val="00520D19"/>
    <w:rsid w:val="005212C1"/>
    <w:rsid w:val="00521898"/>
    <w:rsid w:val="00521E0E"/>
    <w:rsid w:val="00522D4C"/>
    <w:rsid w:val="00523040"/>
    <w:rsid w:val="00523CA2"/>
    <w:rsid w:val="00524325"/>
    <w:rsid w:val="005266EB"/>
    <w:rsid w:val="00530AAC"/>
    <w:rsid w:val="005339FF"/>
    <w:rsid w:val="0053462F"/>
    <w:rsid w:val="00535DD3"/>
    <w:rsid w:val="00536401"/>
    <w:rsid w:val="005403F0"/>
    <w:rsid w:val="005412B2"/>
    <w:rsid w:val="005418FD"/>
    <w:rsid w:val="00541CE3"/>
    <w:rsid w:val="00541E38"/>
    <w:rsid w:val="00542B21"/>
    <w:rsid w:val="00543002"/>
    <w:rsid w:val="00543AE8"/>
    <w:rsid w:val="00543D98"/>
    <w:rsid w:val="00547413"/>
    <w:rsid w:val="005508A8"/>
    <w:rsid w:val="00551241"/>
    <w:rsid w:val="005528DA"/>
    <w:rsid w:val="00552B59"/>
    <w:rsid w:val="00552CEC"/>
    <w:rsid w:val="005534A3"/>
    <w:rsid w:val="00554E9B"/>
    <w:rsid w:val="0056048A"/>
    <w:rsid w:val="00560A01"/>
    <w:rsid w:val="00560B09"/>
    <w:rsid w:val="00560FE2"/>
    <w:rsid w:val="00561E98"/>
    <w:rsid w:val="005637CD"/>
    <w:rsid w:val="00563D14"/>
    <w:rsid w:val="005645A7"/>
    <w:rsid w:val="005652F2"/>
    <w:rsid w:val="005667D5"/>
    <w:rsid w:val="00566E10"/>
    <w:rsid w:val="00570C6A"/>
    <w:rsid w:val="005714E6"/>
    <w:rsid w:val="005715EB"/>
    <w:rsid w:val="005734A9"/>
    <w:rsid w:val="00574EF8"/>
    <w:rsid w:val="00575CB8"/>
    <w:rsid w:val="00576166"/>
    <w:rsid w:val="00577088"/>
    <w:rsid w:val="00580419"/>
    <w:rsid w:val="00580EEA"/>
    <w:rsid w:val="005825ED"/>
    <w:rsid w:val="00582997"/>
    <w:rsid w:val="00583D67"/>
    <w:rsid w:val="00584970"/>
    <w:rsid w:val="00584C9B"/>
    <w:rsid w:val="00585EE0"/>
    <w:rsid w:val="0058615D"/>
    <w:rsid w:val="00586453"/>
    <w:rsid w:val="0059046D"/>
    <w:rsid w:val="00590844"/>
    <w:rsid w:val="00590EEF"/>
    <w:rsid w:val="00592581"/>
    <w:rsid w:val="00592A42"/>
    <w:rsid w:val="00592A57"/>
    <w:rsid w:val="005937E1"/>
    <w:rsid w:val="005943CE"/>
    <w:rsid w:val="00594B82"/>
    <w:rsid w:val="0059659A"/>
    <w:rsid w:val="0059787A"/>
    <w:rsid w:val="005978D6"/>
    <w:rsid w:val="005A0A21"/>
    <w:rsid w:val="005A0D77"/>
    <w:rsid w:val="005A143F"/>
    <w:rsid w:val="005A1864"/>
    <w:rsid w:val="005A2494"/>
    <w:rsid w:val="005A3028"/>
    <w:rsid w:val="005A3296"/>
    <w:rsid w:val="005A4323"/>
    <w:rsid w:val="005A6BC8"/>
    <w:rsid w:val="005B0179"/>
    <w:rsid w:val="005B34CB"/>
    <w:rsid w:val="005B41C6"/>
    <w:rsid w:val="005B47FA"/>
    <w:rsid w:val="005B4B47"/>
    <w:rsid w:val="005B4E0B"/>
    <w:rsid w:val="005B5047"/>
    <w:rsid w:val="005B568D"/>
    <w:rsid w:val="005B6D0F"/>
    <w:rsid w:val="005C011C"/>
    <w:rsid w:val="005C0929"/>
    <w:rsid w:val="005C1EF3"/>
    <w:rsid w:val="005C20C6"/>
    <w:rsid w:val="005C291E"/>
    <w:rsid w:val="005C2F7F"/>
    <w:rsid w:val="005C3B84"/>
    <w:rsid w:val="005C47DF"/>
    <w:rsid w:val="005C48BF"/>
    <w:rsid w:val="005C5D8C"/>
    <w:rsid w:val="005D10AD"/>
    <w:rsid w:val="005D140A"/>
    <w:rsid w:val="005D242B"/>
    <w:rsid w:val="005D472B"/>
    <w:rsid w:val="005D4D39"/>
    <w:rsid w:val="005D6753"/>
    <w:rsid w:val="005D6ACA"/>
    <w:rsid w:val="005D77ED"/>
    <w:rsid w:val="005D786E"/>
    <w:rsid w:val="005E054A"/>
    <w:rsid w:val="005E05EC"/>
    <w:rsid w:val="005E0EC8"/>
    <w:rsid w:val="005E1819"/>
    <w:rsid w:val="005E23B8"/>
    <w:rsid w:val="005E3225"/>
    <w:rsid w:val="005E36DC"/>
    <w:rsid w:val="005E3E94"/>
    <w:rsid w:val="005E3F8A"/>
    <w:rsid w:val="005E40D9"/>
    <w:rsid w:val="005E4270"/>
    <w:rsid w:val="005E4B08"/>
    <w:rsid w:val="005E6400"/>
    <w:rsid w:val="005E64F2"/>
    <w:rsid w:val="005E7360"/>
    <w:rsid w:val="005E7791"/>
    <w:rsid w:val="005E796F"/>
    <w:rsid w:val="005F3683"/>
    <w:rsid w:val="005F3D75"/>
    <w:rsid w:val="005F573D"/>
    <w:rsid w:val="005F637C"/>
    <w:rsid w:val="005F68AB"/>
    <w:rsid w:val="005F78A4"/>
    <w:rsid w:val="00600560"/>
    <w:rsid w:val="006019A7"/>
    <w:rsid w:val="0060221E"/>
    <w:rsid w:val="006024D6"/>
    <w:rsid w:val="00605207"/>
    <w:rsid w:val="006065E1"/>
    <w:rsid w:val="006067D6"/>
    <w:rsid w:val="006077C9"/>
    <w:rsid w:val="006110A6"/>
    <w:rsid w:val="00612E7F"/>
    <w:rsid w:val="006130FC"/>
    <w:rsid w:val="006138B6"/>
    <w:rsid w:val="00613EDA"/>
    <w:rsid w:val="006141B8"/>
    <w:rsid w:val="00615718"/>
    <w:rsid w:val="00615B66"/>
    <w:rsid w:val="006175DE"/>
    <w:rsid w:val="00627810"/>
    <w:rsid w:val="006316C5"/>
    <w:rsid w:val="006336DB"/>
    <w:rsid w:val="00634DED"/>
    <w:rsid w:val="006379C2"/>
    <w:rsid w:val="00637DF9"/>
    <w:rsid w:val="00637F49"/>
    <w:rsid w:val="006401CA"/>
    <w:rsid w:val="006413A7"/>
    <w:rsid w:val="0064246D"/>
    <w:rsid w:val="00644900"/>
    <w:rsid w:val="00645983"/>
    <w:rsid w:val="00645D3C"/>
    <w:rsid w:val="00645DA2"/>
    <w:rsid w:val="00646516"/>
    <w:rsid w:val="00650604"/>
    <w:rsid w:val="00651BEA"/>
    <w:rsid w:val="00653EE4"/>
    <w:rsid w:val="00655B31"/>
    <w:rsid w:val="0065611C"/>
    <w:rsid w:val="006563A0"/>
    <w:rsid w:val="00657417"/>
    <w:rsid w:val="0065743B"/>
    <w:rsid w:val="00662470"/>
    <w:rsid w:val="0066268A"/>
    <w:rsid w:val="0066349A"/>
    <w:rsid w:val="00663A4F"/>
    <w:rsid w:val="00664428"/>
    <w:rsid w:val="00664CC5"/>
    <w:rsid w:val="0066525D"/>
    <w:rsid w:val="00666187"/>
    <w:rsid w:val="0066755E"/>
    <w:rsid w:val="00667EA2"/>
    <w:rsid w:val="00667EBD"/>
    <w:rsid w:val="0067062B"/>
    <w:rsid w:val="00670D24"/>
    <w:rsid w:val="00671D3D"/>
    <w:rsid w:val="00671E2F"/>
    <w:rsid w:val="006732A7"/>
    <w:rsid w:val="00674091"/>
    <w:rsid w:val="006747F2"/>
    <w:rsid w:val="00674CEA"/>
    <w:rsid w:val="00675CF3"/>
    <w:rsid w:val="00675F92"/>
    <w:rsid w:val="00680127"/>
    <w:rsid w:val="00680136"/>
    <w:rsid w:val="00680269"/>
    <w:rsid w:val="00681732"/>
    <w:rsid w:val="00682DDC"/>
    <w:rsid w:val="00684CE8"/>
    <w:rsid w:val="00685841"/>
    <w:rsid w:val="00686B86"/>
    <w:rsid w:val="00692171"/>
    <w:rsid w:val="00692703"/>
    <w:rsid w:val="00692B51"/>
    <w:rsid w:val="00693409"/>
    <w:rsid w:val="0069564D"/>
    <w:rsid w:val="006958C6"/>
    <w:rsid w:val="00695983"/>
    <w:rsid w:val="00697ADF"/>
    <w:rsid w:val="006A3281"/>
    <w:rsid w:val="006A3B67"/>
    <w:rsid w:val="006A44A8"/>
    <w:rsid w:val="006A4AA9"/>
    <w:rsid w:val="006A5255"/>
    <w:rsid w:val="006A56C0"/>
    <w:rsid w:val="006A5D9E"/>
    <w:rsid w:val="006A7B13"/>
    <w:rsid w:val="006A7BEE"/>
    <w:rsid w:val="006A7E90"/>
    <w:rsid w:val="006B0742"/>
    <w:rsid w:val="006B2B05"/>
    <w:rsid w:val="006B2EEF"/>
    <w:rsid w:val="006B3CEC"/>
    <w:rsid w:val="006B4B97"/>
    <w:rsid w:val="006B4EA9"/>
    <w:rsid w:val="006B50C9"/>
    <w:rsid w:val="006B52F2"/>
    <w:rsid w:val="006B5946"/>
    <w:rsid w:val="006B5C9B"/>
    <w:rsid w:val="006B7BCD"/>
    <w:rsid w:val="006C0B88"/>
    <w:rsid w:val="006C0C4C"/>
    <w:rsid w:val="006C1955"/>
    <w:rsid w:val="006C1E22"/>
    <w:rsid w:val="006C3B35"/>
    <w:rsid w:val="006C3E8F"/>
    <w:rsid w:val="006C45CD"/>
    <w:rsid w:val="006C57E8"/>
    <w:rsid w:val="006C65C3"/>
    <w:rsid w:val="006C7934"/>
    <w:rsid w:val="006D237A"/>
    <w:rsid w:val="006D2439"/>
    <w:rsid w:val="006D31FD"/>
    <w:rsid w:val="006D3754"/>
    <w:rsid w:val="006D43F3"/>
    <w:rsid w:val="006D460C"/>
    <w:rsid w:val="006D4EEC"/>
    <w:rsid w:val="006D70D5"/>
    <w:rsid w:val="006D75E8"/>
    <w:rsid w:val="006E13BF"/>
    <w:rsid w:val="006E1C99"/>
    <w:rsid w:val="006E1FE4"/>
    <w:rsid w:val="006E25C5"/>
    <w:rsid w:val="006E2E91"/>
    <w:rsid w:val="006E3F14"/>
    <w:rsid w:val="006E4264"/>
    <w:rsid w:val="006E4971"/>
    <w:rsid w:val="006E523E"/>
    <w:rsid w:val="006E69A6"/>
    <w:rsid w:val="006E6C31"/>
    <w:rsid w:val="006E726A"/>
    <w:rsid w:val="006E752D"/>
    <w:rsid w:val="006E798D"/>
    <w:rsid w:val="006E7C47"/>
    <w:rsid w:val="006F13B0"/>
    <w:rsid w:val="006F2BEF"/>
    <w:rsid w:val="006F2FE8"/>
    <w:rsid w:val="006F4235"/>
    <w:rsid w:val="006F5CE8"/>
    <w:rsid w:val="006F5E72"/>
    <w:rsid w:val="006F5E84"/>
    <w:rsid w:val="0070002A"/>
    <w:rsid w:val="00701D6C"/>
    <w:rsid w:val="007029F5"/>
    <w:rsid w:val="00702A3C"/>
    <w:rsid w:val="007046CB"/>
    <w:rsid w:val="007068D3"/>
    <w:rsid w:val="00706C0E"/>
    <w:rsid w:val="0070740C"/>
    <w:rsid w:val="00711C87"/>
    <w:rsid w:val="0071203F"/>
    <w:rsid w:val="00712E0B"/>
    <w:rsid w:val="00713FBB"/>
    <w:rsid w:val="0071535A"/>
    <w:rsid w:val="007177E0"/>
    <w:rsid w:val="00717A4C"/>
    <w:rsid w:val="00717D3C"/>
    <w:rsid w:val="00720CD5"/>
    <w:rsid w:val="0072146B"/>
    <w:rsid w:val="0072164F"/>
    <w:rsid w:val="00721BCC"/>
    <w:rsid w:val="00721DD5"/>
    <w:rsid w:val="0072214E"/>
    <w:rsid w:val="00722614"/>
    <w:rsid w:val="007233D0"/>
    <w:rsid w:val="00723E31"/>
    <w:rsid w:val="00723FA1"/>
    <w:rsid w:val="007250B6"/>
    <w:rsid w:val="0072510D"/>
    <w:rsid w:val="00727C48"/>
    <w:rsid w:val="00727CEE"/>
    <w:rsid w:val="00731757"/>
    <w:rsid w:val="007326A7"/>
    <w:rsid w:val="007330FD"/>
    <w:rsid w:val="00734620"/>
    <w:rsid w:val="0073465E"/>
    <w:rsid w:val="0073512C"/>
    <w:rsid w:val="00735372"/>
    <w:rsid w:val="00735FDB"/>
    <w:rsid w:val="00740609"/>
    <w:rsid w:val="007406DE"/>
    <w:rsid w:val="00740CA7"/>
    <w:rsid w:val="00740DB8"/>
    <w:rsid w:val="007427A2"/>
    <w:rsid w:val="007442E5"/>
    <w:rsid w:val="007448A8"/>
    <w:rsid w:val="00744909"/>
    <w:rsid w:val="00744DA3"/>
    <w:rsid w:val="00745994"/>
    <w:rsid w:val="007501D0"/>
    <w:rsid w:val="00750C2F"/>
    <w:rsid w:val="00750C88"/>
    <w:rsid w:val="0075125C"/>
    <w:rsid w:val="007534BA"/>
    <w:rsid w:val="00754E6E"/>
    <w:rsid w:val="00754E85"/>
    <w:rsid w:val="00755C79"/>
    <w:rsid w:val="00756BB7"/>
    <w:rsid w:val="007570FC"/>
    <w:rsid w:val="007605AF"/>
    <w:rsid w:val="00763502"/>
    <w:rsid w:val="00763B0B"/>
    <w:rsid w:val="00766561"/>
    <w:rsid w:val="007665EC"/>
    <w:rsid w:val="007668ED"/>
    <w:rsid w:val="00770E69"/>
    <w:rsid w:val="0077132C"/>
    <w:rsid w:val="0077172A"/>
    <w:rsid w:val="007717B9"/>
    <w:rsid w:val="007723AE"/>
    <w:rsid w:val="00772D64"/>
    <w:rsid w:val="00773950"/>
    <w:rsid w:val="00774A17"/>
    <w:rsid w:val="00775003"/>
    <w:rsid w:val="00775219"/>
    <w:rsid w:val="00776030"/>
    <w:rsid w:val="00776724"/>
    <w:rsid w:val="00776DD9"/>
    <w:rsid w:val="00777233"/>
    <w:rsid w:val="00781A8C"/>
    <w:rsid w:val="00783BE1"/>
    <w:rsid w:val="007841BC"/>
    <w:rsid w:val="007855DE"/>
    <w:rsid w:val="007878C1"/>
    <w:rsid w:val="007905BA"/>
    <w:rsid w:val="007913FC"/>
    <w:rsid w:val="007915EA"/>
    <w:rsid w:val="007919DF"/>
    <w:rsid w:val="00791C92"/>
    <w:rsid w:val="00791EF6"/>
    <w:rsid w:val="0079202D"/>
    <w:rsid w:val="00793849"/>
    <w:rsid w:val="00793BBC"/>
    <w:rsid w:val="00793FCF"/>
    <w:rsid w:val="00794941"/>
    <w:rsid w:val="00794E78"/>
    <w:rsid w:val="00795A01"/>
    <w:rsid w:val="00795ACA"/>
    <w:rsid w:val="00795C08"/>
    <w:rsid w:val="007965B0"/>
    <w:rsid w:val="00796CC3"/>
    <w:rsid w:val="0079702C"/>
    <w:rsid w:val="0079790E"/>
    <w:rsid w:val="00797944"/>
    <w:rsid w:val="00797CFE"/>
    <w:rsid w:val="007A07A8"/>
    <w:rsid w:val="007A1B68"/>
    <w:rsid w:val="007A1EA1"/>
    <w:rsid w:val="007A24A8"/>
    <w:rsid w:val="007A2C2F"/>
    <w:rsid w:val="007A2F84"/>
    <w:rsid w:val="007A4749"/>
    <w:rsid w:val="007A56C7"/>
    <w:rsid w:val="007A67FD"/>
    <w:rsid w:val="007A69B4"/>
    <w:rsid w:val="007A6E8D"/>
    <w:rsid w:val="007A76C0"/>
    <w:rsid w:val="007A7E2E"/>
    <w:rsid w:val="007A7F1E"/>
    <w:rsid w:val="007B08EC"/>
    <w:rsid w:val="007B1EFB"/>
    <w:rsid w:val="007B2B77"/>
    <w:rsid w:val="007B69AC"/>
    <w:rsid w:val="007B69C1"/>
    <w:rsid w:val="007B72EC"/>
    <w:rsid w:val="007B7B39"/>
    <w:rsid w:val="007B7C92"/>
    <w:rsid w:val="007C003A"/>
    <w:rsid w:val="007C04FD"/>
    <w:rsid w:val="007C0D3D"/>
    <w:rsid w:val="007C192F"/>
    <w:rsid w:val="007C1B5F"/>
    <w:rsid w:val="007C4020"/>
    <w:rsid w:val="007C4486"/>
    <w:rsid w:val="007C4CB1"/>
    <w:rsid w:val="007C599C"/>
    <w:rsid w:val="007C7A32"/>
    <w:rsid w:val="007D033D"/>
    <w:rsid w:val="007D0670"/>
    <w:rsid w:val="007D0E08"/>
    <w:rsid w:val="007D3D6E"/>
    <w:rsid w:val="007D48E7"/>
    <w:rsid w:val="007D4C5F"/>
    <w:rsid w:val="007D52AA"/>
    <w:rsid w:val="007D69E6"/>
    <w:rsid w:val="007D6CF9"/>
    <w:rsid w:val="007D6E4B"/>
    <w:rsid w:val="007E04DF"/>
    <w:rsid w:val="007E0AF4"/>
    <w:rsid w:val="007E2AE3"/>
    <w:rsid w:val="007E3C74"/>
    <w:rsid w:val="007E42FB"/>
    <w:rsid w:val="007E4DBB"/>
    <w:rsid w:val="007E5538"/>
    <w:rsid w:val="007E5981"/>
    <w:rsid w:val="007E638F"/>
    <w:rsid w:val="007E692C"/>
    <w:rsid w:val="007E7AAA"/>
    <w:rsid w:val="007F0C8B"/>
    <w:rsid w:val="007F0FDA"/>
    <w:rsid w:val="007F1084"/>
    <w:rsid w:val="007F1973"/>
    <w:rsid w:val="007F22FC"/>
    <w:rsid w:val="007F2695"/>
    <w:rsid w:val="007F397B"/>
    <w:rsid w:val="007F4570"/>
    <w:rsid w:val="007F4ACF"/>
    <w:rsid w:val="007F5867"/>
    <w:rsid w:val="007F5CCF"/>
    <w:rsid w:val="007F64A8"/>
    <w:rsid w:val="007F6A5E"/>
    <w:rsid w:val="008003C4"/>
    <w:rsid w:val="00800ECA"/>
    <w:rsid w:val="0080164A"/>
    <w:rsid w:val="00802211"/>
    <w:rsid w:val="008036A2"/>
    <w:rsid w:val="00803B1C"/>
    <w:rsid w:val="00804E73"/>
    <w:rsid w:val="00805902"/>
    <w:rsid w:val="00805ED8"/>
    <w:rsid w:val="00806C24"/>
    <w:rsid w:val="008078C9"/>
    <w:rsid w:val="00807E73"/>
    <w:rsid w:val="00810A47"/>
    <w:rsid w:val="00812EDF"/>
    <w:rsid w:val="0081486E"/>
    <w:rsid w:val="008154B1"/>
    <w:rsid w:val="00816C74"/>
    <w:rsid w:val="00816D63"/>
    <w:rsid w:val="008210A0"/>
    <w:rsid w:val="00822DE3"/>
    <w:rsid w:val="008256F8"/>
    <w:rsid w:val="00825FDB"/>
    <w:rsid w:val="00827A2F"/>
    <w:rsid w:val="00831232"/>
    <w:rsid w:val="00832241"/>
    <w:rsid w:val="0083293A"/>
    <w:rsid w:val="00832B3C"/>
    <w:rsid w:val="00833017"/>
    <w:rsid w:val="0083416B"/>
    <w:rsid w:val="008345BD"/>
    <w:rsid w:val="00834C3D"/>
    <w:rsid w:val="00834EBA"/>
    <w:rsid w:val="00835BA8"/>
    <w:rsid w:val="00836390"/>
    <w:rsid w:val="0083700C"/>
    <w:rsid w:val="008407DA"/>
    <w:rsid w:val="00841340"/>
    <w:rsid w:val="00841F29"/>
    <w:rsid w:val="00842BA7"/>
    <w:rsid w:val="008451B6"/>
    <w:rsid w:val="008453C0"/>
    <w:rsid w:val="00846496"/>
    <w:rsid w:val="00847664"/>
    <w:rsid w:val="008503BD"/>
    <w:rsid w:val="00851111"/>
    <w:rsid w:val="00852E0D"/>
    <w:rsid w:val="00853144"/>
    <w:rsid w:val="00853EE9"/>
    <w:rsid w:val="00854713"/>
    <w:rsid w:val="008547C7"/>
    <w:rsid w:val="0085588A"/>
    <w:rsid w:val="0085787C"/>
    <w:rsid w:val="00857C0B"/>
    <w:rsid w:val="008601DF"/>
    <w:rsid w:val="00861043"/>
    <w:rsid w:val="00861A99"/>
    <w:rsid w:val="00862A71"/>
    <w:rsid w:val="0086355D"/>
    <w:rsid w:val="00864AD1"/>
    <w:rsid w:val="0086502C"/>
    <w:rsid w:val="008651C0"/>
    <w:rsid w:val="008679AB"/>
    <w:rsid w:val="00867B07"/>
    <w:rsid w:val="0087017E"/>
    <w:rsid w:val="00871288"/>
    <w:rsid w:val="0087158C"/>
    <w:rsid w:val="00873D2F"/>
    <w:rsid w:val="008742C6"/>
    <w:rsid w:val="008742E2"/>
    <w:rsid w:val="00874B4A"/>
    <w:rsid w:val="00874EAD"/>
    <w:rsid w:val="00875157"/>
    <w:rsid w:val="008751E8"/>
    <w:rsid w:val="00875A1B"/>
    <w:rsid w:val="008762A2"/>
    <w:rsid w:val="00876932"/>
    <w:rsid w:val="00881E2A"/>
    <w:rsid w:val="00882C34"/>
    <w:rsid w:val="00883592"/>
    <w:rsid w:val="0088407E"/>
    <w:rsid w:val="00884D5E"/>
    <w:rsid w:val="00884FEA"/>
    <w:rsid w:val="00885BF0"/>
    <w:rsid w:val="00886788"/>
    <w:rsid w:val="00886F1E"/>
    <w:rsid w:val="0088761D"/>
    <w:rsid w:val="00887DB3"/>
    <w:rsid w:val="00887ECD"/>
    <w:rsid w:val="0089179F"/>
    <w:rsid w:val="00895032"/>
    <w:rsid w:val="008951FB"/>
    <w:rsid w:val="0089579A"/>
    <w:rsid w:val="00896B24"/>
    <w:rsid w:val="008A021D"/>
    <w:rsid w:val="008A153D"/>
    <w:rsid w:val="008A1CEE"/>
    <w:rsid w:val="008A250A"/>
    <w:rsid w:val="008A3077"/>
    <w:rsid w:val="008A3227"/>
    <w:rsid w:val="008A351B"/>
    <w:rsid w:val="008A47E9"/>
    <w:rsid w:val="008A4C70"/>
    <w:rsid w:val="008A56D6"/>
    <w:rsid w:val="008A5B82"/>
    <w:rsid w:val="008A7D12"/>
    <w:rsid w:val="008B295F"/>
    <w:rsid w:val="008B3DF2"/>
    <w:rsid w:val="008B44C6"/>
    <w:rsid w:val="008B5FA5"/>
    <w:rsid w:val="008C0F93"/>
    <w:rsid w:val="008C1403"/>
    <w:rsid w:val="008C1431"/>
    <w:rsid w:val="008C1EA9"/>
    <w:rsid w:val="008C38C0"/>
    <w:rsid w:val="008C3926"/>
    <w:rsid w:val="008C54D1"/>
    <w:rsid w:val="008C59D6"/>
    <w:rsid w:val="008C6BDF"/>
    <w:rsid w:val="008C7815"/>
    <w:rsid w:val="008C7E6B"/>
    <w:rsid w:val="008D0A59"/>
    <w:rsid w:val="008D2356"/>
    <w:rsid w:val="008D40C8"/>
    <w:rsid w:val="008D46F3"/>
    <w:rsid w:val="008D7246"/>
    <w:rsid w:val="008D7B57"/>
    <w:rsid w:val="008E0D96"/>
    <w:rsid w:val="008E1957"/>
    <w:rsid w:val="008E1ECE"/>
    <w:rsid w:val="008E4462"/>
    <w:rsid w:val="008E460E"/>
    <w:rsid w:val="008E5738"/>
    <w:rsid w:val="008E5E2B"/>
    <w:rsid w:val="008E6657"/>
    <w:rsid w:val="008E70CA"/>
    <w:rsid w:val="008E7CA8"/>
    <w:rsid w:val="008F0B12"/>
    <w:rsid w:val="008F127A"/>
    <w:rsid w:val="008F2319"/>
    <w:rsid w:val="008F253B"/>
    <w:rsid w:val="008F36A9"/>
    <w:rsid w:val="008F3842"/>
    <w:rsid w:val="008F5014"/>
    <w:rsid w:val="008F5684"/>
    <w:rsid w:val="008F5D65"/>
    <w:rsid w:val="008F68C7"/>
    <w:rsid w:val="008F748F"/>
    <w:rsid w:val="008F7D1D"/>
    <w:rsid w:val="00900D4A"/>
    <w:rsid w:val="00900DA0"/>
    <w:rsid w:val="009016A5"/>
    <w:rsid w:val="00901A1E"/>
    <w:rsid w:val="00902978"/>
    <w:rsid w:val="00902A86"/>
    <w:rsid w:val="00902E2C"/>
    <w:rsid w:val="00903DF7"/>
    <w:rsid w:val="00904A7B"/>
    <w:rsid w:val="00904F16"/>
    <w:rsid w:val="00904FFE"/>
    <w:rsid w:val="00907717"/>
    <w:rsid w:val="0090792B"/>
    <w:rsid w:val="0091020F"/>
    <w:rsid w:val="0091052D"/>
    <w:rsid w:val="00911AE9"/>
    <w:rsid w:val="00911DA9"/>
    <w:rsid w:val="00912664"/>
    <w:rsid w:val="009126CB"/>
    <w:rsid w:val="00913346"/>
    <w:rsid w:val="00913B45"/>
    <w:rsid w:val="009142A7"/>
    <w:rsid w:val="0091439D"/>
    <w:rsid w:val="0091538F"/>
    <w:rsid w:val="00916CBD"/>
    <w:rsid w:val="00916F1D"/>
    <w:rsid w:val="00917A6A"/>
    <w:rsid w:val="009209B0"/>
    <w:rsid w:val="00921135"/>
    <w:rsid w:val="009211DF"/>
    <w:rsid w:val="0092294F"/>
    <w:rsid w:val="00922BB0"/>
    <w:rsid w:val="00922DBD"/>
    <w:rsid w:val="009232F7"/>
    <w:rsid w:val="0092407C"/>
    <w:rsid w:val="00924DC1"/>
    <w:rsid w:val="009252B0"/>
    <w:rsid w:val="00925679"/>
    <w:rsid w:val="00926B3C"/>
    <w:rsid w:val="00927DF6"/>
    <w:rsid w:val="009306D6"/>
    <w:rsid w:val="00932949"/>
    <w:rsid w:val="00932B92"/>
    <w:rsid w:val="00935604"/>
    <w:rsid w:val="0093693B"/>
    <w:rsid w:val="00936D1A"/>
    <w:rsid w:val="00936D4E"/>
    <w:rsid w:val="00937D62"/>
    <w:rsid w:val="0094023B"/>
    <w:rsid w:val="009425FE"/>
    <w:rsid w:val="0094340F"/>
    <w:rsid w:val="009434EB"/>
    <w:rsid w:val="00943FE0"/>
    <w:rsid w:val="00945AB7"/>
    <w:rsid w:val="009474A1"/>
    <w:rsid w:val="00947570"/>
    <w:rsid w:val="00947B5D"/>
    <w:rsid w:val="00947CF7"/>
    <w:rsid w:val="00950209"/>
    <w:rsid w:val="00950492"/>
    <w:rsid w:val="00952100"/>
    <w:rsid w:val="00952BC4"/>
    <w:rsid w:val="00953719"/>
    <w:rsid w:val="00954F11"/>
    <w:rsid w:val="00954F5D"/>
    <w:rsid w:val="00955EEE"/>
    <w:rsid w:val="0095639E"/>
    <w:rsid w:val="00957BA9"/>
    <w:rsid w:val="00960E9B"/>
    <w:rsid w:val="00963059"/>
    <w:rsid w:val="0096319F"/>
    <w:rsid w:val="00964042"/>
    <w:rsid w:val="009651F2"/>
    <w:rsid w:val="0096585B"/>
    <w:rsid w:val="00965A36"/>
    <w:rsid w:val="009662A4"/>
    <w:rsid w:val="009676D2"/>
    <w:rsid w:val="009734BC"/>
    <w:rsid w:val="00975FFF"/>
    <w:rsid w:val="00976002"/>
    <w:rsid w:val="00976864"/>
    <w:rsid w:val="00976A94"/>
    <w:rsid w:val="00976F33"/>
    <w:rsid w:val="00980178"/>
    <w:rsid w:val="00981610"/>
    <w:rsid w:val="00984ABD"/>
    <w:rsid w:val="00986562"/>
    <w:rsid w:val="00986D2C"/>
    <w:rsid w:val="00986E39"/>
    <w:rsid w:val="009877E9"/>
    <w:rsid w:val="00990ECF"/>
    <w:rsid w:val="00992475"/>
    <w:rsid w:val="0099381A"/>
    <w:rsid w:val="009A25F9"/>
    <w:rsid w:val="009A3DC9"/>
    <w:rsid w:val="009A582F"/>
    <w:rsid w:val="009A5C28"/>
    <w:rsid w:val="009A6866"/>
    <w:rsid w:val="009A77B2"/>
    <w:rsid w:val="009B098A"/>
    <w:rsid w:val="009B0E61"/>
    <w:rsid w:val="009B32F4"/>
    <w:rsid w:val="009B37A6"/>
    <w:rsid w:val="009B4AF0"/>
    <w:rsid w:val="009B6212"/>
    <w:rsid w:val="009B7FFC"/>
    <w:rsid w:val="009C1093"/>
    <w:rsid w:val="009C2002"/>
    <w:rsid w:val="009C61C9"/>
    <w:rsid w:val="009C62D4"/>
    <w:rsid w:val="009C6B12"/>
    <w:rsid w:val="009D049A"/>
    <w:rsid w:val="009D121C"/>
    <w:rsid w:val="009D1D31"/>
    <w:rsid w:val="009D20B7"/>
    <w:rsid w:val="009D2263"/>
    <w:rsid w:val="009D4F1A"/>
    <w:rsid w:val="009D6397"/>
    <w:rsid w:val="009D7840"/>
    <w:rsid w:val="009D7D79"/>
    <w:rsid w:val="009E0B1C"/>
    <w:rsid w:val="009E3B1E"/>
    <w:rsid w:val="009E45DB"/>
    <w:rsid w:val="009E4B1E"/>
    <w:rsid w:val="009E57BC"/>
    <w:rsid w:val="009E57DA"/>
    <w:rsid w:val="009E5AB4"/>
    <w:rsid w:val="009E6423"/>
    <w:rsid w:val="009E7B3A"/>
    <w:rsid w:val="009F0EF9"/>
    <w:rsid w:val="009F2BDE"/>
    <w:rsid w:val="009F361E"/>
    <w:rsid w:val="009F399D"/>
    <w:rsid w:val="009F43A5"/>
    <w:rsid w:val="009F49BF"/>
    <w:rsid w:val="009F5587"/>
    <w:rsid w:val="009F5E18"/>
    <w:rsid w:val="009F631D"/>
    <w:rsid w:val="009F698F"/>
    <w:rsid w:val="009F733D"/>
    <w:rsid w:val="009F79C2"/>
    <w:rsid w:val="009F7A0E"/>
    <w:rsid w:val="009F7E41"/>
    <w:rsid w:val="00A00106"/>
    <w:rsid w:val="00A00339"/>
    <w:rsid w:val="00A00EE5"/>
    <w:rsid w:val="00A02101"/>
    <w:rsid w:val="00A022F7"/>
    <w:rsid w:val="00A026F8"/>
    <w:rsid w:val="00A02E89"/>
    <w:rsid w:val="00A0438F"/>
    <w:rsid w:val="00A0497D"/>
    <w:rsid w:val="00A05B12"/>
    <w:rsid w:val="00A05D95"/>
    <w:rsid w:val="00A05EB7"/>
    <w:rsid w:val="00A111A4"/>
    <w:rsid w:val="00A113EC"/>
    <w:rsid w:val="00A11D02"/>
    <w:rsid w:val="00A128EF"/>
    <w:rsid w:val="00A12AC8"/>
    <w:rsid w:val="00A135F9"/>
    <w:rsid w:val="00A13668"/>
    <w:rsid w:val="00A161E1"/>
    <w:rsid w:val="00A16977"/>
    <w:rsid w:val="00A179A7"/>
    <w:rsid w:val="00A2209D"/>
    <w:rsid w:val="00A249A4"/>
    <w:rsid w:val="00A24E1B"/>
    <w:rsid w:val="00A25E7F"/>
    <w:rsid w:val="00A301ED"/>
    <w:rsid w:val="00A32DA3"/>
    <w:rsid w:val="00A3516A"/>
    <w:rsid w:val="00A357F0"/>
    <w:rsid w:val="00A35D7C"/>
    <w:rsid w:val="00A362DB"/>
    <w:rsid w:val="00A37B3D"/>
    <w:rsid w:val="00A410A7"/>
    <w:rsid w:val="00A410B4"/>
    <w:rsid w:val="00A41254"/>
    <w:rsid w:val="00A4209D"/>
    <w:rsid w:val="00A42E6B"/>
    <w:rsid w:val="00A42FB3"/>
    <w:rsid w:val="00A43A36"/>
    <w:rsid w:val="00A43FE3"/>
    <w:rsid w:val="00A456B4"/>
    <w:rsid w:val="00A45C7D"/>
    <w:rsid w:val="00A45ED0"/>
    <w:rsid w:val="00A4713B"/>
    <w:rsid w:val="00A51A00"/>
    <w:rsid w:val="00A53402"/>
    <w:rsid w:val="00A53E80"/>
    <w:rsid w:val="00A53EAC"/>
    <w:rsid w:val="00A54503"/>
    <w:rsid w:val="00A549AF"/>
    <w:rsid w:val="00A54E30"/>
    <w:rsid w:val="00A55D23"/>
    <w:rsid w:val="00A565D9"/>
    <w:rsid w:val="00A56603"/>
    <w:rsid w:val="00A572A1"/>
    <w:rsid w:val="00A601C4"/>
    <w:rsid w:val="00A61BDA"/>
    <w:rsid w:val="00A62F33"/>
    <w:rsid w:val="00A63511"/>
    <w:rsid w:val="00A63538"/>
    <w:rsid w:val="00A63571"/>
    <w:rsid w:val="00A644FB"/>
    <w:rsid w:val="00A6488D"/>
    <w:rsid w:val="00A66E85"/>
    <w:rsid w:val="00A67B4C"/>
    <w:rsid w:val="00A760D8"/>
    <w:rsid w:val="00A80380"/>
    <w:rsid w:val="00A806F1"/>
    <w:rsid w:val="00A816A7"/>
    <w:rsid w:val="00A8297D"/>
    <w:rsid w:val="00A82CBF"/>
    <w:rsid w:val="00A8554C"/>
    <w:rsid w:val="00A86E77"/>
    <w:rsid w:val="00A86E8A"/>
    <w:rsid w:val="00A87CFC"/>
    <w:rsid w:val="00A90048"/>
    <w:rsid w:val="00A9049D"/>
    <w:rsid w:val="00A907E4"/>
    <w:rsid w:val="00A90C11"/>
    <w:rsid w:val="00A9172D"/>
    <w:rsid w:val="00A92060"/>
    <w:rsid w:val="00A93079"/>
    <w:rsid w:val="00A93D61"/>
    <w:rsid w:val="00A940BB"/>
    <w:rsid w:val="00A94249"/>
    <w:rsid w:val="00A94561"/>
    <w:rsid w:val="00A95036"/>
    <w:rsid w:val="00A95A19"/>
    <w:rsid w:val="00A95AD9"/>
    <w:rsid w:val="00AA0542"/>
    <w:rsid w:val="00AA1448"/>
    <w:rsid w:val="00AA4C26"/>
    <w:rsid w:val="00AA5247"/>
    <w:rsid w:val="00AB00D3"/>
    <w:rsid w:val="00AB05FF"/>
    <w:rsid w:val="00AB11A5"/>
    <w:rsid w:val="00AB16A2"/>
    <w:rsid w:val="00AB1A3D"/>
    <w:rsid w:val="00AB38D0"/>
    <w:rsid w:val="00AB43F1"/>
    <w:rsid w:val="00AB4B9D"/>
    <w:rsid w:val="00AB53DF"/>
    <w:rsid w:val="00AB67CF"/>
    <w:rsid w:val="00AB6B1E"/>
    <w:rsid w:val="00AB6F12"/>
    <w:rsid w:val="00AB74AD"/>
    <w:rsid w:val="00AB77BF"/>
    <w:rsid w:val="00AB7939"/>
    <w:rsid w:val="00AC0303"/>
    <w:rsid w:val="00AC15ED"/>
    <w:rsid w:val="00AC1AFC"/>
    <w:rsid w:val="00AC245C"/>
    <w:rsid w:val="00AC6E1E"/>
    <w:rsid w:val="00AC78B8"/>
    <w:rsid w:val="00AD1DCF"/>
    <w:rsid w:val="00AD77D1"/>
    <w:rsid w:val="00AD7F9F"/>
    <w:rsid w:val="00AE09AD"/>
    <w:rsid w:val="00AE1126"/>
    <w:rsid w:val="00AE20C3"/>
    <w:rsid w:val="00AE3B91"/>
    <w:rsid w:val="00AE3FF5"/>
    <w:rsid w:val="00AE5192"/>
    <w:rsid w:val="00AE524C"/>
    <w:rsid w:val="00AE5EF9"/>
    <w:rsid w:val="00AE772A"/>
    <w:rsid w:val="00AF06DD"/>
    <w:rsid w:val="00AF20C4"/>
    <w:rsid w:val="00AF2DD8"/>
    <w:rsid w:val="00AF320E"/>
    <w:rsid w:val="00AF537B"/>
    <w:rsid w:val="00AF63B1"/>
    <w:rsid w:val="00AF6650"/>
    <w:rsid w:val="00AF7024"/>
    <w:rsid w:val="00AF776A"/>
    <w:rsid w:val="00AF7978"/>
    <w:rsid w:val="00B003EB"/>
    <w:rsid w:val="00B004C0"/>
    <w:rsid w:val="00B005B6"/>
    <w:rsid w:val="00B01631"/>
    <w:rsid w:val="00B0302E"/>
    <w:rsid w:val="00B03243"/>
    <w:rsid w:val="00B040AD"/>
    <w:rsid w:val="00B042CF"/>
    <w:rsid w:val="00B05459"/>
    <w:rsid w:val="00B07C08"/>
    <w:rsid w:val="00B07C3B"/>
    <w:rsid w:val="00B07CDE"/>
    <w:rsid w:val="00B07FE4"/>
    <w:rsid w:val="00B10696"/>
    <w:rsid w:val="00B10BDC"/>
    <w:rsid w:val="00B10BE2"/>
    <w:rsid w:val="00B11552"/>
    <w:rsid w:val="00B13136"/>
    <w:rsid w:val="00B135A6"/>
    <w:rsid w:val="00B13CCF"/>
    <w:rsid w:val="00B14C60"/>
    <w:rsid w:val="00B1567D"/>
    <w:rsid w:val="00B1686A"/>
    <w:rsid w:val="00B16F15"/>
    <w:rsid w:val="00B174AD"/>
    <w:rsid w:val="00B208E5"/>
    <w:rsid w:val="00B232A2"/>
    <w:rsid w:val="00B27349"/>
    <w:rsid w:val="00B27D58"/>
    <w:rsid w:val="00B307F6"/>
    <w:rsid w:val="00B30A1D"/>
    <w:rsid w:val="00B30E6E"/>
    <w:rsid w:val="00B31212"/>
    <w:rsid w:val="00B319A6"/>
    <w:rsid w:val="00B31D96"/>
    <w:rsid w:val="00B32220"/>
    <w:rsid w:val="00B32264"/>
    <w:rsid w:val="00B36839"/>
    <w:rsid w:val="00B3713A"/>
    <w:rsid w:val="00B372B6"/>
    <w:rsid w:val="00B37377"/>
    <w:rsid w:val="00B427EA"/>
    <w:rsid w:val="00B42911"/>
    <w:rsid w:val="00B44570"/>
    <w:rsid w:val="00B47383"/>
    <w:rsid w:val="00B47DDF"/>
    <w:rsid w:val="00B50B97"/>
    <w:rsid w:val="00B50ECF"/>
    <w:rsid w:val="00B520B7"/>
    <w:rsid w:val="00B52D48"/>
    <w:rsid w:val="00B540C8"/>
    <w:rsid w:val="00B541B2"/>
    <w:rsid w:val="00B560F5"/>
    <w:rsid w:val="00B5761C"/>
    <w:rsid w:val="00B57994"/>
    <w:rsid w:val="00B608E1"/>
    <w:rsid w:val="00B61665"/>
    <w:rsid w:val="00B62489"/>
    <w:rsid w:val="00B62E29"/>
    <w:rsid w:val="00B639A8"/>
    <w:rsid w:val="00B65CEF"/>
    <w:rsid w:val="00B672CF"/>
    <w:rsid w:val="00B71AD0"/>
    <w:rsid w:val="00B722A2"/>
    <w:rsid w:val="00B738EA"/>
    <w:rsid w:val="00B74800"/>
    <w:rsid w:val="00B75D7E"/>
    <w:rsid w:val="00B768BE"/>
    <w:rsid w:val="00B76C2C"/>
    <w:rsid w:val="00B802B7"/>
    <w:rsid w:val="00B80889"/>
    <w:rsid w:val="00B82263"/>
    <w:rsid w:val="00B8266C"/>
    <w:rsid w:val="00B8353D"/>
    <w:rsid w:val="00B8420F"/>
    <w:rsid w:val="00B906D1"/>
    <w:rsid w:val="00B907C5"/>
    <w:rsid w:val="00B90CF4"/>
    <w:rsid w:val="00B91221"/>
    <w:rsid w:val="00B91F37"/>
    <w:rsid w:val="00B92C16"/>
    <w:rsid w:val="00B93041"/>
    <w:rsid w:val="00B93748"/>
    <w:rsid w:val="00B94199"/>
    <w:rsid w:val="00B94565"/>
    <w:rsid w:val="00B94E6C"/>
    <w:rsid w:val="00B954FA"/>
    <w:rsid w:val="00B95685"/>
    <w:rsid w:val="00B958E5"/>
    <w:rsid w:val="00B96598"/>
    <w:rsid w:val="00B96AB6"/>
    <w:rsid w:val="00B97F67"/>
    <w:rsid w:val="00BA01F3"/>
    <w:rsid w:val="00BA0D44"/>
    <w:rsid w:val="00BA0E74"/>
    <w:rsid w:val="00BA10D3"/>
    <w:rsid w:val="00BA1544"/>
    <w:rsid w:val="00BA163E"/>
    <w:rsid w:val="00BA17BC"/>
    <w:rsid w:val="00BA474F"/>
    <w:rsid w:val="00BA5010"/>
    <w:rsid w:val="00BA65AB"/>
    <w:rsid w:val="00BB0707"/>
    <w:rsid w:val="00BB20D6"/>
    <w:rsid w:val="00BB2396"/>
    <w:rsid w:val="00BB3285"/>
    <w:rsid w:val="00BB6A84"/>
    <w:rsid w:val="00BB7133"/>
    <w:rsid w:val="00BB7748"/>
    <w:rsid w:val="00BB7F80"/>
    <w:rsid w:val="00BC08AC"/>
    <w:rsid w:val="00BC4FBD"/>
    <w:rsid w:val="00BC60AB"/>
    <w:rsid w:val="00BC7D51"/>
    <w:rsid w:val="00BD005E"/>
    <w:rsid w:val="00BD06E8"/>
    <w:rsid w:val="00BD1D9F"/>
    <w:rsid w:val="00BD3630"/>
    <w:rsid w:val="00BD3872"/>
    <w:rsid w:val="00BD3B7F"/>
    <w:rsid w:val="00BD479B"/>
    <w:rsid w:val="00BD6DC1"/>
    <w:rsid w:val="00BE03C3"/>
    <w:rsid w:val="00BE1F62"/>
    <w:rsid w:val="00BE2869"/>
    <w:rsid w:val="00BE3314"/>
    <w:rsid w:val="00BE4045"/>
    <w:rsid w:val="00BE44B1"/>
    <w:rsid w:val="00BE5A51"/>
    <w:rsid w:val="00BE635A"/>
    <w:rsid w:val="00BE64BF"/>
    <w:rsid w:val="00BE713C"/>
    <w:rsid w:val="00BE71B4"/>
    <w:rsid w:val="00BF0AF0"/>
    <w:rsid w:val="00BF125B"/>
    <w:rsid w:val="00BF1C16"/>
    <w:rsid w:val="00BF25CA"/>
    <w:rsid w:val="00BF2EE2"/>
    <w:rsid w:val="00BF483D"/>
    <w:rsid w:val="00BF4A31"/>
    <w:rsid w:val="00BF5E48"/>
    <w:rsid w:val="00BF6181"/>
    <w:rsid w:val="00C01DF0"/>
    <w:rsid w:val="00C02CE1"/>
    <w:rsid w:val="00C03DD9"/>
    <w:rsid w:val="00C04476"/>
    <w:rsid w:val="00C04C27"/>
    <w:rsid w:val="00C1131B"/>
    <w:rsid w:val="00C1372D"/>
    <w:rsid w:val="00C1580A"/>
    <w:rsid w:val="00C15B5E"/>
    <w:rsid w:val="00C15B8C"/>
    <w:rsid w:val="00C16A7E"/>
    <w:rsid w:val="00C17F2C"/>
    <w:rsid w:val="00C2093C"/>
    <w:rsid w:val="00C20C1D"/>
    <w:rsid w:val="00C20E38"/>
    <w:rsid w:val="00C21701"/>
    <w:rsid w:val="00C22B63"/>
    <w:rsid w:val="00C22F1C"/>
    <w:rsid w:val="00C23BD1"/>
    <w:rsid w:val="00C248CD"/>
    <w:rsid w:val="00C24FCC"/>
    <w:rsid w:val="00C25373"/>
    <w:rsid w:val="00C2551C"/>
    <w:rsid w:val="00C30E03"/>
    <w:rsid w:val="00C316E7"/>
    <w:rsid w:val="00C317A5"/>
    <w:rsid w:val="00C32CB1"/>
    <w:rsid w:val="00C345F1"/>
    <w:rsid w:val="00C34B9D"/>
    <w:rsid w:val="00C3569F"/>
    <w:rsid w:val="00C35DFD"/>
    <w:rsid w:val="00C36219"/>
    <w:rsid w:val="00C36267"/>
    <w:rsid w:val="00C37583"/>
    <w:rsid w:val="00C37939"/>
    <w:rsid w:val="00C42814"/>
    <w:rsid w:val="00C42ADF"/>
    <w:rsid w:val="00C44113"/>
    <w:rsid w:val="00C443A1"/>
    <w:rsid w:val="00C44B5C"/>
    <w:rsid w:val="00C45D15"/>
    <w:rsid w:val="00C45FCB"/>
    <w:rsid w:val="00C46674"/>
    <w:rsid w:val="00C467F9"/>
    <w:rsid w:val="00C47743"/>
    <w:rsid w:val="00C47D93"/>
    <w:rsid w:val="00C50E2E"/>
    <w:rsid w:val="00C52467"/>
    <w:rsid w:val="00C531FF"/>
    <w:rsid w:val="00C532EA"/>
    <w:rsid w:val="00C54531"/>
    <w:rsid w:val="00C54953"/>
    <w:rsid w:val="00C555BA"/>
    <w:rsid w:val="00C55E3F"/>
    <w:rsid w:val="00C561B5"/>
    <w:rsid w:val="00C576C7"/>
    <w:rsid w:val="00C57DE8"/>
    <w:rsid w:val="00C60218"/>
    <w:rsid w:val="00C60CF5"/>
    <w:rsid w:val="00C60D63"/>
    <w:rsid w:val="00C611AA"/>
    <w:rsid w:val="00C61C53"/>
    <w:rsid w:val="00C620F9"/>
    <w:rsid w:val="00C65318"/>
    <w:rsid w:val="00C65F49"/>
    <w:rsid w:val="00C65F8D"/>
    <w:rsid w:val="00C66CD2"/>
    <w:rsid w:val="00C67150"/>
    <w:rsid w:val="00C679B3"/>
    <w:rsid w:val="00C70629"/>
    <w:rsid w:val="00C7191A"/>
    <w:rsid w:val="00C73579"/>
    <w:rsid w:val="00C745EA"/>
    <w:rsid w:val="00C7470C"/>
    <w:rsid w:val="00C754BC"/>
    <w:rsid w:val="00C75C3E"/>
    <w:rsid w:val="00C7647B"/>
    <w:rsid w:val="00C765FD"/>
    <w:rsid w:val="00C76DD8"/>
    <w:rsid w:val="00C775A7"/>
    <w:rsid w:val="00C80085"/>
    <w:rsid w:val="00C82CEA"/>
    <w:rsid w:val="00C8305C"/>
    <w:rsid w:val="00C85089"/>
    <w:rsid w:val="00C87456"/>
    <w:rsid w:val="00C87469"/>
    <w:rsid w:val="00C8750C"/>
    <w:rsid w:val="00C90957"/>
    <w:rsid w:val="00C92FFA"/>
    <w:rsid w:val="00C954F4"/>
    <w:rsid w:val="00C95906"/>
    <w:rsid w:val="00C9794F"/>
    <w:rsid w:val="00C97A36"/>
    <w:rsid w:val="00C97F1D"/>
    <w:rsid w:val="00CA0383"/>
    <w:rsid w:val="00CA0EA5"/>
    <w:rsid w:val="00CA18E5"/>
    <w:rsid w:val="00CA318D"/>
    <w:rsid w:val="00CA34FC"/>
    <w:rsid w:val="00CA3FC3"/>
    <w:rsid w:val="00CA41F4"/>
    <w:rsid w:val="00CA53D6"/>
    <w:rsid w:val="00CA7A0A"/>
    <w:rsid w:val="00CB01A2"/>
    <w:rsid w:val="00CB03B9"/>
    <w:rsid w:val="00CB0590"/>
    <w:rsid w:val="00CB2463"/>
    <w:rsid w:val="00CB2DEB"/>
    <w:rsid w:val="00CB3524"/>
    <w:rsid w:val="00CB4D89"/>
    <w:rsid w:val="00CB5365"/>
    <w:rsid w:val="00CB641A"/>
    <w:rsid w:val="00CB7B10"/>
    <w:rsid w:val="00CB7BD5"/>
    <w:rsid w:val="00CC045E"/>
    <w:rsid w:val="00CC2FB3"/>
    <w:rsid w:val="00CC32F4"/>
    <w:rsid w:val="00CC3784"/>
    <w:rsid w:val="00CC3F68"/>
    <w:rsid w:val="00CC4CC0"/>
    <w:rsid w:val="00CC4F64"/>
    <w:rsid w:val="00CC6633"/>
    <w:rsid w:val="00CC7715"/>
    <w:rsid w:val="00CC778D"/>
    <w:rsid w:val="00CD20AD"/>
    <w:rsid w:val="00CD3E71"/>
    <w:rsid w:val="00CD484E"/>
    <w:rsid w:val="00CD737C"/>
    <w:rsid w:val="00CE1F0C"/>
    <w:rsid w:val="00CE2454"/>
    <w:rsid w:val="00CE2BC8"/>
    <w:rsid w:val="00CE2EA5"/>
    <w:rsid w:val="00CE57BB"/>
    <w:rsid w:val="00CE6155"/>
    <w:rsid w:val="00CE7B2B"/>
    <w:rsid w:val="00CF0CC8"/>
    <w:rsid w:val="00CF0D97"/>
    <w:rsid w:val="00CF242B"/>
    <w:rsid w:val="00CF3BC8"/>
    <w:rsid w:val="00CF40FE"/>
    <w:rsid w:val="00CF54C5"/>
    <w:rsid w:val="00CF7DF8"/>
    <w:rsid w:val="00D02165"/>
    <w:rsid w:val="00D02813"/>
    <w:rsid w:val="00D02ECE"/>
    <w:rsid w:val="00D04108"/>
    <w:rsid w:val="00D04432"/>
    <w:rsid w:val="00D05CD8"/>
    <w:rsid w:val="00D05F05"/>
    <w:rsid w:val="00D05FA0"/>
    <w:rsid w:val="00D05FBA"/>
    <w:rsid w:val="00D072C6"/>
    <w:rsid w:val="00D10DD6"/>
    <w:rsid w:val="00D1125B"/>
    <w:rsid w:val="00D11E2C"/>
    <w:rsid w:val="00D12367"/>
    <w:rsid w:val="00D13415"/>
    <w:rsid w:val="00D14765"/>
    <w:rsid w:val="00D15161"/>
    <w:rsid w:val="00D15744"/>
    <w:rsid w:val="00D162C3"/>
    <w:rsid w:val="00D1663E"/>
    <w:rsid w:val="00D16654"/>
    <w:rsid w:val="00D1714C"/>
    <w:rsid w:val="00D176AE"/>
    <w:rsid w:val="00D20020"/>
    <w:rsid w:val="00D200B1"/>
    <w:rsid w:val="00D22650"/>
    <w:rsid w:val="00D2290C"/>
    <w:rsid w:val="00D22D4D"/>
    <w:rsid w:val="00D24AFA"/>
    <w:rsid w:val="00D25D2D"/>
    <w:rsid w:val="00D25FA1"/>
    <w:rsid w:val="00D2645B"/>
    <w:rsid w:val="00D26FD5"/>
    <w:rsid w:val="00D27658"/>
    <w:rsid w:val="00D27977"/>
    <w:rsid w:val="00D302FA"/>
    <w:rsid w:val="00D30F40"/>
    <w:rsid w:val="00D31388"/>
    <w:rsid w:val="00D31F3A"/>
    <w:rsid w:val="00D338FD"/>
    <w:rsid w:val="00D33C54"/>
    <w:rsid w:val="00D35283"/>
    <w:rsid w:val="00D35FF7"/>
    <w:rsid w:val="00D36D43"/>
    <w:rsid w:val="00D37DBC"/>
    <w:rsid w:val="00D37F44"/>
    <w:rsid w:val="00D4069D"/>
    <w:rsid w:val="00D40A96"/>
    <w:rsid w:val="00D421AC"/>
    <w:rsid w:val="00D4388F"/>
    <w:rsid w:val="00D43A7C"/>
    <w:rsid w:val="00D44295"/>
    <w:rsid w:val="00D44343"/>
    <w:rsid w:val="00D44527"/>
    <w:rsid w:val="00D45AC2"/>
    <w:rsid w:val="00D4639C"/>
    <w:rsid w:val="00D46E54"/>
    <w:rsid w:val="00D47590"/>
    <w:rsid w:val="00D47B1B"/>
    <w:rsid w:val="00D50BE8"/>
    <w:rsid w:val="00D51051"/>
    <w:rsid w:val="00D514B1"/>
    <w:rsid w:val="00D52605"/>
    <w:rsid w:val="00D54ACB"/>
    <w:rsid w:val="00D556A4"/>
    <w:rsid w:val="00D55D26"/>
    <w:rsid w:val="00D565D1"/>
    <w:rsid w:val="00D57199"/>
    <w:rsid w:val="00D57524"/>
    <w:rsid w:val="00D60FFC"/>
    <w:rsid w:val="00D62696"/>
    <w:rsid w:val="00D62CD3"/>
    <w:rsid w:val="00D62F73"/>
    <w:rsid w:val="00D63BC6"/>
    <w:rsid w:val="00D63C0C"/>
    <w:rsid w:val="00D63CE9"/>
    <w:rsid w:val="00D64CE8"/>
    <w:rsid w:val="00D6553B"/>
    <w:rsid w:val="00D6562E"/>
    <w:rsid w:val="00D65658"/>
    <w:rsid w:val="00D67D53"/>
    <w:rsid w:val="00D70E4A"/>
    <w:rsid w:val="00D719E7"/>
    <w:rsid w:val="00D7204E"/>
    <w:rsid w:val="00D73E47"/>
    <w:rsid w:val="00D752D6"/>
    <w:rsid w:val="00D7554D"/>
    <w:rsid w:val="00D75789"/>
    <w:rsid w:val="00D8344B"/>
    <w:rsid w:val="00D84885"/>
    <w:rsid w:val="00D85A53"/>
    <w:rsid w:val="00D8612B"/>
    <w:rsid w:val="00D8781B"/>
    <w:rsid w:val="00D878E4"/>
    <w:rsid w:val="00D87E2A"/>
    <w:rsid w:val="00D90FF3"/>
    <w:rsid w:val="00D91203"/>
    <w:rsid w:val="00D91CE4"/>
    <w:rsid w:val="00D92456"/>
    <w:rsid w:val="00D9274E"/>
    <w:rsid w:val="00D95152"/>
    <w:rsid w:val="00D97D97"/>
    <w:rsid w:val="00D97FBC"/>
    <w:rsid w:val="00DA05FF"/>
    <w:rsid w:val="00DA0815"/>
    <w:rsid w:val="00DA1931"/>
    <w:rsid w:val="00DA266B"/>
    <w:rsid w:val="00DA500A"/>
    <w:rsid w:val="00DA540A"/>
    <w:rsid w:val="00DA6786"/>
    <w:rsid w:val="00DA74B1"/>
    <w:rsid w:val="00DA75BB"/>
    <w:rsid w:val="00DB0258"/>
    <w:rsid w:val="00DB0BEE"/>
    <w:rsid w:val="00DB2478"/>
    <w:rsid w:val="00DB37F3"/>
    <w:rsid w:val="00DB462F"/>
    <w:rsid w:val="00DB4843"/>
    <w:rsid w:val="00DB50F5"/>
    <w:rsid w:val="00DB50FE"/>
    <w:rsid w:val="00DB5C87"/>
    <w:rsid w:val="00DB7149"/>
    <w:rsid w:val="00DB74D1"/>
    <w:rsid w:val="00DC0DF6"/>
    <w:rsid w:val="00DC1156"/>
    <w:rsid w:val="00DC1443"/>
    <w:rsid w:val="00DC1A33"/>
    <w:rsid w:val="00DC1CF8"/>
    <w:rsid w:val="00DC1EC7"/>
    <w:rsid w:val="00DC2809"/>
    <w:rsid w:val="00DC340E"/>
    <w:rsid w:val="00DC3FE8"/>
    <w:rsid w:val="00DC5176"/>
    <w:rsid w:val="00DC566A"/>
    <w:rsid w:val="00DC6785"/>
    <w:rsid w:val="00DC6CCB"/>
    <w:rsid w:val="00DC735E"/>
    <w:rsid w:val="00DC7849"/>
    <w:rsid w:val="00DD05B1"/>
    <w:rsid w:val="00DD0F26"/>
    <w:rsid w:val="00DD1DB9"/>
    <w:rsid w:val="00DD39E9"/>
    <w:rsid w:val="00DD496A"/>
    <w:rsid w:val="00DD4C5E"/>
    <w:rsid w:val="00DD4F04"/>
    <w:rsid w:val="00DD66E7"/>
    <w:rsid w:val="00DD7034"/>
    <w:rsid w:val="00DE02EC"/>
    <w:rsid w:val="00DE0783"/>
    <w:rsid w:val="00DE2274"/>
    <w:rsid w:val="00DE26D9"/>
    <w:rsid w:val="00DE38F8"/>
    <w:rsid w:val="00DE484A"/>
    <w:rsid w:val="00DE5575"/>
    <w:rsid w:val="00DE7776"/>
    <w:rsid w:val="00DE787B"/>
    <w:rsid w:val="00DE7EF3"/>
    <w:rsid w:val="00DF001A"/>
    <w:rsid w:val="00DF03C6"/>
    <w:rsid w:val="00DF09B4"/>
    <w:rsid w:val="00DF1EE1"/>
    <w:rsid w:val="00DF27C8"/>
    <w:rsid w:val="00DF3463"/>
    <w:rsid w:val="00DF34AC"/>
    <w:rsid w:val="00DF3905"/>
    <w:rsid w:val="00DF3B6C"/>
    <w:rsid w:val="00DF47DF"/>
    <w:rsid w:val="00DF6AAF"/>
    <w:rsid w:val="00E0060F"/>
    <w:rsid w:val="00E0141F"/>
    <w:rsid w:val="00E01F15"/>
    <w:rsid w:val="00E023F1"/>
    <w:rsid w:val="00E10CC5"/>
    <w:rsid w:val="00E12A42"/>
    <w:rsid w:val="00E12CCC"/>
    <w:rsid w:val="00E12FF1"/>
    <w:rsid w:val="00E13233"/>
    <w:rsid w:val="00E14399"/>
    <w:rsid w:val="00E14757"/>
    <w:rsid w:val="00E14C9E"/>
    <w:rsid w:val="00E1519F"/>
    <w:rsid w:val="00E15DD3"/>
    <w:rsid w:val="00E16A4F"/>
    <w:rsid w:val="00E17D50"/>
    <w:rsid w:val="00E20B1A"/>
    <w:rsid w:val="00E211D1"/>
    <w:rsid w:val="00E211ED"/>
    <w:rsid w:val="00E21A16"/>
    <w:rsid w:val="00E21EB6"/>
    <w:rsid w:val="00E22FAA"/>
    <w:rsid w:val="00E237D2"/>
    <w:rsid w:val="00E23F0A"/>
    <w:rsid w:val="00E24BB1"/>
    <w:rsid w:val="00E25CF3"/>
    <w:rsid w:val="00E316A6"/>
    <w:rsid w:val="00E3232D"/>
    <w:rsid w:val="00E33962"/>
    <w:rsid w:val="00E33E7C"/>
    <w:rsid w:val="00E35A32"/>
    <w:rsid w:val="00E35C43"/>
    <w:rsid w:val="00E4124C"/>
    <w:rsid w:val="00E421C8"/>
    <w:rsid w:val="00E430C2"/>
    <w:rsid w:val="00E435F4"/>
    <w:rsid w:val="00E43CA7"/>
    <w:rsid w:val="00E44FEA"/>
    <w:rsid w:val="00E4535C"/>
    <w:rsid w:val="00E4570F"/>
    <w:rsid w:val="00E47AF1"/>
    <w:rsid w:val="00E51AA8"/>
    <w:rsid w:val="00E51CBB"/>
    <w:rsid w:val="00E51D22"/>
    <w:rsid w:val="00E52105"/>
    <w:rsid w:val="00E52C04"/>
    <w:rsid w:val="00E55579"/>
    <w:rsid w:val="00E55FBD"/>
    <w:rsid w:val="00E5685D"/>
    <w:rsid w:val="00E6051C"/>
    <w:rsid w:val="00E60CA3"/>
    <w:rsid w:val="00E61205"/>
    <w:rsid w:val="00E62256"/>
    <w:rsid w:val="00E623A3"/>
    <w:rsid w:val="00E64411"/>
    <w:rsid w:val="00E6473B"/>
    <w:rsid w:val="00E6474A"/>
    <w:rsid w:val="00E6496E"/>
    <w:rsid w:val="00E64F12"/>
    <w:rsid w:val="00E65A6A"/>
    <w:rsid w:val="00E666B2"/>
    <w:rsid w:val="00E72898"/>
    <w:rsid w:val="00E73565"/>
    <w:rsid w:val="00E74B9E"/>
    <w:rsid w:val="00E74EF0"/>
    <w:rsid w:val="00E757BA"/>
    <w:rsid w:val="00E75BF8"/>
    <w:rsid w:val="00E7681C"/>
    <w:rsid w:val="00E77927"/>
    <w:rsid w:val="00E807C1"/>
    <w:rsid w:val="00E80E05"/>
    <w:rsid w:val="00E812D7"/>
    <w:rsid w:val="00E818CB"/>
    <w:rsid w:val="00E8194B"/>
    <w:rsid w:val="00E81BF2"/>
    <w:rsid w:val="00E82970"/>
    <w:rsid w:val="00E85FEF"/>
    <w:rsid w:val="00E86213"/>
    <w:rsid w:val="00E87829"/>
    <w:rsid w:val="00E91044"/>
    <w:rsid w:val="00E91598"/>
    <w:rsid w:val="00E9398A"/>
    <w:rsid w:val="00E93BD0"/>
    <w:rsid w:val="00E93C1A"/>
    <w:rsid w:val="00E93C44"/>
    <w:rsid w:val="00E93EC4"/>
    <w:rsid w:val="00E974E2"/>
    <w:rsid w:val="00E9753A"/>
    <w:rsid w:val="00E9785A"/>
    <w:rsid w:val="00E97906"/>
    <w:rsid w:val="00E979EB"/>
    <w:rsid w:val="00EA0274"/>
    <w:rsid w:val="00EA12A1"/>
    <w:rsid w:val="00EA1859"/>
    <w:rsid w:val="00EA1C46"/>
    <w:rsid w:val="00EA340B"/>
    <w:rsid w:val="00EA4000"/>
    <w:rsid w:val="00EA4694"/>
    <w:rsid w:val="00EA4F00"/>
    <w:rsid w:val="00EA787F"/>
    <w:rsid w:val="00EB068F"/>
    <w:rsid w:val="00EB0924"/>
    <w:rsid w:val="00EB3413"/>
    <w:rsid w:val="00EB45AF"/>
    <w:rsid w:val="00EB5E6D"/>
    <w:rsid w:val="00EB5EFC"/>
    <w:rsid w:val="00EB6939"/>
    <w:rsid w:val="00EC051E"/>
    <w:rsid w:val="00EC0D39"/>
    <w:rsid w:val="00EC187C"/>
    <w:rsid w:val="00EC1F20"/>
    <w:rsid w:val="00EC2735"/>
    <w:rsid w:val="00EC3510"/>
    <w:rsid w:val="00EC38BA"/>
    <w:rsid w:val="00EC4273"/>
    <w:rsid w:val="00EC4608"/>
    <w:rsid w:val="00EC46F3"/>
    <w:rsid w:val="00EC5205"/>
    <w:rsid w:val="00EC648D"/>
    <w:rsid w:val="00EC79C4"/>
    <w:rsid w:val="00ED02F1"/>
    <w:rsid w:val="00ED08F8"/>
    <w:rsid w:val="00ED12F1"/>
    <w:rsid w:val="00ED15C2"/>
    <w:rsid w:val="00ED3169"/>
    <w:rsid w:val="00ED53AC"/>
    <w:rsid w:val="00ED5E12"/>
    <w:rsid w:val="00ED6D94"/>
    <w:rsid w:val="00ED6E7B"/>
    <w:rsid w:val="00ED73F9"/>
    <w:rsid w:val="00ED7714"/>
    <w:rsid w:val="00ED79EE"/>
    <w:rsid w:val="00EE00A1"/>
    <w:rsid w:val="00EE010A"/>
    <w:rsid w:val="00EE0424"/>
    <w:rsid w:val="00EE4864"/>
    <w:rsid w:val="00EE4C07"/>
    <w:rsid w:val="00EE51F8"/>
    <w:rsid w:val="00EE5465"/>
    <w:rsid w:val="00EE614D"/>
    <w:rsid w:val="00EE65F0"/>
    <w:rsid w:val="00EE780D"/>
    <w:rsid w:val="00EF03E4"/>
    <w:rsid w:val="00EF05EF"/>
    <w:rsid w:val="00EF06CB"/>
    <w:rsid w:val="00EF2803"/>
    <w:rsid w:val="00EF3493"/>
    <w:rsid w:val="00EF4230"/>
    <w:rsid w:val="00EF44AD"/>
    <w:rsid w:val="00EF6EAC"/>
    <w:rsid w:val="00EF7064"/>
    <w:rsid w:val="00F00064"/>
    <w:rsid w:val="00F00F6E"/>
    <w:rsid w:val="00F0275C"/>
    <w:rsid w:val="00F03ED7"/>
    <w:rsid w:val="00F04426"/>
    <w:rsid w:val="00F04F0B"/>
    <w:rsid w:val="00F0595A"/>
    <w:rsid w:val="00F060A2"/>
    <w:rsid w:val="00F06CD2"/>
    <w:rsid w:val="00F0745F"/>
    <w:rsid w:val="00F10F20"/>
    <w:rsid w:val="00F11921"/>
    <w:rsid w:val="00F1192C"/>
    <w:rsid w:val="00F11DBC"/>
    <w:rsid w:val="00F12899"/>
    <w:rsid w:val="00F150F2"/>
    <w:rsid w:val="00F151FF"/>
    <w:rsid w:val="00F1684E"/>
    <w:rsid w:val="00F1778A"/>
    <w:rsid w:val="00F17C9B"/>
    <w:rsid w:val="00F2084D"/>
    <w:rsid w:val="00F21370"/>
    <w:rsid w:val="00F22A64"/>
    <w:rsid w:val="00F231A1"/>
    <w:rsid w:val="00F264D3"/>
    <w:rsid w:val="00F274AC"/>
    <w:rsid w:val="00F27AEE"/>
    <w:rsid w:val="00F306F0"/>
    <w:rsid w:val="00F3260D"/>
    <w:rsid w:val="00F32C77"/>
    <w:rsid w:val="00F32F87"/>
    <w:rsid w:val="00F3316D"/>
    <w:rsid w:val="00F33356"/>
    <w:rsid w:val="00F33455"/>
    <w:rsid w:val="00F33784"/>
    <w:rsid w:val="00F3397A"/>
    <w:rsid w:val="00F34559"/>
    <w:rsid w:val="00F35584"/>
    <w:rsid w:val="00F35CF2"/>
    <w:rsid w:val="00F371FA"/>
    <w:rsid w:val="00F40A5C"/>
    <w:rsid w:val="00F421F3"/>
    <w:rsid w:val="00F4221C"/>
    <w:rsid w:val="00F42838"/>
    <w:rsid w:val="00F43AD6"/>
    <w:rsid w:val="00F43D64"/>
    <w:rsid w:val="00F4467C"/>
    <w:rsid w:val="00F4614F"/>
    <w:rsid w:val="00F46FB2"/>
    <w:rsid w:val="00F4738E"/>
    <w:rsid w:val="00F47AD1"/>
    <w:rsid w:val="00F47CD4"/>
    <w:rsid w:val="00F47E6B"/>
    <w:rsid w:val="00F502F4"/>
    <w:rsid w:val="00F50F4F"/>
    <w:rsid w:val="00F5334B"/>
    <w:rsid w:val="00F5393F"/>
    <w:rsid w:val="00F53FDA"/>
    <w:rsid w:val="00F54F03"/>
    <w:rsid w:val="00F56100"/>
    <w:rsid w:val="00F62DD0"/>
    <w:rsid w:val="00F62F15"/>
    <w:rsid w:val="00F63913"/>
    <w:rsid w:val="00F6531F"/>
    <w:rsid w:val="00F6623D"/>
    <w:rsid w:val="00F662FF"/>
    <w:rsid w:val="00F669EB"/>
    <w:rsid w:val="00F678DA"/>
    <w:rsid w:val="00F67980"/>
    <w:rsid w:val="00F7094F"/>
    <w:rsid w:val="00F71173"/>
    <w:rsid w:val="00F72606"/>
    <w:rsid w:val="00F7349A"/>
    <w:rsid w:val="00F73615"/>
    <w:rsid w:val="00F73B29"/>
    <w:rsid w:val="00F74ECB"/>
    <w:rsid w:val="00F75D6B"/>
    <w:rsid w:val="00F77723"/>
    <w:rsid w:val="00F80C52"/>
    <w:rsid w:val="00F81984"/>
    <w:rsid w:val="00F828AB"/>
    <w:rsid w:val="00F828BE"/>
    <w:rsid w:val="00F82997"/>
    <w:rsid w:val="00F837A6"/>
    <w:rsid w:val="00F84817"/>
    <w:rsid w:val="00F84A20"/>
    <w:rsid w:val="00F850EE"/>
    <w:rsid w:val="00F85CB6"/>
    <w:rsid w:val="00F86B25"/>
    <w:rsid w:val="00F90ABF"/>
    <w:rsid w:val="00F91300"/>
    <w:rsid w:val="00F92A2D"/>
    <w:rsid w:val="00F930C7"/>
    <w:rsid w:val="00F9379E"/>
    <w:rsid w:val="00F942B3"/>
    <w:rsid w:val="00F9584A"/>
    <w:rsid w:val="00FA0EA1"/>
    <w:rsid w:val="00FA1F86"/>
    <w:rsid w:val="00FA5929"/>
    <w:rsid w:val="00FB0303"/>
    <w:rsid w:val="00FB035C"/>
    <w:rsid w:val="00FB1AB8"/>
    <w:rsid w:val="00FB398A"/>
    <w:rsid w:val="00FB6646"/>
    <w:rsid w:val="00FB6B16"/>
    <w:rsid w:val="00FC012A"/>
    <w:rsid w:val="00FC154D"/>
    <w:rsid w:val="00FC1561"/>
    <w:rsid w:val="00FC219D"/>
    <w:rsid w:val="00FC41D6"/>
    <w:rsid w:val="00FC51B3"/>
    <w:rsid w:val="00FC56A9"/>
    <w:rsid w:val="00FC604D"/>
    <w:rsid w:val="00FC6451"/>
    <w:rsid w:val="00FC6BFE"/>
    <w:rsid w:val="00FC6C48"/>
    <w:rsid w:val="00FD0742"/>
    <w:rsid w:val="00FD0C84"/>
    <w:rsid w:val="00FD261E"/>
    <w:rsid w:val="00FD428C"/>
    <w:rsid w:val="00FD68F3"/>
    <w:rsid w:val="00FD6E51"/>
    <w:rsid w:val="00FD74B7"/>
    <w:rsid w:val="00FE0BDC"/>
    <w:rsid w:val="00FE2D1E"/>
    <w:rsid w:val="00FE3420"/>
    <w:rsid w:val="00FE37E9"/>
    <w:rsid w:val="00FE3BEA"/>
    <w:rsid w:val="00FE4395"/>
    <w:rsid w:val="00FE49C4"/>
    <w:rsid w:val="00FE6A09"/>
    <w:rsid w:val="00FE6E81"/>
    <w:rsid w:val="00FE7FF6"/>
    <w:rsid w:val="00FF0422"/>
    <w:rsid w:val="00FF0579"/>
    <w:rsid w:val="00FF0AA7"/>
    <w:rsid w:val="00FF13DB"/>
    <w:rsid w:val="00FF3790"/>
    <w:rsid w:val="00FF413C"/>
    <w:rsid w:val="00FF6131"/>
    <w:rsid w:val="00FF6AC7"/>
    <w:rsid w:val="00FF6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2753"/>
    <o:shapelayout v:ext="edit">
      <o:idmap v:ext="edit" data="1"/>
    </o:shapelayout>
  </w:shapeDefaults>
  <w:decimalSymbol w:val=","/>
  <w:listSeparator w:val=";"/>
  <w14:docId w14:val="75FB79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1FC5"/>
  </w:style>
  <w:style w:type="paragraph" w:styleId="Ttol1">
    <w:name w:val="heading 1"/>
    <w:basedOn w:val="Normal"/>
    <w:next w:val="Normal"/>
    <w:qFormat/>
    <w:rsid w:val="00051FC5"/>
    <w:pPr>
      <w:keepNext/>
      <w:shd w:val="pct15" w:color="auto" w:fill="auto"/>
      <w:jc w:val="both"/>
      <w:outlineLvl w:val="0"/>
    </w:pPr>
    <w:rPr>
      <w:i/>
      <w:color w:val="008080"/>
      <w:sz w:val="16"/>
    </w:rPr>
  </w:style>
  <w:style w:type="paragraph" w:styleId="Ttol2">
    <w:name w:val="heading 2"/>
    <w:basedOn w:val="Normal"/>
    <w:next w:val="Normal"/>
    <w:link w:val="Ttol2Car"/>
    <w:uiPriority w:val="9"/>
    <w:semiHidden/>
    <w:unhideWhenUsed/>
    <w:qFormat/>
    <w:rsid w:val="00DF34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010C3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ol4">
    <w:name w:val="heading 4"/>
    <w:basedOn w:val="Normal"/>
    <w:next w:val="Normal"/>
    <w:qFormat/>
    <w:rsid w:val="00051FC5"/>
    <w:pPr>
      <w:keepNext/>
      <w:tabs>
        <w:tab w:val="left" w:pos="567"/>
        <w:tab w:val="left" w:pos="1134"/>
        <w:tab w:val="left" w:pos="1702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</w:tabs>
      <w:ind w:right="48"/>
      <w:jc w:val="both"/>
      <w:outlineLvl w:val="3"/>
    </w:pPr>
    <w:rPr>
      <w:b/>
    </w:rPr>
  </w:style>
  <w:style w:type="paragraph" w:styleId="Ttol5">
    <w:name w:val="heading 5"/>
    <w:basedOn w:val="Normal"/>
    <w:next w:val="Normal"/>
    <w:qFormat/>
    <w:rsid w:val="00051FC5"/>
    <w:pPr>
      <w:keepNext/>
      <w:tabs>
        <w:tab w:val="left" w:pos="567"/>
        <w:tab w:val="left" w:pos="1134"/>
        <w:tab w:val="left" w:pos="1702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</w:tabs>
      <w:ind w:right="48"/>
      <w:jc w:val="center"/>
      <w:outlineLvl w:val="4"/>
    </w:pPr>
    <w:rPr>
      <w:rFonts w:ascii="Arial" w:hAnsi="Arial"/>
      <w:b/>
      <w:sz w:val="28"/>
    </w:rPr>
  </w:style>
  <w:style w:type="paragraph" w:styleId="Ttol6">
    <w:name w:val="heading 6"/>
    <w:basedOn w:val="Normal"/>
    <w:next w:val="Normal"/>
    <w:qFormat/>
    <w:rsid w:val="00051FC5"/>
    <w:pPr>
      <w:keepNext/>
      <w:tabs>
        <w:tab w:val="left" w:pos="567"/>
        <w:tab w:val="left" w:pos="1134"/>
        <w:tab w:val="left" w:pos="1702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</w:tabs>
      <w:ind w:right="48"/>
      <w:outlineLvl w:val="5"/>
    </w:pPr>
    <w:rPr>
      <w:b/>
    </w:rPr>
  </w:style>
  <w:style w:type="paragraph" w:styleId="Ttol9">
    <w:name w:val="heading 9"/>
    <w:basedOn w:val="Normal"/>
    <w:next w:val="Normal"/>
    <w:link w:val="Ttol9Car"/>
    <w:uiPriority w:val="9"/>
    <w:semiHidden/>
    <w:unhideWhenUsed/>
    <w:qFormat/>
    <w:rsid w:val="00F5334B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customStyle="1" w:styleId="Pas8">
    <w:name w:val="Pas8"/>
    <w:basedOn w:val="Normal"/>
    <w:rsid w:val="00051FC5"/>
    <w:pPr>
      <w:jc w:val="both"/>
    </w:pPr>
    <w:rPr>
      <w:rFonts w:ascii="Swiss" w:hAnsi="Swiss"/>
      <w:sz w:val="16"/>
    </w:rPr>
  </w:style>
  <w:style w:type="paragraph" w:styleId="Textdecomentari">
    <w:name w:val="annotation text"/>
    <w:basedOn w:val="Normal"/>
    <w:link w:val="TextdecomentariCar"/>
    <w:uiPriority w:val="99"/>
    <w:rsid w:val="00051FC5"/>
    <w:pPr>
      <w:jc w:val="both"/>
    </w:pPr>
    <w:rPr>
      <w:rFonts w:ascii="Dutch" w:hAnsi="Dutch"/>
    </w:rPr>
  </w:style>
  <w:style w:type="paragraph" w:styleId="Textindependent3">
    <w:name w:val="Body Text 3"/>
    <w:basedOn w:val="Normal"/>
    <w:link w:val="Textindependent3Car"/>
    <w:semiHidden/>
    <w:rsid w:val="00051FC5"/>
    <w:pPr>
      <w:ind w:right="-2"/>
      <w:jc w:val="both"/>
    </w:pPr>
  </w:style>
  <w:style w:type="paragraph" w:styleId="Ttol">
    <w:name w:val="Title"/>
    <w:basedOn w:val="Normal"/>
    <w:link w:val="TtolCar"/>
    <w:qFormat/>
    <w:rsid w:val="00051FC5"/>
    <w:pPr>
      <w:tabs>
        <w:tab w:val="left" w:pos="567"/>
        <w:tab w:val="left" w:pos="1134"/>
        <w:tab w:val="left" w:pos="1702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</w:tabs>
      <w:ind w:right="48"/>
      <w:jc w:val="center"/>
    </w:pPr>
    <w:rPr>
      <w:b/>
      <w:i/>
      <w:sz w:val="30"/>
    </w:rPr>
  </w:style>
  <w:style w:type="paragraph" w:styleId="Textindependent2">
    <w:name w:val="Body Text 2"/>
    <w:basedOn w:val="Normal"/>
    <w:link w:val="Textindependent2Car"/>
    <w:semiHidden/>
    <w:rsid w:val="00051FC5"/>
    <w:pPr>
      <w:tabs>
        <w:tab w:val="left" w:pos="4678"/>
        <w:tab w:val="left" w:pos="5245"/>
      </w:tabs>
      <w:jc w:val="both"/>
    </w:pPr>
    <w:rPr>
      <w:rFonts w:ascii="Arial" w:hAnsi="Arial"/>
      <w:sz w:val="24"/>
    </w:rPr>
  </w:style>
  <w:style w:type="paragraph" w:customStyle="1" w:styleId="Textindependent21">
    <w:name w:val="Text independent 21"/>
    <w:basedOn w:val="Normal"/>
    <w:rsid w:val="00051FC5"/>
    <w:pPr>
      <w:shd w:val="clear" w:color="auto" w:fill="C0C0C0"/>
      <w:tabs>
        <w:tab w:val="left" w:pos="4678"/>
        <w:tab w:val="left" w:pos="5245"/>
      </w:tabs>
      <w:ind w:left="170"/>
      <w:jc w:val="both"/>
    </w:pPr>
  </w:style>
  <w:style w:type="paragraph" w:styleId="ndex1">
    <w:name w:val="index 1"/>
    <w:basedOn w:val="Normal"/>
    <w:next w:val="Normal"/>
    <w:autoRedefine/>
    <w:semiHidden/>
    <w:rsid w:val="00051FC5"/>
    <w:pPr>
      <w:jc w:val="both"/>
    </w:pPr>
  </w:style>
  <w:style w:type="paragraph" w:styleId="Sagniadetextindependent3">
    <w:name w:val="Body Text Indent 3"/>
    <w:basedOn w:val="Normal"/>
    <w:semiHidden/>
    <w:rsid w:val="00051FC5"/>
    <w:pPr>
      <w:tabs>
        <w:tab w:val="left" w:pos="4678"/>
        <w:tab w:val="left" w:pos="5245"/>
      </w:tabs>
      <w:ind w:left="170"/>
      <w:jc w:val="both"/>
    </w:pPr>
  </w:style>
  <w:style w:type="paragraph" w:styleId="Capalera">
    <w:name w:val="header"/>
    <w:basedOn w:val="Normal"/>
    <w:link w:val="CapaleraCar"/>
    <w:rsid w:val="00051FC5"/>
    <w:pPr>
      <w:tabs>
        <w:tab w:val="center" w:pos="4252"/>
        <w:tab w:val="right" w:pos="8504"/>
      </w:tabs>
    </w:pPr>
  </w:style>
  <w:style w:type="paragraph" w:styleId="Textindependent">
    <w:name w:val="Body Text"/>
    <w:basedOn w:val="Normal"/>
    <w:link w:val="TextindependentCar"/>
    <w:semiHidden/>
    <w:rsid w:val="00051FC5"/>
    <w:pPr>
      <w:shd w:val="clear" w:color="auto" w:fill="C0C0C0"/>
      <w:tabs>
        <w:tab w:val="left" w:pos="567"/>
        <w:tab w:val="left" w:pos="1134"/>
        <w:tab w:val="left" w:pos="1702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</w:tabs>
      <w:ind w:right="48"/>
      <w:jc w:val="both"/>
    </w:pPr>
    <w:rPr>
      <w:sz w:val="24"/>
    </w:rPr>
  </w:style>
  <w:style w:type="paragraph" w:styleId="Sagniadetextindependent">
    <w:name w:val="Body Text Indent"/>
    <w:basedOn w:val="Normal"/>
    <w:semiHidden/>
    <w:rsid w:val="00051FC5"/>
    <w:pPr>
      <w:ind w:left="284"/>
      <w:jc w:val="both"/>
    </w:pPr>
  </w:style>
  <w:style w:type="paragraph" w:customStyle="1" w:styleId="Textindependent31">
    <w:name w:val="Text independent 31"/>
    <w:basedOn w:val="Normal"/>
    <w:rsid w:val="00051FC5"/>
    <w:pPr>
      <w:ind w:right="72"/>
      <w:jc w:val="both"/>
    </w:pPr>
  </w:style>
  <w:style w:type="paragraph" w:customStyle="1" w:styleId="Sagniadetextindependent31">
    <w:name w:val="Sagnia de text independent 31"/>
    <w:basedOn w:val="Normal"/>
    <w:rsid w:val="00051FC5"/>
    <w:pPr>
      <w:tabs>
        <w:tab w:val="left" w:pos="4678"/>
        <w:tab w:val="left" w:pos="5245"/>
      </w:tabs>
      <w:ind w:left="170"/>
      <w:jc w:val="both"/>
    </w:pPr>
    <w:rPr>
      <w:b/>
    </w:rPr>
  </w:style>
  <w:style w:type="character" w:styleId="Nmerodepgina">
    <w:name w:val="page number"/>
    <w:basedOn w:val="Tipusdelletraperdefectedelpargraf"/>
    <w:semiHidden/>
    <w:rsid w:val="00051FC5"/>
  </w:style>
  <w:style w:type="paragraph" w:styleId="Peu">
    <w:name w:val="footer"/>
    <w:basedOn w:val="Normal"/>
    <w:link w:val="PeuCar"/>
    <w:uiPriority w:val="99"/>
    <w:rsid w:val="00051FC5"/>
    <w:pPr>
      <w:tabs>
        <w:tab w:val="center" w:pos="4252"/>
        <w:tab w:val="right" w:pos="8504"/>
      </w:tabs>
    </w:pPr>
  </w:style>
  <w:style w:type="character" w:customStyle="1" w:styleId="Ttol9Car">
    <w:name w:val="Títol 9 Car"/>
    <w:basedOn w:val="Tipusdelletraperdefectedelpargraf"/>
    <w:link w:val="Ttol9"/>
    <w:uiPriority w:val="9"/>
    <w:semiHidden/>
    <w:rsid w:val="00F5334B"/>
    <w:rPr>
      <w:rFonts w:ascii="Cambria" w:eastAsia="Times New Roman" w:hAnsi="Cambria" w:cs="Times New Roman"/>
      <w:sz w:val="22"/>
      <w:szCs w:val="22"/>
    </w:rPr>
  </w:style>
  <w:style w:type="character" w:customStyle="1" w:styleId="Textindependent3Car">
    <w:name w:val="Text independent 3 Car"/>
    <w:basedOn w:val="Tipusdelletraperdefectedelpargraf"/>
    <w:link w:val="Textindependent3"/>
    <w:semiHidden/>
    <w:rsid w:val="003A1E6D"/>
  </w:style>
  <w:style w:type="character" w:customStyle="1" w:styleId="Textindependent2Car">
    <w:name w:val="Text independent 2 Car"/>
    <w:basedOn w:val="Tipusdelletraperdefectedelpargraf"/>
    <w:link w:val="Textindependent2"/>
    <w:semiHidden/>
    <w:rsid w:val="003A1E6D"/>
    <w:rPr>
      <w:rFonts w:ascii="Arial" w:hAnsi="Arial"/>
      <w:sz w:val="24"/>
    </w:rPr>
  </w:style>
  <w:style w:type="character" w:customStyle="1" w:styleId="Ttol3Car">
    <w:name w:val="Títol 3 Car"/>
    <w:basedOn w:val="Tipusdelletraperdefectedelpargraf"/>
    <w:link w:val="Ttol3"/>
    <w:uiPriority w:val="9"/>
    <w:semiHidden/>
    <w:rsid w:val="00010C3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lista">
    <w:name w:val="List"/>
    <w:basedOn w:val="Normal"/>
    <w:semiHidden/>
    <w:rsid w:val="00010C34"/>
    <w:pPr>
      <w:ind w:left="283" w:hanging="283"/>
    </w:pPr>
  </w:style>
  <w:style w:type="character" w:customStyle="1" w:styleId="Ttol2Car">
    <w:name w:val="Títol 2 Car"/>
    <w:basedOn w:val="Tipusdelletraperdefectedelpargraf"/>
    <w:link w:val="Ttol2"/>
    <w:uiPriority w:val="9"/>
    <w:semiHidden/>
    <w:rsid w:val="00DF34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listaambpics">
    <w:name w:val="List Bullet"/>
    <w:basedOn w:val="Normal"/>
    <w:autoRedefine/>
    <w:semiHidden/>
    <w:rsid w:val="00F264D3"/>
    <w:pPr>
      <w:ind w:right="-2"/>
    </w:pPr>
    <w:rPr>
      <w:rFonts w:ascii="Arial" w:hAnsi="Arial" w:cs="Arial"/>
    </w:rPr>
  </w:style>
  <w:style w:type="paragraph" w:styleId="Sagniadetextindependent2">
    <w:name w:val="Body Text Indent 2"/>
    <w:basedOn w:val="Normal"/>
    <w:link w:val="Sagniadetextindependent2Car"/>
    <w:uiPriority w:val="99"/>
    <w:semiHidden/>
    <w:unhideWhenUsed/>
    <w:rsid w:val="00EF05EF"/>
    <w:pPr>
      <w:spacing w:after="120" w:line="480" w:lineRule="auto"/>
      <w:ind w:left="283"/>
    </w:pPr>
  </w:style>
  <w:style w:type="character" w:customStyle="1" w:styleId="Sagniadetextindependent2Car">
    <w:name w:val="Sagnia de text independent 2 Car"/>
    <w:basedOn w:val="Tipusdelletraperdefectedelpargraf"/>
    <w:link w:val="Sagniadetextindependent2"/>
    <w:uiPriority w:val="99"/>
    <w:semiHidden/>
    <w:rsid w:val="00EF05EF"/>
  </w:style>
  <w:style w:type="paragraph" w:customStyle="1" w:styleId="Textindependent22">
    <w:name w:val="Text independent 22"/>
    <w:basedOn w:val="Normal"/>
    <w:rsid w:val="00B10696"/>
    <w:pPr>
      <w:shd w:val="clear" w:color="auto" w:fill="C0C0C0"/>
      <w:tabs>
        <w:tab w:val="left" w:pos="4678"/>
        <w:tab w:val="left" w:pos="5245"/>
      </w:tabs>
      <w:ind w:left="170"/>
      <w:jc w:val="both"/>
    </w:pPr>
  </w:style>
  <w:style w:type="paragraph" w:customStyle="1" w:styleId="Sagniadetextindependent32">
    <w:name w:val="Sagnia de text independent 32"/>
    <w:basedOn w:val="Normal"/>
    <w:rsid w:val="0094023B"/>
    <w:pPr>
      <w:tabs>
        <w:tab w:val="left" w:pos="4678"/>
        <w:tab w:val="left" w:pos="5245"/>
      </w:tabs>
      <w:ind w:left="170"/>
      <w:jc w:val="both"/>
    </w:pPr>
  </w:style>
  <w:style w:type="paragraph" w:styleId="Pargrafdellista">
    <w:name w:val="List Paragraph"/>
    <w:aliases w:val="arial,Scrinser,List Paragraph,viñeta OK,bis,Párrafo Numerado,Párrafo de lista1,Lista sin Numerar,Bullet Number,List Paragraph1,lp1,lp11,List Paragraph11,Bullet 1,Use Case List Paragraph,Paràgraf de llista1,Bulletr List Paragraph"/>
    <w:basedOn w:val="Normal"/>
    <w:link w:val="PargrafdellistaCar"/>
    <w:uiPriority w:val="34"/>
    <w:qFormat/>
    <w:rsid w:val="007406DE"/>
    <w:pPr>
      <w:ind w:left="720"/>
      <w:contextualSpacing/>
    </w:pPr>
  </w:style>
  <w:style w:type="table" w:styleId="Taulaambquadrcula">
    <w:name w:val="Table Grid"/>
    <w:basedOn w:val="Taulanormal"/>
    <w:uiPriority w:val="59"/>
    <w:rsid w:val="002A4CB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agniadetextindependent33">
    <w:name w:val="Sagnia de text independent 33"/>
    <w:basedOn w:val="Normal"/>
    <w:rsid w:val="00063255"/>
    <w:pPr>
      <w:tabs>
        <w:tab w:val="left" w:pos="4678"/>
        <w:tab w:val="left" w:pos="5245"/>
      </w:tabs>
      <w:ind w:left="170"/>
      <w:jc w:val="both"/>
    </w:pPr>
  </w:style>
  <w:style w:type="character" w:customStyle="1" w:styleId="PeuCar">
    <w:name w:val="Peu Car"/>
    <w:basedOn w:val="Tipusdelletraperdefectedelpargraf"/>
    <w:link w:val="Peu"/>
    <w:uiPriority w:val="99"/>
    <w:rsid w:val="00B8420F"/>
  </w:style>
  <w:style w:type="character" w:styleId="Enlla">
    <w:name w:val="Hyperlink"/>
    <w:basedOn w:val="Tipusdelletraperdefectedelpargraf"/>
    <w:uiPriority w:val="99"/>
    <w:unhideWhenUsed/>
    <w:rsid w:val="006138B6"/>
    <w:rPr>
      <w:color w:val="0000FF" w:themeColor="hyperlink"/>
      <w:u w:val="single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2F601C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2F601C"/>
    <w:rPr>
      <w:rFonts w:ascii="Tahoma" w:hAnsi="Tahoma" w:cs="Tahoma"/>
      <w:sz w:val="16"/>
      <w:szCs w:val="16"/>
    </w:rPr>
  </w:style>
  <w:style w:type="character" w:customStyle="1" w:styleId="CapaleraCar">
    <w:name w:val="Capçalera Car"/>
    <w:basedOn w:val="Tipusdelletraperdefectedelpargraf"/>
    <w:link w:val="Capalera"/>
    <w:rsid w:val="00552B59"/>
  </w:style>
  <w:style w:type="paragraph" w:customStyle="1" w:styleId="Textindependent24">
    <w:name w:val="Text independent 24"/>
    <w:basedOn w:val="Normal"/>
    <w:rsid w:val="003C5E66"/>
    <w:pPr>
      <w:tabs>
        <w:tab w:val="left" w:pos="4963"/>
      </w:tabs>
      <w:ind w:right="170"/>
      <w:jc w:val="both"/>
    </w:pPr>
  </w:style>
  <w:style w:type="character" w:styleId="Textdelcontenidor">
    <w:name w:val="Placeholder Text"/>
    <w:basedOn w:val="Tipusdelletraperdefectedelpargraf"/>
    <w:uiPriority w:val="99"/>
    <w:semiHidden/>
    <w:rsid w:val="00370905"/>
    <w:rPr>
      <w:color w:val="80808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rsid w:val="00146F7F"/>
    <w:rPr>
      <w:rFonts w:ascii="Dutch" w:hAnsi="Dutch"/>
    </w:rPr>
  </w:style>
  <w:style w:type="paragraph" w:customStyle="1" w:styleId="Pa27">
    <w:name w:val="Pa27"/>
    <w:basedOn w:val="Normal"/>
    <w:next w:val="Normal"/>
    <w:uiPriority w:val="99"/>
    <w:rsid w:val="00EC1F20"/>
    <w:pPr>
      <w:autoSpaceDE w:val="0"/>
      <w:autoSpaceDN w:val="0"/>
      <w:adjustRightInd w:val="0"/>
      <w:spacing w:line="201" w:lineRule="atLeast"/>
    </w:pPr>
    <w:rPr>
      <w:rFonts w:ascii="Arial" w:eastAsiaTheme="minorHAnsi" w:hAnsi="Arial" w:cs="Arial"/>
      <w:sz w:val="24"/>
      <w:szCs w:val="24"/>
      <w:lang w:eastAsia="en-US"/>
    </w:rPr>
  </w:style>
  <w:style w:type="character" w:customStyle="1" w:styleId="TtolCar">
    <w:name w:val="Títol Car"/>
    <w:basedOn w:val="Tipusdelletraperdefectedelpargraf"/>
    <w:link w:val="Ttol"/>
    <w:rsid w:val="001C24B3"/>
    <w:rPr>
      <w:b/>
      <w:i/>
      <w:sz w:val="30"/>
    </w:rPr>
  </w:style>
  <w:style w:type="paragraph" w:styleId="Senseespaiat">
    <w:name w:val="No Spacing"/>
    <w:uiPriority w:val="1"/>
    <w:qFormat/>
    <w:rsid w:val="001C24B3"/>
    <w:rPr>
      <w:rFonts w:ascii="Arial" w:eastAsiaTheme="minorHAnsi" w:hAnsi="Arial" w:cstheme="minorBidi"/>
      <w:szCs w:val="22"/>
      <w:lang w:eastAsia="en-US"/>
    </w:rPr>
  </w:style>
  <w:style w:type="paragraph" w:styleId="Textdenotaapeudepgina">
    <w:name w:val="footnote text"/>
    <w:basedOn w:val="Normal"/>
    <w:link w:val="TextdenotaapeudepginaCar"/>
    <w:uiPriority w:val="99"/>
    <w:unhideWhenUsed/>
    <w:rsid w:val="001C24B3"/>
    <w:pPr>
      <w:jc w:val="both"/>
    </w:pPr>
    <w:rPr>
      <w:rFonts w:ascii="Arial" w:hAnsi="Arial"/>
    </w:rPr>
  </w:style>
  <w:style w:type="character" w:customStyle="1" w:styleId="TextdenotaapeudepginaCar">
    <w:name w:val="Text de nota a peu de pàgina Car"/>
    <w:basedOn w:val="Tipusdelletraperdefectedelpargraf"/>
    <w:link w:val="Textdenotaapeudepgina"/>
    <w:uiPriority w:val="99"/>
    <w:rsid w:val="001C24B3"/>
    <w:rPr>
      <w:rFonts w:ascii="Arial" w:hAnsi="Arial"/>
    </w:rPr>
  </w:style>
  <w:style w:type="character" w:styleId="Refernciadenotaapeudepgina">
    <w:name w:val="footnote reference"/>
    <w:basedOn w:val="Tipusdelletraperdefectedelpargraf"/>
    <w:unhideWhenUsed/>
    <w:rsid w:val="001C24B3"/>
    <w:rPr>
      <w:vertAlign w:val="superscript"/>
    </w:rPr>
  </w:style>
  <w:style w:type="character" w:styleId="mfasi">
    <w:name w:val="Emphasis"/>
    <w:basedOn w:val="Tipusdelletraperdefectedelpargraf"/>
    <w:uiPriority w:val="20"/>
    <w:qFormat/>
    <w:rsid w:val="0079702C"/>
    <w:rPr>
      <w:i/>
      <w:iCs/>
    </w:rPr>
  </w:style>
  <w:style w:type="character" w:customStyle="1" w:styleId="PargrafdellistaCar">
    <w:name w:val="Paràgraf de llista Car"/>
    <w:aliases w:val="arial Car,Scrinser Car,List Paragraph Car,viñeta OK Car,bis Car,Párrafo Numerado Car,Párrafo de lista1 Car,Lista sin Numerar Car,Bullet Number Car,List Paragraph1 Car,lp1 Car,lp11 Car,List Paragraph11 Car,Bullet 1 Car"/>
    <w:basedOn w:val="Tipusdelletraperdefectedelpargraf"/>
    <w:link w:val="Pargrafdellista"/>
    <w:uiPriority w:val="34"/>
    <w:qFormat/>
    <w:locked/>
    <w:rsid w:val="001A4891"/>
  </w:style>
  <w:style w:type="character" w:styleId="Enllavisitat">
    <w:name w:val="FollowedHyperlink"/>
    <w:basedOn w:val="Tipusdelletraperdefectedelpargraf"/>
    <w:uiPriority w:val="99"/>
    <w:semiHidden/>
    <w:unhideWhenUsed/>
    <w:rsid w:val="000B66FB"/>
    <w:rPr>
      <w:color w:val="800080" w:themeColor="followedHyperlink"/>
      <w:u w:val="single"/>
    </w:rPr>
  </w:style>
  <w:style w:type="paragraph" w:customStyle="1" w:styleId="Default">
    <w:name w:val="Default"/>
    <w:rsid w:val="006316C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11">
    <w:name w:val="CM1+1"/>
    <w:basedOn w:val="Default"/>
    <w:next w:val="Default"/>
    <w:uiPriority w:val="99"/>
    <w:rsid w:val="007A6E8D"/>
    <w:rPr>
      <w:rFonts w:ascii="EUAlbertina" w:hAnsi="EUAlbertina" w:cs="Times New Roman"/>
      <w:color w:val="auto"/>
    </w:rPr>
  </w:style>
  <w:style w:type="paragraph" w:customStyle="1" w:styleId="CM31">
    <w:name w:val="CM3+1"/>
    <w:basedOn w:val="Default"/>
    <w:next w:val="Default"/>
    <w:uiPriority w:val="99"/>
    <w:rsid w:val="007A6E8D"/>
    <w:rPr>
      <w:rFonts w:ascii="EUAlbertina" w:hAnsi="EUAlbertina" w:cs="Times New Roman"/>
      <w:color w:val="auto"/>
    </w:rPr>
  </w:style>
  <w:style w:type="paragraph" w:customStyle="1" w:styleId="CM41">
    <w:name w:val="CM4+1"/>
    <w:basedOn w:val="Default"/>
    <w:next w:val="Default"/>
    <w:uiPriority w:val="99"/>
    <w:rsid w:val="007A6E8D"/>
    <w:rPr>
      <w:rFonts w:ascii="EUAlbertina" w:hAnsi="EUAlbertina" w:cs="Times New Roman"/>
      <w:color w:val="auto"/>
    </w:rPr>
  </w:style>
  <w:style w:type="paragraph" w:styleId="NormalWeb">
    <w:name w:val="Normal (Web)"/>
    <w:basedOn w:val="Normal"/>
    <w:uiPriority w:val="99"/>
    <w:unhideWhenUsed/>
    <w:rsid w:val="00DE02EC"/>
    <w:rPr>
      <w:rFonts w:eastAsiaTheme="minorHAnsi"/>
      <w:sz w:val="24"/>
      <w:szCs w:val="24"/>
    </w:rPr>
  </w:style>
  <w:style w:type="paragraph" w:customStyle="1" w:styleId="default0">
    <w:name w:val="default"/>
    <w:basedOn w:val="Normal"/>
    <w:rsid w:val="00FF13DB"/>
    <w:rPr>
      <w:color w:val="000000"/>
      <w:sz w:val="24"/>
      <w:szCs w:val="24"/>
    </w:rPr>
  </w:style>
  <w:style w:type="paragraph" w:styleId="Revisi">
    <w:name w:val="Revision"/>
    <w:hidden/>
    <w:uiPriority w:val="99"/>
    <w:semiHidden/>
    <w:rsid w:val="004A4C42"/>
  </w:style>
  <w:style w:type="character" w:customStyle="1" w:styleId="FootnoteCharacters">
    <w:name w:val="Footnote Characters"/>
    <w:rsid w:val="00B8353D"/>
  </w:style>
  <w:style w:type="paragraph" w:customStyle="1" w:styleId="TableContents">
    <w:name w:val="Table Contents"/>
    <w:basedOn w:val="Normal"/>
    <w:rsid w:val="00B8353D"/>
    <w:pPr>
      <w:widowControl w:val="0"/>
      <w:suppressLineNumbers/>
      <w:suppressAutoHyphens/>
    </w:pPr>
    <w:rPr>
      <w:rFonts w:eastAsia="SimSun" w:cs="Mangal"/>
      <w:kern w:val="1"/>
      <w:sz w:val="24"/>
      <w:szCs w:val="24"/>
      <w:lang w:bidi="ca-ES"/>
    </w:rPr>
  </w:style>
  <w:style w:type="paragraph" w:customStyle="1" w:styleId="Ttolclusula">
    <w:name w:val="Títol clàusula"/>
    <w:basedOn w:val="Normal"/>
    <w:link w:val="TtolclusulaCar"/>
    <w:qFormat/>
    <w:rsid w:val="00304801"/>
    <w:pPr>
      <w:jc w:val="both"/>
    </w:pPr>
    <w:rPr>
      <w:rFonts w:ascii="Verdana" w:hAnsi="Verdana"/>
      <w:sz w:val="32"/>
    </w:rPr>
  </w:style>
  <w:style w:type="paragraph" w:styleId="TtoldelIDC">
    <w:name w:val="TOC Heading"/>
    <w:basedOn w:val="Ttol1"/>
    <w:next w:val="Normal"/>
    <w:uiPriority w:val="39"/>
    <w:semiHidden/>
    <w:unhideWhenUsed/>
    <w:qFormat/>
    <w:rsid w:val="00947B5D"/>
    <w:pPr>
      <w:keepLines/>
      <w:shd w:val="clear" w:color="auto" w:fill="auto"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i w:val="0"/>
      <w:color w:val="365F91" w:themeColor="accent1" w:themeShade="BF"/>
      <w:sz w:val="28"/>
      <w:szCs w:val="28"/>
    </w:rPr>
  </w:style>
  <w:style w:type="character" w:customStyle="1" w:styleId="TtolclusulaCar">
    <w:name w:val="Títol clàusula Car"/>
    <w:basedOn w:val="Tipusdelletraperdefectedelpargraf"/>
    <w:link w:val="Ttolclusula"/>
    <w:rsid w:val="00304801"/>
    <w:rPr>
      <w:rFonts w:ascii="Verdana" w:hAnsi="Verdana"/>
      <w:sz w:val="32"/>
    </w:rPr>
  </w:style>
  <w:style w:type="paragraph" w:styleId="IDC1">
    <w:name w:val="toc 1"/>
    <w:basedOn w:val="Normal"/>
    <w:next w:val="Normal"/>
    <w:autoRedefine/>
    <w:uiPriority w:val="39"/>
    <w:unhideWhenUsed/>
    <w:rsid w:val="001A0341"/>
    <w:pPr>
      <w:spacing w:after="100"/>
    </w:pPr>
    <w:rPr>
      <w:rFonts w:ascii="Verdana" w:hAnsi="Verdana"/>
    </w:rPr>
  </w:style>
  <w:style w:type="character" w:styleId="Refernciadecomentari">
    <w:name w:val="annotation reference"/>
    <w:basedOn w:val="Tipusdelletraperdefectedelpargraf"/>
    <w:uiPriority w:val="99"/>
    <w:semiHidden/>
    <w:unhideWhenUsed/>
    <w:rsid w:val="00645983"/>
    <w:rPr>
      <w:sz w:val="16"/>
      <w:szCs w:val="16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645983"/>
    <w:pPr>
      <w:jc w:val="left"/>
    </w:pPr>
    <w:rPr>
      <w:rFonts w:ascii="Times New Roman" w:hAnsi="Times New Roman"/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645983"/>
    <w:rPr>
      <w:rFonts w:ascii="Dutch" w:hAnsi="Dutch"/>
      <w:b/>
      <w:bCs/>
    </w:rPr>
  </w:style>
  <w:style w:type="paragraph" w:customStyle="1" w:styleId="Texto">
    <w:name w:val="Texto"/>
    <w:basedOn w:val="Normal"/>
    <w:qFormat/>
    <w:rsid w:val="00D15744"/>
    <w:pPr>
      <w:spacing w:after="240"/>
    </w:pPr>
    <w:rPr>
      <w:rFonts w:ascii="Akkurat-Light" w:eastAsiaTheme="minorEastAsia" w:hAnsi="Akkurat-Light" w:cstheme="minorBidi"/>
      <w:lang w:eastAsia="es-ES"/>
    </w:rPr>
  </w:style>
  <w:style w:type="character" w:styleId="Textennegreta">
    <w:name w:val="Strong"/>
    <w:basedOn w:val="Tipusdelletraperdefectedelpargraf"/>
    <w:uiPriority w:val="22"/>
    <w:qFormat/>
    <w:rsid w:val="004442F7"/>
    <w:rPr>
      <w:b/>
      <w:bCs/>
    </w:rPr>
  </w:style>
  <w:style w:type="paragraph" w:customStyle="1" w:styleId="Pa8">
    <w:name w:val="Pa8"/>
    <w:basedOn w:val="Default"/>
    <w:next w:val="Default"/>
    <w:uiPriority w:val="99"/>
    <w:rsid w:val="00663A4F"/>
    <w:pPr>
      <w:spacing w:line="201" w:lineRule="atLeast"/>
    </w:pPr>
    <w:rPr>
      <w:color w:val="auto"/>
    </w:rPr>
  </w:style>
  <w:style w:type="paragraph" w:customStyle="1" w:styleId="ttolclusula0">
    <w:name w:val="ttolclusula"/>
    <w:basedOn w:val="Normal"/>
    <w:rsid w:val="00D9274E"/>
    <w:pPr>
      <w:jc w:val="both"/>
    </w:pPr>
    <w:rPr>
      <w:rFonts w:ascii="Verdana" w:eastAsiaTheme="minorHAnsi" w:hAnsi="Verdana"/>
      <w:sz w:val="32"/>
      <w:szCs w:val="32"/>
    </w:rPr>
  </w:style>
  <w:style w:type="paragraph" w:customStyle="1" w:styleId="Estil2">
    <w:name w:val="Estil2"/>
    <w:basedOn w:val="Normal"/>
    <w:link w:val="Estil2Car"/>
    <w:qFormat/>
    <w:locked/>
    <w:rsid w:val="00FE6E81"/>
    <w:rPr>
      <w:rFonts w:ascii="Arial" w:eastAsiaTheme="minorEastAsia" w:hAnsi="Arial" w:cs="Arial"/>
      <w:b/>
      <w:color w:val="000000" w:themeColor="text1"/>
      <w:sz w:val="16"/>
      <w:szCs w:val="16"/>
    </w:rPr>
  </w:style>
  <w:style w:type="character" w:customStyle="1" w:styleId="Estil2Car">
    <w:name w:val="Estil2 Car"/>
    <w:basedOn w:val="Tipusdelletraperdefectedelpargraf"/>
    <w:link w:val="Estil2"/>
    <w:rsid w:val="00FE6E81"/>
    <w:rPr>
      <w:rFonts w:ascii="Arial" w:eastAsiaTheme="minorEastAsia" w:hAnsi="Arial" w:cs="Arial"/>
      <w:b/>
      <w:color w:val="000000" w:themeColor="text1"/>
      <w:sz w:val="16"/>
      <w:szCs w:val="16"/>
    </w:rPr>
  </w:style>
  <w:style w:type="character" w:customStyle="1" w:styleId="TextindependentCar">
    <w:name w:val="Text independent Car"/>
    <w:basedOn w:val="Tipusdelletraperdefectedelpargraf"/>
    <w:link w:val="Textindependent"/>
    <w:semiHidden/>
    <w:rsid w:val="00D75789"/>
    <w:rPr>
      <w:sz w:val="24"/>
      <w:shd w:val="clear" w:color="auto" w:fill="C0C0C0"/>
    </w:rPr>
  </w:style>
  <w:style w:type="paragraph" w:customStyle="1" w:styleId="xmsonormal">
    <w:name w:val="x_msonormal"/>
    <w:basedOn w:val="Normal"/>
    <w:rsid w:val="00D75789"/>
    <w:pPr>
      <w:spacing w:before="100" w:beforeAutospacing="1" w:after="100" w:afterAutospacing="1"/>
    </w:pPr>
    <w:rPr>
      <w:sz w:val="24"/>
      <w:szCs w:val="24"/>
    </w:rPr>
  </w:style>
  <w:style w:type="paragraph" w:styleId="Textsenseformat">
    <w:name w:val="Plain Text"/>
    <w:basedOn w:val="Normal"/>
    <w:link w:val="TextsenseformatCar"/>
    <w:rsid w:val="00D75789"/>
    <w:pPr>
      <w:jc w:val="both"/>
    </w:pPr>
    <w:rPr>
      <w:rFonts w:ascii="Courier New" w:hAnsi="Courier New"/>
      <w:lang w:val="es-ES"/>
    </w:rPr>
  </w:style>
  <w:style w:type="character" w:customStyle="1" w:styleId="TextsenseformatCar">
    <w:name w:val="Text sense format Car"/>
    <w:basedOn w:val="Tipusdelletraperdefectedelpargraf"/>
    <w:link w:val="Textsenseformat"/>
    <w:rsid w:val="00D75789"/>
    <w:rPr>
      <w:rFonts w:ascii="Courier New" w:hAnsi="Courier New"/>
      <w:lang w:val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1FC5"/>
  </w:style>
  <w:style w:type="paragraph" w:styleId="Ttol1">
    <w:name w:val="heading 1"/>
    <w:basedOn w:val="Normal"/>
    <w:next w:val="Normal"/>
    <w:qFormat/>
    <w:rsid w:val="00051FC5"/>
    <w:pPr>
      <w:keepNext/>
      <w:shd w:val="pct15" w:color="auto" w:fill="auto"/>
      <w:jc w:val="both"/>
      <w:outlineLvl w:val="0"/>
    </w:pPr>
    <w:rPr>
      <w:i/>
      <w:color w:val="008080"/>
      <w:sz w:val="16"/>
    </w:rPr>
  </w:style>
  <w:style w:type="paragraph" w:styleId="Ttol2">
    <w:name w:val="heading 2"/>
    <w:basedOn w:val="Normal"/>
    <w:next w:val="Normal"/>
    <w:link w:val="Ttol2Car"/>
    <w:uiPriority w:val="9"/>
    <w:semiHidden/>
    <w:unhideWhenUsed/>
    <w:qFormat/>
    <w:rsid w:val="00DF34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010C3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ol4">
    <w:name w:val="heading 4"/>
    <w:basedOn w:val="Normal"/>
    <w:next w:val="Normal"/>
    <w:qFormat/>
    <w:rsid w:val="00051FC5"/>
    <w:pPr>
      <w:keepNext/>
      <w:tabs>
        <w:tab w:val="left" w:pos="567"/>
        <w:tab w:val="left" w:pos="1134"/>
        <w:tab w:val="left" w:pos="1702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</w:tabs>
      <w:ind w:right="48"/>
      <w:jc w:val="both"/>
      <w:outlineLvl w:val="3"/>
    </w:pPr>
    <w:rPr>
      <w:b/>
    </w:rPr>
  </w:style>
  <w:style w:type="paragraph" w:styleId="Ttol5">
    <w:name w:val="heading 5"/>
    <w:basedOn w:val="Normal"/>
    <w:next w:val="Normal"/>
    <w:qFormat/>
    <w:rsid w:val="00051FC5"/>
    <w:pPr>
      <w:keepNext/>
      <w:tabs>
        <w:tab w:val="left" w:pos="567"/>
        <w:tab w:val="left" w:pos="1134"/>
        <w:tab w:val="left" w:pos="1702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</w:tabs>
      <w:ind w:right="48"/>
      <w:jc w:val="center"/>
      <w:outlineLvl w:val="4"/>
    </w:pPr>
    <w:rPr>
      <w:rFonts w:ascii="Arial" w:hAnsi="Arial"/>
      <w:b/>
      <w:sz w:val="28"/>
    </w:rPr>
  </w:style>
  <w:style w:type="paragraph" w:styleId="Ttol6">
    <w:name w:val="heading 6"/>
    <w:basedOn w:val="Normal"/>
    <w:next w:val="Normal"/>
    <w:qFormat/>
    <w:rsid w:val="00051FC5"/>
    <w:pPr>
      <w:keepNext/>
      <w:tabs>
        <w:tab w:val="left" w:pos="567"/>
        <w:tab w:val="left" w:pos="1134"/>
        <w:tab w:val="left" w:pos="1702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</w:tabs>
      <w:ind w:right="48"/>
      <w:outlineLvl w:val="5"/>
    </w:pPr>
    <w:rPr>
      <w:b/>
    </w:rPr>
  </w:style>
  <w:style w:type="paragraph" w:styleId="Ttol9">
    <w:name w:val="heading 9"/>
    <w:basedOn w:val="Normal"/>
    <w:next w:val="Normal"/>
    <w:link w:val="Ttol9Car"/>
    <w:uiPriority w:val="9"/>
    <w:semiHidden/>
    <w:unhideWhenUsed/>
    <w:qFormat/>
    <w:rsid w:val="00F5334B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customStyle="1" w:styleId="Pas8">
    <w:name w:val="Pas8"/>
    <w:basedOn w:val="Normal"/>
    <w:rsid w:val="00051FC5"/>
    <w:pPr>
      <w:jc w:val="both"/>
    </w:pPr>
    <w:rPr>
      <w:rFonts w:ascii="Swiss" w:hAnsi="Swiss"/>
      <w:sz w:val="16"/>
    </w:rPr>
  </w:style>
  <w:style w:type="paragraph" w:styleId="Textdecomentari">
    <w:name w:val="annotation text"/>
    <w:basedOn w:val="Normal"/>
    <w:link w:val="TextdecomentariCar"/>
    <w:uiPriority w:val="99"/>
    <w:rsid w:val="00051FC5"/>
    <w:pPr>
      <w:jc w:val="both"/>
    </w:pPr>
    <w:rPr>
      <w:rFonts w:ascii="Dutch" w:hAnsi="Dutch"/>
    </w:rPr>
  </w:style>
  <w:style w:type="paragraph" w:styleId="Textindependent3">
    <w:name w:val="Body Text 3"/>
    <w:basedOn w:val="Normal"/>
    <w:link w:val="Textindependent3Car"/>
    <w:semiHidden/>
    <w:rsid w:val="00051FC5"/>
    <w:pPr>
      <w:ind w:right="-2"/>
      <w:jc w:val="both"/>
    </w:pPr>
  </w:style>
  <w:style w:type="paragraph" w:styleId="Ttol">
    <w:name w:val="Title"/>
    <w:basedOn w:val="Normal"/>
    <w:link w:val="TtolCar"/>
    <w:qFormat/>
    <w:rsid w:val="00051FC5"/>
    <w:pPr>
      <w:tabs>
        <w:tab w:val="left" w:pos="567"/>
        <w:tab w:val="left" w:pos="1134"/>
        <w:tab w:val="left" w:pos="1702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</w:tabs>
      <w:ind w:right="48"/>
      <w:jc w:val="center"/>
    </w:pPr>
    <w:rPr>
      <w:b/>
      <w:i/>
      <w:sz w:val="30"/>
    </w:rPr>
  </w:style>
  <w:style w:type="paragraph" w:styleId="Textindependent2">
    <w:name w:val="Body Text 2"/>
    <w:basedOn w:val="Normal"/>
    <w:link w:val="Textindependent2Car"/>
    <w:semiHidden/>
    <w:rsid w:val="00051FC5"/>
    <w:pPr>
      <w:tabs>
        <w:tab w:val="left" w:pos="4678"/>
        <w:tab w:val="left" w:pos="5245"/>
      </w:tabs>
      <w:jc w:val="both"/>
    </w:pPr>
    <w:rPr>
      <w:rFonts w:ascii="Arial" w:hAnsi="Arial"/>
      <w:sz w:val="24"/>
    </w:rPr>
  </w:style>
  <w:style w:type="paragraph" w:customStyle="1" w:styleId="Textindependent21">
    <w:name w:val="Text independent 21"/>
    <w:basedOn w:val="Normal"/>
    <w:rsid w:val="00051FC5"/>
    <w:pPr>
      <w:shd w:val="clear" w:color="auto" w:fill="C0C0C0"/>
      <w:tabs>
        <w:tab w:val="left" w:pos="4678"/>
        <w:tab w:val="left" w:pos="5245"/>
      </w:tabs>
      <w:ind w:left="170"/>
      <w:jc w:val="both"/>
    </w:pPr>
  </w:style>
  <w:style w:type="paragraph" w:styleId="ndex1">
    <w:name w:val="index 1"/>
    <w:basedOn w:val="Normal"/>
    <w:next w:val="Normal"/>
    <w:autoRedefine/>
    <w:semiHidden/>
    <w:rsid w:val="00051FC5"/>
    <w:pPr>
      <w:jc w:val="both"/>
    </w:pPr>
  </w:style>
  <w:style w:type="paragraph" w:styleId="Sagniadetextindependent3">
    <w:name w:val="Body Text Indent 3"/>
    <w:basedOn w:val="Normal"/>
    <w:semiHidden/>
    <w:rsid w:val="00051FC5"/>
    <w:pPr>
      <w:tabs>
        <w:tab w:val="left" w:pos="4678"/>
        <w:tab w:val="left" w:pos="5245"/>
      </w:tabs>
      <w:ind w:left="170"/>
      <w:jc w:val="both"/>
    </w:pPr>
  </w:style>
  <w:style w:type="paragraph" w:styleId="Capalera">
    <w:name w:val="header"/>
    <w:basedOn w:val="Normal"/>
    <w:link w:val="CapaleraCar"/>
    <w:rsid w:val="00051FC5"/>
    <w:pPr>
      <w:tabs>
        <w:tab w:val="center" w:pos="4252"/>
        <w:tab w:val="right" w:pos="8504"/>
      </w:tabs>
    </w:pPr>
  </w:style>
  <w:style w:type="paragraph" w:styleId="Textindependent">
    <w:name w:val="Body Text"/>
    <w:basedOn w:val="Normal"/>
    <w:link w:val="TextindependentCar"/>
    <w:semiHidden/>
    <w:rsid w:val="00051FC5"/>
    <w:pPr>
      <w:shd w:val="clear" w:color="auto" w:fill="C0C0C0"/>
      <w:tabs>
        <w:tab w:val="left" w:pos="567"/>
        <w:tab w:val="left" w:pos="1134"/>
        <w:tab w:val="left" w:pos="1702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</w:tabs>
      <w:ind w:right="48"/>
      <w:jc w:val="both"/>
    </w:pPr>
    <w:rPr>
      <w:sz w:val="24"/>
    </w:rPr>
  </w:style>
  <w:style w:type="paragraph" w:styleId="Sagniadetextindependent">
    <w:name w:val="Body Text Indent"/>
    <w:basedOn w:val="Normal"/>
    <w:semiHidden/>
    <w:rsid w:val="00051FC5"/>
    <w:pPr>
      <w:ind w:left="284"/>
      <w:jc w:val="both"/>
    </w:pPr>
  </w:style>
  <w:style w:type="paragraph" w:customStyle="1" w:styleId="Textindependent31">
    <w:name w:val="Text independent 31"/>
    <w:basedOn w:val="Normal"/>
    <w:rsid w:val="00051FC5"/>
    <w:pPr>
      <w:ind w:right="72"/>
      <w:jc w:val="both"/>
    </w:pPr>
  </w:style>
  <w:style w:type="paragraph" w:customStyle="1" w:styleId="Sagniadetextindependent31">
    <w:name w:val="Sagnia de text independent 31"/>
    <w:basedOn w:val="Normal"/>
    <w:rsid w:val="00051FC5"/>
    <w:pPr>
      <w:tabs>
        <w:tab w:val="left" w:pos="4678"/>
        <w:tab w:val="left" w:pos="5245"/>
      </w:tabs>
      <w:ind w:left="170"/>
      <w:jc w:val="both"/>
    </w:pPr>
    <w:rPr>
      <w:b/>
    </w:rPr>
  </w:style>
  <w:style w:type="character" w:styleId="Nmerodepgina">
    <w:name w:val="page number"/>
    <w:basedOn w:val="Tipusdelletraperdefectedelpargraf"/>
    <w:semiHidden/>
    <w:rsid w:val="00051FC5"/>
  </w:style>
  <w:style w:type="paragraph" w:styleId="Peu">
    <w:name w:val="footer"/>
    <w:basedOn w:val="Normal"/>
    <w:link w:val="PeuCar"/>
    <w:uiPriority w:val="99"/>
    <w:rsid w:val="00051FC5"/>
    <w:pPr>
      <w:tabs>
        <w:tab w:val="center" w:pos="4252"/>
        <w:tab w:val="right" w:pos="8504"/>
      </w:tabs>
    </w:pPr>
  </w:style>
  <w:style w:type="character" w:customStyle="1" w:styleId="Ttol9Car">
    <w:name w:val="Títol 9 Car"/>
    <w:basedOn w:val="Tipusdelletraperdefectedelpargraf"/>
    <w:link w:val="Ttol9"/>
    <w:uiPriority w:val="9"/>
    <w:semiHidden/>
    <w:rsid w:val="00F5334B"/>
    <w:rPr>
      <w:rFonts w:ascii="Cambria" w:eastAsia="Times New Roman" w:hAnsi="Cambria" w:cs="Times New Roman"/>
      <w:sz w:val="22"/>
      <w:szCs w:val="22"/>
    </w:rPr>
  </w:style>
  <w:style w:type="character" w:customStyle="1" w:styleId="Textindependent3Car">
    <w:name w:val="Text independent 3 Car"/>
    <w:basedOn w:val="Tipusdelletraperdefectedelpargraf"/>
    <w:link w:val="Textindependent3"/>
    <w:semiHidden/>
    <w:rsid w:val="003A1E6D"/>
  </w:style>
  <w:style w:type="character" w:customStyle="1" w:styleId="Textindependent2Car">
    <w:name w:val="Text independent 2 Car"/>
    <w:basedOn w:val="Tipusdelletraperdefectedelpargraf"/>
    <w:link w:val="Textindependent2"/>
    <w:semiHidden/>
    <w:rsid w:val="003A1E6D"/>
    <w:rPr>
      <w:rFonts w:ascii="Arial" w:hAnsi="Arial"/>
      <w:sz w:val="24"/>
    </w:rPr>
  </w:style>
  <w:style w:type="character" w:customStyle="1" w:styleId="Ttol3Car">
    <w:name w:val="Títol 3 Car"/>
    <w:basedOn w:val="Tipusdelletraperdefectedelpargraf"/>
    <w:link w:val="Ttol3"/>
    <w:uiPriority w:val="9"/>
    <w:semiHidden/>
    <w:rsid w:val="00010C3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lista">
    <w:name w:val="List"/>
    <w:basedOn w:val="Normal"/>
    <w:semiHidden/>
    <w:rsid w:val="00010C34"/>
    <w:pPr>
      <w:ind w:left="283" w:hanging="283"/>
    </w:pPr>
  </w:style>
  <w:style w:type="character" w:customStyle="1" w:styleId="Ttol2Car">
    <w:name w:val="Títol 2 Car"/>
    <w:basedOn w:val="Tipusdelletraperdefectedelpargraf"/>
    <w:link w:val="Ttol2"/>
    <w:uiPriority w:val="9"/>
    <w:semiHidden/>
    <w:rsid w:val="00DF34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listaambpics">
    <w:name w:val="List Bullet"/>
    <w:basedOn w:val="Normal"/>
    <w:autoRedefine/>
    <w:semiHidden/>
    <w:rsid w:val="00F264D3"/>
    <w:pPr>
      <w:ind w:right="-2"/>
    </w:pPr>
    <w:rPr>
      <w:rFonts w:ascii="Arial" w:hAnsi="Arial" w:cs="Arial"/>
    </w:rPr>
  </w:style>
  <w:style w:type="paragraph" w:styleId="Sagniadetextindependent2">
    <w:name w:val="Body Text Indent 2"/>
    <w:basedOn w:val="Normal"/>
    <w:link w:val="Sagniadetextindependent2Car"/>
    <w:uiPriority w:val="99"/>
    <w:semiHidden/>
    <w:unhideWhenUsed/>
    <w:rsid w:val="00EF05EF"/>
    <w:pPr>
      <w:spacing w:after="120" w:line="480" w:lineRule="auto"/>
      <w:ind w:left="283"/>
    </w:pPr>
  </w:style>
  <w:style w:type="character" w:customStyle="1" w:styleId="Sagniadetextindependent2Car">
    <w:name w:val="Sagnia de text independent 2 Car"/>
    <w:basedOn w:val="Tipusdelletraperdefectedelpargraf"/>
    <w:link w:val="Sagniadetextindependent2"/>
    <w:uiPriority w:val="99"/>
    <w:semiHidden/>
    <w:rsid w:val="00EF05EF"/>
  </w:style>
  <w:style w:type="paragraph" w:customStyle="1" w:styleId="Textindependent22">
    <w:name w:val="Text independent 22"/>
    <w:basedOn w:val="Normal"/>
    <w:rsid w:val="00B10696"/>
    <w:pPr>
      <w:shd w:val="clear" w:color="auto" w:fill="C0C0C0"/>
      <w:tabs>
        <w:tab w:val="left" w:pos="4678"/>
        <w:tab w:val="left" w:pos="5245"/>
      </w:tabs>
      <w:ind w:left="170"/>
      <w:jc w:val="both"/>
    </w:pPr>
  </w:style>
  <w:style w:type="paragraph" w:customStyle="1" w:styleId="Sagniadetextindependent32">
    <w:name w:val="Sagnia de text independent 32"/>
    <w:basedOn w:val="Normal"/>
    <w:rsid w:val="0094023B"/>
    <w:pPr>
      <w:tabs>
        <w:tab w:val="left" w:pos="4678"/>
        <w:tab w:val="left" w:pos="5245"/>
      </w:tabs>
      <w:ind w:left="170"/>
      <w:jc w:val="both"/>
    </w:pPr>
  </w:style>
  <w:style w:type="paragraph" w:styleId="Pargrafdellista">
    <w:name w:val="List Paragraph"/>
    <w:aliases w:val="arial,Scrinser,List Paragraph,viñeta OK,bis,Párrafo Numerado,Párrafo de lista1,Lista sin Numerar,Bullet Number,List Paragraph1,lp1,lp11,List Paragraph11,Bullet 1,Use Case List Paragraph,Paràgraf de llista1,Bulletr List Paragraph"/>
    <w:basedOn w:val="Normal"/>
    <w:link w:val="PargrafdellistaCar"/>
    <w:uiPriority w:val="34"/>
    <w:qFormat/>
    <w:rsid w:val="007406DE"/>
    <w:pPr>
      <w:ind w:left="720"/>
      <w:contextualSpacing/>
    </w:pPr>
  </w:style>
  <w:style w:type="table" w:styleId="Taulaambquadrcula">
    <w:name w:val="Table Grid"/>
    <w:basedOn w:val="Taulanormal"/>
    <w:uiPriority w:val="59"/>
    <w:rsid w:val="002A4CB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agniadetextindependent33">
    <w:name w:val="Sagnia de text independent 33"/>
    <w:basedOn w:val="Normal"/>
    <w:rsid w:val="00063255"/>
    <w:pPr>
      <w:tabs>
        <w:tab w:val="left" w:pos="4678"/>
        <w:tab w:val="left" w:pos="5245"/>
      </w:tabs>
      <w:ind w:left="170"/>
      <w:jc w:val="both"/>
    </w:pPr>
  </w:style>
  <w:style w:type="character" w:customStyle="1" w:styleId="PeuCar">
    <w:name w:val="Peu Car"/>
    <w:basedOn w:val="Tipusdelletraperdefectedelpargraf"/>
    <w:link w:val="Peu"/>
    <w:uiPriority w:val="99"/>
    <w:rsid w:val="00B8420F"/>
  </w:style>
  <w:style w:type="character" w:styleId="Enlla">
    <w:name w:val="Hyperlink"/>
    <w:basedOn w:val="Tipusdelletraperdefectedelpargraf"/>
    <w:uiPriority w:val="99"/>
    <w:unhideWhenUsed/>
    <w:rsid w:val="006138B6"/>
    <w:rPr>
      <w:color w:val="0000FF" w:themeColor="hyperlink"/>
      <w:u w:val="single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2F601C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2F601C"/>
    <w:rPr>
      <w:rFonts w:ascii="Tahoma" w:hAnsi="Tahoma" w:cs="Tahoma"/>
      <w:sz w:val="16"/>
      <w:szCs w:val="16"/>
    </w:rPr>
  </w:style>
  <w:style w:type="character" w:customStyle="1" w:styleId="CapaleraCar">
    <w:name w:val="Capçalera Car"/>
    <w:basedOn w:val="Tipusdelletraperdefectedelpargraf"/>
    <w:link w:val="Capalera"/>
    <w:rsid w:val="00552B59"/>
  </w:style>
  <w:style w:type="paragraph" w:customStyle="1" w:styleId="Textindependent24">
    <w:name w:val="Text independent 24"/>
    <w:basedOn w:val="Normal"/>
    <w:rsid w:val="003C5E66"/>
    <w:pPr>
      <w:tabs>
        <w:tab w:val="left" w:pos="4963"/>
      </w:tabs>
      <w:ind w:right="170"/>
      <w:jc w:val="both"/>
    </w:pPr>
  </w:style>
  <w:style w:type="character" w:styleId="Textdelcontenidor">
    <w:name w:val="Placeholder Text"/>
    <w:basedOn w:val="Tipusdelletraperdefectedelpargraf"/>
    <w:uiPriority w:val="99"/>
    <w:semiHidden/>
    <w:rsid w:val="00370905"/>
    <w:rPr>
      <w:color w:val="80808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rsid w:val="00146F7F"/>
    <w:rPr>
      <w:rFonts w:ascii="Dutch" w:hAnsi="Dutch"/>
    </w:rPr>
  </w:style>
  <w:style w:type="paragraph" w:customStyle="1" w:styleId="Pa27">
    <w:name w:val="Pa27"/>
    <w:basedOn w:val="Normal"/>
    <w:next w:val="Normal"/>
    <w:uiPriority w:val="99"/>
    <w:rsid w:val="00EC1F20"/>
    <w:pPr>
      <w:autoSpaceDE w:val="0"/>
      <w:autoSpaceDN w:val="0"/>
      <w:adjustRightInd w:val="0"/>
      <w:spacing w:line="201" w:lineRule="atLeast"/>
    </w:pPr>
    <w:rPr>
      <w:rFonts w:ascii="Arial" w:eastAsiaTheme="minorHAnsi" w:hAnsi="Arial" w:cs="Arial"/>
      <w:sz w:val="24"/>
      <w:szCs w:val="24"/>
      <w:lang w:eastAsia="en-US"/>
    </w:rPr>
  </w:style>
  <w:style w:type="character" w:customStyle="1" w:styleId="TtolCar">
    <w:name w:val="Títol Car"/>
    <w:basedOn w:val="Tipusdelletraperdefectedelpargraf"/>
    <w:link w:val="Ttol"/>
    <w:rsid w:val="001C24B3"/>
    <w:rPr>
      <w:b/>
      <w:i/>
      <w:sz w:val="30"/>
    </w:rPr>
  </w:style>
  <w:style w:type="paragraph" w:styleId="Senseespaiat">
    <w:name w:val="No Spacing"/>
    <w:uiPriority w:val="1"/>
    <w:qFormat/>
    <w:rsid w:val="001C24B3"/>
    <w:rPr>
      <w:rFonts w:ascii="Arial" w:eastAsiaTheme="minorHAnsi" w:hAnsi="Arial" w:cstheme="minorBidi"/>
      <w:szCs w:val="22"/>
      <w:lang w:eastAsia="en-US"/>
    </w:rPr>
  </w:style>
  <w:style w:type="paragraph" w:styleId="Textdenotaapeudepgina">
    <w:name w:val="footnote text"/>
    <w:basedOn w:val="Normal"/>
    <w:link w:val="TextdenotaapeudepginaCar"/>
    <w:uiPriority w:val="99"/>
    <w:unhideWhenUsed/>
    <w:rsid w:val="001C24B3"/>
    <w:pPr>
      <w:jc w:val="both"/>
    </w:pPr>
    <w:rPr>
      <w:rFonts w:ascii="Arial" w:hAnsi="Arial"/>
    </w:rPr>
  </w:style>
  <w:style w:type="character" w:customStyle="1" w:styleId="TextdenotaapeudepginaCar">
    <w:name w:val="Text de nota a peu de pàgina Car"/>
    <w:basedOn w:val="Tipusdelletraperdefectedelpargraf"/>
    <w:link w:val="Textdenotaapeudepgina"/>
    <w:uiPriority w:val="99"/>
    <w:rsid w:val="001C24B3"/>
    <w:rPr>
      <w:rFonts w:ascii="Arial" w:hAnsi="Arial"/>
    </w:rPr>
  </w:style>
  <w:style w:type="character" w:styleId="Refernciadenotaapeudepgina">
    <w:name w:val="footnote reference"/>
    <w:basedOn w:val="Tipusdelletraperdefectedelpargraf"/>
    <w:unhideWhenUsed/>
    <w:rsid w:val="001C24B3"/>
    <w:rPr>
      <w:vertAlign w:val="superscript"/>
    </w:rPr>
  </w:style>
  <w:style w:type="character" w:styleId="mfasi">
    <w:name w:val="Emphasis"/>
    <w:basedOn w:val="Tipusdelletraperdefectedelpargraf"/>
    <w:uiPriority w:val="20"/>
    <w:qFormat/>
    <w:rsid w:val="0079702C"/>
    <w:rPr>
      <w:i/>
      <w:iCs/>
    </w:rPr>
  </w:style>
  <w:style w:type="character" w:customStyle="1" w:styleId="PargrafdellistaCar">
    <w:name w:val="Paràgraf de llista Car"/>
    <w:aliases w:val="arial Car,Scrinser Car,List Paragraph Car,viñeta OK Car,bis Car,Párrafo Numerado Car,Párrafo de lista1 Car,Lista sin Numerar Car,Bullet Number Car,List Paragraph1 Car,lp1 Car,lp11 Car,List Paragraph11 Car,Bullet 1 Car"/>
    <w:basedOn w:val="Tipusdelletraperdefectedelpargraf"/>
    <w:link w:val="Pargrafdellista"/>
    <w:uiPriority w:val="34"/>
    <w:qFormat/>
    <w:locked/>
    <w:rsid w:val="001A4891"/>
  </w:style>
  <w:style w:type="character" w:styleId="Enllavisitat">
    <w:name w:val="FollowedHyperlink"/>
    <w:basedOn w:val="Tipusdelletraperdefectedelpargraf"/>
    <w:uiPriority w:val="99"/>
    <w:semiHidden/>
    <w:unhideWhenUsed/>
    <w:rsid w:val="000B66FB"/>
    <w:rPr>
      <w:color w:val="800080" w:themeColor="followedHyperlink"/>
      <w:u w:val="single"/>
    </w:rPr>
  </w:style>
  <w:style w:type="paragraph" w:customStyle="1" w:styleId="Default">
    <w:name w:val="Default"/>
    <w:rsid w:val="006316C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11">
    <w:name w:val="CM1+1"/>
    <w:basedOn w:val="Default"/>
    <w:next w:val="Default"/>
    <w:uiPriority w:val="99"/>
    <w:rsid w:val="007A6E8D"/>
    <w:rPr>
      <w:rFonts w:ascii="EUAlbertina" w:hAnsi="EUAlbertina" w:cs="Times New Roman"/>
      <w:color w:val="auto"/>
    </w:rPr>
  </w:style>
  <w:style w:type="paragraph" w:customStyle="1" w:styleId="CM31">
    <w:name w:val="CM3+1"/>
    <w:basedOn w:val="Default"/>
    <w:next w:val="Default"/>
    <w:uiPriority w:val="99"/>
    <w:rsid w:val="007A6E8D"/>
    <w:rPr>
      <w:rFonts w:ascii="EUAlbertina" w:hAnsi="EUAlbertina" w:cs="Times New Roman"/>
      <w:color w:val="auto"/>
    </w:rPr>
  </w:style>
  <w:style w:type="paragraph" w:customStyle="1" w:styleId="CM41">
    <w:name w:val="CM4+1"/>
    <w:basedOn w:val="Default"/>
    <w:next w:val="Default"/>
    <w:uiPriority w:val="99"/>
    <w:rsid w:val="007A6E8D"/>
    <w:rPr>
      <w:rFonts w:ascii="EUAlbertina" w:hAnsi="EUAlbertina" w:cs="Times New Roman"/>
      <w:color w:val="auto"/>
    </w:rPr>
  </w:style>
  <w:style w:type="paragraph" w:styleId="NormalWeb">
    <w:name w:val="Normal (Web)"/>
    <w:basedOn w:val="Normal"/>
    <w:uiPriority w:val="99"/>
    <w:unhideWhenUsed/>
    <w:rsid w:val="00DE02EC"/>
    <w:rPr>
      <w:rFonts w:eastAsiaTheme="minorHAnsi"/>
      <w:sz w:val="24"/>
      <w:szCs w:val="24"/>
    </w:rPr>
  </w:style>
  <w:style w:type="paragraph" w:customStyle="1" w:styleId="default0">
    <w:name w:val="default"/>
    <w:basedOn w:val="Normal"/>
    <w:rsid w:val="00FF13DB"/>
    <w:rPr>
      <w:color w:val="000000"/>
      <w:sz w:val="24"/>
      <w:szCs w:val="24"/>
    </w:rPr>
  </w:style>
  <w:style w:type="paragraph" w:styleId="Revisi">
    <w:name w:val="Revision"/>
    <w:hidden/>
    <w:uiPriority w:val="99"/>
    <w:semiHidden/>
    <w:rsid w:val="004A4C42"/>
  </w:style>
  <w:style w:type="character" w:customStyle="1" w:styleId="FootnoteCharacters">
    <w:name w:val="Footnote Characters"/>
    <w:rsid w:val="00B8353D"/>
  </w:style>
  <w:style w:type="paragraph" w:customStyle="1" w:styleId="TableContents">
    <w:name w:val="Table Contents"/>
    <w:basedOn w:val="Normal"/>
    <w:rsid w:val="00B8353D"/>
    <w:pPr>
      <w:widowControl w:val="0"/>
      <w:suppressLineNumbers/>
      <w:suppressAutoHyphens/>
    </w:pPr>
    <w:rPr>
      <w:rFonts w:eastAsia="SimSun" w:cs="Mangal"/>
      <w:kern w:val="1"/>
      <w:sz w:val="24"/>
      <w:szCs w:val="24"/>
      <w:lang w:bidi="ca-ES"/>
    </w:rPr>
  </w:style>
  <w:style w:type="paragraph" w:customStyle="1" w:styleId="Ttolclusula">
    <w:name w:val="Títol clàusula"/>
    <w:basedOn w:val="Normal"/>
    <w:link w:val="TtolclusulaCar"/>
    <w:qFormat/>
    <w:rsid w:val="00304801"/>
    <w:pPr>
      <w:jc w:val="both"/>
    </w:pPr>
    <w:rPr>
      <w:rFonts w:ascii="Verdana" w:hAnsi="Verdana"/>
      <w:sz w:val="32"/>
    </w:rPr>
  </w:style>
  <w:style w:type="paragraph" w:styleId="TtoldelIDC">
    <w:name w:val="TOC Heading"/>
    <w:basedOn w:val="Ttol1"/>
    <w:next w:val="Normal"/>
    <w:uiPriority w:val="39"/>
    <w:semiHidden/>
    <w:unhideWhenUsed/>
    <w:qFormat/>
    <w:rsid w:val="00947B5D"/>
    <w:pPr>
      <w:keepLines/>
      <w:shd w:val="clear" w:color="auto" w:fill="auto"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i w:val="0"/>
      <w:color w:val="365F91" w:themeColor="accent1" w:themeShade="BF"/>
      <w:sz w:val="28"/>
      <w:szCs w:val="28"/>
    </w:rPr>
  </w:style>
  <w:style w:type="character" w:customStyle="1" w:styleId="TtolclusulaCar">
    <w:name w:val="Títol clàusula Car"/>
    <w:basedOn w:val="Tipusdelletraperdefectedelpargraf"/>
    <w:link w:val="Ttolclusula"/>
    <w:rsid w:val="00304801"/>
    <w:rPr>
      <w:rFonts w:ascii="Verdana" w:hAnsi="Verdana"/>
      <w:sz w:val="32"/>
    </w:rPr>
  </w:style>
  <w:style w:type="paragraph" w:styleId="IDC1">
    <w:name w:val="toc 1"/>
    <w:basedOn w:val="Normal"/>
    <w:next w:val="Normal"/>
    <w:autoRedefine/>
    <w:uiPriority w:val="39"/>
    <w:unhideWhenUsed/>
    <w:rsid w:val="001A0341"/>
    <w:pPr>
      <w:spacing w:after="100"/>
    </w:pPr>
    <w:rPr>
      <w:rFonts w:ascii="Verdana" w:hAnsi="Verdana"/>
    </w:rPr>
  </w:style>
  <w:style w:type="character" w:styleId="Refernciadecomentari">
    <w:name w:val="annotation reference"/>
    <w:basedOn w:val="Tipusdelletraperdefectedelpargraf"/>
    <w:uiPriority w:val="99"/>
    <w:semiHidden/>
    <w:unhideWhenUsed/>
    <w:rsid w:val="00645983"/>
    <w:rPr>
      <w:sz w:val="16"/>
      <w:szCs w:val="16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645983"/>
    <w:pPr>
      <w:jc w:val="left"/>
    </w:pPr>
    <w:rPr>
      <w:rFonts w:ascii="Times New Roman" w:hAnsi="Times New Roman"/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645983"/>
    <w:rPr>
      <w:rFonts w:ascii="Dutch" w:hAnsi="Dutch"/>
      <w:b/>
      <w:bCs/>
    </w:rPr>
  </w:style>
  <w:style w:type="paragraph" w:customStyle="1" w:styleId="Texto">
    <w:name w:val="Texto"/>
    <w:basedOn w:val="Normal"/>
    <w:qFormat/>
    <w:rsid w:val="00D15744"/>
    <w:pPr>
      <w:spacing w:after="240"/>
    </w:pPr>
    <w:rPr>
      <w:rFonts w:ascii="Akkurat-Light" w:eastAsiaTheme="minorEastAsia" w:hAnsi="Akkurat-Light" w:cstheme="minorBidi"/>
      <w:lang w:eastAsia="es-ES"/>
    </w:rPr>
  </w:style>
  <w:style w:type="character" w:styleId="Textennegreta">
    <w:name w:val="Strong"/>
    <w:basedOn w:val="Tipusdelletraperdefectedelpargraf"/>
    <w:uiPriority w:val="22"/>
    <w:qFormat/>
    <w:rsid w:val="004442F7"/>
    <w:rPr>
      <w:b/>
      <w:bCs/>
    </w:rPr>
  </w:style>
  <w:style w:type="paragraph" w:customStyle="1" w:styleId="Pa8">
    <w:name w:val="Pa8"/>
    <w:basedOn w:val="Default"/>
    <w:next w:val="Default"/>
    <w:uiPriority w:val="99"/>
    <w:rsid w:val="00663A4F"/>
    <w:pPr>
      <w:spacing w:line="201" w:lineRule="atLeast"/>
    </w:pPr>
    <w:rPr>
      <w:color w:val="auto"/>
    </w:rPr>
  </w:style>
  <w:style w:type="paragraph" w:customStyle="1" w:styleId="ttolclusula0">
    <w:name w:val="ttolclusula"/>
    <w:basedOn w:val="Normal"/>
    <w:rsid w:val="00D9274E"/>
    <w:pPr>
      <w:jc w:val="both"/>
    </w:pPr>
    <w:rPr>
      <w:rFonts w:ascii="Verdana" w:eastAsiaTheme="minorHAnsi" w:hAnsi="Verdana"/>
      <w:sz w:val="32"/>
      <w:szCs w:val="32"/>
    </w:rPr>
  </w:style>
  <w:style w:type="paragraph" w:customStyle="1" w:styleId="Estil2">
    <w:name w:val="Estil2"/>
    <w:basedOn w:val="Normal"/>
    <w:link w:val="Estil2Car"/>
    <w:qFormat/>
    <w:locked/>
    <w:rsid w:val="00FE6E81"/>
    <w:rPr>
      <w:rFonts w:ascii="Arial" w:eastAsiaTheme="minorEastAsia" w:hAnsi="Arial" w:cs="Arial"/>
      <w:b/>
      <w:color w:val="000000" w:themeColor="text1"/>
      <w:sz w:val="16"/>
      <w:szCs w:val="16"/>
    </w:rPr>
  </w:style>
  <w:style w:type="character" w:customStyle="1" w:styleId="Estil2Car">
    <w:name w:val="Estil2 Car"/>
    <w:basedOn w:val="Tipusdelletraperdefectedelpargraf"/>
    <w:link w:val="Estil2"/>
    <w:rsid w:val="00FE6E81"/>
    <w:rPr>
      <w:rFonts w:ascii="Arial" w:eastAsiaTheme="minorEastAsia" w:hAnsi="Arial" w:cs="Arial"/>
      <w:b/>
      <w:color w:val="000000" w:themeColor="text1"/>
      <w:sz w:val="16"/>
      <w:szCs w:val="16"/>
    </w:rPr>
  </w:style>
  <w:style w:type="character" w:customStyle="1" w:styleId="TextindependentCar">
    <w:name w:val="Text independent Car"/>
    <w:basedOn w:val="Tipusdelletraperdefectedelpargraf"/>
    <w:link w:val="Textindependent"/>
    <w:semiHidden/>
    <w:rsid w:val="00D75789"/>
    <w:rPr>
      <w:sz w:val="24"/>
      <w:shd w:val="clear" w:color="auto" w:fill="C0C0C0"/>
    </w:rPr>
  </w:style>
  <w:style w:type="paragraph" w:customStyle="1" w:styleId="xmsonormal">
    <w:name w:val="x_msonormal"/>
    <w:basedOn w:val="Normal"/>
    <w:rsid w:val="00D75789"/>
    <w:pPr>
      <w:spacing w:before="100" w:beforeAutospacing="1" w:after="100" w:afterAutospacing="1"/>
    </w:pPr>
    <w:rPr>
      <w:sz w:val="24"/>
      <w:szCs w:val="24"/>
    </w:rPr>
  </w:style>
  <w:style w:type="paragraph" w:styleId="Textsenseformat">
    <w:name w:val="Plain Text"/>
    <w:basedOn w:val="Normal"/>
    <w:link w:val="TextsenseformatCar"/>
    <w:rsid w:val="00D75789"/>
    <w:pPr>
      <w:jc w:val="both"/>
    </w:pPr>
    <w:rPr>
      <w:rFonts w:ascii="Courier New" w:hAnsi="Courier New"/>
      <w:lang w:val="es-ES"/>
    </w:rPr>
  </w:style>
  <w:style w:type="character" w:customStyle="1" w:styleId="TextsenseformatCar">
    <w:name w:val="Text sense format Car"/>
    <w:basedOn w:val="Tipusdelletraperdefectedelpargraf"/>
    <w:link w:val="Textsenseformat"/>
    <w:rsid w:val="00D75789"/>
    <w:rPr>
      <w:rFonts w:ascii="Courier New" w:hAnsi="Courier New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86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6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0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7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5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9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7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6386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240127">
          <w:marLeft w:val="13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96094">
          <w:marLeft w:val="13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26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5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8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4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0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46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4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4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3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6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1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3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961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69092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60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0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72190D-192D-4C7F-B27A-C6CBD9C61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10</Pages>
  <Words>2080</Words>
  <Characters>14455</Characters>
  <Application>Microsoft Office Word</Application>
  <DocSecurity>0</DocSecurity>
  <Lines>120</Lines>
  <Paragraphs>33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SUBMINISTRAMENTS OBERT SIMPLIFICAT SUMARI-ABREUJAT</vt:lpstr>
      <vt:lpstr>PLEC DE CLÀUSULES ADMINISTRATIVES PARTICULARS</vt:lpstr>
    </vt:vector>
  </TitlesOfParts>
  <Company>Ajuntament de Barcelona</Company>
  <LinksUpToDate>false</LinksUpToDate>
  <CharactersWithSpaces>16502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SUBMINISTRAMENTS OBERT SIMPLIFICAT SUMARI-ABREUJAT</dc:title>
  <dc:creator>13-03-2018</dc:creator>
  <cp:lastModifiedBy>Marisol Soler</cp:lastModifiedBy>
  <cp:revision>3</cp:revision>
  <cp:lastPrinted>2018-03-20T08:27:00Z</cp:lastPrinted>
  <dcterms:created xsi:type="dcterms:W3CDTF">2025-07-04T06:37:00Z</dcterms:created>
  <dcterms:modified xsi:type="dcterms:W3CDTF">2025-07-04T06:39:00Z</dcterms:modified>
</cp:coreProperties>
</file>