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8290B" w14:textId="77777777" w:rsidR="00FE03DA" w:rsidRPr="009E1D1C" w:rsidRDefault="00FE03DA">
      <w:pPr>
        <w:rPr>
          <w:rFonts w:ascii="Verdana" w:hAnsi="Verdana"/>
          <w:sz w:val="20"/>
          <w:szCs w:val="20"/>
        </w:rPr>
      </w:pPr>
    </w:p>
    <w:p w14:paraId="458C2DB6" w14:textId="77777777" w:rsidR="00F66FB4" w:rsidRPr="009747A6" w:rsidRDefault="00F66FB4" w:rsidP="00F66FB4">
      <w:pPr>
        <w:spacing w:line="360" w:lineRule="auto"/>
        <w:rPr>
          <w:rFonts w:ascii="Arial" w:hAnsi="Arial" w:cs="Arial"/>
          <w:b/>
          <w:sz w:val="32"/>
          <w:szCs w:val="32"/>
        </w:rPr>
      </w:pPr>
      <w:bookmarkStart w:id="0" w:name="_GoBack"/>
      <w:bookmarkEnd w:id="0"/>
    </w:p>
    <w:p w14:paraId="2DC28B77" w14:textId="77777777" w:rsidR="00F66FB4" w:rsidRPr="009747A6" w:rsidRDefault="00F66FB4" w:rsidP="00F66FB4">
      <w:pPr>
        <w:pStyle w:val="Ttol"/>
        <w:ind w:left="708" w:hanging="708"/>
        <w:rPr>
          <w:rFonts w:ascii="Verdana" w:hAnsi="Verdana" w:cs="Arial"/>
          <w:i w:val="0"/>
          <w:sz w:val="28"/>
          <w:szCs w:val="24"/>
        </w:rPr>
      </w:pPr>
      <w:r w:rsidRPr="009747A6">
        <w:rPr>
          <w:rFonts w:ascii="Verdana" w:hAnsi="Verdana" w:cs="Arial"/>
          <w:i w:val="0"/>
          <w:sz w:val="24"/>
          <w:szCs w:val="22"/>
          <w:u w:val="single"/>
        </w:rPr>
        <w:t>ANNEX 1</w:t>
      </w:r>
      <w:r w:rsidRPr="009747A6">
        <w:rPr>
          <w:rFonts w:ascii="Verdana" w:hAnsi="Verdana" w:cs="Arial"/>
          <w:i w:val="0"/>
          <w:sz w:val="28"/>
          <w:szCs w:val="24"/>
        </w:rPr>
        <w:t xml:space="preserve">  </w:t>
      </w:r>
    </w:p>
    <w:p w14:paraId="1B6D2C33" w14:textId="77777777" w:rsidR="00F66FB4" w:rsidRPr="009747A6" w:rsidRDefault="00F66FB4" w:rsidP="00F66FB4">
      <w:pPr>
        <w:pStyle w:val="Ttol"/>
        <w:rPr>
          <w:rFonts w:ascii="Verdana" w:hAnsi="Verdana" w:cs="Arial"/>
          <w:i w:val="0"/>
          <w:sz w:val="24"/>
          <w:szCs w:val="24"/>
        </w:rPr>
      </w:pPr>
    </w:p>
    <w:p w14:paraId="46455D72" w14:textId="77777777" w:rsidR="00F66FB4" w:rsidRPr="009747A6" w:rsidRDefault="00F66FB4" w:rsidP="00F66FB4">
      <w:pPr>
        <w:pStyle w:val="Ttol"/>
        <w:rPr>
          <w:rFonts w:ascii="Verdana" w:hAnsi="Verdana" w:cs="Arial"/>
          <w:i w:val="0"/>
          <w:sz w:val="24"/>
          <w:szCs w:val="24"/>
        </w:rPr>
      </w:pPr>
      <w:r w:rsidRPr="009747A6">
        <w:rPr>
          <w:rFonts w:ascii="Verdana" w:hAnsi="Verdana" w:cs="Arial"/>
          <w:i w:val="0"/>
          <w:sz w:val="24"/>
          <w:szCs w:val="24"/>
        </w:rPr>
        <w:t>MODEL DE DECLARACIÓ RESPONSABLE COMPLEMENTÀRIA AL DEUC</w:t>
      </w:r>
    </w:p>
    <w:p w14:paraId="6E1EABBD" w14:textId="77777777" w:rsidR="00F66FB4" w:rsidRDefault="00F66FB4" w:rsidP="00F66FB4">
      <w:pPr>
        <w:pStyle w:val="Ttol"/>
        <w:rPr>
          <w:rFonts w:ascii="Verdana" w:hAnsi="Verdana" w:cs="Arial"/>
          <w:sz w:val="20"/>
        </w:rPr>
      </w:pPr>
    </w:p>
    <w:p w14:paraId="29AF5CE2" w14:textId="77777777" w:rsidR="00F66FB4" w:rsidRPr="007E1D05" w:rsidRDefault="00F66FB4" w:rsidP="00F66FB4">
      <w:pPr>
        <w:pStyle w:val="Ttol"/>
        <w:rPr>
          <w:rFonts w:ascii="Verdana" w:hAnsi="Verdana" w:cs="Arial"/>
          <w:sz w:val="20"/>
        </w:rPr>
      </w:pPr>
    </w:p>
    <w:p w14:paraId="478B213E" w14:textId="618B5C68" w:rsidR="00F66FB4" w:rsidRPr="009747A6" w:rsidRDefault="00F66FB4" w:rsidP="00F66FB4">
      <w:pPr>
        <w:pStyle w:val="Textindependent"/>
        <w:shd w:val="clear" w:color="auto" w:fill="FFFFFF"/>
        <w:ind w:right="0"/>
        <w:rPr>
          <w:rFonts w:ascii="Verdana" w:hAnsi="Verdana" w:cs="Arial"/>
          <w:sz w:val="20"/>
        </w:rPr>
      </w:pPr>
      <w:r w:rsidRPr="009747A6">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 la Contractació del subministrament, instal·lació i manteniment dels equips necessaris i del programari associat per a la gestió i control de la flota de vehicles i maquinària de l'Institut Municipal de Parcs i Jardins de Barcelona, amb mesures de contractació pública sostenible, n</w:t>
      </w:r>
      <w:r w:rsidRPr="009747A6">
        <w:rPr>
          <w:rFonts w:ascii="Verdana" w:hAnsi="Verdana" w:cs="Arial"/>
          <w:sz w:val="20"/>
        </w:rPr>
        <w:t xml:space="preserve">úm. Contracte </w:t>
      </w:r>
      <w:r w:rsidRPr="00FF10BF">
        <w:rPr>
          <w:rFonts w:ascii="Verdana" w:hAnsi="Verdana" w:cs="Arial"/>
          <w:sz w:val="20"/>
        </w:rPr>
        <w:t>250000</w:t>
      </w:r>
      <w:r w:rsidR="00FF10BF" w:rsidRPr="00FF10BF">
        <w:rPr>
          <w:rFonts w:ascii="Verdana" w:hAnsi="Verdana" w:cs="Arial"/>
          <w:sz w:val="20"/>
        </w:rPr>
        <w:t>78</w:t>
      </w:r>
      <w:r w:rsidRPr="009747A6">
        <w:rPr>
          <w:rFonts w:ascii="Verdana" w:hAnsi="Verdana" w:cs="Arial"/>
          <w:sz w:val="20"/>
        </w:rPr>
        <w:t>, núm. Expedient 25/0107,</w:t>
      </w:r>
    </w:p>
    <w:p w14:paraId="3F872AE1" w14:textId="77777777" w:rsidR="00F66FB4" w:rsidRPr="009747A6" w:rsidRDefault="00F66FB4" w:rsidP="00F66FB4">
      <w:pPr>
        <w:pStyle w:val="Textindependent"/>
        <w:shd w:val="clear" w:color="auto" w:fill="FFFFFF"/>
        <w:ind w:right="0"/>
        <w:rPr>
          <w:rFonts w:ascii="Verdana" w:hAnsi="Verdana" w:cs="Arial"/>
          <w:snapToGrid w:val="0"/>
          <w:sz w:val="20"/>
        </w:rPr>
      </w:pPr>
    </w:p>
    <w:p w14:paraId="6D3F43F6" w14:textId="77777777" w:rsidR="009747A6" w:rsidRDefault="009747A6" w:rsidP="00F66FB4">
      <w:pPr>
        <w:pStyle w:val="Ttol"/>
        <w:rPr>
          <w:rFonts w:ascii="Verdana" w:hAnsi="Verdana" w:cs="Arial"/>
          <w:i w:val="0"/>
          <w:sz w:val="20"/>
        </w:rPr>
      </w:pPr>
    </w:p>
    <w:p w14:paraId="3F84CE08" w14:textId="77777777" w:rsidR="00F66FB4" w:rsidRPr="009747A6" w:rsidRDefault="00F66FB4" w:rsidP="00F66FB4">
      <w:pPr>
        <w:pStyle w:val="Ttol"/>
        <w:rPr>
          <w:rFonts w:ascii="Verdana" w:hAnsi="Verdana" w:cs="Arial"/>
          <w:i w:val="0"/>
          <w:sz w:val="20"/>
        </w:rPr>
      </w:pPr>
      <w:r w:rsidRPr="009747A6">
        <w:rPr>
          <w:rFonts w:ascii="Verdana" w:hAnsi="Verdana" w:cs="Arial"/>
          <w:i w:val="0"/>
          <w:sz w:val="20"/>
        </w:rPr>
        <w:t xml:space="preserve">DECLARA SOTA LA SEVA RESPONSABILITAT </w:t>
      </w:r>
    </w:p>
    <w:p w14:paraId="64E0F001" w14:textId="77777777" w:rsidR="00F66FB4" w:rsidRPr="007E1D05" w:rsidRDefault="00F66FB4" w:rsidP="00F66FB4">
      <w:pPr>
        <w:pStyle w:val="Ttol"/>
        <w:rPr>
          <w:rFonts w:ascii="Verdana" w:hAnsi="Verdana" w:cs="Arial"/>
          <w:sz w:val="20"/>
        </w:rPr>
      </w:pPr>
    </w:p>
    <w:p w14:paraId="2464542B" w14:textId="77777777" w:rsidR="00F66FB4" w:rsidRPr="009747A6" w:rsidRDefault="00F66FB4" w:rsidP="00F66FB4">
      <w:pPr>
        <w:pStyle w:val="Textindependent"/>
        <w:shd w:val="clear" w:color="auto" w:fill="FFFFFF"/>
        <w:ind w:right="-2"/>
        <w:jc w:val="center"/>
        <w:rPr>
          <w:rFonts w:ascii="Verdana" w:hAnsi="Verdana" w:cs="Arial"/>
          <w:b/>
          <w:sz w:val="20"/>
        </w:rPr>
      </w:pPr>
      <w:r w:rsidRPr="009747A6">
        <w:rPr>
          <w:rFonts w:ascii="Verdana" w:hAnsi="Verdana" w:cs="Arial"/>
          <w:b/>
          <w:sz w:val="20"/>
        </w:rPr>
        <w:t>Que l’esmentada persona física/jurídica:</w:t>
      </w:r>
    </w:p>
    <w:p w14:paraId="37FDCE7D" w14:textId="77777777" w:rsidR="00F66FB4" w:rsidRPr="009747A6" w:rsidRDefault="00F66FB4" w:rsidP="00F66FB4">
      <w:pPr>
        <w:pStyle w:val="Textindependent"/>
        <w:shd w:val="clear" w:color="auto" w:fill="FFFFFF"/>
        <w:ind w:right="-2"/>
        <w:jc w:val="center"/>
        <w:rPr>
          <w:rFonts w:ascii="Verdana" w:hAnsi="Verdana" w:cs="Arial"/>
          <w:sz w:val="20"/>
        </w:rPr>
      </w:pPr>
    </w:p>
    <w:p w14:paraId="1EE75539" w14:textId="77777777" w:rsidR="00F66FB4" w:rsidRPr="009747A6" w:rsidRDefault="00F66FB4" w:rsidP="00F66FB4">
      <w:pPr>
        <w:pStyle w:val="Textindependent"/>
        <w:shd w:val="clear" w:color="auto" w:fill="FFFFFF"/>
        <w:ind w:left="426"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ab/>
      </w:r>
      <w:r w:rsidRPr="009747A6">
        <w:rPr>
          <w:rFonts w:ascii="Verdana" w:hAnsi="Verdana"/>
          <w:sz w:val="20"/>
        </w:rPr>
        <w:t xml:space="preserve">No es troba incursa en cap </w:t>
      </w:r>
      <w:r w:rsidRPr="009747A6">
        <w:rPr>
          <w:rFonts w:ascii="Verdana" w:hAnsi="Verdana"/>
          <w:b/>
          <w:sz w:val="20"/>
        </w:rPr>
        <w:t>prohibició de contractar</w:t>
      </w:r>
      <w:r w:rsidRPr="009747A6">
        <w:rPr>
          <w:rFonts w:ascii="Verdana" w:hAnsi="Verdana" w:cs="Arial"/>
          <w:sz w:val="20"/>
        </w:rPr>
        <w:t xml:space="preserve"> amb l’Administració</w:t>
      </w:r>
      <w:r w:rsidRPr="009747A6">
        <w:rPr>
          <w:rFonts w:ascii="Verdana" w:hAnsi="Verdana"/>
          <w:sz w:val="20"/>
        </w:rPr>
        <w:t xml:space="preserve"> de les </w:t>
      </w:r>
      <w:r w:rsidRPr="009747A6">
        <w:rPr>
          <w:rFonts w:ascii="Verdana" w:hAnsi="Verdana" w:cs="Arial"/>
          <w:sz w:val="20"/>
        </w:rPr>
        <w:t>establertes a l’art. 71 de la LCSP.</w:t>
      </w:r>
      <w:r w:rsidRPr="009747A6" w:rsidDel="00BF46FD">
        <w:rPr>
          <w:rFonts w:ascii="Verdana" w:hAnsi="Verdana" w:cs="Arial"/>
          <w:sz w:val="20"/>
        </w:rPr>
        <w:t xml:space="preserve"> </w:t>
      </w:r>
    </w:p>
    <w:p w14:paraId="2BBD2DF2" w14:textId="77777777" w:rsidR="00F66FB4" w:rsidRPr="009747A6" w:rsidRDefault="00F66FB4" w:rsidP="00F66FB4">
      <w:pPr>
        <w:pStyle w:val="Textindependent"/>
        <w:shd w:val="clear" w:color="auto" w:fill="FFFFFF"/>
        <w:ind w:left="426" w:right="0" w:hanging="426"/>
        <w:rPr>
          <w:rFonts w:ascii="Verdana" w:hAnsi="Verdana" w:cs="Arial"/>
          <w:sz w:val="20"/>
        </w:rPr>
      </w:pPr>
    </w:p>
    <w:p w14:paraId="13986646" w14:textId="77777777" w:rsidR="00F66FB4" w:rsidRPr="009747A6" w:rsidRDefault="00F66FB4" w:rsidP="00F66FB4">
      <w:pPr>
        <w:pStyle w:val="Textindependent"/>
        <w:shd w:val="clear" w:color="auto" w:fill="FFFFFF"/>
        <w:ind w:left="426"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sz w:val="20"/>
        </w:rPr>
        <w:tab/>
        <w:t xml:space="preserve">Compleix les obligacions legals en matèria de prevenció de </w:t>
      </w:r>
      <w:r w:rsidRPr="009747A6">
        <w:rPr>
          <w:rFonts w:ascii="Verdana" w:hAnsi="Verdana" w:cs="Arial"/>
          <w:b/>
          <w:sz w:val="20"/>
        </w:rPr>
        <w:t>riscos laborals</w:t>
      </w:r>
      <w:r w:rsidRPr="009747A6">
        <w:rPr>
          <w:rFonts w:ascii="Verdana" w:hAnsi="Verdana" w:cs="Arial"/>
          <w:sz w:val="20"/>
        </w:rPr>
        <w:t>.</w:t>
      </w:r>
    </w:p>
    <w:p w14:paraId="5898383C" w14:textId="77777777" w:rsidR="00F66FB4" w:rsidRPr="009747A6" w:rsidRDefault="00F66FB4" w:rsidP="00F66FB4">
      <w:pPr>
        <w:pStyle w:val="Textindependent"/>
        <w:shd w:val="clear" w:color="auto" w:fill="FFFFFF"/>
        <w:ind w:left="426" w:right="0" w:hanging="426"/>
        <w:rPr>
          <w:rFonts w:ascii="Verdana" w:hAnsi="Verdana" w:cs="Arial"/>
          <w:sz w:val="20"/>
        </w:rPr>
      </w:pPr>
    </w:p>
    <w:p w14:paraId="62B24776" w14:textId="77777777" w:rsidR="00F66FB4" w:rsidRPr="009747A6" w:rsidRDefault="00F66FB4" w:rsidP="00F66FB4">
      <w:pPr>
        <w:pStyle w:val="Textindependent"/>
        <w:shd w:val="clear" w:color="auto" w:fill="FFFFFF"/>
        <w:ind w:left="426"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sz w:val="20"/>
        </w:rPr>
        <w:tab/>
        <w:t xml:space="preserve">Compleix les obligacions legals en matèria </w:t>
      </w:r>
      <w:r w:rsidRPr="009747A6">
        <w:rPr>
          <w:rFonts w:ascii="Verdana" w:hAnsi="Verdana" w:cs="Arial"/>
          <w:b/>
          <w:sz w:val="20"/>
        </w:rPr>
        <w:t>d’igualtat efectiva de dones i homes</w:t>
      </w:r>
      <w:r w:rsidRPr="009747A6">
        <w:rPr>
          <w:rFonts w:ascii="Verdana" w:hAnsi="Verdana" w:cs="Arial"/>
          <w:sz w:val="20"/>
        </w:rPr>
        <w:t>.</w:t>
      </w:r>
    </w:p>
    <w:p w14:paraId="6C6C68C2" w14:textId="77777777" w:rsidR="00F66FB4" w:rsidRPr="009747A6" w:rsidRDefault="00F66FB4" w:rsidP="00F66FB4">
      <w:pPr>
        <w:pStyle w:val="Textindependent"/>
        <w:shd w:val="clear" w:color="auto" w:fill="FFFFFF"/>
        <w:ind w:left="426" w:right="0" w:hanging="426"/>
        <w:rPr>
          <w:rFonts w:ascii="Verdana" w:hAnsi="Verdana" w:cs="Arial"/>
          <w:sz w:val="20"/>
        </w:rPr>
      </w:pPr>
    </w:p>
    <w:p w14:paraId="15FBD417" w14:textId="77777777" w:rsidR="00F66FB4" w:rsidRDefault="00F66FB4" w:rsidP="00F66FB4">
      <w:pPr>
        <w:ind w:left="1" w:hanging="1"/>
        <w:rPr>
          <w:rFonts w:ascii="Verdana" w:hAnsi="Verdana" w:cs="Arial"/>
        </w:rPr>
      </w:pPr>
    </w:p>
    <w:p w14:paraId="79042256" w14:textId="77777777" w:rsidR="00F66FB4" w:rsidRPr="00265EBB" w:rsidRDefault="00F66FB4" w:rsidP="00F66FB4">
      <w:pPr>
        <w:ind w:left="1" w:hanging="1"/>
        <w:rPr>
          <w:rFonts w:ascii="Verdana" w:hAnsi="Verdana" w:cs="Arial"/>
          <w:sz w:val="20"/>
          <w:szCs w:val="20"/>
        </w:rPr>
      </w:pPr>
      <w:r w:rsidRPr="00265EBB">
        <w:rPr>
          <w:rFonts w:ascii="Verdana" w:hAnsi="Verdana" w:cs="Arial"/>
          <w:sz w:val="20"/>
          <w:szCs w:val="20"/>
        </w:rPr>
        <w:t xml:space="preserve">Està inscrita en el següent </w:t>
      </w:r>
      <w:r w:rsidRPr="00265EBB">
        <w:rPr>
          <w:rFonts w:ascii="Verdana" w:hAnsi="Verdana" w:cs="Arial"/>
          <w:b/>
          <w:sz w:val="20"/>
          <w:szCs w:val="20"/>
        </w:rPr>
        <w:t>registre electrònic</w:t>
      </w:r>
      <w:r w:rsidRPr="00265EBB">
        <w:rPr>
          <w:rFonts w:ascii="Verdana" w:hAnsi="Verdana" w:cs="Arial"/>
          <w:sz w:val="20"/>
          <w:szCs w:val="20"/>
        </w:rPr>
        <w:t>:</w:t>
      </w:r>
    </w:p>
    <w:p w14:paraId="2EA62EFC" w14:textId="77777777" w:rsidR="00F66FB4" w:rsidRPr="00265EBB" w:rsidRDefault="00F66FB4" w:rsidP="00F66FB4">
      <w:pPr>
        <w:ind w:left="1" w:hanging="1"/>
        <w:rPr>
          <w:rFonts w:ascii="Verdana" w:hAnsi="Verdana" w:cs="Arial"/>
          <w:sz w:val="20"/>
          <w:szCs w:val="20"/>
        </w:rPr>
      </w:pPr>
    </w:p>
    <w:p w14:paraId="3865490C" w14:textId="77777777" w:rsidR="00F66FB4" w:rsidRPr="009747A6" w:rsidRDefault="00F66FB4" w:rsidP="00F66FB4">
      <w:pPr>
        <w:pStyle w:val="Textindependent"/>
        <w:shd w:val="clear" w:color="auto" w:fill="FFFFFF"/>
        <w:ind w:left="851" w:right="0" w:hanging="426"/>
        <w:rPr>
          <w:rFonts w:ascii="Verdana" w:hAnsi="Verdana" w:cs="Arial"/>
          <w:sz w:val="20"/>
        </w:rPr>
      </w:pPr>
      <w:r w:rsidRPr="00265EBB">
        <w:rPr>
          <w:rFonts w:ascii="Verdana" w:hAnsi="Verdana" w:cs="Arial"/>
        </w:rPr>
        <w:fldChar w:fldCharType="begin">
          <w:ffData>
            <w:name w:val="Verifica1"/>
            <w:enabled w:val="0"/>
            <w:calcOnExit w:val="0"/>
            <w:checkBox>
              <w:sizeAuto/>
              <w:default w:val="0"/>
            </w:checkBox>
          </w:ffData>
        </w:fldChar>
      </w:r>
      <w:r w:rsidRPr="00265EBB">
        <w:rPr>
          <w:rFonts w:ascii="Verdana" w:hAnsi="Verdana" w:cs="Arial"/>
        </w:rPr>
        <w:instrText xml:space="preserve"> FORMCHECKBOX </w:instrText>
      </w:r>
      <w:r w:rsidR="00EE4A58">
        <w:rPr>
          <w:rFonts w:ascii="Verdana" w:hAnsi="Verdana" w:cs="Arial"/>
        </w:rPr>
      </w:r>
      <w:r w:rsidR="00EE4A58">
        <w:rPr>
          <w:rFonts w:ascii="Verdana" w:hAnsi="Verdana" w:cs="Arial"/>
        </w:rPr>
        <w:fldChar w:fldCharType="separate"/>
      </w:r>
      <w:r w:rsidRPr="00265EBB">
        <w:rPr>
          <w:rFonts w:ascii="Verdana" w:hAnsi="Verdana" w:cs="Arial"/>
        </w:rPr>
        <w:fldChar w:fldCharType="end"/>
      </w:r>
      <w:r w:rsidRPr="00265EBB">
        <w:rPr>
          <w:rFonts w:ascii="Verdana" w:hAnsi="Verdana" w:cs="Arial"/>
        </w:rPr>
        <w:t xml:space="preserve"> </w:t>
      </w:r>
      <w:r w:rsidRPr="00265EBB">
        <w:rPr>
          <w:rFonts w:ascii="Verdana" w:hAnsi="Verdana" w:cs="Arial"/>
        </w:rPr>
        <w:tab/>
      </w:r>
      <w:r w:rsidRPr="009747A6">
        <w:rPr>
          <w:rFonts w:ascii="Verdana" w:hAnsi="Verdana" w:cs="Arial"/>
          <w:sz w:val="20"/>
        </w:rPr>
        <w:t>en el Registre electrònic d’empreses licitadores de la Generalitat de Catalunya (RELI) i tota la documentació que hi figura manté la seva vigència i no ha estat modificada.</w:t>
      </w:r>
    </w:p>
    <w:p w14:paraId="20B0207C" w14:textId="77777777" w:rsidR="00F66FB4" w:rsidRPr="009747A6" w:rsidRDefault="00F66FB4" w:rsidP="00F66FB4">
      <w:pPr>
        <w:ind w:left="426" w:hanging="1"/>
        <w:rPr>
          <w:rFonts w:ascii="Verdana" w:hAnsi="Verdana" w:cs="Arial"/>
          <w:sz w:val="20"/>
          <w:szCs w:val="20"/>
        </w:rPr>
      </w:pPr>
    </w:p>
    <w:p w14:paraId="1FDB07B2" w14:textId="77777777" w:rsidR="00F66FB4" w:rsidRPr="009747A6" w:rsidRDefault="00F66FB4" w:rsidP="00F66FB4">
      <w:pPr>
        <w:pStyle w:val="Textindependent"/>
        <w:shd w:val="clear" w:color="auto" w:fill="FFFFFF"/>
        <w:ind w:left="851" w:right="0" w:hanging="426"/>
        <w:rPr>
          <w:rFonts w:ascii="Verdana" w:hAnsi="Verdana" w:cs="Arial"/>
          <w:sz w:val="20"/>
        </w:rPr>
      </w:pPr>
      <w:r w:rsidRPr="009747A6">
        <w:rPr>
          <w:rFonts w:ascii="Verdana" w:hAnsi="Verdana" w:cs="Arial"/>
          <w:sz w:val="20"/>
        </w:rPr>
        <w:fldChar w:fldCharType="begin">
          <w:ffData>
            <w:name w:val="Verifica1"/>
            <w:enabled w:val="0"/>
            <w:calcOnExit w:val="0"/>
            <w:checkBox>
              <w:sizeAuto/>
              <w:default w:val="0"/>
            </w:checkBox>
          </w:ffData>
        </w:fldChar>
      </w:r>
      <w:r w:rsidRPr="009747A6">
        <w:rPr>
          <w:rFonts w:ascii="Verdana" w:hAnsi="Verdana" w:cs="Arial"/>
          <w:sz w:val="20"/>
        </w:rPr>
        <w:instrText xml:space="preserve"> FORMCHECKBOX </w:instrText>
      </w:r>
      <w:r w:rsidR="00EE4A58">
        <w:rPr>
          <w:rFonts w:ascii="Verdana" w:hAnsi="Verdana" w:cs="Arial"/>
          <w:sz w:val="20"/>
        </w:rPr>
      </w:r>
      <w:r w:rsidR="00EE4A58">
        <w:rPr>
          <w:rFonts w:ascii="Verdana" w:hAnsi="Verdana" w:cs="Arial"/>
          <w:sz w:val="20"/>
        </w:rPr>
        <w:fldChar w:fldCharType="separate"/>
      </w:r>
      <w:r w:rsidRPr="009747A6">
        <w:rPr>
          <w:rFonts w:ascii="Verdana" w:hAnsi="Verdana" w:cs="Arial"/>
          <w:sz w:val="20"/>
        </w:rPr>
        <w:fldChar w:fldCharType="end"/>
      </w:r>
      <w:r w:rsidRPr="009747A6">
        <w:rPr>
          <w:rFonts w:ascii="Verdana" w:hAnsi="Verdana" w:cs="Arial"/>
          <w:sz w:val="20"/>
        </w:rPr>
        <w:t xml:space="preserve"> </w:t>
      </w:r>
      <w:r w:rsidRPr="009747A6">
        <w:rPr>
          <w:rFonts w:ascii="Verdana" w:hAnsi="Verdana" w:cs="Arial"/>
          <w:sz w:val="20"/>
        </w:rPr>
        <w:tab/>
        <w:t xml:space="preserve">en el </w:t>
      </w:r>
      <w:r w:rsidRPr="009747A6">
        <w:rPr>
          <w:rFonts w:ascii="Verdana" w:hAnsi="Verdana" w:cs="Arial"/>
          <w:i/>
          <w:sz w:val="20"/>
        </w:rPr>
        <w:t>Registro Oficial de Licitadores y Empresas Clasificadas del Estado</w:t>
      </w:r>
      <w:r w:rsidRPr="009747A6">
        <w:rPr>
          <w:rFonts w:ascii="Verdana" w:hAnsi="Verdana" w:cs="Arial"/>
          <w:sz w:val="20"/>
        </w:rPr>
        <w:t xml:space="preserve"> (ROLECE) i tota la documentació que hi figura manté la seva vigència i no ha estat modificada.</w:t>
      </w:r>
    </w:p>
    <w:p w14:paraId="30C2F88E" w14:textId="77777777" w:rsidR="00F66FB4" w:rsidRPr="009747A6" w:rsidRDefault="00F66FB4" w:rsidP="00F66FB4">
      <w:pPr>
        <w:ind w:left="426" w:hanging="1"/>
        <w:rPr>
          <w:rFonts w:ascii="Verdana" w:hAnsi="Verdana" w:cs="Arial"/>
          <w:sz w:val="20"/>
          <w:szCs w:val="20"/>
        </w:rPr>
      </w:pPr>
    </w:p>
    <w:p w14:paraId="42C61E9A" w14:textId="77777777" w:rsidR="00F66FB4" w:rsidRPr="009747A6" w:rsidRDefault="00F66FB4" w:rsidP="00F66FB4">
      <w:pPr>
        <w:pStyle w:val="Textindependent"/>
        <w:shd w:val="clear" w:color="auto" w:fill="FFFFFF"/>
        <w:ind w:left="851" w:right="0" w:hanging="426"/>
        <w:rPr>
          <w:rFonts w:ascii="Verdana" w:hAnsi="Verdana" w:cs="Arial"/>
          <w:sz w:val="20"/>
        </w:rPr>
      </w:pPr>
      <w:r w:rsidRPr="009747A6">
        <w:rPr>
          <w:rFonts w:ascii="Verdana" w:hAnsi="Verdana" w:cs="Arial"/>
          <w:sz w:val="20"/>
        </w:rPr>
        <w:fldChar w:fldCharType="begin">
          <w:ffData>
            <w:name w:val="Verifica1"/>
            <w:enabled w:val="0"/>
            <w:calcOnExit w:val="0"/>
            <w:checkBox>
              <w:sizeAuto/>
              <w:default w:val="0"/>
            </w:checkBox>
          </w:ffData>
        </w:fldChar>
      </w:r>
      <w:r w:rsidRPr="009747A6">
        <w:rPr>
          <w:rFonts w:ascii="Verdana" w:hAnsi="Verdana" w:cs="Arial"/>
          <w:sz w:val="20"/>
        </w:rPr>
        <w:instrText xml:space="preserve"> FORMCHECKBOX </w:instrText>
      </w:r>
      <w:r w:rsidR="00EE4A58">
        <w:rPr>
          <w:rFonts w:ascii="Verdana" w:hAnsi="Verdana" w:cs="Arial"/>
          <w:sz w:val="20"/>
        </w:rPr>
      </w:r>
      <w:r w:rsidR="00EE4A58">
        <w:rPr>
          <w:rFonts w:ascii="Verdana" w:hAnsi="Verdana" w:cs="Arial"/>
          <w:sz w:val="20"/>
        </w:rPr>
        <w:fldChar w:fldCharType="separate"/>
      </w:r>
      <w:r w:rsidRPr="009747A6">
        <w:rPr>
          <w:rFonts w:ascii="Verdana" w:hAnsi="Verdana" w:cs="Arial"/>
          <w:sz w:val="20"/>
        </w:rPr>
        <w:fldChar w:fldCharType="end"/>
      </w:r>
      <w:r w:rsidRPr="009747A6">
        <w:rPr>
          <w:rFonts w:ascii="Verdana" w:hAnsi="Verdana" w:cs="Arial"/>
          <w:sz w:val="20"/>
        </w:rPr>
        <w:t xml:space="preserve"> </w:t>
      </w:r>
      <w:r w:rsidRPr="009747A6">
        <w:rPr>
          <w:rFonts w:ascii="Verdana" w:hAnsi="Verdana" w:cs="Arial"/>
          <w:sz w:val="20"/>
        </w:rPr>
        <w:tab/>
        <w:t xml:space="preserve">en el Registre electrònic d’empreses licitadores de </w:t>
      </w:r>
      <w:r w:rsidRPr="009747A6">
        <w:rPr>
          <w:rFonts w:ascii="Verdana" w:hAnsi="Verdana" w:cs="Arial"/>
          <w:i/>
          <w:sz w:val="20"/>
        </w:rPr>
        <w:t>indicar nom del registre i Comunitat Autònoma</w:t>
      </w:r>
      <w:r w:rsidRPr="009747A6">
        <w:rPr>
          <w:rFonts w:ascii="Verdana" w:hAnsi="Verdana" w:cs="Arial"/>
          <w:sz w:val="20"/>
        </w:rPr>
        <w:t xml:space="preserve"> ............................................ i tota la documentació que hi figura manté la seva vigència i no ha estat modificada.</w:t>
      </w:r>
    </w:p>
    <w:p w14:paraId="4590CA91" w14:textId="77777777" w:rsidR="00F66FB4" w:rsidRPr="009747A6" w:rsidRDefault="00F66FB4" w:rsidP="00F66FB4">
      <w:pPr>
        <w:ind w:left="1" w:hanging="1"/>
        <w:rPr>
          <w:rFonts w:ascii="Verdana" w:hAnsi="Verdana" w:cs="Arial"/>
          <w:sz w:val="20"/>
          <w:szCs w:val="20"/>
        </w:rPr>
      </w:pPr>
    </w:p>
    <w:p w14:paraId="5EB80799" w14:textId="77777777" w:rsidR="00F66FB4" w:rsidRPr="00265EBB" w:rsidRDefault="00F66FB4" w:rsidP="00F66FB4">
      <w:pPr>
        <w:ind w:left="1" w:hanging="1"/>
        <w:rPr>
          <w:rFonts w:ascii="Verdana" w:hAnsi="Verdana" w:cs="Arial"/>
          <w:sz w:val="20"/>
          <w:szCs w:val="20"/>
        </w:rPr>
      </w:pPr>
      <w:r w:rsidRPr="00265EBB">
        <w:rPr>
          <w:rFonts w:ascii="Verdana" w:hAnsi="Verdana" w:cs="Arial"/>
          <w:i/>
          <w:sz w:val="20"/>
          <w:szCs w:val="20"/>
        </w:rPr>
        <w:fldChar w:fldCharType="begin">
          <w:ffData>
            <w:name w:val="Verifica1"/>
            <w:enabled w:val="0"/>
            <w:calcOnExit w:val="0"/>
            <w:checkBox>
              <w:sizeAuto/>
              <w:default w:val="0"/>
            </w:checkBox>
          </w:ffData>
        </w:fldChar>
      </w:r>
      <w:r w:rsidRPr="00265EBB">
        <w:rPr>
          <w:rFonts w:ascii="Verdana" w:hAnsi="Verdana" w:cs="Arial"/>
          <w:i/>
          <w:sz w:val="20"/>
          <w:szCs w:val="20"/>
        </w:rPr>
        <w:instrText xml:space="preserve"> FORMCHECKBOX </w:instrText>
      </w:r>
      <w:r w:rsidR="00EE4A58">
        <w:rPr>
          <w:rFonts w:ascii="Verdana" w:hAnsi="Verdana" w:cs="Arial"/>
          <w:i/>
          <w:sz w:val="20"/>
          <w:szCs w:val="20"/>
        </w:rPr>
      </w:r>
      <w:r w:rsidR="00EE4A58">
        <w:rPr>
          <w:rFonts w:ascii="Verdana" w:hAnsi="Verdana" w:cs="Arial"/>
          <w:i/>
          <w:sz w:val="20"/>
          <w:szCs w:val="20"/>
        </w:rPr>
        <w:fldChar w:fldCharType="separate"/>
      </w:r>
      <w:r w:rsidRPr="00265EBB">
        <w:rPr>
          <w:rFonts w:ascii="Verdana" w:hAnsi="Verdana" w:cs="Arial"/>
          <w:i/>
          <w:sz w:val="20"/>
          <w:szCs w:val="20"/>
        </w:rPr>
        <w:fldChar w:fldCharType="end"/>
      </w:r>
      <w:r w:rsidRPr="00265EBB">
        <w:rPr>
          <w:rFonts w:ascii="Verdana" w:hAnsi="Verdana" w:cs="Arial"/>
          <w:sz w:val="20"/>
          <w:szCs w:val="20"/>
        </w:rPr>
        <w:t xml:space="preserve"> No està inscrita en cap dels anteriors registres electrònics.</w:t>
      </w:r>
    </w:p>
    <w:p w14:paraId="55085A23" w14:textId="77777777" w:rsidR="00F66FB4" w:rsidRPr="00265EBB" w:rsidRDefault="00F66FB4" w:rsidP="00F66FB4">
      <w:pPr>
        <w:pStyle w:val="Textindependent"/>
        <w:shd w:val="clear" w:color="auto" w:fill="FFFFFF"/>
        <w:ind w:left="426" w:right="0" w:hanging="426"/>
        <w:rPr>
          <w:rFonts w:ascii="Verdana" w:hAnsi="Verdana" w:cs="Arial"/>
        </w:rPr>
      </w:pPr>
    </w:p>
    <w:p w14:paraId="2F1F157A" w14:textId="77777777" w:rsidR="009747A6" w:rsidRDefault="009747A6" w:rsidP="00F66FB4">
      <w:pPr>
        <w:pStyle w:val="Textindependent"/>
        <w:shd w:val="clear" w:color="auto" w:fill="FFFFFF"/>
        <w:ind w:left="426" w:right="0" w:hanging="426"/>
        <w:rPr>
          <w:rFonts w:ascii="Verdana" w:hAnsi="Verdana"/>
          <w:sz w:val="20"/>
        </w:rPr>
      </w:pPr>
    </w:p>
    <w:p w14:paraId="5687AC61" w14:textId="77777777" w:rsidR="009747A6" w:rsidRDefault="009747A6" w:rsidP="00F66FB4">
      <w:pPr>
        <w:pStyle w:val="Textindependent"/>
        <w:shd w:val="clear" w:color="auto" w:fill="FFFFFF"/>
        <w:ind w:left="426" w:right="0" w:hanging="426"/>
        <w:rPr>
          <w:rFonts w:ascii="Verdana" w:hAnsi="Verdana"/>
          <w:sz w:val="20"/>
        </w:rPr>
      </w:pPr>
    </w:p>
    <w:p w14:paraId="3C76DD96"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lastRenderedPageBreak/>
        <w:t>Que l’empresa/entitat que representa</w:t>
      </w:r>
      <w:r w:rsidRPr="009747A6">
        <w:rPr>
          <w:rFonts w:ascii="Verdana" w:hAnsi="Verdana"/>
          <w:strike/>
          <w:sz w:val="20"/>
        </w:rPr>
        <w:t>,</w:t>
      </w:r>
      <w:r w:rsidRPr="009747A6">
        <w:rPr>
          <w:rFonts w:ascii="Verdana" w:hAnsi="Verdana"/>
          <w:sz w:val="20"/>
        </w:rPr>
        <w:t xml:space="preserve"> o les seves filials o interposades: </w:t>
      </w:r>
    </w:p>
    <w:p w14:paraId="371F9A69" w14:textId="77777777" w:rsidR="00F66FB4" w:rsidRPr="00265EBB" w:rsidRDefault="00F66FB4" w:rsidP="00F66FB4">
      <w:pPr>
        <w:pStyle w:val="Textindependent"/>
        <w:shd w:val="clear" w:color="auto" w:fill="FFFFFF"/>
        <w:ind w:left="426" w:right="0" w:hanging="426"/>
        <w:rPr>
          <w:rFonts w:ascii="Verdana" w:hAnsi="Verdana"/>
        </w:rPr>
      </w:pPr>
    </w:p>
    <w:p w14:paraId="52737C98" w14:textId="77777777" w:rsidR="00F66FB4" w:rsidRPr="009747A6" w:rsidRDefault="00F66FB4" w:rsidP="00F66FB4">
      <w:pPr>
        <w:pStyle w:val="Textindependent"/>
        <w:shd w:val="clear" w:color="auto" w:fill="FFFFFF"/>
        <w:ind w:left="851" w:right="0" w:hanging="426"/>
        <w:rPr>
          <w:rFonts w:ascii="Verdana" w:hAnsi="Verdana"/>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sz w:val="20"/>
        </w:rPr>
        <w:t xml:space="preserve"> </w:t>
      </w:r>
      <w:r w:rsidRPr="009747A6">
        <w:rPr>
          <w:rFonts w:ascii="Verdana" w:hAnsi="Verdana"/>
          <w:sz w:val="20"/>
        </w:rPr>
        <w:tab/>
        <w:t xml:space="preserve">No realitza/en operacions financeres en </w:t>
      </w:r>
      <w:r w:rsidRPr="009747A6">
        <w:rPr>
          <w:rFonts w:ascii="Verdana" w:hAnsi="Verdana"/>
          <w:b/>
          <w:sz w:val="20"/>
        </w:rPr>
        <w:t>paradisos fiscals</w:t>
      </w:r>
      <w:r w:rsidRPr="009747A6">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37FB3E1" w14:textId="77777777" w:rsidR="00F66FB4" w:rsidRPr="009747A6" w:rsidRDefault="00F66FB4" w:rsidP="00F66FB4">
      <w:pPr>
        <w:pStyle w:val="Textindependent"/>
        <w:shd w:val="clear" w:color="auto" w:fill="FFFFFF"/>
        <w:ind w:left="851" w:right="0" w:hanging="426"/>
        <w:rPr>
          <w:rFonts w:ascii="Verdana" w:hAnsi="Verdana"/>
          <w:sz w:val="20"/>
        </w:rPr>
      </w:pPr>
    </w:p>
    <w:p w14:paraId="45247E5A" w14:textId="77777777" w:rsidR="00F66FB4" w:rsidRPr="009747A6" w:rsidRDefault="00F66FB4" w:rsidP="00F66FB4">
      <w:pPr>
        <w:pStyle w:val="Textindependent"/>
        <w:shd w:val="clear" w:color="auto" w:fill="FFFFFF"/>
        <w:ind w:left="851" w:right="0" w:hanging="426"/>
        <w:rPr>
          <w:rFonts w:ascii="Verdana" w:hAnsi="Verdana"/>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sz w:val="20"/>
        </w:rPr>
        <w:tab/>
        <w:t xml:space="preserve">Té/tenen relacions legals amb </w:t>
      </w:r>
      <w:r w:rsidRPr="009747A6">
        <w:rPr>
          <w:rFonts w:ascii="Verdana" w:hAnsi="Verdana"/>
          <w:b/>
          <w:sz w:val="20"/>
        </w:rPr>
        <w:t>paradisos fiscals</w:t>
      </w:r>
      <w:r w:rsidRPr="009747A6">
        <w:rPr>
          <w:rFonts w:ascii="Verdana" w:hAnsi="Verdana"/>
          <w:sz w:val="20"/>
        </w:rPr>
        <w:t xml:space="preserve"> i presenta la següent documentació descriptiva dels moviments financers i tota la informació relativa a aquestes actuacions: .....................................................</w:t>
      </w:r>
    </w:p>
    <w:p w14:paraId="241024B4" w14:textId="77777777" w:rsidR="00F66FB4" w:rsidRPr="009747A6" w:rsidRDefault="00F66FB4" w:rsidP="00F66FB4">
      <w:pPr>
        <w:pStyle w:val="Textindependent"/>
        <w:shd w:val="clear" w:color="auto" w:fill="FFFFFF"/>
        <w:ind w:left="426" w:right="0" w:hanging="426"/>
        <w:rPr>
          <w:sz w:val="20"/>
        </w:rPr>
      </w:pPr>
    </w:p>
    <w:p w14:paraId="1A5CD759"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sz w:val="20"/>
        </w:rPr>
        <w:tab/>
        <w:t xml:space="preserve">No realitza/en operacions que vulnerin el que estipula la Declaració Universal dels </w:t>
      </w:r>
      <w:r w:rsidRPr="009747A6">
        <w:rPr>
          <w:rFonts w:ascii="Verdana" w:hAnsi="Verdana"/>
          <w:b/>
          <w:sz w:val="20"/>
        </w:rPr>
        <w:t>Drets Humans</w:t>
      </w:r>
      <w:r w:rsidRPr="009747A6">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76BE2F85" w14:textId="77777777" w:rsidR="00F66FB4" w:rsidRPr="009747A6" w:rsidRDefault="00F66FB4" w:rsidP="00F66FB4">
      <w:pPr>
        <w:pStyle w:val="Textindependent"/>
        <w:shd w:val="clear" w:color="auto" w:fill="FFFFFF"/>
        <w:ind w:left="426" w:right="0" w:hanging="426"/>
        <w:rPr>
          <w:rFonts w:ascii="Verdana" w:hAnsi="Verdana"/>
          <w:sz w:val="20"/>
        </w:rPr>
      </w:pPr>
    </w:p>
    <w:p w14:paraId="7931F860" w14:textId="77777777" w:rsidR="00F66FB4" w:rsidRDefault="00F66FB4" w:rsidP="00F66FB4">
      <w:pPr>
        <w:pStyle w:val="Textindependent"/>
        <w:shd w:val="clear" w:color="auto" w:fill="FFFFFF"/>
        <w:ind w:left="426" w:right="0" w:hanging="426"/>
        <w:rPr>
          <w:rFonts w:ascii="Verdana" w:hAnsi="Verdana"/>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0D126CD8" w14:textId="77777777" w:rsidR="00F66FB4" w:rsidRDefault="00F66FB4" w:rsidP="00F66FB4">
      <w:pPr>
        <w:autoSpaceDE w:val="0"/>
        <w:autoSpaceDN w:val="0"/>
        <w:rPr>
          <w:rFonts w:ascii="Verdana" w:hAnsi="Verdana"/>
        </w:rPr>
      </w:pPr>
    </w:p>
    <w:p w14:paraId="16E65896" w14:textId="77777777" w:rsidR="00F66FB4" w:rsidRPr="00265EBB" w:rsidRDefault="00F66FB4" w:rsidP="00F66FB4">
      <w:pPr>
        <w:autoSpaceDE w:val="0"/>
        <w:autoSpaceDN w:val="0"/>
        <w:rPr>
          <w:rFonts w:ascii="Verdana" w:hAnsi="Verdana"/>
          <w:sz w:val="20"/>
          <w:szCs w:val="20"/>
        </w:rPr>
      </w:pPr>
      <w:r w:rsidRPr="00265EBB">
        <w:rPr>
          <w:rFonts w:ascii="Verdana" w:hAnsi="Verdana"/>
          <w:sz w:val="20"/>
          <w:szCs w:val="20"/>
        </w:rPr>
        <w:t>És una persona jurídica amb més de 50 persones treballadores: SI/ NO</w:t>
      </w:r>
    </w:p>
    <w:p w14:paraId="1DE13C39" w14:textId="77777777" w:rsidR="00F66FB4" w:rsidRDefault="00F66FB4" w:rsidP="00F66FB4">
      <w:pPr>
        <w:autoSpaceDE w:val="0"/>
        <w:autoSpaceDN w:val="0"/>
        <w:rPr>
          <w:rFonts w:ascii="Verdana" w:hAnsi="Verdana"/>
          <w:sz w:val="20"/>
          <w:szCs w:val="20"/>
        </w:rPr>
      </w:pPr>
    </w:p>
    <w:p w14:paraId="64D0265B" w14:textId="77777777" w:rsidR="00F66FB4" w:rsidRDefault="00F66FB4" w:rsidP="00F66FB4">
      <w:pPr>
        <w:autoSpaceDE w:val="0"/>
        <w:autoSpaceDN w:val="0"/>
        <w:rPr>
          <w:rFonts w:ascii="Verdana" w:hAnsi="Verdana"/>
          <w:sz w:val="20"/>
          <w:szCs w:val="20"/>
        </w:rPr>
      </w:pPr>
      <w:r w:rsidRPr="00265EBB">
        <w:rPr>
          <w:rFonts w:ascii="Verdana" w:hAnsi="Verdana"/>
          <w:sz w:val="20"/>
          <w:szCs w:val="20"/>
        </w:rPr>
        <w:t>En cas d’haver contestat afirmativament a l’anterior:</w:t>
      </w:r>
    </w:p>
    <w:p w14:paraId="4DDB32F8" w14:textId="77777777" w:rsidR="009747A6" w:rsidRPr="00265EBB" w:rsidRDefault="009747A6" w:rsidP="00F66FB4">
      <w:pPr>
        <w:autoSpaceDE w:val="0"/>
        <w:autoSpaceDN w:val="0"/>
        <w:rPr>
          <w:rFonts w:ascii="Verdana" w:hAnsi="Verdana"/>
          <w:sz w:val="20"/>
          <w:szCs w:val="20"/>
        </w:rPr>
      </w:pPr>
    </w:p>
    <w:p w14:paraId="205C4E1F" w14:textId="77777777" w:rsidR="00F66FB4" w:rsidRPr="00265EBB" w:rsidRDefault="00F66FB4" w:rsidP="00F66FB4">
      <w:pPr>
        <w:autoSpaceDE w:val="0"/>
        <w:autoSpaceDN w:val="0"/>
        <w:rPr>
          <w:rFonts w:ascii="Verdana" w:hAnsi="Verdana"/>
          <w:sz w:val="20"/>
          <w:szCs w:val="20"/>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EE4A58">
        <w:rPr>
          <w:rFonts w:ascii="Verdana" w:hAnsi="Verdana" w:cs="Arial"/>
          <w:i/>
          <w:sz w:val="20"/>
          <w:szCs w:val="20"/>
        </w:rPr>
      </w:r>
      <w:r w:rsidR="00EE4A58">
        <w:rPr>
          <w:rFonts w:ascii="Verdana" w:hAnsi="Verdana" w:cs="Arial"/>
          <w:i/>
          <w:sz w:val="20"/>
          <w:szCs w:val="20"/>
        </w:rPr>
        <w:fldChar w:fldCharType="separate"/>
      </w:r>
      <w:r w:rsidRPr="009747A6">
        <w:rPr>
          <w:rFonts w:ascii="Verdana" w:hAnsi="Verdana" w:cs="Arial"/>
          <w:i/>
          <w:sz w:val="20"/>
          <w:szCs w:val="20"/>
        </w:rPr>
        <w:fldChar w:fldCharType="end"/>
      </w:r>
      <w:r w:rsidRPr="009747A6">
        <w:rPr>
          <w:rFonts w:ascii="Verdana" w:hAnsi="Verdana" w:cs="Arial"/>
          <w:i/>
          <w:sz w:val="20"/>
          <w:szCs w:val="20"/>
        </w:rPr>
        <w:t xml:space="preserve"> </w:t>
      </w:r>
      <w:r w:rsidRPr="00265EBB">
        <w:rPr>
          <w:rFonts w:ascii="Verdana" w:hAnsi="Verdana"/>
          <w:sz w:val="20"/>
          <w:szCs w:val="20"/>
        </w:rPr>
        <w:t>Disposa d’un pla d’igualtat, de conformitat amb l’article 45 de la Llei orgànica 3/207, de 22 de març, per a la igualtat efectiva de dones i homes.</w:t>
      </w:r>
    </w:p>
    <w:p w14:paraId="102DC5AB" w14:textId="77777777" w:rsidR="00F66FB4" w:rsidRDefault="00F66FB4" w:rsidP="00F66FB4">
      <w:pPr>
        <w:autoSpaceDE w:val="0"/>
        <w:autoSpaceDN w:val="0"/>
        <w:rPr>
          <w:rFonts w:ascii="Verdana" w:hAnsi="Verdana"/>
          <w:sz w:val="20"/>
          <w:szCs w:val="20"/>
        </w:rPr>
      </w:pPr>
    </w:p>
    <w:p w14:paraId="4704F2C2" w14:textId="77777777" w:rsidR="00F66FB4" w:rsidRDefault="00F66FB4" w:rsidP="00F66FB4">
      <w:pPr>
        <w:autoSpaceDE w:val="0"/>
        <w:autoSpaceDN w:val="0"/>
        <w:rPr>
          <w:rFonts w:ascii="Verdana" w:hAnsi="Verdana"/>
          <w:sz w:val="20"/>
          <w:szCs w:val="20"/>
        </w:rPr>
      </w:pPr>
      <w:r w:rsidRPr="00265EBB">
        <w:rPr>
          <w:rFonts w:ascii="Verdana" w:hAnsi="Verdana"/>
          <w:sz w:val="20"/>
          <w:szCs w:val="20"/>
        </w:rPr>
        <w:t>I aplica una de les dues</w:t>
      </w:r>
      <w:r>
        <w:rPr>
          <w:rFonts w:ascii="Verdana" w:hAnsi="Verdana"/>
          <w:sz w:val="20"/>
          <w:szCs w:val="20"/>
        </w:rPr>
        <w:t xml:space="preserve"> opcions</w:t>
      </w:r>
      <w:r w:rsidRPr="00265EBB">
        <w:rPr>
          <w:rFonts w:ascii="Verdana" w:hAnsi="Verdana"/>
          <w:sz w:val="20"/>
          <w:szCs w:val="20"/>
        </w:rPr>
        <w:t xml:space="preserve"> següents:</w:t>
      </w:r>
    </w:p>
    <w:p w14:paraId="54DDB2FB" w14:textId="77777777" w:rsidR="009747A6" w:rsidRPr="00265EBB" w:rsidRDefault="009747A6" w:rsidP="00F66FB4">
      <w:pPr>
        <w:autoSpaceDE w:val="0"/>
        <w:autoSpaceDN w:val="0"/>
        <w:rPr>
          <w:rFonts w:ascii="Verdana" w:hAnsi="Verdana"/>
          <w:sz w:val="20"/>
          <w:szCs w:val="20"/>
        </w:rPr>
      </w:pPr>
    </w:p>
    <w:p w14:paraId="23E1DAD0" w14:textId="5828297D" w:rsidR="00F66FB4" w:rsidRDefault="00F66FB4" w:rsidP="00F66FB4">
      <w:pPr>
        <w:autoSpaceDE w:val="0"/>
        <w:autoSpaceDN w:val="0"/>
        <w:rPr>
          <w:rFonts w:ascii="Verdana" w:hAnsi="Verdana"/>
          <w:sz w:val="20"/>
          <w:szCs w:val="20"/>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EE4A58">
        <w:rPr>
          <w:rFonts w:ascii="Verdana" w:hAnsi="Verdana" w:cs="Arial"/>
          <w:i/>
          <w:sz w:val="20"/>
          <w:szCs w:val="20"/>
        </w:rPr>
      </w:r>
      <w:r w:rsidR="00EE4A58">
        <w:rPr>
          <w:rFonts w:ascii="Verdana" w:hAnsi="Verdana" w:cs="Arial"/>
          <w:i/>
          <w:sz w:val="20"/>
          <w:szCs w:val="20"/>
        </w:rPr>
        <w:fldChar w:fldCharType="separate"/>
      </w:r>
      <w:r w:rsidRPr="009747A6">
        <w:rPr>
          <w:rFonts w:ascii="Verdana" w:hAnsi="Verdana" w:cs="Arial"/>
          <w:i/>
          <w:sz w:val="20"/>
          <w:szCs w:val="20"/>
        </w:rPr>
        <w:fldChar w:fldCharType="end"/>
      </w:r>
      <w:r>
        <w:rPr>
          <w:rFonts w:ascii="Verdana" w:hAnsi="Verdana" w:cs="Arial"/>
          <w:i/>
        </w:rPr>
        <w:t xml:space="preserve"> </w:t>
      </w:r>
      <w:r w:rsidRPr="00265EBB">
        <w:rPr>
          <w:rFonts w:ascii="Verdana" w:hAnsi="Verdana"/>
          <w:sz w:val="20"/>
          <w:szCs w:val="20"/>
        </w:rPr>
        <w:t>Un 2% o més de la plantilla són treballadors amb discapacitat, a l’empara de l’article 42.1 de Reial decret legislatiu 1/2013, de 29 de novembre, pel qual s’aprova el Text refós de la Llei general de drets de les persones amb discapacitat i de la seva inclusió social</w:t>
      </w:r>
      <w:r w:rsidR="009747A6">
        <w:rPr>
          <w:rFonts w:ascii="Verdana" w:hAnsi="Verdana"/>
          <w:sz w:val="20"/>
          <w:szCs w:val="20"/>
        </w:rPr>
        <w:t>.</w:t>
      </w:r>
    </w:p>
    <w:p w14:paraId="5FFA77FC" w14:textId="77777777" w:rsidR="009747A6" w:rsidRPr="00265EBB" w:rsidRDefault="009747A6" w:rsidP="00F66FB4">
      <w:pPr>
        <w:autoSpaceDE w:val="0"/>
        <w:autoSpaceDN w:val="0"/>
        <w:rPr>
          <w:rFonts w:ascii="Verdana" w:hAnsi="Verdana"/>
          <w:sz w:val="20"/>
          <w:szCs w:val="20"/>
        </w:rPr>
      </w:pPr>
    </w:p>
    <w:p w14:paraId="2A942B57" w14:textId="77777777" w:rsidR="00F66FB4" w:rsidRPr="00265EBB" w:rsidRDefault="00F66FB4" w:rsidP="00F66FB4">
      <w:pPr>
        <w:autoSpaceDE w:val="0"/>
        <w:autoSpaceDN w:val="0"/>
        <w:rPr>
          <w:rFonts w:ascii="Verdana" w:hAnsi="Verdana"/>
          <w:sz w:val="20"/>
          <w:szCs w:val="20"/>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EE4A58">
        <w:rPr>
          <w:rFonts w:ascii="Verdana" w:hAnsi="Verdana" w:cs="Arial"/>
          <w:i/>
          <w:sz w:val="20"/>
          <w:szCs w:val="20"/>
        </w:rPr>
      </w:r>
      <w:r w:rsidR="00EE4A58">
        <w:rPr>
          <w:rFonts w:ascii="Verdana" w:hAnsi="Verdana" w:cs="Arial"/>
          <w:i/>
          <w:sz w:val="20"/>
          <w:szCs w:val="20"/>
        </w:rPr>
        <w:fldChar w:fldCharType="separate"/>
      </w:r>
      <w:r w:rsidRPr="009747A6">
        <w:rPr>
          <w:rFonts w:ascii="Verdana" w:hAnsi="Verdana" w:cs="Arial"/>
          <w:i/>
          <w:sz w:val="20"/>
          <w:szCs w:val="20"/>
        </w:rPr>
        <w:fldChar w:fldCharType="end"/>
      </w:r>
      <w:r w:rsidRPr="009747A6">
        <w:rPr>
          <w:rFonts w:ascii="Verdana" w:hAnsi="Verdana" w:cs="Arial"/>
          <w:i/>
          <w:sz w:val="20"/>
          <w:szCs w:val="20"/>
        </w:rPr>
        <w:t xml:space="preserve"> </w:t>
      </w:r>
      <w:r w:rsidRPr="00265EBB">
        <w:rPr>
          <w:rFonts w:ascii="Verdana" w:hAnsi="Verdana"/>
          <w:sz w:val="20"/>
          <w:szCs w:val="20"/>
        </w:rPr>
        <w:t>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14:paraId="114F70EA" w14:textId="77777777" w:rsidR="00F66FB4" w:rsidRDefault="00F66FB4" w:rsidP="00F66FB4">
      <w:pPr>
        <w:autoSpaceDE w:val="0"/>
        <w:autoSpaceDN w:val="0"/>
        <w:rPr>
          <w:rFonts w:ascii="Verdana" w:hAnsi="Verdana"/>
        </w:rPr>
      </w:pPr>
    </w:p>
    <w:p w14:paraId="2FAB7F59" w14:textId="77777777" w:rsidR="00F66FB4" w:rsidRDefault="00F66FB4" w:rsidP="00F66FB4">
      <w:pPr>
        <w:pStyle w:val="Textindependent"/>
        <w:shd w:val="clear" w:color="auto" w:fill="FFFFFF"/>
        <w:ind w:right="0"/>
        <w:rPr>
          <w:rFonts w:ascii="Verdana" w:hAnsi="Verdana"/>
        </w:rPr>
      </w:pPr>
    </w:p>
    <w:p w14:paraId="614157F7" w14:textId="77777777" w:rsidR="00F66FB4" w:rsidRPr="009747A6" w:rsidRDefault="00F66FB4" w:rsidP="00F66FB4">
      <w:pPr>
        <w:pStyle w:val="Textindependent"/>
        <w:shd w:val="clear" w:color="auto" w:fill="FFFFFF"/>
        <w:ind w:right="0"/>
        <w:rPr>
          <w:rFonts w:ascii="Verdana" w:hAnsi="Verdana"/>
          <w:sz w:val="20"/>
        </w:rPr>
      </w:pPr>
      <w:r w:rsidRPr="009747A6">
        <w:rPr>
          <w:rFonts w:ascii="Verdana" w:hAnsi="Verdana"/>
          <w:sz w:val="20"/>
        </w:rPr>
        <w:t xml:space="preserve">En relació amb la documentació aportada en el sobre ............., considera </w:t>
      </w:r>
      <w:r w:rsidRPr="009747A6">
        <w:rPr>
          <w:rFonts w:ascii="Verdana" w:hAnsi="Verdana"/>
          <w:b/>
          <w:sz w:val="20"/>
        </w:rPr>
        <w:t>confidencials</w:t>
      </w:r>
      <w:r w:rsidRPr="009747A6">
        <w:rPr>
          <w:rFonts w:ascii="Verdana" w:hAnsi="Verdana"/>
          <w:sz w:val="20"/>
        </w:rPr>
        <w:t xml:space="preserve"> els següents documents, informacions i aspectes de l’oferta per raó de la seva vinculació a secrets tècnics o comercials:</w:t>
      </w:r>
    </w:p>
    <w:p w14:paraId="22D88862" w14:textId="77777777" w:rsidR="00F66FB4" w:rsidRPr="009747A6" w:rsidRDefault="00F66FB4" w:rsidP="00F66FB4">
      <w:pPr>
        <w:pStyle w:val="Textindependent"/>
        <w:shd w:val="clear" w:color="auto" w:fill="FFFFFF"/>
        <w:ind w:left="426" w:right="0" w:hanging="426"/>
        <w:rPr>
          <w:rFonts w:ascii="Verdana" w:hAnsi="Verdana"/>
          <w:sz w:val="20"/>
        </w:rPr>
      </w:pPr>
    </w:p>
    <w:p w14:paraId="67F4CF6C"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lastRenderedPageBreak/>
        <w:t>1.- ............................................................................</w:t>
      </w:r>
    </w:p>
    <w:p w14:paraId="35C64870"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2.- ............................................................................</w:t>
      </w:r>
    </w:p>
    <w:p w14:paraId="12D5C13D"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3.- ............................................................................</w:t>
      </w:r>
    </w:p>
    <w:p w14:paraId="2D62FEC1"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w:t>
      </w:r>
    </w:p>
    <w:p w14:paraId="49D3F16D" w14:textId="77777777" w:rsidR="00F66FB4" w:rsidRPr="009747A6" w:rsidRDefault="00F66FB4" w:rsidP="00F66FB4">
      <w:pPr>
        <w:pStyle w:val="Textindependent"/>
        <w:shd w:val="clear" w:color="auto" w:fill="FFFFFF"/>
        <w:ind w:left="426" w:right="0" w:hanging="426"/>
        <w:rPr>
          <w:rFonts w:ascii="Verdana" w:hAnsi="Verdana"/>
          <w:sz w:val="20"/>
        </w:rPr>
      </w:pPr>
    </w:p>
    <w:p w14:paraId="62E1CF18"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 xml:space="preserve">Que l’esmentat caràcter confidencial es justifica en les següents raons: </w:t>
      </w:r>
    </w:p>
    <w:p w14:paraId="0BD2A629" w14:textId="77777777" w:rsidR="00F66FB4" w:rsidRPr="009747A6" w:rsidRDefault="00F66FB4" w:rsidP="00F66FB4">
      <w:pPr>
        <w:pStyle w:val="Textindependent"/>
        <w:shd w:val="clear" w:color="auto" w:fill="FFFFFF"/>
        <w:ind w:left="426" w:right="0" w:hanging="426"/>
        <w:rPr>
          <w:rFonts w:ascii="Verdana" w:hAnsi="Verdana"/>
          <w:sz w:val="20"/>
        </w:rPr>
      </w:pPr>
    </w:p>
    <w:p w14:paraId="2B3D2F97"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1.- ........................................................................................................</w:t>
      </w:r>
    </w:p>
    <w:p w14:paraId="65576C46"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2.- ........................................................................................................</w:t>
      </w:r>
    </w:p>
    <w:p w14:paraId="65E1B103" w14:textId="77777777" w:rsidR="00F66FB4" w:rsidRPr="009747A6" w:rsidRDefault="00F66FB4" w:rsidP="00F66FB4">
      <w:pPr>
        <w:pStyle w:val="Textindependent"/>
        <w:shd w:val="clear" w:color="auto" w:fill="FFFFFF"/>
        <w:ind w:left="426" w:right="0" w:hanging="426"/>
        <w:rPr>
          <w:rFonts w:ascii="Verdana" w:hAnsi="Verdana"/>
          <w:sz w:val="20"/>
        </w:rPr>
      </w:pPr>
      <w:r w:rsidRPr="009747A6">
        <w:rPr>
          <w:rFonts w:ascii="Verdana" w:hAnsi="Verdana"/>
          <w:sz w:val="20"/>
        </w:rPr>
        <w:t>3.- ........................................................................................................</w:t>
      </w:r>
    </w:p>
    <w:p w14:paraId="1E50BC66" w14:textId="77777777" w:rsidR="00F66FB4" w:rsidRPr="009747A6" w:rsidRDefault="00F66FB4" w:rsidP="00F66FB4">
      <w:pPr>
        <w:pStyle w:val="Textindependent"/>
        <w:shd w:val="clear" w:color="auto" w:fill="FFFFFF"/>
        <w:ind w:left="426" w:right="0" w:hanging="426"/>
        <w:rPr>
          <w:rFonts w:ascii="Verdana" w:hAnsi="Verdana" w:cs="Arial"/>
          <w:i/>
          <w:sz w:val="20"/>
        </w:rPr>
      </w:pPr>
      <w:r w:rsidRPr="009747A6">
        <w:rPr>
          <w:rFonts w:ascii="Verdana" w:hAnsi="Verdana" w:cs="Arial"/>
          <w:i/>
          <w:sz w:val="20"/>
        </w:rPr>
        <w:t>.....</w:t>
      </w:r>
    </w:p>
    <w:p w14:paraId="1A5855A5" w14:textId="77777777" w:rsidR="00F66FB4" w:rsidRPr="009747A6" w:rsidRDefault="00F66FB4" w:rsidP="00F66FB4">
      <w:pPr>
        <w:rPr>
          <w:rFonts w:ascii="Verdana" w:hAnsi="Verdana" w:cs="Arial"/>
          <w:i/>
          <w:sz w:val="20"/>
          <w:szCs w:val="20"/>
        </w:rPr>
      </w:pPr>
    </w:p>
    <w:p w14:paraId="49DA6472" w14:textId="77777777" w:rsidR="00F66FB4" w:rsidRPr="009747A6" w:rsidRDefault="00F66FB4" w:rsidP="00F66FB4">
      <w:pPr>
        <w:rPr>
          <w:rFonts w:ascii="Verdana" w:hAnsi="Verdana" w:cs="Arial"/>
          <w:sz w:val="20"/>
          <w:szCs w:val="20"/>
        </w:rPr>
      </w:pPr>
    </w:p>
    <w:p w14:paraId="5A4C4A85" w14:textId="77777777" w:rsidR="00F66FB4" w:rsidRPr="009747A6" w:rsidRDefault="00F66FB4" w:rsidP="00F66FB4">
      <w:pPr>
        <w:shd w:val="clear" w:color="auto" w:fill="FFFFFF" w:themeFill="background1"/>
        <w:spacing w:line="276" w:lineRule="auto"/>
        <w:rPr>
          <w:rFonts w:ascii="Verdana" w:hAnsi="Verdana"/>
          <w:sz w:val="20"/>
          <w:szCs w:val="20"/>
        </w:rPr>
      </w:pPr>
      <w:r w:rsidRPr="009747A6">
        <w:rPr>
          <w:rFonts w:ascii="Verdana" w:hAnsi="Verdana"/>
          <w:sz w:val="20"/>
          <w:szCs w:val="20"/>
        </w:rPr>
        <w:t xml:space="preserve">- Que en el cas de resultar adjudicatària </w:t>
      </w:r>
      <w:r w:rsidRPr="009747A6">
        <w:rPr>
          <w:rFonts w:ascii="Verdana" w:hAnsi="Verdana"/>
          <w:i/>
          <w:sz w:val="20"/>
          <w:szCs w:val="20"/>
        </w:rPr>
        <w:fldChar w:fldCharType="begin">
          <w:ffData>
            <w:name w:val="Verifica1"/>
            <w:enabled w:val="0"/>
            <w:calcOnExit w:val="0"/>
            <w:checkBox>
              <w:sizeAuto/>
              <w:default w:val="0"/>
            </w:checkBox>
          </w:ffData>
        </w:fldChar>
      </w:r>
      <w:r w:rsidRPr="009747A6">
        <w:rPr>
          <w:rFonts w:ascii="Verdana" w:hAnsi="Verdana"/>
          <w:i/>
          <w:sz w:val="20"/>
          <w:szCs w:val="20"/>
        </w:rPr>
        <w:instrText xml:space="preserve"> FORMCHECKBOX </w:instrText>
      </w:r>
      <w:r w:rsidR="00EE4A58">
        <w:rPr>
          <w:rFonts w:ascii="Verdana" w:hAnsi="Verdana"/>
          <w:i/>
          <w:sz w:val="20"/>
          <w:szCs w:val="20"/>
        </w:rPr>
      </w:r>
      <w:r w:rsidR="00EE4A58">
        <w:rPr>
          <w:rFonts w:ascii="Verdana" w:hAnsi="Verdana"/>
          <w:i/>
          <w:sz w:val="20"/>
          <w:szCs w:val="20"/>
        </w:rPr>
        <w:fldChar w:fldCharType="separate"/>
      </w:r>
      <w:r w:rsidRPr="009747A6">
        <w:rPr>
          <w:rFonts w:ascii="Verdana" w:hAnsi="Verdana"/>
          <w:i/>
          <w:sz w:val="20"/>
          <w:szCs w:val="20"/>
        </w:rPr>
        <w:fldChar w:fldCharType="end"/>
      </w:r>
      <w:r w:rsidRPr="009747A6">
        <w:rPr>
          <w:rFonts w:ascii="Verdana" w:hAnsi="Verdana"/>
          <w:i/>
          <w:sz w:val="20"/>
          <w:szCs w:val="20"/>
        </w:rPr>
        <w:t xml:space="preserve"> </w:t>
      </w:r>
      <w:r w:rsidRPr="009747A6">
        <w:rPr>
          <w:rFonts w:ascii="Verdana" w:hAnsi="Verdana"/>
          <w:sz w:val="20"/>
          <w:szCs w:val="20"/>
        </w:rPr>
        <w:t xml:space="preserve">SI/NO </w:t>
      </w:r>
      <w:r w:rsidRPr="009747A6">
        <w:rPr>
          <w:rFonts w:ascii="Verdana" w:hAnsi="Verdana"/>
          <w:i/>
          <w:sz w:val="20"/>
          <w:szCs w:val="20"/>
        </w:rPr>
        <w:fldChar w:fldCharType="begin">
          <w:ffData>
            <w:name w:val="Verifica1"/>
            <w:enabled w:val="0"/>
            <w:calcOnExit w:val="0"/>
            <w:checkBox>
              <w:sizeAuto/>
              <w:default w:val="0"/>
            </w:checkBox>
          </w:ffData>
        </w:fldChar>
      </w:r>
      <w:r w:rsidRPr="009747A6">
        <w:rPr>
          <w:rFonts w:ascii="Verdana" w:hAnsi="Verdana"/>
          <w:i/>
          <w:sz w:val="20"/>
          <w:szCs w:val="20"/>
        </w:rPr>
        <w:instrText xml:space="preserve"> FORMCHECKBOX </w:instrText>
      </w:r>
      <w:r w:rsidR="00EE4A58">
        <w:rPr>
          <w:rFonts w:ascii="Verdana" w:hAnsi="Verdana"/>
          <w:i/>
          <w:sz w:val="20"/>
          <w:szCs w:val="20"/>
        </w:rPr>
      </w:r>
      <w:r w:rsidR="00EE4A58">
        <w:rPr>
          <w:rFonts w:ascii="Verdana" w:hAnsi="Verdana"/>
          <w:i/>
          <w:sz w:val="20"/>
          <w:szCs w:val="20"/>
        </w:rPr>
        <w:fldChar w:fldCharType="separate"/>
      </w:r>
      <w:r w:rsidRPr="009747A6">
        <w:rPr>
          <w:rFonts w:ascii="Verdana" w:hAnsi="Verdana"/>
          <w:i/>
          <w:sz w:val="20"/>
          <w:szCs w:val="20"/>
        </w:rPr>
        <w:fldChar w:fldCharType="end"/>
      </w:r>
      <w:r w:rsidRPr="009747A6">
        <w:rPr>
          <w:rFonts w:ascii="Verdana" w:hAnsi="Verdana"/>
          <w:sz w:val="20"/>
          <w:szCs w:val="20"/>
        </w:rPr>
        <w:t xml:space="preserve"> constituirà la garantia mitjançant la fórmula de retenció en el preu.</w:t>
      </w:r>
    </w:p>
    <w:p w14:paraId="3BD3B9BE" w14:textId="77777777" w:rsidR="00F66FB4" w:rsidRPr="009747A6" w:rsidRDefault="00F66FB4" w:rsidP="00F66FB4">
      <w:pPr>
        <w:rPr>
          <w:rFonts w:ascii="Verdana" w:hAnsi="Verdana" w:cs="Arial"/>
          <w:sz w:val="20"/>
          <w:szCs w:val="20"/>
        </w:rPr>
      </w:pPr>
    </w:p>
    <w:p w14:paraId="4489774E" w14:textId="77777777" w:rsidR="00F66FB4" w:rsidRPr="009747A6" w:rsidRDefault="00F66FB4" w:rsidP="00F66FB4">
      <w:pPr>
        <w:rPr>
          <w:rFonts w:ascii="Verdana" w:hAnsi="Verdana" w:cs="Arial"/>
          <w:sz w:val="20"/>
          <w:szCs w:val="20"/>
        </w:rPr>
      </w:pPr>
    </w:p>
    <w:p w14:paraId="68B2B789" w14:textId="77777777" w:rsidR="00F66FB4" w:rsidRPr="009747A6" w:rsidRDefault="00F66FB4" w:rsidP="00F66FB4">
      <w:pPr>
        <w:ind w:left="426" w:hanging="426"/>
        <w:rPr>
          <w:rFonts w:ascii="Verdana" w:hAnsi="Verdana" w:cs="Arial"/>
          <w:snapToGrid w:val="0"/>
          <w:sz w:val="20"/>
          <w:szCs w:val="20"/>
          <w:lang w:eastAsia="es-ES"/>
        </w:rPr>
      </w:pPr>
      <w:r w:rsidRPr="009747A6">
        <w:rPr>
          <w:rFonts w:ascii="Verdana" w:hAnsi="Verdana" w:cs="Arial"/>
          <w:i/>
          <w:sz w:val="20"/>
          <w:szCs w:val="20"/>
        </w:rPr>
        <w:fldChar w:fldCharType="begin">
          <w:ffData>
            <w:name w:val="Verifica1"/>
            <w:enabled w:val="0"/>
            <w:calcOnExit w:val="0"/>
            <w:checkBox>
              <w:sizeAuto/>
              <w:default w:val="0"/>
            </w:checkBox>
          </w:ffData>
        </w:fldChar>
      </w:r>
      <w:r w:rsidRPr="009747A6">
        <w:rPr>
          <w:rFonts w:ascii="Verdana" w:hAnsi="Verdana" w:cs="Arial"/>
          <w:i/>
          <w:sz w:val="20"/>
          <w:szCs w:val="20"/>
        </w:rPr>
        <w:instrText xml:space="preserve"> FORMCHECKBOX </w:instrText>
      </w:r>
      <w:r w:rsidR="00EE4A58">
        <w:rPr>
          <w:rFonts w:ascii="Verdana" w:hAnsi="Verdana" w:cs="Arial"/>
          <w:i/>
          <w:sz w:val="20"/>
          <w:szCs w:val="20"/>
        </w:rPr>
      </w:r>
      <w:r w:rsidR="00EE4A58">
        <w:rPr>
          <w:rFonts w:ascii="Verdana" w:hAnsi="Verdana" w:cs="Arial"/>
          <w:i/>
          <w:sz w:val="20"/>
          <w:szCs w:val="20"/>
        </w:rPr>
        <w:fldChar w:fldCharType="separate"/>
      </w:r>
      <w:r w:rsidRPr="009747A6">
        <w:rPr>
          <w:rFonts w:ascii="Verdana" w:hAnsi="Verdana" w:cs="Arial"/>
          <w:i/>
          <w:sz w:val="20"/>
          <w:szCs w:val="20"/>
        </w:rPr>
        <w:fldChar w:fldCharType="end"/>
      </w:r>
      <w:r w:rsidRPr="009747A6">
        <w:rPr>
          <w:rFonts w:ascii="Verdana" w:hAnsi="Verdana" w:cs="Arial"/>
          <w:i/>
          <w:sz w:val="20"/>
          <w:szCs w:val="20"/>
        </w:rPr>
        <w:tab/>
      </w:r>
      <w:r w:rsidRPr="009747A6">
        <w:rPr>
          <w:rFonts w:ascii="Verdana" w:hAnsi="Verdana" w:cs="Arial"/>
          <w:sz w:val="20"/>
          <w:szCs w:val="20"/>
        </w:rPr>
        <w:t xml:space="preserve">Accepta </w:t>
      </w:r>
      <w:r w:rsidRPr="009747A6">
        <w:rPr>
          <w:rFonts w:ascii="Verdana" w:hAnsi="Verdana" w:cs="Arial"/>
          <w:b/>
          <w:sz w:val="20"/>
          <w:szCs w:val="20"/>
        </w:rPr>
        <w:t>sotmetre’s a la jurisdicció dels jutjats i tribunals espanyols</w:t>
      </w:r>
      <w:r w:rsidRPr="009747A6">
        <w:rPr>
          <w:rFonts w:ascii="Verdana" w:hAnsi="Verdana" w:cs="Arial"/>
          <w:sz w:val="20"/>
          <w:szCs w:val="20"/>
        </w:rPr>
        <w:t xml:space="preserve"> de qualsevol ordre, per a totes les incidències que de manera directa o indirecta puguin sorgir del contracte, amb renúncia, si s’escau, al fur jurisdiccional estranger que pugui correspondre a l’empresa/entitat licitadora.</w:t>
      </w:r>
    </w:p>
    <w:p w14:paraId="2B37F88F" w14:textId="77777777" w:rsidR="00F66FB4" w:rsidRPr="009747A6" w:rsidRDefault="00F66FB4" w:rsidP="00F66FB4">
      <w:pPr>
        <w:rPr>
          <w:rFonts w:ascii="Verdana" w:hAnsi="Verdana" w:cs="Arial"/>
          <w:snapToGrid w:val="0"/>
          <w:sz w:val="20"/>
          <w:szCs w:val="20"/>
          <w:lang w:eastAsia="es-ES"/>
        </w:rPr>
      </w:pPr>
    </w:p>
    <w:p w14:paraId="1D474E1C" w14:textId="77777777" w:rsidR="00F66FB4" w:rsidRPr="009747A6" w:rsidRDefault="00F66FB4" w:rsidP="00F66FB4">
      <w:pPr>
        <w:rPr>
          <w:rFonts w:ascii="Verdana" w:hAnsi="Verdana" w:cs="Arial"/>
          <w:b/>
          <w:sz w:val="20"/>
          <w:szCs w:val="20"/>
        </w:rPr>
      </w:pPr>
    </w:p>
    <w:p w14:paraId="538C3893" w14:textId="77777777" w:rsidR="00F66FB4" w:rsidRPr="009747A6" w:rsidRDefault="00F66FB4" w:rsidP="00F66FB4">
      <w:pPr>
        <w:pStyle w:val="Textindependent"/>
        <w:shd w:val="clear" w:color="auto" w:fill="FFFFFF"/>
        <w:ind w:left="426" w:right="0" w:hanging="426"/>
        <w:rPr>
          <w:rFonts w:ascii="Verdana" w:hAnsi="Verdana" w:cs="Arial"/>
          <w:i/>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hAnsi="Verdana" w:cs="Arial"/>
          <w:sz w:val="20"/>
        </w:rPr>
        <w:t xml:space="preserve">Ofereix les garanties necessàries per aplicar les mesures tècniques i organitzatives que calguin en el </w:t>
      </w:r>
      <w:r w:rsidRPr="009747A6">
        <w:rPr>
          <w:rFonts w:ascii="Verdana" w:hAnsi="Verdana" w:cs="Arial"/>
          <w:b/>
          <w:sz w:val="20"/>
        </w:rPr>
        <w:t>tractament de dades de caràcter personal</w:t>
      </w:r>
      <w:r w:rsidRPr="009747A6">
        <w:rPr>
          <w:rFonts w:ascii="Verdana" w:hAnsi="Verdana" w:cs="Arial"/>
          <w:sz w:val="20"/>
        </w:rPr>
        <w:t xml:space="preserve"> de la manera següent:  </w:t>
      </w:r>
      <w:r w:rsidRPr="009747A6">
        <w:rPr>
          <w:rFonts w:ascii="Verdana" w:hAnsi="Verdana" w:cs="Arial"/>
          <w:i/>
          <w:sz w:val="20"/>
        </w:rPr>
        <w:t>(escollir una de les tres opcions).</w:t>
      </w:r>
    </w:p>
    <w:p w14:paraId="45634647" w14:textId="77777777" w:rsidR="00F66FB4" w:rsidRPr="009747A6" w:rsidRDefault="00F66FB4" w:rsidP="00F66FB4">
      <w:pPr>
        <w:pStyle w:val="Textindependent"/>
        <w:shd w:val="clear" w:color="auto" w:fill="FFFFFF"/>
        <w:ind w:left="426" w:right="0" w:hanging="426"/>
        <w:rPr>
          <w:rFonts w:ascii="Verdana" w:hAnsi="Verdana" w:cs="Arial"/>
          <w:i/>
          <w:sz w:val="20"/>
        </w:rPr>
      </w:pPr>
    </w:p>
    <w:p w14:paraId="0C8BFAB2" w14:textId="77777777" w:rsidR="00F66FB4" w:rsidRPr="009747A6" w:rsidRDefault="00F66FB4" w:rsidP="00F66FB4">
      <w:pPr>
        <w:pStyle w:val="Textindependent"/>
        <w:spacing w:before="240"/>
        <w:ind w:left="852" w:right="0" w:hanging="426"/>
        <w:rPr>
          <w:rFonts w:ascii="Verdana" w:eastAsiaTheme="minorEastAsi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eastAsiaTheme="minorEastAsia" w:hAnsi="Verdana" w:cs="Arial"/>
          <w:sz w:val="20"/>
        </w:rPr>
        <w:t xml:space="preserve">mitjançant adhesió al codi de conducta ............................... </w:t>
      </w:r>
    </w:p>
    <w:p w14:paraId="711D3D87" w14:textId="77777777" w:rsidR="00F66FB4" w:rsidRPr="009747A6" w:rsidRDefault="00F66FB4" w:rsidP="00F66FB4">
      <w:pPr>
        <w:pStyle w:val="Textindependent"/>
        <w:shd w:val="clear" w:color="auto" w:fill="FFFFFF"/>
        <w:spacing w:before="240"/>
        <w:ind w:left="851" w:right="0" w:hanging="425"/>
        <w:rPr>
          <w:rFonts w:ascii="Verdana" w:hAnsi="Verdana" w:cs="Arial"/>
          <w:i/>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 xml:space="preserve"> </w:t>
      </w:r>
      <w:r w:rsidRPr="009747A6">
        <w:rPr>
          <w:rFonts w:ascii="Verdana" w:hAnsi="Verdana" w:cs="Arial"/>
          <w:i/>
          <w:sz w:val="20"/>
        </w:rPr>
        <w:tab/>
      </w:r>
      <w:r w:rsidRPr="009747A6">
        <w:rPr>
          <w:rFonts w:ascii="Verdana" w:hAnsi="Verdana" w:cs="Arial"/>
          <w:sz w:val="20"/>
        </w:rPr>
        <w:t>segons certificació emesa per la entitat de certificació ....................................... segons l’Esquema de Certificació de Persones per a la categoria de “Delegat de Protecció de Dades”.</w:t>
      </w:r>
      <w:r w:rsidRPr="009747A6">
        <w:rPr>
          <w:rFonts w:ascii="Verdana" w:hAnsi="Verdana" w:cs="Arial"/>
          <w:i/>
          <w:sz w:val="20"/>
        </w:rPr>
        <w:t xml:space="preserve"> </w:t>
      </w:r>
    </w:p>
    <w:p w14:paraId="09CE4D19" w14:textId="77777777" w:rsidR="00F66FB4" w:rsidRPr="009747A6" w:rsidRDefault="00F66FB4" w:rsidP="00F66FB4">
      <w:pPr>
        <w:pStyle w:val="Textindependent"/>
        <w:shd w:val="clear" w:color="auto" w:fill="FFFFFF"/>
        <w:spacing w:before="240"/>
        <w:ind w:left="852" w:right="0" w:hanging="426"/>
        <w:rPr>
          <w:rFonts w:ascii="Verdana" w:hAnsi="Verdana" w:cs="Arial"/>
          <w:sz w:val="20"/>
        </w:rPr>
      </w:pPr>
      <w:r w:rsidRPr="009747A6">
        <w:rPr>
          <w:rFonts w:ascii="Verdana" w:hAnsi="Verdana" w:cs="Arial"/>
          <w:i/>
          <w:sz w:val="20"/>
        </w:rPr>
        <w:fldChar w:fldCharType="begin">
          <w:ffData>
            <w:name w:val="Verifica1"/>
            <w:enabled w:val="0"/>
            <w:calcOnExit w:val="0"/>
            <w:checkBox>
              <w:sizeAuto/>
              <w:default w:val="0"/>
            </w:checkBox>
          </w:ffData>
        </w:fldChar>
      </w:r>
      <w:r w:rsidRPr="009747A6">
        <w:rPr>
          <w:rFonts w:ascii="Verdana" w:hAnsi="Verdana" w:cs="Arial"/>
          <w:i/>
          <w:sz w:val="20"/>
        </w:rPr>
        <w:instrText xml:space="preserve"> FORMCHECKBOX </w:instrText>
      </w:r>
      <w:r w:rsidR="00EE4A58">
        <w:rPr>
          <w:rFonts w:ascii="Verdana" w:hAnsi="Verdana" w:cs="Arial"/>
          <w:i/>
          <w:sz w:val="20"/>
        </w:rPr>
      </w:r>
      <w:r w:rsidR="00EE4A58">
        <w:rPr>
          <w:rFonts w:ascii="Verdana" w:hAnsi="Verdana" w:cs="Arial"/>
          <w:i/>
          <w:sz w:val="20"/>
        </w:rPr>
        <w:fldChar w:fldCharType="separate"/>
      </w:r>
      <w:r w:rsidRPr="009747A6">
        <w:rPr>
          <w:rFonts w:ascii="Verdana" w:hAnsi="Verdana" w:cs="Arial"/>
          <w:i/>
          <w:sz w:val="20"/>
        </w:rPr>
        <w:fldChar w:fldCharType="end"/>
      </w:r>
      <w:r w:rsidRPr="009747A6">
        <w:rPr>
          <w:rFonts w:ascii="Verdana" w:hAnsi="Verdana" w:cs="Arial"/>
          <w:i/>
          <w:sz w:val="20"/>
        </w:rPr>
        <w:tab/>
      </w:r>
      <w:r w:rsidRPr="009747A6">
        <w:rPr>
          <w:rFonts w:ascii="Verdana" w:hAnsi="Verdana" w:cs="Arial"/>
          <w:sz w:val="20"/>
        </w:rPr>
        <w:t>mitjançant aquesta declaració responsable.</w:t>
      </w:r>
    </w:p>
    <w:p w14:paraId="4A705E85" w14:textId="77777777" w:rsidR="00F66FB4" w:rsidRDefault="00F66FB4" w:rsidP="00F66FB4">
      <w:pPr>
        <w:spacing w:after="200" w:line="276" w:lineRule="auto"/>
        <w:rPr>
          <w:rFonts w:ascii="Verdana" w:hAnsi="Verdana" w:cs="Arial"/>
        </w:rPr>
      </w:pPr>
    </w:p>
    <w:p w14:paraId="53E6F51F" w14:textId="77777777" w:rsidR="00F66FB4" w:rsidRPr="0017462F" w:rsidRDefault="00F66FB4" w:rsidP="00F66FB4">
      <w:pPr>
        <w:spacing w:after="200" w:line="276" w:lineRule="auto"/>
        <w:rPr>
          <w:rFonts w:ascii="Verdana" w:hAnsi="Verdana" w:cs="Arial"/>
          <w:sz w:val="20"/>
          <w:szCs w:val="20"/>
        </w:rPr>
      </w:pPr>
      <w:r w:rsidRPr="0017462F">
        <w:rPr>
          <w:rFonts w:ascii="Verdana" w:hAnsi="Verdana" w:cs="Arial"/>
          <w:i/>
          <w:sz w:val="20"/>
          <w:szCs w:val="20"/>
        </w:rPr>
        <w:fldChar w:fldCharType="begin">
          <w:ffData>
            <w:name w:val="Verifica1"/>
            <w:enabled w:val="0"/>
            <w:calcOnExit w:val="0"/>
            <w:checkBox>
              <w:sizeAuto/>
              <w:default w:val="0"/>
            </w:checkBox>
          </w:ffData>
        </w:fldChar>
      </w:r>
      <w:r w:rsidRPr="0017462F">
        <w:rPr>
          <w:rFonts w:ascii="Verdana" w:hAnsi="Verdana" w:cs="Arial"/>
          <w:i/>
          <w:sz w:val="20"/>
          <w:szCs w:val="20"/>
        </w:rPr>
        <w:instrText xml:space="preserve"> FORMCHECKBOX </w:instrText>
      </w:r>
      <w:r w:rsidR="00EE4A58">
        <w:rPr>
          <w:rFonts w:ascii="Verdana" w:hAnsi="Verdana" w:cs="Arial"/>
          <w:i/>
          <w:sz w:val="20"/>
          <w:szCs w:val="20"/>
        </w:rPr>
      </w:r>
      <w:r w:rsidR="00EE4A58">
        <w:rPr>
          <w:rFonts w:ascii="Verdana" w:hAnsi="Verdana" w:cs="Arial"/>
          <w:i/>
          <w:sz w:val="20"/>
          <w:szCs w:val="20"/>
        </w:rPr>
        <w:fldChar w:fldCharType="separate"/>
      </w:r>
      <w:r w:rsidRPr="0017462F">
        <w:rPr>
          <w:rFonts w:ascii="Verdana" w:hAnsi="Verdana" w:cs="Arial"/>
          <w:i/>
          <w:sz w:val="20"/>
          <w:szCs w:val="20"/>
        </w:rPr>
        <w:fldChar w:fldCharType="end"/>
      </w:r>
      <w:r w:rsidRPr="0017462F">
        <w:rPr>
          <w:rFonts w:ascii="Verdana" w:hAnsi="Verdana" w:cs="Arial"/>
          <w:i/>
          <w:sz w:val="20"/>
          <w:szCs w:val="20"/>
        </w:rPr>
        <w:t xml:space="preserve"> </w:t>
      </w:r>
      <w:r w:rsidRPr="0017462F">
        <w:rPr>
          <w:rFonts w:ascii="Verdana" w:hAnsi="Verdana" w:cs="Arial"/>
          <w:i/>
          <w:sz w:val="20"/>
          <w:szCs w:val="20"/>
        </w:rPr>
        <w:tab/>
      </w:r>
      <w:r w:rsidRPr="0017462F">
        <w:rPr>
          <w:rFonts w:ascii="Verdana" w:hAnsi="Verdana" w:cs="Arial"/>
          <w:sz w:val="20"/>
          <w:szCs w:val="20"/>
        </w:rPr>
        <w:t>En cas de resultar adjudicatària no subcontractarà el tractament de dades de caràcter personal i els serveis associats i declararà, abans de la formalització del contracte, la ubicació  dels servidors on es farà el tractament de les dades personals objecte del contracte i dels serveis associats als mateixos.</w:t>
      </w:r>
    </w:p>
    <w:p w14:paraId="5E569A2D" w14:textId="77777777" w:rsidR="00F66FB4" w:rsidRDefault="00F66FB4" w:rsidP="00F66FB4">
      <w:pPr>
        <w:rPr>
          <w:rFonts w:ascii="Verdana" w:hAnsi="Verdana" w:cs="Arial"/>
          <w:snapToGrid w:val="0"/>
          <w:lang w:eastAsia="es-ES"/>
        </w:rPr>
      </w:pPr>
    </w:p>
    <w:p w14:paraId="3B658A1D" w14:textId="77777777" w:rsidR="00F66FB4" w:rsidRDefault="00F66FB4" w:rsidP="00F66FB4">
      <w:pPr>
        <w:rPr>
          <w:rFonts w:ascii="Verdana" w:hAnsi="Verdana" w:cs="Arial"/>
          <w:snapToGrid w:val="0"/>
          <w:lang w:eastAsia="es-ES"/>
        </w:rPr>
      </w:pPr>
    </w:p>
    <w:p w14:paraId="4170453D" w14:textId="77777777" w:rsidR="00F66FB4" w:rsidRPr="007E1D05" w:rsidRDefault="00F66FB4" w:rsidP="00F66FB4">
      <w:pPr>
        <w:rPr>
          <w:rFonts w:ascii="Verdana" w:hAnsi="Verdana" w:cs="Arial"/>
          <w:snapToGrid w:val="0"/>
          <w:lang w:eastAsia="es-ES"/>
        </w:rPr>
      </w:pPr>
    </w:p>
    <w:p w14:paraId="0B1D12AD" w14:textId="77777777" w:rsidR="00F66FB4" w:rsidRPr="00987440" w:rsidRDefault="00F66FB4" w:rsidP="00F66FB4">
      <w:pPr>
        <w:rPr>
          <w:rFonts w:ascii="Verdana" w:hAnsi="Verdana" w:cs="Arial"/>
          <w:i/>
          <w:snapToGrid w:val="0"/>
          <w:sz w:val="20"/>
          <w:szCs w:val="20"/>
          <w:lang w:eastAsia="es-ES"/>
        </w:rPr>
      </w:pPr>
      <w:r w:rsidRPr="00987440">
        <w:rPr>
          <w:rFonts w:ascii="Verdana" w:hAnsi="Verdana" w:cs="Arial"/>
          <w:i/>
          <w:snapToGrid w:val="0"/>
          <w:sz w:val="20"/>
          <w:szCs w:val="20"/>
          <w:lang w:eastAsia="es-ES"/>
        </w:rPr>
        <w:t>[Signatura electrònica]</w:t>
      </w:r>
      <w:r w:rsidRPr="00987440">
        <w:rPr>
          <w:rStyle w:val="Refernciadenotaapeudepgina"/>
          <w:rFonts w:ascii="Verdana" w:hAnsi="Verdana" w:cs="Arial"/>
          <w:sz w:val="20"/>
          <w:szCs w:val="20"/>
        </w:rPr>
        <w:footnoteReference w:id="1"/>
      </w:r>
    </w:p>
    <w:p w14:paraId="75621E55" w14:textId="77777777" w:rsidR="00F66FB4" w:rsidRPr="00B91048" w:rsidRDefault="00F66FB4" w:rsidP="00F66FB4">
      <w:pPr>
        <w:spacing w:line="360" w:lineRule="auto"/>
        <w:rPr>
          <w:rFonts w:ascii="Arial" w:hAnsi="Arial" w:cs="Arial"/>
        </w:rPr>
      </w:pPr>
    </w:p>
    <w:p w14:paraId="50329884" w14:textId="77777777" w:rsidR="00F66FB4" w:rsidRPr="00B91048" w:rsidRDefault="00F66FB4" w:rsidP="00F66FB4">
      <w:pPr>
        <w:spacing w:line="360" w:lineRule="auto"/>
        <w:rPr>
          <w:rFonts w:ascii="Arial" w:hAnsi="Arial" w:cs="Arial"/>
        </w:rPr>
      </w:pPr>
    </w:p>
    <w:p w14:paraId="4011E089" w14:textId="77777777" w:rsidR="00F66FB4" w:rsidRPr="00B91048" w:rsidRDefault="00F66FB4" w:rsidP="00F66FB4">
      <w:pPr>
        <w:spacing w:line="360" w:lineRule="auto"/>
        <w:rPr>
          <w:rFonts w:ascii="Arial" w:hAnsi="Arial" w:cs="Arial"/>
        </w:rPr>
      </w:pPr>
    </w:p>
    <w:p w14:paraId="0BD9A66C" w14:textId="67194653" w:rsidR="00F66FB4" w:rsidRDefault="00F66FB4" w:rsidP="009747A6">
      <w:pPr>
        <w:spacing w:after="160" w:line="259" w:lineRule="auto"/>
        <w:rPr>
          <w:rFonts w:ascii="Arial" w:hAnsi="Arial" w:cs="Arial"/>
        </w:rPr>
      </w:pPr>
    </w:p>
    <w:p w14:paraId="37D246D1" w14:textId="77777777" w:rsidR="00F66FB4" w:rsidRPr="0010508D" w:rsidRDefault="00F66FB4" w:rsidP="00F66FB4">
      <w:pPr>
        <w:jc w:val="center"/>
        <w:rPr>
          <w:rFonts w:ascii="Verdana" w:hAnsi="Verdana"/>
          <w:b/>
        </w:rPr>
      </w:pPr>
      <w:r w:rsidRPr="0010508D">
        <w:rPr>
          <w:rFonts w:ascii="Verdana" w:hAnsi="Verdana"/>
          <w:b/>
          <w:u w:val="single"/>
        </w:rPr>
        <w:t xml:space="preserve">ANNEX </w:t>
      </w:r>
      <w:r>
        <w:rPr>
          <w:rFonts w:ascii="Verdana" w:hAnsi="Verdana"/>
          <w:b/>
          <w:u w:val="single"/>
        </w:rPr>
        <w:t>2</w:t>
      </w:r>
    </w:p>
    <w:p w14:paraId="18F381A4" w14:textId="77777777" w:rsidR="00F66FB4" w:rsidRPr="0010508D" w:rsidRDefault="00F66FB4" w:rsidP="00F66FB4">
      <w:pPr>
        <w:rPr>
          <w:rFonts w:ascii="Verdana" w:hAnsi="Verdana"/>
          <w:b/>
        </w:rPr>
      </w:pPr>
    </w:p>
    <w:p w14:paraId="50C12F84" w14:textId="77777777" w:rsidR="00F66FB4" w:rsidRPr="0010508D" w:rsidRDefault="00F66FB4" w:rsidP="00F66FB4">
      <w:pPr>
        <w:jc w:val="center"/>
        <w:rPr>
          <w:rFonts w:ascii="Verdana" w:hAnsi="Verdana"/>
          <w:b/>
        </w:rPr>
      </w:pPr>
      <w:r w:rsidRPr="0010508D">
        <w:rPr>
          <w:rFonts w:ascii="Verdana" w:hAnsi="Verdana"/>
          <w:b/>
        </w:rPr>
        <w:t>DECLARACIÓ CONSTITUCIÓ UNIÓ TEMPORAL D’EMPRESES (UTE)</w:t>
      </w:r>
    </w:p>
    <w:p w14:paraId="1E48CAF9" w14:textId="77777777" w:rsidR="00F66FB4" w:rsidRPr="0010508D" w:rsidRDefault="00F66FB4" w:rsidP="00F66FB4">
      <w:pPr>
        <w:jc w:val="center"/>
        <w:rPr>
          <w:rFonts w:ascii="Verdana" w:hAnsi="Verdana"/>
          <w:b/>
        </w:rPr>
      </w:pPr>
    </w:p>
    <w:p w14:paraId="699F7B23" w14:textId="77777777" w:rsidR="00F66FB4" w:rsidRPr="0010508D" w:rsidRDefault="00F66FB4" w:rsidP="00F66FB4">
      <w:pPr>
        <w:spacing w:after="200"/>
        <w:rPr>
          <w:rFonts w:ascii="Verdana" w:hAnsi="Verdana"/>
          <w:sz w:val="18"/>
          <w:szCs w:val="18"/>
        </w:rPr>
      </w:pPr>
      <w:r w:rsidRPr="0010508D">
        <w:rPr>
          <w:rFonts w:ascii="Verdana" w:hAnsi="Verdana"/>
          <w:sz w:val="18"/>
          <w:szCs w:val="18"/>
        </w:rPr>
        <w:t>El/la senyor/</w:t>
      </w:r>
      <w:proofErr w:type="gramStart"/>
      <w:r w:rsidRPr="0010508D">
        <w:rPr>
          <w:rFonts w:ascii="Verdana" w:hAnsi="Verdana"/>
          <w:sz w:val="18"/>
          <w:szCs w:val="18"/>
        </w:rPr>
        <w:t>a .............................................................</w:t>
      </w:r>
      <w:proofErr w:type="gramEnd"/>
      <w:r>
        <w:rPr>
          <w:rFonts w:ascii="Verdana" w:hAnsi="Verdana"/>
          <w:sz w:val="18"/>
          <w:szCs w:val="18"/>
        </w:rPr>
        <w:t>,</w:t>
      </w:r>
      <w:r w:rsidRPr="0010508D">
        <w:rPr>
          <w:rFonts w:ascii="Verdana" w:hAnsi="Verdana"/>
          <w:sz w:val="18"/>
          <w:szCs w:val="18"/>
        </w:rPr>
        <w:t xml:space="preserve"> amb DNI/NIE núm. .......................</w:t>
      </w:r>
      <w:r>
        <w:rPr>
          <w:rFonts w:ascii="Verdana" w:hAnsi="Verdana"/>
          <w:sz w:val="18"/>
          <w:szCs w:val="18"/>
        </w:rPr>
        <w:t>,</w:t>
      </w:r>
      <w:r w:rsidRPr="0010508D">
        <w:rPr>
          <w:rFonts w:ascii="Verdana" w:hAnsi="Verdana"/>
          <w:sz w:val="18"/>
          <w:szCs w:val="18"/>
        </w:rPr>
        <w:t xml:space="preserve"> en representació de l’empresa/</w:t>
      </w:r>
      <w:proofErr w:type="gramStart"/>
      <w:r w:rsidRPr="0010508D">
        <w:rPr>
          <w:rFonts w:ascii="Verdana" w:hAnsi="Verdana"/>
          <w:sz w:val="18"/>
          <w:szCs w:val="18"/>
        </w:rPr>
        <w:t>entitat ...............................................................</w:t>
      </w:r>
      <w:proofErr w:type="gramEnd"/>
      <w:r w:rsidRPr="0010508D">
        <w:rPr>
          <w:rFonts w:ascii="Verdana" w:hAnsi="Verdana"/>
          <w:sz w:val="18"/>
          <w:szCs w:val="18"/>
        </w:rPr>
        <w:t xml:space="preserve"> amb NIF núm. .............................;</w:t>
      </w:r>
    </w:p>
    <w:p w14:paraId="2643CEE6" w14:textId="77777777" w:rsidR="00F66FB4" w:rsidRPr="0010508D" w:rsidRDefault="00F66FB4" w:rsidP="00F66FB4">
      <w:pPr>
        <w:spacing w:after="200"/>
        <w:rPr>
          <w:rFonts w:ascii="Verdana" w:hAnsi="Verdana"/>
          <w:sz w:val="18"/>
          <w:szCs w:val="18"/>
        </w:rPr>
      </w:pPr>
      <w:r w:rsidRPr="0010508D">
        <w:rPr>
          <w:rFonts w:ascii="Verdana" w:hAnsi="Verdana"/>
          <w:sz w:val="18"/>
          <w:szCs w:val="18"/>
        </w:rPr>
        <w:t>El/la senyor/</w:t>
      </w:r>
      <w:proofErr w:type="gramStart"/>
      <w:r w:rsidRPr="0010508D">
        <w:rPr>
          <w:rFonts w:ascii="Verdana" w:hAnsi="Verdana"/>
          <w:sz w:val="18"/>
          <w:szCs w:val="18"/>
        </w:rPr>
        <w:t>a .............................................................</w:t>
      </w:r>
      <w:proofErr w:type="gramEnd"/>
      <w:r w:rsidRPr="0010508D">
        <w:rPr>
          <w:rFonts w:ascii="Verdana" w:hAnsi="Verdana"/>
          <w:sz w:val="18"/>
          <w:szCs w:val="18"/>
        </w:rPr>
        <w:t xml:space="preserve"> amb DNI/NIE núm. ....................... </w:t>
      </w:r>
      <w:proofErr w:type="gramStart"/>
      <w:r w:rsidRPr="0010508D">
        <w:rPr>
          <w:rFonts w:ascii="Verdana" w:hAnsi="Verdana"/>
          <w:sz w:val="18"/>
          <w:szCs w:val="18"/>
        </w:rPr>
        <w:t>en</w:t>
      </w:r>
      <w:proofErr w:type="gramEnd"/>
      <w:r w:rsidRPr="0010508D">
        <w:rPr>
          <w:rFonts w:ascii="Verdana" w:hAnsi="Verdana"/>
          <w:sz w:val="18"/>
          <w:szCs w:val="18"/>
        </w:rPr>
        <w:t xml:space="preserve"> representació de l’empresa/entitat ............................................................... amb NIF núm. .............................;</w:t>
      </w:r>
      <w:r w:rsidRPr="0010508D">
        <w:rPr>
          <w:rStyle w:val="Refernciadenotaapeudepgina"/>
          <w:rFonts w:ascii="Verdana" w:hAnsi="Verdana"/>
          <w:sz w:val="18"/>
          <w:szCs w:val="18"/>
        </w:rPr>
        <w:footnoteReference w:customMarkFollows="1" w:id="2"/>
        <w:t>1</w:t>
      </w:r>
    </w:p>
    <w:p w14:paraId="12651796" w14:textId="77777777" w:rsidR="00F66FB4" w:rsidRDefault="00F66FB4" w:rsidP="00F66FB4">
      <w:pPr>
        <w:spacing w:after="200"/>
        <w:jc w:val="center"/>
        <w:rPr>
          <w:rFonts w:ascii="Verdana" w:hAnsi="Verdana"/>
          <w:b/>
          <w:sz w:val="20"/>
          <w:szCs w:val="20"/>
        </w:rPr>
      </w:pPr>
    </w:p>
    <w:p w14:paraId="4B469AA7" w14:textId="77777777" w:rsidR="00F66FB4" w:rsidRPr="00987440" w:rsidRDefault="00F66FB4" w:rsidP="00F66FB4">
      <w:pPr>
        <w:spacing w:after="200"/>
        <w:jc w:val="center"/>
        <w:rPr>
          <w:rFonts w:ascii="Verdana" w:hAnsi="Verdana"/>
          <w:b/>
          <w:sz w:val="20"/>
          <w:szCs w:val="20"/>
        </w:rPr>
      </w:pPr>
      <w:r w:rsidRPr="00987440">
        <w:rPr>
          <w:rFonts w:ascii="Verdana" w:hAnsi="Verdana"/>
          <w:b/>
          <w:sz w:val="20"/>
          <w:szCs w:val="20"/>
        </w:rPr>
        <w:t>DECLAREN SOTA LA SEVA RESPONSABILITAT:</w:t>
      </w:r>
    </w:p>
    <w:p w14:paraId="6EA7C53E" w14:textId="1EA531A8" w:rsidR="00F66FB4" w:rsidRPr="00987440" w:rsidRDefault="00F66FB4" w:rsidP="00EE606D">
      <w:pPr>
        <w:spacing w:after="200"/>
        <w:jc w:val="both"/>
        <w:rPr>
          <w:rFonts w:ascii="Verdana" w:hAnsi="Verdana"/>
          <w:sz w:val="20"/>
          <w:szCs w:val="20"/>
        </w:rPr>
      </w:pPr>
      <w:r w:rsidRPr="00987440">
        <w:rPr>
          <w:rFonts w:ascii="Verdana" w:hAnsi="Verdana"/>
          <w:sz w:val="20"/>
          <w:szCs w:val="20"/>
        </w:rPr>
        <w:t xml:space="preserve">La voluntat de constituir una UTE per participar en el procés de licitació que té per objecte </w:t>
      </w:r>
      <w:r w:rsidRPr="006F2355">
        <w:rPr>
          <w:rFonts w:ascii="Verdana" w:hAnsi="Verdana" w:cs="Arial"/>
          <w:snapToGrid w:val="0"/>
          <w:sz w:val="20"/>
          <w:szCs w:val="20"/>
        </w:rPr>
        <w:t>el subministrament, instal·lació i manteniment dels equips necessaris i del programari associat per a la gestió i control de la flota de vehicles i maquinària de l'Institut Municipal de Parcs i Jardins de Barcelona, amb mesures de contractació pública sostenible</w:t>
      </w:r>
      <w:r w:rsidRPr="00D073FE">
        <w:rPr>
          <w:rFonts w:ascii="Verdana" w:hAnsi="Verdana" w:cs="Arial"/>
          <w:snapToGrid w:val="0"/>
          <w:sz w:val="20"/>
          <w:szCs w:val="20"/>
        </w:rPr>
        <w:t>, n</w:t>
      </w:r>
      <w:r w:rsidRPr="00D073FE">
        <w:rPr>
          <w:rFonts w:ascii="Verdana" w:hAnsi="Verdana" w:cs="Arial"/>
          <w:sz w:val="20"/>
          <w:szCs w:val="20"/>
        </w:rPr>
        <w:t>úm. Contracte</w:t>
      </w:r>
      <w:r w:rsidR="00FF10BF">
        <w:rPr>
          <w:rFonts w:ascii="Verdana" w:hAnsi="Verdana" w:cs="Arial"/>
          <w:sz w:val="20"/>
          <w:szCs w:val="20"/>
        </w:rPr>
        <w:t xml:space="preserve"> </w:t>
      </w:r>
      <w:r w:rsidR="00FF10BF" w:rsidRPr="00FF10BF">
        <w:rPr>
          <w:rFonts w:ascii="Verdana" w:hAnsi="Verdana" w:cs="Arial"/>
          <w:sz w:val="20"/>
        </w:rPr>
        <w:t>25000078</w:t>
      </w:r>
      <w:r w:rsidRPr="00D073FE">
        <w:rPr>
          <w:rFonts w:ascii="Verdana" w:hAnsi="Verdana"/>
          <w:snapToGrid w:val="0"/>
          <w:sz w:val="20"/>
          <w:szCs w:val="20"/>
        </w:rPr>
        <w:t xml:space="preserve">, </w:t>
      </w:r>
      <w:r w:rsidRPr="00987440">
        <w:rPr>
          <w:rFonts w:ascii="Verdana" w:hAnsi="Verdana"/>
          <w:sz w:val="20"/>
          <w:szCs w:val="20"/>
        </w:rPr>
        <w:t xml:space="preserve">núm. </w:t>
      </w:r>
      <w:r>
        <w:rPr>
          <w:rFonts w:ascii="Verdana" w:hAnsi="Verdana"/>
          <w:sz w:val="20"/>
          <w:szCs w:val="20"/>
        </w:rPr>
        <w:t>e</w:t>
      </w:r>
      <w:r w:rsidRPr="00987440">
        <w:rPr>
          <w:rFonts w:ascii="Verdana" w:hAnsi="Verdana"/>
          <w:sz w:val="20"/>
          <w:szCs w:val="20"/>
        </w:rPr>
        <w:t>xpedient 25/0</w:t>
      </w:r>
      <w:r>
        <w:rPr>
          <w:rFonts w:ascii="Verdana" w:hAnsi="Verdana"/>
          <w:sz w:val="20"/>
          <w:szCs w:val="20"/>
        </w:rPr>
        <w:t>107</w:t>
      </w:r>
      <w:r w:rsidRPr="00987440">
        <w:rPr>
          <w:rFonts w:ascii="Verdana" w:hAnsi="Verdana"/>
          <w:snapToGrid w:val="0"/>
          <w:sz w:val="20"/>
          <w:szCs w:val="20"/>
        </w:rPr>
        <w:t>,</w:t>
      </w:r>
      <w:r w:rsidRPr="00987440">
        <w:rPr>
          <w:rFonts w:ascii="Verdana" w:hAnsi="Verdana"/>
          <w:sz w:val="20"/>
          <w:szCs w:val="20"/>
        </w:rPr>
        <w:t xml:space="preserve"> amb el següent percentatge de participació del preu en l’execució del contracte:</w:t>
      </w:r>
    </w:p>
    <w:p w14:paraId="3546CDCA" w14:textId="77777777" w:rsidR="00F66FB4" w:rsidRPr="00987440" w:rsidRDefault="00F66FB4" w:rsidP="005C007C">
      <w:pPr>
        <w:pStyle w:val="Pargrafdellista"/>
        <w:numPr>
          <w:ilvl w:val="0"/>
          <w:numId w:val="33"/>
        </w:numPr>
        <w:spacing w:after="200"/>
        <w:ind w:left="284" w:hanging="284"/>
        <w:jc w:val="both"/>
        <w:rPr>
          <w:rFonts w:ascii="Verdana" w:hAnsi="Verdana"/>
        </w:rPr>
      </w:pPr>
      <w:r w:rsidRPr="00987440">
        <w:rPr>
          <w:rFonts w:ascii="Verdana" w:hAnsi="Verdana"/>
        </w:rPr>
        <w:t>................,...% l’empresa/entitat .................................................................................</w:t>
      </w:r>
    </w:p>
    <w:p w14:paraId="7851985E" w14:textId="77777777" w:rsidR="00F66FB4" w:rsidRPr="00987440" w:rsidRDefault="00F66FB4" w:rsidP="005C007C">
      <w:pPr>
        <w:pStyle w:val="Pargrafdellista"/>
        <w:numPr>
          <w:ilvl w:val="0"/>
          <w:numId w:val="33"/>
        </w:numPr>
        <w:spacing w:after="200"/>
        <w:ind w:left="284" w:hanging="284"/>
        <w:jc w:val="both"/>
        <w:rPr>
          <w:rFonts w:ascii="Verdana" w:hAnsi="Verdana"/>
        </w:rPr>
      </w:pPr>
      <w:r w:rsidRPr="00987440">
        <w:rPr>
          <w:rFonts w:ascii="Verdana" w:hAnsi="Verdana"/>
        </w:rPr>
        <w:t>................,...% l’empresa/entitat .................................................................................</w:t>
      </w:r>
    </w:p>
    <w:p w14:paraId="6D4F541E" w14:textId="77777777" w:rsidR="00F66FB4" w:rsidRPr="00987440" w:rsidRDefault="00F66FB4" w:rsidP="005C007C">
      <w:pPr>
        <w:pStyle w:val="Pargrafdellista"/>
        <w:numPr>
          <w:ilvl w:val="0"/>
          <w:numId w:val="34"/>
        </w:numPr>
        <w:spacing w:after="200"/>
        <w:ind w:left="284" w:hanging="284"/>
        <w:jc w:val="both"/>
        <w:rPr>
          <w:rFonts w:ascii="Verdana" w:hAnsi="Verdana"/>
        </w:rPr>
      </w:pPr>
      <w:r w:rsidRPr="00987440">
        <w:rPr>
          <w:rFonts w:ascii="Verdana" w:hAnsi="Verdana"/>
        </w:rPr>
        <w:t>.....</w:t>
      </w:r>
    </w:p>
    <w:p w14:paraId="175AFA69" w14:textId="77777777" w:rsidR="00F66FB4" w:rsidRPr="00987440" w:rsidRDefault="00F66FB4" w:rsidP="00F66FB4">
      <w:pPr>
        <w:spacing w:after="200"/>
        <w:rPr>
          <w:rFonts w:ascii="Verdana" w:hAnsi="Verdana"/>
          <w:sz w:val="20"/>
          <w:szCs w:val="20"/>
        </w:rPr>
      </w:pPr>
      <w:r w:rsidRPr="00987440">
        <w:rPr>
          <w:rFonts w:ascii="Verdana" w:hAnsi="Verdana"/>
          <w:sz w:val="20"/>
          <w:szCs w:val="20"/>
        </w:rPr>
        <w:t>Que en cas de resultar adjudicatàries de l’esmentat procés de licitació es comprometen a constituir-se formalment en una UTE mitjançant escriptura pública.</w:t>
      </w:r>
    </w:p>
    <w:p w14:paraId="18455D32" w14:textId="77777777" w:rsidR="00F66FB4" w:rsidRPr="00987440" w:rsidRDefault="00F66FB4" w:rsidP="00F66FB4">
      <w:pPr>
        <w:spacing w:after="200"/>
        <w:rPr>
          <w:rFonts w:ascii="Verdana" w:hAnsi="Verdana"/>
          <w:sz w:val="20"/>
          <w:szCs w:val="20"/>
        </w:rPr>
      </w:pPr>
      <w:r w:rsidRPr="00987440">
        <w:rPr>
          <w:rFonts w:ascii="Verdana" w:hAnsi="Verdana"/>
          <w:sz w:val="20"/>
          <w:szCs w:val="20"/>
        </w:rPr>
        <w:t>Que designen com a representant de la UTE en aquest procés de licitació al/la senyor/</w:t>
      </w:r>
      <w:proofErr w:type="gramStart"/>
      <w:r w:rsidRPr="00987440">
        <w:rPr>
          <w:rFonts w:ascii="Verdana" w:hAnsi="Verdana"/>
          <w:sz w:val="20"/>
          <w:szCs w:val="20"/>
        </w:rPr>
        <w:t>a ............................................................................</w:t>
      </w:r>
      <w:proofErr w:type="gramEnd"/>
      <w:r w:rsidRPr="00987440">
        <w:rPr>
          <w:rFonts w:ascii="Verdana" w:hAnsi="Verdana"/>
          <w:sz w:val="20"/>
          <w:szCs w:val="20"/>
        </w:rPr>
        <w:t xml:space="preserve"> amb DNI núm. .................................... </w:t>
      </w:r>
    </w:p>
    <w:p w14:paraId="381512D8" w14:textId="77777777" w:rsidR="00F66FB4" w:rsidRPr="00987440" w:rsidRDefault="00F66FB4" w:rsidP="00F66FB4">
      <w:pPr>
        <w:spacing w:after="200"/>
        <w:rPr>
          <w:rFonts w:ascii="Verdana" w:hAnsi="Verdana"/>
          <w:sz w:val="20"/>
          <w:szCs w:val="20"/>
        </w:rPr>
      </w:pPr>
      <w:r w:rsidRPr="00987440">
        <w:rPr>
          <w:rFonts w:ascii="Verdana" w:hAnsi="Verdana"/>
          <w:sz w:val="20"/>
          <w:szCs w:val="20"/>
        </w:rPr>
        <w:t xml:space="preserve">Que la denominació de la UTE a constituir </w:t>
      </w:r>
      <w:proofErr w:type="gramStart"/>
      <w:r w:rsidRPr="00987440">
        <w:rPr>
          <w:rFonts w:ascii="Verdana" w:hAnsi="Verdana"/>
          <w:sz w:val="20"/>
          <w:szCs w:val="20"/>
        </w:rPr>
        <w:t>és ...................................................................</w:t>
      </w:r>
      <w:proofErr w:type="gramEnd"/>
      <w:r w:rsidRPr="00987440">
        <w:rPr>
          <w:rFonts w:ascii="Verdana" w:hAnsi="Verdana"/>
          <w:sz w:val="20"/>
          <w:szCs w:val="20"/>
        </w:rPr>
        <w:t xml:space="preserve"> ; i el domicili per a les notificacions és .................................................................... núm. </w:t>
      </w:r>
      <w:proofErr w:type="gramStart"/>
      <w:r w:rsidRPr="00987440">
        <w:rPr>
          <w:rFonts w:ascii="Verdana" w:hAnsi="Verdana"/>
          <w:sz w:val="20"/>
          <w:szCs w:val="20"/>
        </w:rPr>
        <w:t>telèfon ......................................</w:t>
      </w:r>
      <w:proofErr w:type="gramEnd"/>
      <w:r w:rsidRPr="00987440">
        <w:rPr>
          <w:rFonts w:ascii="Verdana" w:hAnsi="Verdana"/>
          <w:sz w:val="20"/>
          <w:szCs w:val="20"/>
        </w:rPr>
        <w:t xml:space="preserve"> ,  </w:t>
      </w:r>
      <w:proofErr w:type="gramStart"/>
      <w:r w:rsidRPr="00987440">
        <w:rPr>
          <w:rFonts w:ascii="Verdana" w:hAnsi="Verdana"/>
          <w:sz w:val="20"/>
          <w:szCs w:val="20"/>
        </w:rPr>
        <w:t>amb</w:t>
      </w:r>
      <w:proofErr w:type="gramEnd"/>
      <w:r w:rsidRPr="00987440">
        <w:rPr>
          <w:rFonts w:ascii="Verdana" w:hAnsi="Verdana"/>
          <w:sz w:val="20"/>
          <w:szCs w:val="20"/>
        </w:rPr>
        <w:t xml:space="preserve"> l’ adreça de correu electrònic per rebre comunicacions electròniques (...........................................@............................).  </w:t>
      </w:r>
    </w:p>
    <w:p w14:paraId="1B80AD7B" w14:textId="77777777" w:rsidR="00F66FB4" w:rsidRPr="00987440" w:rsidRDefault="00F66FB4" w:rsidP="00F66FB4">
      <w:pPr>
        <w:spacing w:after="200"/>
        <w:rPr>
          <w:rFonts w:ascii="Verdana" w:hAnsi="Verdana"/>
          <w:sz w:val="20"/>
          <w:szCs w:val="20"/>
        </w:rPr>
      </w:pPr>
    </w:p>
    <w:p w14:paraId="328C0653" w14:textId="77777777" w:rsidR="00F66FB4" w:rsidRPr="0010508D" w:rsidRDefault="00F66FB4" w:rsidP="00F66FB4">
      <w:pPr>
        <w:rPr>
          <w:rFonts w:ascii="Verdana" w:hAnsi="Verdana"/>
        </w:rPr>
      </w:pPr>
    </w:p>
    <w:p w14:paraId="40DB724C" w14:textId="77777777" w:rsidR="00F66FB4" w:rsidRPr="00B91048" w:rsidRDefault="00F66FB4" w:rsidP="00F66FB4">
      <w:pPr>
        <w:spacing w:line="360" w:lineRule="auto"/>
        <w:rPr>
          <w:rFonts w:ascii="Arial" w:hAnsi="Arial" w:cs="Arial"/>
        </w:rPr>
      </w:pPr>
    </w:p>
    <w:p w14:paraId="3DBCA6C6" w14:textId="77777777" w:rsidR="00F66FB4" w:rsidRDefault="00F66FB4" w:rsidP="00F66FB4">
      <w:pPr>
        <w:spacing w:after="160" w:line="259" w:lineRule="auto"/>
        <w:rPr>
          <w:rFonts w:ascii="Arial" w:hAnsi="Arial" w:cs="Arial"/>
        </w:rPr>
      </w:pPr>
      <w:r>
        <w:rPr>
          <w:rFonts w:ascii="Arial" w:hAnsi="Arial" w:cs="Arial"/>
        </w:rPr>
        <w:br w:type="page"/>
      </w:r>
    </w:p>
    <w:p w14:paraId="4FABD1FE" w14:textId="77777777" w:rsidR="009747A6" w:rsidRDefault="009747A6" w:rsidP="00F66FB4">
      <w:pPr>
        <w:spacing w:after="200" w:line="276" w:lineRule="auto"/>
        <w:jc w:val="center"/>
        <w:rPr>
          <w:rFonts w:ascii="Verdana" w:hAnsi="Verdana" w:cs="Arial"/>
          <w:b/>
          <w:u w:val="single"/>
        </w:rPr>
      </w:pPr>
    </w:p>
    <w:p w14:paraId="0956D99E" w14:textId="77777777" w:rsidR="00F66FB4" w:rsidRPr="007C6D84" w:rsidRDefault="00F66FB4" w:rsidP="00F66FB4">
      <w:pPr>
        <w:spacing w:after="200" w:line="276" w:lineRule="auto"/>
        <w:jc w:val="center"/>
        <w:rPr>
          <w:rFonts w:ascii="Verdana" w:hAnsi="Verdana" w:cs="Arial"/>
          <w:b/>
          <w:u w:val="single"/>
        </w:rPr>
      </w:pPr>
      <w:r w:rsidRPr="007C6D84">
        <w:rPr>
          <w:rFonts w:ascii="Verdana" w:hAnsi="Verdana" w:cs="Arial"/>
          <w:b/>
          <w:u w:val="single"/>
        </w:rPr>
        <w:t xml:space="preserve">ANNEX </w:t>
      </w:r>
      <w:r>
        <w:rPr>
          <w:rFonts w:ascii="Verdana" w:hAnsi="Verdana" w:cs="Arial"/>
          <w:b/>
          <w:u w:val="single"/>
        </w:rPr>
        <w:t>3</w:t>
      </w:r>
    </w:p>
    <w:p w14:paraId="63E73426" w14:textId="77777777" w:rsidR="00F66FB4" w:rsidRPr="007C6D84" w:rsidRDefault="00F66FB4" w:rsidP="00F66FB4">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3"/>
        <w:t>1</w:t>
      </w:r>
    </w:p>
    <w:p w14:paraId="37C88706" w14:textId="77777777" w:rsidR="00F66FB4" w:rsidRPr="007C6D84" w:rsidRDefault="00F66FB4" w:rsidP="00F66FB4">
      <w:pPr>
        <w:spacing w:after="200" w:line="276" w:lineRule="auto"/>
        <w:rPr>
          <w:rFonts w:ascii="Verdana" w:hAnsi="Verdana" w:cs="Arial"/>
          <w:snapToGrid w:val="0"/>
        </w:rPr>
      </w:pPr>
    </w:p>
    <w:p w14:paraId="22F0B644" w14:textId="4E93C833" w:rsidR="00F66FB4" w:rsidRPr="00D073FE" w:rsidRDefault="00F66FB4" w:rsidP="00EE606D">
      <w:pPr>
        <w:shd w:val="clear" w:color="auto" w:fill="FFFFFF"/>
        <w:jc w:val="both"/>
        <w:rPr>
          <w:rFonts w:ascii="Verdana" w:hAnsi="Verdana" w:cs="Arial"/>
          <w:snapToGrid w:val="0"/>
          <w:sz w:val="20"/>
          <w:szCs w:val="20"/>
        </w:rPr>
      </w:pPr>
      <w:r w:rsidRPr="00D073FE">
        <w:rPr>
          <w:rFonts w:ascii="Verdana" w:hAnsi="Verdana" w:cs="Arial"/>
          <w:snapToGrid w:val="0"/>
          <w:sz w:val="20"/>
          <w:szCs w:val="20"/>
        </w:rPr>
        <w:t>El/la sotasignat/da, senyor/</w:t>
      </w:r>
      <w:proofErr w:type="gramStart"/>
      <w:r w:rsidRPr="00D073FE">
        <w:rPr>
          <w:rFonts w:ascii="Verdana" w:hAnsi="Verdana" w:cs="Arial"/>
          <w:snapToGrid w:val="0"/>
          <w:sz w:val="20"/>
          <w:szCs w:val="20"/>
        </w:rPr>
        <w:t>a ...............................................</w:t>
      </w:r>
      <w:proofErr w:type="gramEnd"/>
      <w:r w:rsidRPr="00D073FE">
        <w:rPr>
          <w:rFonts w:ascii="Verdana" w:hAnsi="Verdana" w:cs="Arial"/>
          <w:snapToGrid w:val="0"/>
          <w:sz w:val="20"/>
          <w:szCs w:val="20"/>
        </w:rPr>
        <w:t>, amb DNI/NIE núm. .............................., en nom propi/en qualitat de representant legal de la persona física/jurídica ................................................................., amb NIF ........................................, amb l’adreça de correu electrònic per rebre les comunicacions electròniques (....................@..............) i als efectes de licitar en el procediment d'adjudicació de</w:t>
      </w:r>
      <w:r>
        <w:rPr>
          <w:rFonts w:ascii="Verdana" w:hAnsi="Verdana" w:cs="Arial"/>
          <w:snapToGrid w:val="0"/>
          <w:sz w:val="20"/>
          <w:szCs w:val="20"/>
        </w:rPr>
        <w:t xml:space="preserve"> </w:t>
      </w:r>
      <w:r w:rsidRPr="00D073FE">
        <w:rPr>
          <w:rFonts w:ascii="Verdana" w:hAnsi="Verdana" w:cs="Arial"/>
          <w:snapToGrid w:val="0"/>
          <w:sz w:val="20"/>
          <w:szCs w:val="20"/>
        </w:rPr>
        <w:t>l</w:t>
      </w:r>
      <w:r>
        <w:rPr>
          <w:rFonts w:ascii="Verdana" w:hAnsi="Verdana" w:cs="Arial"/>
          <w:snapToGrid w:val="0"/>
          <w:sz w:val="20"/>
          <w:szCs w:val="20"/>
        </w:rPr>
        <w:t xml:space="preserve">a </w:t>
      </w:r>
      <w:r w:rsidRPr="006F2355">
        <w:rPr>
          <w:rFonts w:ascii="Verdana" w:hAnsi="Verdana" w:cs="Arial"/>
          <w:snapToGrid w:val="0"/>
          <w:sz w:val="20"/>
          <w:szCs w:val="20"/>
        </w:rPr>
        <w:t>Contractació del subministrament, instal·lació i manteniment dels equips necessaris i del programari associat per a la gestió i control de la flota de vehicles i maquinària de l'Institut Municipal de Parcs i Jardins de Barcelona, amb mesures de contractació pública sostenible</w:t>
      </w:r>
      <w:r>
        <w:rPr>
          <w:rFonts w:ascii="Verdana" w:hAnsi="Verdana" w:cs="Arial"/>
          <w:snapToGrid w:val="0"/>
          <w:sz w:val="20"/>
          <w:szCs w:val="20"/>
        </w:rPr>
        <w:t xml:space="preserve">, </w:t>
      </w:r>
      <w:r w:rsidRPr="00D073FE">
        <w:rPr>
          <w:rFonts w:ascii="Verdana" w:hAnsi="Verdana" w:cs="Arial"/>
          <w:snapToGrid w:val="0"/>
          <w:sz w:val="20"/>
          <w:szCs w:val="20"/>
        </w:rPr>
        <w:t xml:space="preserve">núm. </w:t>
      </w:r>
      <w:r>
        <w:rPr>
          <w:rFonts w:ascii="Verdana" w:hAnsi="Verdana" w:cs="Arial"/>
          <w:snapToGrid w:val="0"/>
          <w:sz w:val="20"/>
          <w:szCs w:val="20"/>
        </w:rPr>
        <w:t>c</w:t>
      </w:r>
      <w:r w:rsidRPr="00D073FE">
        <w:rPr>
          <w:rFonts w:ascii="Verdana" w:hAnsi="Verdana" w:cs="Arial"/>
          <w:snapToGrid w:val="0"/>
          <w:sz w:val="20"/>
          <w:szCs w:val="20"/>
        </w:rPr>
        <w:t>ontracte</w:t>
      </w:r>
      <w:r>
        <w:rPr>
          <w:rFonts w:ascii="Verdana" w:hAnsi="Verdana" w:cs="Arial"/>
          <w:snapToGrid w:val="0"/>
          <w:sz w:val="20"/>
          <w:szCs w:val="20"/>
        </w:rPr>
        <w:t xml:space="preserve"> </w:t>
      </w:r>
      <w:r w:rsidR="00FF10BF" w:rsidRPr="00FF10BF">
        <w:rPr>
          <w:rFonts w:ascii="Verdana" w:hAnsi="Verdana" w:cs="Arial"/>
          <w:sz w:val="20"/>
        </w:rPr>
        <w:t>25000078</w:t>
      </w:r>
      <w:r w:rsidRPr="00FF10BF">
        <w:rPr>
          <w:rFonts w:ascii="Verdana" w:hAnsi="Verdana" w:cs="Arial"/>
          <w:snapToGrid w:val="0"/>
          <w:sz w:val="20"/>
          <w:szCs w:val="20"/>
        </w:rPr>
        <w:t>,</w:t>
      </w:r>
      <w:r w:rsidRPr="00D073FE">
        <w:rPr>
          <w:rFonts w:ascii="Verdana" w:hAnsi="Verdana" w:cs="Arial"/>
          <w:snapToGrid w:val="0"/>
          <w:sz w:val="20"/>
          <w:szCs w:val="20"/>
        </w:rPr>
        <w:t xml:space="preserve"> núm. Expedient</w:t>
      </w:r>
      <w:r>
        <w:rPr>
          <w:rFonts w:ascii="Verdana" w:hAnsi="Verdana" w:cs="Arial"/>
          <w:snapToGrid w:val="0"/>
          <w:sz w:val="20"/>
          <w:szCs w:val="20"/>
        </w:rPr>
        <w:t xml:space="preserve"> 25/0107,</w:t>
      </w:r>
    </w:p>
    <w:p w14:paraId="078D1451" w14:textId="77777777" w:rsidR="00F66FB4" w:rsidRPr="00D073FE" w:rsidRDefault="00F66FB4" w:rsidP="00F66FB4">
      <w:pPr>
        <w:spacing w:after="200" w:line="276" w:lineRule="auto"/>
        <w:rPr>
          <w:rFonts w:ascii="Verdana" w:hAnsi="Verdana" w:cs="Arial"/>
          <w:snapToGrid w:val="0"/>
          <w:sz w:val="20"/>
          <w:szCs w:val="20"/>
        </w:rPr>
      </w:pPr>
    </w:p>
    <w:p w14:paraId="4A511116" w14:textId="77777777" w:rsidR="00F66FB4" w:rsidRPr="00D073FE" w:rsidRDefault="00F66FB4" w:rsidP="00F66FB4">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DECLARA</w:t>
      </w:r>
      <w:r w:rsidRPr="00D073FE">
        <w:rPr>
          <w:rFonts w:ascii="Verdana" w:hAnsi="Verdana" w:cs="Arial"/>
          <w:b/>
          <w:sz w:val="20"/>
          <w:szCs w:val="20"/>
        </w:rPr>
        <w:t xml:space="preserve"> SOTA LA SEVA RESPONSABILITAT</w:t>
      </w:r>
      <w:r w:rsidRPr="00D073FE">
        <w:rPr>
          <w:rFonts w:ascii="Verdana" w:hAnsi="Verdana" w:cs="Arial"/>
          <w:b/>
          <w:snapToGrid w:val="0"/>
          <w:sz w:val="20"/>
          <w:szCs w:val="20"/>
        </w:rPr>
        <w:t>:</w:t>
      </w:r>
    </w:p>
    <w:p w14:paraId="23095289" w14:textId="77777777" w:rsidR="00F66FB4" w:rsidRPr="00D073FE" w:rsidRDefault="00F66FB4" w:rsidP="00F66FB4">
      <w:pPr>
        <w:spacing w:after="200" w:line="276" w:lineRule="auto"/>
        <w:rPr>
          <w:rFonts w:ascii="Verdana" w:hAnsi="Verdana" w:cs="Arial"/>
          <w:snapToGrid w:val="0"/>
          <w:sz w:val="20"/>
          <w:szCs w:val="20"/>
        </w:rPr>
      </w:pPr>
      <w:r w:rsidRPr="00D073FE">
        <w:rPr>
          <w:rFonts w:ascii="Verdana" w:hAnsi="Verdana" w:cs="Arial"/>
          <w:snapToGrid w:val="0"/>
          <w:sz w:val="20"/>
          <w:szCs w:val="20"/>
        </w:rPr>
        <w:t xml:space="preserve">Que de conformitat amb l’article 42.1 del Codi de Comerç, l’empresa que representa forma part d’un grup empresarial, i </w:t>
      </w:r>
      <w:r w:rsidRPr="00D073FE">
        <w:rPr>
          <w:rFonts w:ascii="Verdana" w:hAnsi="Verdana" w:cs="Arial"/>
          <w:b/>
          <w:snapToGrid w:val="0"/>
          <w:sz w:val="20"/>
          <w:szCs w:val="20"/>
        </w:rPr>
        <w:t>que la/es empresa/es d’aquest grup que concorre/en a la present licitació és/són la/es següent/s</w:t>
      </w:r>
      <w:r w:rsidRPr="00D073FE">
        <w:rPr>
          <w:rFonts w:ascii="Verdana" w:hAnsi="Verdana" w:cs="Arial"/>
          <w:snapToGrid w:val="0"/>
          <w:sz w:val="20"/>
          <w:szCs w:val="20"/>
        </w:rPr>
        <w:t>:</w:t>
      </w:r>
    </w:p>
    <w:p w14:paraId="37B00792" w14:textId="77777777" w:rsidR="00F66FB4" w:rsidRPr="00D073FE" w:rsidRDefault="00F66FB4" w:rsidP="00F66FB4">
      <w:pPr>
        <w:spacing w:after="200" w:line="276" w:lineRule="auto"/>
        <w:rPr>
          <w:rFonts w:ascii="Verdana" w:hAnsi="Verdana" w:cs="Arial"/>
          <w:snapToGrid w:val="0"/>
          <w:sz w:val="20"/>
          <w:szCs w:val="2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F66FB4" w:rsidRPr="00D073FE" w14:paraId="1DE1441E" w14:textId="77777777" w:rsidTr="00DC66A2">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1F2F8C" w14:textId="77777777" w:rsidR="00F66FB4" w:rsidRPr="00D073FE" w:rsidRDefault="00F66FB4" w:rsidP="00DC66A2">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7000F4" w14:textId="77777777" w:rsidR="00F66FB4" w:rsidRPr="00D073FE" w:rsidRDefault="00F66FB4" w:rsidP="00DC66A2">
            <w:pPr>
              <w:spacing w:after="200" w:line="276" w:lineRule="auto"/>
              <w:jc w:val="center"/>
              <w:rPr>
                <w:rFonts w:ascii="Verdana" w:hAnsi="Verdana" w:cs="Arial"/>
                <w:b/>
                <w:snapToGrid w:val="0"/>
                <w:sz w:val="20"/>
                <w:szCs w:val="20"/>
              </w:rPr>
            </w:pPr>
            <w:r w:rsidRPr="00D073FE">
              <w:rPr>
                <w:rFonts w:ascii="Verdana" w:hAnsi="Verdana" w:cs="Arial"/>
                <w:b/>
                <w:snapToGrid w:val="0"/>
                <w:sz w:val="20"/>
                <w:szCs w:val="20"/>
              </w:rPr>
              <w:t>NIF</w:t>
            </w:r>
          </w:p>
        </w:tc>
      </w:tr>
      <w:tr w:rsidR="00F66FB4" w:rsidRPr="00D073FE" w14:paraId="78F7787B" w14:textId="77777777" w:rsidTr="00DC66A2">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65FF0492" w14:textId="77777777" w:rsidR="00F66FB4" w:rsidRPr="00D073FE" w:rsidRDefault="00F66FB4" w:rsidP="00DC66A2">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035F456F" w14:textId="77777777" w:rsidR="00F66FB4" w:rsidRPr="00D073FE" w:rsidRDefault="00F66FB4" w:rsidP="00DC66A2">
            <w:pPr>
              <w:spacing w:after="200" w:line="276" w:lineRule="auto"/>
              <w:rPr>
                <w:rFonts w:ascii="Verdana" w:hAnsi="Verdana" w:cs="Arial"/>
                <w:snapToGrid w:val="0"/>
                <w:sz w:val="20"/>
                <w:szCs w:val="20"/>
              </w:rPr>
            </w:pPr>
          </w:p>
        </w:tc>
      </w:tr>
      <w:tr w:rsidR="00F66FB4" w:rsidRPr="00D073FE" w14:paraId="5CA35575" w14:textId="77777777" w:rsidTr="00DC66A2">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48D5F9A0" w14:textId="77777777" w:rsidR="00F66FB4" w:rsidRPr="00D073FE" w:rsidRDefault="00F66FB4" w:rsidP="00DC66A2">
            <w:pPr>
              <w:spacing w:after="200" w:line="276" w:lineRule="auto"/>
              <w:rPr>
                <w:rFonts w:ascii="Verdana" w:hAnsi="Verdana" w:cs="Arial"/>
                <w:snapToGrid w:val="0"/>
                <w:sz w:val="20"/>
                <w:szCs w:val="20"/>
              </w:rPr>
            </w:pPr>
          </w:p>
        </w:tc>
        <w:tc>
          <w:tcPr>
            <w:tcW w:w="2871" w:type="dxa"/>
            <w:tcBorders>
              <w:top w:val="single" w:sz="4" w:space="0" w:color="000000"/>
              <w:left w:val="single" w:sz="4" w:space="0" w:color="000000"/>
              <w:bottom w:val="single" w:sz="4" w:space="0" w:color="000000"/>
              <w:right w:val="single" w:sz="4" w:space="0" w:color="000000"/>
            </w:tcBorders>
          </w:tcPr>
          <w:p w14:paraId="53D63B07" w14:textId="77777777" w:rsidR="00F66FB4" w:rsidRPr="00D073FE" w:rsidRDefault="00F66FB4" w:rsidP="00DC66A2">
            <w:pPr>
              <w:spacing w:after="200" w:line="276" w:lineRule="auto"/>
              <w:rPr>
                <w:rFonts w:ascii="Verdana" w:hAnsi="Verdana" w:cs="Arial"/>
                <w:snapToGrid w:val="0"/>
                <w:sz w:val="20"/>
                <w:szCs w:val="20"/>
              </w:rPr>
            </w:pPr>
          </w:p>
        </w:tc>
      </w:tr>
    </w:tbl>
    <w:p w14:paraId="01124226" w14:textId="77777777" w:rsidR="00F66FB4" w:rsidRPr="00D073FE" w:rsidRDefault="00F66FB4" w:rsidP="00F66FB4">
      <w:pPr>
        <w:spacing w:after="200" w:line="276" w:lineRule="auto"/>
        <w:rPr>
          <w:rFonts w:ascii="Verdana" w:hAnsi="Verdana" w:cs="Arial"/>
          <w:snapToGrid w:val="0"/>
          <w:sz w:val="20"/>
          <w:szCs w:val="20"/>
        </w:rPr>
      </w:pPr>
    </w:p>
    <w:p w14:paraId="34805AB6" w14:textId="77777777" w:rsidR="00F66FB4" w:rsidRPr="00D073FE" w:rsidRDefault="00F66FB4" w:rsidP="00F66FB4">
      <w:pPr>
        <w:spacing w:after="200" w:line="276" w:lineRule="auto"/>
        <w:rPr>
          <w:rFonts w:ascii="Verdana" w:hAnsi="Verdana" w:cs="Arial"/>
          <w:snapToGrid w:val="0"/>
          <w:sz w:val="20"/>
          <w:szCs w:val="20"/>
        </w:rPr>
      </w:pPr>
    </w:p>
    <w:p w14:paraId="3B24C6B8" w14:textId="77777777" w:rsidR="00F66FB4" w:rsidRPr="00D073FE" w:rsidRDefault="00F66FB4" w:rsidP="00F66FB4">
      <w:pPr>
        <w:spacing w:after="200" w:line="276" w:lineRule="auto"/>
        <w:rPr>
          <w:rFonts w:ascii="Verdana" w:hAnsi="Verdana" w:cs="Arial"/>
          <w:snapToGrid w:val="0"/>
          <w:sz w:val="20"/>
          <w:szCs w:val="20"/>
        </w:rPr>
      </w:pPr>
      <w:r w:rsidRPr="00D073FE">
        <w:rPr>
          <w:rFonts w:ascii="Verdana" w:hAnsi="Verdana" w:cs="Arial"/>
          <w:i/>
          <w:snapToGrid w:val="0"/>
          <w:sz w:val="20"/>
          <w:szCs w:val="20"/>
        </w:rPr>
        <w:t>[Signatura electrònica]</w:t>
      </w:r>
      <w:r w:rsidRPr="00D073FE">
        <w:rPr>
          <w:rFonts w:ascii="Verdana" w:hAnsi="Verdana"/>
          <w:sz w:val="20"/>
          <w:szCs w:val="20"/>
          <w:u w:val="single"/>
          <w:vertAlign w:val="superscript"/>
        </w:rPr>
        <w:t xml:space="preserve"> </w:t>
      </w:r>
      <w:r w:rsidRPr="00D073FE">
        <w:rPr>
          <w:rFonts w:ascii="Verdana" w:hAnsi="Verdana"/>
          <w:sz w:val="20"/>
          <w:szCs w:val="20"/>
          <w:u w:val="single"/>
          <w:vertAlign w:val="superscript"/>
        </w:rPr>
        <w:footnoteReference w:customMarkFollows="1" w:id="4"/>
        <w:t>2</w:t>
      </w:r>
    </w:p>
    <w:p w14:paraId="0CE85494" w14:textId="77777777" w:rsidR="00F66FB4" w:rsidRPr="00D073FE" w:rsidRDefault="00F66FB4" w:rsidP="00F66FB4">
      <w:pPr>
        <w:rPr>
          <w:sz w:val="20"/>
          <w:szCs w:val="20"/>
        </w:rPr>
      </w:pPr>
    </w:p>
    <w:p w14:paraId="480177D3" w14:textId="77777777" w:rsidR="00F66FB4" w:rsidRPr="00D073FE" w:rsidRDefault="00F66FB4" w:rsidP="00F66FB4">
      <w:pPr>
        <w:spacing w:line="360" w:lineRule="auto"/>
        <w:rPr>
          <w:rFonts w:ascii="Arial" w:hAnsi="Arial" w:cs="Arial"/>
          <w:sz w:val="20"/>
          <w:szCs w:val="20"/>
        </w:rPr>
      </w:pPr>
    </w:p>
    <w:p w14:paraId="7B5EAD1F" w14:textId="77777777" w:rsidR="00F66FB4" w:rsidRPr="00B91048" w:rsidRDefault="00F66FB4" w:rsidP="00F66FB4">
      <w:pPr>
        <w:spacing w:line="360" w:lineRule="auto"/>
        <w:rPr>
          <w:rFonts w:ascii="Arial" w:hAnsi="Arial" w:cs="Arial"/>
        </w:rPr>
      </w:pPr>
    </w:p>
    <w:p w14:paraId="7A24656F" w14:textId="77777777" w:rsidR="00F66FB4" w:rsidRDefault="00F66FB4" w:rsidP="00F66FB4">
      <w:pPr>
        <w:spacing w:after="160" w:line="259" w:lineRule="auto"/>
        <w:rPr>
          <w:rFonts w:ascii="Arial" w:hAnsi="Arial" w:cs="Arial"/>
        </w:rPr>
      </w:pPr>
      <w:r>
        <w:rPr>
          <w:rFonts w:ascii="Arial" w:hAnsi="Arial" w:cs="Arial"/>
        </w:rPr>
        <w:br w:type="page"/>
      </w:r>
    </w:p>
    <w:p w14:paraId="6154582C" w14:textId="77777777" w:rsidR="00F66FB4" w:rsidRDefault="00F66FB4" w:rsidP="00F66FB4">
      <w:pPr>
        <w:spacing w:after="200" w:line="276" w:lineRule="auto"/>
        <w:jc w:val="center"/>
        <w:rPr>
          <w:rFonts w:ascii="Verdana" w:hAnsi="Verdana" w:cs="Arial"/>
          <w:b/>
          <w:u w:val="single"/>
        </w:rPr>
      </w:pPr>
    </w:p>
    <w:p w14:paraId="7BC76BC5" w14:textId="77777777" w:rsidR="00F66FB4" w:rsidRPr="00CB3C30" w:rsidRDefault="00F66FB4" w:rsidP="00F66FB4">
      <w:pPr>
        <w:spacing w:after="200" w:line="276" w:lineRule="auto"/>
        <w:jc w:val="center"/>
        <w:rPr>
          <w:rFonts w:ascii="Verdana" w:hAnsi="Verdana" w:cs="Arial"/>
          <w:b/>
          <w:u w:val="single"/>
        </w:rPr>
      </w:pPr>
      <w:r>
        <w:rPr>
          <w:rFonts w:ascii="Verdana" w:hAnsi="Verdana" w:cs="Arial"/>
          <w:b/>
          <w:u w:val="single"/>
        </w:rPr>
        <w:t xml:space="preserve">ANNEX </w:t>
      </w:r>
      <w:r w:rsidRPr="00C51B5C">
        <w:rPr>
          <w:rFonts w:ascii="Verdana" w:hAnsi="Verdana" w:cs="Arial"/>
          <w:b/>
          <w:u w:val="single"/>
        </w:rPr>
        <w:t>4</w:t>
      </w:r>
      <w:r w:rsidRPr="00CB3C30">
        <w:rPr>
          <w:rFonts w:ascii="Verdana" w:hAnsi="Verdana" w:cs="Arial"/>
          <w:b/>
          <w:u w:val="single"/>
        </w:rPr>
        <w:t xml:space="preserve">  </w:t>
      </w:r>
    </w:p>
    <w:p w14:paraId="2C7E51F7" w14:textId="77777777" w:rsidR="00F66FB4" w:rsidRPr="00CB3C30" w:rsidRDefault="00F66FB4" w:rsidP="00F66FB4">
      <w:pPr>
        <w:spacing w:after="200" w:line="276" w:lineRule="auto"/>
        <w:jc w:val="center"/>
        <w:rPr>
          <w:rFonts w:ascii="Verdana" w:hAnsi="Verdana" w:cs="Arial"/>
          <w:b/>
          <w:u w:val="single"/>
        </w:rPr>
      </w:pPr>
      <w:r w:rsidRPr="00CB3C30">
        <w:rPr>
          <w:rFonts w:ascii="Verdana" w:hAnsi="Verdana" w:cs="Arial"/>
          <w:b/>
          <w:u w:val="single"/>
        </w:rPr>
        <w:t>AUTORITZACIÓ AEAT I TGSS</w:t>
      </w:r>
    </w:p>
    <w:p w14:paraId="051B2BB4" w14:textId="77777777" w:rsidR="00F66FB4" w:rsidRPr="0002069F" w:rsidRDefault="00F66FB4" w:rsidP="00F66FB4">
      <w:pPr>
        <w:spacing w:line="276" w:lineRule="auto"/>
        <w:ind w:right="567"/>
        <w:rPr>
          <w:rFonts w:ascii="Verdana" w:hAnsi="Verdana"/>
          <w:snapToGrid w:val="0"/>
        </w:rPr>
      </w:pPr>
    </w:p>
    <w:p w14:paraId="7E6849FD" w14:textId="4A33C52B" w:rsidR="00F66FB4" w:rsidRPr="009747A6" w:rsidRDefault="00F66FB4" w:rsidP="00F66FB4">
      <w:pPr>
        <w:pStyle w:val="Textindependent"/>
        <w:shd w:val="clear" w:color="auto" w:fill="FFFFFF"/>
        <w:spacing w:line="276" w:lineRule="auto"/>
        <w:ind w:right="0"/>
        <w:rPr>
          <w:rFonts w:ascii="Verdana" w:hAnsi="Verdana" w:cs="Arial"/>
          <w:sz w:val="20"/>
        </w:rPr>
      </w:pPr>
      <w:r w:rsidRPr="009747A6">
        <w:rPr>
          <w:rFonts w:ascii="Verdana" w:hAnsi="Verdana"/>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9747A6">
        <w:rPr>
          <w:rFonts w:ascii="Verdana" w:hAnsi="Verdana"/>
          <w:snapToGrid w:val="0"/>
          <w:sz w:val="20"/>
        </w:rPr>
        <w:t xml:space="preserve"> de</w:t>
      </w:r>
      <w:r w:rsidRPr="009747A6">
        <w:rPr>
          <w:rFonts w:ascii="Verdana" w:hAnsi="Verdana"/>
          <w:sz w:val="20"/>
        </w:rPr>
        <w:t xml:space="preserve">l servei </w:t>
      </w:r>
      <w:r w:rsidRPr="009747A6">
        <w:rPr>
          <w:rFonts w:ascii="Verdana" w:hAnsi="Verdana" w:cs="Arial"/>
          <w:snapToGrid w:val="0"/>
          <w:sz w:val="20"/>
        </w:rPr>
        <w:t>del subministrament, instal·lació i manteniment dels equips necessaris i del programari associat per a la gestió i control de la flota de vehicles i maquinària de l'Institut Municipal de Parcs i Jardins de Barcelona, amb mesures de contractació pública sostenible</w:t>
      </w:r>
      <w:r w:rsidRPr="009747A6">
        <w:rPr>
          <w:rFonts w:ascii="Verdana" w:hAnsi="Verdana" w:cs="Arial"/>
          <w:sz w:val="20"/>
        </w:rPr>
        <w:t xml:space="preserve">, </w:t>
      </w:r>
      <w:r w:rsidRPr="009747A6">
        <w:rPr>
          <w:rFonts w:ascii="Verdana" w:hAnsi="Verdana" w:cs="Arial"/>
          <w:b/>
          <w:sz w:val="20"/>
        </w:rPr>
        <w:t xml:space="preserve">núm. contracte </w:t>
      </w:r>
      <w:r w:rsidR="00FF10BF" w:rsidRPr="00FF10BF">
        <w:rPr>
          <w:rFonts w:ascii="Verdana" w:hAnsi="Verdana" w:cs="Arial"/>
          <w:b/>
          <w:sz w:val="20"/>
        </w:rPr>
        <w:t>25000078</w:t>
      </w:r>
      <w:r w:rsidR="00FF10BF">
        <w:rPr>
          <w:rFonts w:ascii="Verdana" w:hAnsi="Verdana" w:cs="Arial"/>
          <w:sz w:val="20"/>
        </w:rPr>
        <w:t xml:space="preserve"> </w:t>
      </w:r>
      <w:r w:rsidRPr="009747A6">
        <w:rPr>
          <w:rFonts w:ascii="Verdana" w:hAnsi="Verdana" w:cs="Arial"/>
          <w:sz w:val="20"/>
        </w:rPr>
        <w:t>(exp. 25/0107),</w:t>
      </w:r>
    </w:p>
    <w:p w14:paraId="01EB788F" w14:textId="77777777" w:rsidR="00F66FB4" w:rsidRPr="00C51B5C" w:rsidRDefault="00F66FB4" w:rsidP="00F66FB4">
      <w:pPr>
        <w:spacing w:line="276" w:lineRule="auto"/>
        <w:ind w:right="567"/>
        <w:rPr>
          <w:rFonts w:ascii="Verdana" w:hAnsi="Verdana"/>
          <w:sz w:val="20"/>
          <w:szCs w:val="20"/>
        </w:rPr>
      </w:pPr>
    </w:p>
    <w:p w14:paraId="417CACFD" w14:textId="77777777" w:rsidR="00F66FB4" w:rsidRPr="00C51B5C" w:rsidRDefault="00F66FB4" w:rsidP="005C007C">
      <w:pPr>
        <w:pStyle w:val="Pargrafdellista"/>
        <w:numPr>
          <w:ilvl w:val="0"/>
          <w:numId w:val="4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670531BD" w14:textId="77777777" w:rsidR="00F66FB4" w:rsidRPr="00C51B5C" w:rsidRDefault="00F66FB4" w:rsidP="00F66FB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sz w:val="20"/>
          <w:szCs w:val="20"/>
        </w:rPr>
      </w:pPr>
    </w:p>
    <w:p w14:paraId="4D52099C" w14:textId="77777777" w:rsidR="00F66FB4" w:rsidRPr="00C51B5C" w:rsidRDefault="00F66FB4" w:rsidP="005C007C">
      <w:pPr>
        <w:pStyle w:val="Pargrafdellista"/>
        <w:numPr>
          <w:ilvl w:val="0"/>
          <w:numId w:val="46"/>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 xml:space="preserve">a sol·licitar de la Tresoreria General de la Seguretat Social (TGSS), directament </w:t>
      </w:r>
      <w:r w:rsidRPr="00C51B5C">
        <w:rPr>
          <w:rFonts w:ascii="Verdana" w:hAnsi="Verdana"/>
          <w:bCs/>
        </w:rPr>
        <w:t xml:space="preserve">o a través del Consorci d’Administració Oberta de Catalunya (Consorci AOC), </w:t>
      </w:r>
      <w:r w:rsidRPr="00C51B5C">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5F47795D" w14:textId="77777777" w:rsidR="00F66FB4" w:rsidRPr="00C51B5C" w:rsidRDefault="00F66FB4" w:rsidP="00F66FB4">
      <w:pPr>
        <w:pStyle w:val="Pargrafdellista"/>
        <w:spacing w:line="276" w:lineRule="auto"/>
        <w:ind w:left="0"/>
        <w:rPr>
          <w:rFonts w:ascii="Verdana" w:hAnsi="Verdana"/>
        </w:rPr>
      </w:pPr>
    </w:p>
    <w:p w14:paraId="5407E0DE" w14:textId="77777777" w:rsidR="00F66FB4" w:rsidRPr="00C51B5C" w:rsidRDefault="00F66FB4" w:rsidP="00F66FB4">
      <w:pPr>
        <w:pStyle w:val="Pargrafdellista"/>
        <w:spacing w:line="276" w:lineRule="auto"/>
        <w:ind w:left="0"/>
        <w:rPr>
          <w:rFonts w:ascii="Verdana" w:hAnsi="Verdana"/>
        </w:rPr>
      </w:pPr>
    </w:p>
    <w:p w14:paraId="4D4A76B2" w14:textId="77777777" w:rsidR="00F66FB4" w:rsidRPr="00C51B5C" w:rsidRDefault="00F66FB4" w:rsidP="00F66FB4">
      <w:pPr>
        <w:pStyle w:val="Pargrafdellista"/>
        <w:spacing w:line="276" w:lineRule="auto"/>
        <w:ind w:left="0"/>
        <w:rPr>
          <w:rFonts w:ascii="Verdana" w:hAnsi="Verdana"/>
        </w:rPr>
      </w:pPr>
      <w:bookmarkStart w:id="1" w:name="annex_mail"/>
      <w:bookmarkEnd w:id="1"/>
    </w:p>
    <w:p w14:paraId="3CB86088" w14:textId="77777777" w:rsidR="00F66FB4" w:rsidRDefault="00F66FB4" w:rsidP="00F66FB4">
      <w:pPr>
        <w:spacing w:after="160" w:line="259" w:lineRule="auto"/>
        <w:rPr>
          <w:rFonts w:ascii="Verdana" w:hAnsi="Verdana"/>
          <w:sz w:val="20"/>
          <w:szCs w:val="20"/>
        </w:rPr>
      </w:pPr>
      <w:r>
        <w:rPr>
          <w:rFonts w:ascii="Verdana" w:hAnsi="Verdana"/>
          <w:sz w:val="20"/>
          <w:szCs w:val="20"/>
        </w:rPr>
        <w:br w:type="page"/>
      </w:r>
    </w:p>
    <w:p w14:paraId="085C2165" w14:textId="77777777" w:rsidR="00F66FB4" w:rsidRDefault="00F66FB4" w:rsidP="00F66FB4">
      <w:pPr>
        <w:spacing w:after="240"/>
        <w:jc w:val="center"/>
        <w:rPr>
          <w:rFonts w:ascii="Verdana" w:hAnsi="Verdana" w:cs="Arial"/>
          <w:b/>
          <w:u w:val="single"/>
        </w:rPr>
      </w:pPr>
    </w:p>
    <w:p w14:paraId="5179C6F4" w14:textId="77777777" w:rsidR="00F66FB4" w:rsidRDefault="00F66FB4" w:rsidP="00F66FB4">
      <w:pPr>
        <w:spacing w:after="240"/>
        <w:jc w:val="center"/>
        <w:rPr>
          <w:rFonts w:ascii="Verdana" w:hAnsi="Verdana"/>
          <w:i/>
          <w:noProof/>
        </w:rPr>
      </w:pPr>
      <w:r w:rsidRPr="007C6D84">
        <w:rPr>
          <w:rFonts w:ascii="Verdana" w:hAnsi="Verdana" w:cs="Arial"/>
          <w:b/>
          <w:u w:val="single"/>
        </w:rPr>
        <w:t xml:space="preserve">ANNEX </w:t>
      </w:r>
      <w:r>
        <w:rPr>
          <w:rFonts w:ascii="Verdana" w:hAnsi="Verdana" w:cs="Arial"/>
          <w:b/>
          <w:u w:val="single"/>
        </w:rPr>
        <w:t>5</w:t>
      </w:r>
      <w:r w:rsidRPr="007C6D84">
        <w:rPr>
          <w:rFonts w:ascii="Verdana" w:hAnsi="Verdana"/>
          <w:i/>
          <w:noProof/>
        </w:rPr>
        <w:t xml:space="preserve"> </w:t>
      </w:r>
    </w:p>
    <w:p w14:paraId="47D25F5F" w14:textId="77777777" w:rsidR="00F66FB4" w:rsidRPr="007C6D84" w:rsidRDefault="00F66FB4" w:rsidP="00F66FB4">
      <w:pPr>
        <w:spacing w:after="240"/>
        <w:jc w:val="center"/>
        <w:rPr>
          <w:rFonts w:ascii="Verdana" w:hAnsi="Verdana" w:cs="Arial"/>
          <w:b/>
          <w:u w:val="single"/>
        </w:rPr>
      </w:pPr>
      <w:r>
        <w:rPr>
          <w:rFonts w:ascii="Verdana" w:hAnsi="Verdana" w:cs="Arial"/>
          <w:b/>
          <w:u w:val="single"/>
        </w:rPr>
        <w:t>COMPROMIS ADSCRIPCIÓ DE</w:t>
      </w:r>
      <w:r w:rsidRPr="007C6D84">
        <w:rPr>
          <w:rFonts w:ascii="Verdana" w:hAnsi="Verdana" w:cs="Arial"/>
          <w:b/>
          <w:u w:val="single"/>
        </w:rPr>
        <w:t xml:space="preserve"> MITJANS PERSONALS I MATERIALS</w:t>
      </w:r>
    </w:p>
    <w:p w14:paraId="6CA1AC74" w14:textId="77777777" w:rsidR="00F66FB4" w:rsidRPr="007C6D84" w:rsidRDefault="00F66FB4" w:rsidP="00F66FB4">
      <w:pPr>
        <w:spacing w:after="240"/>
        <w:jc w:val="center"/>
        <w:rPr>
          <w:rFonts w:ascii="Verdana" w:hAnsi="Verdana" w:cs="Arial"/>
          <w:b/>
        </w:rPr>
      </w:pPr>
    </w:p>
    <w:p w14:paraId="1161E264" w14:textId="46746337" w:rsidR="00F66FB4" w:rsidRPr="009747A6" w:rsidRDefault="00F66FB4" w:rsidP="00F66FB4">
      <w:pPr>
        <w:pStyle w:val="Textindependent"/>
        <w:shd w:val="clear" w:color="auto" w:fill="FFFFFF"/>
        <w:ind w:right="0"/>
        <w:rPr>
          <w:rFonts w:ascii="Verdana" w:hAnsi="Verdana" w:cs="Arial"/>
          <w:snapToGrid w:val="0"/>
          <w:sz w:val="20"/>
        </w:rPr>
      </w:pPr>
      <w:r w:rsidRPr="009747A6">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 la Contractació del subministrament, instal·lació i manteniment dels equips necessaris i del programari associat per a la gestió i control de la flota de vehicles i maquinària de l'Institut Municipal de Parcs i Jardins de Barcelona, amb mesures de contractació pública sostenible; n</w:t>
      </w:r>
      <w:r w:rsidRPr="009747A6">
        <w:rPr>
          <w:rFonts w:ascii="Verdana" w:hAnsi="Verdana" w:cs="Arial"/>
          <w:sz w:val="20"/>
        </w:rPr>
        <w:t xml:space="preserve">úm. contracte </w:t>
      </w:r>
      <w:r w:rsidR="00FF10BF" w:rsidRPr="00FF10BF">
        <w:rPr>
          <w:rFonts w:ascii="Verdana" w:hAnsi="Verdana" w:cs="Arial"/>
          <w:sz w:val="20"/>
        </w:rPr>
        <w:t>25000078</w:t>
      </w:r>
      <w:r w:rsidR="00FF10BF">
        <w:rPr>
          <w:rFonts w:ascii="Verdana" w:hAnsi="Verdana" w:cs="Arial"/>
          <w:sz w:val="20"/>
        </w:rPr>
        <w:t xml:space="preserve">, </w:t>
      </w:r>
      <w:r w:rsidRPr="009747A6">
        <w:rPr>
          <w:rFonts w:ascii="Verdana" w:hAnsi="Verdana" w:cs="Arial"/>
          <w:snapToGrid w:val="0"/>
          <w:sz w:val="20"/>
        </w:rPr>
        <w:t>núm. expedient 25/0107,</w:t>
      </w:r>
    </w:p>
    <w:p w14:paraId="7336E0BB" w14:textId="77777777" w:rsidR="00F66FB4" w:rsidRPr="009747A6" w:rsidRDefault="00F66FB4" w:rsidP="00F66FB4">
      <w:pPr>
        <w:pStyle w:val="Textindependent"/>
        <w:shd w:val="clear" w:color="auto" w:fill="FFFFFF"/>
        <w:ind w:left="426" w:hanging="426"/>
        <w:rPr>
          <w:rFonts w:ascii="Verdana" w:hAnsi="Verdana"/>
          <w:sz w:val="20"/>
        </w:rPr>
      </w:pPr>
    </w:p>
    <w:p w14:paraId="1B584DF0" w14:textId="77777777" w:rsidR="00F66FB4" w:rsidRPr="009747A6" w:rsidRDefault="00F66FB4" w:rsidP="00F66FB4">
      <w:pPr>
        <w:pStyle w:val="Textindependent"/>
        <w:shd w:val="clear" w:color="auto" w:fill="FFFFFF"/>
        <w:ind w:left="426" w:hanging="426"/>
        <w:rPr>
          <w:rFonts w:ascii="Verdana" w:hAnsi="Verdana"/>
          <w:sz w:val="20"/>
        </w:rPr>
      </w:pPr>
    </w:p>
    <w:p w14:paraId="25B2A829" w14:textId="77777777" w:rsidR="00F66FB4" w:rsidRPr="009747A6" w:rsidRDefault="00F66FB4" w:rsidP="00F66FB4">
      <w:pPr>
        <w:pStyle w:val="Textindependent"/>
        <w:shd w:val="clear" w:color="auto" w:fill="FFFFFF"/>
        <w:ind w:left="426" w:hanging="426"/>
        <w:jc w:val="center"/>
        <w:rPr>
          <w:rFonts w:ascii="Verdana" w:hAnsi="Verdana"/>
          <w:b/>
          <w:sz w:val="20"/>
        </w:rPr>
      </w:pPr>
      <w:r w:rsidRPr="009747A6">
        <w:rPr>
          <w:rFonts w:ascii="Verdana" w:hAnsi="Verdana"/>
          <w:b/>
          <w:sz w:val="20"/>
        </w:rPr>
        <w:t>DECLARA</w:t>
      </w:r>
      <w:r w:rsidRPr="009747A6">
        <w:rPr>
          <w:rFonts w:ascii="Verdana" w:hAnsi="Verdana" w:cs="Arial"/>
          <w:b/>
          <w:sz w:val="20"/>
        </w:rPr>
        <w:t xml:space="preserve"> SOTA LA SEVA RESPONSABILITAT</w:t>
      </w:r>
      <w:r w:rsidRPr="009747A6">
        <w:rPr>
          <w:rFonts w:ascii="Verdana" w:hAnsi="Verdana"/>
          <w:b/>
          <w:sz w:val="20"/>
        </w:rPr>
        <w:t>:</w:t>
      </w:r>
    </w:p>
    <w:p w14:paraId="51E9FAAB" w14:textId="77777777" w:rsidR="00F66FB4" w:rsidRPr="007C6D84" w:rsidRDefault="00F66FB4" w:rsidP="00F66FB4">
      <w:pPr>
        <w:pStyle w:val="Textindependent"/>
        <w:shd w:val="clear" w:color="auto" w:fill="FFFFFF"/>
        <w:ind w:left="426" w:hanging="426"/>
        <w:jc w:val="center"/>
        <w:rPr>
          <w:rFonts w:ascii="Verdana" w:hAnsi="Verdana"/>
          <w:b/>
        </w:rPr>
      </w:pPr>
    </w:p>
    <w:p w14:paraId="184260CB" w14:textId="77777777" w:rsidR="00F66FB4" w:rsidRPr="007C6D84" w:rsidRDefault="00F66FB4" w:rsidP="00F66FB4">
      <w:pPr>
        <w:pStyle w:val="Textindependent"/>
        <w:shd w:val="clear" w:color="auto" w:fill="FFFFFF"/>
        <w:ind w:left="426" w:hanging="426"/>
        <w:rPr>
          <w:rFonts w:ascii="Verdana" w:hAnsi="Verdana"/>
        </w:rPr>
      </w:pPr>
    </w:p>
    <w:p w14:paraId="45880A16" w14:textId="77777777" w:rsidR="00F66FB4" w:rsidRPr="009747A6" w:rsidRDefault="00F66FB4" w:rsidP="00F66FB4">
      <w:pPr>
        <w:pStyle w:val="Textindependent"/>
        <w:shd w:val="clear" w:color="auto" w:fill="FFFFFF"/>
        <w:ind w:left="426" w:hanging="426"/>
        <w:rPr>
          <w:rFonts w:ascii="Verdana" w:hAnsi="Verdana"/>
          <w:sz w:val="20"/>
        </w:rPr>
      </w:pPr>
      <w:r w:rsidRPr="009747A6">
        <w:rPr>
          <w:rFonts w:ascii="Verdana" w:hAnsi="Verdana"/>
          <w:sz w:val="20"/>
        </w:rPr>
        <w:t xml:space="preserve">Que en relació amb els </w:t>
      </w:r>
      <w:r w:rsidRPr="009747A6">
        <w:rPr>
          <w:rFonts w:ascii="Verdana" w:hAnsi="Verdana"/>
          <w:b/>
          <w:sz w:val="20"/>
        </w:rPr>
        <w:t>mitjans a adscriure a l’execució del contracte</w:t>
      </w:r>
      <w:r w:rsidRPr="009747A6">
        <w:rPr>
          <w:rFonts w:ascii="Verdana" w:hAnsi="Verdana"/>
          <w:sz w:val="20"/>
        </w:rPr>
        <w:t>:</w:t>
      </w:r>
    </w:p>
    <w:p w14:paraId="0EF7CCA1" w14:textId="77777777" w:rsidR="00F66FB4" w:rsidRPr="009747A6" w:rsidRDefault="00F66FB4" w:rsidP="00F66FB4">
      <w:pPr>
        <w:pStyle w:val="Textindependent"/>
        <w:shd w:val="clear" w:color="auto" w:fill="FFFFFF"/>
        <w:ind w:left="426" w:hanging="426"/>
        <w:rPr>
          <w:rFonts w:ascii="Verdana" w:hAnsi="Verdana"/>
          <w:sz w:val="20"/>
        </w:rPr>
      </w:pPr>
    </w:p>
    <w:p w14:paraId="5371FFC6" w14:textId="77777777" w:rsidR="00F66FB4" w:rsidRPr="009747A6" w:rsidRDefault="00F66FB4" w:rsidP="00F66FB4">
      <w:pPr>
        <w:pStyle w:val="Textindependent"/>
        <w:shd w:val="clear" w:color="auto" w:fill="FFFFFF"/>
        <w:ind w:left="426" w:hanging="426"/>
        <w:rPr>
          <w:rFonts w:ascii="Verdana" w:hAnsi="Verdana"/>
          <w:sz w:val="20"/>
        </w:rPr>
      </w:pPr>
    </w:p>
    <w:p w14:paraId="576E2D1D" w14:textId="77777777" w:rsidR="00F66FB4" w:rsidRPr="009747A6" w:rsidRDefault="00F66FB4" w:rsidP="005C007C">
      <w:pPr>
        <w:pStyle w:val="Textindependent"/>
        <w:numPr>
          <w:ilvl w:val="0"/>
          <w:numId w:val="35"/>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9747A6">
        <w:rPr>
          <w:rFonts w:ascii="Verdana" w:hAnsi="Verdana" w:cs="Arial"/>
          <w:sz w:val="20"/>
        </w:rPr>
        <w:t>Es compromet a adscriure a l’execució del contracte els mitjans personals i materials exigits en el PCAP.</w:t>
      </w:r>
    </w:p>
    <w:p w14:paraId="38C597BD" w14:textId="77777777" w:rsidR="00F66FB4" w:rsidRPr="009747A6" w:rsidRDefault="00F66FB4" w:rsidP="00F66FB4">
      <w:pPr>
        <w:pStyle w:val="Textindependent"/>
        <w:shd w:val="clear" w:color="auto" w:fill="FFFFFF"/>
        <w:ind w:left="720"/>
        <w:rPr>
          <w:rFonts w:ascii="Verdana" w:hAnsi="Verdana" w:cs="Arial"/>
          <w:sz w:val="20"/>
        </w:rPr>
      </w:pPr>
    </w:p>
    <w:p w14:paraId="0F5AFE36" w14:textId="77777777" w:rsidR="00F66FB4" w:rsidRPr="009747A6" w:rsidRDefault="00F66FB4" w:rsidP="00F66FB4">
      <w:pPr>
        <w:pStyle w:val="Textindependent"/>
        <w:shd w:val="clear" w:color="auto" w:fill="FFFFFF"/>
        <w:ind w:left="426" w:hanging="426"/>
        <w:rPr>
          <w:rFonts w:ascii="Verdana" w:hAnsi="Verdana"/>
          <w:sz w:val="20"/>
        </w:rPr>
      </w:pPr>
    </w:p>
    <w:p w14:paraId="30D71B36" w14:textId="77777777" w:rsidR="00F66FB4" w:rsidRPr="009747A6" w:rsidRDefault="00F66FB4" w:rsidP="005C007C">
      <w:pPr>
        <w:pStyle w:val="Textindependent"/>
        <w:numPr>
          <w:ilvl w:val="0"/>
          <w:numId w:val="35"/>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rPr>
          <w:rFonts w:ascii="Verdana" w:hAnsi="Verdana" w:cs="Arial"/>
          <w:sz w:val="20"/>
        </w:rPr>
      </w:pPr>
      <w:r w:rsidRPr="009747A6">
        <w:rPr>
          <w:rFonts w:ascii="Verdana" w:hAnsi="Verdana" w:cs="Arial"/>
          <w:sz w:val="20"/>
        </w:rPr>
        <w:t>Es compromet, si resulta proposada adjudicatària, a aportar dins del termini que estableix l’article 150.2 de la LCSP la documentació acreditativa de què disposa dels mitjans exigits en el PCAP.</w:t>
      </w:r>
    </w:p>
    <w:p w14:paraId="473BA5EE" w14:textId="77777777" w:rsidR="00F66FB4" w:rsidRPr="007C6D84" w:rsidRDefault="00F66FB4" w:rsidP="00F66FB4">
      <w:pPr>
        <w:spacing w:after="200" w:line="276" w:lineRule="auto"/>
        <w:rPr>
          <w:rFonts w:ascii="Verdana" w:hAnsi="Verdana" w:cs="Arial"/>
          <w:snapToGrid w:val="0"/>
          <w:lang w:eastAsia="es-ES"/>
        </w:rPr>
      </w:pPr>
    </w:p>
    <w:p w14:paraId="565987F5" w14:textId="77777777" w:rsidR="00F66FB4" w:rsidRPr="007C6D84" w:rsidRDefault="00F66FB4" w:rsidP="00F66FB4">
      <w:pPr>
        <w:rPr>
          <w:rFonts w:ascii="Verdana" w:hAnsi="Verdana"/>
        </w:rPr>
      </w:pPr>
    </w:p>
    <w:p w14:paraId="43C19C71" w14:textId="77777777" w:rsidR="00F66FB4" w:rsidRPr="00C51B5C" w:rsidRDefault="00F66FB4" w:rsidP="00F66FB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sz w:val="20"/>
          <w:szCs w:val="20"/>
        </w:rPr>
      </w:pPr>
    </w:p>
    <w:p w14:paraId="759B7E1A" w14:textId="77777777" w:rsidR="00F66FB4" w:rsidRPr="00C51B5C" w:rsidRDefault="00F66FB4" w:rsidP="00F66FB4">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sz w:val="20"/>
          <w:szCs w:val="20"/>
        </w:rPr>
      </w:pPr>
    </w:p>
    <w:p w14:paraId="6941B097" w14:textId="77777777" w:rsidR="00F66FB4" w:rsidRDefault="00F66FB4" w:rsidP="00F66FB4">
      <w:pPr>
        <w:spacing w:line="276" w:lineRule="auto"/>
        <w:rPr>
          <w:rFonts w:ascii="Verdana" w:hAnsi="Verdana"/>
          <w:i/>
          <w:snapToGrid w:val="0"/>
          <w:sz w:val="20"/>
          <w:szCs w:val="20"/>
        </w:rPr>
        <w:sectPr w:rsidR="00F66FB4" w:rsidSect="00F66FB4">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6" w:h="16838"/>
          <w:pgMar w:top="1952" w:right="1701" w:bottom="1418" w:left="1701" w:header="709" w:footer="709" w:gutter="0"/>
          <w:cols w:space="708"/>
          <w:docGrid w:linePitch="360"/>
        </w:sectPr>
      </w:pPr>
      <w:r>
        <w:rPr>
          <w:rFonts w:ascii="Verdana" w:hAnsi="Verdana"/>
          <w:i/>
          <w:snapToGrid w:val="0"/>
          <w:sz w:val="20"/>
          <w:szCs w:val="20"/>
        </w:rPr>
        <w:t>[Signatura electrònica]</w:t>
      </w:r>
      <w:r>
        <w:rPr>
          <w:rStyle w:val="Refernciadenotaapeudepgina"/>
          <w:rFonts w:ascii="Verdana" w:hAnsi="Verdana"/>
          <w:i/>
          <w:snapToGrid w:val="0"/>
          <w:sz w:val="20"/>
          <w:szCs w:val="20"/>
        </w:rPr>
        <w:footnoteReference w:customMarkFollows="1" w:id="5"/>
        <w:t>1</w:t>
      </w:r>
    </w:p>
    <w:p w14:paraId="18208885" w14:textId="77777777" w:rsidR="00F66FB4" w:rsidRPr="00C51B5C" w:rsidRDefault="00F66FB4" w:rsidP="00F66FB4">
      <w:pPr>
        <w:spacing w:line="276" w:lineRule="auto"/>
        <w:rPr>
          <w:rFonts w:ascii="Verdana" w:hAnsi="Verdana"/>
          <w:i/>
          <w:snapToGrid w:val="0"/>
          <w:sz w:val="20"/>
          <w:szCs w:val="20"/>
        </w:rPr>
      </w:pPr>
    </w:p>
    <w:p w14:paraId="33220CDE" w14:textId="77777777" w:rsidR="00F66FB4" w:rsidRPr="00DE6149" w:rsidRDefault="00F66FB4" w:rsidP="00F66FB4">
      <w:pPr>
        <w:pStyle w:val="Ttol"/>
        <w:rPr>
          <w:rFonts w:ascii="Verdana" w:hAnsi="Verdana" w:cs="Arial"/>
          <w:i w:val="0"/>
          <w:sz w:val="22"/>
          <w:szCs w:val="22"/>
          <w:u w:val="single"/>
        </w:rPr>
      </w:pPr>
      <w:r w:rsidRPr="00DE6149">
        <w:rPr>
          <w:rFonts w:ascii="Verdana" w:hAnsi="Verdana" w:cs="Arial"/>
          <w:i w:val="0"/>
          <w:sz w:val="22"/>
          <w:szCs w:val="22"/>
          <w:u w:val="single"/>
        </w:rPr>
        <w:t xml:space="preserve">ANNEX 6 </w:t>
      </w:r>
    </w:p>
    <w:p w14:paraId="3C545D1E" w14:textId="77777777" w:rsidR="00F66FB4" w:rsidRPr="00DE6149" w:rsidRDefault="00F66FB4" w:rsidP="00F66FB4">
      <w:pPr>
        <w:pStyle w:val="Ttol"/>
        <w:rPr>
          <w:rFonts w:ascii="Verdana" w:hAnsi="Verdana" w:cs="Arial"/>
          <w:i w:val="0"/>
          <w:sz w:val="22"/>
          <w:szCs w:val="22"/>
        </w:rPr>
      </w:pPr>
    </w:p>
    <w:p w14:paraId="0B8511C8" w14:textId="0F286008" w:rsidR="00F66FB4" w:rsidRPr="00DE6149" w:rsidRDefault="00F66FB4" w:rsidP="00F66FB4">
      <w:pPr>
        <w:pStyle w:val="Ttol"/>
        <w:rPr>
          <w:rFonts w:ascii="Verdana" w:hAnsi="Verdana" w:cs="Arial"/>
          <w:i w:val="0"/>
          <w:sz w:val="22"/>
          <w:szCs w:val="22"/>
        </w:rPr>
      </w:pPr>
      <w:r w:rsidRPr="00DE6149">
        <w:rPr>
          <w:rFonts w:ascii="Verdana" w:hAnsi="Verdana" w:cs="Arial"/>
          <w:i w:val="0"/>
          <w:sz w:val="22"/>
          <w:szCs w:val="22"/>
        </w:rPr>
        <w:t>MODEL DE DECLARACIÓ RESPONSABLE</w:t>
      </w:r>
      <w:r w:rsidR="00DE6149">
        <w:rPr>
          <w:rFonts w:ascii="Verdana" w:hAnsi="Verdana" w:cs="Arial"/>
          <w:i w:val="0"/>
          <w:sz w:val="22"/>
          <w:szCs w:val="22"/>
        </w:rPr>
        <w:t xml:space="preserve"> CAE</w:t>
      </w:r>
    </w:p>
    <w:p w14:paraId="0B07DCE2" w14:textId="77777777" w:rsidR="00F66FB4" w:rsidRPr="006D6A2C" w:rsidRDefault="00F66FB4" w:rsidP="00F66FB4">
      <w:pPr>
        <w:pStyle w:val="Ttol"/>
        <w:rPr>
          <w:rFonts w:ascii="Verdana" w:hAnsi="Verdana" w:cs="Arial"/>
          <w:sz w:val="20"/>
        </w:rPr>
      </w:pPr>
    </w:p>
    <w:p w14:paraId="47B1788F" w14:textId="77777777" w:rsidR="00F66FB4" w:rsidRPr="006D6A2C" w:rsidRDefault="00F66FB4" w:rsidP="00F66FB4">
      <w:pPr>
        <w:pStyle w:val="Textindependent"/>
        <w:shd w:val="clear" w:color="auto" w:fill="FFFFFF"/>
        <w:rPr>
          <w:rFonts w:ascii="Verdana" w:hAnsi="Verdana"/>
        </w:rPr>
      </w:pPr>
    </w:p>
    <w:p w14:paraId="7E6AD119" w14:textId="2C35F183" w:rsidR="00F66FB4" w:rsidRPr="00DE6149" w:rsidRDefault="00F66FB4" w:rsidP="00F66FB4">
      <w:pPr>
        <w:pStyle w:val="Textindependent"/>
        <w:shd w:val="clear" w:color="auto" w:fill="FFFFFF"/>
        <w:rPr>
          <w:rFonts w:ascii="Verdana" w:hAnsi="Verdana"/>
          <w:sz w:val="20"/>
        </w:rPr>
      </w:pPr>
      <w:r w:rsidRPr="00DE6149">
        <w:rPr>
          <w:rFonts w:ascii="Verdana" w:hAnsi="Verdana"/>
          <w:sz w:val="20"/>
        </w:rPr>
        <w:t xml:space="preserve">Qui sotasigna,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DE6149">
        <w:rPr>
          <w:rFonts w:ascii="Verdana" w:hAnsi="Verdana" w:cs="Arial"/>
          <w:snapToGrid w:val="0"/>
          <w:sz w:val="20"/>
        </w:rPr>
        <w:t>el subministrament, instal·lació i manteniment dels equips necessaris i del programari associat per a la gestió i control de la flota de vehicles i maquinària de l'Institut Municipal de Parcs i Jardins de Barcelona, amb mesures de contractació pública sostenible;</w:t>
      </w:r>
      <w:r w:rsidRPr="00DE6149">
        <w:rPr>
          <w:rFonts w:ascii="Verdana" w:hAnsi="Verdana"/>
          <w:sz w:val="20"/>
        </w:rPr>
        <w:t xml:space="preserve"> núm. contracte</w:t>
      </w:r>
      <w:r w:rsidR="00FF10BF">
        <w:rPr>
          <w:rFonts w:ascii="Verdana" w:hAnsi="Verdana"/>
          <w:sz w:val="20"/>
        </w:rPr>
        <w:t xml:space="preserve"> </w:t>
      </w:r>
      <w:r w:rsidR="00FF10BF" w:rsidRPr="00FF10BF">
        <w:rPr>
          <w:rFonts w:ascii="Verdana" w:hAnsi="Verdana" w:cs="Arial"/>
          <w:sz w:val="20"/>
        </w:rPr>
        <w:t>25000078</w:t>
      </w:r>
      <w:r w:rsidR="00FF10BF">
        <w:rPr>
          <w:rFonts w:ascii="Verdana" w:hAnsi="Verdana" w:cs="Arial"/>
          <w:sz w:val="20"/>
        </w:rPr>
        <w:t>,</w:t>
      </w:r>
      <w:r w:rsidR="00FF10BF">
        <w:rPr>
          <w:rFonts w:ascii="Verdana" w:hAnsi="Verdana"/>
          <w:sz w:val="20"/>
        </w:rPr>
        <w:t xml:space="preserve"> </w:t>
      </w:r>
      <w:r w:rsidRPr="00DE6149">
        <w:rPr>
          <w:rFonts w:ascii="Verdana" w:hAnsi="Verdana"/>
          <w:sz w:val="20"/>
        </w:rPr>
        <w:t>núm. expedient 25/0107,</w:t>
      </w:r>
    </w:p>
    <w:p w14:paraId="62E4B367" w14:textId="77777777" w:rsidR="00F66FB4" w:rsidRPr="006D6A2C" w:rsidRDefault="00F66FB4" w:rsidP="00F66FB4">
      <w:pPr>
        <w:rPr>
          <w:rFonts w:ascii="Verdana" w:hAnsi="Verdana" w:cs="Arial"/>
        </w:rPr>
      </w:pPr>
    </w:p>
    <w:p w14:paraId="7AC351E7" w14:textId="77777777" w:rsidR="00F66FB4" w:rsidRPr="00DE6149" w:rsidRDefault="00F66FB4" w:rsidP="00F66FB4">
      <w:pPr>
        <w:pStyle w:val="Ttol"/>
        <w:rPr>
          <w:rFonts w:ascii="Verdana" w:hAnsi="Verdana" w:cs="Arial"/>
          <w:b w:val="0"/>
          <w:i w:val="0"/>
          <w:sz w:val="20"/>
        </w:rPr>
      </w:pPr>
      <w:r w:rsidRPr="00DE6149">
        <w:rPr>
          <w:rFonts w:ascii="Verdana" w:hAnsi="Verdana" w:cs="Arial"/>
          <w:i w:val="0"/>
          <w:sz w:val="20"/>
        </w:rPr>
        <w:t>DECLARA SOTA LA SEVA RESPONSABILITAT QUE EN CAS DE RESULTAR ADJUDICATARI DEL PRESENT CONTRACTE:</w:t>
      </w:r>
    </w:p>
    <w:p w14:paraId="322A02CE" w14:textId="77777777" w:rsidR="00F66FB4" w:rsidRPr="006D6A2C" w:rsidRDefault="00F66FB4" w:rsidP="00F66FB4">
      <w:pPr>
        <w:rPr>
          <w:rFonts w:ascii="Verdana" w:hAnsi="Verdana" w:cs="Arial"/>
        </w:rPr>
      </w:pPr>
    </w:p>
    <w:p w14:paraId="10BA644B" w14:textId="77777777" w:rsidR="00F66FB4" w:rsidRPr="007B5ACB" w:rsidRDefault="00F66FB4" w:rsidP="00F66FB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r w:rsidRPr="007B5ACB">
        <w:rPr>
          <w:rFonts w:ascii="Verdana" w:hAnsi="Verdana" w:cs="Arial"/>
          <w:b/>
          <w:sz w:val="20"/>
          <w:szCs w:val="20"/>
          <w:u w:val="single"/>
        </w:rPr>
        <w:t>M’OBLIGO I COMPROMETO a:</w:t>
      </w:r>
    </w:p>
    <w:p w14:paraId="59A64159" w14:textId="77777777" w:rsidR="00F66FB4" w:rsidRPr="007B5ACB" w:rsidRDefault="00F66FB4" w:rsidP="00F66FB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p>
    <w:p w14:paraId="5A25E4B2" w14:textId="77777777" w:rsidR="00F66FB4" w:rsidRPr="006D6A2C" w:rsidRDefault="00F66FB4" w:rsidP="005C007C">
      <w:pPr>
        <w:pStyle w:val="Pargrafdellista"/>
        <w:numPr>
          <w:ilvl w:val="0"/>
          <w:numId w:val="48"/>
        </w:numPr>
        <w:jc w:val="both"/>
        <w:rPr>
          <w:rFonts w:ascii="Verdana" w:hAnsi="Verdana" w:cs="Arial"/>
        </w:rPr>
      </w:pPr>
      <w:r w:rsidRPr="006D6A2C">
        <w:rPr>
          <w:rFonts w:ascii="Verdana" w:hAnsi="Verdana" w:cs="Arial"/>
        </w:rPr>
        <w:t>Introduir i mantenir actualitzada la informació i documentació preceptiva del contracte de referència relativa a la</w:t>
      </w:r>
      <w:r w:rsidRPr="006D6A2C">
        <w:rPr>
          <w:rFonts w:ascii="Verdana" w:hAnsi="Verdana" w:cs="Segoe UI"/>
          <w:u w:val="single"/>
        </w:rPr>
        <w:t xml:space="preserve"> coordinació d’activitats empresarials (CAE) i altra informació que se li requereixi</w:t>
      </w:r>
      <w:r w:rsidRPr="006D6A2C">
        <w:rPr>
          <w:rFonts w:ascii="Verdana" w:hAnsi="Verdana" w:cs="Arial"/>
        </w:rPr>
        <w:t xml:space="preserve">, en la plataforma electrònica que l’Institut utilitzi per al control i gestió d’aquesta documentació, des del moment del requeriment i fins a la liquidació del contracte. </w:t>
      </w:r>
    </w:p>
    <w:p w14:paraId="7AC37A0B" w14:textId="77777777" w:rsidR="00F66FB4" w:rsidRPr="006D6A2C" w:rsidRDefault="00F66FB4" w:rsidP="00F66FB4">
      <w:pPr>
        <w:pStyle w:val="Pargrafdellista"/>
        <w:rPr>
          <w:rFonts w:ascii="Verdana" w:hAnsi="Verdana" w:cs="Arial"/>
        </w:rPr>
      </w:pPr>
    </w:p>
    <w:p w14:paraId="382E0217" w14:textId="77777777" w:rsidR="00F66FB4" w:rsidRPr="006D6A2C" w:rsidRDefault="00F66FB4" w:rsidP="005C007C">
      <w:pPr>
        <w:pStyle w:val="Pargrafdellista"/>
        <w:numPr>
          <w:ilvl w:val="0"/>
          <w:numId w:val="48"/>
        </w:numPr>
        <w:jc w:val="both"/>
        <w:rPr>
          <w:rFonts w:ascii="Verdana" w:hAnsi="Verdana" w:cs="Arial"/>
        </w:rPr>
      </w:pPr>
      <w:r w:rsidRPr="006D6A2C">
        <w:rPr>
          <w:rFonts w:ascii="Verdana" w:hAnsi="Verdana" w:cs="Arial"/>
        </w:rPr>
        <w:t>No incórrer en falsedat a l’hora d’introduir l’esmentada informació i documentació.</w:t>
      </w:r>
    </w:p>
    <w:p w14:paraId="5812FD34" w14:textId="77777777" w:rsidR="00F66FB4" w:rsidRPr="006D6A2C" w:rsidRDefault="00F66FB4" w:rsidP="00F66FB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i/>
          <w:u w:val="single"/>
        </w:rPr>
      </w:pPr>
    </w:p>
    <w:p w14:paraId="6B888D5A" w14:textId="77777777" w:rsidR="00F66FB4" w:rsidRPr="007B5ACB" w:rsidRDefault="00F66FB4" w:rsidP="00F66FB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sz w:val="20"/>
          <w:szCs w:val="20"/>
          <w:u w:val="single"/>
        </w:rPr>
      </w:pPr>
      <w:r w:rsidRPr="007B5ACB">
        <w:rPr>
          <w:rFonts w:ascii="Verdana" w:hAnsi="Verdana" w:cs="Arial"/>
          <w:b/>
          <w:sz w:val="20"/>
          <w:szCs w:val="20"/>
          <w:u w:val="single"/>
        </w:rPr>
        <w:t>DESIGNO I ACCEPTO:</w:t>
      </w:r>
    </w:p>
    <w:p w14:paraId="70A3B140" w14:textId="77777777" w:rsidR="00F66FB4" w:rsidRPr="006D6A2C" w:rsidRDefault="00F66FB4" w:rsidP="00F66FB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b/>
          <w:u w:val="single"/>
        </w:rPr>
      </w:pPr>
    </w:p>
    <w:p w14:paraId="52D3D252" w14:textId="77777777" w:rsidR="00F66FB4" w:rsidRPr="007B5ACB" w:rsidRDefault="00F66FB4" w:rsidP="00F66FB4">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rPr>
          <w:rFonts w:ascii="Verdana" w:hAnsi="Verdana" w:cs="Arial"/>
          <w:sz w:val="20"/>
          <w:szCs w:val="20"/>
        </w:rPr>
      </w:pPr>
      <w:r w:rsidRPr="007B5ACB">
        <w:rPr>
          <w:rFonts w:ascii="Verdana" w:hAnsi="Verdana" w:cs="Arial"/>
          <w:sz w:val="20"/>
          <w:szCs w:val="20"/>
        </w:rPr>
        <w:t>Que s’utilitzi, per a totes les notificacions i comunicacions relacionades amb la introducció de documents a la plataforma, la/es següent/s adreça/es:</w:t>
      </w:r>
    </w:p>
    <w:p w14:paraId="23386730" w14:textId="77777777" w:rsidR="00F66FB4" w:rsidRPr="007B5ACB" w:rsidRDefault="00F66FB4" w:rsidP="005C007C">
      <w:pPr>
        <w:pStyle w:val="Pargrafdellista"/>
        <w:numPr>
          <w:ilvl w:val="0"/>
          <w:numId w:val="4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Persona de contacte:</w:t>
      </w:r>
    </w:p>
    <w:p w14:paraId="45DB5648" w14:textId="77777777" w:rsidR="00F66FB4" w:rsidRPr="007B5ACB" w:rsidRDefault="00F66FB4" w:rsidP="005C007C">
      <w:pPr>
        <w:pStyle w:val="Pargrafdellista"/>
        <w:numPr>
          <w:ilvl w:val="0"/>
          <w:numId w:val="4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Domicili:</w:t>
      </w:r>
    </w:p>
    <w:p w14:paraId="0A89EAB1" w14:textId="77777777" w:rsidR="00F66FB4" w:rsidRPr="007B5ACB" w:rsidRDefault="00F66FB4" w:rsidP="005C007C">
      <w:pPr>
        <w:pStyle w:val="Pargrafdellista"/>
        <w:numPr>
          <w:ilvl w:val="0"/>
          <w:numId w:val="4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Pr>
          <w:rFonts w:ascii="Verdana" w:hAnsi="Verdana" w:cs="Arial"/>
        </w:rPr>
        <w:t>Tel</w:t>
      </w:r>
      <w:r w:rsidRPr="007B5ACB">
        <w:rPr>
          <w:rFonts w:ascii="Verdana" w:hAnsi="Verdana" w:cs="Arial"/>
        </w:rPr>
        <w:t>:</w:t>
      </w:r>
    </w:p>
    <w:p w14:paraId="67FD364E" w14:textId="77777777" w:rsidR="00F66FB4" w:rsidRPr="007B5ACB" w:rsidRDefault="00F66FB4" w:rsidP="005C007C">
      <w:pPr>
        <w:pStyle w:val="Pargrafdellista"/>
        <w:numPr>
          <w:ilvl w:val="0"/>
          <w:numId w:val="4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40" w:lineRule="exact"/>
        <w:contextualSpacing w:val="0"/>
        <w:jc w:val="both"/>
        <w:rPr>
          <w:rFonts w:ascii="Verdana" w:hAnsi="Verdana" w:cs="Arial"/>
        </w:rPr>
      </w:pPr>
      <w:r w:rsidRPr="007B5ACB">
        <w:rPr>
          <w:rFonts w:ascii="Verdana" w:hAnsi="Verdana" w:cs="Arial"/>
        </w:rPr>
        <w:t>E</w:t>
      </w:r>
      <w:r>
        <w:rPr>
          <w:rFonts w:ascii="Verdana" w:hAnsi="Verdana" w:cs="Arial"/>
        </w:rPr>
        <w:t>-</w:t>
      </w:r>
      <w:r w:rsidRPr="007B5ACB">
        <w:rPr>
          <w:rFonts w:ascii="Verdana" w:hAnsi="Verdana" w:cs="Arial"/>
        </w:rPr>
        <w:t>mail:</w:t>
      </w:r>
    </w:p>
    <w:p w14:paraId="78193C67" w14:textId="77777777" w:rsidR="00F66FB4" w:rsidRDefault="00F66FB4" w:rsidP="00F66FB4">
      <w:pPr>
        <w:rPr>
          <w:rFonts w:ascii="Verdana" w:hAnsi="Verdana" w:cs="Arial"/>
          <w:sz w:val="20"/>
          <w:szCs w:val="20"/>
        </w:rPr>
      </w:pPr>
    </w:p>
    <w:p w14:paraId="7B2F3519" w14:textId="77777777" w:rsidR="00F66FB4" w:rsidRDefault="00F66FB4" w:rsidP="00F66FB4">
      <w:pPr>
        <w:rPr>
          <w:rFonts w:ascii="Verdana" w:hAnsi="Verdana" w:cs="Arial"/>
          <w:sz w:val="20"/>
          <w:szCs w:val="20"/>
        </w:rPr>
      </w:pPr>
    </w:p>
    <w:p w14:paraId="5D14FFAF" w14:textId="77777777" w:rsidR="00F66FB4" w:rsidRDefault="00F66FB4" w:rsidP="00F66FB4">
      <w:pPr>
        <w:rPr>
          <w:rFonts w:ascii="Verdana" w:hAnsi="Verdana" w:cs="Arial"/>
          <w:sz w:val="20"/>
          <w:szCs w:val="20"/>
        </w:rPr>
      </w:pPr>
    </w:p>
    <w:p w14:paraId="09A1C34E" w14:textId="77777777" w:rsidR="00F66FB4" w:rsidRDefault="00F66FB4" w:rsidP="00F66FB4">
      <w:pPr>
        <w:rPr>
          <w:rFonts w:ascii="Verdana" w:hAnsi="Verdana" w:cs="Arial"/>
          <w:sz w:val="20"/>
          <w:szCs w:val="20"/>
        </w:rPr>
      </w:pPr>
    </w:p>
    <w:p w14:paraId="1DCE3BF0" w14:textId="77777777" w:rsidR="00F66FB4" w:rsidRPr="007B5ACB" w:rsidRDefault="00F66FB4" w:rsidP="00F66FB4">
      <w:pPr>
        <w:rPr>
          <w:rFonts w:ascii="Verdana" w:hAnsi="Verdana" w:cs="Arial"/>
          <w:sz w:val="20"/>
          <w:szCs w:val="20"/>
        </w:rPr>
      </w:pPr>
    </w:p>
    <w:p w14:paraId="0BDE2D4C" w14:textId="77777777" w:rsidR="00F66FB4" w:rsidRPr="007B5ACB" w:rsidRDefault="00F66FB4" w:rsidP="00F66FB4">
      <w:pPr>
        <w:rPr>
          <w:rFonts w:ascii="Verdana" w:hAnsi="Verdana"/>
          <w:sz w:val="20"/>
          <w:szCs w:val="20"/>
        </w:rPr>
      </w:pPr>
      <w:r w:rsidRPr="007B5ACB">
        <w:rPr>
          <w:rFonts w:ascii="Verdana" w:hAnsi="Verdana" w:cs="Arial"/>
          <w:i/>
          <w:snapToGrid w:val="0"/>
          <w:sz w:val="20"/>
          <w:szCs w:val="20"/>
        </w:rPr>
        <w:t>[Signatura electrònica]</w:t>
      </w:r>
    </w:p>
    <w:p w14:paraId="657C7E8B" w14:textId="77777777" w:rsidR="00F66FB4" w:rsidRDefault="00F66FB4" w:rsidP="00F66FB4">
      <w:pPr>
        <w:spacing w:after="160" w:line="259" w:lineRule="auto"/>
        <w:rPr>
          <w:rFonts w:ascii="Segoe UI" w:hAnsi="Segoe UI" w:cs="Segoe UI"/>
          <w:color w:val="365F91" w:themeColor="accent1" w:themeShade="BF"/>
          <w:sz w:val="20"/>
          <w:szCs w:val="20"/>
        </w:rPr>
      </w:pPr>
      <w:r>
        <w:rPr>
          <w:rFonts w:ascii="Segoe UI" w:hAnsi="Segoe UI" w:cs="Segoe UI"/>
          <w:color w:val="365F91" w:themeColor="accent1" w:themeShade="BF"/>
          <w:sz w:val="20"/>
          <w:szCs w:val="20"/>
        </w:rPr>
        <w:br w:type="page"/>
      </w:r>
    </w:p>
    <w:p w14:paraId="740F94B4" w14:textId="77777777" w:rsidR="00F66FB4" w:rsidRPr="002562CA" w:rsidRDefault="00F66FB4" w:rsidP="002562CA">
      <w:pPr>
        <w:jc w:val="center"/>
        <w:rPr>
          <w:rFonts w:ascii="Verdana" w:hAnsi="Verdana"/>
          <w:b/>
        </w:rPr>
      </w:pPr>
      <w:r w:rsidRPr="002562CA">
        <w:rPr>
          <w:rFonts w:ascii="Verdana" w:hAnsi="Verdana"/>
          <w:b/>
        </w:rPr>
        <w:lastRenderedPageBreak/>
        <w:t>ANNEX 7</w:t>
      </w:r>
    </w:p>
    <w:p w14:paraId="14C8A10C" w14:textId="77777777" w:rsidR="00F66FB4" w:rsidRPr="002562CA" w:rsidRDefault="00F66FB4" w:rsidP="002562CA">
      <w:pPr>
        <w:jc w:val="center"/>
        <w:rPr>
          <w:rFonts w:ascii="Verdana" w:hAnsi="Verdana"/>
          <w:b/>
        </w:rPr>
      </w:pPr>
      <w:r w:rsidRPr="002562CA">
        <w:rPr>
          <w:rFonts w:ascii="Verdana" w:hAnsi="Verdana"/>
          <w:b/>
        </w:rPr>
        <w:t>OFERTA ECONÒMICA I CRITERIS D’ADJUDICACIÓ AVALUABLES DE FORMA AUTOMÀTICA</w:t>
      </w:r>
    </w:p>
    <w:p w14:paraId="6FD71329" w14:textId="77777777" w:rsidR="00F66FB4" w:rsidRPr="0002069F" w:rsidRDefault="00F66FB4" w:rsidP="00F66FB4">
      <w:pPr>
        <w:spacing w:line="276" w:lineRule="auto"/>
        <w:rPr>
          <w:rFonts w:ascii="Verdana" w:hAnsi="Verdana"/>
          <w:i/>
        </w:rPr>
      </w:pPr>
    </w:p>
    <w:p w14:paraId="290708E0" w14:textId="4C11E7EA" w:rsidR="00F66FB4" w:rsidRPr="00E00EC9" w:rsidRDefault="00F66FB4" w:rsidP="00EE606D">
      <w:pPr>
        <w:spacing w:line="276" w:lineRule="auto"/>
        <w:jc w:val="both"/>
        <w:rPr>
          <w:rFonts w:ascii="Verdana" w:hAnsi="Verdana"/>
          <w:snapToGrid w:val="0"/>
          <w:sz w:val="20"/>
          <w:szCs w:val="20"/>
          <w:lang w:eastAsia="es-ES"/>
        </w:rPr>
      </w:pPr>
      <w:r w:rsidRPr="00E00EC9">
        <w:rPr>
          <w:rFonts w:ascii="Verdana" w:hAnsi="Verdana"/>
          <w:sz w:val="20"/>
          <w:szCs w:val="20"/>
        </w:rPr>
        <w:t>El Sr</w:t>
      </w:r>
      <w:proofErr w:type="gramStart"/>
      <w:r w:rsidRPr="00E00EC9">
        <w:rPr>
          <w:rFonts w:ascii="Verdana" w:hAnsi="Verdana"/>
          <w:sz w:val="20"/>
          <w:szCs w:val="20"/>
        </w:rPr>
        <w:t>./</w:t>
      </w:r>
      <w:proofErr w:type="gramEnd"/>
      <w:r>
        <w:rPr>
          <w:rFonts w:ascii="Verdana" w:hAnsi="Verdana"/>
          <w:sz w:val="20"/>
          <w:szCs w:val="20"/>
        </w:rPr>
        <w:t>L</w:t>
      </w:r>
      <w:r w:rsidRPr="00E00EC9">
        <w:rPr>
          <w:rFonts w:ascii="Verdana" w:hAnsi="Verdana"/>
          <w:sz w:val="20"/>
          <w:szCs w:val="20"/>
        </w:rPr>
        <w:t xml:space="preserve">a Sra. ... domiciliat/ada a ... carrer ... núm. </w:t>
      </w:r>
      <w:proofErr w:type="gramStart"/>
      <w:r w:rsidRPr="00E00EC9">
        <w:rPr>
          <w:rFonts w:ascii="Verdana" w:hAnsi="Verdana"/>
          <w:sz w:val="20"/>
          <w:szCs w:val="20"/>
        </w:rPr>
        <w:t>... ,</w:t>
      </w:r>
      <w:proofErr w:type="gramEnd"/>
      <w:r w:rsidRPr="00E00EC9">
        <w:rPr>
          <w:rFonts w:ascii="Verdana" w:hAnsi="Verdana"/>
          <w:sz w:val="20"/>
          <w:szCs w:val="20"/>
        </w:rPr>
        <w:t xml:space="preserve"> amb DNI/NIF núm. </w:t>
      </w:r>
      <w:proofErr w:type="gramStart"/>
      <w:r w:rsidRPr="00E00EC9">
        <w:rPr>
          <w:rFonts w:ascii="Verdana" w:hAnsi="Verdana"/>
          <w:sz w:val="20"/>
          <w:szCs w:val="20"/>
        </w:rPr>
        <w:t>... ,</w:t>
      </w:r>
      <w:proofErr w:type="gramEnd"/>
      <w:r w:rsidRPr="00E00EC9">
        <w:rPr>
          <w:rFonts w:ascii="Verdana" w:hAnsi="Verdana"/>
          <w:sz w:val="20"/>
          <w:szCs w:val="20"/>
        </w:rPr>
        <w:t xml:space="preserve"> major d'edat, en nom propi, o en representació de l'empresa ...</w:t>
      </w:r>
      <w:r>
        <w:rPr>
          <w:rFonts w:ascii="Verdana" w:hAnsi="Verdana"/>
          <w:sz w:val="20"/>
          <w:szCs w:val="20"/>
        </w:rPr>
        <w:t>...</w:t>
      </w:r>
      <w:r w:rsidRPr="00E00EC9">
        <w:rPr>
          <w:rFonts w:ascii="Verdana" w:hAnsi="Verdana"/>
          <w:sz w:val="20"/>
          <w:szCs w:val="20"/>
        </w:rPr>
        <w:t xml:space="preserve"> amb domicili a ... carrer ... núm. ..., amb l’adreça de correu electrònic següent per rebre les comunicacions electròniques (@) .................................. , assabentat/ada de les condicions exigides per optar a l’adjudicació del </w:t>
      </w:r>
      <w:r w:rsidRPr="00E00EC9">
        <w:rPr>
          <w:rFonts w:ascii="Verdana" w:hAnsi="Verdana" w:cs="Arial"/>
          <w:b/>
          <w:sz w:val="20"/>
          <w:szCs w:val="20"/>
        </w:rPr>
        <w:t xml:space="preserve">núm. </w:t>
      </w:r>
      <w:r w:rsidR="00FF10BF" w:rsidRPr="00E00EC9">
        <w:rPr>
          <w:rFonts w:ascii="Verdana" w:hAnsi="Verdana" w:cs="Arial"/>
          <w:b/>
          <w:sz w:val="20"/>
          <w:szCs w:val="20"/>
        </w:rPr>
        <w:t>C</w:t>
      </w:r>
      <w:r w:rsidRPr="00E00EC9">
        <w:rPr>
          <w:rFonts w:ascii="Verdana" w:hAnsi="Verdana" w:cs="Arial"/>
          <w:b/>
          <w:sz w:val="20"/>
          <w:szCs w:val="20"/>
        </w:rPr>
        <w:t>ontracte</w:t>
      </w:r>
      <w:r w:rsidR="00FF10BF">
        <w:rPr>
          <w:rFonts w:ascii="Verdana" w:hAnsi="Verdana" w:cs="Arial"/>
          <w:b/>
          <w:sz w:val="20"/>
          <w:szCs w:val="20"/>
        </w:rPr>
        <w:t xml:space="preserve"> </w:t>
      </w:r>
      <w:r w:rsidR="00FF10BF" w:rsidRPr="00FF10BF">
        <w:rPr>
          <w:rFonts w:ascii="Verdana" w:hAnsi="Verdana" w:cs="Arial"/>
          <w:b/>
          <w:sz w:val="20"/>
        </w:rPr>
        <w:t>25000078</w:t>
      </w:r>
      <w:r w:rsidRPr="00E00EC9">
        <w:rPr>
          <w:rFonts w:ascii="Verdana" w:hAnsi="Verdana" w:cs="Arial"/>
          <w:b/>
          <w:sz w:val="20"/>
          <w:szCs w:val="20"/>
        </w:rPr>
        <w:t xml:space="preserve"> </w:t>
      </w:r>
      <w:r w:rsidRPr="00E00EC9">
        <w:rPr>
          <w:rFonts w:ascii="Verdana" w:hAnsi="Verdana" w:cs="Arial"/>
          <w:sz w:val="20"/>
          <w:szCs w:val="20"/>
        </w:rPr>
        <w:t>(exp. 25/0</w:t>
      </w:r>
      <w:r>
        <w:rPr>
          <w:rFonts w:ascii="Verdana" w:hAnsi="Verdana" w:cs="Arial"/>
          <w:sz w:val="20"/>
          <w:szCs w:val="20"/>
        </w:rPr>
        <w:t>107</w:t>
      </w:r>
      <w:r w:rsidRPr="00E00EC9">
        <w:rPr>
          <w:rFonts w:ascii="Verdana" w:hAnsi="Verdana" w:cs="Arial"/>
          <w:sz w:val="20"/>
          <w:szCs w:val="20"/>
        </w:rPr>
        <w:t>)</w:t>
      </w:r>
      <w:r w:rsidRPr="00E00EC9">
        <w:rPr>
          <w:rFonts w:ascii="Verdana" w:hAnsi="Verdana"/>
          <w:sz w:val="20"/>
          <w:szCs w:val="20"/>
        </w:rPr>
        <w:t xml:space="preserve">, que té per objecte </w:t>
      </w:r>
      <w:r w:rsidRPr="00E00EC9">
        <w:rPr>
          <w:rFonts w:ascii="Verdana" w:hAnsi="Verdana" w:cs="Arial"/>
          <w:snapToGrid w:val="0"/>
          <w:sz w:val="20"/>
          <w:szCs w:val="20"/>
        </w:rPr>
        <w:t xml:space="preserve">el </w:t>
      </w:r>
      <w:r w:rsidRPr="00F8256E">
        <w:rPr>
          <w:rFonts w:ascii="Verdana" w:hAnsi="Verdana"/>
          <w:sz w:val="20"/>
          <w:szCs w:val="20"/>
        </w:rPr>
        <w:t>subministrament, instal·lació i manteniment dels equips necessaris i del programari associat per a la gestió i control de la flota de vehicles i maquinària de l'Institut Municipal de Parcs i Jardins de Barcelona, amb mesures de contractació pública sostenible</w:t>
      </w:r>
      <w:r w:rsidRPr="00E00EC9">
        <w:rPr>
          <w:rFonts w:ascii="Verdana" w:hAnsi="Verdana"/>
          <w:snapToGrid w:val="0"/>
          <w:sz w:val="20"/>
          <w:szCs w:val="20"/>
        </w:rPr>
        <w:t xml:space="preserve">, </w:t>
      </w:r>
      <w:r w:rsidRPr="00E00EC9">
        <w:rPr>
          <w:rFonts w:ascii="Verdana" w:hAnsi="Verdana"/>
          <w:sz w:val="20"/>
          <w:szCs w:val="20"/>
        </w:rPr>
        <w:t>manifesta que es compromet a realitzar-lo amb subjecció al plec de clàusules administratives particulars i al de prescripcions tècniques</w:t>
      </w:r>
      <w:r>
        <w:rPr>
          <w:rFonts w:ascii="Verdana" w:hAnsi="Verdana"/>
          <w:sz w:val="20"/>
          <w:szCs w:val="20"/>
        </w:rPr>
        <w:t>,</w:t>
      </w:r>
      <w:r w:rsidRPr="00E00EC9">
        <w:rPr>
          <w:rFonts w:ascii="Verdana" w:hAnsi="Verdana"/>
          <w:snapToGrid w:val="0"/>
          <w:sz w:val="20"/>
          <w:szCs w:val="20"/>
        </w:rPr>
        <w:t xml:space="preserve"> </w:t>
      </w:r>
      <w:r w:rsidRPr="00E00EC9">
        <w:rPr>
          <w:rFonts w:ascii="Verdana" w:hAnsi="Verdana"/>
          <w:sz w:val="20"/>
          <w:szCs w:val="20"/>
        </w:rPr>
        <w:t>i pels</w:t>
      </w:r>
      <w:r w:rsidRPr="00E00EC9">
        <w:rPr>
          <w:rFonts w:ascii="Verdana" w:hAnsi="Verdana"/>
          <w:snapToGrid w:val="0"/>
          <w:sz w:val="20"/>
          <w:szCs w:val="20"/>
          <w:lang w:eastAsia="es-ES"/>
        </w:rPr>
        <w:t xml:space="preserve"> preus unitaris següents:</w:t>
      </w:r>
    </w:p>
    <w:p w14:paraId="0DEC5251" w14:textId="77777777" w:rsidR="00F66FB4" w:rsidRPr="000574FF" w:rsidRDefault="00F66FB4" w:rsidP="00F66FB4">
      <w:pPr>
        <w:spacing w:line="360" w:lineRule="auto"/>
        <w:rPr>
          <w:rFonts w:ascii="Verdana" w:eastAsiaTheme="minorHAnsi" w:hAnsi="Verdana"/>
          <w:sz w:val="16"/>
          <w:szCs w:val="16"/>
          <w:lang w:eastAsia="en-US"/>
        </w:rPr>
      </w:pPr>
      <w:r w:rsidRPr="000574FF">
        <w:rPr>
          <w:rFonts w:ascii="Verdana" w:hAnsi="Verdana"/>
          <w:sz w:val="16"/>
          <w:szCs w:val="16"/>
        </w:rPr>
        <w:fldChar w:fldCharType="begin"/>
      </w:r>
      <w:r w:rsidRPr="000574FF">
        <w:rPr>
          <w:rFonts w:ascii="Verdana" w:hAnsi="Verdana"/>
          <w:sz w:val="16"/>
          <w:szCs w:val="16"/>
        </w:rPr>
        <w:instrText xml:space="preserve"> LINK Excel.Sheet.12 "\\\\NAS_HU\\HU\\MAMBIENT\\DADES\\AREA ADMINISTRACIO\\H139 Contractacio\\ARXIU_TREBALL_EXPEDIENTS\\0_Expedients_2019_202x\\2025\\prep_250106\\PCAP\\Oferta_2.xlsx" "Full2!F1C1:F98C7" \a \f 4 \h  \* MERGEFORMAT </w:instrText>
      </w:r>
      <w:r w:rsidRPr="000574FF">
        <w:rPr>
          <w:rFonts w:ascii="Verdana" w:hAnsi="Verdana"/>
          <w:sz w:val="16"/>
          <w:szCs w:val="16"/>
        </w:rPr>
        <w:fldChar w:fldCharType="separate"/>
      </w:r>
    </w:p>
    <w:tbl>
      <w:tblPr>
        <w:tblW w:w="9229" w:type="dxa"/>
        <w:tblInd w:w="55" w:type="dxa"/>
        <w:tblCellMar>
          <w:left w:w="70" w:type="dxa"/>
          <w:right w:w="70" w:type="dxa"/>
        </w:tblCellMar>
        <w:tblLook w:val="04A0" w:firstRow="1" w:lastRow="0" w:firstColumn="1" w:lastColumn="0" w:noHBand="0" w:noVBand="1"/>
      </w:tblPr>
      <w:tblGrid>
        <w:gridCol w:w="3620"/>
        <w:gridCol w:w="1200"/>
        <w:gridCol w:w="1540"/>
        <w:gridCol w:w="1452"/>
        <w:gridCol w:w="1417"/>
      </w:tblGrid>
      <w:tr w:rsidR="00F66FB4" w:rsidRPr="000B501C" w14:paraId="561DD6C3" w14:textId="77777777" w:rsidTr="00DC66A2">
        <w:trPr>
          <w:trHeight w:val="547"/>
        </w:trPr>
        <w:tc>
          <w:tcPr>
            <w:tcW w:w="3620" w:type="dxa"/>
            <w:tcBorders>
              <w:top w:val="single" w:sz="8" w:space="0" w:color="auto"/>
              <w:left w:val="single" w:sz="8" w:space="0" w:color="auto"/>
              <w:bottom w:val="single" w:sz="8" w:space="0" w:color="auto"/>
              <w:right w:val="single" w:sz="4" w:space="0" w:color="auto"/>
            </w:tcBorders>
            <w:shd w:val="clear" w:color="000000" w:fill="92D050"/>
            <w:noWrap/>
            <w:hideMark/>
          </w:tcPr>
          <w:p w14:paraId="3E1EB834" w14:textId="77777777" w:rsidR="00F66FB4" w:rsidRPr="00F05B6D" w:rsidRDefault="00F66FB4" w:rsidP="00DC66A2">
            <w:pPr>
              <w:rPr>
                <w:rFonts w:ascii="Verdana" w:hAnsi="Verdana" w:cs="Calibri"/>
                <w:b/>
                <w:bCs/>
                <w:color w:val="000000"/>
                <w:sz w:val="18"/>
                <w:szCs w:val="18"/>
              </w:rPr>
            </w:pPr>
            <w:r w:rsidRPr="00F05B6D">
              <w:rPr>
                <w:rFonts w:ascii="Verdana" w:hAnsi="Verdana" w:cs="Calibri"/>
                <w:b/>
                <w:bCs/>
                <w:color w:val="000000"/>
                <w:sz w:val="18"/>
                <w:szCs w:val="18"/>
              </w:rPr>
              <w:t>Concepte</w:t>
            </w:r>
          </w:p>
        </w:tc>
        <w:tc>
          <w:tcPr>
            <w:tcW w:w="1200" w:type="dxa"/>
            <w:tcBorders>
              <w:top w:val="single" w:sz="8" w:space="0" w:color="auto"/>
              <w:left w:val="nil"/>
              <w:bottom w:val="single" w:sz="8" w:space="0" w:color="auto"/>
              <w:right w:val="single" w:sz="4" w:space="0" w:color="auto"/>
            </w:tcBorders>
            <w:shd w:val="clear" w:color="000000" w:fill="92D050"/>
            <w:noWrap/>
            <w:hideMark/>
          </w:tcPr>
          <w:p w14:paraId="3B8D875F" w14:textId="77777777" w:rsidR="00F66FB4" w:rsidRPr="00F05B6D" w:rsidRDefault="00F66FB4" w:rsidP="00DC66A2">
            <w:pPr>
              <w:rPr>
                <w:rFonts w:ascii="Verdana" w:hAnsi="Verdana" w:cs="Calibri"/>
                <w:b/>
                <w:bCs/>
                <w:color w:val="000000"/>
                <w:sz w:val="18"/>
                <w:szCs w:val="18"/>
              </w:rPr>
            </w:pPr>
            <w:r w:rsidRPr="00F05B6D">
              <w:rPr>
                <w:rFonts w:ascii="Verdana" w:hAnsi="Verdana" w:cs="Calibri"/>
                <w:b/>
                <w:bCs/>
                <w:color w:val="000000"/>
                <w:sz w:val="18"/>
                <w:szCs w:val="18"/>
              </w:rPr>
              <w:t>Quantitat</w:t>
            </w:r>
          </w:p>
        </w:tc>
        <w:tc>
          <w:tcPr>
            <w:tcW w:w="1540" w:type="dxa"/>
            <w:tcBorders>
              <w:top w:val="single" w:sz="8" w:space="0" w:color="auto"/>
              <w:left w:val="nil"/>
              <w:bottom w:val="single" w:sz="8" w:space="0" w:color="auto"/>
              <w:right w:val="single" w:sz="4" w:space="0" w:color="auto"/>
            </w:tcBorders>
            <w:shd w:val="clear" w:color="000000" w:fill="92D050"/>
            <w:hideMark/>
          </w:tcPr>
          <w:p w14:paraId="3F8F113E" w14:textId="77777777" w:rsidR="00F66FB4" w:rsidRPr="00F05B6D" w:rsidRDefault="00F66FB4" w:rsidP="00DC66A2">
            <w:pPr>
              <w:rPr>
                <w:rFonts w:ascii="Verdana" w:hAnsi="Verdana" w:cs="Calibri"/>
                <w:b/>
                <w:bCs/>
                <w:color w:val="000000"/>
                <w:sz w:val="18"/>
                <w:szCs w:val="18"/>
              </w:rPr>
            </w:pPr>
            <w:r w:rsidRPr="00F05B6D">
              <w:rPr>
                <w:rFonts w:ascii="Verdana" w:hAnsi="Verdana" w:cs="Calibri"/>
                <w:b/>
                <w:bCs/>
                <w:color w:val="000000"/>
                <w:sz w:val="18"/>
                <w:szCs w:val="18"/>
              </w:rPr>
              <w:t>Preu unitari  sortida</w:t>
            </w:r>
          </w:p>
        </w:tc>
        <w:tc>
          <w:tcPr>
            <w:tcW w:w="1452" w:type="dxa"/>
            <w:tcBorders>
              <w:top w:val="single" w:sz="8" w:space="0" w:color="auto"/>
              <w:left w:val="nil"/>
              <w:bottom w:val="single" w:sz="8" w:space="0" w:color="auto"/>
              <w:right w:val="single" w:sz="4" w:space="0" w:color="auto"/>
            </w:tcBorders>
            <w:shd w:val="clear" w:color="000000" w:fill="92D050"/>
            <w:hideMark/>
          </w:tcPr>
          <w:p w14:paraId="6E95472B" w14:textId="77777777" w:rsidR="00F66FB4" w:rsidRPr="00F05B6D" w:rsidRDefault="00F66FB4" w:rsidP="00DC66A2">
            <w:pPr>
              <w:rPr>
                <w:rFonts w:ascii="Verdana" w:hAnsi="Verdana" w:cs="Calibri"/>
                <w:b/>
                <w:bCs/>
                <w:color w:val="000000"/>
                <w:sz w:val="18"/>
                <w:szCs w:val="18"/>
              </w:rPr>
            </w:pPr>
            <w:r w:rsidRPr="00F05B6D">
              <w:rPr>
                <w:rFonts w:ascii="Verdana" w:hAnsi="Verdana" w:cs="Calibri"/>
                <w:b/>
                <w:bCs/>
                <w:color w:val="000000"/>
                <w:sz w:val="18"/>
                <w:szCs w:val="18"/>
              </w:rPr>
              <w:t>Preu unitari ofert</w:t>
            </w:r>
          </w:p>
        </w:tc>
        <w:tc>
          <w:tcPr>
            <w:tcW w:w="1417" w:type="dxa"/>
            <w:tcBorders>
              <w:top w:val="single" w:sz="8" w:space="0" w:color="auto"/>
              <w:left w:val="nil"/>
              <w:bottom w:val="single" w:sz="8" w:space="0" w:color="auto"/>
              <w:right w:val="single" w:sz="8" w:space="0" w:color="auto"/>
            </w:tcBorders>
            <w:shd w:val="clear" w:color="000000" w:fill="92D050"/>
            <w:noWrap/>
            <w:hideMark/>
          </w:tcPr>
          <w:p w14:paraId="6FD8400B" w14:textId="77777777" w:rsidR="00F66FB4" w:rsidRPr="00F05B6D" w:rsidRDefault="00F66FB4" w:rsidP="00DC66A2">
            <w:pPr>
              <w:jc w:val="center"/>
              <w:rPr>
                <w:rFonts w:ascii="Verdana" w:hAnsi="Verdana" w:cs="Calibri"/>
                <w:b/>
                <w:bCs/>
                <w:color w:val="000000"/>
                <w:sz w:val="18"/>
                <w:szCs w:val="18"/>
              </w:rPr>
            </w:pPr>
            <w:r w:rsidRPr="00F05B6D">
              <w:rPr>
                <w:rFonts w:ascii="Verdana" w:hAnsi="Verdana" w:cs="Calibri"/>
                <w:b/>
                <w:bCs/>
                <w:color w:val="000000"/>
                <w:sz w:val="18"/>
                <w:szCs w:val="18"/>
              </w:rPr>
              <w:t>Total</w:t>
            </w:r>
          </w:p>
        </w:tc>
      </w:tr>
      <w:tr w:rsidR="00F66FB4" w:rsidRPr="000B501C" w14:paraId="59FA9650"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51C4DEEA"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Equips vehicles territori (unitat)</w:t>
            </w:r>
          </w:p>
        </w:tc>
        <w:tc>
          <w:tcPr>
            <w:tcW w:w="1200" w:type="dxa"/>
            <w:tcBorders>
              <w:top w:val="nil"/>
              <w:left w:val="nil"/>
              <w:bottom w:val="single" w:sz="4" w:space="0" w:color="auto"/>
              <w:right w:val="single" w:sz="4" w:space="0" w:color="auto"/>
            </w:tcBorders>
            <w:shd w:val="clear" w:color="auto" w:fill="auto"/>
            <w:noWrap/>
            <w:vAlign w:val="bottom"/>
            <w:hideMark/>
          </w:tcPr>
          <w:p w14:paraId="08A89C51"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173</w:t>
            </w:r>
          </w:p>
        </w:tc>
        <w:tc>
          <w:tcPr>
            <w:tcW w:w="1540" w:type="dxa"/>
            <w:tcBorders>
              <w:top w:val="nil"/>
              <w:left w:val="nil"/>
              <w:bottom w:val="single" w:sz="4" w:space="0" w:color="auto"/>
              <w:right w:val="single" w:sz="4" w:space="0" w:color="auto"/>
            </w:tcBorders>
            <w:shd w:val="clear" w:color="auto" w:fill="auto"/>
            <w:noWrap/>
            <w:vAlign w:val="bottom"/>
            <w:hideMark/>
          </w:tcPr>
          <w:p w14:paraId="478172B8"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         600,00 € </w:t>
            </w:r>
          </w:p>
        </w:tc>
        <w:tc>
          <w:tcPr>
            <w:tcW w:w="1452" w:type="dxa"/>
            <w:tcBorders>
              <w:top w:val="nil"/>
              <w:left w:val="nil"/>
              <w:bottom w:val="single" w:sz="4" w:space="0" w:color="auto"/>
              <w:right w:val="single" w:sz="4" w:space="0" w:color="auto"/>
            </w:tcBorders>
            <w:shd w:val="clear" w:color="auto" w:fill="auto"/>
            <w:noWrap/>
            <w:vAlign w:val="bottom"/>
            <w:hideMark/>
          </w:tcPr>
          <w:p w14:paraId="4C1AC586"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3A1886DD"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78CCE0C7"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7D656695"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Equips vehicles gestió residus (unitat)</w:t>
            </w:r>
          </w:p>
        </w:tc>
        <w:tc>
          <w:tcPr>
            <w:tcW w:w="1200" w:type="dxa"/>
            <w:tcBorders>
              <w:top w:val="nil"/>
              <w:left w:val="nil"/>
              <w:bottom w:val="single" w:sz="4" w:space="0" w:color="auto"/>
              <w:right w:val="single" w:sz="4" w:space="0" w:color="auto"/>
            </w:tcBorders>
            <w:shd w:val="clear" w:color="auto" w:fill="auto"/>
            <w:noWrap/>
            <w:vAlign w:val="bottom"/>
            <w:hideMark/>
          </w:tcPr>
          <w:p w14:paraId="361D5512"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22</w:t>
            </w:r>
          </w:p>
        </w:tc>
        <w:tc>
          <w:tcPr>
            <w:tcW w:w="1540" w:type="dxa"/>
            <w:tcBorders>
              <w:top w:val="nil"/>
              <w:left w:val="nil"/>
              <w:bottom w:val="single" w:sz="4" w:space="0" w:color="auto"/>
              <w:right w:val="single" w:sz="4" w:space="0" w:color="auto"/>
            </w:tcBorders>
            <w:shd w:val="clear" w:color="auto" w:fill="auto"/>
            <w:noWrap/>
            <w:vAlign w:val="bottom"/>
            <w:hideMark/>
          </w:tcPr>
          <w:p w14:paraId="1E555F72"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      2.200,00 € </w:t>
            </w:r>
          </w:p>
        </w:tc>
        <w:tc>
          <w:tcPr>
            <w:tcW w:w="1452" w:type="dxa"/>
            <w:tcBorders>
              <w:top w:val="nil"/>
              <w:left w:val="nil"/>
              <w:bottom w:val="single" w:sz="4" w:space="0" w:color="auto"/>
              <w:right w:val="single" w:sz="4" w:space="0" w:color="auto"/>
            </w:tcBorders>
            <w:shd w:val="clear" w:color="auto" w:fill="auto"/>
            <w:noWrap/>
            <w:vAlign w:val="bottom"/>
            <w:hideMark/>
          </w:tcPr>
          <w:p w14:paraId="4C3B4BF7"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19DE1B60"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049F9BFC"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66D82741"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Equips vehicles tones de reg (unitat)</w:t>
            </w:r>
          </w:p>
        </w:tc>
        <w:tc>
          <w:tcPr>
            <w:tcW w:w="1200" w:type="dxa"/>
            <w:tcBorders>
              <w:top w:val="nil"/>
              <w:left w:val="nil"/>
              <w:bottom w:val="single" w:sz="4" w:space="0" w:color="auto"/>
              <w:right w:val="single" w:sz="4" w:space="0" w:color="auto"/>
            </w:tcBorders>
            <w:shd w:val="clear" w:color="auto" w:fill="auto"/>
            <w:noWrap/>
            <w:vAlign w:val="bottom"/>
            <w:hideMark/>
          </w:tcPr>
          <w:p w14:paraId="0D66D749"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12</w:t>
            </w:r>
          </w:p>
        </w:tc>
        <w:tc>
          <w:tcPr>
            <w:tcW w:w="1540" w:type="dxa"/>
            <w:tcBorders>
              <w:top w:val="nil"/>
              <w:left w:val="nil"/>
              <w:bottom w:val="single" w:sz="4" w:space="0" w:color="auto"/>
              <w:right w:val="single" w:sz="4" w:space="0" w:color="auto"/>
            </w:tcBorders>
            <w:shd w:val="clear" w:color="auto" w:fill="auto"/>
            <w:noWrap/>
            <w:vAlign w:val="bottom"/>
            <w:hideMark/>
          </w:tcPr>
          <w:p w14:paraId="3D5DC9DC" w14:textId="77777777" w:rsidR="00F66FB4" w:rsidRPr="00F05B6D" w:rsidRDefault="00F66FB4" w:rsidP="00DC66A2">
            <w:pPr>
              <w:rPr>
                <w:rFonts w:ascii="Verdana" w:hAnsi="Verdana" w:cs="Calibri"/>
                <w:color w:val="000000"/>
                <w:sz w:val="18"/>
                <w:szCs w:val="18"/>
              </w:rPr>
            </w:pPr>
            <w:r>
              <w:rPr>
                <w:rFonts w:ascii="Verdana" w:hAnsi="Verdana" w:cs="Calibri"/>
                <w:color w:val="000000"/>
                <w:sz w:val="18"/>
                <w:szCs w:val="18"/>
              </w:rPr>
              <w:t xml:space="preserve">     </w:t>
            </w:r>
            <w:r w:rsidRPr="00F05B6D">
              <w:rPr>
                <w:rFonts w:ascii="Verdana" w:hAnsi="Verdana" w:cs="Calibri"/>
                <w:color w:val="000000"/>
                <w:sz w:val="18"/>
                <w:szCs w:val="18"/>
              </w:rPr>
              <w:t xml:space="preserve"> 2.100,00 € </w:t>
            </w:r>
          </w:p>
        </w:tc>
        <w:tc>
          <w:tcPr>
            <w:tcW w:w="1452" w:type="dxa"/>
            <w:tcBorders>
              <w:top w:val="nil"/>
              <w:left w:val="nil"/>
              <w:bottom w:val="single" w:sz="4" w:space="0" w:color="auto"/>
              <w:right w:val="single" w:sz="4" w:space="0" w:color="auto"/>
            </w:tcBorders>
            <w:shd w:val="clear" w:color="auto" w:fill="auto"/>
            <w:noWrap/>
            <w:vAlign w:val="bottom"/>
            <w:hideMark/>
          </w:tcPr>
          <w:p w14:paraId="5215DB8E"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2B94C03D"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5C4C2053"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7A2FD262"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Equips màquines obra pública (unitat)</w:t>
            </w:r>
          </w:p>
        </w:tc>
        <w:tc>
          <w:tcPr>
            <w:tcW w:w="1200" w:type="dxa"/>
            <w:tcBorders>
              <w:top w:val="nil"/>
              <w:left w:val="nil"/>
              <w:bottom w:val="single" w:sz="4" w:space="0" w:color="auto"/>
              <w:right w:val="single" w:sz="4" w:space="0" w:color="auto"/>
            </w:tcBorders>
            <w:shd w:val="clear" w:color="auto" w:fill="auto"/>
            <w:noWrap/>
            <w:vAlign w:val="bottom"/>
            <w:hideMark/>
          </w:tcPr>
          <w:p w14:paraId="17A6F084"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11</w:t>
            </w:r>
          </w:p>
        </w:tc>
        <w:tc>
          <w:tcPr>
            <w:tcW w:w="1540" w:type="dxa"/>
            <w:tcBorders>
              <w:top w:val="nil"/>
              <w:left w:val="nil"/>
              <w:bottom w:val="single" w:sz="4" w:space="0" w:color="auto"/>
              <w:right w:val="single" w:sz="4" w:space="0" w:color="auto"/>
            </w:tcBorders>
            <w:shd w:val="clear" w:color="auto" w:fill="auto"/>
            <w:noWrap/>
            <w:vAlign w:val="bottom"/>
            <w:hideMark/>
          </w:tcPr>
          <w:p w14:paraId="7A65B59E"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         600,00 € </w:t>
            </w:r>
          </w:p>
        </w:tc>
        <w:tc>
          <w:tcPr>
            <w:tcW w:w="1452" w:type="dxa"/>
            <w:tcBorders>
              <w:top w:val="nil"/>
              <w:left w:val="nil"/>
              <w:bottom w:val="single" w:sz="4" w:space="0" w:color="auto"/>
              <w:right w:val="single" w:sz="4" w:space="0" w:color="auto"/>
            </w:tcBorders>
            <w:shd w:val="clear" w:color="auto" w:fill="auto"/>
            <w:noWrap/>
            <w:vAlign w:val="bottom"/>
            <w:hideMark/>
          </w:tcPr>
          <w:p w14:paraId="2AF55B0C"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21B29D60"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4A8AFA1E"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6F80EFAF"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Programari </w:t>
            </w:r>
          </w:p>
        </w:tc>
        <w:tc>
          <w:tcPr>
            <w:tcW w:w="1200" w:type="dxa"/>
            <w:tcBorders>
              <w:top w:val="nil"/>
              <w:left w:val="nil"/>
              <w:bottom w:val="single" w:sz="4" w:space="0" w:color="auto"/>
              <w:right w:val="single" w:sz="4" w:space="0" w:color="auto"/>
            </w:tcBorders>
            <w:shd w:val="clear" w:color="auto" w:fill="auto"/>
            <w:noWrap/>
            <w:vAlign w:val="bottom"/>
            <w:hideMark/>
          </w:tcPr>
          <w:p w14:paraId="4077FD1E"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1</w:t>
            </w:r>
          </w:p>
        </w:tc>
        <w:tc>
          <w:tcPr>
            <w:tcW w:w="1540" w:type="dxa"/>
            <w:tcBorders>
              <w:top w:val="nil"/>
              <w:left w:val="nil"/>
              <w:bottom w:val="single" w:sz="4" w:space="0" w:color="auto"/>
              <w:right w:val="single" w:sz="4" w:space="0" w:color="auto"/>
            </w:tcBorders>
            <w:shd w:val="clear" w:color="auto" w:fill="auto"/>
            <w:noWrap/>
            <w:vAlign w:val="bottom"/>
            <w:hideMark/>
          </w:tcPr>
          <w:p w14:paraId="56363AFE"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      9.800,00 € </w:t>
            </w:r>
          </w:p>
        </w:tc>
        <w:tc>
          <w:tcPr>
            <w:tcW w:w="1452" w:type="dxa"/>
            <w:tcBorders>
              <w:top w:val="nil"/>
              <w:left w:val="nil"/>
              <w:bottom w:val="single" w:sz="4" w:space="0" w:color="auto"/>
              <w:right w:val="single" w:sz="4" w:space="0" w:color="auto"/>
            </w:tcBorders>
            <w:shd w:val="clear" w:color="auto" w:fill="auto"/>
            <w:noWrap/>
            <w:vAlign w:val="bottom"/>
            <w:hideMark/>
          </w:tcPr>
          <w:p w14:paraId="79820CF8"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0D38791D"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13528355"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50AA2DA9"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Targetes SIM  (unitat)</w:t>
            </w:r>
          </w:p>
        </w:tc>
        <w:tc>
          <w:tcPr>
            <w:tcW w:w="1200" w:type="dxa"/>
            <w:tcBorders>
              <w:top w:val="nil"/>
              <w:left w:val="nil"/>
              <w:bottom w:val="single" w:sz="4" w:space="0" w:color="auto"/>
              <w:right w:val="single" w:sz="4" w:space="0" w:color="auto"/>
            </w:tcBorders>
            <w:shd w:val="clear" w:color="auto" w:fill="auto"/>
            <w:noWrap/>
            <w:vAlign w:val="bottom"/>
            <w:hideMark/>
          </w:tcPr>
          <w:p w14:paraId="2BA6814A"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218</w:t>
            </w:r>
          </w:p>
        </w:tc>
        <w:tc>
          <w:tcPr>
            <w:tcW w:w="1540" w:type="dxa"/>
            <w:tcBorders>
              <w:top w:val="nil"/>
              <w:left w:val="nil"/>
              <w:bottom w:val="single" w:sz="4" w:space="0" w:color="auto"/>
              <w:right w:val="single" w:sz="4" w:space="0" w:color="auto"/>
            </w:tcBorders>
            <w:shd w:val="clear" w:color="auto" w:fill="auto"/>
            <w:noWrap/>
            <w:vAlign w:val="bottom"/>
            <w:hideMark/>
          </w:tcPr>
          <w:p w14:paraId="2DBAC601"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8,00 € </w:t>
            </w:r>
          </w:p>
        </w:tc>
        <w:tc>
          <w:tcPr>
            <w:tcW w:w="1452" w:type="dxa"/>
            <w:tcBorders>
              <w:top w:val="nil"/>
              <w:left w:val="nil"/>
              <w:bottom w:val="single" w:sz="4" w:space="0" w:color="auto"/>
              <w:right w:val="single" w:sz="4" w:space="0" w:color="auto"/>
            </w:tcBorders>
            <w:shd w:val="clear" w:color="auto" w:fill="auto"/>
            <w:noWrap/>
            <w:vAlign w:val="bottom"/>
            <w:hideMark/>
          </w:tcPr>
          <w:p w14:paraId="714AF132"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63140D63"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51BE5B0A"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5F850ABA"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Targetes identificatives (unitat)</w:t>
            </w:r>
          </w:p>
        </w:tc>
        <w:tc>
          <w:tcPr>
            <w:tcW w:w="1200" w:type="dxa"/>
            <w:tcBorders>
              <w:top w:val="nil"/>
              <w:left w:val="nil"/>
              <w:bottom w:val="single" w:sz="4" w:space="0" w:color="auto"/>
              <w:right w:val="single" w:sz="4" w:space="0" w:color="auto"/>
            </w:tcBorders>
            <w:shd w:val="clear" w:color="auto" w:fill="auto"/>
            <w:noWrap/>
            <w:vAlign w:val="bottom"/>
            <w:hideMark/>
          </w:tcPr>
          <w:p w14:paraId="0DF959EA"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600</w:t>
            </w:r>
          </w:p>
        </w:tc>
        <w:tc>
          <w:tcPr>
            <w:tcW w:w="1540" w:type="dxa"/>
            <w:tcBorders>
              <w:top w:val="nil"/>
              <w:left w:val="nil"/>
              <w:bottom w:val="single" w:sz="4" w:space="0" w:color="auto"/>
              <w:right w:val="single" w:sz="4" w:space="0" w:color="auto"/>
            </w:tcBorders>
            <w:shd w:val="clear" w:color="auto" w:fill="auto"/>
            <w:noWrap/>
            <w:vAlign w:val="bottom"/>
            <w:hideMark/>
          </w:tcPr>
          <w:p w14:paraId="31FB1F67"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2,50 € </w:t>
            </w:r>
          </w:p>
        </w:tc>
        <w:tc>
          <w:tcPr>
            <w:tcW w:w="1452" w:type="dxa"/>
            <w:tcBorders>
              <w:top w:val="nil"/>
              <w:left w:val="nil"/>
              <w:bottom w:val="single" w:sz="4" w:space="0" w:color="auto"/>
              <w:right w:val="single" w:sz="4" w:space="0" w:color="auto"/>
            </w:tcBorders>
            <w:shd w:val="clear" w:color="auto" w:fill="auto"/>
            <w:noWrap/>
            <w:vAlign w:val="bottom"/>
            <w:hideMark/>
          </w:tcPr>
          <w:p w14:paraId="09F09181"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6D0AC898"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5769C2AF" w14:textId="77777777" w:rsidTr="00DC66A2">
        <w:trPr>
          <w:trHeight w:val="580"/>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0EB77729"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Quota mensual manteniment SaaS (Programari com a servei) (mesos)</w:t>
            </w:r>
          </w:p>
        </w:tc>
        <w:tc>
          <w:tcPr>
            <w:tcW w:w="1200" w:type="dxa"/>
            <w:tcBorders>
              <w:top w:val="nil"/>
              <w:left w:val="nil"/>
              <w:bottom w:val="single" w:sz="4" w:space="0" w:color="auto"/>
              <w:right w:val="single" w:sz="4" w:space="0" w:color="auto"/>
            </w:tcBorders>
            <w:shd w:val="clear" w:color="auto" w:fill="auto"/>
            <w:noWrap/>
            <w:vAlign w:val="bottom"/>
            <w:hideMark/>
          </w:tcPr>
          <w:p w14:paraId="2F632248"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21</w:t>
            </w:r>
          </w:p>
        </w:tc>
        <w:tc>
          <w:tcPr>
            <w:tcW w:w="1540" w:type="dxa"/>
            <w:tcBorders>
              <w:top w:val="nil"/>
              <w:left w:val="nil"/>
              <w:bottom w:val="single" w:sz="4" w:space="0" w:color="auto"/>
              <w:right w:val="single" w:sz="4" w:space="0" w:color="auto"/>
            </w:tcBorders>
            <w:shd w:val="clear" w:color="auto" w:fill="auto"/>
            <w:noWrap/>
            <w:vAlign w:val="bottom"/>
            <w:hideMark/>
          </w:tcPr>
          <w:p w14:paraId="0926FB74"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      1.900,00 € </w:t>
            </w:r>
          </w:p>
        </w:tc>
        <w:tc>
          <w:tcPr>
            <w:tcW w:w="1452" w:type="dxa"/>
            <w:tcBorders>
              <w:top w:val="nil"/>
              <w:left w:val="nil"/>
              <w:bottom w:val="single" w:sz="4" w:space="0" w:color="auto"/>
              <w:right w:val="single" w:sz="4" w:space="0" w:color="auto"/>
            </w:tcBorders>
            <w:shd w:val="clear" w:color="auto" w:fill="auto"/>
            <w:noWrap/>
            <w:vAlign w:val="bottom"/>
            <w:hideMark/>
          </w:tcPr>
          <w:p w14:paraId="378935B5"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25DE2CCF" w14:textId="77777777" w:rsidR="00F66FB4" w:rsidRPr="000B501C" w:rsidRDefault="00F66FB4" w:rsidP="00DC66A2">
            <w:pPr>
              <w:rPr>
                <w:rFonts w:ascii="Calibri" w:hAnsi="Calibri" w:cs="Calibri"/>
                <w:sz w:val="22"/>
              </w:rPr>
            </w:pPr>
            <w:r w:rsidRPr="000B501C">
              <w:rPr>
                <w:rFonts w:ascii="Calibri" w:hAnsi="Calibri" w:cs="Calibri"/>
                <w:sz w:val="22"/>
              </w:rPr>
              <w:t> </w:t>
            </w:r>
          </w:p>
        </w:tc>
      </w:tr>
      <w:tr w:rsidR="00F66FB4" w:rsidRPr="000B501C" w14:paraId="39FB9A07"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0F5EAA57" w14:textId="77777777" w:rsidR="00F66FB4" w:rsidRPr="00F05B6D" w:rsidRDefault="00F66FB4" w:rsidP="00DC66A2">
            <w:pPr>
              <w:jc w:val="right"/>
              <w:rPr>
                <w:rFonts w:ascii="Verdana" w:hAnsi="Verdana" w:cs="Calibri"/>
                <w:b/>
                <w:bCs/>
                <w:color w:val="000000"/>
                <w:sz w:val="18"/>
                <w:szCs w:val="18"/>
              </w:rPr>
            </w:pPr>
            <w:r w:rsidRPr="00F05B6D">
              <w:rPr>
                <w:rFonts w:ascii="Verdana" w:hAnsi="Verdana" w:cs="Calibri"/>
                <w:b/>
                <w:bCs/>
                <w:color w:val="000000"/>
                <w:sz w:val="18"/>
                <w:szCs w:val="18"/>
              </w:rPr>
              <w:t xml:space="preserve"> Cost total Material </w:t>
            </w:r>
          </w:p>
        </w:tc>
        <w:tc>
          <w:tcPr>
            <w:tcW w:w="1200" w:type="dxa"/>
            <w:tcBorders>
              <w:top w:val="nil"/>
              <w:left w:val="nil"/>
              <w:bottom w:val="single" w:sz="4" w:space="0" w:color="auto"/>
              <w:right w:val="single" w:sz="4" w:space="0" w:color="auto"/>
            </w:tcBorders>
            <w:shd w:val="clear" w:color="auto" w:fill="auto"/>
            <w:noWrap/>
            <w:vAlign w:val="bottom"/>
            <w:hideMark/>
          </w:tcPr>
          <w:p w14:paraId="3DB97B43"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nil"/>
              <w:left w:val="nil"/>
              <w:bottom w:val="single" w:sz="4" w:space="0" w:color="auto"/>
              <w:right w:val="single" w:sz="4" w:space="0" w:color="auto"/>
            </w:tcBorders>
            <w:shd w:val="clear" w:color="auto" w:fill="auto"/>
            <w:noWrap/>
            <w:vAlign w:val="bottom"/>
            <w:hideMark/>
          </w:tcPr>
          <w:p w14:paraId="0FBA80E6" w14:textId="77777777" w:rsidR="00F66FB4" w:rsidRPr="000B501C" w:rsidRDefault="00F66FB4" w:rsidP="00DC66A2">
            <w:pPr>
              <w:rPr>
                <w:rFonts w:ascii="Calibri" w:hAnsi="Calibri" w:cs="Calibri"/>
                <w:b/>
                <w:bCs/>
                <w:color w:val="000000"/>
                <w:sz w:val="22"/>
              </w:rPr>
            </w:pPr>
            <w:r w:rsidRPr="000B501C">
              <w:rPr>
                <w:rFonts w:ascii="Calibri" w:hAnsi="Calibri" w:cs="Calibri"/>
                <w:b/>
                <w:bCs/>
                <w:color w:val="000000"/>
                <w:sz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00EFBCF1" w14:textId="77777777" w:rsidR="00F66FB4" w:rsidRPr="000B501C" w:rsidRDefault="00F66FB4" w:rsidP="00DC66A2">
            <w:pPr>
              <w:rPr>
                <w:rFonts w:ascii="Calibri" w:hAnsi="Calibri" w:cs="Calibri"/>
                <w:b/>
                <w:bCs/>
                <w:color w:val="000000"/>
                <w:sz w:val="22"/>
              </w:rPr>
            </w:pPr>
            <w:r w:rsidRPr="000B501C">
              <w:rPr>
                <w:rFonts w:ascii="Calibri" w:hAnsi="Calibri" w:cs="Calibri"/>
                <w:b/>
                <w:bCs/>
                <w:color w:val="000000"/>
                <w:sz w:val="22"/>
              </w:rPr>
              <w:t> </w:t>
            </w:r>
          </w:p>
        </w:tc>
        <w:tc>
          <w:tcPr>
            <w:tcW w:w="1417" w:type="dxa"/>
            <w:tcBorders>
              <w:top w:val="nil"/>
              <w:left w:val="nil"/>
              <w:bottom w:val="single" w:sz="4" w:space="0" w:color="auto"/>
              <w:right w:val="single" w:sz="8" w:space="0" w:color="auto"/>
            </w:tcBorders>
            <w:shd w:val="clear" w:color="auto" w:fill="auto"/>
            <w:noWrap/>
            <w:vAlign w:val="bottom"/>
            <w:hideMark/>
          </w:tcPr>
          <w:p w14:paraId="083024AC" w14:textId="77777777" w:rsidR="00F66FB4" w:rsidRPr="000B501C" w:rsidRDefault="00F66FB4" w:rsidP="00DC66A2">
            <w:pPr>
              <w:rPr>
                <w:rFonts w:ascii="Calibri" w:hAnsi="Calibri" w:cs="Calibri"/>
                <w:b/>
                <w:bCs/>
                <w:color w:val="000000"/>
                <w:sz w:val="22"/>
              </w:rPr>
            </w:pPr>
            <w:r w:rsidRPr="000B501C">
              <w:rPr>
                <w:rFonts w:ascii="Calibri" w:hAnsi="Calibri" w:cs="Calibri"/>
                <w:b/>
                <w:bCs/>
                <w:color w:val="000000"/>
                <w:sz w:val="22"/>
              </w:rPr>
              <w:t> </w:t>
            </w:r>
          </w:p>
        </w:tc>
      </w:tr>
      <w:tr w:rsidR="00F66FB4" w:rsidRPr="000B501C" w14:paraId="563827F5"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noWrap/>
            <w:vAlign w:val="center"/>
            <w:hideMark/>
          </w:tcPr>
          <w:p w14:paraId="0450BEB9"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14:paraId="28B1759B"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nil"/>
              <w:left w:val="nil"/>
              <w:bottom w:val="single" w:sz="4" w:space="0" w:color="auto"/>
              <w:right w:val="single" w:sz="4" w:space="0" w:color="auto"/>
            </w:tcBorders>
            <w:shd w:val="clear" w:color="auto" w:fill="auto"/>
            <w:noWrap/>
            <w:vAlign w:val="bottom"/>
            <w:hideMark/>
          </w:tcPr>
          <w:p w14:paraId="3AF99034"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131DED04"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17" w:type="dxa"/>
            <w:tcBorders>
              <w:top w:val="nil"/>
              <w:left w:val="nil"/>
              <w:bottom w:val="single" w:sz="4" w:space="0" w:color="auto"/>
              <w:right w:val="single" w:sz="8" w:space="0" w:color="auto"/>
            </w:tcBorders>
            <w:shd w:val="clear" w:color="auto" w:fill="auto"/>
            <w:noWrap/>
            <w:vAlign w:val="bottom"/>
            <w:hideMark/>
          </w:tcPr>
          <w:p w14:paraId="7E1A68EC"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270200DB" w14:textId="77777777" w:rsidTr="00DC66A2">
        <w:trPr>
          <w:trHeight w:val="580"/>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4361D65E"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Preu/hora tècnic i programador: servei posada en marxa</w:t>
            </w:r>
          </w:p>
        </w:tc>
        <w:tc>
          <w:tcPr>
            <w:tcW w:w="1200" w:type="dxa"/>
            <w:tcBorders>
              <w:top w:val="nil"/>
              <w:left w:val="nil"/>
              <w:bottom w:val="single" w:sz="4" w:space="0" w:color="auto"/>
              <w:right w:val="single" w:sz="4" w:space="0" w:color="auto"/>
            </w:tcBorders>
            <w:shd w:val="clear" w:color="auto" w:fill="auto"/>
            <w:noWrap/>
            <w:vAlign w:val="bottom"/>
            <w:hideMark/>
          </w:tcPr>
          <w:p w14:paraId="1B69B15D"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555</w:t>
            </w:r>
          </w:p>
        </w:tc>
        <w:tc>
          <w:tcPr>
            <w:tcW w:w="1540" w:type="dxa"/>
            <w:tcBorders>
              <w:top w:val="nil"/>
              <w:left w:val="nil"/>
              <w:bottom w:val="single" w:sz="4" w:space="0" w:color="auto"/>
              <w:right w:val="single" w:sz="4" w:space="0" w:color="auto"/>
            </w:tcBorders>
            <w:shd w:val="clear" w:color="auto" w:fill="auto"/>
            <w:noWrap/>
            <w:vAlign w:val="bottom"/>
            <w:hideMark/>
          </w:tcPr>
          <w:p w14:paraId="40C5EEC3"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42,85 € </w:t>
            </w:r>
          </w:p>
        </w:tc>
        <w:tc>
          <w:tcPr>
            <w:tcW w:w="1452" w:type="dxa"/>
            <w:tcBorders>
              <w:top w:val="nil"/>
              <w:left w:val="nil"/>
              <w:bottom w:val="single" w:sz="4" w:space="0" w:color="auto"/>
              <w:right w:val="single" w:sz="4" w:space="0" w:color="auto"/>
            </w:tcBorders>
            <w:shd w:val="clear" w:color="auto" w:fill="auto"/>
            <w:noWrap/>
            <w:vAlign w:val="bottom"/>
            <w:hideMark/>
          </w:tcPr>
          <w:p w14:paraId="04658E9A"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471C62AA"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786173E1" w14:textId="77777777" w:rsidTr="00DC66A2">
        <w:trPr>
          <w:trHeight w:val="580"/>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12E79705"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Preu/hora oficial 1a: servei posada en marxa </w:t>
            </w:r>
          </w:p>
        </w:tc>
        <w:tc>
          <w:tcPr>
            <w:tcW w:w="1200" w:type="dxa"/>
            <w:tcBorders>
              <w:top w:val="nil"/>
              <w:left w:val="nil"/>
              <w:bottom w:val="single" w:sz="4" w:space="0" w:color="auto"/>
              <w:right w:val="single" w:sz="4" w:space="0" w:color="auto"/>
            </w:tcBorders>
            <w:shd w:val="clear" w:color="auto" w:fill="auto"/>
            <w:noWrap/>
            <w:vAlign w:val="bottom"/>
            <w:hideMark/>
          </w:tcPr>
          <w:p w14:paraId="59995CE7"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772</w:t>
            </w:r>
          </w:p>
        </w:tc>
        <w:tc>
          <w:tcPr>
            <w:tcW w:w="1540" w:type="dxa"/>
            <w:tcBorders>
              <w:top w:val="nil"/>
              <w:left w:val="nil"/>
              <w:bottom w:val="single" w:sz="4" w:space="0" w:color="auto"/>
              <w:right w:val="single" w:sz="4" w:space="0" w:color="auto"/>
            </w:tcBorders>
            <w:shd w:val="clear" w:color="auto" w:fill="auto"/>
            <w:noWrap/>
            <w:vAlign w:val="bottom"/>
            <w:hideMark/>
          </w:tcPr>
          <w:p w14:paraId="6B8DEBB2"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31,80 € </w:t>
            </w:r>
          </w:p>
        </w:tc>
        <w:tc>
          <w:tcPr>
            <w:tcW w:w="1452" w:type="dxa"/>
            <w:tcBorders>
              <w:top w:val="nil"/>
              <w:left w:val="nil"/>
              <w:bottom w:val="single" w:sz="4" w:space="0" w:color="auto"/>
              <w:right w:val="single" w:sz="4" w:space="0" w:color="auto"/>
            </w:tcBorders>
            <w:shd w:val="clear" w:color="auto" w:fill="auto"/>
            <w:noWrap/>
            <w:vAlign w:val="bottom"/>
            <w:hideMark/>
          </w:tcPr>
          <w:p w14:paraId="3E980D71"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6A48729A"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1E1B3C2B" w14:textId="77777777" w:rsidTr="00DC66A2">
        <w:trPr>
          <w:trHeight w:val="290"/>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4DA77B32"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w:t>
            </w:r>
          </w:p>
        </w:tc>
        <w:tc>
          <w:tcPr>
            <w:tcW w:w="1200" w:type="dxa"/>
            <w:tcBorders>
              <w:top w:val="nil"/>
              <w:left w:val="nil"/>
              <w:bottom w:val="single" w:sz="4" w:space="0" w:color="auto"/>
              <w:right w:val="single" w:sz="4" w:space="0" w:color="auto"/>
            </w:tcBorders>
            <w:shd w:val="clear" w:color="auto" w:fill="auto"/>
            <w:noWrap/>
            <w:vAlign w:val="bottom"/>
            <w:hideMark/>
          </w:tcPr>
          <w:p w14:paraId="2D2DFBC4"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bottom"/>
            <w:hideMark/>
          </w:tcPr>
          <w:p w14:paraId="5820566F"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w:t>
            </w:r>
          </w:p>
        </w:tc>
        <w:tc>
          <w:tcPr>
            <w:tcW w:w="1452" w:type="dxa"/>
            <w:tcBorders>
              <w:top w:val="nil"/>
              <w:left w:val="nil"/>
              <w:bottom w:val="single" w:sz="4" w:space="0" w:color="auto"/>
              <w:right w:val="single" w:sz="4" w:space="0" w:color="auto"/>
            </w:tcBorders>
            <w:shd w:val="clear" w:color="auto" w:fill="auto"/>
            <w:noWrap/>
            <w:vAlign w:val="bottom"/>
            <w:hideMark/>
          </w:tcPr>
          <w:p w14:paraId="6BA0BE0F"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17" w:type="dxa"/>
            <w:tcBorders>
              <w:top w:val="nil"/>
              <w:left w:val="nil"/>
              <w:bottom w:val="single" w:sz="4" w:space="0" w:color="auto"/>
              <w:right w:val="single" w:sz="8" w:space="0" w:color="auto"/>
            </w:tcBorders>
            <w:shd w:val="clear" w:color="auto" w:fill="auto"/>
            <w:noWrap/>
            <w:vAlign w:val="bottom"/>
            <w:hideMark/>
          </w:tcPr>
          <w:p w14:paraId="10A82835" w14:textId="77777777" w:rsidR="00F66FB4" w:rsidRPr="000B501C" w:rsidRDefault="00F66FB4" w:rsidP="00DC66A2">
            <w:pPr>
              <w:rPr>
                <w:rFonts w:ascii="Calibri" w:hAnsi="Calibri" w:cs="Calibri"/>
                <w:b/>
                <w:bCs/>
                <w:sz w:val="22"/>
              </w:rPr>
            </w:pPr>
            <w:r w:rsidRPr="000B501C">
              <w:rPr>
                <w:rFonts w:ascii="Calibri" w:hAnsi="Calibri" w:cs="Calibri"/>
                <w:b/>
                <w:bCs/>
                <w:sz w:val="22"/>
              </w:rPr>
              <w:t> </w:t>
            </w:r>
          </w:p>
        </w:tc>
      </w:tr>
      <w:tr w:rsidR="00F66FB4" w:rsidRPr="000B501C" w14:paraId="7CAED645" w14:textId="77777777" w:rsidTr="00DC66A2">
        <w:trPr>
          <w:trHeight w:val="580"/>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15DFF8F8" w14:textId="77777777" w:rsidR="00F66FB4" w:rsidRPr="00F05B6D" w:rsidRDefault="00F66FB4" w:rsidP="00DC66A2">
            <w:pPr>
              <w:rPr>
                <w:rFonts w:ascii="Verdana" w:hAnsi="Verdana" w:cs="Calibri"/>
                <w:sz w:val="18"/>
                <w:szCs w:val="18"/>
              </w:rPr>
            </w:pPr>
            <w:r w:rsidRPr="00F05B6D">
              <w:rPr>
                <w:rFonts w:ascii="Verdana" w:hAnsi="Verdana" w:cs="Calibri"/>
                <w:sz w:val="18"/>
                <w:szCs w:val="18"/>
              </w:rPr>
              <w:t xml:space="preserve">Preu/hora tècnic i programador: servei manteniment </w:t>
            </w:r>
          </w:p>
        </w:tc>
        <w:tc>
          <w:tcPr>
            <w:tcW w:w="1200" w:type="dxa"/>
            <w:tcBorders>
              <w:top w:val="nil"/>
              <w:left w:val="nil"/>
              <w:bottom w:val="single" w:sz="4" w:space="0" w:color="auto"/>
              <w:right w:val="single" w:sz="4" w:space="0" w:color="auto"/>
            </w:tcBorders>
            <w:shd w:val="clear" w:color="auto" w:fill="auto"/>
            <w:noWrap/>
            <w:vAlign w:val="bottom"/>
            <w:hideMark/>
          </w:tcPr>
          <w:p w14:paraId="4C5EF02D"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436</w:t>
            </w:r>
          </w:p>
        </w:tc>
        <w:tc>
          <w:tcPr>
            <w:tcW w:w="1540" w:type="dxa"/>
            <w:tcBorders>
              <w:top w:val="nil"/>
              <w:left w:val="nil"/>
              <w:bottom w:val="single" w:sz="4" w:space="0" w:color="auto"/>
              <w:right w:val="single" w:sz="4" w:space="0" w:color="auto"/>
            </w:tcBorders>
            <w:shd w:val="clear" w:color="auto" w:fill="auto"/>
            <w:noWrap/>
            <w:vAlign w:val="bottom"/>
            <w:hideMark/>
          </w:tcPr>
          <w:p w14:paraId="7130BD05"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41,94 €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75D05E60"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55C188ED"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3F12FE5B" w14:textId="77777777" w:rsidTr="00DC66A2">
        <w:trPr>
          <w:trHeight w:val="580"/>
        </w:trPr>
        <w:tc>
          <w:tcPr>
            <w:tcW w:w="3620" w:type="dxa"/>
            <w:tcBorders>
              <w:top w:val="nil"/>
              <w:left w:val="single" w:sz="8" w:space="0" w:color="auto"/>
              <w:bottom w:val="single" w:sz="4" w:space="0" w:color="auto"/>
              <w:right w:val="single" w:sz="4" w:space="0" w:color="auto"/>
            </w:tcBorders>
            <w:shd w:val="clear" w:color="auto" w:fill="auto"/>
            <w:vAlign w:val="center"/>
            <w:hideMark/>
          </w:tcPr>
          <w:p w14:paraId="5A5EFDAA"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xml:space="preserve">Preu/hora oficial 1a: servei manteniment </w:t>
            </w:r>
          </w:p>
        </w:tc>
        <w:tc>
          <w:tcPr>
            <w:tcW w:w="1200" w:type="dxa"/>
            <w:tcBorders>
              <w:top w:val="nil"/>
              <w:left w:val="nil"/>
              <w:bottom w:val="single" w:sz="4" w:space="0" w:color="auto"/>
              <w:right w:val="single" w:sz="4" w:space="0" w:color="auto"/>
            </w:tcBorders>
            <w:shd w:val="clear" w:color="auto" w:fill="auto"/>
            <w:noWrap/>
            <w:vAlign w:val="bottom"/>
            <w:hideMark/>
          </w:tcPr>
          <w:p w14:paraId="0936527B"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440</w:t>
            </w:r>
          </w:p>
        </w:tc>
        <w:tc>
          <w:tcPr>
            <w:tcW w:w="1540" w:type="dxa"/>
            <w:tcBorders>
              <w:top w:val="nil"/>
              <w:left w:val="nil"/>
              <w:bottom w:val="single" w:sz="4" w:space="0" w:color="auto"/>
              <w:right w:val="single" w:sz="4" w:space="0" w:color="auto"/>
            </w:tcBorders>
            <w:shd w:val="clear" w:color="auto" w:fill="auto"/>
            <w:noWrap/>
            <w:vAlign w:val="bottom"/>
            <w:hideMark/>
          </w:tcPr>
          <w:p w14:paraId="0406E57F"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31,80 € </w:t>
            </w:r>
          </w:p>
        </w:tc>
        <w:tc>
          <w:tcPr>
            <w:tcW w:w="1452" w:type="dxa"/>
            <w:tcBorders>
              <w:top w:val="single" w:sz="4" w:space="0" w:color="auto"/>
              <w:left w:val="nil"/>
              <w:bottom w:val="single" w:sz="4" w:space="0" w:color="auto"/>
              <w:right w:val="single" w:sz="4" w:space="0" w:color="auto"/>
            </w:tcBorders>
            <w:shd w:val="clear" w:color="auto" w:fill="auto"/>
            <w:noWrap/>
            <w:vAlign w:val="bottom"/>
            <w:hideMark/>
          </w:tcPr>
          <w:p w14:paraId="179EDE14" w14:textId="77777777" w:rsidR="00F66FB4" w:rsidRPr="000B501C" w:rsidRDefault="00F66FB4" w:rsidP="00DC66A2">
            <w:pPr>
              <w:jc w:val="right"/>
              <w:rPr>
                <w:rFonts w:ascii="Calibri" w:hAnsi="Calibri" w:cs="Calibri"/>
                <w:color w:val="000000"/>
                <w:sz w:val="22"/>
              </w:rPr>
            </w:pPr>
            <w:r w:rsidRPr="000B501C">
              <w:rPr>
                <w:rFonts w:ascii="Calibri" w:hAnsi="Calibri" w:cs="Calibri"/>
                <w:color w:val="000000"/>
                <w:sz w:val="22"/>
              </w:rPr>
              <w:t xml:space="preserve"> ... € </w:t>
            </w:r>
          </w:p>
        </w:tc>
        <w:tc>
          <w:tcPr>
            <w:tcW w:w="1417" w:type="dxa"/>
            <w:tcBorders>
              <w:top w:val="nil"/>
              <w:left w:val="nil"/>
              <w:bottom w:val="single" w:sz="4" w:space="0" w:color="auto"/>
              <w:right w:val="single" w:sz="8" w:space="0" w:color="auto"/>
            </w:tcBorders>
            <w:shd w:val="clear" w:color="auto" w:fill="auto"/>
            <w:noWrap/>
            <w:vAlign w:val="bottom"/>
            <w:hideMark/>
          </w:tcPr>
          <w:p w14:paraId="44BA6DCC"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2FD0E663" w14:textId="77777777" w:rsidTr="00DC66A2">
        <w:trPr>
          <w:trHeight w:val="300"/>
        </w:trPr>
        <w:tc>
          <w:tcPr>
            <w:tcW w:w="3620" w:type="dxa"/>
            <w:tcBorders>
              <w:top w:val="single" w:sz="8" w:space="0" w:color="auto"/>
              <w:left w:val="single" w:sz="8" w:space="0" w:color="auto"/>
              <w:bottom w:val="single" w:sz="8" w:space="0" w:color="auto"/>
              <w:right w:val="single" w:sz="4" w:space="0" w:color="auto"/>
            </w:tcBorders>
            <w:shd w:val="clear" w:color="000000" w:fill="92D050"/>
            <w:noWrap/>
            <w:vAlign w:val="center"/>
            <w:hideMark/>
          </w:tcPr>
          <w:p w14:paraId="56B4BB54" w14:textId="77777777" w:rsidR="00F66FB4" w:rsidRPr="00F05B6D" w:rsidRDefault="00F66FB4" w:rsidP="00DC66A2">
            <w:pPr>
              <w:jc w:val="right"/>
              <w:rPr>
                <w:rFonts w:ascii="Verdana" w:hAnsi="Verdana" w:cs="Calibri"/>
                <w:b/>
                <w:bCs/>
                <w:color w:val="000000"/>
                <w:sz w:val="18"/>
                <w:szCs w:val="18"/>
              </w:rPr>
            </w:pPr>
            <w:r w:rsidRPr="00F05B6D">
              <w:rPr>
                <w:rFonts w:ascii="Verdana" w:hAnsi="Verdana" w:cs="Calibri"/>
                <w:b/>
                <w:bCs/>
                <w:color w:val="000000"/>
                <w:sz w:val="18"/>
                <w:szCs w:val="18"/>
              </w:rPr>
              <w:t>Total sense IVA</w:t>
            </w:r>
          </w:p>
        </w:tc>
        <w:tc>
          <w:tcPr>
            <w:tcW w:w="1200" w:type="dxa"/>
            <w:tcBorders>
              <w:top w:val="single" w:sz="8" w:space="0" w:color="auto"/>
              <w:left w:val="nil"/>
              <w:bottom w:val="single" w:sz="8" w:space="0" w:color="auto"/>
              <w:right w:val="single" w:sz="4" w:space="0" w:color="auto"/>
            </w:tcBorders>
            <w:shd w:val="clear" w:color="000000" w:fill="92D050"/>
            <w:noWrap/>
            <w:vAlign w:val="bottom"/>
            <w:hideMark/>
          </w:tcPr>
          <w:p w14:paraId="6E837049"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single" w:sz="8" w:space="0" w:color="auto"/>
              <w:left w:val="nil"/>
              <w:bottom w:val="single" w:sz="8" w:space="0" w:color="auto"/>
              <w:right w:val="single" w:sz="4" w:space="0" w:color="auto"/>
            </w:tcBorders>
            <w:shd w:val="clear" w:color="000000" w:fill="92D050"/>
            <w:noWrap/>
            <w:vAlign w:val="bottom"/>
            <w:hideMark/>
          </w:tcPr>
          <w:p w14:paraId="43779A81"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52" w:type="dxa"/>
            <w:tcBorders>
              <w:top w:val="single" w:sz="8" w:space="0" w:color="auto"/>
              <w:left w:val="nil"/>
              <w:bottom w:val="single" w:sz="8" w:space="0" w:color="auto"/>
              <w:right w:val="single" w:sz="4" w:space="0" w:color="auto"/>
            </w:tcBorders>
            <w:shd w:val="clear" w:color="000000" w:fill="92D050"/>
            <w:noWrap/>
            <w:vAlign w:val="bottom"/>
            <w:hideMark/>
          </w:tcPr>
          <w:p w14:paraId="5E6F159D"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17" w:type="dxa"/>
            <w:tcBorders>
              <w:top w:val="single" w:sz="8" w:space="0" w:color="auto"/>
              <w:left w:val="nil"/>
              <w:bottom w:val="single" w:sz="8" w:space="0" w:color="auto"/>
              <w:right w:val="single" w:sz="8" w:space="0" w:color="auto"/>
            </w:tcBorders>
            <w:shd w:val="clear" w:color="000000" w:fill="92D050"/>
            <w:noWrap/>
            <w:vAlign w:val="bottom"/>
            <w:hideMark/>
          </w:tcPr>
          <w:p w14:paraId="669CFE33" w14:textId="77777777" w:rsidR="00F66FB4" w:rsidRPr="000B501C" w:rsidRDefault="00F66FB4" w:rsidP="00DC66A2">
            <w:pPr>
              <w:rPr>
                <w:rFonts w:ascii="Calibri" w:hAnsi="Calibri" w:cs="Calibri"/>
                <w:b/>
                <w:bCs/>
                <w:color w:val="000000"/>
                <w:sz w:val="22"/>
              </w:rPr>
            </w:pPr>
            <w:r w:rsidRPr="000B501C">
              <w:rPr>
                <w:rFonts w:ascii="Calibri" w:hAnsi="Calibri" w:cs="Calibri"/>
                <w:b/>
                <w:bCs/>
                <w:color w:val="000000"/>
                <w:sz w:val="22"/>
              </w:rPr>
              <w:t> </w:t>
            </w:r>
          </w:p>
        </w:tc>
      </w:tr>
      <w:tr w:rsidR="00F66FB4" w:rsidRPr="000B501C" w14:paraId="2DB1ABD4" w14:textId="77777777" w:rsidTr="00DC66A2">
        <w:trPr>
          <w:trHeight w:val="290"/>
        </w:trPr>
        <w:tc>
          <w:tcPr>
            <w:tcW w:w="3620" w:type="dxa"/>
            <w:tcBorders>
              <w:top w:val="nil"/>
              <w:left w:val="single" w:sz="8" w:space="0" w:color="auto"/>
              <w:bottom w:val="nil"/>
              <w:right w:val="single" w:sz="4" w:space="0" w:color="auto"/>
            </w:tcBorders>
            <w:shd w:val="clear" w:color="auto" w:fill="auto"/>
            <w:noWrap/>
            <w:vAlign w:val="center"/>
            <w:hideMark/>
          </w:tcPr>
          <w:p w14:paraId="7C23211A"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IVA 21%</w:t>
            </w:r>
          </w:p>
        </w:tc>
        <w:tc>
          <w:tcPr>
            <w:tcW w:w="1200" w:type="dxa"/>
            <w:tcBorders>
              <w:top w:val="nil"/>
              <w:left w:val="single" w:sz="4" w:space="0" w:color="auto"/>
              <w:bottom w:val="nil"/>
              <w:right w:val="single" w:sz="4" w:space="0" w:color="auto"/>
            </w:tcBorders>
            <w:shd w:val="clear" w:color="auto" w:fill="auto"/>
            <w:noWrap/>
            <w:vAlign w:val="bottom"/>
            <w:hideMark/>
          </w:tcPr>
          <w:p w14:paraId="6AB9EB0A"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nil"/>
              <w:left w:val="nil"/>
              <w:bottom w:val="nil"/>
              <w:right w:val="single" w:sz="4" w:space="0" w:color="auto"/>
            </w:tcBorders>
            <w:shd w:val="clear" w:color="auto" w:fill="auto"/>
            <w:noWrap/>
            <w:vAlign w:val="bottom"/>
            <w:hideMark/>
          </w:tcPr>
          <w:p w14:paraId="797ABD90"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52" w:type="dxa"/>
            <w:tcBorders>
              <w:top w:val="nil"/>
              <w:left w:val="nil"/>
              <w:bottom w:val="nil"/>
              <w:right w:val="single" w:sz="4" w:space="0" w:color="auto"/>
            </w:tcBorders>
            <w:shd w:val="clear" w:color="auto" w:fill="auto"/>
            <w:noWrap/>
            <w:vAlign w:val="bottom"/>
            <w:hideMark/>
          </w:tcPr>
          <w:p w14:paraId="74C742D5"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17" w:type="dxa"/>
            <w:tcBorders>
              <w:top w:val="nil"/>
              <w:left w:val="nil"/>
              <w:bottom w:val="nil"/>
              <w:right w:val="single" w:sz="8" w:space="0" w:color="auto"/>
            </w:tcBorders>
            <w:shd w:val="clear" w:color="auto" w:fill="auto"/>
            <w:noWrap/>
            <w:vAlign w:val="bottom"/>
            <w:hideMark/>
          </w:tcPr>
          <w:p w14:paraId="1B5BD972"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16FC503E" w14:textId="77777777" w:rsidTr="00DC66A2">
        <w:trPr>
          <w:trHeight w:val="300"/>
        </w:trPr>
        <w:tc>
          <w:tcPr>
            <w:tcW w:w="3620" w:type="dxa"/>
            <w:tcBorders>
              <w:top w:val="nil"/>
              <w:left w:val="single" w:sz="8" w:space="0" w:color="auto"/>
              <w:bottom w:val="single" w:sz="8" w:space="0" w:color="auto"/>
              <w:right w:val="single" w:sz="4" w:space="0" w:color="auto"/>
            </w:tcBorders>
            <w:shd w:val="clear" w:color="auto" w:fill="auto"/>
            <w:noWrap/>
            <w:vAlign w:val="center"/>
            <w:hideMark/>
          </w:tcPr>
          <w:p w14:paraId="1419AD73" w14:textId="77777777" w:rsidR="00F66FB4" w:rsidRPr="00F05B6D" w:rsidRDefault="00F66FB4" w:rsidP="00DC66A2">
            <w:pPr>
              <w:jc w:val="right"/>
              <w:rPr>
                <w:rFonts w:ascii="Verdana" w:hAnsi="Verdana" w:cs="Calibri"/>
                <w:b/>
                <w:bCs/>
                <w:color w:val="000000"/>
                <w:sz w:val="18"/>
                <w:szCs w:val="18"/>
              </w:rPr>
            </w:pPr>
            <w:r w:rsidRPr="00F05B6D">
              <w:rPr>
                <w:rFonts w:ascii="Verdana" w:hAnsi="Verdana" w:cs="Calibri"/>
                <w:b/>
                <w:bCs/>
                <w:color w:val="000000"/>
                <w:sz w:val="18"/>
                <w:szCs w:val="18"/>
              </w:rPr>
              <w:t>TOTAL</w:t>
            </w:r>
          </w:p>
        </w:tc>
        <w:tc>
          <w:tcPr>
            <w:tcW w:w="1200" w:type="dxa"/>
            <w:tcBorders>
              <w:top w:val="nil"/>
              <w:left w:val="nil"/>
              <w:bottom w:val="single" w:sz="8" w:space="0" w:color="auto"/>
              <w:right w:val="single" w:sz="4" w:space="0" w:color="auto"/>
            </w:tcBorders>
            <w:shd w:val="clear" w:color="auto" w:fill="auto"/>
            <w:noWrap/>
            <w:vAlign w:val="bottom"/>
            <w:hideMark/>
          </w:tcPr>
          <w:p w14:paraId="381FC88E"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nil"/>
              <w:left w:val="single" w:sz="4" w:space="0" w:color="auto"/>
              <w:bottom w:val="single" w:sz="8" w:space="0" w:color="auto"/>
              <w:right w:val="single" w:sz="4" w:space="0" w:color="auto"/>
            </w:tcBorders>
            <w:shd w:val="clear" w:color="auto" w:fill="auto"/>
            <w:noWrap/>
            <w:vAlign w:val="bottom"/>
            <w:hideMark/>
          </w:tcPr>
          <w:p w14:paraId="365DB6C5"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52" w:type="dxa"/>
            <w:tcBorders>
              <w:top w:val="nil"/>
              <w:left w:val="nil"/>
              <w:bottom w:val="single" w:sz="8" w:space="0" w:color="auto"/>
              <w:right w:val="single" w:sz="4" w:space="0" w:color="auto"/>
            </w:tcBorders>
            <w:shd w:val="clear" w:color="auto" w:fill="auto"/>
            <w:noWrap/>
            <w:vAlign w:val="bottom"/>
            <w:hideMark/>
          </w:tcPr>
          <w:p w14:paraId="44396C79"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17" w:type="dxa"/>
            <w:tcBorders>
              <w:top w:val="nil"/>
              <w:left w:val="nil"/>
              <w:bottom w:val="single" w:sz="8" w:space="0" w:color="auto"/>
              <w:right w:val="single" w:sz="8" w:space="0" w:color="auto"/>
            </w:tcBorders>
            <w:shd w:val="clear" w:color="auto" w:fill="auto"/>
            <w:noWrap/>
            <w:vAlign w:val="bottom"/>
            <w:hideMark/>
          </w:tcPr>
          <w:p w14:paraId="6A032DAE"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072A6465" w14:textId="77777777" w:rsidTr="00DC66A2">
        <w:trPr>
          <w:trHeight w:val="162"/>
        </w:trPr>
        <w:tc>
          <w:tcPr>
            <w:tcW w:w="3620" w:type="dxa"/>
            <w:tcBorders>
              <w:top w:val="nil"/>
              <w:left w:val="single" w:sz="8" w:space="0" w:color="auto"/>
              <w:bottom w:val="single" w:sz="4" w:space="0" w:color="auto"/>
              <w:right w:val="nil"/>
            </w:tcBorders>
            <w:shd w:val="clear" w:color="auto" w:fill="auto"/>
            <w:noWrap/>
            <w:vAlign w:val="bottom"/>
            <w:hideMark/>
          </w:tcPr>
          <w:p w14:paraId="689F20CE"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w:t>
            </w:r>
          </w:p>
        </w:tc>
        <w:tc>
          <w:tcPr>
            <w:tcW w:w="1200" w:type="dxa"/>
            <w:tcBorders>
              <w:top w:val="nil"/>
              <w:left w:val="nil"/>
              <w:bottom w:val="single" w:sz="4" w:space="0" w:color="auto"/>
              <w:right w:val="nil"/>
            </w:tcBorders>
            <w:shd w:val="clear" w:color="auto" w:fill="auto"/>
            <w:noWrap/>
            <w:vAlign w:val="bottom"/>
            <w:hideMark/>
          </w:tcPr>
          <w:p w14:paraId="3BBA6736"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nil"/>
              <w:left w:val="nil"/>
              <w:bottom w:val="single" w:sz="4" w:space="0" w:color="auto"/>
              <w:right w:val="nil"/>
            </w:tcBorders>
            <w:shd w:val="clear" w:color="auto" w:fill="auto"/>
            <w:noWrap/>
            <w:vAlign w:val="bottom"/>
            <w:hideMark/>
          </w:tcPr>
          <w:p w14:paraId="79165D6D"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52" w:type="dxa"/>
            <w:tcBorders>
              <w:top w:val="nil"/>
              <w:left w:val="nil"/>
              <w:bottom w:val="single" w:sz="4" w:space="0" w:color="auto"/>
              <w:right w:val="single" w:sz="4" w:space="0" w:color="auto"/>
            </w:tcBorders>
            <w:shd w:val="clear" w:color="auto" w:fill="auto"/>
            <w:noWrap/>
            <w:vAlign w:val="bottom"/>
            <w:hideMark/>
          </w:tcPr>
          <w:p w14:paraId="6A0B247E"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417" w:type="dxa"/>
            <w:tcBorders>
              <w:top w:val="nil"/>
              <w:left w:val="nil"/>
              <w:bottom w:val="single" w:sz="4" w:space="0" w:color="auto"/>
              <w:right w:val="single" w:sz="8" w:space="0" w:color="auto"/>
            </w:tcBorders>
            <w:shd w:val="clear" w:color="auto" w:fill="auto"/>
            <w:noWrap/>
            <w:vAlign w:val="bottom"/>
            <w:hideMark/>
          </w:tcPr>
          <w:p w14:paraId="4883E664"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r>
      <w:tr w:rsidR="00F66FB4" w:rsidRPr="000B501C" w14:paraId="44BE6BEA" w14:textId="77777777" w:rsidTr="00DC66A2">
        <w:trPr>
          <w:trHeight w:val="590"/>
        </w:trPr>
        <w:tc>
          <w:tcPr>
            <w:tcW w:w="36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05A36E9" w14:textId="77777777" w:rsidR="00F66FB4" w:rsidRPr="00F05B6D" w:rsidRDefault="00F66FB4" w:rsidP="00DC66A2">
            <w:pPr>
              <w:rPr>
                <w:rFonts w:ascii="Verdana" w:hAnsi="Verdana" w:cs="Calibri"/>
                <w:b/>
                <w:bCs/>
                <w:color w:val="000000"/>
                <w:sz w:val="18"/>
                <w:szCs w:val="18"/>
              </w:rPr>
            </w:pPr>
            <w:r w:rsidRPr="00F05B6D">
              <w:rPr>
                <w:rFonts w:ascii="Verdana" w:hAnsi="Verdana" w:cs="Calibri"/>
                <w:b/>
                <w:bCs/>
                <w:color w:val="000000"/>
                <w:sz w:val="18"/>
                <w:szCs w:val="18"/>
              </w:rPr>
              <w:t>Per l'ampliació quota per a cada usuari extra</w:t>
            </w:r>
            <w:r w:rsidRPr="00F05B6D">
              <w:rPr>
                <w:rFonts w:ascii="Verdana" w:hAnsi="Verdana" w:cs="Calibri"/>
                <w:color w:val="000000"/>
                <w:sz w:val="18"/>
                <w:szCs w:val="18"/>
              </w:rPr>
              <w:t xml:space="preserve"> (quota mensual)</w:t>
            </w:r>
          </w:p>
        </w:tc>
        <w:tc>
          <w:tcPr>
            <w:tcW w:w="1200" w:type="dxa"/>
            <w:tcBorders>
              <w:top w:val="single" w:sz="4" w:space="0" w:color="auto"/>
              <w:left w:val="nil"/>
              <w:bottom w:val="single" w:sz="8" w:space="0" w:color="auto"/>
              <w:right w:val="single" w:sz="4" w:space="0" w:color="auto"/>
            </w:tcBorders>
            <w:shd w:val="clear" w:color="auto" w:fill="auto"/>
            <w:noWrap/>
            <w:vAlign w:val="bottom"/>
            <w:hideMark/>
          </w:tcPr>
          <w:p w14:paraId="1FF92F4F" w14:textId="77777777" w:rsidR="00F66FB4" w:rsidRPr="000B501C" w:rsidRDefault="00F66FB4" w:rsidP="00DC66A2">
            <w:pPr>
              <w:rPr>
                <w:rFonts w:ascii="Calibri" w:hAnsi="Calibri" w:cs="Calibri"/>
                <w:color w:val="000000"/>
                <w:sz w:val="22"/>
              </w:rPr>
            </w:pPr>
            <w:r w:rsidRPr="000B501C">
              <w:rPr>
                <w:rFonts w:ascii="Calibri" w:hAnsi="Calibri" w:cs="Calibri"/>
                <w:color w:val="000000"/>
                <w:sz w:val="22"/>
              </w:rPr>
              <w:t> </w:t>
            </w:r>
          </w:p>
        </w:tc>
        <w:tc>
          <w:tcPr>
            <w:tcW w:w="1540" w:type="dxa"/>
            <w:tcBorders>
              <w:top w:val="single" w:sz="4" w:space="0" w:color="auto"/>
              <w:left w:val="nil"/>
              <w:bottom w:val="single" w:sz="8" w:space="0" w:color="auto"/>
              <w:right w:val="single" w:sz="4" w:space="0" w:color="auto"/>
            </w:tcBorders>
            <w:shd w:val="clear" w:color="auto" w:fill="auto"/>
            <w:noWrap/>
            <w:vAlign w:val="bottom"/>
            <w:hideMark/>
          </w:tcPr>
          <w:p w14:paraId="3598B90D"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45,00 € </w:t>
            </w:r>
          </w:p>
        </w:tc>
        <w:tc>
          <w:tcPr>
            <w:tcW w:w="1452" w:type="dxa"/>
            <w:tcBorders>
              <w:top w:val="nil"/>
              <w:left w:val="nil"/>
              <w:bottom w:val="single" w:sz="8" w:space="0" w:color="auto"/>
              <w:right w:val="single" w:sz="4" w:space="0" w:color="auto"/>
            </w:tcBorders>
            <w:shd w:val="clear" w:color="auto" w:fill="auto"/>
            <w:noWrap/>
            <w:vAlign w:val="bottom"/>
            <w:hideMark/>
          </w:tcPr>
          <w:p w14:paraId="3EFFF74C" w14:textId="77777777" w:rsidR="00F66FB4" w:rsidRPr="00F05B6D" w:rsidRDefault="00F66FB4" w:rsidP="00DC66A2">
            <w:pPr>
              <w:jc w:val="right"/>
              <w:rPr>
                <w:rFonts w:ascii="Verdana" w:hAnsi="Verdana" w:cs="Calibri"/>
                <w:color w:val="000000"/>
                <w:sz w:val="18"/>
                <w:szCs w:val="18"/>
              </w:rPr>
            </w:pPr>
            <w:r w:rsidRPr="00F05B6D">
              <w:rPr>
                <w:rFonts w:ascii="Verdana" w:hAnsi="Verdana" w:cs="Calibri"/>
                <w:color w:val="000000"/>
                <w:sz w:val="18"/>
                <w:szCs w:val="18"/>
              </w:rPr>
              <w:t xml:space="preserve"> ... € </w:t>
            </w:r>
          </w:p>
        </w:tc>
        <w:tc>
          <w:tcPr>
            <w:tcW w:w="1417" w:type="dxa"/>
            <w:tcBorders>
              <w:top w:val="nil"/>
              <w:left w:val="nil"/>
              <w:bottom w:val="single" w:sz="8" w:space="0" w:color="auto"/>
              <w:right w:val="single" w:sz="8" w:space="0" w:color="auto"/>
            </w:tcBorders>
            <w:shd w:val="clear" w:color="auto" w:fill="auto"/>
            <w:noWrap/>
            <w:vAlign w:val="bottom"/>
            <w:hideMark/>
          </w:tcPr>
          <w:p w14:paraId="7CBEF4B3" w14:textId="77777777" w:rsidR="00F66FB4" w:rsidRPr="00F05B6D" w:rsidRDefault="00F66FB4" w:rsidP="00DC66A2">
            <w:pPr>
              <w:rPr>
                <w:rFonts w:ascii="Verdana" w:hAnsi="Verdana" w:cs="Calibri"/>
                <w:color w:val="000000"/>
                <w:sz w:val="18"/>
                <w:szCs w:val="18"/>
              </w:rPr>
            </w:pPr>
            <w:r w:rsidRPr="00F05B6D">
              <w:rPr>
                <w:rFonts w:ascii="Verdana" w:hAnsi="Verdana" w:cs="Calibri"/>
                <w:color w:val="000000"/>
                <w:sz w:val="18"/>
                <w:szCs w:val="18"/>
              </w:rPr>
              <w:t> </w:t>
            </w:r>
          </w:p>
        </w:tc>
      </w:tr>
    </w:tbl>
    <w:p w14:paraId="583ED7A2" w14:textId="77777777" w:rsidR="00F66FB4" w:rsidRDefault="00F66FB4" w:rsidP="00F66FB4">
      <w:pPr>
        <w:spacing w:line="360" w:lineRule="auto"/>
        <w:rPr>
          <w:rFonts w:ascii="Verdana" w:hAnsi="Verdana" w:cs="Segoe UI"/>
          <w:color w:val="365F91" w:themeColor="accent1" w:themeShade="BF"/>
          <w:sz w:val="16"/>
          <w:szCs w:val="16"/>
        </w:rPr>
      </w:pPr>
    </w:p>
    <w:p w14:paraId="7DE343B4" w14:textId="77777777" w:rsidR="00F66FB4" w:rsidRDefault="00F66FB4" w:rsidP="00F66FB4">
      <w:pPr>
        <w:spacing w:line="360" w:lineRule="auto"/>
        <w:rPr>
          <w:rFonts w:ascii="Verdana" w:hAnsi="Verdana"/>
          <w:i/>
          <w:sz w:val="16"/>
          <w:szCs w:val="16"/>
        </w:rPr>
      </w:pPr>
      <w:r w:rsidRPr="000574FF">
        <w:rPr>
          <w:rFonts w:ascii="Verdana" w:hAnsi="Verdana" w:cs="Segoe UI"/>
          <w:color w:val="365F91" w:themeColor="accent1" w:themeShade="BF"/>
          <w:sz w:val="16"/>
          <w:szCs w:val="16"/>
        </w:rPr>
        <w:lastRenderedPageBreak/>
        <w:fldChar w:fldCharType="end"/>
      </w:r>
      <w:r w:rsidRPr="00401413">
        <w:rPr>
          <w:rFonts w:ascii="Verdana" w:hAnsi="Verdana"/>
          <w:b/>
          <w:i/>
          <w:sz w:val="16"/>
          <w:szCs w:val="16"/>
          <w:u w:val="single"/>
        </w:rPr>
        <w:t>Notes</w:t>
      </w:r>
      <w:r w:rsidRPr="00401413">
        <w:rPr>
          <w:rFonts w:ascii="Verdana" w:hAnsi="Verdana"/>
          <w:b/>
          <w:i/>
          <w:sz w:val="16"/>
          <w:szCs w:val="16"/>
        </w:rPr>
        <w:t xml:space="preserve">: </w:t>
      </w:r>
      <w:r w:rsidRPr="00401413">
        <w:rPr>
          <w:rFonts w:ascii="Verdana" w:hAnsi="Verdana"/>
          <w:i/>
          <w:sz w:val="16"/>
          <w:szCs w:val="16"/>
        </w:rPr>
        <w:t>La no presentació dels preus unitaris suposarà l’exclusió de l’oferta, tot tenint en compte que en la mateixa s’hi reflecteixen els preus unitaris a aplicar.</w:t>
      </w:r>
      <w:r>
        <w:rPr>
          <w:rFonts w:ascii="Verdana" w:hAnsi="Verdana"/>
          <w:i/>
          <w:sz w:val="16"/>
          <w:szCs w:val="16"/>
        </w:rPr>
        <w:t xml:space="preserve"> </w:t>
      </w:r>
      <w:r w:rsidRPr="00401413">
        <w:rPr>
          <w:rFonts w:ascii="Verdana" w:hAnsi="Verdana"/>
          <w:i/>
          <w:sz w:val="16"/>
          <w:szCs w:val="16"/>
        </w:rPr>
        <w:t>En cas de discrepàncies en la informació, prevaldrà l’oferta que s’obtingui de l’aplicació dels preus unitaris</w:t>
      </w:r>
      <w:r>
        <w:rPr>
          <w:rFonts w:ascii="Verdana" w:hAnsi="Verdana"/>
          <w:i/>
          <w:sz w:val="16"/>
          <w:szCs w:val="16"/>
        </w:rPr>
        <w:t xml:space="preserve"> indicats.</w:t>
      </w:r>
    </w:p>
    <w:p w14:paraId="12A95923" w14:textId="2B814704" w:rsidR="00F66FB4" w:rsidRDefault="00F66FB4" w:rsidP="00F66FB4">
      <w:pPr>
        <w:spacing w:line="276" w:lineRule="auto"/>
        <w:rPr>
          <w:rFonts w:ascii="Verdana" w:hAnsi="Verdana"/>
          <w:i/>
          <w:sz w:val="16"/>
          <w:szCs w:val="16"/>
        </w:rPr>
      </w:pPr>
      <w:r w:rsidRPr="00E36848">
        <w:rPr>
          <w:rFonts w:ascii="Verdana" w:hAnsi="Verdana"/>
          <w:i/>
          <w:sz w:val="16"/>
          <w:szCs w:val="16"/>
        </w:rPr>
        <w:t xml:space="preserve">S’adjunta </w:t>
      </w:r>
      <w:r w:rsidRPr="002A7345">
        <w:rPr>
          <w:rFonts w:ascii="Verdana" w:hAnsi="Verdana"/>
          <w:b/>
          <w:i/>
          <w:sz w:val="16"/>
          <w:szCs w:val="16"/>
        </w:rPr>
        <w:t>Annex 1</w:t>
      </w:r>
      <w:r w:rsidR="009747A6" w:rsidRPr="002A7345">
        <w:rPr>
          <w:rFonts w:ascii="Verdana" w:hAnsi="Verdana"/>
          <w:b/>
          <w:i/>
          <w:sz w:val="16"/>
          <w:szCs w:val="16"/>
        </w:rPr>
        <w:t>8</w:t>
      </w:r>
      <w:r w:rsidRPr="002A7345">
        <w:rPr>
          <w:rFonts w:ascii="Verdana" w:hAnsi="Verdana"/>
          <w:i/>
          <w:sz w:val="16"/>
          <w:szCs w:val="16"/>
        </w:rPr>
        <w:t xml:space="preserve"> que</w:t>
      </w:r>
      <w:r w:rsidRPr="00E36848">
        <w:rPr>
          <w:rFonts w:ascii="Verdana" w:hAnsi="Verdana"/>
          <w:i/>
          <w:sz w:val="16"/>
          <w:szCs w:val="16"/>
        </w:rPr>
        <w:t xml:space="preserve"> permet, amb els seus dos fulls, la verificació dels càlculs incorporats a l’oferta.</w:t>
      </w:r>
    </w:p>
    <w:p w14:paraId="05CD5A3A" w14:textId="77777777" w:rsidR="00F66FB4" w:rsidRDefault="00F66FB4" w:rsidP="00F66FB4">
      <w:pPr>
        <w:spacing w:line="276" w:lineRule="auto"/>
        <w:rPr>
          <w:rFonts w:ascii="Verdana" w:hAnsi="Verdana" w:cs="Segoe UI"/>
          <w:b/>
          <w:sz w:val="16"/>
          <w:szCs w:val="16"/>
        </w:rPr>
      </w:pPr>
    </w:p>
    <w:p w14:paraId="320B13A0" w14:textId="77777777" w:rsidR="00F66FB4" w:rsidRPr="00401413" w:rsidRDefault="00F66FB4" w:rsidP="00F66FB4">
      <w:pPr>
        <w:spacing w:line="276" w:lineRule="auto"/>
        <w:rPr>
          <w:rFonts w:ascii="Verdana" w:hAnsi="Verdana" w:cs="Segoe UI"/>
          <w:b/>
          <w:sz w:val="16"/>
          <w:szCs w:val="16"/>
        </w:rPr>
      </w:pPr>
      <w:r w:rsidRPr="00401413">
        <w:rPr>
          <w:rFonts w:ascii="Verdana" w:hAnsi="Verdana" w:cs="Segoe UI"/>
          <w:b/>
          <w:sz w:val="16"/>
          <w:szCs w:val="16"/>
        </w:rPr>
        <w:t>En cap cas es podran superar els preus unitaris de sortida.</w:t>
      </w:r>
    </w:p>
    <w:p w14:paraId="6DFCAF93" w14:textId="77777777" w:rsidR="00F66FB4" w:rsidRPr="00401413" w:rsidRDefault="00F66FB4" w:rsidP="00F66FB4">
      <w:pPr>
        <w:spacing w:line="360" w:lineRule="auto"/>
        <w:rPr>
          <w:rFonts w:ascii="Verdana" w:hAnsi="Verdana" w:cs="Segoe UI"/>
          <w:sz w:val="16"/>
          <w:szCs w:val="16"/>
        </w:rPr>
      </w:pPr>
    </w:p>
    <w:p w14:paraId="11E87B10" w14:textId="77777777" w:rsidR="00F66FB4" w:rsidRDefault="00F66FB4" w:rsidP="00F66FB4">
      <w:pPr>
        <w:spacing w:line="360" w:lineRule="auto"/>
        <w:rPr>
          <w:rFonts w:ascii="Verdana" w:hAnsi="Verdana" w:cs="Segoe UI"/>
          <w:sz w:val="20"/>
          <w:szCs w:val="20"/>
        </w:rPr>
      </w:pPr>
      <w:r w:rsidRPr="00401413">
        <w:rPr>
          <w:rFonts w:ascii="Verdana" w:hAnsi="Verdana" w:cs="Segoe UI"/>
          <w:sz w:val="20"/>
          <w:szCs w:val="20"/>
        </w:rPr>
        <w:t xml:space="preserve">Aquest preu total es desglossa en els costos directes i indirectes següents i els costos salarials següents aplicant el </w:t>
      </w:r>
      <w:proofErr w:type="gramStart"/>
      <w:r w:rsidRPr="00401413">
        <w:rPr>
          <w:rFonts w:ascii="Verdana" w:hAnsi="Verdana" w:cs="Segoe UI"/>
          <w:sz w:val="20"/>
          <w:szCs w:val="20"/>
        </w:rPr>
        <w:t>conveni ....................................</w:t>
      </w:r>
      <w:proofErr w:type="gramEnd"/>
    </w:p>
    <w:p w14:paraId="1EC5D46E" w14:textId="77777777" w:rsidR="00F66FB4" w:rsidRPr="00401413" w:rsidRDefault="00F66FB4" w:rsidP="00F66FB4">
      <w:pPr>
        <w:spacing w:line="360" w:lineRule="auto"/>
        <w:rPr>
          <w:rFonts w:ascii="Verdana" w:hAnsi="Verdana" w:cs="Segoe UI"/>
          <w:sz w:val="20"/>
          <w:szCs w:val="20"/>
        </w:rPr>
      </w:pPr>
    </w:p>
    <w:tbl>
      <w:tblPr>
        <w:tblW w:w="0" w:type="auto"/>
        <w:jc w:val="center"/>
        <w:tblInd w:w="-263" w:type="dxa"/>
        <w:tblCellMar>
          <w:left w:w="0" w:type="dxa"/>
          <w:right w:w="0" w:type="dxa"/>
        </w:tblCellMar>
        <w:tblLook w:val="04A0" w:firstRow="1" w:lastRow="0" w:firstColumn="1" w:lastColumn="0" w:noHBand="0" w:noVBand="1"/>
      </w:tblPr>
      <w:tblGrid>
        <w:gridCol w:w="5001"/>
        <w:gridCol w:w="3021"/>
      </w:tblGrid>
      <w:tr w:rsidR="00F66FB4" w:rsidRPr="0002069F" w14:paraId="236AE2E4" w14:textId="77777777" w:rsidTr="00DC66A2">
        <w:trPr>
          <w:trHeight w:val="507"/>
          <w:jc w:val="center"/>
        </w:trPr>
        <w:tc>
          <w:tcPr>
            <w:tcW w:w="50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733B9B" w14:textId="77777777" w:rsidR="00F66FB4" w:rsidRPr="00401413" w:rsidRDefault="00F66FB4" w:rsidP="00DC66A2">
            <w:pPr>
              <w:spacing w:line="276" w:lineRule="auto"/>
              <w:rPr>
                <w:rFonts w:ascii="Verdana" w:hAnsi="Verdana"/>
                <w:b/>
                <w:sz w:val="18"/>
                <w:szCs w:val="18"/>
              </w:rPr>
            </w:pPr>
            <w:r w:rsidRPr="00401413">
              <w:rPr>
                <w:rFonts w:ascii="Verdana" w:hAnsi="Verdana"/>
                <w:b/>
                <w:sz w:val="18"/>
                <w:szCs w:val="18"/>
              </w:rPr>
              <w:t>Costos directes</w:t>
            </w:r>
          </w:p>
          <w:p w14:paraId="2DC27344" w14:textId="77777777" w:rsidR="00F66FB4" w:rsidRPr="00401413" w:rsidRDefault="00F66FB4" w:rsidP="00DC66A2">
            <w:pPr>
              <w:spacing w:line="276" w:lineRule="auto"/>
              <w:rPr>
                <w:rFonts w:ascii="Verdana" w:hAnsi="Verdana"/>
                <w:b/>
                <w:sz w:val="18"/>
                <w:szCs w:val="18"/>
              </w:rPr>
            </w:pP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CCB5E5" w14:textId="77777777" w:rsidR="00F66FB4" w:rsidRPr="00401413" w:rsidRDefault="00F66FB4" w:rsidP="00DC66A2">
            <w:pPr>
              <w:spacing w:line="276" w:lineRule="auto"/>
              <w:rPr>
                <w:rFonts w:ascii="Verdana" w:hAnsi="Verdana"/>
                <w:b/>
                <w:sz w:val="18"/>
                <w:szCs w:val="18"/>
              </w:rPr>
            </w:pPr>
            <w:r w:rsidRPr="00401413">
              <w:rPr>
                <w:rFonts w:ascii="Verdana" w:hAnsi="Verdana"/>
                <w:b/>
                <w:sz w:val="18"/>
                <w:szCs w:val="18"/>
              </w:rPr>
              <w:t>Import €</w:t>
            </w:r>
          </w:p>
        </w:tc>
      </w:tr>
      <w:tr w:rsidR="00F66FB4" w:rsidRPr="0002069F" w14:paraId="67E3DF04" w14:textId="77777777" w:rsidTr="00DC66A2">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8F105B"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xml:space="preserve">Costos salarials </w:t>
            </w:r>
            <w:r w:rsidRPr="00401413">
              <w:rPr>
                <w:rFonts w:ascii="Verdana" w:hAnsi="Verdana"/>
                <w:i/>
                <w:sz w:val="18"/>
                <w:szCs w:val="18"/>
              </w:rPr>
              <w:t>(si els costos salarials formen part del cost)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4973507E"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r w:rsidR="00F66FB4" w:rsidRPr="0002069F" w14:paraId="594F022F" w14:textId="77777777" w:rsidTr="00DC66A2">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EF9637"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216275D4"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r w:rsidR="00F66FB4" w:rsidRPr="0002069F" w14:paraId="5110E295" w14:textId="77777777" w:rsidTr="00DC66A2">
        <w:trPr>
          <w:trHeight w:val="507"/>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139972" w14:textId="77777777" w:rsidR="00F66FB4" w:rsidRPr="00401413" w:rsidRDefault="00F66FB4" w:rsidP="00DC66A2">
            <w:pPr>
              <w:tabs>
                <w:tab w:val="left" w:pos="430"/>
              </w:tabs>
              <w:spacing w:line="276" w:lineRule="auto"/>
              <w:rPr>
                <w:rFonts w:ascii="Verdana" w:hAnsi="Verdana"/>
                <w:sz w:val="18"/>
                <w:szCs w:val="18"/>
              </w:rPr>
            </w:pPr>
            <w:r>
              <w:rPr>
                <w:rFonts w:ascii="Verdana" w:hAnsi="Verdana"/>
                <w:sz w:val="18"/>
                <w:szCs w:val="18"/>
              </w:rPr>
              <w:t>....</w:t>
            </w: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55F2721F"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r w:rsidR="00F66FB4" w:rsidRPr="0002069F" w14:paraId="5B1CD777" w14:textId="77777777" w:rsidTr="00DC66A2">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D1475F" w14:textId="77777777" w:rsidR="00F66FB4" w:rsidRPr="00401413" w:rsidRDefault="00F66FB4" w:rsidP="00DC66A2">
            <w:pPr>
              <w:tabs>
                <w:tab w:val="left" w:pos="430"/>
              </w:tabs>
              <w:spacing w:line="276" w:lineRule="auto"/>
              <w:rPr>
                <w:rFonts w:ascii="Verdana" w:hAnsi="Verdana"/>
                <w:sz w:val="18"/>
                <w:szCs w:val="18"/>
              </w:rPr>
            </w:pPr>
          </w:p>
        </w:tc>
        <w:tc>
          <w:tcPr>
            <w:tcW w:w="3021" w:type="dxa"/>
            <w:tcBorders>
              <w:top w:val="nil"/>
              <w:left w:val="nil"/>
              <w:bottom w:val="single" w:sz="8" w:space="0" w:color="auto"/>
              <w:right w:val="single" w:sz="8" w:space="0" w:color="auto"/>
            </w:tcBorders>
            <w:tcMar>
              <w:top w:w="0" w:type="dxa"/>
              <w:left w:w="108" w:type="dxa"/>
              <w:bottom w:w="0" w:type="dxa"/>
              <w:right w:w="108" w:type="dxa"/>
            </w:tcMar>
          </w:tcPr>
          <w:p w14:paraId="6AABC7CC" w14:textId="77777777" w:rsidR="00F66FB4" w:rsidRPr="00401413" w:rsidRDefault="00F66FB4" w:rsidP="00DC66A2">
            <w:pPr>
              <w:spacing w:line="276" w:lineRule="auto"/>
              <w:rPr>
                <w:rFonts w:ascii="Verdana" w:hAnsi="Verdana"/>
                <w:sz w:val="18"/>
                <w:szCs w:val="18"/>
              </w:rPr>
            </w:pPr>
          </w:p>
        </w:tc>
      </w:tr>
      <w:tr w:rsidR="00F66FB4" w:rsidRPr="0002069F" w14:paraId="52539E6C" w14:textId="77777777" w:rsidTr="00DC66A2">
        <w:trPr>
          <w:trHeight w:val="254"/>
          <w:jc w:val="center"/>
        </w:trPr>
        <w:tc>
          <w:tcPr>
            <w:tcW w:w="50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82E1D2" w14:textId="77777777" w:rsidR="00F66FB4" w:rsidRPr="00401413" w:rsidRDefault="00F66FB4" w:rsidP="00DC66A2">
            <w:pPr>
              <w:spacing w:line="276" w:lineRule="auto"/>
              <w:jc w:val="right"/>
              <w:rPr>
                <w:rFonts w:ascii="Verdana" w:hAnsi="Verdana"/>
                <w:sz w:val="18"/>
                <w:szCs w:val="18"/>
              </w:rPr>
            </w:pPr>
            <w:r w:rsidRPr="00401413">
              <w:rPr>
                <w:rFonts w:ascii="Verdana" w:hAnsi="Verdana"/>
                <w:sz w:val="18"/>
                <w:szCs w:val="18"/>
              </w:rPr>
              <w:t>TOTAL costos directes:</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441E1D37"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bl>
    <w:p w14:paraId="6CF16E19" w14:textId="77777777" w:rsidR="00F66FB4" w:rsidRDefault="00F66FB4" w:rsidP="00F66FB4">
      <w:pPr>
        <w:spacing w:after="160" w:line="259" w:lineRule="auto"/>
        <w:rPr>
          <w:rFonts w:ascii="Verdana" w:hAnsi="Verdana" w:cs="Segoe UI"/>
          <w:sz w:val="20"/>
          <w:szCs w:val="20"/>
        </w:rPr>
      </w:pPr>
    </w:p>
    <w:tbl>
      <w:tblPr>
        <w:tblW w:w="0" w:type="auto"/>
        <w:jc w:val="center"/>
        <w:tblInd w:w="199" w:type="dxa"/>
        <w:tblCellMar>
          <w:left w:w="0" w:type="dxa"/>
          <w:right w:w="0" w:type="dxa"/>
        </w:tblCellMar>
        <w:tblLook w:val="04A0" w:firstRow="1" w:lastRow="0" w:firstColumn="1" w:lastColumn="0" w:noHBand="0" w:noVBand="1"/>
      </w:tblPr>
      <w:tblGrid>
        <w:gridCol w:w="50"/>
        <w:gridCol w:w="4996"/>
        <w:gridCol w:w="37"/>
        <w:gridCol w:w="3046"/>
        <w:gridCol w:w="43"/>
      </w:tblGrid>
      <w:tr w:rsidR="00F66FB4" w:rsidRPr="0002069F" w14:paraId="5B770C34" w14:textId="77777777" w:rsidTr="00DC66A2">
        <w:trPr>
          <w:gridBefore w:val="1"/>
          <w:gridAfter w:val="1"/>
          <w:wBefore w:w="50" w:type="dxa"/>
          <w:wAfter w:w="43" w:type="dxa"/>
          <w:trHeight w:val="634"/>
          <w:jc w:val="center"/>
        </w:trPr>
        <w:tc>
          <w:tcPr>
            <w:tcW w:w="503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5199F42" w14:textId="77777777" w:rsidR="00F66FB4" w:rsidRPr="00401413" w:rsidRDefault="00F66FB4" w:rsidP="00DC66A2">
            <w:pPr>
              <w:spacing w:line="276" w:lineRule="auto"/>
              <w:rPr>
                <w:rFonts w:ascii="Verdana" w:hAnsi="Verdana"/>
                <w:b/>
                <w:sz w:val="18"/>
                <w:szCs w:val="18"/>
              </w:rPr>
            </w:pPr>
            <w:r w:rsidRPr="00401413">
              <w:rPr>
                <w:rFonts w:ascii="Verdana" w:hAnsi="Verdana"/>
                <w:b/>
                <w:sz w:val="18"/>
                <w:szCs w:val="18"/>
              </w:rPr>
              <w:t>Costos indirectes</w:t>
            </w:r>
          </w:p>
        </w:tc>
        <w:tc>
          <w:tcPr>
            <w:tcW w:w="30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F694A" w14:textId="77777777" w:rsidR="00F66FB4" w:rsidRPr="00401413" w:rsidRDefault="00F66FB4" w:rsidP="00DC66A2">
            <w:pPr>
              <w:spacing w:line="276" w:lineRule="auto"/>
              <w:rPr>
                <w:rFonts w:ascii="Verdana" w:hAnsi="Verdana"/>
                <w:b/>
                <w:sz w:val="18"/>
                <w:szCs w:val="18"/>
              </w:rPr>
            </w:pPr>
            <w:r w:rsidRPr="00401413">
              <w:rPr>
                <w:rFonts w:ascii="Verdana" w:hAnsi="Verdana"/>
                <w:b/>
                <w:sz w:val="18"/>
                <w:szCs w:val="18"/>
              </w:rPr>
              <w:t>Import €</w:t>
            </w:r>
          </w:p>
        </w:tc>
      </w:tr>
      <w:tr w:rsidR="00F66FB4" w:rsidRPr="0002069F" w14:paraId="19186677" w14:textId="77777777" w:rsidTr="00DC66A2">
        <w:trPr>
          <w:gridBefore w:val="1"/>
          <w:gridAfter w:val="1"/>
          <w:wBefore w:w="50" w:type="dxa"/>
          <w:wAfter w:w="43" w:type="dxa"/>
          <w:trHeight w:val="32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11C1C4F"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Despeses generals</w:t>
            </w:r>
            <w:r w:rsidRPr="00401413" w:rsidDel="00713FBB">
              <w:rPr>
                <w:rFonts w:ascii="Verdana" w:hAnsi="Verdana"/>
                <w:sz w:val="18"/>
                <w:szCs w:val="18"/>
              </w:rPr>
              <w:t xml:space="preserve"> </w:t>
            </w:r>
            <w:r w:rsidRPr="00401413">
              <w:rPr>
                <w:rFonts w:ascii="Verdana" w:hAnsi="Verdana"/>
                <w:sz w:val="18"/>
                <w:szCs w:val="18"/>
              </w:rPr>
              <w:t>d’estructura</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2E76A804"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r w:rsidR="00F66FB4" w:rsidRPr="0002069F" w14:paraId="2124A1F4" w14:textId="77777777" w:rsidTr="00DC66A2">
        <w:trPr>
          <w:gridBefore w:val="1"/>
          <w:gridAfter w:val="1"/>
          <w:wBefore w:w="50" w:type="dxa"/>
          <w:wAfter w:w="43" w:type="dxa"/>
          <w:trHeight w:val="31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81FAD5F"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524AF84E"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w:t>
            </w:r>
          </w:p>
        </w:tc>
      </w:tr>
      <w:tr w:rsidR="00F66FB4" w:rsidRPr="0002069F" w14:paraId="57C99DDF" w14:textId="77777777" w:rsidTr="00DC66A2">
        <w:trPr>
          <w:gridBefore w:val="1"/>
          <w:gridAfter w:val="1"/>
          <w:wBefore w:w="50" w:type="dxa"/>
          <w:wAfter w:w="43" w:type="dxa"/>
          <w:trHeight w:val="32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565CA69" w14:textId="77777777" w:rsidR="00F66FB4" w:rsidRPr="00401413" w:rsidRDefault="00F66FB4" w:rsidP="00DC66A2">
            <w:pPr>
              <w:spacing w:line="276" w:lineRule="auto"/>
              <w:jc w:val="right"/>
              <w:rPr>
                <w:rFonts w:ascii="Verdana" w:hAnsi="Verdana"/>
                <w:sz w:val="18"/>
                <w:szCs w:val="18"/>
              </w:rPr>
            </w:pPr>
            <w:r w:rsidRPr="00401413">
              <w:rPr>
                <w:rFonts w:ascii="Verdana" w:hAnsi="Verdana"/>
                <w:sz w:val="18"/>
                <w:szCs w:val="18"/>
              </w:rPr>
              <w:t>TOTAL costos indirectes</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7D12DD88"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r w:rsidR="00F66FB4" w:rsidRPr="0002069F" w14:paraId="46949811" w14:textId="77777777" w:rsidTr="00DC66A2">
        <w:trPr>
          <w:gridBefore w:val="1"/>
          <w:gridAfter w:val="1"/>
          <w:wBefore w:w="50" w:type="dxa"/>
          <w:wAfter w:w="43" w:type="dxa"/>
          <w:trHeight w:val="312"/>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CBA4A67" w14:textId="77777777" w:rsidR="00F66FB4" w:rsidRPr="00401413" w:rsidRDefault="00F66FB4" w:rsidP="00DC66A2">
            <w:pPr>
              <w:spacing w:line="276" w:lineRule="auto"/>
              <w:rPr>
                <w:rFonts w:ascii="Verdana" w:hAnsi="Verdana"/>
                <w:b/>
                <w:bCs/>
                <w:sz w:val="18"/>
                <w:szCs w:val="18"/>
              </w:rPr>
            </w:pPr>
            <w:r w:rsidRPr="00401413">
              <w:rPr>
                <w:rFonts w:ascii="Verdana" w:hAnsi="Verdana"/>
                <w:b/>
                <w:bCs/>
                <w:sz w:val="18"/>
                <w:szCs w:val="18"/>
              </w:rPr>
              <w:t>Benefici industrial</w:t>
            </w:r>
            <w:r w:rsidRPr="00401413" w:rsidDel="00713FBB">
              <w:rPr>
                <w:rFonts w:ascii="Verdana" w:hAnsi="Verdana"/>
                <w:b/>
                <w:bCs/>
                <w:sz w:val="18"/>
                <w:szCs w:val="18"/>
              </w:rPr>
              <w:t xml:space="preserve"> </w:t>
            </w:r>
          </w:p>
        </w:tc>
        <w:tc>
          <w:tcPr>
            <w:tcW w:w="3046" w:type="dxa"/>
            <w:tcBorders>
              <w:top w:val="nil"/>
              <w:left w:val="nil"/>
              <w:bottom w:val="single" w:sz="8" w:space="0" w:color="auto"/>
              <w:right w:val="single" w:sz="8" w:space="0" w:color="auto"/>
            </w:tcBorders>
            <w:tcMar>
              <w:top w:w="0" w:type="dxa"/>
              <w:left w:w="108" w:type="dxa"/>
              <w:bottom w:w="0" w:type="dxa"/>
              <w:right w:w="108" w:type="dxa"/>
            </w:tcMar>
          </w:tcPr>
          <w:p w14:paraId="41C53BD1" w14:textId="77777777" w:rsidR="00F66FB4" w:rsidRPr="00401413" w:rsidRDefault="00F66FB4" w:rsidP="00DC66A2">
            <w:pPr>
              <w:spacing w:line="276" w:lineRule="auto"/>
              <w:rPr>
                <w:rFonts w:ascii="Verdana" w:hAnsi="Verdana"/>
                <w:sz w:val="18"/>
                <w:szCs w:val="18"/>
              </w:rPr>
            </w:pPr>
            <w:r w:rsidRPr="00401413">
              <w:rPr>
                <w:rFonts w:ascii="Verdana" w:hAnsi="Verdana"/>
                <w:sz w:val="18"/>
                <w:szCs w:val="18"/>
              </w:rPr>
              <w:t>...... €</w:t>
            </w:r>
          </w:p>
        </w:tc>
      </w:tr>
      <w:tr w:rsidR="00F66FB4" w:rsidRPr="0002069F" w14:paraId="18CE1A22" w14:textId="77777777" w:rsidTr="00DC66A2">
        <w:trPr>
          <w:gridBefore w:val="1"/>
          <w:gridAfter w:val="1"/>
          <w:wBefore w:w="50" w:type="dxa"/>
          <w:wAfter w:w="43" w:type="dxa"/>
          <w:trHeight w:val="333"/>
          <w:jc w:val="center"/>
        </w:trPr>
        <w:tc>
          <w:tcPr>
            <w:tcW w:w="50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9AA788" w14:textId="77777777" w:rsidR="00F66FB4" w:rsidRPr="0002069F" w:rsidRDefault="00F66FB4" w:rsidP="00DC66A2">
            <w:pPr>
              <w:spacing w:line="276" w:lineRule="auto"/>
              <w:jc w:val="right"/>
              <w:rPr>
                <w:rFonts w:ascii="Verdana" w:hAnsi="Verdana"/>
              </w:rPr>
            </w:pPr>
          </w:p>
        </w:tc>
        <w:tc>
          <w:tcPr>
            <w:tcW w:w="3046" w:type="dxa"/>
            <w:tcBorders>
              <w:top w:val="nil"/>
              <w:left w:val="nil"/>
              <w:bottom w:val="single" w:sz="8" w:space="0" w:color="auto"/>
              <w:right w:val="single" w:sz="8" w:space="0" w:color="auto"/>
            </w:tcBorders>
            <w:tcMar>
              <w:top w:w="0" w:type="dxa"/>
              <w:left w:w="108" w:type="dxa"/>
              <w:bottom w:w="0" w:type="dxa"/>
              <w:right w:w="108" w:type="dxa"/>
            </w:tcMar>
            <w:hideMark/>
          </w:tcPr>
          <w:p w14:paraId="4119E0B3" w14:textId="77777777" w:rsidR="00F66FB4" w:rsidRPr="0002069F" w:rsidRDefault="00F66FB4" w:rsidP="00DC66A2">
            <w:pPr>
              <w:spacing w:line="276" w:lineRule="auto"/>
              <w:rPr>
                <w:rFonts w:ascii="Verdana" w:hAnsi="Verdana"/>
              </w:rPr>
            </w:pPr>
          </w:p>
        </w:tc>
      </w:tr>
      <w:tr w:rsidR="00F66FB4" w:rsidRPr="0002069F" w14:paraId="16FE5FD4" w14:textId="77777777" w:rsidTr="00DC66A2">
        <w:tblPrEx>
          <w:shd w:val="clear" w:color="auto" w:fill="C2D69B" w:themeFill="accent3" w:themeFillTint="99"/>
        </w:tblPrEx>
        <w:trPr>
          <w:trHeight w:val="429"/>
          <w:jc w:val="center"/>
        </w:trPr>
        <w:tc>
          <w:tcPr>
            <w:tcW w:w="5046" w:type="dxa"/>
            <w:gridSpan w:val="2"/>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14:paraId="35CD3B6E" w14:textId="77777777" w:rsidR="00F66FB4" w:rsidRPr="00500F04" w:rsidRDefault="00F66FB4" w:rsidP="00DC66A2">
            <w:pPr>
              <w:spacing w:line="276" w:lineRule="auto"/>
              <w:rPr>
                <w:rFonts w:ascii="Verdana" w:hAnsi="Verdana"/>
                <w:b/>
                <w:sz w:val="18"/>
                <w:szCs w:val="18"/>
              </w:rPr>
            </w:pPr>
            <w:r w:rsidRPr="00500F04">
              <w:rPr>
                <w:rFonts w:ascii="Verdana" w:hAnsi="Verdana"/>
                <w:b/>
                <w:sz w:val="18"/>
                <w:szCs w:val="18"/>
              </w:rPr>
              <w:t>TOTAL DE COSTOS (directes + indirectes + Benefici industrial):</w:t>
            </w:r>
          </w:p>
        </w:tc>
        <w:tc>
          <w:tcPr>
            <w:tcW w:w="3126" w:type="dxa"/>
            <w:gridSpan w:val="3"/>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14:paraId="1D6DC3D4" w14:textId="77777777" w:rsidR="00F66FB4" w:rsidRPr="00500F04" w:rsidRDefault="00F66FB4" w:rsidP="00DC66A2">
            <w:pPr>
              <w:spacing w:line="276" w:lineRule="auto"/>
              <w:rPr>
                <w:rFonts w:ascii="Verdana" w:hAnsi="Verdana"/>
                <w:b/>
                <w:sz w:val="18"/>
                <w:szCs w:val="18"/>
              </w:rPr>
            </w:pPr>
            <w:r w:rsidRPr="00500F04">
              <w:rPr>
                <w:rFonts w:ascii="Verdana" w:hAnsi="Verdana"/>
                <w:b/>
                <w:sz w:val="18"/>
                <w:szCs w:val="18"/>
              </w:rPr>
              <w:t>...... €</w:t>
            </w:r>
          </w:p>
        </w:tc>
      </w:tr>
    </w:tbl>
    <w:p w14:paraId="37AF0A41" w14:textId="77777777" w:rsidR="00F66FB4" w:rsidRDefault="00F66FB4" w:rsidP="00F66FB4">
      <w:pPr>
        <w:spacing w:after="160" w:line="259" w:lineRule="auto"/>
        <w:rPr>
          <w:rFonts w:ascii="Verdana" w:hAnsi="Verdana" w:cs="Segoe UI"/>
          <w:sz w:val="20"/>
          <w:szCs w:val="20"/>
        </w:rPr>
      </w:pPr>
    </w:p>
    <w:p w14:paraId="512928F8" w14:textId="77777777" w:rsidR="00F66FB4" w:rsidRDefault="00F66FB4" w:rsidP="00F66FB4">
      <w:pPr>
        <w:spacing w:line="259" w:lineRule="auto"/>
        <w:rPr>
          <w:rFonts w:ascii="Verdana" w:hAnsi="Verdana" w:cs="Segoe UI"/>
          <w:sz w:val="20"/>
          <w:szCs w:val="20"/>
        </w:rPr>
      </w:pPr>
    </w:p>
    <w:p w14:paraId="33158544" w14:textId="77777777" w:rsidR="00F66FB4" w:rsidRDefault="00F66FB4" w:rsidP="00F66FB4">
      <w:pPr>
        <w:spacing w:after="160" w:line="259" w:lineRule="auto"/>
        <w:rPr>
          <w:rFonts w:ascii="Verdana" w:hAnsi="Verdana" w:cs="Segoe UI"/>
          <w:sz w:val="20"/>
          <w:szCs w:val="20"/>
        </w:rPr>
      </w:pPr>
      <w:r w:rsidRPr="00500F04">
        <w:rPr>
          <w:rFonts w:ascii="Verdana" w:hAnsi="Verdana" w:cs="Segoe UI"/>
          <w:sz w:val="20"/>
          <w:szCs w:val="20"/>
        </w:rPr>
        <w:t>Així mateix, presenta la següent OFERTA RELATIVA ALS CRITERIS D’ADJUDICACIÓ AVALUABLES MITJANÇANT LA UTILITZACIÓ DE FÓRMULES (criteris automàtics):</w:t>
      </w:r>
    </w:p>
    <w:p w14:paraId="5BA64D01" w14:textId="77777777" w:rsidR="00F66FB4" w:rsidRPr="00500F04" w:rsidRDefault="00F66FB4" w:rsidP="00F66FB4">
      <w:pPr>
        <w:spacing w:after="160" w:line="259" w:lineRule="auto"/>
        <w:rPr>
          <w:rFonts w:ascii="Verdana" w:hAnsi="Verdana" w:cs="Segoe UI"/>
          <w:sz w:val="20"/>
          <w:szCs w:val="20"/>
        </w:rPr>
      </w:pPr>
      <w:r w:rsidRPr="00285931">
        <w:rPr>
          <w:rFonts w:ascii="Verdana" w:hAnsi="Verdana" w:cs="Segoe UI"/>
          <w:b/>
          <w:sz w:val="20"/>
          <w:szCs w:val="20"/>
        </w:rPr>
        <w:t xml:space="preserve">A. </w:t>
      </w:r>
      <w:r>
        <w:rPr>
          <w:rFonts w:ascii="Verdana" w:hAnsi="Verdana" w:cs="Segoe UI"/>
          <w:sz w:val="20"/>
          <w:szCs w:val="20"/>
        </w:rPr>
        <w:t>Que l’empresa que represento es compromet a ampliar la garantia definitiva dels equips embarcats en</w:t>
      </w:r>
      <w:r w:rsidRPr="00500F04">
        <w:rPr>
          <w:rFonts w:ascii="Verdana" w:hAnsi="Verdana" w:cs="Segoe UI"/>
          <w:sz w:val="20"/>
          <w:szCs w:val="20"/>
        </w:rPr>
        <w:t xml:space="preserve">: </w:t>
      </w:r>
    </w:p>
    <w:tbl>
      <w:tblPr>
        <w:tblStyle w:val="Taulaambquadrcula"/>
        <w:tblW w:w="0" w:type="auto"/>
        <w:tblInd w:w="108" w:type="dxa"/>
        <w:tblLook w:val="04A0" w:firstRow="1" w:lastRow="0" w:firstColumn="1" w:lastColumn="0" w:noHBand="0" w:noVBand="1"/>
      </w:tblPr>
      <w:tblGrid>
        <w:gridCol w:w="2789"/>
        <w:gridCol w:w="2718"/>
        <w:gridCol w:w="3105"/>
      </w:tblGrid>
      <w:tr w:rsidR="00F66FB4" w14:paraId="1AF6C299" w14:textId="77777777" w:rsidTr="00DC66A2">
        <w:tc>
          <w:tcPr>
            <w:tcW w:w="2789" w:type="dxa"/>
          </w:tcPr>
          <w:p w14:paraId="15E50E43" w14:textId="77777777" w:rsidR="00F66FB4" w:rsidRPr="00500F04" w:rsidRDefault="00F66FB4" w:rsidP="00DC66A2">
            <w:pPr>
              <w:spacing w:after="160" w:line="259" w:lineRule="auto"/>
              <w:rPr>
                <w:rFonts w:ascii="Verdana" w:hAnsi="Verdana" w:cs="Segoe UI"/>
                <w:b/>
                <w:sz w:val="20"/>
                <w:szCs w:val="20"/>
              </w:rPr>
            </w:pPr>
            <w:r>
              <w:rPr>
                <w:rFonts w:ascii="Verdana" w:hAnsi="Verdana" w:cs="Segoe UI"/>
                <w:b/>
                <w:sz w:val="20"/>
                <w:szCs w:val="20"/>
              </w:rPr>
              <w:t>Ampliació</w:t>
            </w:r>
          </w:p>
        </w:tc>
        <w:tc>
          <w:tcPr>
            <w:tcW w:w="2718" w:type="dxa"/>
          </w:tcPr>
          <w:p w14:paraId="0F60CD3A" w14:textId="77777777" w:rsidR="00F66FB4" w:rsidRPr="000B581D" w:rsidRDefault="00F66FB4" w:rsidP="00DC66A2">
            <w:pPr>
              <w:spacing w:after="160" w:line="259" w:lineRule="auto"/>
              <w:rPr>
                <w:rFonts w:ascii="Verdana" w:hAnsi="Verdana" w:cs="Segoe UI"/>
                <w:b/>
                <w:sz w:val="20"/>
                <w:szCs w:val="20"/>
              </w:rPr>
            </w:pPr>
            <w:r w:rsidRPr="000B581D">
              <w:rPr>
                <w:rFonts w:ascii="Verdana" w:hAnsi="Verdana" w:cs="Segoe UI"/>
                <w:b/>
                <w:sz w:val="20"/>
                <w:szCs w:val="20"/>
              </w:rPr>
              <w:t>Anys de garantia totals</w:t>
            </w:r>
          </w:p>
        </w:tc>
        <w:tc>
          <w:tcPr>
            <w:tcW w:w="3105" w:type="dxa"/>
          </w:tcPr>
          <w:p w14:paraId="0FADD5FB" w14:textId="77777777" w:rsidR="00F66FB4" w:rsidRDefault="00F66FB4" w:rsidP="00DC66A2">
            <w:pPr>
              <w:spacing w:after="160" w:line="259" w:lineRule="auto"/>
              <w:rPr>
                <w:rFonts w:ascii="Verdana" w:hAnsi="Verdana" w:cs="Segoe UI"/>
                <w:sz w:val="20"/>
                <w:szCs w:val="20"/>
              </w:rPr>
            </w:pPr>
            <w:r>
              <w:rPr>
                <w:rFonts w:ascii="Verdana" w:hAnsi="Verdana" w:cs="Segoe UI"/>
                <w:sz w:val="20"/>
                <w:szCs w:val="20"/>
              </w:rPr>
              <w:t>[marqui la fila que correspongui]</w:t>
            </w:r>
          </w:p>
        </w:tc>
      </w:tr>
      <w:tr w:rsidR="00F66FB4" w14:paraId="20D47A11" w14:textId="77777777" w:rsidTr="00DC66A2">
        <w:tc>
          <w:tcPr>
            <w:tcW w:w="2789" w:type="dxa"/>
          </w:tcPr>
          <w:p w14:paraId="079414D8" w14:textId="77777777" w:rsidR="00F66FB4" w:rsidRDefault="00F66FB4" w:rsidP="00DC66A2">
            <w:pPr>
              <w:spacing w:after="160" w:line="259" w:lineRule="auto"/>
              <w:rPr>
                <w:rFonts w:ascii="Verdana" w:hAnsi="Verdana" w:cs="Segoe UI"/>
                <w:sz w:val="20"/>
                <w:szCs w:val="20"/>
              </w:rPr>
            </w:pPr>
            <w:r>
              <w:rPr>
                <w:rFonts w:ascii="Verdana" w:hAnsi="Verdana" w:cs="Segoe UI"/>
                <w:sz w:val="20"/>
                <w:szCs w:val="20"/>
              </w:rPr>
              <w:t>1 any més</w:t>
            </w:r>
          </w:p>
        </w:tc>
        <w:tc>
          <w:tcPr>
            <w:tcW w:w="2718" w:type="dxa"/>
          </w:tcPr>
          <w:p w14:paraId="56F04ADB" w14:textId="77777777" w:rsidR="00F66FB4" w:rsidRDefault="00F66FB4" w:rsidP="00DC66A2">
            <w:pPr>
              <w:spacing w:after="160" w:line="259" w:lineRule="auto"/>
              <w:jc w:val="center"/>
              <w:rPr>
                <w:rFonts w:ascii="Verdana" w:hAnsi="Verdana" w:cs="Segoe UI"/>
                <w:sz w:val="20"/>
                <w:szCs w:val="20"/>
              </w:rPr>
            </w:pPr>
            <w:r>
              <w:rPr>
                <w:rFonts w:ascii="Verdana" w:hAnsi="Verdana" w:cs="Segoe UI"/>
                <w:sz w:val="20"/>
                <w:szCs w:val="20"/>
              </w:rPr>
              <w:t>3 anys</w:t>
            </w:r>
          </w:p>
        </w:tc>
        <w:tc>
          <w:tcPr>
            <w:tcW w:w="3105" w:type="dxa"/>
          </w:tcPr>
          <w:p w14:paraId="5B7489BA" w14:textId="77777777" w:rsidR="00F66FB4" w:rsidRDefault="00F66FB4" w:rsidP="00DC66A2">
            <w:pPr>
              <w:spacing w:after="160" w:line="259" w:lineRule="auto"/>
              <w:rPr>
                <w:rFonts w:ascii="Verdana" w:hAnsi="Verdana" w:cs="Segoe UI"/>
                <w:sz w:val="20"/>
                <w:szCs w:val="20"/>
              </w:rPr>
            </w:pPr>
          </w:p>
        </w:tc>
      </w:tr>
      <w:tr w:rsidR="00F66FB4" w14:paraId="45DAF605" w14:textId="77777777" w:rsidTr="00DC66A2">
        <w:tc>
          <w:tcPr>
            <w:tcW w:w="2789" w:type="dxa"/>
          </w:tcPr>
          <w:p w14:paraId="125B9B52" w14:textId="77777777" w:rsidR="00F66FB4" w:rsidRDefault="00F66FB4" w:rsidP="00DC66A2">
            <w:pPr>
              <w:spacing w:after="160" w:line="259" w:lineRule="auto"/>
              <w:rPr>
                <w:rFonts w:ascii="Verdana" w:hAnsi="Verdana" w:cs="Segoe UI"/>
                <w:sz w:val="20"/>
                <w:szCs w:val="20"/>
              </w:rPr>
            </w:pPr>
            <w:r>
              <w:rPr>
                <w:rFonts w:ascii="Verdana" w:hAnsi="Verdana" w:cs="Segoe UI"/>
                <w:sz w:val="20"/>
                <w:szCs w:val="20"/>
              </w:rPr>
              <w:t>2 anys més</w:t>
            </w:r>
          </w:p>
        </w:tc>
        <w:tc>
          <w:tcPr>
            <w:tcW w:w="2718" w:type="dxa"/>
          </w:tcPr>
          <w:p w14:paraId="5F6254A8" w14:textId="77777777" w:rsidR="00F66FB4" w:rsidRDefault="00F66FB4" w:rsidP="00DC66A2">
            <w:pPr>
              <w:spacing w:after="160" w:line="259" w:lineRule="auto"/>
              <w:jc w:val="center"/>
              <w:rPr>
                <w:rFonts w:ascii="Verdana" w:hAnsi="Verdana" w:cs="Segoe UI"/>
                <w:sz w:val="20"/>
                <w:szCs w:val="20"/>
              </w:rPr>
            </w:pPr>
            <w:r>
              <w:rPr>
                <w:rFonts w:ascii="Verdana" w:hAnsi="Verdana" w:cs="Segoe UI"/>
                <w:sz w:val="20"/>
                <w:szCs w:val="20"/>
              </w:rPr>
              <w:t>4 anys</w:t>
            </w:r>
          </w:p>
        </w:tc>
        <w:tc>
          <w:tcPr>
            <w:tcW w:w="3105" w:type="dxa"/>
          </w:tcPr>
          <w:p w14:paraId="5A568FE4" w14:textId="77777777" w:rsidR="00F66FB4" w:rsidRDefault="00F66FB4" w:rsidP="00DC66A2">
            <w:pPr>
              <w:spacing w:after="160" w:line="259" w:lineRule="auto"/>
              <w:rPr>
                <w:rFonts w:ascii="Verdana" w:hAnsi="Verdana" w:cs="Segoe UI"/>
                <w:sz w:val="20"/>
                <w:szCs w:val="20"/>
              </w:rPr>
            </w:pPr>
          </w:p>
        </w:tc>
      </w:tr>
      <w:tr w:rsidR="00F66FB4" w14:paraId="02CEAC23" w14:textId="77777777" w:rsidTr="00DC66A2">
        <w:tc>
          <w:tcPr>
            <w:tcW w:w="2789" w:type="dxa"/>
          </w:tcPr>
          <w:p w14:paraId="7C1CEFA2" w14:textId="77777777" w:rsidR="00F66FB4" w:rsidRDefault="00F66FB4" w:rsidP="00DC66A2">
            <w:pPr>
              <w:spacing w:after="160" w:line="259" w:lineRule="auto"/>
              <w:rPr>
                <w:rFonts w:ascii="Verdana" w:hAnsi="Verdana" w:cs="Segoe UI"/>
                <w:sz w:val="20"/>
                <w:szCs w:val="20"/>
              </w:rPr>
            </w:pPr>
            <w:r>
              <w:rPr>
                <w:rFonts w:ascii="Verdana" w:hAnsi="Verdana" w:cs="Segoe UI"/>
                <w:sz w:val="20"/>
                <w:szCs w:val="20"/>
              </w:rPr>
              <w:t>3 anys més</w:t>
            </w:r>
          </w:p>
        </w:tc>
        <w:tc>
          <w:tcPr>
            <w:tcW w:w="2718" w:type="dxa"/>
          </w:tcPr>
          <w:p w14:paraId="7D22278A" w14:textId="77777777" w:rsidR="00F66FB4" w:rsidRDefault="00F66FB4" w:rsidP="00DC66A2">
            <w:pPr>
              <w:spacing w:after="160" w:line="259" w:lineRule="auto"/>
              <w:jc w:val="center"/>
              <w:rPr>
                <w:rFonts w:ascii="Verdana" w:hAnsi="Verdana" w:cs="Segoe UI"/>
                <w:sz w:val="20"/>
                <w:szCs w:val="20"/>
              </w:rPr>
            </w:pPr>
            <w:r>
              <w:rPr>
                <w:rFonts w:ascii="Verdana" w:hAnsi="Verdana" w:cs="Segoe UI"/>
                <w:sz w:val="20"/>
                <w:szCs w:val="20"/>
              </w:rPr>
              <w:t>5 anys</w:t>
            </w:r>
          </w:p>
        </w:tc>
        <w:tc>
          <w:tcPr>
            <w:tcW w:w="3105" w:type="dxa"/>
          </w:tcPr>
          <w:p w14:paraId="2253C58E" w14:textId="77777777" w:rsidR="00F66FB4" w:rsidRDefault="00F66FB4" w:rsidP="00DC66A2">
            <w:pPr>
              <w:spacing w:after="160" w:line="259" w:lineRule="auto"/>
              <w:rPr>
                <w:rFonts w:ascii="Verdana" w:hAnsi="Verdana" w:cs="Segoe UI"/>
                <w:sz w:val="20"/>
                <w:szCs w:val="20"/>
              </w:rPr>
            </w:pPr>
          </w:p>
        </w:tc>
      </w:tr>
    </w:tbl>
    <w:p w14:paraId="4DAE5C22" w14:textId="77777777" w:rsidR="00F66FB4" w:rsidRDefault="00F66FB4" w:rsidP="00F66FB4">
      <w:pPr>
        <w:spacing w:after="160" w:line="259" w:lineRule="auto"/>
        <w:rPr>
          <w:rFonts w:ascii="Verdana" w:hAnsi="Verdana" w:cs="Segoe UI"/>
          <w:sz w:val="20"/>
          <w:szCs w:val="20"/>
        </w:rPr>
      </w:pPr>
    </w:p>
    <w:p w14:paraId="35115EA5" w14:textId="77777777" w:rsidR="00F66FB4" w:rsidRDefault="00F66FB4" w:rsidP="00F66FB4">
      <w:pPr>
        <w:spacing w:after="160" w:line="259" w:lineRule="auto"/>
        <w:rPr>
          <w:rFonts w:ascii="Verdana" w:hAnsi="Verdana" w:cs="Segoe UI"/>
          <w:b/>
          <w:sz w:val="20"/>
          <w:szCs w:val="20"/>
        </w:rPr>
      </w:pPr>
    </w:p>
    <w:p w14:paraId="7668A5B2" w14:textId="77777777" w:rsidR="00F66FB4" w:rsidRPr="00A46FB2" w:rsidRDefault="00F66FB4" w:rsidP="00F66FB4">
      <w:pPr>
        <w:spacing w:after="160" w:line="259" w:lineRule="auto"/>
        <w:rPr>
          <w:rFonts w:ascii="Verdana" w:hAnsi="Verdana" w:cs="Segoe UI"/>
          <w:sz w:val="20"/>
          <w:szCs w:val="20"/>
        </w:rPr>
      </w:pPr>
      <w:r w:rsidRPr="00285931">
        <w:rPr>
          <w:rFonts w:ascii="Verdana" w:hAnsi="Verdana" w:cs="Segoe UI"/>
          <w:b/>
          <w:sz w:val="20"/>
          <w:szCs w:val="20"/>
        </w:rPr>
        <w:lastRenderedPageBreak/>
        <w:t xml:space="preserve">B. </w:t>
      </w:r>
      <w:r w:rsidRPr="00500F04">
        <w:rPr>
          <w:rFonts w:ascii="Verdana" w:hAnsi="Verdana" w:cs="Segoe UI"/>
          <w:sz w:val="20"/>
          <w:szCs w:val="20"/>
        </w:rPr>
        <w:t>Que l’empresa que represento</w:t>
      </w:r>
      <w:r>
        <w:rPr>
          <w:rFonts w:ascii="Verdana" w:hAnsi="Verdana" w:cs="Segoe UI"/>
          <w:sz w:val="20"/>
          <w:szCs w:val="20"/>
        </w:rPr>
        <w:t xml:space="preserve"> es compromet a millorar el temps de resposta en el manteniment correctiu:</w:t>
      </w:r>
    </w:p>
    <w:tbl>
      <w:tblPr>
        <w:tblStyle w:val="Taulaambquadrcula"/>
        <w:tblW w:w="0" w:type="auto"/>
        <w:tblInd w:w="108" w:type="dxa"/>
        <w:tblLook w:val="04A0" w:firstRow="1" w:lastRow="0" w:firstColumn="1" w:lastColumn="0" w:noHBand="0" w:noVBand="1"/>
      </w:tblPr>
      <w:tblGrid>
        <w:gridCol w:w="5954"/>
        <w:gridCol w:w="2551"/>
      </w:tblGrid>
      <w:tr w:rsidR="00F66FB4" w:rsidRPr="00A46FB2" w14:paraId="0351262B" w14:textId="77777777" w:rsidTr="00DC66A2">
        <w:tc>
          <w:tcPr>
            <w:tcW w:w="5954" w:type="dxa"/>
          </w:tcPr>
          <w:p w14:paraId="27A9A1FD" w14:textId="77777777" w:rsidR="00F66FB4" w:rsidRPr="00A46FB2" w:rsidRDefault="00F66FB4" w:rsidP="00DC66A2">
            <w:pPr>
              <w:spacing w:after="160" w:line="259" w:lineRule="auto"/>
              <w:rPr>
                <w:rFonts w:ascii="Verdana" w:hAnsi="Verdana" w:cs="Segoe UI"/>
                <w:b/>
                <w:sz w:val="20"/>
                <w:szCs w:val="20"/>
              </w:rPr>
            </w:pPr>
            <w:r>
              <w:rPr>
                <w:rFonts w:ascii="Verdana" w:hAnsi="Verdana" w:cs="Segoe UI"/>
                <w:b/>
                <w:sz w:val="20"/>
                <w:szCs w:val="20"/>
              </w:rPr>
              <w:t>Reducció</w:t>
            </w:r>
          </w:p>
        </w:tc>
        <w:tc>
          <w:tcPr>
            <w:tcW w:w="2551" w:type="dxa"/>
          </w:tcPr>
          <w:p w14:paraId="31B83835" w14:textId="77777777" w:rsidR="00F66FB4" w:rsidRPr="00A46FB2" w:rsidRDefault="00F66FB4" w:rsidP="00DC66A2">
            <w:pPr>
              <w:spacing w:after="160" w:line="259" w:lineRule="auto"/>
              <w:rPr>
                <w:rFonts w:ascii="Verdana" w:hAnsi="Verdana" w:cs="Segoe UI"/>
                <w:b/>
                <w:sz w:val="20"/>
                <w:szCs w:val="20"/>
              </w:rPr>
            </w:pPr>
            <w:r>
              <w:rPr>
                <w:rFonts w:ascii="Verdana" w:hAnsi="Verdana" w:cs="Segoe UI"/>
                <w:sz w:val="20"/>
                <w:szCs w:val="20"/>
              </w:rPr>
              <w:t>[marqui la fila que correspongui]</w:t>
            </w:r>
          </w:p>
        </w:tc>
      </w:tr>
      <w:tr w:rsidR="00F66FB4" w14:paraId="5E2E9A62" w14:textId="77777777" w:rsidTr="00DC66A2">
        <w:tc>
          <w:tcPr>
            <w:tcW w:w="5954" w:type="dxa"/>
          </w:tcPr>
          <w:p w14:paraId="5B31FC16" w14:textId="77777777" w:rsidR="00F66FB4" w:rsidRDefault="00F66FB4" w:rsidP="00DC66A2">
            <w:pPr>
              <w:spacing w:after="160" w:line="259" w:lineRule="auto"/>
              <w:rPr>
                <w:rFonts w:ascii="Verdana" w:hAnsi="Verdana" w:cs="Segoe UI"/>
                <w:sz w:val="20"/>
                <w:szCs w:val="20"/>
              </w:rPr>
            </w:pPr>
            <w:r w:rsidRPr="000B581D">
              <w:rPr>
                <w:rFonts w:ascii="Verdana" w:hAnsi="Verdana" w:cs="Segoe UI"/>
                <w:sz w:val="20"/>
                <w:szCs w:val="20"/>
              </w:rPr>
              <w:t>Millora en el temps de resolució d’incidències crítiques (deixen el sistema inoperant) per sota de 6 hores</w:t>
            </w:r>
          </w:p>
        </w:tc>
        <w:tc>
          <w:tcPr>
            <w:tcW w:w="2551" w:type="dxa"/>
          </w:tcPr>
          <w:p w14:paraId="27A0C83D" w14:textId="77777777" w:rsidR="00F66FB4" w:rsidRDefault="00F66FB4" w:rsidP="00DC66A2">
            <w:pPr>
              <w:spacing w:after="160" w:line="259" w:lineRule="auto"/>
              <w:rPr>
                <w:rFonts w:ascii="Verdana" w:hAnsi="Verdana" w:cs="Segoe UI"/>
                <w:sz w:val="20"/>
                <w:szCs w:val="20"/>
              </w:rPr>
            </w:pPr>
          </w:p>
        </w:tc>
      </w:tr>
      <w:tr w:rsidR="00F66FB4" w14:paraId="7191EA2B" w14:textId="77777777" w:rsidTr="00DC66A2">
        <w:tc>
          <w:tcPr>
            <w:tcW w:w="5954" w:type="dxa"/>
          </w:tcPr>
          <w:p w14:paraId="3CE593B8" w14:textId="77777777" w:rsidR="00F66FB4" w:rsidRDefault="00F66FB4" w:rsidP="00DC66A2">
            <w:pPr>
              <w:spacing w:after="160" w:line="259" w:lineRule="auto"/>
              <w:rPr>
                <w:rFonts w:ascii="Verdana" w:hAnsi="Verdana" w:cs="Segoe UI"/>
                <w:sz w:val="20"/>
                <w:szCs w:val="20"/>
              </w:rPr>
            </w:pPr>
            <w:r w:rsidRPr="000B581D">
              <w:rPr>
                <w:rFonts w:ascii="Verdana" w:hAnsi="Verdana" w:cs="Segoe UI"/>
                <w:sz w:val="20"/>
                <w:szCs w:val="20"/>
              </w:rPr>
              <w:t>Millora en el temps de resolució d’incidències no crítiques per sota de les 48 h</w:t>
            </w:r>
          </w:p>
        </w:tc>
        <w:tc>
          <w:tcPr>
            <w:tcW w:w="2551" w:type="dxa"/>
          </w:tcPr>
          <w:p w14:paraId="4E60C5D2" w14:textId="77777777" w:rsidR="00F66FB4" w:rsidRDefault="00F66FB4" w:rsidP="00DC66A2">
            <w:pPr>
              <w:spacing w:after="160" w:line="259" w:lineRule="auto"/>
              <w:rPr>
                <w:rFonts w:ascii="Verdana" w:hAnsi="Verdana" w:cs="Segoe UI"/>
                <w:sz w:val="20"/>
                <w:szCs w:val="20"/>
              </w:rPr>
            </w:pPr>
          </w:p>
        </w:tc>
      </w:tr>
    </w:tbl>
    <w:p w14:paraId="05D16E82" w14:textId="77777777" w:rsidR="00F66FB4" w:rsidRDefault="00F66FB4" w:rsidP="00F66FB4">
      <w:pPr>
        <w:spacing w:after="160" w:line="259" w:lineRule="auto"/>
        <w:rPr>
          <w:rFonts w:ascii="Verdana" w:hAnsi="Verdana" w:cs="Segoe UI"/>
          <w:sz w:val="20"/>
          <w:szCs w:val="20"/>
        </w:rPr>
      </w:pPr>
    </w:p>
    <w:p w14:paraId="4E892081" w14:textId="77777777" w:rsidR="00F66FB4" w:rsidRDefault="00F66FB4" w:rsidP="00F66FB4">
      <w:pPr>
        <w:spacing w:after="160" w:line="259" w:lineRule="auto"/>
        <w:rPr>
          <w:rFonts w:ascii="Verdana" w:hAnsi="Verdana" w:cs="Segoe UI"/>
          <w:sz w:val="20"/>
          <w:szCs w:val="20"/>
        </w:rPr>
      </w:pPr>
      <w:r>
        <w:rPr>
          <w:rFonts w:ascii="Verdana" w:hAnsi="Verdana" w:cs="Segoe UI"/>
          <w:b/>
          <w:sz w:val="20"/>
          <w:szCs w:val="20"/>
        </w:rPr>
        <w:t>C</w:t>
      </w:r>
      <w:r w:rsidRPr="00285931">
        <w:rPr>
          <w:rFonts w:ascii="Verdana" w:hAnsi="Verdana" w:cs="Segoe UI"/>
          <w:b/>
          <w:sz w:val="20"/>
          <w:szCs w:val="20"/>
        </w:rPr>
        <w:t xml:space="preserve">. </w:t>
      </w:r>
      <w:r>
        <w:rPr>
          <w:rFonts w:ascii="Verdana" w:hAnsi="Verdana" w:cs="Segoe UI"/>
          <w:sz w:val="20"/>
          <w:szCs w:val="20"/>
        </w:rPr>
        <w:t>Que l’experiència professional del responsable tècnic adscrit al servei és:</w:t>
      </w:r>
    </w:p>
    <w:tbl>
      <w:tblPr>
        <w:tblStyle w:val="Taulaambquadrcula"/>
        <w:tblW w:w="0" w:type="auto"/>
        <w:tblInd w:w="108" w:type="dxa"/>
        <w:tblLook w:val="04A0" w:firstRow="1" w:lastRow="0" w:firstColumn="1" w:lastColumn="0" w:noHBand="0" w:noVBand="1"/>
      </w:tblPr>
      <w:tblGrid>
        <w:gridCol w:w="5954"/>
        <w:gridCol w:w="2551"/>
      </w:tblGrid>
      <w:tr w:rsidR="00F66FB4" w14:paraId="7B3207D5" w14:textId="77777777" w:rsidTr="00DC66A2">
        <w:tc>
          <w:tcPr>
            <w:tcW w:w="5954" w:type="dxa"/>
          </w:tcPr>
          <w:p w14:paraId="7DB0E64D" w14:textId="77777777" w:rsidR="00F66FB4" w:rsidRPr="000B581D" w:rsidRDefault="00F66FB4" w:rsidP="00DC66A2">
            <w:pPr>
              <w:spacing w:after="160" w:line="259" w:lineRule="auto"/>
              <w:rPr>
                <w:rFonts w:ascii="Verdana" w:hAnsi="Verdana" w:cs="Segoe UI"/>
                <w:b/>
                <w:sz w:val="20"/>
                <w:szCs w:val="20"/>
              </w:rPr>
            </w:pPr>
            <w:r w:rsidRPr="000B581D">
              <w:rPr>
                <w:rFonts w:ascii="Verdana" w:hAnsi="Verdana" w:cs="Segoe UI"/>
                <w:b/>
                <w:sz w:val="20"/>
                <w:szCs w:val="20"/>
              </w:rPr>
              <w:t>Anys d’experiència</w:t>
            </w:r>
          </w:p>
        </w:tc>
        <w:tc>
          <w:tcPr>
            <w:tcW w:w="2551" w:type="dxa"/>
          </w:tcPr>
          <w:p w14:paraId="06801854" w14:textId="77777777" w:rsidR="00F66FB4" w:rsidRDefault="00F66FB4" w:rsidP="00DC66A2">
            <w:pPr>
              <w:spacing w:after="160" w:line="259" w:lineRule="auto"/>
              <w:rPr>
                <w:rFonts w:ascii="Verdana" w:hAnsi="Verdana" w:cs="Segoe UI"/>
                <w:sz w:val="20"/>
                <w:szCs w:val="20"/>
              </w:rPr>
            </w:pPr>
            <w:r>
              <w:rPr>
                <w:rFonts w:ascii="Verdana" w:hAnsi="Verdana" w:cs="Segoe UI"/>
                <w:sz w:val="20"/>
                <w:szCs w:val="20"/>
              </w:rPr>
              <w:t>[marqui la fila que correspongui]</w:t>
            </w:r>
          </w:p>
        </w:tc>
      </w:tr>
      <w:tr w:rsidR="00F66FB4" w14:paraId="5D502560" w14:textId="77777777" w:rsidTr="00DC66A2">
        <w:tc>
          <w:tcPr>
            <w:tcW w:w="5954" w:type="dxa"/>
          </w:tcPr>
          <w:p w14:paraId="496374DC" w14:textId="77777777" w:rsidR="00F66FB4" w:rsidRDefault="00F66FB4" w:rsidP="00DC66A2">
            <w:pPr>
              <w:spacing w:after="160" w:line="259" w:lineRule="auto"/>
              <w:rPr>
                <w:rFonts w:ascii="Verdana" w:hAnsi="Verdana" w:cs="Segoe UI"/>
                <w:sz w:val="20"/>
                <w:szCs w:val="20"/>
              </w:rPr>
            </w:pPr>
            <w:r w:rsidRPr="000B581D">
              <w:rPr>
                <w:rFonts w:ascii="Verdana" w:hAnsi="Verdana" w:cs="Segoe UI"/>
                <w:sz w:val="20"/>
                <w:szCs w:val="20"/>
              </w:rPr>
              <w:t>Fins a tres anys d’experiència en els darrers 4 anys</w:t>
            </w:r>
          </w:p>
        </w:tc>
        <w:tc>
          <w:tcPr>
            <w:tcW w:w="2551" w:type="dxa"/>
          </w:tcPr>
          <w:p w14:paraId="0786E6C7" w14:textId="77777777" w:rsidR="00F66FB4" w:rsidRDefault="00F66FB4" w:rsidP="00DC66A2">
            <w:pPr>
              <w:spacing w:after="160" w:line="259" w:lineRule="auto"/>
              <w:rPr>
                <w:rFonts w:ascii="Verdana" w:hAnsi="Verdana" w:cs="Segoe UI"/>
                <w:sz w:val="20"/>
                <w:szCs w:val="20"/>
              </w:rPr>
            </w:pPr>
          </w:p>
        </w:tc>
      </w:tr>
      <w:tr w:rsidR="00F66FB4" w14:paraId="469C2619" w14:textId="77777777" w:rsidTr="00DC66A2">
        <w:tc>
          <w:tcPr>
            <w:tcW w:w="5954" w:type="dxa"/>
          </w:tcPr>
          <w:p w14:paraId="66B6BFD8" w14:textId="77777777" w:rsidR="00F66FB4" w:rsidRDefault="00F66FB4" w:rsidP="00DC66A2">
            <w:pPr>
              <w:spacing w:after="160" w:line="259" w:lineRule="auto"/>
              <w:rPr>
                <w:rFonts w:ascii="Verdana" w:hAnsi="Verdana" w:cs="Segoe UI"/>
                <w:sz w:val="20"/>
                <w:szCs w:val="20"/>
              </w:rPr>
            </w:pPr>
            <w:r w:rsidRPr="009A4E9C">
              <w:rPr>
                <w:rFonts w:ascii="Verdana" w:hAnsi="Verdana" w:cs="Arial"/>
                <w:sz w:val="20"/>
              </w:rPr>
              <w:t>Fins a cinc anys d’experiència en els darrers 6 anys</w:t>
            </w:r>
          </w:p>
        </w:tc>
        <w:tc>
          <w:tcPr>
            <w:tcW w:w="2551" w:type="dxa"/>
          </w:tcPr>
          <w:p w14:paraId="0BEAB7DC" w14:textId="77777777" w:rsidR="00F66FB4" w:rsidRDefault="00F66FB4" w:rsidP="00DC66A2">
            <w:pPr>
              <w:spacing w:after="160" w:line="259" w:lineRule="auto"/>
              <w:rPr>
                <w:rFonts w:ascii="Verdana" w:hAnsi="Verdana" w:cs="Segoe UI"/>
                <w:sz w:val="20"/>
                <w:szCs w:val="20"/>
              </w:rPr>
            </w:pPr>
          </w:p>
        </w:tc>
      </w:tr>
      <w:tr w:rsidR="00F66FB4" w14:paraId="161A6ADC" w14:textId="77777777" w:rsidTr="00DC66A2">
        <w:tc>
          <w:tcPr>
            <w:tcW w:w="5954" w:type="dxa"/>
          </w:tcPr>
          <w:p w14:paraId="6F6E693E" w14:textId="77777777" w:rsidR="00F66FB4" w:rsidRDefault="00F66FB4" w:rsidP="00DC66A2">
            <w:pPr>
              <w:spacing w:after="160" w:line="259" w:lineRule="auto"/>
              <w:rPr>
                <w:rFonts w:ascii="Verdana" w:hAnsi="Verdana" w:cs="Segoe UI"/>
                <w:sz w:val="20"/>
                <w:szCs w:val="20"/>
              </w:rPr>
            </w:pPr>
            <w:r w:rsidRPr="009A4E9C">
              <w:rPr>
                <w:rFonts w:ascii="Verdana" w:hAnsi="Verdana" w:cs="Arial"/>
                <w:sz w:val="20"/>
              </w:rPr>
              <w:t>Fins a vuit anys d’experiència en els darrers 10 anys</w:t>
            </w:r>
          </w:p>
        </w:tc>
        <w:tc>
          <w:tcPr>
            <w:tcW w:w="2551" w:type="dxa"/>
          </w:tcPr>
          <w:p w14:paraId="79C85965" w14:textId="77777777" w:rsidR="00F66FB4" w:rsidRDefault="00F66FB4" w:rsidP="00DC66A2">
            <w:pPr>
              <w:spacing w:after="160" w:line="259" w:lineRule="auto"/>
              <w:rPr>
                <w:rFonts w:ascii="Verdana" w:hAnsi="Verdana" w:cs="Segoe UI"/>
                <w:sz w:val="20"/>
                <w:szCs w:val="20"/>
              </w:rPr>
            </w:pPr>
          </w:p>
        </w:tc>
      </w:tr>
      <w:tr w:rsidR="00F66FB4" w14:paraId="308361AF" w14:textId="77777777" w:rsidTr="00DC66A2">
        <w:tc>
          <w:tcPr>
            <w:tcW w:w="5954" w:type="dxa"/>
          </w:tcPr>
          <w:p w14:paraId="0E823472" w14:textId="77777777" w:rsidR="00F66FB4" w:rsidRDefault="00F66FB4" w:rsidP="00DC66A2">
            <w:pPr>
              <w:spacing w:after="160" w:line="259" w:lineRule="auto"/>
              <w:rPr>
                <w:rFonts w:ascii="Verdana" w:hAnsi="Verdana" w:cs="Segoe UI"/>
                <w:sz w:val="20"/>
                <w:szCs w:val="20"/>
              </w:rPr>
            </w:pPr>
            <w:r w:rsidRPr="009A4E9C">
              <w:rPr>
                <w:rFonts w:ascii="Verdana" w:hAnsi="Verdana" w:cs="Arial"/>
                <w:sz w:val="20"/>
              </w:rPr>
              <w:t>Més de deu anys d’experiència ens els darrers 12 anys</w:t>
            </w:r>
          </w:p>
        </w:tc>
        <w:tc>
          <w:tcPr>
            <w:tcW w:w="2551" w:type="dxa"/>
          </w:tcPr>
          <w:p w14:paraId="3422A792" w14:textId="77777777" w:rsidR="00F66FB4" w:rsidRDefault="00F66FB4" w:rsidP="00DC66A2">
            <w:pPr>
              <w:spacing w:after="160" w:line="259" w:lineRule="auto"/>
              <w:rPr>
                <w:rFonts w:ascii="Verdana" w:hAnsi="Verdana" w:cs="Segoe UI"/>
                <w:sz w:val="20"/>
                <w:szCs w:val="20"/>
              </w:rPr>
            </w:pPr>
          </w:p>
        </w:tc>
      </w:tr>
    </w:tbl>
    <w:p w14:paraId="3B4741A7" w14:textId="77777777" w:rsidR="00F66FB4" w:rsidRDefault="00F66FB4" w:rsidP="00F66FB4">
      <w:pPr>
        <w:spacing w:after="160" w:line="259" w:lineRule="auto"/>
        <w:rPr>
          <w:rFonts w:ascii="Verdana" w:hAnsi="Verdana" w:cs="Segoe UI"/>
          <w:sz w:val="20"/>
          <w:szCs w:val="20"/>
        </w:rPr>
      </w:pPr>
    </w:p>
    <w:p w14:paraId="37AE7DA8" w14:textId="77777777" w:rsidR="00F66FB4" w:rsidRDefault="00F66FB4" w:rsidP="00F66FB4">
      <w:pPr>
        <w:spacing w:after="160" w:line="259" w:lineRule="auto"/>
        <w:rPr>
          <w:rFonts w:ascii="Verdana" w:hAnsi="Verdana" w:cs="Segoe UI"/>
          <w:sz w:val="20"/>
          <w:szCs w:val="20"/>
        </w:rPr>
      </w:pPr>
      <w:r>
        <w:rPr>
          <w:rFonts w:ascii="Verdana" w:hAnsi="Verdana" w:cs="Segoe UI"/>
          <w:sz w:val="20"/>
          <w:szCs w:val="20"/>
        </w:rPr>
        <w:t xml:space="preserve"> </w:t>
      </w:r>
      <w:r>
        <w:rPr>
          <w:rFonts w:ascii="Verdana" w:hAnsi="Verdana" w:cs="Segoe UI"/>
          <w:b/>
          <w:sz w:val="20"/>
          <w:szCs w:val="20"/>
        </w:rPr>
        <w:t>D</w:t>
      </w:r>
      <w:r w:rsidRPr="00285931">
        <w:rPr>
          <w:rFonts w:ascii="Verdana" w:hAnsi="Verdana" w:cs="Segoe UI"/>
          <w:b/>
          <w:sz w:val="20"/>
          <w:szCs w:val="20"/>
        </w:rPr>
        <w:t xml:space="preserve">. </w:t>
      </w:r>
      <w:r>
        <w:rPr>
          <w:rFonts w:ascii="Verdana" w:hAnsi="Verdana" w:cs="Segoe UI"/>
          <w:sz w:val="20"/>
          <w:szCs w:val="20"/>
        </w:rPr>
        <w:t>Que l’experiència professional del</w:t>
      </w:r>
      <w:r w:rsidRPr="000B581D">
        <w:t xml:space="preserve"> </w:t>
      </w:r>
      <w:r w:rsidRPr="000B581D">
        <w:rPr>
          <w:rFonts w:ascii="Verdana" w:hAnsi="Verdana" w:cs="Segoe UI"/>
          <w:sz w:val="20"/>
          <w:szCs w:val="20"/>
        </w:rPr>
        <w:t>programador arquitecte solucions</w:t>
      </w:r>
      <w:r>
        <w:rPr>
          <w:rFonts w:ascii="Verdana" w:hAnsi="Verdana" w:cs="Segoe UI"/>
          <w:sz w:val="20"/>
          <w:szCs w:val="20"/>
        </w:rPr>
        <w:t xml:space="preserve"> TIC adscrit al servei és:</w:t>
      </w:r>
    </w:p>
    <w:tbl>
      <w:tblPr>
        <w:tblStyle w:val="Taulaambquadrcula"/>
        <w:tblW w:w="0" w:type="auto"/>
        <w:tblInd w:w="108" w:type="dxa"/>
        <w:tblLook w:val="04A0" w:firstRow="1" w:lastRow="0" w:firstColumn="1" w:lastColumn="0" w:noHBand="0" w:noVBand="1"/>
      </w:tblPr>
      <w:tblGrid>
        <w:gridCol w:w="5954"/>
        <w:gridCol w:w="2582"/>
      </w:tblGrid>
      <w:tr w:rsidR="00F66FB4" w14:paraId="4F61DF8B" w14:textId="77777777" w:rsidTr="00DC66A2">
        <w:tc>
          <w:tcPr>
            <w:tcW w:w="5954" w:type="dxa"/>
          </w:tcPr>
          <w:p w14:paraId="3C1775A4" w14:textId="77777777" w:rsidR="00F66FB4" w:rsidRDefault="00F66FB4" w:rsidP="00DC66A2">
            <w:pPr>
              <w:spacing w:after="160" w:line="259" w:lineRule="auto"/>
              <w:rPr>
                <w:rFonts w:ascii="Verdana" w:hAnsi="Verdana" w:cs="Segoe UI"/>
                <w:sz w:val="20"/>
                <w:szCs w:val="20"/>
              </w:rPr>
            </w:pPr>
            <w:r w:rsidRPr="000B581D">
              <w:rPr>
                <w:rFonts w:ascii="Verdana" w:hAnsi="Verdana" w:cs="Segoe UI"/>
                <w:b/>
                <w:sz w:val="20"/>
                <w:szCs w:val="20"/>
              </w:rPr>
              <w:t>Anys d’experiència</w:t>
            </w:r>
          </w:p>
        </w:tc>
        <w:tc>
          <w:tcPr>
            <w:tcW w:w="2582" w:type="dxa"/>
          </w:tcPr>
          <w:p w14:paraId="6B08E5B9" w14:textId="77777777" w:rsidR="00F66FB4" w:rsidRDefault="00F66FB4" w:rsidP="00DC66A2">
            <w:pPr>
              <w:spacing w:after="160" w:line="259" w:lineRule="auto"/>
              <w:rPr>
                <w:rFonts w:ascii="Verdana" w:hAnsi="Verdana" w:cs="Segoe UI"/>
                <w:sz w:val="20"/>
                <w:szCs w:val="20"/>
              </w:rPr>
            </w:pPr>
            <w:r>
              <w:rPr>
                <w:rFonts w:ascii="Verdana" w:hAnsi="Verdana" w:cs="Segoe UI"/>
                <w:sz w:val="20"/>
                <w:szCs w:val="20"/>
              </w:rPr>
              <w:t>[marqui la fila que correspongui]</w:t>
            </w:r>
          </w:p>
        </w:tc>
      </w:tr>
      <w:tr w:rsidR="00F66FB4" w14:paraId="248A6A40" w14:textId="77777777" w:rsidTr="00DC66A2">
        <w:tc>
          <w:tcPr>
            <w:tcW w:w="5954" w:type="dxa"/>
          </w:tcPr>
          <w:p w14:paraId="78C9C291" w14:textId="77777777" w:rsidR="00F66FB4" w:rsidRDefault="00F66FB4" w:rsidP="00DC66A2">
            <w:pPr>
              <w:spacing w:after="160" w:line="259" w:lineRule="auto"/>
              <w:rPr>
                <w:rFonts w:ascii="Verdana" w:hAnsi="Verdana" w:cs="Segoe UI"/>
                <w:sz w:val="20"/>
                <w:szCs w:val="20"/>
              </w:rPr>
            </w:pPr>
            <w:r w:rsidRPr="000B581D">
              <w:rPr>
                <w:rFonts w:ascii="Verdana" w:hAnsi="Verdana" w:cs="Segoe UI"/>
                <w:sz w:val="20"/>
                <w:szCs w:val="20"/>
              </w:rPr>
              <w:t>Fins a tres anys d’experiència en els darrers 4 anys</w:t>
            </w:r>
          </w:p>
        </w:tc>
        <w:tc>
          <w:tcPr>
            <w:tcW w:w="2582" w:type="dxa"/>
          </w:tcPr>
          <w:p w14:paraId="6F3A242B" w14:textId="77777777" w:rsidR="00F66FB4" w:rsidRDefault="00F66FB4" w:rsidP="00DC66A2">
            <w:pPr>
              <w:spacing w:after="160" w:line="259" w:lineRule="auto"/>
              <w:rPr>
                <w:rFonts w:ascii="Verdana" w:hAnsi="Verdana" w:cs="Segoe UI"/>
                <w:sz w:val="20"/>
                <w:szCs w:val="20"/>
              </w:rPr>
            </w:pPr>
          </w:p>
        </w:tc>
      </w:tr>
      <w:tr w:rsidR="00F66FB4" w14:paraId="26EACFFF" w14:textId="77777777" w:rsidTr="00DC66A2">
        <w:tc>
          <w:tcPr>
            <w:tcW w:w="5954" w:type="dxa"/>
          </w:tcPr>
          <w:p w14:paraId="6D1AF0FD" w14:textId="77777777" w:rsidR="00F66FB4" w:rsidRDefault="00F66FB4" w:rsidP="00DC66A2">
            <w:pPr>
              <w:spacing w:after="160" w:line="259" w:lineRule="auto"/>
              <w:rPr>
                <w:rFonts w:ascii="Verdana" w:hAnsi="Verdana" w:cs="Segoe UI"/>
                <w:sz w:val="20"/>
                <w:szCs w:val="20"/>
              </w:rPr>
            </w:pPr>
            <w:r w:rsidRPr="009A4E9C">
              <w:rPr>
                <w:rFonts w:ascii="Verdana" w:hAnsi="Verdana" w:cs="Arial"/>
                <w:sz w:val="20"/>
              </w:rPr>
              <w:t>Fins a cinc anys d’experiència en els darrers 6 anys</w:t>
            </w:r>
          </w:p>
        </w:tc>
        <w:tc>
          <w:tcPr>
            <w:tcW w:w="2582" w:type="dxa"/>
          </w:tcPr>
          <w:p w14:paraId="3D9C0EA6" w14:textId="77777777" w:rsidR="00F66FB4" w:rsidRDefault="00F66FB4" w:rsidP="00DC66A2">
            <w:pPr>
              <w:spacing w:after="160" w:line="259" w:lineRule="auto"/>
              <w:rPr>
                <w:rFonts w:ascii="Verdana" w:hAnsi="Verdana" w:cs="Segoe UI"/>
                <w:sz w:val="20"/>
                <w:szCs w:val="20"/>
              </w:rPr>
            </w:pPr>
          </w:p>
        </w:tc>
      </w:tr>
      <w:tr w:rsidR="00F66FB4" w14:paraId="4F4693EB" w14:textId="77777777" w:rsidTr="00DC66A2">
        <w:tc>
          <w:tcPr>
            <w:tcW w:w="5954" w:type="dxa"/>
          </w:tcPr>
          <w:p w14:paraId="193A2D60" w14:textId="77777777" w:rsidR="00F66FB4" w:rsidRDefault="00F66FB4" w:rsidP="00DC66A2">
            <w:pPr>
              <w:spacing w:after="160" w:line="259" w:lineRule="auto"/>
              <w:rPr>
                <w:rFonts w:ascii="Verdana" w:hAnsi="Verdana" w:cs="Segoe UI"/>
                <w:sz w:val="20"/>
                <w:szCs w:val="20"/>
              </w:rPr>
            </w:pPr>
            <w:r w:rsidRPr="009A4E9C">
              <w:rPr>
                <w:rFonts w:ascii="Verdana" w:hAnsi="Verdana" w:cs="Arial"/>
                <w:sz w:val="20"/>
              </w:rPr>
              <w:t>Fins a vuit anys d’experiència en els darrers 10 anys</w:t>
            </w:r>
          </w:p>
        </w:tc>
        <w:tc>
          <w:tcPr>
            <w:tcW w:w="2582" w:type="dxa"/>
          </w:tcPr>
          <w:p w14:paraId="67EB7724" w14:textId="77777777" w:rsidR="00F66FB4" w:rsidRDefault="00F66FB4" w:rsidP="00DC66A2">
            <w:pPr>
              <w:spacing w:after="160" w:line="259" w:lineRule="auto"/>
              <w:rPr>
                <w:rFonts w:ascii="Verdana" w:hAnsi="Verdana" w:cs="Segoe UI"/>
                <w:sz w:val="20"/>
                <w:szCs w:val="20"/>
              </w:rPr>
            </w:pPr>
          </w:p>
        </w:tc>
      </w:tr>
      <w:tr w:rsidR="00F66FB4" w14:paraId="6AEEEB8C" w14:textId="77777777" w:rsidTr="00DC66A2">
        <w:tc>
          <w:tcPr>
            <w:tcW w:w="5954" w:type="dxa"/>
          </w:tcPr>
          <w:p w14:paraId="61A5712A" w14:textId="77777777" w:rsidR="00F66FB4" w:rsidRDefault="00F66FB4" w:rsidP="00DC66A2">
            <w:pPr>
              <w:spacing w:after="160" w:line="259" w:lineRule="auto"/>
              <w:rPr>
                <w:rFonts w:ascii="Verdana" w:hAnsi="Verdana" w:cs="Segoe UI"/>
                <w:sz w:val="20"/>
                <w:szCs w:val="20"/>
              </w:rPr>
            </w:pPr>
            <w:r w:rsidRPr="009A4E9C">
              <w:rPr>
                <w:rFonts w:ascii="Verdana" w:hAnsi="Verdana" w:cs="Arial"/>
                <w:sz w:val="20"/>
              </w:rPr>
              <w:t>Més de deu anys d’experiència ens els darrers 12 anys</w:t>
            </w:r>
          </w:p>
        </w:tc>
        <w:tc>
          <w:tcPr>
            <w:tcW w:w="2582" w:type="dxa"/>
          </w:tcPr>
          <w:p w14:paraId="22F34D73" w14:textId="77777777" w:rsidR="00F66FB4" w:rsidRDefault="00F66FB4" w:rsidP="00DC66A2">
            <w:pPr>
              <w:spacing w:after="160" w:line="259" w:lineRule="auto"/>
              <w:rPr>
                <w:rFonts w:ascii="Verdana" w:hAnsi="Verdana" w:cs="Segoe UI"/>
                <w:sz w:val="20"/>
                <w:szCs w:val="20"/>
              </w:rPr>
            </w:pPr>
          </w:p>
        </w:tc>
      </w:tr>
    </w:tbl>
    <w:p w14:paraId="14B1D484" w14:textId="77777777" w:rsidR="00461F3F" w:rsidRDefault="00461F3F" w:rsidP="00461F3F">
      <w:pPr>
        <w:spacing w:after="160" w:line="259" w:lineRule="auto"/>
        <w:jc w:val="both"/>
        <w:rPr>
          <w:rFonts w:ascii="Verdana" w:hAnsi="Verdana" w:cs="Segoe UI"/>
          <w:sz w:val="20"/>
          <w:szCs w:val="20"/>
        </w:rPr>
      </w:pPr>
    </w:p>
    <w:p w14:paraId="7BAF23AA" w14:textId="383C9D1F" w:rsidR="00461F3F" w:rsidRPr="00461F3F" w:rsidRDefault="00F66FB4" w:rsidP="00461F3F">
      <w:pPr>
        <w:spacing w:after="160" w:line="259" w:lineRule="auto"/>
        <w:jc w:val="both"/>
        <w:rPr>
          <w:rFonts w:ascii="Verdana" w:hAnsi="Verdana" w:cs="Segoe UI"/>
          <w:sz w:val="20"/>
          <w:szCs w:val="20"/>
        </w:rPr>
      </w:pPr>
      <w:r w:rsidRPr="000B581D">
        <w:rPr>
          <w:rFonts w:ascii="Verdana" w:hAnsi="Verdana" w:cs="Segoe UI"/>
          <w:sz w:val="20"/>
          <w:szCs w:val="20"/>
        </w:rPr>
        <w:t xml:space="preserve">L'experiència professional dels punts </w:t>
      </w:r>
      <w:r>
        <w:rPr>
          <w:rFonts w:ascii="Verdana" w:hAnsi="Verdana" w:cs="Segoe UI"/>
          <w:sz w:val="20"/>
          <w:szCs w:val="20"/>
        </w:rPr>
        <w:t xml:space="preserve">C) i </w:t>
      </w:r>
      <w:r w:rsidRPr="000B581D">
        <w:rPr>
          <w:rFonts w:ascii="Verdana" w:hAnsi="Verdana" w:cs="Segoe UI"/>
          <w:sz w:val="20"/>
          <w:szCs w:val="20"/>
        </w:rPr>
        <w:t>D) s’acreditarà mitjançant</w:t>
      </w:r>
      <w:r w:rsidRPr="00461F3F">
        <w:rPr>
          <w:rFonts w:ascii="Verdana" w:hAnsi="Verdana" w:cs="Segoe UI"/>
          <w:sz w:val="20"/>
          <w:szCs w:val="20"/>
        </w:rPr>
        <w:t xml:space="preserve"> </w:t>
      </w:r>
      <w:r w:rsidR="00DD4003" w:rsidRPr="00461F3F">
        <w:rPr>
          <w:rFonts w:ascii="Verdana" w:hAnsi="Verdana" w:cs="Segoe UI"/>
          <w:sz w:val="20"/>
          <w:szCs w:val="20"/>
        </w:rPr>
        <w:t xml:space="preserve">l’aportació del CV de la persona adscrita al contracte </w:t>
      </w:r>
      <w:r w:rsidR="00461F3F" w:rsidRPr="00461F3F">
        <w:rPr>
          <w:rFonts w:ascii="Verdana" w:hAnsi="Verdana" w:cs="Segoe UI"/>
          <w:sz w:val="20"/>
          <w:szCs w:val="20"/>
        </w:rPr>
        <w:t>que reculli l’experiència requerida; a més d’una declaració responsable signada que acrediti els serveis realitzats, similars a l’objecte del contracte, indicant els imports, les dates de realització i el destinatari, públic o privat. (L’annex 8 recull un model de declaració.)</w:t>
      </w:r>
    </w:p>
    <w:p w14:paraId="2E7A1819" w14:textId="05328654" w:rsidR="00F66FB4" w:rsidRPr="00461F3F" w:rsidRDefault="00461F3F" w:rsidP="00461F3F">
      <w:pPr>
        <w:spacing w:after="160" w:line="259" w:lineRule="auto"/>
        <w:jc w:val="both"/>
        <w:rPr>
          <w:rFonts w:ascii="Verdana" w:hAnsi="Verdana" w:cs="Segoe UI"/>
          <w:sz w:val="20"/>
          <w:szCs w:val="20"/>
        </w:rPr>
      </w:pPr>
      <w:r w:rsidRPr="00461F3F">
        <w:rPr>
          <w:rFonts w:ascii="Verdana" w:hAnsi="Verdana" w:cs="Segoe UI"/>
          <w:sz w:val="20"/>
          <w:szCs w:val="20"/>
        </w:rPr>
        <w:t>L’IMPJB es reserva el dret a comprovar la veracitat de la informació i la documentació aportada. Mitjançant dita declaració es garantirà, sota la responsabilitat de la persona signant, la veracitat i exactitud del seu contingut, assumint d’aquesta manera les conseqüències legals que puguin derivar-se respecte de la falsedat o inexactitud dels aspectes certificats.</w:t>
      </w:r>
    </w:p>
    <w:p w14:paraId="1CFB55DE" w14:textId="1F75FDE7" w:rsidR="00F66FB4" w:rsidRDefault="00F66FB4" w:rsidP="00F66FB4">
      <w:pPr>
        <w:spacing w:after="160" w:line="259" w:lineRule="auto"/>
        <w:rPr>
          <w:rFonts w:ascii="Verdana" w:hAnsi="Verdana" w:cs="Segoe UI"/>
          <w:sz w:val="20"/>
          <w:szCs w:val="20"/>
        </w:rPr>
      </w:pPr>
      <w:r>
        <w:rPr>
          <w:rFonts w:ascii="Verdana" w:hAnsi="Verdana" w:cs="Segoe UI"/>
          <w:sz w:val="20"/>
          <w:szCs w:val="20"/>
        </w:rPr>
        <w:t xml:space="preserve">L’acreditació </w:t>
      </w:r>
      <w:r w:rsidRPr="00EE606D">
        <w:rPr>
          <w:rFonts w:ascii="Verdana" w:hAnsi="Verdana" w:cs="Segoe UI"/>
          <w:b/>
          <w:sz w:val="20"/>
          <w:szCs w:val="20"/>
        </w:rPr>
        <w:t>s’ha d’ajuntar al</w:t>
      </w:r>
      <w:r>
        <w:rPr>
          <w:rFonts w:ascii="Verdana" w:hAnsi="Verdana" w:cs="Segoe UI"/>
          <w:sz w:val="20"/>
          <w:szCs w:val="20"/>
        </w:rPr>
        <w:t xml:space="preserve"> </w:t>
      </w:r>
      <w:r w:rsidRPr="00BD4B75">
        <w:rPr>
          <w:rFonts w:ascii="Verdana" w:hAnsi="Verdana" w:cs="Segoe UI"/>
          <w:b/>
          <w:sz w:val="20"/>
          <w:szCs w:val="20"/>
        </w:rPr>
        <w:t>sobre B</w:t>
      </w:r>
      <w:r>
        <w:rPr>
          <w:rFonts w:ascii="Verdana" w:hAnsi="Verdana" w:cs="Segoe UI"/>
          <w:sz w:val="20"/>
          <w:szCs w:val="20"/>
        </w:rPr>
        <w:t xml:space="preserve"> perquè pugui ser valorada. </w:t>
      </w:r>
    </w:p>
    <w:p w14:paraId="7119F6DE" w14:textId="77777777" w:rsidR="00F66FB4" w:rsidRPr="0097473D" w:rsidRDefault="00F66FB4" w:rsidP="00F66FB4">
      <w:pPr>
        <w:pStyle w:val="Pargrafdellista"/>
        <w:spacing w:line="276" w:lineRule="auto"/>
        <w:ind w:left="0"/>
        <w:mirrorIndents/>
        <w:rPr>
          <w:rFonts w:ascii="Verdana" w:hAnsi="Verdana" w:cs="Arial"/>
          <w:highlight w:val="yellow"/>
        </w:rPr>
      </w:pPr>
    </w:p>
    <w:p w14:paraId="0C209EF5" w14:textId="77777777" w:rsidR="00F66FB4" w:rsidRDefault="00F66FB4" w:rsidP="00F66FB4">
      <w:pPr>
        <w:spacing w:line="276" w:lineRule="auto"/>
        <w:jc w:val="both"/>
        <w:rPr>
          <w:rFonts w:ascii="Verdana" w:hAnsi="Verdana" w:cs="Segoe UI"/>
          <w:color w:val="365F91" w:themeColor="accent1" w:themeShade="BF"/>
          <w:sz w:val="16"/>
          <w:szCs w:val="16"/>
        </w:rPr>
      </w:pPr>
      <w:r w:rsidRPr="00A46FB2">
        <w:rPr>
          <w:rFonts w:ascii="Verdana" w:hAnsi="Verdana"/>
          <w:i/>
          <w:snapToGrid w:val="0"/>
          <w:sz w:val="20"/>
          <w:szCs w:val="20"/>
        </w:rPr>
        <w:t xml:space="preserve"> [Signatura electrònica]</w:t>
      </w:r>
      <w:r>
        <w:rPr>
          <w:rFonts w:ascii="Verdana" w:hAnsi="Verdana" w:cs="Segoe UI"/>
          <w:color w:val="365F91" w:themeColor="accent1" w:themeShade="BF"/>
          <w:sz w:val="16"/>
          <w:szCs w:val="16"/>
        </w:rPr>
        <w:br w:type="page"/>
      </w:r>
    </w:p>
    <w:p w14:paraId="5A7EDDAA" w14:textId="77777777" w:rsidR="00F66FB4" w:rsidRDefault="00F66FB4" w:rsidP="00F66FB4">
      <w:pPr>
        <w:spacing w:line="276" w:lineRule="auto"/>
        <w:jc w:val="center"/>
        <w:rPr>
          <w:rFonts w:ascii="Verdana" w:hAnsi="Verdana" w:cs="Segoe UI"/>
          <w:color w:val="365F91" w:themeColor="accent1" w:themeShade="BF"/>
          <w:sz w:val="16"/>
          <w:szCs w:val="16"/>
        </w:rPr>
      </w:pPr>
    </w:p>
    <w:p w14:paraId="500AB998" w14:textId="77777777" w:rsidR="00F66FB4" w:rsidRPr="005F67A6" w:rsidRDefault="00F66FB4" w:rsidP="00F66FB4">
      <w:pPr>
        <w:rPr>
          <w:rFonts w:ascii="Verdana" w:hAnsi="Verdana"/>
          <w:b/>
          <w:sz w:val="22"/>
          <w:szCs w:val="22"/>
        </w:rPr>
      </w:pPr>
      <w:r w:rsidRPr="005F67A6">
        <w:rPr>
          <w:rFonts w:ascii="Verdana" w:hAnsi="Verdana"/>
          <w:b/>
          <w:sz w:val="22"/>
          <w:szCs w:val="22"/>
          <w:highlight w:val="yellow"/>
        </w:rPr>
        <w:t>[SI ESCAU, AQUESTA DECLARACIÓ NOMÉS HA DE SER OMPLERTA PER L’EMPRESA ADJUDICATÀRIA SEGONS LA CLÀUSULA 13 DEL PCAP]</w:t>
      </w:r>
    </w:p>
    <w:p w14:paraId="467ED934" w14:textId="77777777" w:rsidR="00F66FB4" w:rsidRDefault="00F66FB4" w:rsidP="00F66FB4">
      <w:pPr>
        <w:spacing w:line="276" w:lineRule="auto"/>
        <w:rPr>
          <w:rFonts w:ascii="Verdana" w:hAnsi="Verdana" w:cs="Segoe UI"/>
          <w:color w:val="365F91" w:themeColor="accent1" w:themeShade="BF"/>
          <w:sz w:val="16"/>
          <w:szCs w:val="16"/>
        </w:rPr>
      </w:pPr>
    </w:p>
    <w:p w14:paraId="0B5F89B1" w14:textId="77777777" w:rsidR="00F66FB4" w:rsidRDefault="00F66FB4" w:rsidP="00F66FB4">
      <w:pPr>
        <w:spacing w:line="276" w:lineRule="auto"/>
        <w:jc w:val="center"/>
        <w:rPr>
          <w:rFonts w:ascii="Verdana" w:hAnsi="Verdana" w:cs="Segoe UI"/>
          <w:color w:val="365F91" w:themeColor="accent1" w:themeShade="BF"/>
          <w:sz w:val="16"/>
          <w:szCs w:val="16"/>
        </w:rPr>
      </w:pPr>
    </w:p>
    <w:p w14:paraId="6B32110F" w14:textId="77777777" w:rsidR="00F66FB4" w:rsidRPr="00401413" w:rsidRDefault="00F66FB4" w:rsidP="00F66FB4">
      <w:pPr>
        <w:spacing w:line="276" w:lineRule="auto"/>
        <w:jc w:val="center"/>
        <w:rPr>
          <w:rFonts w:ascii="Verdana" w:hAnsi="Verdana"/>
          <w:b/>
          <w:sz w:val="22"/>
          <w:u w:val="single"/>
        </w:rPr>
      </w:pPr>
      <w:r w:rsidRPr="00401413">
        <w:rPr>
          <w:rFonts w:ascii="Verdana" w:hAnsi="Verdana"/>
          <w:b/>
          <w:sz w:val="22"/>
          <w:u w:val="single"/>
        </w:rPr>
        <w:t xml:space="preserve">ANNEX </w:t>
      </w:r>
      <w:r>
        <w:rPr>
          <w:rFonts w:ascii="Verdana" w:hAnsi="Verdana"/>
          <w:b/>
          <w:sz w:val="22"/>
          <w:u w:val="single"/>
        </w:rPr>
        <w:t>8</w:t>
      </w:r>
      <w:r w:rsidRPr="00401413">
        <w:rPr>
          <w:rFonts w:ascii="Verdana" w:hAnsi="Verdana"/>
          <w:b/>
          <w:sz w:val="22"/>
          <w:u w:val="single"/>
        </w:rPr>
        <w:t xml:space="preserve"> </w:t>
      </w:r>
    </w:p>
    <w:p w14:paraId="7AC54A68" w14:textId="77777777" w:rsidR="00F66FB4" w:rsidRDefault="00F66FB4" w:rsidP="00F66FB4">
      <w:pPr>
        <w:rPr>
          <w:b/>
        </w:rPr>
      </w:pPr>
    </w:p>
    <w:p w14:paraId="7DC46F70" w14:textId="77777777" w:rsidR="00F66FB4" w:rsidRPr="00BD4B75" w:rsidRDefault="00F66FB4" w:rsidP="00F66FB4">
      <w:pPr>
        <w:jc w:val="center"/>
        <w:rPr>
          <w:rFonts w:ascii="Verdana" w:hAnsi="Verdana"/>
          <w:b/>
        </w:rPr>
      </w:pPr>
      <w:r w:rsidRPr="00BD4B75">
        <w:rPr>
          <w:rFonts w:ascii="Verdana" w:hAnsi="Verdana"/>
          <w:b/>
        </w:rPr>
        <w:t>DECLARACIÓ EXPERIÈNCIA PROFESSIONAL</w:t>
      </w:r>
    </w:p>
    <w:p w14:paraId="73F41F09" w14:textId="77777777" w:rsidR="00F66FB4" w:rsidRPr="00C31B88" w:rsidRDefault="00F66FB4" w:rsidP="00F66FB4">
      <w:pPr>
        <w:rPr>
          <w:b/>
        </w:rPr>
      </w:pPr>
    </w:p>
    <w:p w14:paraId="77578624" w14:textId="77777777" w:rsidR="00F66FB4" w:rsidRDefault="00F66FB4" w:rsidP="00F66FB4"/>
    <w:p w14:paraId="73C2063D" w14:textId="3DDD3ED7" w:rsidR="00F66FB4" w:rsidRDefault="00F66FB4" w:rsidP="003401C8">
      <w:pPr>
        <w:jc w:val="both"/>
        <w:rPr>
          <w:rFonts w:ascii="Verdana" w:hAnsi="Verdana"/>
          <w:sz w:val="22"/>
        </w:rPr>
      </w:pPr>
      <w:r w:rsidRPr="00BD4B75">
        <w:rPr>
          <w:rFonts w:ascii="Verdana" w:hAnsi="Verdana"/>
          <w:sz w:val="22"/>
          <w:szCs w:val="22"/>
        </w:rPr>
        <w:t xml:space="preserve">Jo, NOM I COGNOMS, amb NIF XXXXXXXXa, treballador/a adscrit/a al contracte l’objecte del qual és </w:t>
      </w:r>
      <w:r w:rsidRPr="00BD4B75">
        <w:rPr>
          <w:rFonts w:ascii="Verdana" w:hAnsi="Verdana"/>
          <w:sz w:val="22"/>
        </w:rPr>
        <w:t>el subministrament, instal·lació i manteniment dels equips necessaris i del programari associat per a la gestió i control de la flota de vehicles i maquinària de l'Institut Municipal de Parcs i Jardins de Barcelona, amb mesures de contractació pública sostenible</w:t>
      </w:r>
      <w:r w:rsidRPr="00BD4B75">
        <w:rPr>
          <w:rFonts w:ascii="Verdana" w:hAnsi="Verdana"/>
          <w:sz w:val="22"/>
          <w:szCs w:val="22"/>
        </w:rPr>
        <w:t xml:space="preserve">, núm. </w:t>
      </w:r>
      <w:r w:rsidR="00FF10BF" w:rsidRPr="00BD4B75">
        <w:rPr>
          <w:rFonts w:ascii="Verdana" w:hAnsi="Verdana"/>
          <w:sz w:val="22"/>
          <w:szCs w:val="22"/>
        </w:rPr>
        <w:t>C</w:t>
      </w:r>
      <w:r w:rsidRPr="00BD4B75">
        <w:rPr>
          <w:rFonts w:ascii="Verdana" w:hAnsi="Verdana"/>
          <w:sz w:val="22"/>
          <w:szCs w:val="22"/>
        </w:rPr>
        <w:t>ontracte</w:t>
      </w:r>
      <w:r w:rsidR="00FF10BF">
        <w:rPr>
          <w:rFonts w:ascii="Verdana" w:hAnsi="Verdana"/>
          <w:sz w:val="22"/>
          <w:szCs w:val="22"/>
        </w:rPr>
        <w:t xml:space="preserve"> </w:t>
      </w:r>
      <w:r w:rsidR="00FF10BF" w:rsidRPr="00FF10BF">
        <w:rPr>
          <w:rFonts w:ascii="Verdana" w:hAnsi="Verdana"/>
          <w:sz w:val="22"/>
          <w:szCs w:val="22"/>
        </w:rPr>
        <w:t>25000078</w:t>
      </w:r>
      <w:r w:rsidRPr="00BD4B75">
        <w:rPr>
          <w:rFonts w:ascii="Verdana" w:hAnsi="Verdana"/>
          <w:sz w:val="22"/>
          <w:szCs w:val="22"/>
        </w:rPr>
        <w:t xml:space="preserve">, núm. </w:t>
      </w:r>
      <w:r>
        <w:rPr>
          <w:rFonts w:ascii="Verdana" w:hAnsi="Verdana"/>
          <w:sz w:val="22"/>
        </w:rPr>
        <w:t>e</w:t>
      </w:r>
      <w:r w:rsidRPr="00BD4B75">
        <w:rPr>
          <w:rFonts w:ascii="Verdana" w:hAnsi="Verdana"/>
          <w:sz w:val="22"/>
          <w:szCs w:val="22"/>
        </w:rPr>
        <w:t>xpedient</w:t>
      </w:r>
      <w:r>
        <w:rPr>
          <w:rFonts w:ascii="Verdana" w:hAnsi="Verdana"/>
          <w:sz w:val="22"/>
        </w:rPr>
        <w:t xml:space="preserve"> 25/0107, </w:t>
      </w:r>
      <w:r w:rsidRPr="00BD4B75">
        <w:rPr>
          <w:rFonts w:ascii="Verdana" w:hAnsi="Verdana"/>
          <w:sz w:val="22"/>
          <w:szCs w:val="22"/>
        </w:rPr>
        <w:t xml:space="preserve"> </w:t>
      </w:r>
    </w:p>
    <w:p w14:paraId="75765967" w14:textId="77777777" w:rsidR="00F66FB4" w:rsidRDefault="00F66FB4" w:rsidP="00F66FB4">
      <w:pPr>
        <w:rPr>
          <w:rFonts w:ascii="Verdana" w:hAnsi="Verdana"/>
          <w:sz w:val="22"/>
        </w:rPr>
      </w:pPr>
    </w:p>
    <w:p w14:paraId="5850BF60" w14:textId="77777777" w:rsidR="00F66FB4" w:rsidRPr="00BD4B75" w:rsidRDefault="00F66FB4" w:rsidP="00F66FB4">
      <w:pPr>
        <w:jc w:val="center"/>
        <w:rPr>
          <w:rFonts w:ascii="Verdana" w:hAnsi="Verdana"/>
          <w:b/>
          <w:sz w:val="22"/>
          <w:szCs w:val="22"/>
        </w:rPr>
      </w:pPr>
      <w:r w:rsidRPr="00BD4B75">
        <w:rPr>
          <w:rFonts w:ascii="Verdana" w:hAnsi="Verdana"/>
          <w:b/>
          <w:sz w:val="22"/>
          <w:szCs w:val="22"/>
        </w:rPr>
        <w:t>DECLARO</w:t>
      </w:r>
    </w:p>
    <w:p w14:paraId="2CCAA290" w14:textId="77777777" w:rsidR="00F66FB4" w:rsidRDefault="00F66FB4" w:rsidP="00F66FB4">
      <w:pPr>
        <w:rPr>
          <w:rFonts w:ascii="Verdana" w:hAnsi="Verdana"/>
          <w:sz w:val="22"/>
        </w:rPr>
      </w:pPr>
    </w:p>
    <w:p w14:paraId="74CB3C3C" w14:textId="77777777" w:rsidR="00F66FB4" w:rsidRDefault="00F66FB4" w:rsidP="00F66FB4">
      <w:pPr>
        <w:rPr>
          <w:rFonts w:ascii="Verdana" w:hAnsi="Verdana"/>
          <w:sz w:val="22"/>
          <w:szCs w:val="22"/>
        </w:rPr>
      </w:pPr>
      <w:r w:rsidRPr="00BD4B75">
        <w:rPr>
          <w:rFonts w:ascii="Verdana" w:hAnsi="Verdana"/>
          <w:sz w:val="22"/>
          <w:szCs w:val="22"/>
        </w:rPr>
        <w:t>Que he realitzat les tasques següents [en els últims x anys]:</w:t>
      </w:r>
    </w:p>
    <w:p w14:paraId="47EABCCC" w14:textId="77777777" w:rsidR="003401C8" w:rsidRDefault="003401C8" w:rsidP="00F66FB4">
      <w:pPr>
        <w:rPr>
          <w:rFonts w:ascii="Verdana" w:hAnsi="Verdana"/>
          <w:sz w:val="22"/>
          <w:szCs w:val="22"/>
        </w:rPr>
      </w:pPr>
    </w:p>
    <w:tbl>
      <w:tblPr>
        <w:tblStyle w:val="Taulaambquadrcula"/>
        <w:tblW w:w="10207" w:type="dxa"/>
        <w:tblInd w:w="-318" w:type="dxa"/>
        <w:tblLayout w:type="fixed"/>
        <w:tblLook w:val="04A0" w:firstRow="1" w:lastRow="0" w:firstColumn="1" w:lastColumn="0" w:noHBand="0" w:noVBand="1"/>
      </w:tblPr>
      <w:tblGrid>
        <w:gridCol w:w="2269"/>
        <w:gridCol w:w="1843"/>
        <w:gridCol w:w="1559"/>
        <w:gridCol w:w="1134"/>
        <w:gridCol w:w="2126"/>
        <w:gridCol w:w="1276"/>
      </w:tblGrid>
      <w:tr w:rsidR="003401C8" w:rsidRPr="00BD4B75" w14:paraId="4FB480B8" w14:textId="77777777" w:rsidTr="003401C8">
        <w:tc>
          <w:tcPr>
            <w:tcW w:w="2269" w:type="dxa"/>
          </w:tcPr>
          <w:p w14:paraId="7223EBC5" w14:textId="77777777" w:rsidR="003401C8" w:rsidRPr="00BD4B75" w:rsidRDefault="003401C8" w:rsidP="00DC66A2">
            <w:pPr>
              <w:rPr>
                <w:rFonts w:ascii="Verdana" w:hAnsi="Verdana"/>
                <w:sz w:val="22"/>
              </w:rPr>
            </w:pPr>
            <w:r w:rsidRPr="00BD4B75">
              <w:rPr>
                <w:rFonts w:ascii="Verdana" w:hAnsi="Verdana"/>
                <w:sz w:val="22"/>
              </w:rPr>
              <w:t>Tasca /servei realitzat</w:t>
            </w:r>
          </w:p>
        </w:tc>
        <w:tc>
          <w:tcPr>
            <w:tcW w:w="1843" w:type="dxa"/>
          </w:tcPr>
          <w:p w14:paraId="6718C945" w14:textId="77777777" w:rsidR="003401C8" w:rsidRPr="00BD4B75" w:rsidRDefault="003401C8" w:rsidP="00DC66A2">
            <w:pPr>
              <w:rPr>
                <w:rFonts w:ascii="Verdana" w:hAnsi="Verdana"/>
                <w:sz w:val="22"/>
              </w:rPr>
            </w:pPr>
            <w:r w:rsidRPr="00BD4B75">
              <w:rPr>
                <w:rFonts w:ascii="Verdana" w:hAnsi="Verdana"/>
                <w:sz w:val="22"/>
              </w:rPr>
              <w:t>Descripció</w:t>
            </w:r>
            <w:r>
              <w:rPr>
                <w:rFonts w:ascii="Verdana" w:hAnsi="Verdana"/>
                <w:sz w:val="22"/>
              </w:rPr>
              <w:t xml:space="preserve"> tasques</w:t>
            </w:r>
          </w:p>
        </w:tc>
        <w:tc>
          <w:tcPr>
            <w:tcW w:w="1559" w:type="dxa"/>
          </w:tcPr>
          <w:p w14:paraId="3CEE3AB4" w14:textId="77777777" w:rsidR="003401C8" w:rsidRPr="00BD4B75" w:rsidRDefault="003401C8" w:rsidP="00DC66A2">
            <w:pPr>
              <w:rPr>
                <w:rFonts w:ascii="Verdana" w:hAnsi="Verdana"/>
                <w:sz w:val="22"/>
              </w:rPr>
            </w:pPr>
            <w:r w:rsidRPr="00BD4B75">
              <w:rPr>
                <w:rFonts w:ascii="Verdana" w:hAnsi="Verdana"/>
                <w:sz w:val="22"/>
              </w:rPr>
              <w:t>Càrrec / Funció</w:t>
            </w:r>
          </w:p>
        </w:tc>
        <w:tc>
          <w:tcPr>
            <w:tcW w:w="1134" w:type="dxa"/>
          </w:tcPr>
          <w:p w14:paraId="1A4ECEAE" w14:textId="77777777" w:rsidR="003401C8" w:rsidRPr="00BD4B75" w:rsidRDefault="003401C8" w:rsidP="00DC66A2">
            <w:pPr>
              <w:rPr>
                <w:rFonts w:ascii="Verdana" w:hAnsi="Verdana"/>
                <w:sz w:val="22"/>
              </w:rPr>
            </w:pPr>
            <w:r w:rsidRPr="00BD4B75">
              <w:rPr>
                <w:rFonts w:ascii="Verdana" w:hAnsi="Verdana"/>
                <w:sz w:val="22"/>
              </w:rPr>
              <w:t>Data inici / Data fi</w:t>
            </w:r>
          </w:p>
        </w:tc>
        <w:tc>
          <w:tcPr>
            <w:tcW w:w="2126" w:type="dxa"/>
          </w:tcPr>
          <w:p w14:paraId="5C5BA108" w14:textId="77777777" w:rsidR="003401C8" w:rsidRPr="00BD4B75" w:rsidRDefault="003401C8" w:rsidP="00DC66A2">
            <w:pPr>
              <w:rPr>
                <w:rFonts w:ascii="Verdana" w:hAnsi="Verdana"/>
                <w:sz w:val="22"/>
              </w:rPr>
            </w:pPr>
            <w:r w:rsidRPr="00BD4B75">
              <w:rPr>
                <w:rFonts w:ascii="Verdana" w:hAnsi="Verdana"/>
                <w:sz w:val="22"/>
              </w:rPr>
              <w:t xml:space="preserve">Empresa </w:t>
            </w:r>
            <w:r>
              <w:rPr>
                <w:rFonts w:ascii="Verdana" w:hAnsi="Verdana"/>
                <w:sz w:val="22"/>
              </w:rPr>
              <w:t>pública o privada</w:t>
            </w:r>
          </w:p>
        </w:tc>
        <w:tc>
          <w:tcPr>
            <w:tcW w:w="1276" w:type="dxa"/>
          </w:tcPr>
          <w:p w14:paraId="423D961C" w14:textId="77777777" w:rsidR="003401C8" w:rsidRPr="00BD4B75" w:rsidRDefault="003401C8" w:rsidP="00DC66A2">
            <w:pPr>
              <w:rPr>
                <w:rFonts w:ascii="Verdana" w:hAnsi="Verdana"/>
                <w:sz w:val="22"/>
              </w:rPr>
            </w:pPr>
            <w:r>
              <w:rPr>
                <w:rFonts w:ascii="Verdana" w:hAnsi="Verdana"/>
                <w:sz w:val="22"/>
              </w:rPr>
              <w:t>Import</w:t>
            </w:r>
          </w:p>
        </w:tc>
      </w:tr>
      <w:tr w:rsidR="003401C8" w:rsidRPr="00BD4B75" w14:paraId="08217532" w14:textId="77777777" w:rsidTr="003401C8">
        <w:tc>
          <w:tcPr>
            <w:tcW w:w="2269" w:type="dxa"/>
          </w:tcPr>
          <w:p w14:paraId="5ABAF6CC" w14:textId="77777777" w:rsidR="003401C8" w:rsidRPr="00BD4B75" w:rsidRDefault="003401C8" w:rsidP="00DC66A2">
            <w:pPr>
              <w:rPr>
                <w:rFonts w:ascii="Verdana" w:hAnsi="Verdana"/>
                <w:sz w:val="22"/>
              </w:rPr>
            </w:pPr>
          </w:p>
          <w:p w14:paraId="519AD5C9" w14:textId="77777777" w:rsidR="003401C8" w:rsidRPr="00BD4B75" w:rsidRDefault="003401C8" w:rsidP="00DC66A2">
            <w:pPr>
              <w:rPr>
                <w:rFonts w:ascii="Verdana" w:hAnsi="Verdana"/>
                <w:sz w:val="22"/>
              </w:rPr>
            </w:pPr>
          </w:p>
          <w:p w14:paraId="3C086C84" w14:textId="77777777" w:rsidR="003401C8" w:rsidRPr="00BD4B75" w:rsidRDefault="003401C8" w:rsidP="00DC66A2">
            <w:pPr>
              <w:rPr>
                <w:rFonts w:ascii="Verdana" w:hAnsi="Verdana"/>
                <w:sz w:val="22"/>
              </w:rPr>
            </w:pPr>
          </w:p>
        </w:tc>
        <w:tc>
          <w:tcPr>
            <w:tcW w:w="1843" w:type="dxa"/>
          </w:tcPr>
          <w:p w14:paraId="2A37DE65" w14:textId="77777777" w:rsidR="003401C8" w:rsidRPr="00BD4B75" w:rsidRDefault="003401C8" w:rsidP="00DC66A2">
            <w:pPr>
              <w:rPr>
                <w:rFonts w:ascii="Verdana" w:hAnsi="Verdana"/>
                <w:sz w:val="22"/>
              </w:rPr>
            </w:pPr>
          </w:p>
        </w:tc>
        <w:tc>
          <w:tcPr>
            <w:tcW w:w="1559" w:type="dxa"/>
          </w:tcPr>
          <w:p w14:paraId="3C5B8562" w14:textId="77777777" w:rsidR="003401C8" w:rsidRPr="00BD4B75" w:rsidRDefault="003401C8" w:rsidP="00DC66A2">
            <w:pPr>
              <w:rPr>
                <w:rFonts w:ascii="Verdana" w:hAnsi="Verdana"/>
                <w:sz w:val="22"/>
              </w:rPr>
            </w:pPr>
          </w:p>
        </w:tc>
        <w:tc>
          <w:tcPr>
            <w:tcW w:w="1134" w:type="dxa"/>
          </w:tcPr>
          <w:p w14:paraId="1E18DF63" w14:textId="77777777" w:rsidR="003401C8" w:rsidRPr="00BD4B75" w:rsidRDefault="003401C8" w:rsidP="00DC66A2">
            <w:pPr>
              <w:rPr>
                <w:rFonts w:ascii="Verdana" w:hAnsi="Verdana"/>
                <w:sz w:val="22"/>
              </w:rPr>
            </w:pPr>
          </w:p>
        </w:tc>
        <w:tc>
          <w:tcPr>
            <w:tcW w:w="2126" w:type="dxa"/>
          </w:tcPr>
          <w:p w14:paraId="3B3EAA30" w14:textId="77777777" w:rsidR="003401C8" w:rsidRPr="00BD4B75" w:rsidRDefault="003401C8" w:rsidP="00DC66A2">
            <w:pPr>
              <w:rPr>
                <w:rFonts w:ascii="Verdana" w:hAnsi="Verdana"/>
                <w:sz w:val="22"/>
              </w:rPr>
            </w:pPr>
          </w:p>
        </w:tc>
        <w:tc>
          <w:tcPr>
            <w:tcW w:w="1276" w:type="dxa"/>
          </w:tcPr>
          <w:p w14:paraId="6E13C961" w14:textId="77777777" w:rsidR="003401C8" w:rsidRPr="00BD4B75" w:rsidRDefault="003401C8" w:rsidP="00DC66A2">
            <w:pPr>
              <w:rPr>
                <w:rFonts w:ascii="Verdana" w:hAnsi="Verdana"/>
                <w:sz w:val="22"/>
              </w:rPr>
            </w:pPr>
          </w:p>
        </w:tc>
      </w:tr>
      <w:tr w:rsidR="003401C8" w:rsidRPr="00BD4B75" w14:paraId="4C1BCF30" w14:textId="77777777" w:rsidTr="003401C8">
        <w:tc>
          <w:tcPr>
            <w:tcW w:w="2269" w:type="dxa"/>
          </w:tcPr>
          <w:p w14:paraId="0699A24F" w14:textId="77777777" w:rsidR="003401C8" w:rsidRPr="00BD4B75" w:rsidRDefault="003401C8" w:rsidP="00DC66A2">
            <w:pPr>
              <w:rPr>
                <w:rFonts w:ascii="Verdana" w:hAnsi="Verdana"/>
                <w:sz w:val="22"/>
              </w:rPr>
            </w:pPr>
          </w:p>
          <w:p w14:paraId="4EF46B71" w14:textId="77777777" w:rsidR="003401C8" w:rsidRPr="00BD4B75" w:rsidRDefault="003401C8" w:rsidP="00DC66A2">
            <w:pPr>
              <w:rPr>
                <w:rFonts w:ascii="Verdana" w:hAnsi="Verdana"/>
                <w:sz w:val="22"/>
              </w:rPr>
            </w:pPr>
          </w:p>
          <w:p w14:paraId="11CAB77A" w14:textId="77777777" w:rsidR="003401C8" w:rsidRPr="00BD4B75" w:rsidRDefault="003401C8" w:rsidP="00DC66A2">
            <w:pPr>
              <w:rPr>
                <w:rFonts w:ascii="Verdana" w:hAnsi="Verdana"/>
                <w:sz w:val="22"/>
              </w:rPr>
            </w:pPr>
          </w:p>
          <w:p w14:paraId="28ED8C9A" w14:textId="77777777" w:rsidR="003401C8" w:rsidRPr="00BD4B75" w:rsidRDefault="003401C8" w:rsidP="00DC66A2">
            <w:pPr>
              <w:rPr>
                <w:rFonts w:ascii="Verdana" w:hAnsi="Verdana"/>
                <w:sz w:val="22"/>
              </w:rPr>
            </w:pPr>
          </w:p>
        </w:tc>
        <w:tc>
          <w:tcPr>
            <w:tcW w:w="1843" w:type="dxa"/>
          </w:tcPr>
          <w:p w14:paraId="3C37BC26" w14:textId="77777777" w:rsidR="003401C8" w:rsidRPr="00BD4B75" w:rsidRDefault="003401C8" w:rsidP="00DC66A2">
            <w:pPr>
              <w:rPr>
                <w:rFonts w:ascii="Verdana" w:hAnsi="Verdana"/>
                <w:sz w:val="22"/>
              </w:rPr>
            </w:pPr>
          </w:p>
        </w:tc>
        <w:tc>
          <w:tcPr>
            <w:tcW w:w="1559" w:type="dxa"/>
          </w:tcPr>
          <w:p w14:paraId="4139CD3B" w14:textId="77777777" w:rsidR="003401C8" w:rsidRPr="00BD4B75" w:rsidRDefault="003401C8" w:rsidP="00DC66A2">
            <w:pPr>
              <w:rPr>
                <w:rFonts w:ascii="Verdana" w:hAnsi="Verdana"/>
                <w:sz w:val="22"/>
              </w:rPr>
            </w:pPr>
          </w:p>
        </w:tc>
        <w:tc>
          <w:tcPr>
            <w:tcW w:w="1134" w:type="dxa"/>
          </w:tcPr>
          <w:p w14:paraId="61831896" w14:textId="77777777" w:rsidR="003401C8" w:rsidRPr="00BD4B75" w:rsidRDefault="003401C8" w:rsidP="00DC66A2">
            <w:pPr>
              <w:rPr>
                <w:rFonts w:ascii="Verdana" w:hAnsi="Verdana"/>
                <w:sz w:val="22"/>
              </w:rPr>
            </w:pPr>
          </w:p>
        </w:tc>
        <w:tc>
          <w:tcPr>
            <w:tcW w:w="2126" w:type="dxa"/>
          </w:tcPr>
          <w:p w14:paraId="7D532F9E" w14:textId="77777777" w:rsidR="003401C8" w:rsidRPr="00BD4B75" w:rsidRDefault="003401C8" w:rsidP="00DC66A2">
            <w:pPr>
              <w:rPr>
                <w:rFonts w:ascii="Verdana" w:hAnsi="Verdana"/>
                <w:sz w:val="22"/>
              </w:rPr>
            </w:pPr>
          </w:p>
        </w:tc>
        <w:tc>
          <w:tcPr>
            <w:tcW w:w="1276" w:type="dxa"/>
          </w:tcPr>
          <w:p w14:paraId="7B56CDA3" w14:textId="77777777" w:rsidR="003401C8" w:rsidRPr="00BD4B75" w:rsidRDefault="003401C8" w:rsidP="00DC66A2">
            <w:pPr>
              <w:rPr>
                <w:rFonts w:ascii="Verdana" w:hAnsi="Verdana"/>
                <w:sz w:val="22"/>
              </w:rPr>
            </w:pPr>
          </w:p>
        </w:tc>
      </w:tr>
      <w:tr w:rsidR="003401C8" w:rsidRPr="00BD4B75" w14:paraId="7648CC2F" w14:textId="77777777" w:rsidTr="003401C8">
        <w:tc>
          <w:tcPr>
            <w:tcW w:w="2269" w:type="dxa"/>
          </w:tcPr>
          <w:p w14:paraId="61E850B5" w14:textId="77777777" w:rsidR="003401C8" w:rsidRPr="00BD4B75" w:rsidRDefault="003401C8" w:rsidP="00DC66A2">
            <w:pPr>
              <w:rPr>
                <w:rFonts w:ascii="Verdana" w:hAnsi="Verdana"/>
                <w:sz w:val="22"/>
              </w:rPr>
            </w:pPr>
          </w:p>
          <w:p w14:paraId="286D1BA7" w14:textId="77777777" w:rsidR="003401C8" w:rsidRPr="00BD4B75" w:rsidRDefault="003401C8" w:rsidP="00DC66A2">
            <w:pPr>
              <w:rPr>
                <w:rFonts w:ascii="Verdana" w:hAnsi="Verdana"/>
                <w:sz w:val="22"/>
              </w:rPr>
            </w:pPr>
          </w:p>
          <w:p w14:paraId="7CCA9EB8" w14:textId="77777777" w:rsidR="003401C8" w:rsidRPr="00BD4B75" w:rsidRDefault="003401C8" w:rsidP="00DC66A2">
            <w:pPr>
              <w:rPr>
                <w:rFonts w:ascii="Verdana" w:hAnsi="Verdana"/>
                <w:sz w:val="22"/>
              </w:rPr>
            </w:pPr>
          </w:p>
          <w:p w14:paraId="0437FCDF" w14:textId="77777777" w:rsidR="003401C8" w:rsidRPr="00BD4B75" w:rsidRDefault="003401C8" w:rsidP="00DC66A2">
            <w:pPr>
              <w:rPr>
                <w:rFonts w:ascii="Verdana" w:hAnsi="Verdana"/>
                <w:sz w:val="22"/>
              </w:rPr>
            </w:pPr>
          </w:p>
        </w:tc>
        <w:tc>
          <w:tcPr>
            <w:tcW w:w="1843" w:type="dxa"/>
          </w:tcPr>
          <w:p w14:paraId="72ECAC6F" w14:textId="77777777" w:rsidR="003401C8" w:rsidRPr="00BD4B75" w:rsidRDefault="003401C8" w:rsidP="00DC66A2">
            <w:pPr>
              <w:rPr>
                <w:rFonts w:ascii="Verdana" w:hAnsi="Verdana"/>
                <w:sz w:val="22"/>
              </w:rPr>
            </w:pPr>
          </w:p>
        </w:tc>
        <w:tc>
          <w:tcPr>
            <w:tcW w:w="1559" w:type="dxa"/>
          </w:tcPr>
          <w:p w14:paraId="7CA00BB7" w14:textId="77777777" w:rsidR="003401C8" w:rsidRPr="00BD4B75" w:rsidRDefault="003401C8" w:rsidP="00DC66A2">
            <w:pPr>
              <w:rPr>
                <w:rFonts w:ascii="Verdana" w:hAnsi="Verdana"/>
                <w:sz w:val="22"/>
              </w:rPr>
            </w:pPr>
          </w:p>
        </w:tc>
        <w:tc>
          <w:tcPr>
            <w:tcW w:w="1134" w:type="dxa"/>
          </w:tcPr>
          <w:p w14:paraId="22EE732D" w14:textId="77777777" w:rsidR="003401C8" w:rsidRPr="00BD4B75" w:rsidRDefault="003401C8" w:rsidP="00DC66A2">
            <w:pPr>
              <w:rPr>
                <w:rFonts w:ascii="Verdana" w:hAnsi="Verdana"/>
                <w:sz w:val="22"/>
              </w:rPr>
            </w:pPr>
          </w:p>
        </w:tc>
        <w:tc>
          <w:tcPr>
            <w:tcW w:w="2126" w:type="dxa"/>
          </w:tcPr>
          <w:p w14:paraId="30C55D64" w14:textId="77777777" w:rsidR="003401C8" w:rsidRPr="00BD4B75" w:rsidRDefault="003401C8" w:rsidP="00DC66A2">
            <w:pPr>
              <w:rPr>
                <w:rFonts w:ascii="Verdana" w:hAnsi="Verdana"/>
                <w:sz w:val="22"/>
              </w:rPr>
            </w:pPr>
          </w:p>
        </w:tc>
        <w:tc>
          <w:tcPr>
            <w:tcW w:w="1276" w:type="dxa"/>
          </w:tcPr>
          <w:p w14:paraId="1E9C8937" w14:textId="77777777" w:rsidR="003401C8" w:rsidRPr="00BD4B75" w:rsidRDefault="003401C8" w:rsidP="00DC66A2">
            <w:pPr>
              <w:rPr>
                <w:rFonts w:ascii="Verdana" w:hAnsi="Verdana"/>
                <w:sz w:val="22"/>
              </w:rPr>
            </w:pPr>
          </w:p>
        </w:tc>
      </w:tr>
    </w:tbl>
    <w:p w14:paraId="1359ABE3" w14:textId="77777777" w:rsidR="003401C8" w:rsidRPr="00BD4B75" w:rsidRDefault="003401C8" w:rsidP="00F66FB4">
      <w:pPr>
        <w:rPr>
          <w:rFonts w:ascii="Verdana" w:hAnsi="Verdana"/>
          <w:sz w:val="22"/>
          <w:szCs w:val="22"/>
        </w:rPr>
      </w:pPr>
    </w:p>
    <w:p w14:paraId="33D2C667" w14:textId="787151E2" w:rsidR="00F66FB4" w:rsidRPr="00BD4B75" w:rsidRDefault="003401C8" w:rsidP="003401C8">
      <w:pPr>
        <w:jc w:val="both"/>
        <w:rPr>
          <w:rFonts w:ascii="Verdana" w:hAnsi="Verdana"/>
          <w:sz w:val="22"/>
          <w:szCs w:val="22"/>
        </w:rPr>
      </w:pPr>
      <w:r w:rsidRPr="003401C8">
        <w:rPr>
          <w:rFonts w:ascii="Verdana" w:hAnsi="Verdana"/>
          <w:sz w:val="22"/>
          <w:szCs w:val="22"/>
        </w:rPr>
        <w:t>Mitjançant aquesta declaració garanteixo, sota la meva responsabilitat, la veracitat i exactitud del seu contingut, assumint d’aquesta manera les conseqüències legals que puguin derivar-se respecte de la falsedat o inexactitud dels aspectes declarats.</w:t>
      </w:r>
    </w:p>
    <w:p w14:paraId="72C02F79" w14:textId="77777777" w:rsidR="00F66FB4" w:rsidRPr="00BD4B75" w:rsidRDefault="00F66FB4" w:rsidP="003401C8">
      <w:pPr>
        <w:jc w:val="both"/>
        <w:rPr>
          <w:rFonts w:ascii="Verdana" w:hAnsi="Verdana"/>
          <w:sz w:val="22"/>
          <w:szCs w:val="22"/>
        </w:rPr>
      </w:pPr>
    </w:p>
    <w:p w14:paraId="51EA2234" w14:textId="77777777" w:rsidR="00F66FB4" w:rsidRPr="00BD4B75" w:rsidRDefault="00F66FB4" w:rsidP="00F66FB4">
      <w:pPr>
        <w:rPr>
          <w:rFonts w:ascii="Verdana" w:hAnsi="Verdana"/>
          <w:sz w:val="22"/>
          <w:szCs w:val="22"/>
        </w:rPr>
      </w:pPr>
    </w:p>
    <w:p w14:paraId="1E2EF84A" w14:textId="77777777" w:rsidR="00F66FB4" w:rsidRPr="00BD4B75" w:rsidRDefault="00F66FB4" w:rsidP="00F66FB4">
      <w:pPr>
        <w:rPr>
          <w:rFonts w:ascii="Verdana" w:hAnsi="Verdana"/>
          <w:sz w:val="22"/>
          <w:szCs w:val="22"/>
        </w:rPr>
      </w:pPr>
      <w:r w:rsidRPr="00BD4B75">
        <w:rPr>
          <w:rFonts w:ascii="Verdana" w:hAnsi="Verdana"/>
          <w:sz w:val="22"/>
          <w:szCs w:val="22"/>
        </w:rPr>
        <w:t>I perquè així consti, signo aquest document,</w:t>
      </w:r>
    </w:p>
    <w:p w14:paraId="0AF7E8BB" w14:textId="77777777" w:rsidR="00F66FB4" w:rsidRPr="00BD4B75" w:rsidRDefault="00F66FB4" w:rsidP="00F66FB4">
      <w:pPr>
        <w:spacing w:after="160" w:line="259" w:lineRule="auto"/>
        <w:rPr>
          <w:rFonts w:ascii="Verdana" w:hAnsi="Verdana" w:cs="Segoe UI"/>
          <w:color w:val="365F91" w:themeColor="accent1" w:themeShade="BF"/>
          <w:sz w:val="22"/>
          <w:szCs w:val="22"/>
        </w:rPr>
      </w:pPr>
      <w:r w:rsidRPr="00BD4B75">
        <w:rPr>
          <w:rFonts w:ascii="Verdana" w:hAnsi="Verdana" w:cs="Segoe UI"/>
          <w:color w:val="365F91" w:themeColor="accent1" w:themeShade="BF"/>
          <w:sz w:val="22"/>
          <w:szCs w:val="22"/>
        </w:rPr>
        <w:br w:type="page"/>
      </w:r>
    </w:p>
    <w:p w14:paraId="63A80A19" w14:textId="77777777" w:rsidR="00F66FB4" w:rsidRDefault="00F66FB4" w:rsidP="00F66FB4">
      <w:pPr>
        <w:spacing w:after="160" w:line="259" w:lineRule="auto"/>
        <w:rPr>
          <w:rFonts w:ascii="Verdana" w:hAnsi="Verdana" w:cs="Segoe UI"/>
          <w:color w:val="365F91" w:themeColor="accent1" w:themeShade="BF"/>
          <w:sz w:val="16"/>
          <w:szCs w:val="16"/>
        </w:rPr>
      </w:pPr>
    </w:p>
    <w:p w14:paraId="40985BD1" w14:textId="77777777" w:rsidR="00F66FB4" w:rsidRDefault="00F66FB4" w:rsidP="00F66FB4">
      <w:pPr>
        <w:spacing w:line="360" w:lineRule="auto"/>
        <w:rPr>
          <w:rFonts w:ascii="Verdana" w:hAnsi="Verdana" w:cs="Segoe UI"/>
          <w:color w:val="365F91" w:themeColor="accent1" w:themeShade="BF"/>
          <w:sz w:val="16"/>
          <w:szCs w:val="16"/>
        </w:rPr>
      </w:pPr>
    </w:p>
    <w:p w14:paraId="300728A2" w14:textId="77777777" w:rsidR="00F66FB4" w:rsidRPr="00401413" w:rsidRDefault="00F66FB4" w:rsidP="00F66FB4">
      <w:pPr>
        <w:spacing w:line="276" w:lineRule="auto"/>
        <w:jc w:val="center"/>
        <w:rPr>
          <w:rFonts w:ascii="Verdana" w:hAnsi="Verdana"/>
          <w:b/>
          <w:sz w:val="22"/>
          <w:u w:val="single"/>
        </w:rPr>
      </w:pPr>
      <w:r w:rsidRPr="00401413">
        <w:rPr>
          <w:rFonts w:ascii="Verdana" w:hAnsi="Verdana"/>
          <w:b/>
          <w:sz w:val="22"/>
          <w:u w:val="single"/>
        </w:rPr>
        <w:t xml:space="preserve">ANNEX </w:t>
      </w:r>
      <w:r>
        <w:rPr>
          <w:rFonts w:ascii="Verdana" w:hAnsi="Verdana"/>
          <w:b/>
          <w:sz w:val="22"/>
          <w:u w:val="single"/>
        </w:rPr>
        <w:t>9</w:t>
      </w:r>
      <w:r w:rsidRPr="00401413">
        <w:rPr>
          <w:rFonts w:ascii="Verdana" w:hAnsi="Verdana"/>
          <w:b/>
          <w:sz w:val="22"/>
          <w:u w:val="single"/>
        </w:rPr>
        <w:t xml:space="preserve"> </w:t>
      </w:r>
    </w:p>
    <w:p w14:paraId="1DAEA22D" w14:textId="77777777" w:rsidR="00F66FB4" w:rsidRPr="00401413" w:rsidRDefault="00F66FB4" w:rsidP="00F66FB4">
      <w:pPr>
        <w:spacing w:line="276" w:lineRule="auto"/>
        <w:jc w:val="center"/>
        <w:rPr>
          <w:rFonts w:ascii="Verdana" w:hAnsi="Verdana"/>
          <w:sz w:val="22"/>
        </w:rPr>
      </w:pPr>
      <w:r w:rsidRPr="00401413">
        <w:rPr>
          <w:rFonts w:ascii="Verdana" w:hAnsi="Verdana"/>
          <w:b/>
          <w:sz w:val="22"/>
        </w:rPr>
        <w:t>MODEL D’AVAL</w:t>
      </w:r>
    </w:p>
    <w:p w14:paraId="4F904B39"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b/>
        </w:rPr>
      </w:pPr>
    </w:p>
    <w:p w14:paraId="6DA2B05B" w14:textId="77777777" w:rsidR="00F66FB4" w:rsidRPr="00401413" w:rsidRDefault="00F66FB4" w:rsidP="00F66FB4">
      <w:pPr>
        <w:tabs>
          <w:tab w:val="decimal" w:pos="3544"/>
        </w:tabs>
        <w:spacing w:line="276" w:lineRule="auto"/>
        <w:ind w:right="423"/>
        <w:rPr>
          <w:rFonts w:ascii="Verdana" w:hAnsi="Verdana"/>
          <w:sz w:val="20"/>
          <w:szCs w:val="20"/>
        </w:rPr>
      </w:pPr>
      <w:r w:rsidRPr="00401413">
        <w:rPr>
          <w:rFonts w:ascii="Verdana" w:hAnsi="Verdana"/>
          <w:sz w:val="20"/>
          <w:szCs w:val="20"/>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l’INSTITUT MUNICIPAL DE PARCS I JARDINS DE BARCELONA, NIF P5801914B, per import de: (en lletra i en xifra).</w:t>
      </w:r>
    </w:p>
    <w:p w14:paraId="15548D6B" w14:textId="77777777" w:rsidR="00F66FB4" w:rsidRPr="00401413" w:rsidRDefault="00F66FB4" w:rsidP="00F66FB4">
      <w:pPr>
        <w:tabs>
          <w:tab w:val="decimal" w:pos="3544"/>
        </w:tabs>
        <w:spacing w:line="276" w:lineRule="auto"/>
        <w:ind w:right="423"/>
        <w:rPr>
          <w:rFonts w:ascii="Verdana" w:hAnsi="Verdana"/>
          <w:sz w:val="20"/>
          <w:szCs w:val="20"/>
        </w:rPr>
      </w:pPr>
    </w:p>
    <w:p w14:paraId="67C20D2C" w14:textId="77777777" w:rsidR="00F66FB4" w:rsidRPr="00401413" w:rsidRDefault="00F66FB4" w:rsidP="00F66FB4">
      <w:pPr>
        <w:tabs>
          <w:tab w:val="decimal" w:pos="3544"/>
        </w:tabs>
        <w:spacing w:line="276" w:lineRule="auto"/>
        <w:ind w:right="423"/>
        <w:rPr>
          <w:rFonts w:ascii="Verdana" w:hAnsi="Verdana"/>
          <w:sz w:val="20"/>
          <w:szCs w:val="20"/>
        </w:rPr>
      </w:pPr>
      <w:r w:rsidRPr="00401413">
        <w:rPr>
          <w:rFonts w:ascii="Verdana" w:hAnsi="Verdana"/>
          <w:sz w:val="20"/>
          <w:szCs w:val="20"/>
        </w:rPr>
        <w:t>L’entitat avalista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1A803FE1" w14:textId="77777777" w:rsidR="00F66FB4" w:rsidRPr="00401413" w:rsidRDefault="00F66FB4" w:rsidP="00F66FB4">
      <w:pPr>
        <w:tabs>
          <w:tab w:val="decimal" w:pos="3544"/>
        </w:tabs>
        <w:spacing w:line="276" w:lineRule="auto"/>
        <w:ind w:right="423"/>
        <w:rPr>
          <w:rFonts w:ascii="Verdana" w:hAnsi="Verdana"/>
          <w:sz w:val="20"/>
          <w:szCs w:val="20"/>
        </w:rPr>
      </w:pPr>
    </w:p>
    <w:p w14:paraId="451F6DFC" w14:textId="77777777" w:rsidR="00F66FB4" w:rsidRPr="00401413" w:rsidRDefault="00F66FB4" w:rsidP="00F66FB4">
      <w:pPr>
        <w:tabs>
          <w:tab w:val="decimal" w:pos="3544"/>
        </w:tabs>
        <w:spacing w:line="276" w:lineRule="auto"/>
        <w:ind w:right="423"/>
        <w:rPr>
          <w:rFonts w:ascii="Verdana" w:hAnsi="Verdana"/>
          <w:sz w:val="20"/>
          <w:szCs w:val="20"/>
        </w:rPr>
      </w:pPr>
      <w:r w:rsidRPr="00401413">
        <w:rPr>
          <w:rFonts w:ascii="Verdana" w:hAnsi="Verdana"/>
          <w:sz w:val="20"/>
          <w:szCs w:val="20"/>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14:paraId="61CB2ED1"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p>
    <w:p w14:paraId="4ACFF2B3"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r w:rsidRPr="00401413">
        <w:rPr>
          <w:rFonts w:ascii="Verdana" w:hAnsi="Verdana"/>
        </w:rPr>
        <w:t>(Lloc i data)</w:t>
      </w:r>
    </w:p>
    <w:p w14:paraId="269E90A6"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r w:rsidRPr="00401413">
        <w:rPr>
          <w:rFonts w:ascii="Verdana" w:hAnsi="Verdana"/>
        </w:rPr>
        <w:t>(raó social de l’entitat)</w:t>
      </w:r>
    </w:p>
    <w:p w14:paraId="2C1FFF0E"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r w:rsidRPr="00401413">
        <w:rPr>
          <w:rFonts w:ascii="Verdana" w:hAnsi="Verdana"/>
        </w:rPr>
        <w:t>(signatura dels apoderats)</w:t>
      </w:r>
    </w:p>
    <w:p w14:paraId="62889240"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r w:rsidRPr="00401413">
        <w:rPr>
          <w:rFonts w:ascii="Verdana" w:hAnsi="Verdana"/>
        </w:rPr>
        <w:t>Validació de poders per l’Assessoria Jurídica de la CGD o Advocacia de l’Estat</w:t>
      </w:r>
    </w:p>
    <w:p w14:paraId="2C5F9D1C"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r w:rsidRPr="00401413">
        <w:rPr>
          <w:rFonts w:ascii="Verdana" w:hAnsi="Verdana"/>
        </w:rPr>
        <w:t>Província</w:t>
      </w:r>
      <w:r w:rsidRPr="00401413">
        <w:rPr>
          <w:rFonts w:ascii="Verdana" w:hAnsi="Verdana"/>
        </w:rPr>
        <w:tab/>
        <w:t>Data</w:t>
      </w:r>
      <w:r w:rsidRPr="00401413">
        <w:rPr>
          <w:rFonts w:ascii="Verdana" w:hAnsi="Verdana"/>
        </w:rPr>
        <w:tab/>
        <w:t>Número o codi</w:t>
      </w:r>
    </w:p>
    <w:p w14:paraId="6B1AF850"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p>
    <w:p w14:paraId="04B4F74C"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b/>
        </w:rPr>
      </w:pPr>
      <w:r w:rsidRPr="00401413">
        <w:rPr>
          <w:rFonts w:ascii="Verdana" w:hAnsi="Verdana"/>
          <w:b/>
        </w:rPr>
        <w:t>NOTA:   L’aval ha d’estar intervingut per notari.</w:t>
      </w:r>
    </w:p>
    <w:p w14:paraId="2D7FD72F"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p>
    <w:p w14:paraId="1C6EDEDF"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p>
    <w:p w14:paraId="6468DEB6"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p>
    <w:p w14:paraId="2634D3D2" w14:textId="77777777" w:rsidR="00F66FB4" w:rsidRPr="00401413" w:rsidRDefault="00F66FB4" w:rsidP="00F66FB4">
      <w:pPr>
        <w:pStyle w:val="Textdecomentari"/>
        <w:tabs>
          <w:tab w:val="left" w:pos="851"/>
          <w:tab w:val="left" w:pos="1134"/>
          <w:tab w:val="left" w:pos="1702"/>
        </w:tabs>
        <w:spacing w:line="276" w:lineRule="auto"/>
        <w:ind w:right="-2"/>
        <w:rPr>
          <w:rFonts w:ascii="Verdana" w:hAnsi="Verdana"/>
        </w:rPr>
      </w:pPr>
    </w:p>
    <w:p w14:paraId="53AEE1C0" w14:textId="77777777" w:rsidR="00F66FB4" w:rsidRDefault="00F66FB4" w:rsidP="00F66FB4">
      <w:pPr>
        <w:pStyle w:val="Textdecomentari"/>
        <w:tabs>
          <w:tab w:val="left" w:pos="851"/>
          <w:tab w:val="left" w:pos="1134"/>
          <w:tab w:val="left" w:pos="1702"/>
        </w:tabs>
        <w:spacing w:line="276" w:lineRule="auto"/>
        <w:ind w:right="-2"/>
        <w:rPr>
          <w:rFonts w:ascii="Verdana" w:hAnsi="Verdana"/>
          <w:b/>
        </w:rPr>
      </w:pPr>
    </w:p>
    <w:p w14:paraId="77176102" w14:textId="77777777" w:rsidR="00F66FB4" w:rsidRDefault="00F66FB4" w:rsidP="00F66FB4">
      <w:pPr>
        <w:pStyle w:val="Textdecomentari"/>
        <w:tabs>
          <w:tab w:val="left" w:pos="851"/>
          <w:tab w:val="left" w:pos="1134"/>
          <w:tab w:val="left" w:pos="1702"/>
        </w:tabs>
        <w:spacing w:line="276" w:lineRule="auto"/>
        <w:ind w:right="-2"/>
        <w:rPr>
          <w:rFonts w:ascii="Verdana" w:hAnsi="Verdana"/>
          <w:b/>
        </w:rPr>
      </w:pPr>
    </w:p>
    <w:p w14:paraId="56F176E5"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b/>
        </w:rPr>
      </w:pPr>
    </w:p>
    <w:p w14:paraId="086B220F" w14:textId="77777777" w:rsidR="00F66FB4" w:rsidRDefault="00F66FB4" w:rsidP="00F66FB4">
      <w:pPr>
        <w:pStyle w:val="Textdecomentari"/>
        <w:tabs>
          <w:tab w:val="left" w:pos="851"/>
          <w:tab w:val="left" w:pos="1134"/>
          <w:tab w:val="left" w:pos="1702"/>
        </w:tabs>
        <w:spacing w:line="276" w:lineRule="auto"/>
        <w:ind w:right="-2"/>
        <w:jc w:val="center"/>
        <w:rPr>
          <w:rFonts w:ascii="Verdana" w:hAnsi="Verdana"/>
          <w:b/>
        </w:rPr>
      </w:pPr>
    </w:p>
    <w:p w14:paraId="11065E63" w14:textId="77777777" w:rsidR="00F66FB4" w:rsidRPr="00401413" w:rsidRDefault="00F66FB4" w:rsidP="00F66FB4">
      <w:pPr>
        <w:pStyle w:val="Textdecomentari"/>
        <w:tabs>
          <w:tab w:val="left" w:pos="851"/>
          <w:tab w:val="left" w:pos="1134"/>
          <w:tab w:val="left" w:pos="1702"/>
        </w:tabs>
        <w:spacing w:line="276" w:lineRule="auto"/>
        <w:ind w:right="-2"/>
        <w:jc w:val="center"/>
        <w:rPr>
          <w:rFonts w:ascii="Verdana" w:hAnsi="Verdana"/>
          <w:b/>
          <w:sz w:val="22"/>
          <w:szCs w:val="22"/>
          <w:u w:val="single"/>
        </w:rPr>
      </w:pPr>
      <w:r w:rsidRPr="00401413">
        <w:rPr>
          <w:rFonts w:ascii="Verdana" w:hAnsi="Verdana"/>
          <w:b/>
          <w:sz w:val="22"/>
          <w:szCs w:val="22"/>
          <w:u w:val="single"/>
        </w:rPr>
        <w:lastRenderedPageBreak/>
        <w:t xml:space="preserve">ANNEX </w:t>
      </w:r>
      <w:r>
        <w:rPr>
          <w:rFonts w:ascii="Verdana" w:hAnsi="Verdana"/>
          <w:b/>
          <w:sz w:val="22"/>
          <w:szCs w:val="22"/>
          <w:u w:val="single"/>
        </w:rPr>
        <w:t>10</w:t>
      </w:r>
      <w:r w:rsidRPr="00401413">
        <w:rPr>
          <w:rFonts w:ascii="Verdana" w:hAnsi="Verdana"/>
          <w:b/>
          <w:sz w:val="22"/>
          <w:szCs w:val="22"/>
          <w:u w:val="single"/>
        </w:rPr>
        <w:t xml:space="preserve"> </w:t>
      </w:r>
    </w:p>
    <w:p w14:paraId="3C5FB3A3" w14:textId="77777777" w:rsidR="00F66FB4" w:rsidRPr="00401413" w:rsidRDefault="00F66FB4" w:rsidP="00F66FB4">
      <w:pPr>
        <w:pStyle w:val="Textdecomentari"/>
        <w:tabs>
          <w:tab w:val="left" w:pos="851"/>
          <w:tab w:val="left" w:pos="1134"/>
          <w:tab w:val="left" w:pos="1702"/>
        </w:tabs>
        <w:spacing w:line="276" w:lineRule="auto"/>
        <w:ind w:right="-2"/>
        <w:jc w:val="center"/>
        <w:rPr>
          <w:rFonts w:ascii="Verdana" w:hAnsi="Verdana"/>
          <w:b/>
          <w:sz w:val="22"/>
          <w:szCs w:val="22"/>
        </w:rPr>
      </w:pPr>
      <w:r w:rsidRPr="00401413">
        <w:rPr>
          <w:rFonts w:ascii="Verdana" w:hAnsi="Verdana"/>
          <w:b/>
          <w:sz w:val="22"/>
          <w:szCs w:val="22"/>
        </w:rPr>
        <w:t>MODEL DE CERTIFICAT D’ASSEGURANÇA DE CAUCIÓ</w:t>
      </w:r>
    </w:p>
    <w:p w14:paraId="3E7B4C7B"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b/>
        </w:rPr>
      </w:pPr>
    </w:p>
    <w:p w14:paraId="1B31E37A"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63F07C29"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ASSEGURA A (3), NIF (…), en concepte de prenedor de l’assegurança, davant (4) </w:t>
      </w:r>
      <w:r>
        <w:rPr>
          <w:rFonts w:ascii="Verdana" w:hAnsi="Verdana"/>
          <w:lang w:eastAsia="es-ES_tradnl"/>
        </w:rPr>
        <w:t xml:space="preserve">l’INSTITUT MUNICIPAL DE </w:t>
      </w:r>
      <w:r>
        <w:rPr>
          <w:rFonts w:ascii="Verdana" w:hAnsi="Verdana"/>
        </w:rPr>
        <w:t>PARCS I JARDINS DE BARCELONA</w:t>
      </w:r>
      <w:r w:rsidRPr="009C37A5">
        <w:rPr>
          <w:rFonts w:ascii="Verdana" w:hAnsi="Verdana"/>
        </w:rPr>
        <w:t>,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1BD81D9E"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4CF4FF61"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declara, sota la seva responsabilitat, que compleix els requisits exigits en l’article 57.1 del Reglament General de la Llei de Contractes de les Administracions Públiques.</w:t>
      </w:r>
    </w:p>
    <w:p w14:paraId="6DF602EE"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11DB445F"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23DAB72C"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no podrà oposar a l’assegurat les excepcions que puguin correspondre’l contra el prenedor de l’assegurança.</w:t>
      </w:r>
    </w:p>
    <w:p w14:paraId="18B1D17A"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78BDFB86"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2B674B74"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34C659B6"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La present assegurança de caució estarà en vigor fins que (4) </w:t>
      </w:r>
      <w:r>
        <w:rPr>
          <w:rFonts w:ascii="Verdana" w:hAnsi="Verdana"/>
          <w:lang w:eastAsia="es-ES_tradnl"/>
        </w:rPr>
        <w:t>l’INSTITUT MUNICIPAL DE</w:t>
      </w:r>
      <w:r w:rsidRPr="009C37A5">
        <w:rPr>
          <w:rFonts w:ascii="Verdana" w:hAnsi="Verdana"/>
        </w:rPr>
        <w:t xml:space="preserve"> </w:t>
      </w:r>
      <w:r>
        <w:rPr>
          <w:rFonts w:ascii="Verdana" w:hAnsi="Verdana"/>
        </w:rPr>
        <w:t>PARCS I JARDINS DE BARCELONA</w:t>
      </w:r>
      <w:r w:rsidRPr="009C37A5">
        <w:rPr>
          <w:rFonts w:ascii="Verdana" w:hAnsi="Verdana"/>
        </w:rPr>
        <w:t>, NIF P5801914B, o qui en el seu nom sigui habilitat legalment per fer-ho, autoritzi la seva cancel·lació o devolució, d’acord amb el que s’estableix en  la legislació civil i mercantil, les Instruccions Internes de Contractació de Parcs i Jardins de Barcelona, Institut Municipal i el clausulat del contracte garantit.</w:t>
      </w:r>
    </w:p>
    <w:p w14:paraId="386C7A47"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349BC37F"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56A7A079"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77C42AC7"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w:t>
      </w:r>
    </w:p>
    <w:p w14:paraId="3BAA18EB"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Assegurador.</w:t>
      </w:r>
    </w:p>
    <w:p w14:paraId="078AB62F"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Validació de poders per l’Assessoria Jurídica de la CGD o Advocacia de l’Estat</w:t>
      </w:r>
    </w:p>
    <w:p w14:paraId="6F7BCF23"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7BC6560A"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p>
    <w:p w14:paraId="02DFC63B"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Instruccions per a la complimentació del model.</w:t>
      </w:r>
    </w:p>
    <w:p w14:paraId="5DC47E01"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(1) S’expressarà la raó social completa de l’entitat asseguradora.</w:t>
      </w:r>
    </w:p>
    <w:p w14:paraId="5622CB86"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(2) Nom i cognoms de l’apoderat o apoderats.</w:t>
      </w:r>
    </w:p>
    <w:p w14:paraId="0FE6B863"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(3) Nom de la persona assegurada.</w:t>
      </w:r>
    </w:p>
    <w:p w14:paraId="213C663D" w14:textId="77777777" w:rsidR="00F66FB4" w:rsidRDefault="00F66FB4" w:rsidP="00F66FB4">
      <w:pPr>
        <w:pStyle w:val="Textdecomentari"/>
        <w:tabs>
          <w:tab w:val="left" w:pos="851"/>
          <w:tab w:val="left" w:pos="1134"/>
          <w:tab w:val="left" w:pos="1702"/>
        </w:tabs>
        <w:spacing w:line="276" w:lineRule="auto"/>
        <w:ind w:right="-2"/>
        <w:rPr>
          <w:rFonts w:ascii="Verdana" w:hAnsi="Verdana"/>
        </w:rPr>
      </w:pPr>
    </w:p>
    <w:p w14:paraId="252AF573"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p>
    <w:p w14:paraId="7C16F498"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lastRenderedPageBreak/>
        <w:t>(4) Òrgan de contractació:</w:t>
      </w:r>
      <w:r>
        <w:rPr>
          <w:rFonts w:ascii="Verdana" w:hAnsi="Verdana"/>
        </w:rPr>
        <w:t xml:space="preserve"> </w:t>
      </w:r>
      <w:r w:rsidRPr="009C37A5">
        <w:rPr>
          <w:rFonts w:ascii="Verdana" w:hAnsi="Verdana"/>
        </w:rPr>
        <w:t xml:space="preserve">INSTITUT MUNICIPAL </w:t>
      </w:r>
      <w:r>
        <w:rPr>
          <w:rFonts w:ascii="Verdana" w:hAnsi="Verdana"/>
        </w:rPr>
        <w:t xml:space="preserve">DE </w:t>
      </w:r>
      <w:r w:rsidRPr="009C37A5">
        <w:rPr>
          <w:rFonts w:ascii="Verdana" w:hAnsi="Verdana"/>
        </w:rPr>
        <w:t>PARCS I JARDINS DE BARCELONA,</w:t>
      </w:r>
      <w:r>
        <w:rPr>
          <w:rFonts w:ascii="Verdana" w:hAnsi="Verdana"/>
        </w:rPr>
        <w:t xml:space="preserve"> </w:t>
      </w:r>
      <w:r w:rsidRPr="009C37A5">
        <w:rPr>
          <w:rFonts w:ascii="Verdana" w:hAnsi="Verdana"/>
        </w:rPr>
        <w:t>NIF P5801914B</w:t>
      </w:r>
    </w:p>
    <w:p w14:paraId="17B277C9"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(5) Import, en lletra, pel qual es constitueix l’assegurança.</w:t>
      </w:r>
    </w:p>
    <w:p w14:paraId="34AA2A92"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(6) Identificar individualment de forma suficient (naturalesa, classe, etc.) el contracte en virtut del qual es presta la caució.</w:t>
      </w:r>
    </w:p>
    <w:p w14:paraId="7F2FE0A0" w14:textId="77777777" w:rsidR="00F66FB4" w:rsidRPr="009C37A5" w:rsidRDefault="00F66FB4" w:rsidP="00F66FB4">
      <w:pPr>
        <w:pStyle w:val="Textdecomentari"/>
        <w:tabs>
          <w:tab w:val="left" w:pos="851"/>
          <w:tab w:val="left" w:pos="1134"/>
          <w:tab w:val="left" w:pos="1702"/>
        </w:tabs>
        <w:spacing w:line="276" w:lineRule="auto"/>
        <w:ind w:right="-2"/>
        <w:rPr>
          <w:rFonts w:ascii="Verdana" w:hAnsi="Verdana"/>
        </w:rPr>
      </w:pPr>
      <w:r w:rsidRPr="009C37A5">
        <w:rPr>
          <w:rFonts w:ascii="Verdana" w:hAnsi="Verdana"/>
        </w:rPr>
        <w:t>(7) Expressar la modalitat d’assegurança de què es tracta, provisional, definitiva, etcètera</w:t>
      </w:r>
    </w:p>
    <w:p w14:paraId="6AC9662A" w14:textId="77777777" w:rsidR="00F66FB4" w:rsidRPr="00E75460" w:rsidRDefault="00F66FB4" w:rsidP="00F66FB4">
      <w:pPr>
        <w:pStyle w:val="Textdecomentari"/>
        <w:tabs>
          <w:tab w:val="left" w:pos="851"/>
          <w:tab w:val="left" w:pos="1134"/>
          <w:tab w:val="left" w:pos="1702"/>
        </w:tabs>
        <w:spacing w:line="276" w:lineRule="auto"/>
        <w:ind w:right="-2"/>
        <w:rPr>
          <w:rFonts w:ascii="Verdana" w:hAnsi="Verdana"/>
          <w:b/>
        </w:rPr>
      </w:pPr>
    </w:p>
    <w:p w14:paraId="4B6145D4" w14:textId="77777777" w:rsidR="00F66FB4" w:rsidRPr="00E75460" w:rsidRDefault="00F66FB4" w:rsidP="00F66FB4">
      <w:pPr>
        <w:pStyle w:val="Textdecomentari"/>
        <w:tabs>
          <w:tab w:val="left" w:pos="851"/>
          <w:tab w:val="left" w:pos="1134"/>
          <w:tab w:val="left" w:pos="1702"/>
        </w:tabs>
        <w:spacing w:line="276" w:lineRule="auto"/>
        <w:ind w:right="-2"/>
        <w:rPr>
          <w:rFonts w:ascii="Verdana" w:hAnsi="Verdana"/>
          <w:b/>
        </w:rPr>
      </w:pPr>
      <w:r w:rsidRPr="00E75460">
        <w:rPr>
          <w:rFonts w:ascii="Verdana" w:hAnsi="Verdana"/>
          <w:b/>
        </w:rPr>
        <w:t>NOTA:   El certificat d’assegurança de caució haurà d’estar intervingut per notari.</w:t>
      </w:r>
    </w:p>
    <w:p w14:paraId="6DC0B77F" w14:textId="77777777" w:rsidR="00F66FB4" w:rsidRDefault="00F66FB4" w:rsidP="00F66FB4">
      <w:pPr>
        <w:shd w:val="clear" w:color="auto" w:fill="FFFFFF" w:themeFill="background1"/>
        <w:spacing w:line="276" w:lineRule="auto"/>
        <w:rPr>
          <w:rFonts w:ascii="Verdana" w:hAnsi="Verdana"/>
          <w:b/>
        </w:rPr>
      </w:pPr>
    </w:p>
    <w:p w14:paraId="154C690B" w14:textId="77777777" w:rsidR="00F66FB4" w:rsidRDefault="00F66FB4" w:rsidP="00F66FB4">
      <w:pPr>
        <w:spacing w:after="160" w:line="259" w:lineRule="auto"/>
        <w:rPr>
          <w:rFonts w:ascii="Verdana" w:hAnsi="Verdana" w:cs="Segoe UI"/>
          <w:color w:val="365F91" w:themeColor="accent1" w:themeShade="BF"/>
          <w:sz w:val="16"/>
          <w:szCs w:val="16"/>
        </w:rPr>
      </w:pPr>
      <w:r>
        <w:rPr>
          <w:rFonts w:ascii="Verdana" w:hAnsi="Verdana" w:cs="Segoe UI"/>
          <w:color w:val="365F91" w:themeColor="accent1" w:themeShade="BF"/>
          <w:sz w:val="16"/>
          <w:szCs w:val="16"/>
        </w:rPr>
        <w:br w:type="page"/>
      </w:r>
    </w:p>
    <w:p w14:paraId="2F667FAC" w14:textId="77777777" w:rsidR="00F66FB4" w:rsidRDefault="00F66FB4" w:rsidP="00F66FB4">
      <w:pPr>
        <w:spacing w:line="360" w:lineRule="auto"/>
        <w:rPr>
          <w:rFonts w:ascii="Verdana" w:hAnsi="Verdana" w:cs="Segoe UI"/>
          <w:color w:val="365F91" w:themeColor="accent1" w:themeShade="BF"/>
          <w:sz w:val="16"/>
          <w:szCs w:val="16"/>
        </w:rPr>
      </w:pPr>
    </w:p>
    <w:p w14:paraId="0A3CB790" w14:textId="77777777" w:rsidR="00F66FB4" w:rsidRPr="005F67A6" w:rsidRDefault="00F66FB4" w:rsidP="00F66FB4">
      <w:pPr>
        <w:shd w:val="clear" w:color="auto" w:fill="FFFFFF" w:themeFill="background1"/>
        <w:spacing w:line="276" w:lineRule="auto"/>
        <w:rPr>
          <w:rFonts w:ascii="Verdana" w:hAnsi="Verdana"/>
          <w:b/>
          <w:sz w:val="22"/>
          <w:szCs w:val="22"/>
        </w:rPr>
      </w:pPr>
      <w:r w:rsidRPr="005F67A6">
        <w:rPr>
          <w:rFonts w:ascii="Verdana" w:hAnsi="Verdana"/>
          <w:b/>
          <w:sz w:val="22"/>
          <w:szCs w:val="22"/>
        </w:rPr>
        <w:t>ANNEX 11 - PROTOCOL PER A LA INCORPORACIÓ, SEGUIMENT I VERIFICACIÓ DEL COMPLIMENT DE LA CONDICIÓ ESPECIAL D’EXECUCIÓ “PLA O MESURES D’IGUALTAT”</w:t>
      </w:r>
    </w:p>
    <w:p w14:paraId="565ACD21" w14:textId="77777777" w:rsidR="00F66FB4" w:rsidRPr="005F67A6" w:rsidRDefault="00F66FB4" w:rsidP="00F66FB4">
      <w:pPr>
        <w:shd w:val="clear" w:color="auto" w:fill="FFFFFF" w:themeFill="background1"/>
        <w:spacing w:line="276" w:lineRule="auto"/>
        <w:rPr>
          <w:rFonts w:ascii="Verdana" w:hAnsi="Verdana"/>
          <w:sz w:val="22"/>
          <w:szCs w:val="22"/>
        </w:rPr>
      </w:pPr>
    </w:p>
    <w:p w14:paraId="747C3F34" w14:textId="77777777" w:rsidR="00F66FB4" w:rsidRPr="005F67A6" w:rsidRDefault="00F66FB4" w:rsidP="00F66FB4">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5D91B463" w14:textId="77777777" w:rsidR="00F66FB4" w:rsidRPr="005F67A6" w:rsidRDefault="00F66FB4" w:rsidP="00F66FB4">
      <w:pPr>
        <w:shd w:val="clear" w:color="auto" w:fill="FFFFFF" w:themeFill="background1"/>
        <w:spacing w:line="276" w:lineRule="auto"/>
        <w:rPr>
          <w:rFonts w:ascii="Verdana" w:hAnsi="Verdana"/>
          <w:sz w:val="22"/>
          <w:szCs w:val="22"/>
        </w:rPr>
      </w:pPr>
    </w:p>
    <w:p w14:paraId="39C2159A" w14:textId="77777777" w:rsidR="00F66FB4" w:rsidRPr="005F67A6" w:rsidRDefault="00F66FB4" w:rsidP="00F66FB4">
      <w:pPr>
        <w:shd w:val="clear" w:color="auto" w:fill="FFFFFF" w:themeFill="background1"/>
        <w:spacing w:line="276" w:lineRule="auto"/>
        <w:rPr>
          <w:rFonts w:ascii="Verdana" w:hAnsi="Verdana"/>
          <w:b/>
          <w:sz w:val="22"/>
          <w:szCs w:val="22"/>
        </w:rPr>
      </w:pPr>
      <w:r w:rsidRPr="005F67A6">
        <w:rPr>
          <w:rFonts w:ascii="Verdana" w:hAnsi="Verdana"/>
          <w:b/>
          <w:sz w:val="22"/>
          <w:szCs w:val="22"/>
        </w:rPr>
        <w:t>ANNEX 12 – PROTOCOL PER A LA INCORPORACIÓ, SEGUIMENT I VERIFICACIÓ DEL COMPLIMENT DE LA CONDICIÓ ESPECIAL D’EXECUCIÓ “COMUNICACIÓ INCLUSIVA”</w:t>
      </w:r>
    </w:p>
    <w:p w14:paraId="65C39467" w14:textId="77777777" w:rsidR="00F66FB4" w:rsidRPr="005F67A6" w:rsidRDefault="00F66FB4" w:rsidP="00F66FB4">
      <w:pPr>
        <w:shd w:val="clear" w:color="auto" w:fill="FFFFFF" w:themeFill="background1"/>
        <w:spacing w:line="276" w:lineRule="auto"/>
        <w:rPr>
          <w:rFonts w:ascii="Verdana" w:hAnsi="Verdana"/>
          <w:sz w:val="22"/>
          <w:szCs w:val="22"/>
        </w:rPr>
      </w:pPr>
    </w:p>
    <w:p w14:paraId="1B211CFF" w14:textId="77777777" w:rsidR="00F66FB4" w:rsidRPr="005F67A6" w:rsidRDefault="00F66FB4" w:rsidP="00F66FB4">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6062137D" w14:textId="77777777" w:rsidR="00F66FB4" w:rsidRPr="005F67A6" w:rsidRDefault="00F66FB4" w:rsidP="00F66FB4">
      <w:pPr>
        <w:autoSpaceDE w:val="0"/>
        <w:autoSpaceDN w:val="0"/>
        <w:adjustRightInd w:val="0"/>
        <w:spacing w:line="276" w:lineRule="auto"/>
        <w:rPr>
          <w:rFonts w:ascii="Verdana" w:hAnsi="Verdana"/>
          <w:sz w:val="22"/>
          <w:szCs w:val="22"/>
        </w:rPr>
      </w:pPr>
    </w:p>
    <w:p w14:paraId="2D928CBC" w14:textId="77777777" w:rsidR="00F66FB4" w:rsidRPr="005F67A6" w:rsidRDefault="00F66FB4" w:rsidP="00F66FB4">
      <w:pPr>
        <w:shd w:val="clear" w:color="auto" w:fill="FFFFFF" w:themeFill="background1"/>
        <w:spacing w:line="276" w:lineRule="auto"/>
        <w:rPr>
          <w:rFonts w:ascii="Verdana" w:hAnsi="Verdana"/>
          <w:b/>
          <w:sz w:val="22"/>
          <w:szCs w:val="22"/>
        </w:rPr>
      </w:pPr>
      <w:r w:rsidRPr="005F67A6">
        <w:rPr>
          <w:rFonts w:ascii="Verdana" w:hAnsi="Verdana"/>
          <w:b/>
          <w:sz w:val="22"/>
          <w:szCs w:val="22"/>
        </w:rPr>
        <w:t>ANNEX 13 – PROTOCOL PER A LA INCORPORACIÓ, SEGUIMENT I VERIFICACIÓ DEL COMPLIMENT DE LA CONDICIÓ ESPECIAL D’EXECUCIÓ “MESURES CONTRA L’ASSETJAMENT SEXUAL I PER RAÓ DE SEXE”</w:t>
      </w:r>
    </w:p>
    <w:p w14:paraId="6A2DD878" w14:textId="77777777" w:rsidR="00F66FB4" w:rsidRPr="005F67A6" w:rsidRDefault="00F66FB4" w:rsidP="00F66FB4">
      <w:pPr>
        <w:shd w:val="clear" w:color="auto" w:fill="FFFFFF" w:themeFill="background1"/>
        <w:spacing w:line="276" w:lineRule="auto"/>
        <w:rPr>
          <w:rFonts w:ascii="Verdana" w:hAnsi="Verdana"/>
          <w:b/>
          <w:sz w:val="22"/>
          <w:szCs w:val="22"/>
        </w:rPr>
      </w:pPr>
    </w:p>
    <w:p w14:paraId="7BD65B11" w14:textId="77777777" w:rsidR="00F66FB4" w:rsidRPr="005F67A6" w:rsidRDefault="00F66FB4" w:rsidP="00F66FB4">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69709575" w14:textId="77777777" w:rsidR="00F66FB4" w:rsidRPr="005F67A6" w:rsidRDefault="00F66FB4" w:rsidP="00F66FB4">
      <w:pPr>
        <w:shd w:val="clear" w:color="auto" w:fill="FFFFFF" w:themeFill="background1"/>
        <w:spacing w:line="276" w:lineRule="auto"/>
        <w:rPr>
          <w:rFonts w:ascii="Verdana" w:hAnsi="Verdana"/>
          <w:b/>
          <w:sz w:val="22"/>
          <w:szCs w:val="22"/>
        </w:rPr>
      </w:pPr>
    </w:p>
    <w:p w14:paraId="1F229421" w14:textId="77777777" w:rsidR="00F66FB4" w:rsidRPr="005F67A6" w:rsidRDefault="00F66FB4" w:rsidP="00F66FB4">
      <w:pPr>
        <w:shd w:val="clear" w:color="auto" w:fill="FFFFFF" w:themeFill="background1"/>
        <w:spacing w:line="276" w:lineRule="auto"/>
        <w:rPr>
          <w:rFonts w:ascii="Verdana" w:hAnsi="Verdana"/>
          <w:b/>
          <w:sz w:val="22"/>
          <w:szCs w:val="22"/>
        </w:rPr>
      </w:pPr>
      <w:r w:rsidRPr="005F67A6">
        <w:rPr>
          <w:rFonts w:ascii="Verdana" w:hAnsi="Verdana"/>
          <w:b/>
          <w:sz w:val="22"/>
          <w:szCs w:val="22"/>
        </w:rPr>
        <w:t>ANNEX 14 - PROTOCOL PER A LA INCORPORACIÓ, SEGUIMENT I VERIFICACIÓ DEL COMPLIMENT DE LA CONDICIÓ ESPECIAL D’EXECUCIÓ “IGUALTAT D’OPORTUNITATS I NO-DISCRIMINACIÓ DE LES PERSONES LGTBQIA+”</w:t>
      </w:r>
    </w:p>
    <w:p w14:paraId="0C997BAD" w14:textId="77777777" w:rsidR="00F66FB4" w:rsidRPr="005F67A6" w:rsidRDefault="00F66FB4" w:rsidP="00F66FB4">
      <w:pPr>
        <w:shd w:val="clear" w:color="auto" w:fill="FFFFFF" w:themeFill="background1"/>
        <w:spacing w:line="276" w:lineRule="auto"/>
        <w:rPr>
          <w:rFonts w:ascii="Verdana" w:hAnsi="Verdana"/>
          <w:b/>
          <w:sz w:val="22"/>
          <w:szCs w:val="22"/>
        </w:rPr>
      </w:pPr>
    </w:p>
    <w:p w14:paraId="772A4C79" w14:textId="77777777" w:rsidR="00F66FB4" w:rsidRPr="005F67A6" w:rsidRDefault="00F66FB4" w:rsidP="00F66FB4">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2CC4B9BD" w14:textId="77777777" w:rsidR="00F66FB4" w:rsidRPr="005F67A6" w:rsidRDefault="00F66FB4" w:rsidP="00F66FB4">
      <w:pPr>
        <w:shd w:val="clear" w:color="auto" w:fill="FFFFFF" w:themeFill="background1"/>
        <w:spacing w:line="276" w:lineRule="auto"/>
        <w:rPr>
          <w:rFonts w:ascii="Verdana" w:hAnsi="Verdana"/>
          <w:sz w:val="22"/>
          <w:szCs w:val="22"/>
        </w:rPr>
      </w:pPr>
    </w:p>
    <w:p w14:paraId="12166433" w14:textId="77777777" w:rsidR="00F66FB4" w:rsidRPr="005F67A6" w:rsidRDefault="00F66FB4" w:rsidP="00F66FB4">
      <w:pPr>
        <w:shd w:val="clear" w:color="auto" w:fill="FFFFFF" w:themeFill="background1"/>
        <w:spacing w:line="276" w:lineRule="auto"/>
        <w:rPr>
          <w:rFonts w:ascii="Verdana" w:hAnsi="Verdana"/>
          <w:b/>
          <w:sz w:val="22"/>
          <w:szCs w:val="22"/>
        </w:rPr>
      </w:pPr>
      <w:r w:rsidRPr="005F67A6">
        <w:rPr>
          <w:rFonts w:ascii="Verdana" w:hAnsi="Verdana"/>
          <w:b/>
          <w:sz w:val="22"/>
          <w:szCs w:val="22"/>
        </w:rPr>
        <w:t>ANNEX 15 - PROTOCOL PER A LA INCORPORACIÓ, SEGUIMENT I VERIFICACIÓ DEL COMPLIMENT DE LA CLÀUSULA SOC03.08. DE “CONCILIACIÓ CORRESPONSABLE DEL TEMPS LABORAL, FAMILIAR I PERSONAL”.</w:t>
      </w:r>
    </w:p>
    <w:p w14:paraId="000EB885" w14:textId="77777777" w:rsidR="00F66FB4" w:rsidRPr="005F67A6" w:rsidRDefault="00F66FB4" w:rsidP="00F66FB4">
      <w:pPr>
        <w:shd w:val="clear" w:color="auto" w:fill="FFFFFF" w:themeFill="background1"/>
        <w:spacing w:line="276" w:lineRule="auto"/>
        <w:rPr>
          <w:rFonts w:ascii="Verdana" w:hAnsi="Verdana"/>
          <w:sz w:val="22"/>
          <w:szCs w:val="22"/>
        </w:rPr>
      </w:pPr>
    </w:p>
    <w:p w14:paraId="4FC97E70" w14:textId="77777777" w:rsidR="00F66FB4" w:rsidRPr="005F67A6" w:rsidRDefault="00F66FB4" w:rsidP="00F66FB4">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00046A68" w14:textId="77777777" w:rsidR="00F66FB4" w:rsidRPr="005F67A6" w:rsidRDefault="00F66FB4" w:rsidP="00F66FB4">
      <w:pPr>
        <w:spacing w:line="276" w:lineRule="auto"/>
        <w:rPr>
          <w:rFonts w:ascii="Verdana" w:hAnsi="Verdana"/>
          <w:sz w:val="22"/>
          <w:szCs w:val="22"/>
        </w:rPr>
      </w:pPr>
    </w:p>
    <w:p w14:paraId="4472BF1E" w14:textId="77777777" w:rsidR="00F66FB4" w:rsidRDefault="00F66FB4" w:rsidP="00F66FB4">
      <w:pPr>
        <w:spacing w:after="160" w:line="259" w:lineRule="auto"/>
        <w:rPr>
          <w:rFonts w:ascii="Verdana" w:hAnsi="Verdana"/>
          <w:b/>
        </w:rPr>
      </w:pPr>
      <w:r>
        <w:rPr>
          <w:rFonts w:ascii="Verdana" w:hAnsi="Verdana"/>
          <w:b/>
        </w:rPr>
        <w:br w:type="page"/>
      </w:r>
    </w:p>
    <w:p w14:paraId="011AC99B" w14:textId="77777777" w:rsidR="00F66FB4" w:rsidRDefault="00F66FB4" w:rsidP="00F66FB4">
      <w:pPr>
        <w:spacing w:line="276" w:lineRule="auto"/>
        <w:rPr>
          <w:rFonts w:ascii="Verdana" w:hAnsi="Verdana"/>
          <w:b/>
        </w:rPr>
      </w:pPr>
    </w:p>
    <w:p w14:paraId="7BB4E944" w14:textId="77777777" w:rsidR="00F66FB4" w:rsidRPr="007C26D5" w:rsidRDefault="00F66FB4" w:rsidP="00F66FB4">
      <w:pPr>
        <w:rPr>
          <w:rFonts w:ascii="Verdana" w:hAnsi="Verdana"/>
          <w:b/>
          <w:sz w:val="20"/>
          <w:szCs w:val="20"/>
        </w:rPr>
      </w:pPr>
      <w:r w:rsidRPr="007C26D5">
        <w:rPr>
          <w:rFonts w:ascii="Verdana" w:hAnsi="Verdana"/>
          <w:b/>
          <w:sz w:val="20"/>
          <w:szCs w:val="20"/>
          <w:highlight w:val="yellow"/>
        </w:rPr>
        <w:t>[AQUESTA DECLARACIÓ NOMÉS HA DE SER OMPLERTA PEL PERSONAL ADSCRIT AL CONTRACTE QUAN ELS SIGUI REQUERIT]</w:t>
      </w:r>
    </w:p>
    <w:p w14:paraId="6665CB1D" w14:textId="77777777" w:rsidR="00F66FB4" w:rsidRDefault="00F66FB4" w:rsidP="00F66FB4">
      <w:pPr>
        <w:rPr>
          <w:b/>
        </w:rPr>
      </w:pPr>
    </w:p>
    <w:p w14:paraId="6A2E150A" w14:textId="77777777" w:rsidR="00F66FB4" w:rsidRDefault="00F66FB4" w:rsidP="00F66FB4">
      <w:pPr>
        <w:rPr>
          <w:b/>
        </w:rPr>
      </w:pPr>
    </w:p>
    <w:p w14:paraId="04EA03FE" w14:textId="77777777" w:rsidR="00F66FB4" w:rsidRPr="006545FB" w:rsidRDefault="00F66FB4" w:rsidP="00F66FB4">
      <w:pPr>
        <w:jc w:val="center"/>
        <w:rPr>
          <w:rFonts w:ascii="Verdana" w:hAnsi="Verdana"/>
          <w:b/>
        </w:rPr>
      </w:pPr>
      <w:r w:rsidRPr="006545FB">
        <w:rPr>
          <w:rFonts w:ascii="Verdana" w:hAnsi="Verdana"/>
          <w:b/>
        </w:rPr>
        <w:t xml:space="preserve">ANNEX </w:t>
      </w:r>
      <w:r>
        <w:rPr>
          <w:rFonts w:ascii="Verdana" w:hAnsi="Verdana"/>
          <w:b/>
        </w:rPr>
        <w:t>16</w:t>
      </w:r>
    </w:p>
    <w:p w14:paraId="20A7D535" w14:textId="77777777" w:rsidR="00F66FB4" w:rsidRPr="006545FB" w:rsidRDefault="00F66FB4" w:rsidP="00F66FB4">
      <w:pPr>
        <w:jc w:val="center"/>
        <w:rPr>
          <w:rFonts w:ascii="Verdana" w:hAnsi="Verdana"/>
          <w:b/>
        </w:rPr>
      </w:pPr>
      <w:r w:rsidRPr="006545FB">
        <w:rPr>
          <w:rFonts w:ascii="Verdana" w:hAnsi="Verdana"/>
          <w:b/>
        </w:rPr>
        <w:t xml:space="preserve">DECLARACIÓ </w:t>
      </w:r>
      <w:r>
        <w:rPr>
          <w:rFonts w:ascii="Verdana" w:hAnsi="Verdana"/>
          <w:b/>
        </w:rPr>
        <w:t>OBLIGACIONS DE SEGURETAT</w:t>
      </w:r>
    </w:p>
    <w:p w14:paraId="61AB12FD" w14:textId="77777777" w:rsidR="00F66FB4" w:rsidRPr="006545FB" w:rsidRDefault="00F66FB4" w:rsidP="00F66FB4">
      <w:pPr>
        <w:rPr>
          <w:rFonts w:ascii="Verdana" w:hAnsi="Verdana"/>
          <w:b/>
        </w:rPr>
      </w:pPr>
    </w:p>
    <w:p w14:paraId="7B0471B6" w14:textId="77777777" w:rsidR="00F66FB4" w:rsidRPr="006545FB" w:rsidRDefault="00F66FB4" w:rsidP="00F66FB4">
      <w:pPr>
        <w:rPr>
          <w:rFonts w:ascii="Verdana" w:hAnsi="Verdana"/>
        </w:rPr>
      </w:pPr>
    </w:p>
    <w:p w14:paraId="748B5258" w14:textId="2A0DB5D3" w:rsidR="00F66FB4" w:rsidRPr="005F67A6" w:rsidRDefault="00F66FB4" w:rsidP="00F66FB4">
      <w:pPr>
        <w:jc w:val="both"/>
        <w:rPr>
          <w:rFonts w:ascii="Verdana" w:hAnsi="Verdana"/>
          <w:sz w:val="20"/>
          <w:szCs w:val="20"/>
        </w:rPr>
      </w:pPr>
      <w:r w:rsidRPr="005F67A6">
        <w:rPr>
          <w:rFonts w:ascii="Verdana" w:hAnsi="Verdana"/>
          <w:sz w:val="20"/>
          <w:szCs w:val="20"/>
        </w:rPr>
        <w:t xml:space="preserve">Jo, </w:t>
      </w:r>
      <w:r w:rsidRPr="005F67A6">
        <w:rPr>
          <w:rFonts w:ascii="Verdana" w:hAnsi="Verdana"/>
          <w:sz w:val="20"/>
          <w:szCs w:val="20"/>
          <w:highlight w:val="lightGray"/>
        </w:rPr>
        <w:t>NOM I COGNOMS</w:t>
      </w:r>
      <w:r w:rsidRPr="005F67A6">
        <w:rPr>
          <w:rFonts w:ascii="Verdana" w:hAnsi="Verdana"/>
          <w:sz w:val="20"/>
          <w:szCs w:val="20"/>
        </w:rPr>
        <w:t xml:space="preserve">, amb NIF XXXXXXXXa, treballador/a adscrit/a al contracte l’objecte del qual és el subministrament, instal·lació i manteniment dels equips necessaris i del programari associat per a la gestió i control de la flota de vehicles i maquinària de l'Institut Municipal de Parcs i Jardins de Barcelona, amb mesures de contractació pública sostenible, núm. </w:t>
      </w:r>
      <w:r w:rsidR="00FF10BF" w:rsidRPr="005F67A6">
        <w:rPr>
          <w:rFonts w:ascii="Verdana" w:hAnsi="Verdana"/>
          <w:sz w:val="20"/>
          <w:szCs w:val="20"/>
        </w:rPr>
        <w:t>C</w:t>
      </w:r>
      <w:r w:rsidRPr="005F67A6">
        <w:rPr>
          <w:rFonts w:ascii="Verdana" w:hAnsi="Verdana"/>
          <w:sz w:val="20"/>
          <w:szCs w:val="20"/>
        </w:rPr>
        <w:t>ontracte</w:t>
      </w:r>
      <w:r w:rsidR="00FF10BF">
        <w:rPr>
          <w:rFonts w:ascii="Verdana" w:hAnsi="Verdana"/>
          <w:sz w:val="20"/>
          <w:szCs w:val="20"/>
        </w:rPr>
        <w:t xml:space="preserve"> </w:t>
      </w:r>
      <w:r w:rsidR="00FF10BF" w:rsidRPr="00FF10BF">
        <w:rPr>
          <w:rFonts w:ascii="Verdana" w:hAnsi="Verdana" w:cs="Arial"/>
          <w:sz w:val="20"/>
        </w:rPr>
        <w:t>25000078</w:t>
      </w:r>
      <w:r w:rsidR="00FF10BF">
        <w:rPr>
          <w:rFonts w:ascii="Verdana" w:hAnsi="Verdana" w:cs="Arial"/>
          <w:sz w:val="20"/>
        </w:rPr>
        <w:t>,</w:t>
      </w:r>
      <w:r w:rsidRPr="005F67A6">
        <w:rPr>
          <w:rFonts w:ascii="Verdana" w:hAnsi="Verdana"/>
          <w:sz w:val="20"/>
          <w:szCs w:val="20"/>
        </w:rPr>
        <w:t xml:space="preserve"> núm. expedient 25/0107,  </w:t>
      </w:r>
    </w:p>
    <w:p w14:paraId="1FE2E425" w14:textId="77777777" w:rsidR="00F66FB4" w:rsidRPr="005F67A6" w:rsidRDefault="00F66FB4" w:rsidP="00F66FB4">
      <w:pPr>
        <w:jc w:val="both"/>
        <w:rPr>
          <w:rFonts w:ascii="Verdana" w:hAnsi="Verdana"/>
          <w:sz w:val="20"/>
          <w:szCs w:val="20"/>
        </w:rPr>
      </w:pPr>
    </w:p>
    <w:p w14:paraId="5E5721C0" w14:textId="77777777" w:rsidR="00F66FB4" w:rsidRPr="005F67A6" w:rsidRDefault="00F66FB4" w:rsidP="00F66FB4">
      <w:pPr>
        <w:jc w:val="center"/>
        <w:rPr>
          <w:rFonts w:ascii="Verdana" w:hAnsi="Verdana"/>
          <w:b/>
          <w:sz w:val="20"/>
          <w:szCs w:val="20"/>
        </w:rPr>
      </w:pPr>
      <w:r w:rsidRPr="005F67A6">
        <w:rPr>
          <w:rFonts w:ascii="Verdana" w:hAnsi="Verdana"/>
          <w:b/>
          <w:sz w:val="20"/>
          <w:szCs w:val="20"/>
        </w:rPr>
        <w:t>DECLARO</w:t>
      </w:r>
    </w:p>
    <w:p w14:paraId="4FB6B970" w14:textId="77777777" w:rsidR="00F66FB4" w:rsidRPr="005F67A6" w:rsidRDefault="00F66FB4" w:rsidP="00F66FB4">
      <w:pPr>
        <w:jc w:val="center"/>
        <w:rPr>
          <w:rFonts w:ascii="Verdana" w:hAnsi="Verdana"/>
          <w:b/>
          <w:sz w:val="20"/>
          <w:szCs w:val="20"/>
        </w:rPr>
      </w:pPr>
    </w:p>
    <w:p w14:paraId="2FF4CCBD" w14:textId="77777777" w:rsidR="00F66FB4" w:rsidRPr="005F67A6" w:rsidRDefault="00F66FB4" w:rsidP="00F66FB4">
      <w:pPr>
        <w:jc w:val="both"/>
        <w:rPr>
          <w:rFonts w:ascii="Verdana" w:hAnsi="Verdana"/>
          <w:sz w:val="20"/>
          <w:szCs w:val="20"/>
        </w:rPr>
      </w:pPr>
      <w:r w:rsidRPr="005F67A6">
        <w:rPr>
          <w:rFonts w:ascii="Verdana" w:hAnsi="Verdana"/>
          <w:sz w:val="20"/>
          <w:szCs w:val="20"/>
        </w:rPr>
        <w:t xml:space="preserve">Que he estat informat de les obligacions de seguretat i confidencialitat de les dades que l’Ajuntament de Barcelona requereix per poder complir les meves tasques. </w:t>
      </w:r>
    </w:p>
    <w:p w14:paraId="5D5F3A56" w14:textId="77777777" w:rsidR="00F66FB4" w:rsidRPr="005F67A6" w:rsidRDefault="00F66FB4" w:rsidP="00F66FB4">
      <w:pPr>
        <w:jc w:val="both"/>
        <w:rPr>
          <w:rFonts w:ascii="Verdana" w:hAnsi="Verdana"/>
          <w:sz w:val="20"/>
          <w:szCs w:val="20"/>
        </w:rPr>
      </w:pPr>
      <w:r w:rsidRPr="005F67A6">
        <w:rPr>
          <w:rFonts w:ascii="Verdana" w:hAnsi="Verdana"/>
          <w:sz w:val="20"/>
          <w:szCs w:val="20"/>
        </w:rPr>
        <w:t>Que accepto complir-les mentre estigui als seus serveis.</w:t>
      </w:r>
    </w:p>
    <w:p w14:paraId="294DE09E" w14:textId="77777777" w:rsidR="00F66FB4" w:rsidRPr="005F67A6" w:rsidRDefault="00F66FB4" w:rsidP="00F66FB4">
      <w:pPr>
        <w:rPr>
          <w:rFonts w:ascii="Verdana" w:hAnsi="Verdana"/>
          <w:sz w:val="20"/>
          <w:szCs w:val="20"/>
        </w:rPr>
      </w:pPr>
    </w:p>
    <w:p w14:paraId="2BAECC0A" w14:textId="77777777" w:rsidR="00F66FB4" w:rsidRPr="005F67A6" w:rsidRDefault="00F66FB4" w:rsidP="00F66FB4">
      <w:pPr>
        <w:rPr>
          <w:rFonts w:ascii="Verdana" w:hAnsi="Verdana"/>
          <w:sz w:val="20"/>
          <w:szCs w:val="20"/>
        </w:rPr>
      </w:pPr>
      <w:r w:rsidRPr="005F67A6">
        <w:rPr>
          <w:rFonts w:ascii="Verdana" w:hAnsi="Verdana"/>
          <w:sz w:val="20"/>
          <w:szCs w:val="20"/>
        </w:rPr>
        <w:t>I perquè així consti, signo aquest document,</w:t>
      </w:r>
    </w:p>
    <w:p w14:paraId="6BD66FC6" w14:textId="77777777" w:rsidR="00F66FB4" w:rsidRDefault="00F66FB4" w:rsidP="00F66FB4">
      <w:pPr>
        <w:spacing w:line="276" w:lineRule="auto"/>
        <w:rPr>
          <w:rFonts w:ascii="Verdana" w:hAnsi="Verdana"/>
          <w:b/>
        </w:rPr>
      </w:pPr>
    </w:p>
    <w:p w14:paraId="1C8AFE76" w14:textId="77777777" w:rsidR="00F66FB4" w:rsidRDefault="00F66FB4" w:rsidP="00F66FB4">
      <w:pPr>
        <w:spacing w:after="160" w:line="259" w:lineRule="auto"/>
        <w:rPr>
          <w:rFonts w:ascii="Verdana" w:hAnsi="Verdana"/>
          <w:b/>
        </w:rPr>
      </w:pPr>
    </w:p>
    <w:p w14:paraId="1B50AE31" w14:textId="77777777" w:rsidR="00F66FB4" w:rsidRPr="00A46FB2" w:rsidRDefault="00F66FB4" w:rsidP="00F66FB4">
      <w:pPr>
        <w:spacing w:line="276" w:lineRule="auto"/>
        <w:rPr>
          <w:rFonts w:ascii="Verdana" w:hAnsi="Verdana"/>
          <w:sz w:val="20"/>
          <w:szCs w:val="20"/>
        </w:rPr>
      </w:pPr>
      <w:r w:rsidRPr="00A46FB2">
        <w:rPr>
          <w:rFonts w:ascii="Verdana" w:hAnsi="Verdana"/>
          <w:i/>
          <w:snapToGrid w:val="0"/>
          <w:sz w:val="20"/>
          <w:szCs w:val="20"/>
        </w:rPr>
        <w:t>[Signatura electrònica]</w:t>
      </w:r>
    </w:p>
    <w:p w14:paraId="01373F8F" w14:textId="77777777" w:rsidR="00F66FB4" w:rsidRDefault="00F66FB4" w:rsidP="00F66FB4">
      <w:pPr>
        <w:spacing w:after="160" w:line="259" w:lineRule="auto"/>
        <w:rPr>
          <w:rFonts w:ascii="Verdana" w:hAnsi="Verdana"/>
          <w:b/>
        </w:rPr>
      </w:pPr>
    </w:p>
    <w:p w14:paraId="3F8DF571" w14:textId="77777777" w:rsidR="00F66FB4" w:rsidRDefault="00F66FB4" w:rsidP="00F66FB4">
      <w:pPr>
        <w:spacing w:after="160" w:line="259" w:lineRule="auto"/>
        <w:rPr>
          <w:rFonts w:ascii="Verdana" w:hAnsi="Verdana"/>
          <w:b/>
        </w:rPr>
      </w:pPr>
      <w:r>
        <w:rPr>
          <w:rFonts w:ascii="Verdana" w:hAnsi="Verdana"/>
          <w:b/>
        </w:rPr>
        <w:br w:type="page"/>
      </w:r>
    </w:p>
    <w:p w14:paraId="725F871C" w14:textId="77777777" w:rsidR="00F66FB4" w:rsidRDefault="00F66FB4" w:rsidP="00F66FB4">
      <w:pPr>
        <w:shd w:val="clear" w:color="auto" w:fill="FFFFFF" w:themeFill="background1"/>
        <w:jc w:val="both"/>
        <w:rPr>
          <w:rFonts w:ascii="Verdana" w:hAnsi="Verdana" w:cs="Arial"/>
          <w:color w:val="000000"/>
        </w:rPr>
      </w:pPr>
    </w:p>
    <w:p w14:paraId="55CF20AD" w14:textId="77777777" w:rsidR="00F66FB4" w:rsidRDefault="00F66FB4" w:rsidP="00F66FB4">
      <w:pPr>
        <w:shd w:val="clear" w:color="auto" w:fill="FFFFFF" w:themeFill="background1"/>
        <w:jc w:val="both"/>
        <w:rPr>
          <w:rFonts w:ascii="Verdana" w:hAnsi="Verdana" w:cs="Arial"/>
          <w:color w:val="000000"/>
        </w:rPr>
      </w:pPr>
    </w:p>
    <w:p w14:paraId="6523311F" w14:textId="77777777" w:rsidR="00F66FB4" w:rsidRDefault="00F66FB4" w:rsidP="00F66FB4">
      <w:pPr>
        <w:shd w:val="clear" w:color="auto" w:fill="FFFFFF" w:themeFill="background1"/>
        <w:jc w:val="both"/>
        <w:rPr>
          <w:rFonts w:ascii="Verdana" w:hAnsi="Verdana" w:cs="Arial"/>
          <w:color w:val="000000"/>
        </w:rPr>
      </w:pPr>
    </w:p>
    <w:p w14:paraId="2F27CB11" w14:textId="77777777" w:rsidR="00F66FB4" w:rsidRDefault="00F66FB4" w:rsidP="00F66FB4">
      <w:pPr>
        <w:widowControl w:val="0"/>
        <w:autoSpaceDE w:val="0"/>
        <w:autoSpaceDN w:val="0"/>
        <w:spacing w:before="44"/>
        <w:jc w:val="center"/>
        <w:rPr>
          <w:rFonts w:ascii="Arial" w:eastAsia="Calibri" w:hAnsi="Arial" w:cs="Arial"/>
          <w:b/>
          <w:bCs/>
          <w:lang w:eastAsia="en-US"/>
        </w:rPr>
      </w:pPr>
    </w:p>
    <w:p w14:paraId="24A614AF" w14:textId="77777777" w:rsidR="00F66FB4" w:rsidRDefault="00F66FB4" w:rsidP="00F66FB4">
      <w:pPr>
        <w:widowControl w:val="0"/>
        <w:autoSpaceDE w:val="0"/>
        <w:autoSpaceDN w:val="0"/>
        <w:spacing w:before="44"/>
        <w:jc w:val="center"/>
        <w:rPr>
          <w:rFonts w:ascii="Arial" w:eastAsia="Calibri" w:hAnsi="Arial" w:cs="Arial"/>
          <w:b/>
          <w:bCs/>
          <w:color w:val="C00000"/>
          <w:lang w:eastAsia="en-US"/>
        </w:rPr>
      </w:pPr>
      <w:r w:rsidRPr="00BF4E1E">
        <w:rPr>
          <w:rFonts w:ascii="Arial" w:eastAsia="Calibri" w:hAnsi="Arial" w:cs="Arial"/>
          <w:b/>
          <w:bCs/>
          <w:lang w:eastAsia="en-US"/>
        </w:rPr>
        <w:t>ANNEX</w:t>
      </w:r>
      <w:r w:rsidRPr="00C32A0F">
        <w:rPr>
          <w:rFonts w:ascii="Arial" w:eastAsia="Calibri" w:hAnsi="Arial" w:cs="Arial"/>
          <w:b/>
          <w:bCs/>
          <w:lang w:eastAsia="en-US"/>
        </w:rPr>
        <w:t xml:space="preserve"> 1</w:t>
      </w:r>
      <w:r>
        <w:rPr>
          <w:rFonts w:ascii="Arial" w:eastAsia="Calibri" w:hAnsi="Arial" w:cs="Arial"/>
          <w:b/>
          <w:bCs/>
          <w:lang w:eastAsia="en-US"/>
        </w:rPr>
        <w:t>7</w:t>
      </w:r>
      <w:r w:rsidRPr="00C32A0F">
        <w:rPr>
          <w:rFonts w:ascii="Arial" w:eastAsia="Calibri" w:hAnsi="Arial" w:cs="Arial"/>
          <w:b/>
          <w:bCs/>
          <w:lang w:eastAsia="en-US"/>
        </w:rPr>
        <w:t xml:space="preserve"> </w:t>
      </w:r>
    </w:p>
    <w:p w14:paraId="12743852" w14:textId="77777777" w:rsidR="00F66FB4" w:rsidRPr="00BF4E1E" w:rsidRDefault="00F66FB4" w:rsidP="00F66FB4">
      <w:pPr>
        <w:widowControl w:val="0"/>
        <w:autoSpaceDE w:val="0"/>
        <w:autoSpaceDN w:val="0"/>
        <w:spacing w:before="44"/>
        <w:jc w:val="center"/>
        <w:rPr>
          <w:rFonts w:ascii="Arial" w:eastAsia="Calibri" w:hAnsi="Arial" w:cs="Arial"/>
          <w:b/>
          <w:bCs/>
          <w:lang w:eastAsia="en-US"/>
        </w:rPr>
      </w:pPr>
      <w:r w:rsidRPr="00BF4E1E">
        <w:rPr>
          <w:rFonts w:ascii="Arial" w:eastAsia="Calibri" w:hAnsi="Arial" w:cs="Arial"/>
          <w:b/>
          <w:bCs/>
          <w:lang w:eastAsia="en-US"/>
        </w:rPr>
        <w:t>ACORD ENTRE</w:t>
      </w:r>
      <w:r>
        <w:rPr>
          <w:rFonts w:ascii="Arial" w:eastAsia="Calibri" w:hAnsi="Arial" w:cs="Arial"/>
          <w:b/>
          <w:bCs/>
          <w:lang w:eastAsia="en-US"/>
        </w:rPr>
        <w:t xml:space="preserve"> L’INSTITUT MUNICIPAL DE</w:t>
      </w:r>
      <w:r w:rsidRPr="00BF4E1E">
        <w:rPr>
          <w:rFonts w:ascii="Arial" w:eastAsia="Calibri" w:hAnsi="Arial" w:cs="Arial"/>
          <w:b/>
          <w:bCs/>
          <w:lang w:eastAsia="en-US"/>
        </w:rPr>
        <w:t xml:space="preserve"> PARCS I JARDINS DE BARCELONA,  </w:t>
      </w:r>
      <w:r w:rsidRPr="001A450F">
        <w:rPr>
          <w:rFonts w:ascii="Arial" w:eastAsia="Calibri" w:hAnsi="Arial" w:cs="Arial"/>
          <w:color w:val="C00000"/>
          <w:lang w:eastAsia="en-US"/>
        </w:rPr>
        <w:t>(****nom de l’empresa*****)</w:t>
      </w:r>
      <w:r w:rsidRPr="001A450F">
        <w:rPr>
          <w:rFonts w:ascii="Arial" w:eastAsia="Calibri" w:hAnsi="Arial" w:cs="Arial"/>
          <w:b/>
          <w:bCs/>
          <w:color w:val="C00000"/>
          <w:lang w:eastAsia="en-US"/>
        </w:rPr>
        <w:t xml:space="preserve"> </w:t>
      </w:r>
      <w:r w:rsidRPr="00BF4E1E">
        <w:rPr>
          <w:rFonts w:ascii="Arial" w:eastAsia="Calibri" w:hAnsi="Arial" w:cs="Arial"/>
          <w:b/>
          <w:bCs/>
          <w:lang w:eastAsia="en-US"/>
        </w:rPr>
        <w:t>PER L'ENCÀRREC DE TRACTAMENT DE DADES DE CARÀCTER PERSONAL – ADDENDA</w:t>
      </w:r>
    </w:p>
    <w:p w14:paraId="0FA164DA" w14:textId="77777777" w:rsidR="00F66FB4" w:rsidRPr="00BF4E1E" w:rsidRDefault="00F66FB4" w:rsidP="00F66FB4">
      <w:pPr>
        <w:widowControl w:val="0"/>
        <w:autoSpaceDE w:val="0"/>
        <w:autoSpaceDN w:val="0"/>
        <w:rPr>
          <w:rFonts w:ascii="Arial" w:eastAsia="Calibri" w:hAnsi="Arial" w:cs="Arial"/>
          <w:b/>
          <w:lang w:eastAsia="en-US"/>
        </w:rPr>
      </w:pPr>
    </w:p>
    <w:p w14:paraId="3DA6C87A" w14:textId="77777777" w:rsidR="00F66FB4" w:rsidRPr="00BF4E1E" w:rsidRDefault="00F66FB4" w:rsidP="00F66FB4">
      <w:pPr>
        <w:widowControl w:val="0"/>
        <w:autoSpaceDE w:val="0"/>
        <w:autoSpaceDN w:val="0"/>
        <w:spacing w:before="238"/>
        <w:jc w:val="center"/>
        <w:rPr>
          <w:rFonts w:ascii="Arial" w:eastAsia="Calibri" w:hAnsi="Arial" w:cs="Arial"/>
          <w:b/>
          <w:lang w:eastAsia="en-US"/>
        </w:rPr>
      </w:pPr>
      <w:r w:rsidRPr="00BF4E1E">
        <w:rPr>
          <w:rFonts w:ascii="Arial" w:eastAsia="Calibri" w:hAnsi="Arial" w:cs="Arial"/>
          <w:b/>
          <w:lang w:eastAsia="en-US"/>
        </w:rPr>
        <w:t>INTERVENEN</w:t>
      </w:r>
    </w:p>
    <w:p w14:paraId="4265BC86" w14:textId="77777777" w:rsidR="00F66FB4" w:rsidRPr="00BF4E1E" w:rsidRDefault="00F66FB4" w:rsidP="00F66FB4">
      <w:pPr>
        <w:widowControl w:val="0"/>
        <w:autoSpaceDE w:val="0"/>
        <w:autoSpaceDN w:val="0"/>
        <w:spacing w:before="6"/>
        <w:rPr>
          <w:rFonts w:ascii="Arial" w:eastAsia="Calibri" w:hAnsi="Arial" w:cs="Arial"/>
          <w:b/>
          <w:lang w:eastAsia="en-US"/>
        </w:rPr>
      </w:pPr>
    </w:p>
    <w:p w14:paraId="598843F7" w14:textId="77777777" w:rsidR="00F66FB4" w:rsidRPr="00C32A0F"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 xml:space="preserve">D'una part, </w:t>
      </w:r>
      <w:r>
        <w:rPr>
          <w:rFonts w:ascii="Arial" w:eastAsia="Calibri" w:hAnsi="Arial" w:cs="Arial"/>
          <w:lang w:eastAsia="en-US"/>
        </w:rPr>
        <w:t>la g</w:t>
      </w:r>
      <w:r w:rsidRPr="00BF4E1E">
        <w:rPr>
          <w:rFonts w:ascii="Arial" w:eastAsia="Calibri" w:hAnsi="Arial" w:cs="Arial"/>
          <w:lang w:eastAsia="en-US"/>
        </w:rPr>
        <w:t>erent</w:t>
      </w:r>
      <w:r w:rsidRPr="00BF4E1E">
        <w:rPr>
          <w:rFonts w:ascii="Arial" w:eastAsia="Calibri" w:hAnsi="Arial" w:cs="Arial"/>
          <w:spacing w:val="17"/>
          <w:lang w:eastAsia="en-US"/>
        </w:rPr>
        <w:t xml:space="preserve"> de </w:t>
      </w:r>
      <w:r>
        <w:rPr>
          <w:rFonts w:ascii="Arial" w:eastAsia="Calibri" w:hAnsi="Arial" w:cs="Arial"/>
          <w:spacing w:val="17"/>
          <w:lang w:eastAsia="en-US"/>
        </w:rPr>
        <w:t xml:space="preserve">l’Institut Municipal de Parcs i </w:t>
      </w:r>
      <w:r w:rsidRPr="00BF4E1E">
        <w:rPr>
          <w:rFonts w:ascii="Arial" w:eastAsia="Calibri" w:hAnsi="Arial" w:cs="Arial"/>
          <w:lang w:eastAsia="en-US"/>
        </w:rPr>
        <w:t>Jardins de Barcelona,</w:t>
      </w:r>
      <w:r>
        <w:rPr>
          <w:rFonts w:ascii="Arial" w:eastAsia="Calibri" w:hAnsi="Arial" w:cs="Arial"/>
          <w:lang w:eastAsia="en-US"/>
        </w:rPr>
        <w:t xml:space="preserve"> </w:t>
      </w:r>
      <w:r w:rsidRPr="001A5B38">
        <w:rPr>
          <w:rFonts w:ascii="Arial" w:eastAsia="Calibri" w:hAnsi="Arial" w:cs="Arial"/>
          <w:lang w:eastAsia="en-US"/>
        </w:rPr>
        <w:t>Cristina Vila Rutllant, per delegacions de la Presidència de data 02 de juny de 2025, assis</w:t>
      </w:r>
      <w:r w:rsidRPr="00C32A0F">
        <w:rPr>
          <w:rFonts w:ascii="Arial" w:eastAsia="Calibri" w:hAnsi="Arial" w:cs="Arial"/>
          <w:lang w:eastAsia="en-US"/>
        </w:rPr>
        <w:t>ti</w:t>
      </w:r>
      <w:r>
        <w:rPr>
          <w:rFonts w:ascii="Arial" w:eastAsia="Calibri" w:hAnsi="Arial" w:cs="Arial"/>
          <w:lang w:eastAsia="en-US"/>
        </w:rPr>
        <w:t>da</w:t>
      </w:r>
      <w:r w:rsidRPr="00C32A0F">
        <w:rPr>
          <w:rFonts w:ascii="Arial" w:eastAsia="Calibri" w:hAnsi="Arial" w:cs="Arial"/>
          <w:spacing w:val="1"/>
          <w:lang w:eastAsia="en-US"/>
        </w:rPr>
        <w:t xml:space="preserve"> </w:t>
      </w:r>
      <w:r w:rsidRPr="00C32A0F">
        <w:rPr>
          <w:rFonts w:ascii="Arial" w:eastAsia="Calibri" w:hAnsi="Arial" w:cs="Arial"/>
          <w:lang w:eastAsia="en-US"/>
        </w:rPr>
        <w:t>en</w:t>
      </w:r>
      <w:r w:rsidRPr="00C32A0F">
        <w:rPr>
          <w:rFonts w:ascii="Arial" w:eastAsia="Calibri" w:hAnsi="Arial" w:cs="Arial"/>
          <w:spacing w:val="1"/>
          <w:lang w:eastAsia="en-US"/>
        </w:rPr>
        <w:t xml:space="preserve"> </w:t>
      </w:r>
      <w:r w:rsidRPr="00C32A0F">
        <w:rPr>
          <w:rFonts w:ascii="Arial" w:eastAsia="Calibri" w:hAnsi="Arial" w:cs="Arial"/>
          <w:lang w:eastAsia="en-US"/>
        </w:rPr>
        <w:t>aquest</w:t>
      </w:r>
      <w:r w:rsidRPr="00C32A0F">
        <w:rPr>
          <w:rFonts w:ascii="Arial" w:eastAsia="Calibri" w:hAnsi="Arial" w:cs="Arial"/>
          <w:spacing w:val="1"/>
          <w:lang w:eastAsia="en-US"/>
        </w:rPr>
        <w:t xml:space="preserve"> </w:t>
      </w:r>
      <w:r w:rsidRPr="00C32A0F">
        <w:rPr>
          <w:rFonts w:ascii="Arial" w:eastAsia="Calibri" w:hAnsi="Arial" w:cs="Arial"/>
          <w:lang w:eastAsia="en-US"/>
        </w:rPr>
        <w:t>acte</w:t>
      </w:r>
      <w:r w:rsidRPr="00C32A0F">
        <w:rPr>
          <w:rFonts w:ascii="Arial" w:eastAsia="Calibri" w:hAnsi="Arial" w:cs="Arial"/>
          <w:spacing w:val="1"/>
          <w:lang w:eastAsia="en-US"/>
        </w:rPr>
        <w:t xml:space="preserve"> </w:t>
      </w:r>
      <w:r w:rsidRPr="00C32A0F">
        <w:rPr>
          <w:rFonts w:ascii="Arial" w:eastAsia="Calibri" w:hAnsi="Arial" w:cs="Arial"/>
          <w:lang w:eastAsia="en-US"/>
        </w:rPr>
        <w:t>pel secretari delegat, Álvaro Comajoan Gutierrez, com a fedatari i assessor legal preceptiu, per delegació del Secretari</w:t>
      </w:r>
      <w:r w:rsidRPr="00C32A0F">
        <w:rPr>
          <w:rFonts w:ascii="Arial" w:eastAsia="Calibri" w:hAnsi="Arial" w:cs="Arial"/>
          <w:spacing w:val="1"/>
          <w:lang w:eastAsia="en-US"/>
        </w:rPr>
        <w:t xml:space="preserve"> </w:t>
      </w:r>
      <w:r w:rsidRPr="00C32A0F">
        <w:rPr>
          <w:rFonts w:ascii="Arial" w:eastAsia="Calibri" w:hAnsi="Arial" w:cs="Arial"/>
          <w:lang w:eastAsia="en-US"/>
        </w:rPr>
        <w:t>General</w:t>
      </w:r>
      <w:r w:rsidRPr="00C32A0F">
        <w:rPr>
          <w:rFonts w:ascii="Arial" w:eastAsia="Calibri" w:hAnsi="Arial" w:cs="Arial"/>
          <w:spacing w:val="-1"/>
          <w:lang w:eastAsia="en-US"/>
        </w:rPr>
        <w:t xml:space="preserve"> </w:t>
      </w:r>
      <w:r w:rsidRPr="00C32A0F">
        <w:rPr>
          <w:rFonts w:ascii="Arial" w:eastAsia="Calibri" w:hAnsi="Arial" w:cs="Arial"/>
          <w:lang w:eastAsia="en-US"/>
        </w:rPr>
        <w:t>de</w:t>
      </w:r>
      <w:r w:rsidRPr="00C32A0F">
        <w:rPr>
          <w:rFonts w:ascii="Arial" w:eastAsia="Calibri" w:hAnsi="Arial" w:cs="Arial"/>
          <w:spacing w:val="-2"/>
          <w:lang w:eastAsia="en-US"/>
        </w:rPr>
        <w:t xml:space="preserve"> </w:t>
      </w:r>
      <w:r w:rsidRPr="00C32A0F">
        <w:rPr>
          <w:rFonts w:ascii="Arial" w:eastAsia="Calibri" w:hAnsi="Arial" w:cs="Arial"/>
          <w:lang w:eastAsia="en-US"/>
        </w:rPr>
        <w:t>l'Ajuntament</w:t>
      </w:r>
      <w:r w:rsidRPr="00C32A0F">
        <w:rPr>
          <w:rFonts w:ascii="Arial" w:eastAsia="Calibri" w:hAnsi="Arial" w:cs="Arial"/>
          <w:spacing w:val="1"/>
          <w:lang w:eastAsia="en-US"/>
        </w:rPr>
        <w:t xml:space="preserve"> </w:t>
      </w:r>
      <w:r w:rsidRPr="00C32A0F">
        <w:rPr>
          <w:rFonts w:ascii="Arial" w:eastAsia="Calibri" w:hAnsi="Arial" w:cs="Arial"/>
          <w:lang w:eastAsia="en-US"/>
        </w:rPr>
        <w:t>de Barcelona, de data</w:t>
      </w:r>
      <w:r w:rsidRPr="00C32A0F">
        <w:rPr>
          <w:rFonts w:ascii="Arial" w:eastAsia="Calibri" w:hAnsi="Arial" w:cs="Arial"/>
          <w:spacing w:val="-4"/>
          <w:lang w:eastAsia="en-US"/>
        </w:rPr>
        <w:t xml:space="preserve"> </w:t>
      </w:r>
      <w:r w:rsidRPr="00C32A0F">
        <w:rPr>
          <w:rFonts w:ascii="Arial" w:eastAsia="Calibri" w:hAnsi="Arial" w:cs="Arial"/>
          <w:lang w:eastAsia="en-US"/>
        </w:rPr>
        <w:t>16</w:t>
      </w:r>
      <w:r w:rsidRPr="00C32A0F">
        <w:rPr>
          <w:rFonts w:ascii="Arial" w:eastAsia="Calibri" w:hAnsi="Arial" w:cs="Arial"/>
          <w:spacing w:val="1"/>
          <w:lang w:eastAsia="en-US"/>
        </w:rPr>
        <w:t xml:space="preserve"> </w:t>
      </w:r>
      <w:r w:rsidRPr="00C32A0F">
        <w:rPr>
          <w:rFonts w:ascii="Arial" w:eastAsia="Calibri" w:hAnsi="Arial" w:cs="Arial"/>
          <w:lang w:eastAsia="en-US"/>
        </w:rPr>
        <w:t>de</w:t>
      </w:r>
      <w:r w:rsidRPr="00C32A0F">
        <w:rPr>
          <w:rFonts w:ascii="Arial" w:eastAsia="Calibri" w:hAnsi="Arial" w:cs="Arial"/>
          <w:spacing w:val="-2"/>
          <w:lang w:eastAsia="en-US"/>
        </w:rPr>
        <w:t xml:space="preserve"> de maig de 2023</w:t>
      </w:r>
      <w:r w:rsidRPr="00C32A0F">
        <w:rPr>
          <w:rFonts w:ascii="Arial" w:eastAsia="Calibri" w:hAnsi="Arial" w:cs="Arial"/>
          <w:lang w:eastAsia="en-US"/>
        </w:rPr>
        <w:t>.</w:t>
      </w:r>
    </w:p>
    <w:p w14:paraId="5BA4317F" w14:textId="77777777" w:rsidR="00F66FB4" w:rsidRDefault="00F66FB4" w:rsidP="00F66FB4">
      <w:pPr>
        <w:widowControl w:val="0"/>
        <w:autoSpaceDE w:val="0"/>
        <w:autoSpaceDN w:val="0"/>
        <w:spacing w:before="8"/>
        <w:rPr>
          <w:rFonts w:ascii="Arial" w:eastAsia="Calibri" w:hAnsi="Arial" w:cs="Arial"/>
          <w:lang w:eastAsia="en-US"/>
        </w:rPr>
      </w:pPr>
    </w:p>
    <w:p w14:paraId="450BBC03"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endavant,</w:t>
      </w:r>
      <w:r w:rsidRPr="00BF4E1E">
        <w:rPr>
          <w:rFonts w:ascii="Arial" w:eastAsia="Calibri" w:hAnsi="Arial" w:cs="Arial"/>
          <w:spacing w:val="-4"/>
          <w:lang w:eastAsia="en-US"/>
        </w:rPr>
        <w:t xml:space="preserve"> </w:t>
      </w:r>
      <w:r w:rsidRPr="00BF4E1E">
        <w:rPr>
          <w:rFonts w:ascii="Arial" w:eastAsia="Calibri" w:hAnsi="Arial" w:cs="Arial"/>
          <w:lang w:eastAsia="en-US"/>
        </w:rPr>
        <w:t>EL RESPONSABLE</w:t>
      </w:r>
      <w:r w:rsidRPr="00BF4E1E">
        <w:rPr>
          <w:rFonts w:ascii="Arial" w:eastAsia="Calibri" w:hAnsi="Arial" w:cs="Arial"/>
          <w:spacing w:val="-1"/>
          <w:lang w:eastAsia="en-US"/>
        </w:rPr>
        <w:t xml:space="preserve"> </w:t>
      </w:r>
      <w:r w:rsidRPr="00BF4E1E">
        <w:rPr>
          <w:rFonts w:ascii="Arial" w:eastAsia="Calibri" w:hAnsi="Arial" w:cs="Arial"/>
          <w:lang w:eastAsia="en-US"/>
        </w:rPr>
        <w:t>DEL TRACTAMENT</w:t>
      </w:r>
      <w:r w:rsidRPr="00BF4E1E">
        <w:rPr>
          <w:rFonts w:ascii="Arial" w:eastAsia="Calibri" w:hAnsi="Arial" w:cs="Arial"/>
          <w:spacing w:val="-2"/>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RESPONSABLE</w:t>
      </w:r>
    </w:p>
    <w:p w14:paraId="6E38A7FD" w14:textId="77777777" w:rsidR="00F66FB4" w:rsidRPr="00BF4E1E" w:rsidRDefault="00F66FB4" w:rsidP="00F66FB4">
      <w:pPr>
        <w:widowControl w:val="0"/>
        <w:autoSpaceDE w:val="0"/>
        <w:autoSpaceDN w:val="0"/>
        <w:spacing w:before="2"/>
        <w:rPr>
          <w:rFonts w:ascii="Arial" w:eastAsia="Calibri" w:hAnsi="Arial" w:cs="Arial"/>
          <w:lang w:eastAsia="en-US"/>
        </w:rPr>
      </w:pPr>
    </w:p>
    <w:p w14:paraId="0E917A24"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 xml:space="preserve">D’altra part </w:t>
      </w:r>
      <w:r w:rsidRPr="005A7733">
        <w:rPr>
          <w:rFonts w:ascii="Arial" w:eastAsia="Calibri" w:hAnsi="Arial" w:cs="Arial"/>
          <w:color w:val="C00000"/>
          <w:lang w:eastAsia="en-US"/>
        </w:rPr>
        <w:t>(**</w:t>
      </w:r>
      <w:r>
        <w:rPr>
          <w:rFonts w:ascii="Arial" w:eastAsia="Calibri" w:hAnsi="Arial" w:cs="Arial"/>
          <w:color w:val="C00000"/>
          <w:lang w:eastAsia="en-US"/>
        </w:rPr>
        <w:t>nom del representant legal de l’empresa</w:t>
      </w:r>
      <w:r w:rsidRPr="005A7733">
        <w:rPr>
          <w:rFonts w:ascii="Arial" w:eastAsia="Calibri" w:hAnsi="Arial" w:cs="Arial"/>
          <w:color w:val="C00000"/>
          <w:lang w:eastAsia="en-US"/>
        </w:rPr>
        <w:t>*******)</w:t>
      </w:r>
      <w:r>
        <w:rPr>
          <w:rFonts w:ascii="Arial" w:eastAsia="Calibri" w:hAnsi="Arial" w:cs="Arial"/>
          <w:lang w:eastAsia="en-US"/>
        </w:rPr>
        <w:t xml:space="preserve">, </w:t>
      </w:r>
      <w:r w:rsidRPr="00BF4E1E">
        <w:rPr>
          <w:rFonts w:ascii="Arial" w:eastAsia="Calibri" w:hAnsi="Arial" w:cs="Arial"/>
          <w:lang w:eastAsia="en-US"/>
        </w:rPr>
        <w:t xml:space="preserve">en nom i representació de </w:t>
      </w:r>
      <w:r>
        <w:rPr>
          <w:rFonts w:ascii="Arial" w:eastAsia="Calibri" w:hAnsi="Arial" w:cs="Arial"/>
          <w:color w:val="C00000"/>
          <w:lang w:eastAsia="en-US"/>
        </w:rPr>
        <w:t>(***nom de l’empresa</w:t>
      </w:r>
      <w:r w:rsidRPr="005A7733">
        <w:rPr>
          <w:rFonts w:ascii="Arial" w:eastAsia="Calibri" w:hAnsi="Arial" w:cs="Arial"/>
          <w:color w:val="C00000"/>
          <w:lang w:eastAsia="en-US"/>
        </w:rPr>
        <w:t>*****),</w:t>
      </w:r>
      <w:r w:rsidRPr="00BF4E1E">
        <w:rPr>
          <w:rFonts w:ascii="Arial" w:eastAsia="Calibri" w:hAnsi="Arial" w:cs="Arial"/>
          <w:lang w:eastAsia="en-US"/>
        </w:rPr>
        <w:t xml:space="preserve">  amb </w:t>
      </w:r>
      <w:r>
        <w:rPr>
          <w:rFonts w:ascii="Arial" w:eastAsia="Calibri" w:hAnsi="Arial" w:cs="Arial"/>
          <w:lang w:eastAsia="en-US"/>
        </w:rPr>
        <w:t>NIF</w:t>
      </w:r>
      <w:r w:rsidRPr="00BF4E1E">
        <w:rPr>
          <w:rFonts w:ascii="Arial" w:eastAsia="Calibri" w:hAnsi="Arial" w:cs="Arial"/>
          <w:lang w:eastAsia="en-US"/>
        </w:rPr>
        <w:t xml:space="preserve"> </w:t>
      </w:r>
      <w:r w:rsidRPr="005A7733">
        <w:rPr>
          <w:rFonts w:ascii="Arial" w:eastAsia="Calibri" w:hAnsi="Arial" w:cs="Arial"/>
          <w:color w:val="C00000"/>
          <w:lang w:eastAsia="en-US"/>
        </w:rPr>
        <w:t>(***</w:t>
      </w:r>
      <w:r>
        <w:rPr>
          <w:rFonts w:ascii="Arial" w:eastAsia="Calibri" w:hAnsi="Arial" w:cs="Arial"/>
          <w:color w:val="C00000"/>
          <w:lang w:eastAsia="en-US"/>
        </w:rPr>
        <w:t>NIF de l’empresa</w:t>
      </w:r>
      <w:r w:rsidRPr="005A7733">
        <w:rPr>
          <w:rFonts w:ascii="Arial" w:eastAsia="Calibri" w:hAnsi="Arial" w:cs="Arial"/>
          <w:color w:val="C00000"/>
          <w:lang w:eastAsia="en-US"/>
        </w:rPr>
        <w:t>******)</w:t>
      </w:r>
      <w:r w:rsidRPr="00BF4E1E">
        <w:rPr>
          <w:rFonts w:ascii="Arial" w:eastAsia="Calibri" w:hAnsi="Arial" w:cs="Arial"/>
          <w:lang w:eastAsia="en-US"/>
        </w:rPr>
        <w:t xml:space="preserve">, amb seu, a efectes d’aquest acord, a </w:t>
      </w:r>
      <w:r w:rsidRPr="00292D5F">
        <w:rPr>
          <w:rFonts w:ascii="Arial" w:eastAsia="Calibri" w:hAnsi="Arial" w:cs="Arial"/>
          <w:color w:val="C00000"/>
          <w:lang w:eastAsia="en-US"/>
        </w:rPr>
        <w:t>(***</w:t>
      </w:r>
      <w:r>
        <w:rPr>
          <w:rFonts w:ascii="Arial" w:eastAsia="Calibri" w:hAnsi="Arial" w:cs="Arial"/>
          <w:color w:val="C00000"/>
          <w:lang w:eastAsia="en-US"/>
        </w:rPr>
        <w:t>domicili fiscal de l’empresa</w:t>
      </w:r>
      <w:r w:rsidRPr="00292D5F">
        <w:rPr>
          <w:rFonts w:ascii="Arial" w:eastAsia="Calibri" w:hAnsi="Arial" w:cs="Arial"/>
          <w:color w:val="C00000"/>
          <w:lang w:eastAsia="en-US"/>
        </w:rPr>
        <w:t>******)</w:t>
      </w:r>
      <w:r w:rsidRPr="00BF4E1E">
        <w:rPr>
          <w:rFonts w:ascii="Arial" w:eastAsia="Calibri" w:hAnsi="Arial" w:cs="Arial"/>
          <w:lang w:eastAsia="en-US"/>
        </w:rPr>
        <w:t>, qui manifesta ser suficients els seus poders per la celebració  del present acord i per obligar a la seva representada.</w:t>
      </w:r>
    </w:p>
    <w:p w14:paraId="7E0779D6" w14:textId="77777777" w:rsidR="00F66FB4" w:rsidRPr="00BF4E1E" w:rsidRDefault="00F66FB4" w:rsidP="00F66FB4">
      <w:pPr>
        <w:widowControl w:val="0"/>
        <w:autoSpaceDE w:val="0"/>
        <w:autoSpaceDN w:val="0"/>
        <w:spacing w:before="5"/>
        <w:rPr>
          <w:rFonts w:ascii="Arial" w:eastAsia="Calibri" w:hAnsi="Arial" w:cs="Arial"/>
          <w:lang w:eastAsia="en-US"/>
        </w:rPr>
      </w:pPr>
    </w:p>
    <w:p w14:paraId="7FDA00DF" w14:textId="77777777" w:rsidR="00F66FB4" w:rsidRPr="00BF4E1E" w:rsidRDefault="00F66FB4" w:rsidP="00F66FB4">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En</w:t>
      </w:r>
      <w:r w:rsidRPr="00BF4E1E">
        <w:rPr>
          <w:rFonts w:ascii="Arial" w:eastAsia="Calibri" w:hAnsi="Arial" w:cs="Arial"/>
          <w:spacing w:val="-2"/>
          <w:lang w:eastAsia="en-US"/>
        </w:rPr>
        <w:t xml:space="preserve"> </w:t>
      </w:r>
      <w:r w:rsidRPr="00BF4E1E">
        <w:rPr>
          <w:rFonts w:ascii="Arial" w:eastAsia="Calibri" w:hAnsi="Arial" w:cs="Arial"/>
          <w:lang w:eastAsia="en-US"/>
        </w:rPr>
        <w:t>endavant,</w:t>
      </w:r>
      <w:r w:rsidRPr="00BF4E1E">
        <w:rPr>
          <w:rFonts w:ascii="Arial" w:eastAsia="Calibri" w:hAnsi="Arial" w:cs="Arial"/>
          <w:spacing w:val="-4"/>
          <w:lang w:eastAsia="en-US"/>
        </w:rPr>
        <w:t xml:space="preserve"> </w:t>
      </w:r>
      <w:r w:rsidRPr="00BF4E1E">
        <w:rPr>
          <w:rFonts w:ascii="Arial" w:eastAsia="Calibri" w:hAnsi="Arial" w:cs="Arial"/>
          <w:lang w:eastAsia="en-US"/>
        </w:rPr>
        <w:t>L’ENCARREGAT DEL TRACTAMENT</w:t>
      </w:r>
      <w:r w:rsidRPr="00BF4E1E">
        <w:rPr>
          <w:rFonts w:ascii="Arial" w:eastAsia="Calibri" w:hAnsi="Arial" w:cs="Arial"/>
          <w:spacing w:val="-2"/>
          <w:lang w:eastAsia="en-US"/>
        </w:rPr>
        <w:t xml:space="preserve"> </w:t>
      </w:r>
      <w:r w:rsidRPr="00BF4E1E">
        <w:rPr>
          <w:rFonts w:ascii="Arial" w:eastAsia="Calibri" w:hAnsi="Arial" w:cs="Arial"/>
          <w:lang w:eastAsia="en-US"/>
        </w:rPr>
        <w:t>o</w:t>
      </w:r>
      <w:r w:rsidRPr="00BF4E1E">
        <w:rPr>
          <w:rFonts w:ascii="Arial" w:eastAsia="Calibri" w:hAnsi="Arial" w:cs="Arial"/>
          <w:spacing w:val="2"/>
          <w:lang w:eastAsia="en-US"/>
        </w:rPr>
        <w:t xml:space="preserve"> </w:t>
      </w:r>
      <w:r w:rsidRPr="00BF4E1E">
        <w:rPr>
          <w:rFonts w:ascii="Arial" w:eastAsia="Calibri" w:hAnsi="Arial" w:cs="Arial"/>
          <w:lang w:eastAsia="en-US"/>
        </w:rPr>
        <w:t>ENCARREGAT</w:t>
      </w:r>
    </w:p>
    <w:p w14:paraId="69606E0F" w14:textId="77777777" w:rsidR="00F66FB4" w:rsidRPr="00BF4E1E" w:rsidRDefault="00F66FB4" w:rsidP="00F66FB4">
      <w:pPr>
        <w:widowControl w:val="0"/>
        <w:autoSpaceDE w:val="0"/>
        <w:autoSpaceDN w:val="0"/>
        <w:spacing w:before="6"/>
        <w:rPr>
          <w:rFonts w:ascii="Arial" w:eastAsia="Calibri" w:hAnsi="Arial" w:cs="Arial"/>
          <w:lang w:eastAsia="en-US"/>
        </w:rPr>
      </w:pPr>
    </w:p>
    <w:p w14:paraId="336B29D0" w14:textId="77777777" w:rsidR="00F66FB4" w:rsidRDefault="00F66FB4" w:rsidP="00F66FB4">
      <w:pPr>
        <w:widowControl w:val="0"/>
        <w:autoSpaceDE w:val="0"/>
        <w:autoSpaceDN w:val="0"/>
        <w:jc w:val="center"/>
        <w:rPr>
          <w:rFonts w:ascii="Arial" w:eastAsia="Calibri" w:hAnsi="Arial" w:cs="Arial"/>
          <w:b/>
          <w:lang w:eastAsia="en-US"/>
        </w:rPr>
      </w:pPr>
    </w:p>
    <w:p w14:paraId="312FEDC6" w14:textId="77777777" w:rsidR="00F66FB4" w:rsidRPr="00BF4E1E" w:rsidRDefault="00F66FB4" w:rsidP="00F66FB4">
      <w:pPr>
        <w:widowControl w:val="0"/>
        <w:autoSpaceDE w:val="0"/>
        <w:autoSpaceDN w:val="0"/>
        <w:jc w:val="center"/>
        <w:rPr>
          <w:rFonts w:ascii="Arial" w:eastAsia="Calibri" w:hAnsi="Arial" w:cs="Arial"/>
          <w:b/>
          <w:lang w:eastAsia="en-US"/>
        </w:rPr>
      </w:pPr>
      <w:r w:rsidRPr="00BF4E1E">
        <w:rPr>
          <w:rFonts w:ascii="Arial" w:eastAsia="Calibri" w:hAnsi="Arial" w:cs="Arial"/>
          <w:b/>
          <w:lang w:eastAsia="en-US"/>
        </w:rPr>
        <w:t>EXPOSEN</w:t>
      </w:r>
    </w:p>
    <w:p w14:paraId="16C19D46" w14:textId="77777777" w:rsidR="00F66FB4" w:rsidRPr="00BF4E1E" w:rsidRDefault="00F66FB4" w:rsidP="00F66FB4">
      <w:pPr>
        <w:widowControl w:val="0"/>
        <w:autoSpaceDE w:val="0"/>
        <w:autoSpaceDN w:val="0"/>
        <w:spacing w:before="1"/>
        <w:rPr>
          <w:rFonts w:ascii="Arial" w:eastAsia="Calibri" w:hAnsi="Arial" w:cs="Arial"/>
          <w:b/>
          <w:lang w:eastAsia="en-US"/>
        </w:rPr>
      </w:pPr>
    </w:p>
    <w:p w14:paraId="1CBB3FD4" w14:textId="77777777" w:rsidR="00F66FB4" w:rsidRPr="00BF4E1E" w:rsidRDefault="00F66FB4" w:rsidP="00F66FB4">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Ambd</w:t>
      </w:r>
      <w:r>
        <w:rPr>
          <w:rFonts w:ascii="Arial" w:eastAsia="Calibri" w:hAnsi="Arial" w:cs="Arial"/>
          <w:lang w:eastAsia="en-US"/>
        </w:rPr>
        <w:t>ues</w:t>
      </w:r>
      <w:r w:rsidRPr="00BF4E1E">
        <w:rPr>
          <w:rFonts w:ascii="Arial" w:eastAsia="Calibri" w:hAnsi="Arial" w:cs="Arial"/>
          <w:lang w:eastAsia="en-US"/>
        </w:rPr>
        <w:t xml:space="preserve"> parts es reconeixen mútua i recíprocament </w:t>
      </w:r>
      <w:r>
        <w:rPr>
          <w:rFonts w:ascii="Arial" w:eastAsia="Calibri" w:hAnsi="Arial" w:cs="Arial"/>
          <w:lang w:eastAsia="en-US"/>
        </w:rPr>
        <w:t xml:space="preserve">la </w:t>
      </w:r>
      <w:r w:rsidRPr="00BF4E1E">
        <w:rPr>
          <w:rFonts w:ascii="Arial" w:eastAsia="Calibri" w:hAnsi="Arial" w:cs="Arial"/>
          <w:lang w:eastAsia="en-US"/>
        </w:rPr>
        <w:t>capacitat legal necessària que en dret</w:t>
      </w:r>
      <w:r w:rsidRPr="00BF4E1E">
        <w:rPr>
          <w:rFonts w:ascii="Arial" w:eastAsia="Calibri" w:hAnsi="Arial" w:cs="Arial"/>
          <w:spacing w:val="1"/>
          <w:lang w:eastAsia="en-US"/>
        </w:rPr>
        <w:t xml:space="preserve"> </w:t>
      </w:r>
      <w:r w:rsidRPr="00BF4E1E">
        <w:rPr>
          <w:rFonts w:ascii="Arial" w:eastAsia="Calibri" w:hAnsi="Arial" w:cs="Arial"/>
          <w:lang w:eastAsia="en-US"/>
        </w:rPr>
        <w:t>es</w:t>
      </w:r>
      <w:r w:rsidRPr="00BF4E1E">
        <w:rPr>
          <w:rFonts w:ascii="Arial" w:eastAsia="Calibri" w:hAnsi="Arial" w:cs="Arial"/>
          <w:spacing w:val="1"/>
          <w:lang w:eastAsia="en-US"/>
        </w:rPr>
        <w:t xml:space="preserve"> </w:t>
      </w:r>
      <w:r w:rsidRPr="00BF4E1E">
        <w:rPr>
          <w:rFonts w:ascii="Arial" w:eastAsia="Calibri" w:hAnsi="Arial" w:cs="Arial"/>
          <w:lang w:eastAsia="en-US"/>
        </w:rPr>
        <w:t>requereix</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celebració</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i</w:t>
      </w:r>
      <w:r>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seva</w:t>
      </w:r>
      <w:r w:rsidRPr="00BF4E1E">
        <w:rPr>
          <w:rFonts w:ascii="Arial" w:eastAsia="Calibri" w:hAnsi="Arial" w:cs="Arial"/>
          <w:spacing w:val="1"/>
          <w:lang w:eastAsia="en-US"/>
        </w:rPr>
        <w:t xml:space="preserve"> </w:t>
      </w:r>
      <w:r w:rsidRPr="00BF4E1E">
        <w:rPr>
          <w:rFonts w:ascii="Arial" w:eastAsia="Calibri" w:hAnsi="Arial" w:cs="Arial"/>
          <w:lang w:eastAsia="en-US"/>
        </w:rPr>
        <w:t>virtut,</w:t>
      </w:r>
      <w:r w:rsidRPr="00BF4E1E">
        <w:rPr>
          <w:rFonts w:ascii="Arial" w:eastAsia="Calibri" w:hAnsi="Arial" w:cs="Arial"/>
          <w:spacing w:val="1"/>
          <w:lang w:eastAsia="en-US"/>
        </w:rPr>
        <w:t xml:space="preserve"> </w:t>
      </w:r>
      <w:r w:rsidRPr="00BF4E1E">
        <w:rPr>
          <w:rFonts w:ascii="Arial" w:eastAsia="Calibri" w:hAnsi="Arial" w:cs="Arial"/>
          <w:lang w:eastAsia="en-US"/>
        </w:rPr>
        <w:t>lliure</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voluntàriament</w:t>
      </w:r>
    </w:p>
    <w:p w14:paraId="568C60BC" w14:textId="77777777" w:rsidR="00F66FB4" w:rsidRDefault="00F66FB4" w:rsidP="00F66FB4">
      <w:pPr>
        <w:widowControl w:val="0"/>
        <w:autoSpaceDE w:val="0"/>
        <w:autoSpaceDN w:val="0"/>
        <w:spacing w:before="194"/>
        <w:jc w:val="center"/>
        <w:rPr>
          <w:rFonts w:ascii="Arial" w:eastAsia="Calibri" w:hAnsi="Arial" w:cs="Arial"/>
          <w:b/>
          <w:lang w:eastAsia="en-US"/>
        </w:rPr>
      </w:pPr>
    </w:p>
    <w:p w14:paraId="6267F964" w14:textId="77777777" w:rsidR="00F66FB4" w:rsidRPr="00BF4E1E" w:rsidRDefault="00F66FB4" w:rsidP="00F66FB4">
      <w:pPr>
        <w:widowControl w:val="0"/>
        <w:autoSpaceDE w:val="0"/>
        <w:autoSpaceDN w:val="0"/>
        <w:spacing w:before="194"/>
        <w:jc w:val="center"/>
        <w:rPr>
          <w:rFonts w:ascii="Arial" w:eastAsia="Calibri" w:hAnsi="Arial" w:cs="Arial"/>
          <w:b/>
          <w:lang w:eastAsia="en-US"/>
        </w:rPr>
      </w:pPr>
      <w:r w:rsidRPr="00BF4E1E">
        <w:rPr>
          <w:rFonts w:ascii="Arial" w:eastAsia="Calibri" w:hAnsi="Arial" w:cs="Arial"/>
          <w:b/>
          <w:lang w:eastAsia="en-US"/>
        </w:rPr>
        <w:t>ACORDEN</w:t>
      </w:r>
    </w:p>
    <w:p w14:paraId="49D75D26" w14:textId="77777777" w:rsidR="00F66FB4" w:rsidRDefault="00F66FB4" w:rsidP="00F66FB4">
      <w:pPr>
        <w:widowControl w:val="0"/>
        <w:autoSpaceDE w:val="0"/>
        <w:autoSpaceDN w:val="0"/>
        <w:spacing w:before="1"/>
        <w:rPr>
          <w:rFonts w:ascii="Arial" w:eastAsia="Calibri" w:hAnsi="Arial" w:cs="Arial"/>
          <w:b/>
          <w:lang w:eastAsia="en-US"/>
        </w:rPr>
      </w:pPr>
    </w:p>
    <w:p w14:paraId="661D6341" w14:textId="77777777" w:rsidR="00F66FB4" w:rsidRPr="00BF4E1E" w:rsidRDefault="00F66FB4" w:rsidP="00F66FB4">
      <w:pPr>
        <w:widowControl w:val="0"/>
        <w:autoSpaceDE w:val="0"/>
        <w:autoSpaceDN w:val="0"/>
        <w:spacing w:before="1"/>
        <w:rPr>
          <w:rFonts w:ascii="Arial" w:eastAsia="Calibri" w:hAnsi="Arial" w:cs="Arial"/>
          <w:b/>
          <w:lang w:eastAsia="en-US"/>
        </w:rPr>
      </w:pPr>
    </w:p>
    <w:p w14:paraId="10759666" w14:textId="68BC282E"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1. </w:t>
      </w:r>
      <w:r w:rsidR="00F66FB4" w:rsidRPr="0058494B">
        <w:rPr>
          <w:rFonts w:ascii="Arial" w:eastAsia="Calibri" w:hAnsi="Arial" w:cs="Arial"/>
          <w:b/>
          <w:lang w:eastAsia="en-US"/>
        </w:rPr>
        <w:t>Objecte de</w:t>
      </w:r>
      <w:r w:rsidR="00F66FB4" w:rsidRPr="0058494B">
        <w:rPr>
          <w:rFonts w:ascii="Arial" w:eastAsia="Calibri" w:hAnsi="Arial" w:cs="Arial"/>
          <w:b/>
          <w:spacing w:val="-2"/>
          <w:lang w:eastAsia="en-US"/>
        </w:rPr>
        <w:t xml:space="preserve"> </w:t>
      </w:r>
      <w:r w:rsidR="00F66FB4" w:rsidRPr="0058494B">
        <w:rPr>
          <w:rFonts w:ascii="Arial" w:eastAsia="Calibri" w:hAnsi="Arial" w:cs="Arial"/>
          <w:b/>
          <w:lang w:eastAsia="en-US"/>
        </w:rPr>
        <w:t>l’encàrrec</w:t>
      </w:r>
      <w:r w:rsidR="00F66FB4" w:rsidRPr="0058494B">
        <w:rPr>
          <w:rFonts w:ascii="Arial" w:eastAsia="Calibri" w:hAnsi="Arial" w:cs="Arial"/>
          <w:b/>
          <w:spacing w:val="-2"/>
          <w:lang w:eastAsia="en-US"/>
        </w:rPr>
        <w:t xml:space="preserve"> </w:t>
      </w:r>
      <w:r w:rsidR="00F66FB4" w:rsidRPr="0058494B">
        <w:rPr>
          <w:rFonts w:ascii="Arial" w:eastAsia="Calibri" w:hAnsi="Arial" w:cs="Arial"/>
          <w:b/>
          <w:lang w:eastAsia="en-US"/>
        </w:rPr>
        <w:t>del</w:t>
      </w:r>
      <w:r w:rsidR="00F66FB4" w:rsidRPr="0058494B">
        <w:rPr>
          <w:rFonts w:ascii="Arial" w:eastAsia="Calibri" w:hAnsi="Arial" w:cs="Arial"/>
          <w:b/>
          <w:spacing w:val="1"/>
          <w:lang w:eastAsia="en-US"/>
        </w:rPr>
        <w:t xml:space="preserve"> </w:t>
      </w:r>
      <w:r w:rsidR="00F66FB4" w:rsidRPr="0058494B">
        <w:rPr>
          <w:rFonts w:ascii="Arial" w:eastAsia="Calibri" w:hAnsi="Arial" w:cs="Arial"/>
          <w:b/>
          <w:lang w:eastAsia="en-US"/>
        </w:rPr>
        <w:t>tractament</w:t>
      </w:r>
    </w:p>
    <w:p w14:paraId="0A177C1C" w14:textId="77777777" w:rsidR="00F66FB4" w:rsidRPr="00BF4E1E" w:rsidRDefault="00F66FB4" w:rsidP="00F66FB4">
      <w:pPr>
        <w:widowControl w:val="0"/>
        <w:autoSpaceDE w:val="0"/>
        <w:autoSpaceDN w:val="0"/>
        <w:rPr>
          <w:rFonts w:ascii="Arial" w:eastAsia="Calibri" w:hAnsi="Arial" w:cs="Arial"/>
          <w:b/>
          <w:lang w:eastAsia="en-US"/>
        </w:rPr>
      </w:pPr>
    </w:p>
    <w:p w14:paraId="4200E25D" w14:textId="446C895E" w:rsidR="00F66FB4" w:rsidRPr="00C32A0F"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Mitjançant</w:t>
      </w:r>
      <w:r w:rsidRPr="00BF4E1E">
        <w:rPr>
          <w:rFonts w:ascii="Arial" w:eastAsia="Calibri" w:hAnsi="Arial" w:cs="Arial"/>
          <w:spacing w:val="1"/>
          <w:lang w:eastAsia="en-US"/>
        </w:rPr>
        <w:t xml:space="preserve"> </w:t>
      </w:r>
      <w:r w:rsidRPr="00BF4E1E">
        <w:rPr>
          <w:rFonts w:ascii="Arial" w:eastAsia="Calibri" w:hAnsi="Arial" w:cs="Arial"/>
          <w:lang w:eastAsia="en-US"/>
        </w:rPr>
        <w:t>aquestes</w:t>
      </w:r>
      <w:r w:rsidRPr="00BF4E1E">
        <w:rPr>
          <w:rFonts w:ascii="Arial" w:eastAsia="Calibri" w:hAnsi="Arial" w:cs="Arial"/>
          <w:spacing w:val="1"/>
          <w:lang w:eastAsia="en-US"/>
        </w:rPr>
        <w:t xml:space="preserve"> </w:t>
      </w:r>
      <w:r w:rsidRPr="00BF4E1E">
        <w:rPr>
          <w:rFonts w:ascii="Arial" w:eastAsia="Calibri" w:hAnsi="Arial" w:cs="Arial"/>
          <w:lang w:eastAsia="en-US"/>
        </w:rPr>
        <w:t>clàusules</w:t>
      </w:r>
      <w:r w:rsidRPr="00BF4E1E">
        <w:rPr>
          <w:rFonts w:ascii="Arial" w:eastAsia="Calibri" w:hAnsi="Arial" w:cs="Arial"/>
          <w:spacing w:val="1"/>
          <w:lang w:eastAsia="en-US"/>
        </w:rPr>
        <w:t xml:space="preserve"> </w:t>
      </w:r>
      <w:r w:rsidRPr="00BF4E1E">
        <w:rPr>
          <w:rFonts w:ascii="Arial" w:eastAsia="Calibri" w:hAnsi="Arial" w:cs="Arial"/>
          <w:lang w:eastAsia="en-US"/>
        </w:rPr>
        <w:t>s’habilita</w:t>
      </w:r>
      <w:r w:rsidRPr="00BF4E1E">
        <w:rPr>
          <w:rFonts w:ascii="Arial" w:eastAsia="Calibri" w:hAnsi="Arial" w:cs="Arial"/>
          <w:spacing w:val="1"/>
          <w:lang w:eastAsia="en-US"/>
        </w:rPr>
        <w:t xml:space="preserve"> </w:t>
      </w:r>
      <w:r w:rsidRPr="00BF4E1E">
        <w:rPr>
          <w:rFonts w:ascii="Arial" w:eastAsia="Calibri" w:hAnsi="Arial" w:cs="Arial"/>
          <w:lang w:eastAsia="en-US"/>
        </w:rPr>
        <w:t>l’empresa</w:t>
      </w:r>
      <w:r w:rsidRPr="00BF4E1E">
        <w:rPr>
          <w:rFonts w:ascii="Arial" w:eastAsia="Calibri" w:hAnsi="Arial" w:cs="Arial"/>
          <w:spacing w:val="1"/>
          <w:lang w:eastAsia="en-US"/>
        </w:rPr>
        <w:t xml:space="preserve"> </w:t>
      </w:r>
      <w:r w:rsidRPr="00BF4E1E">
        <w:rPr>
          <w:rFonts w:ascii="Arial" w:eastAsia="Calibri" w:hAnsi="Arial" w:cs="Arial"/>
          <w:lang w:eastAsia="en-US"/>
        </w:rPr>
        <w:t>adjudicatària,</w:t>
      </w:r>
      <w:r w:rsidRPr="00BF4E1E">
        <w:rPr>
          <w:rFonts w:ascii="Arial" w:eastAsia="Calibri" w:hAnsi="Arial" w:cs="Arial"/>
          <w:spacing w:val="1"/>
          <w:lang w:eastAsia="en-US"/>
        </w:rPr>
        <w:t xml:space="preserve"> </w:t>
      </w:r>
      <w:r w:rsidRPr="00BF4E1E">
        <w:rPr>
          <w:rFonts w:ascii="Arial" w:eastAsia="Calibri" w:hAnsi="Arial" w:cs="Arial"/>
          <w:lang w:eastAsia="en-US"/>
        </w:rPr>
        <w:t>encarrega</w:t>
      </w:r>
      <w:r>
        <w:rPr>
          <w:rFonts w:ascii="Arial" w:eastAsia="Calibri" w:hAnsi="Arial" w:cs="Arial"/>
          <w:lang w:eastAsia="en-US"/>
        </w:rPr>
        <w:t>da</w:t>
      </w:r>
      <w:r w:rsidRPr="00BF4E1E">
        <w:rPr>
          <w:rFonts w:ascii="Arial" w:eastAsia="Calibri" w:hAnsi="Arial" w:cs="Arial"/>
          <w:spacing w:val="50"/>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tractar</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compte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Pr>
          <w:rFonts w:ascii="Arial" w:eastAsia="Calibri" w:hAnsi="Arial" w:cs="Arial"/>
          <w:spacing w:val="1"/>
          <w:lang w:eastAsia="en-US"/>
        </w:rPr>
        <w:t xml:space="preserve">l’Institut Municipal de </w:t>
      </w:r>
      <w:r w:rsidRPr="00BF4E1E">
        <w:rPr>
          <w:rFonts w:ascii="Arial" w:eastAsia="Calibri" w:hAnsi="Arial" w:cs="Arial"/>
          <w:lang w:eastAsia="en-US"/>
        </w:rPr>
        <w:t>Parcs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Jardins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Barcelona,</w:t>
      </w:r>
      <w:r>
        <w:rPr>
          <w:rFonts w:ascii="Arial" w:eastAsia="Calibri" w:hAnsi="Arial" w:cs="Arial"/>
          <w:spacing w:val="1"/>
          <w:lang w:eastAsia="en-US"/>
        </w:rPr>
        <w:t xml:space="preserve"> </w:t>
      </w:r>
      <w:r w:rsidRPr="00BF4E1E">
        <w:rPr>
          <w:rFonts w:ascii="Arial" w:eastAsia="Calibri" w:hAnsi="Arial" w:cs="Arial"/>
          <w:lang w:eastAsia="en-US"/>
        </w:rPr>
        <w:t>responsable</w:t>
      </w:r>
      <w:r w:rsidRPr="00BF4E1E">
        <w:rPr>
          <w:rFonts w:ascii="Arial" w:eastAsia="Calibri" w:hAnsi="Arial" w:cs="Arial"/>
          <w:spacing w:val="6"/>
          <w:lang w:eastAsia="en-US"/>
        </w:rPr>
        <w:t xml:space="preserve"> </w:t>
      </w:r>
      <w:r w:rsidRPr="00BF4E1E">
        <w:rPr>
          <w:rFonts w:ascii="Arial" w:eastAsia="Calibri" w:hAnsi="Arial" w:cs="Arial"/>
          <w:lang w:eastAsia="en-US"/>
        </w:rPr>
        <w:t>del</w:t>
      </w:r>
      <w:r w:rsidRPr="00BF4E1E">
        <w:rPr>
          <w:rFonts w:ascii="Arial" w:eastAsia="Calibri" w:hAnsi="Arial" w:cs="Arial"/>
          <w:spacing w:val="8"/>
          <w:lang w:eastAsia="en-US"/>
        </w:rPr>
        <w:t xml:space="preserve"> </w:t>
      </w:r>
      <w:r w:rsidRPr="00BF4E1E">
        <w:rPr>
          <w:rFonts w:ascii="Arial" w:eastAsia="Calibri" w:hAnsi="Arial" w:cs="Arial"/>
          <w:lang w:eastAsia="en-US"/>
        </w:rPr>
        <w:t>tractament,</w:t>
      </w:r>
      <w:r w:rsidRPr="00BF4E1E">
        <w:rPr>
          <w:rFonts w:ascii="Arial" w:eastAsia="Calibri" w:hAnsi="Arial" w:cs="Arial"/>
          <w:spacing w:val="8"/>
          <w:lang w:eastAsia="en-US"/>
        </w:rPr>
        <w:t xml:space="preserve"> </w:t>
      </w:r>
      <w:r w:rsidRPr="00BF4E1E">
        <w:rPr>
          <w:rFonts w:ascii="Arial" w:eastAsia="Calibri" w:hAnsi="Arial" w:cs="Arial"/>
          <w:lang w:eastAsia="en-US"/>
        </w:rPr>
        <w:t>les</w:t>
      </w:r>
      <w:r w:rsidRPr="00BF4E1E">
        <w:rPr>
          <w:rFonts w:ascii="Arial" w:eastAsia="Calibri" w:hAnsi="Arial" w:cs="Arial"/>
          <w:spacing w:val="8"/>
          <w:lang w:eastAsia="en-US"/>
        </w:rPr>
        <w:t xml:space="preserve"> </w:t>
      </w:r>
      <w:r w:rsidRPr="00BF4E1E">
        <w:rPr>
          <w:rFonts w:ascii="Arial" w:eastAsia="Calibri" w:hAnsi="Arial" w:cs="Arial"/>
          <w:lang w:eastAsia="en-US"/>
        </w:rPr>
        <w:t>dades</w:t>
      </w:r>
      <w:r w:rsidRPr="00BF4E1E">
        <w:rPr>
          <w:rFonts w:ascii="Arial" w:eastAsia="Calibri" w:hAnsi="Arial" w:cs="Arial"/>
          <w:spacing w:val="8"/>
          <w:lang w:eastAsia="en-US"/>
        </w:rPr>
        <w:t xml:space="preserve"> </w:t>
      </w:r>
      <w:r w:rsidRPr="00BF4E1E">
        <w:rPr>
          <w:rFonts w:ascii="Arial" w:eastAsia="Calibri" w:hAnsi="Arial" w:cs="Arial"/>
          <w:lang w:eastAsia="en-US"/>
        </w:rPr>
        <w:t>de</w:t>
      </w:r>
      <w:r w:rsidRPr="00BF4E1E">
        <w:rPr>
          <w:rFonts w:ascii="Arial" w:eastAsia="Calibri" w:hAnsi="Arial" w:cs="Arial"/>
          <w:spacing w:val="8"/>
          <w:lang w:eastAsia="en-US"/>
        </w:rPr>
        <w:t xml:space="preserve"> </w:t>
      </w:r>
      <w:r w:rsidRPr="00BF4E1E">
        <w:rPr>
          <w:rFonts w:ascii="Arial" w:eastAsia="Calibri" w:hAnsi="Arial" w:cs="Arial"/>
          <w:lang w:eastAsia="en-US"/>
        </w:rPr>
        <w:t>caràcter</w:t>
      </w:r>
      <w:r w:rsidRPr="00BF4E1E">
        <w:rPr>
          <w:rFonts w:ascii="Arial" w:eastAsia="Calibri" w:hAnsi="Arial" w:cs="Arial"/>
          <w:spacing w:val="11"/>
          <w:lang w:eastAsia="en-US"/>
        </w:rPr>
        <w:t xml:space="preserve"> </w:t>
      </w:r>
      <w:r w:rsidRPr="00BF4E1E">
        <w:rPr>
          <w:rFonts w:ascii="Arial" w:eastAsia="Calibri" w:hAnsi="Arial" w:cs="Arial"/>
          <w:lang w:eastAsia="en-US"/>
        </w:rPr>
        <w:t>personal</w:t>
      </w:r>
      <w:r w:rsidRPr="00BF4E1E">
        <w:rPr>
          <w:rFonts w:ascii="Arial" w:eastAsia="Calibri" w:hAnsi="Arial" w:cs="Arial"/>
          <w:spacing w:val="7"/>
          <w:lang w:eastAsia="en-US"/>
        </w:rPr>
        <w:t xml:space="preserve"> </w:t>
      </w:r>
      <w:r w:rsidRPr="00BF4E1E">
        <w:rPr>
          <w:rFonts w:ascii="Arial" w:eastAsia="Calibri" w:hAnsi="Arial" w:cs="Arial"/>
          <w:lang w:eastAsia="en-US"/>
        </w:rPr>
        <w:t>necessàries</w:t>
      </w:r>
      <w:r w:rsidRPr="00BF4E1E">
        <w:rPr>
          <w:rFonts w:ascii="Arial" w:eastAsia="Calibri" w:hAnsi="Arial" w:cs="Arial"/>
          <w:spacing w:val="8"/>
          <w:lang w:eastAsia="en-US"/>
        </w:rPr>
        <w:t xml:space="preserve"> </w:t>
      </w:r>
      <w:r w:rsidRPr="00BF4E1E">
        <w:rPr>
          <w:rFonts w:ascii="Arial" w:eastAsia="Calibri" w:hAnsi="Arial" w:cs="Arial"/>
          <w:lang w:eastAsia="en-US"/>
        </w:rPr>
        <w:t>per</w:t>
      </w:r>
      <w:r w:rsidRPr="00BF4E1E">
        <w:rPr>
          <w:rFonts w:ascii="Arial" w:eastAsia="Calibri" w:hAnsi="Arial" w:cs="Arial"/>
          <w:spacing w:val="8"/>
          <w:lang w:eastAsia="en-US"/>
        </w:rPr>
        <w:t xml:space="preserve"> </w:t>
      </w:r>
      <w:r w:rsidRPr="00BF4E1E">
        <w:rPr>
          <w:rFonts w:ascii="Arial" w:eastAsia="Calibri" w:hAnsi="Arial" w:cs="Arial"/>
          <w:lang w:eastAsia="en-US"/>
        </w:rPr>
        <w:t>prestar</w:t>
      </w:r>
      <w:r w:rsidRPr="00BF4E1E">
        <w:rPr>
          <w:rFonts w:ascii="Arial" w:eastAsia="Calibri" w:hAnsi="Arial" w:cs="Arial"/>
          <w:spacing w:val="9"/>
          <w:lang w:eastAsia="en-US"/>
        </w:rPr>
        <w:t xml:space="preserve"> </w:t>
      </w:r>
      <w:r w:rsidRPr="00BF4E1E">
        <w:rPr>
          <w:rFonts w:ascii="Arial" w:eastAsia="Calibri" w:hAnsi="Arial" w:cs="Arial"/>
          <w:lang w:eastAsia="en-US"/>
        </w:rPr>
        <w:t>el</w:t>
      </w:r>
      <w:r w:rsidRPr="00BF4E1E">
        <w:rPr>
          <w:rFonts w:ascii="Arial" w:eastAsia="Calibri" w:hAnsi="Arial" w:cs="Arial"/>
          <w:spacing w:val="8"/>
          <w:lang w:eastAsia="en-US"/>
        </w:rPr>
        <w:t xml:space="preserve"> </w:t>
      </w:r>
      <w:r w:rsidR="00AC05AB" w:rsidRPr="00AC05AB">
        <w:rPr>
          <w:rFonts w:ascii="Arial" w:eastAsia="Calibri" w:hAnsi="Arial" w:cs="Arial"/>
          <w:spacing w:val="8"/>
          <w:lang w:eastAsia="en-US"/>
        </w:rPr>
        <w:t>subministrament, instal·lació i manteniment dels equips necessaris i del programari associat per a la gestió i control de la flota de vehicles i maquinària de l'Institut Municipal de Parcs i Jardins de Barcelona, amb mesures de contractació pública sostenible</w:t>
      </w:r>
      <w:r w:rsidRPr="00C32A0F">
        <w:rPr>
          <w:rFonts w:ascii="Arial" w:eastAsia="Calibri" w:hAnsi="Arial" w:cs="Arial"/>
          <w:spacing w:val="8"/>
          <w:lang w:eastAsia="en-US"/>
        </w:rPr>
        <w:t xml:space="preserve"> (expedient 25</w:t>
      </w:r>
      <w:r w:rsidR="00AC05AB">
        <w:rPr>
          <w:rFonts w:ascii="Arial" w:eastAsia="Calibri" w:hAnsi="Arial" w:cs="Arial"/>
          <w:spacing w:val="8"/>
          <w:lang w:eastAsia="en-US"/>
        </w:rPr>
        <w:t>000078</w:t>
      </w:r>
      <w:r w:rsidRPr="00C32A0F">
        <w:rPr>
          <w:rFonts w:ascii="Arial" w:eastAsia="Calibri" w:hAnsi="Arial" w:cs="Arial"/>
          <w:spacing w:val="8"/>
          <w:lang w:eastAsia="en-US"/>
        </w:rPr>
        <w:t>).</w:t>
      </w:r>
    </w:p>
    <w:p w14:paraId="03B77485" w14:textId="77777777" w:rsidR="00F66FB4" w:rsidRDefault="00F66FB4" w:rsidP="00F66FB4">
      <w:pPr>
        <w:widowControl w:val="0"/>
        <w:autoSpaceDE w:val="0"/>
        <w:autoSpaceDN w:val="0"/>
        <w:spacing w:before="136"/>
        <w:jc w:val="both"/>
        <w:rPr>
          <w:rFonts w:ascii="Arial" w:eastAsia="Calibri" w:hAnsi="Arial" w:cs="Arial"/>
          <w:color w:val="C00000"/>
          <w:lang w:eastAsia="en-US"/>
        </w:rPr>
      </w:pPr>
    </w:p>
    <w:p w14:paraId="2FFDBA7B" w14:textId="77777777" w:rsidR="00F66FB4" w:rsidRPr="003764AB" w:rsidRDefault="00F66FB4" w:rsidP="00F66FB4">
      <w:pPr>
        <w:widowControl w:val="0"/>
        <w:autoSpaceDE w:val="0"/>
        <w:autoSpaceDN w:val="0"/>
        <w:spacing w:before="136"/>
        <w:jc w:val="both"/>
        <w:rPr>
          <w:rFonts w:ascii="Arial" w:eastAsia="Calibri" w:hAnsi="Arial" w:cs="Arial"/>
          <w:lang w:eastAsia="en-US"/>
        </w:rPr>
      </w:pPr>
      <w:r w:rsidRPr="003764AB">
        <w:rPr>
          <w:rFonts w:ascii="Arial" w:eastAsia="Calibri" w:hAnsi="Arial" w:cs="Arial"/>
          <w:lang w:eastAsia="en-US"/>
        </w:rPr>
        <w:t>Concreció</w:t>
      </w:r>
      <w:r w:rsidRPr="003764AB">
        <w:rPr>
          <w:rFonts w:ascii="Arial" w:eastAsia="Calibri" w:hAnsi="Arial" w:cs="Arial"/>
          <w:spacing w:val="-1"/>
          <w:lang w:eastAsia="en-US"/>
        </w:rPr>
        <w:t xml:space="preserve"> </w:t>
      </w:r>
      <w:r w:rsidRPr="003764AB">
        <w:rPr>
          <w:rFonts w:ascii="Arial" w:eastAsia="Calibri" w:hAnsi="Arial" w:cs="Arial"/>
          <w:lang w:eastAsia="en-US"/>
        </w:rPr>
        <w:t>dels tractaments</w:t>
      </w:r>
      <w:r w:rsidRPr="003764AB">
        <w:rPr>
          <w:rFonts w:ascii="Arial" w:eastAsia="Calibri" w:hAnsi="Arial" w:cs="Arial"/>
          <w:spacing w:val="-3"/>
          <w:lang w:eastAsia="en-US"/>
        </w:rPr>
        <w:t xml:space="preserve"> </w:t>
      </w:r>
      <w:r w:rsidRPr="003764AB">
        <w:rPr>
          <w:rFonts w:ascii="Arial" w:eastAsia="Calibri" w:hAnsi="Arial" w:cs="Arial"/>
          <w:lang w:eastAsia="en-US"/>
        </w:rPr>
        <w:t>a realitzar:</w:t>
      </w:r>
    </w:p>
    <w:p w14:paraId="33E7C1F2" w14:textId="77777777" w:rsidR="00F66FB4" w:rsidRPr="003764AB" w:rsidRDefault="00F66FB4" w:rsidP="00F66FB4">
      <w:pPr>
        <w:widowControl w:val="0"/>
        <w:autoSpaceDE w:val="0"/>
        <w:autoSpaceDN w:val="0"/>
        <w:spacing w:before="3"/>
        <w:rPr>
          <w:rFonts w:ascii="Arial" w:eastAsia="Calibri" w:hAnsi="Arial" w:cs="Arial"/>
          <w:lang w:eastAsia="en-US"/>
        </w:rPr>
      </w:pPr>
    </w:p>
    <w:tbl>
      <w:tblPr>
        <w:tblStyle w:val="TableNormal1"/>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74"/>
        <w:gridCol w:w="3254"/>
        <w:gridCol w:w="840"/>
        <w:gridCol w:w="3391"/>
      </w:tblGrid>
      <w:tr w:rsidR="00F66FB4" w:rsidRPr="003764AB" w14:paraId="7989F1BE" w14:textId="77777777" w:rsidTr="00DC66A2">
        <w:trPr>
          <w:trHeight w:val="402"/>
        </w:trPr>
        <w:tc>
          <w:tcPr>
            <w:tcW w:w="974" w:type="dxa"/>
          </w:tcPr>
          <w:p w14:paraId="5D0842C5" w14:textId="77777777" w:rsidR="00F66FB4" w:rsidRPr="000F75DB" w:rsidRDefault="00F66FB4" w:rsidP="00DC66A2">
            <w:pPr>
              <w:jc w:val="center"/>
              <w:rPr>
                <w:rFonts w:ascii="Arial" w:hAnsi="Arial" w:cs="Arial"/>
              </w:rPr>
            </w:pPr>
            <w:r w:rsidRPr="000F75DB">
              <w:rPr>
                <w:rFonts w:ascii="Arial" w:hAnsi="Arial" w:cs="Arial"/>
              </w:rPr>
              <w:t>X</w:t>
            </w:r>
          </w:p>
        </w:tc>
        <w:tc>
          <w:tcPr>
            <w:tcW w:w="3254" w:type="dxa"/>
          </w:tcPr>
          <w:p w14:paraId="20F661F3" w14:textId="77777777" w:rsidR="00F66FB4" w:rsidRPr="000F75DB" w:rsidRDefault="00F66FB4" w:rsidP="00DC66A2">
            <w:pPr>
              <w:rPr>
                <w:rFonts w:ascii="Arial" w:hAnsi="Arial" w:cs="Arial"/>
                <w:lang w:val="ca-ES"/>
              </w:rPr>
            </w:pPr>
            <w:r w:rsidRPr="000F75DB">
              <w:rPr>
                <w:rFonts w:ascii="Arial" w:hAnsi="Arial" w:cs="Arial"/>
                <w:lang w:val="ca-ES"/>
              </w:rPr>
              <w:t>Recollida</w:t>
            </w:r>
          </w:p>
        </w:tc>
        <w:tc>
          <w:tcPr>
            <w:tcW w:w="840" w:type="dxa"/>
          </w:tcPr>
          <w:p w14:paraId="27186DB6" w14:textId="77777777" w:rsidR="00F66FB4" w:rsidRPr="000F75DB" w:rsidRDefault="00F66FB4" w:rsidP="00DC66A2">
            <w:pPr>
              <w:jc w:val="center"/>
              <w:rPr>
                <w:rFonts w:ascii="Arial" w:hAnsi="Arial" w:cs="Arial"/>
                <w:lang w:val="ca-ES"/>
              </w:rPr>
            </w:pPr>
            <w:r w:rsidRPr="000F75DB">
              <w:rPr>
                <w:rFonts w:ascii="Arial" w:hAnsi="Arial" w:cs="Arial"/>
                <w:lang w:val="ca-ES"/>
              </w:rPr>
              <w:t>X</w:t>
            </w:r>
          </w:p>
        </w:tc>
        <w:tc>
          <w:tcPr>
            <w:tcW w:w="3391" w:type="dxa"/>
          </w:tcPr>
          <w:p w14:paraId="6F35AF10" w14:textId="77777777" w:rsidR="00F66FB4" w:rsidRPr="000F75DB" w:rsidRDefault="00F66FB4" w:rsidP="00DC66A2">
            <w:pPr>
              <w:rPr>
                <w:rFonts w:ascii="Arial" w:hAnsi="Arial" w:cs="Arial"/>
                <w:lang w:val="ca-ES"/>
              </w:rPr>
            </w:pPr>
            <w:r w:rsidRPr="000F75DB">
              <w:rPr>
                <w:rFonts w:ascii="Arial" w:hAnsi="Arial" w:cs="Arial"/>
                <w:lang w:val="ca-ES"/>
              </w:rPr>
              <w:t>Registre</w:t>
            </w:r>
          </w:p>
        </w:tc>
      </w:tr>
      <w:tr w:rsidR="00F66FB4" w:rsidRPr="003764AB" w14:paraId="0E3B63FD" w14:textId="77777777" w:rsidTr="00DC66A2">
        <w:trPr>
          <w:trHeight w:val="402"/>
        </w:trPr>
        <w:tc>
          <w:tcPr>
            <w:tcW w:w="974" w:type="dxa"/>
          </w:tcPr>
          <w:p w14:paraId="3C0C0CAC" w14:textId="77777777" w:rsidR="00F66FB4" w:rsidRPr="000F75DB" w:rsidRDefault="00F66FB4" w:rsidP="00DC66A2">
            <w:pPr>
              <w:jc w:val="center"/>
              <w:rPr>
                <w:rFonts w:ascii="Arial" w:hAnsi="Arial" w:cs="Arial"/>
              </w:rPr>
            </w:pPr>
          </w:p>
        </w:tc>
        <w:tc>
          <w:tcPr>
            <w:tcW w:w="3254" w:type="dxa"/>
          </w:tcPr>
          <w:p w14:paraId="354EE5B2" w14:textId="77777777" w:rsidR="00F66FB4" w:rsidRPr="000F75DB" w:rsidRDefault="00F66FB4" w:rsidP="00DC66A2">
            <w:pPr>
              <w:rPr>
                <w:rFonts w:ascii="Arial" w:hAnsi="Arial" w:cs="Arial"/>
                <w:lang w:val="ca-ES"/>
              </w:rPr>
            </w:pPr>
            <w:r w:rsidRPr="000F75DB">
              <w:rPr>
                <w:rFonts w:ascii="Arial" w:hAnsi="Arial" w:cs="Arial"/>
                <w:lang w:val="ca-ES"/>
              </w:rPr>
              <w:t>Estructuració</w:t>
            </w:r>
          </w:p>
        </w:tc>
        <w:tc>
          <w:tcPr>
            <w:tcW w:w="840" w:type="dxa"/>
          </w:tcPr>
          <w:p w14:paraId="2ECEB4E2" w14:textId="77777777" w:rsidR="00F66FB4" w:rsidRPr="000F75DB" w:rsidRDefault="00F66FB4" w:rsidP="00DC66A2">
            <w:pPr>
              <w:jc w:val="center"/>
              <w:rPr>
                <w:rFonts w:ascii="Arial" w:hAnsi="Arial" w:cs="Arial"/>
                <w:lang w:val="ca-ES"/>
              </w:rPr>
            </w:pPr>
          </w:p>
        </w:tc>
        <w:tc>
          <w:tcPr>
            <w:tcW w:w="3391" w:type="dxa"/>
          </w:tcPr>
          <w:p w14:paraId="4AFE0610" w14:textId="77777777" w:rsidR="00F66FB4" w:rsidRPr="000F75DB" w:rsidRDefault="00F66FB4" w:rsidP="00DC66A2">
            <w:pPr>
              <w:rPr>
                <w:rFonts w:ascii="Arial" w:hAnsi="Arial" w:cs="Arial"/>
                <w:lang w:val="ca-ES"/>
              </w:rPr>
            </w:pPr>
            <w:r w:rsidRPr="000F75DB">
              <w:rPr>
                <w:rFonts w:ascii="Arial" w:hAnsi="Arial" w:cs="Arial"/>
                <w:lang w:val="ca-ES"/>
              </w:rPr>
              <w:t>Modificació</w:t>
            </w:r>
          </w:p>
        </w:tc>
      </w:tr>
      <w:tr w:rsidR="00F66FB4" w:rsidRPr="003764AB" w14:paraId="21E165AE" w14:textId="77777777" w:rsidTr="00DC66A2">
        <w:trPr>
          <w:trHeight w:val="402"/>
        </w:trPr>
        <w:tc>
          <w:tcPr>
            <w:tcW w:w="974" w:type="dxa"/>
          </w:tcPr>
          <w:p w14:paraId="1777A207" w14:textId="77777777" w:rsidR="00F66FB4" w:rsidRPr="000F75DB" w:rsidRDefault="00F66FB4" w:rsidP="00DC66A2">
            <w:pPr>
              <w:jc w:val="center"/>
              <w:rPr>
                <w:rFonts w:ascii="Arial" w:hAnsi="Arial" w:cs="Arial"/>
              </w:rPr>
            </w:pPr>
          </w:p>
        </w:tc>
        <w:tc>
          <w:tcPr>
            <w:tcW w:w="3254" w:type="dxa"/>
          </w:tcPr>
          <w:p w14:paraId="638F9419" w14:textId="77777777" w:rsidR="00F66FB4" w:rsidRPr="000F75DB" w:rsidRDefault="00F66FB4" w:rsidP="00DC66A2">
            <w:pPr>
              <w:rPr>
                <w:rFonts w:ascii="Arial" w:hAnsi="Arial" w:cs="Arial"/>
                <w:lang w:val="ca-ES"/>
              </w:rPr>
            </w:pPr>
            <w:r w:rsidRPr="000F75DB">
              <w:rPr>
                <w:rFonts w:ascii="Arial" w:hAnsi="Arial" w:cs="Arial"/>
                <w:lang w:val="ca-ES"/>
              </w:rPr>
              <w:t>Conservació</w:t>
            </w:r>
          </w:p>
        </w:tc>
        <w:tc>
          <w:tcPr>
            <w:tcW w:w="840" w:type="dxa"/>
          </w:tcPr>
          <w:p w14:paraId="16316DB5" w14:textId="77777777" w:rsidR="00F66FB4" w:rsidRPr="000F75DB" w:rsidRDefault="00F66FB4" w:rsidP="00DC66A2">
            <w:pPr>
              <w:jc w:val="center"/>
              <w:rPr>
                <w:rFonts w:ascii="Arial" w:hAnsi="Arial" w:cs="Arial"/>
                <w:lang w:val="ca-ES"/>
              </w:rPr>
            </w:pPr>
          </w:p>
        </w:tc>
        <w:tc>
          <w:tcPr>
            <w:tcW w:w="3391" w:type="dxa"/>
          </w:tcPr>
          <w:p w14:paraId="014A7E71" w14:textId="77777777" w:rsidR="00F66FB4" w:rsidRPr="000F75DB" w:rsidRDefault="00F66FB4" w:rsidP="00DC66A2">
            <w:pPr>
              <w:rPr>
                <w:rFonts w:ascii="Arial" w:hAnsi="Arial" w:cs="Arial"/>
                <w:lang w:val="ca-ES"/>
              </w:rPr>
            </w:pPr>
            <w:r w:rsidRPr="000F75DB">
              <w:rPr>
                <w:rFonts w:ascii="Arial" w:hAnsi="Arial" w:cs="Arial"/>
                <w:lang w:val="ca-ES"/>
              </w:rPr>
              <w:t>Extracció</w:t>
            </w:r>
          </w:p>
        </w:tc>
      </w:tr>
      <w:tr w:rsidR="00F66FB4" w:rsidRPr="003764AB" w14:paraId="48C63B9C" w14:textId="77777777" w:rsidTr="00DC66A2">
        <w:trPr>
          <w:trHeight w:val="438"/>
        </w:trPr>
        <w:tc>
          <w:tcPr>
            <w:tcW w:w="974" w:type="dxa"/>
          </w:tcPr>
          <w:p w14:paraId="5F0699A1" w14:textId="77777777" w:rsidR="00F66FB4" w:rsidRPr="000F75DB" w:rsidRDefault="00F66FB4" w:rsidP="00DC66A2">
            <w:pPr>
              <w:jc w:val="center"/>
              <w:rPr>
                <w:rFonts w:ascii="Arial" w:hAnsi="Arial" w:cs="Arial"/>
              </w:rPr>
            </w:pPr>
            <w:r w:rsidRPr="000F75DB">
              <w:rPr>
                <w:rFonts w:ascii="Arial" w:hAnsi="Arial" w:cs="Arial"/>
              </w:rPr>
              <w:t>X</w:t>
            </w:r>
          </w:p>
        </w:tc>
        <w:tc>
          <w:tcPr>
            <w:tcW w:w="3254" w:type="dxa"/>
          </w:tcPr>
          <w:p w14:paraId="1B409D87" w14:textId="77777777" w:rsidR="00F66FB4" w:rsidRPr="000F75DB" w:rsidRDefault="00F66FB4" w:rsidP="00DC66A2">
            <w:pPr>
              <w:rPr>
                <w:rFonts w:ascii="Arial" w:hAnsi="Arial" w:cs="Arial"/>
                <w:lang w:val="ca-ES"/>
              </w:rPr>
            </w:pPr>
            <w:r w:rsidRPr="000F75DB">
              <w:rPr>
                <w:rFonts w:ascii="Arial" w:hAnsi="Arial" w:cs="Arial"/>
                <w:lang w:val="ca-ES"/>
              </w:rPr>
              <w:t>Consulta</w:t>
            </w:r>
          </w:p>
        </w:tc>
        <w:tc>
          <w:tcPr>
            <w:tcW w:w="840" w:type="dxa"/>
          </w:tcPr>
          <w:p w14:paraId="18E812B8" w14:textId="77777777" w:rsidR="00F66FB4" w:rsidRPr="000F75DB" w:rsidRDefault="00F66FB4" w:rsidP="00DC66A2">
            <w:pPr>
              <w:jc w:val="center"/>
              <w:rPr>
                <w:rFonts w:ascii="Arial" w:hAnsi="Arial" w:cs="Arial"/>
                <w:lang w:val="ca-ES"/>
              </w:rPr>
            </w:pPr>
          </w:p>
        </w:tc>
        <w:tc>
          <w:tcPr>
            <w:tcW w:w="3391" w:type="dxa"/>
          </w:tcPr>
          <w:p w14:paraId="1A22EC0C" w14:textId="77777777" w:rsidR="00F66FB4" w:rsidRPr="000F75DB" w:rsidRDefault="00F66FB4" w:rsidP="00DC66A2">
            <w:pPr>
              <w:rPr>
                <w:rFonts w:ascii="Arial" w:hAnsi="Arial" w:cs="Arial"/>
                <w:lang w:val="ca-ES"/>
              </w:rPr>
            </w:pPr>
            <w:r w:rsidRPr="000F75DB">
              <w:rPr>
                <w:rFonts w:ascii="Arial" w:hAnsi="Arial" w:cs="Arial"/>
                <w:lang w:val="ca-ES"/>
              </w:rPr>
              <w:t>Comunicació</w:t>
            </w:r>
            <w:r w:rsidRPr="000F75DB">
              <w:rPr>
                <w:rFonts w:ascii="Arial" w:hAnsi="Arial" w:cs="Arial"/>
                <w:spacing w:val="-4"/>
                <w:lang w:val="ca-ES"/>
              </w:rPr>
              <w:t xml:space="preserve"> </w:t>
            </w:r>
            <w:r w:rsidRPr="000F75DB">
              <w:rPr>
                <w:rFonts w:ascii="Arial" w:hAnsi="Arial" w:cs="Arial"/>
                <w:lang w:val="ca-ES"/>
              </w:rPr>
              <w:t>per</w:t>
            </w:r>
            <w:r w:rsidRPr="000F75DB">
              <w:rPr>
                <w:rFonts w:ascii="Arial" w:hAnsi="Arial" w:cs="Arial"/>
                <w:spacing w:val="-2"/>
                <w:lang w:val="ca-ES"/>
              </w:rPr>
              <w:t xml:space="preserve"> </w:t>
            </w:r>
            <w:r w:rsidRPr="000F75DB">
              <w:rPr>
                <w:rFonts w:ascii="Arial" w:hAnsi="Arial" w:cs="Arial"/>
                <w:lang w:val="ca-ES"/>
              </w:rPr>
              <w:t>transmissió</w:t>
            </w:r>
          </w:p>
        </w:tc>
      </w:tr>
      <w:tr w:rsidR="00F66FB4" w:rsidRPr="003764AB" w14:paraId="7913B966" w14:textId="77777777" w:rsidTr="00DC66A2">
        <w:trPr>
          <w:trHeight w:val="405"/>
        </w:trPr>
        <w:tc>
          <w:tcPr>
            <w:tcW w:w="974" w:type="dxa"/>
          </w:tcPr>
          <w:p w14:paraId="77E9B2CD" w14:textId="77777777" w:rsidR="00F66FB4" w:rsidRPr="000F75DB" w:rsidRDefault="00F66FB4" w:rsidP="00DC66A2">
            <w:pPr>
              <w:jc w:val="center"/>
              <w:rPr>
                <w:rFonts w:ascii="Arial" w:hAnsi="Arial" w:cs="Arial"/>
              </w:rPr>
            </w:pPr>
          </w:p>
        </w:tc>
        <w:tc>
          <w:tcPr>
            <w:tcW w:w="3254" w:type="dxa"/>
          </w:tcPr>
          <w:p w14:paraId="5B7D4839" w14:textId="77777777" w:rsidR="00F66FB4" w:rsidRPr="000F75DB" w:rsidRDefault="00F66FB4" w:rsidP="00DC66A2">
            <w:pPr>
              <w:rPr>
                <w:rFonts w:ascii="Arial" w:hAnsi="Arial" w:cs="Arial"/>
                <w:lang w:val="ca-ES"/>
              </w:rPr>
            </w:pPr>
            <w:r w:rsidRPr="000F75DB">
              <w:rPr>
                <w:rFonts w:ascii="Arial" w:hAnsi="Arial" w:cs="Arial"/>
                <w:lang w:val="ca-ES"/>
              </w:rPr>
              <w:t>Difusió</w:t>
            </w:r>
          </w:p>
        </w:tc>
        <w:tc>
          <w:tcPr>
            <w:tcW w:w="840" w:type="dxa"/>
          </w:tcPr>
          <w:p w14:paraId="7048A62B" w14:textId="77777777" w:rsidR="00F66FB4" w:rsidRPr="000F75DB" w:rsidRDefault="00F66FB4" w:rsidP="00DC66A2">
            <w:pPr>
              <w:jc w:val="center"/>
              <w:rPr>
                <w:rFonts w:ascii="Arial" w:hAnsi="Arial" w:cs="Arial"/>
                <w:lang w:val="ca-ES"/>
              </w:rPr>
            </w:pPr>
          </w:p>
        </w:tc>
        <w:tc>
          <w:tcPr>
            <w:tcW w:w="3391" w:type="dxa"/>
          </w:tcPr>
          <w:p w14:paraId="2E1BBC4E" w14:textId="77777777" w:rsidR="00F66FB4" w:rsidRPr="000F75DB" w:rsidRDefault="00F66FB4" w:rsidP="00DC66A2">
            <w:pPr>
              <w:rPr>
                <w:rFonts w:ascii="Arial" w:hAnsi="Arial" w:cs="Arial"/>
                <w:lang w:val="ca-ES"/>
              </w:rPr>
            </w:pPr>
            <w:r w:rsidRPr="000F75DB">
              <w:rPr>
                <w:rFonts w:ascii="Arial" w:hAnsi="Arial" w:cs="Arial"/>
                <w:lang w:val="ca-ES"/>
              </w:rPr>
              <w:t>Interconnexió</w:t>
            </w:r>
          </w:p>
        </w:tc>
      </w:tr>
      <w:tr w:rsidR="00F66FB4" w:rsidRPr="003764AB" w14:paraId="6C33EC97" w14:textId="77777777" w:rsidTr="00DC66A2">
        <w:trPr>
          <w:trHeight w:val="402"/>
        </w:trPr>
        <w:tc>
          <w:tcPr>
            <w:tcW w:w="974" w:type="dxa"/>
          </w:tcPr>
          <w:p w14:paraId="04BC7FAF" w14:textId="77777777" w:rsidR="00F66FB4" w:rsidRPr="000F75DB" w:rsidRDefault="00F66FB4" w:rsidP="00DC66A2">
            <w:pPr>
              <w:jc w:val="center"/>
              <w:rPr>
                <w:rFonts w:ascii="Arial" w:hAnsi="Arial" w:cs="Arial"/>
              </w:rPr>
            </w:pPr>
          </w:p>
        </w:tc>
        <w:tc>
          <w:tcPr>
            <w:tcW w:w="3254" w:type="dxa"/>
          </w:tcPr>
          <w:p w14:paraId="4E7B1931" w14:textId="77777777" w:rsidR="00F66FB4" w:rsidRPr="000F75DB" w:rsidRDefault="00F66FB4" w:rsidP="00DC66A2">
            <w:pPr>
              <w:rPr>
                <w:rFonts w:ascii="Arial" w:hAnsi="Arial" w:cs="Arial"/>
                <w:lang w:val="ca-ES"/>
              </w:rPr>
            </w:pPr>
            <w:r w:rsidRPr="000F75DB">
              <w:rPr>
                <w:rFonts w:ascii="Arial" w:hAnsi="Arial" w:cs="Arial"/>
                <w:lang w:val="ca-ES"/>
              </w:rPr>
              <w:t>Confrontació</w:t>
            </w:r>
          </w:p>
        </w:tc>
        <w:tc>
          <w:tcPr>
            <w:tcW w:w="840" w:type="dxa"/>
          </w:tcPr>
          <w:p w14:paraId="6382449D" w14:textId="77777777" w:rsidR="00F66FB4" w:rsidRPr="000F75DB" w:rsidRDefault="00F66FB4" w:rsidP="00DC66A2">
            <w:pPr>
              <w:jc w:val="center"/>
              <w:rPr>
                <w:rFonts w:ascii="Arial" w:hAnsi="Arial" w:cs="Arial"/>
                <w:lang w:val="ca-ES"/>
              </w:rPr>
            </w:pPr>
          </w:p>
        </w:tc>
        <w:tc>
          <w:tcPr>
            <w:tcW w:w="3391" w:type="dxa"/>
          </w:tcPr>
          <w:p w14:paraId="178F36BF" w14:textId="77777777" w:rsidR="00F66FB4" w:rsidRPr="000F75DB" w:rsidRDefault="00F66FB4" w:rsidP="00DC66A2">
            <w:pPr>
              <w:rPr>
                <w:rFonts w:ascii="Arial" w:hAnsi="Arial" w:cs="Arial"/>
                <w:lang w:val="ca-ES"/>
              </w:rPr>
            </w:pPr>
            <w:r w:rsidRPr="000F75DB">
              <w:rPr>
                <w:rFonts w:ascii="Arial" w:hAnsi="Arial" w:cs="Arial"/>
                <w:lang w:val="ca-ES"/>
              </w:rPr>
              <w:t>Limitació</w:t>
            </w:r>
          </w:p>
        </w:tc>
      </w:tr>
      <w:tr w:rsidR="00F66FB4" w:rsidRPr="003764AB" w14:paraId="6611A823" w14:textId="77777777" w:rsidTr="00DC66A2">
        <w:trPr>
          <w:trHeight w:val="402"/>
        </w:trPr>
        <w:tc>
          <w:tcPr>
            <w:tcW w:w="974" w:type="dxa"/>
          </w:tcPr>
          <w:p w14:paraId="1F084755" w14:textId="77777777" w:rsidR="00F66FB4" w:rsidRPr="000F75DB" w:rsidRDefault="00F66FB4" w:rsidP="00DC66A2">
            <w:pPr>
              <w:jc w:val="center"/>
              <w:rPr>
                <w:rFonts w:ascii="Arial" w:hAnsi="Arial" w:cs="Arial"/>
              </w:rPr>
            </w:pPr>
          </w:p>
        </w:tc>
        <w:tc>
          <w:tcPr>
            <w:tcW w:w="3254" w:type="dxa"/>
          </w:tcPr>
          <w:p w14:paraId="1BA53FB4" w14:textId="77777777" w:rsidR="00F66FB4" w:rsidRPr="000F75DB" w:rsidRDefault="00F66FB4" w:rsidP="00DC66A2">
            <w:pPr>
              <w:rPr>
                <w:rFonts w:ascii="Arial" w:hAnsi="Arial" w:cs="Arial"/>
                <w:lang w:val="ca-ES"/>
              </w:rPr>
            </w:pPr>
            <w:r w:rsidRPr="000F75DB">
              <w:rPr>
                <w:rFonts w:ascii="Arial" w:hAnsi="Arial" w:cs="Arial"/>
                <w:lang w:val="ca-ES"/>
              </w:rPr>
              <w:t>Supressió</w:t>
            </w:r>
          </w:p>
        </w:tc>
        <w:tc>
          <w:tcPr>
            <w:tcW w:w="840" w:type="dxa"/>
          </w:tcPr>
          <w:p w14:paraId="2D899C3B" w14:textId="77777777" w:rsidR="00F66FB4" w:rsidRPr="000F75DB" w:rsidRDefault="00F66FB4" w:rsidP="00DC66A2">
            <w:pPr>
              <w:jc w:val="center"/>
              <w:rPr>
                <w:rFonts w:ascii="Arial" w:hAnsi="Arial" w:cs="Arial"/>
                <w:lang w:val="ca-ES"/>
              </w:rPr>
            </w:pPr>
          </w:p>
        </w:tc>
        <w:tc>
          <w:tcPr>
            <w:tcW w:w="3391" w:type="dxa"/>
          </w:tcPr>
          <w:p w14:paraId="133B53FC" w14:textId="77777777" w:rsidR="00F66FB4" w:rsidRPr="000F75DB" w:rsidRDefault="00F66FB4" w:rsidP="00DC66A2">
            <w:pPr>
              <w:rPr>
                <w:rFonts w:ascii="Arial" w:hAnsi="Arial" w:cs="Arial"/>
                <w:lang w:val="ca-ES"/>
              </w:rPr>
            </w:pPr>
            <w:r w:rsidRPr="000F75DB">
              <w:rPr>
                <w:rFonts w:ascii="Arial" w:hAnsi="Arial" w:cs="Arial"/>
                <w:lang w:val="ca-ES"/>
              </w:rPr>
              <w:t>Destrucció</w:t>
            </w:r>
          </w:p>
        </w:tc>
      </w:tr>
      <w:tr w:rsidR="00F66FB4" w:rsidRPr="003764AB" w14:paraId="67B8F0ED" w14:textId="77777777" w:rsidTr="00DC66A2">
        <w:trPr>
          <w:trHeight w:val="402"/>
        </w:trPr>
        <w:tc>
          <w:tcPr>
            <w:tcW w:w="974" w:type="dxa"/>
          </w:tcPr>
          <w:p w14:paraId="4E6C2C64" w14:textId="77777777" w:rsidR="00F66FB4" w:rsidRPr="000F75DB" w:rsidRDefault="00F66FB4" w:rsidP="00DC66A2">
            <w:pPr>
              <w:rPr>
                <w:rFonts w:ascii="Arial" w:hAnsi="Arial" w:cs="Arial"/>
              </w:rPr>
            </w:pPr>
          </w:p>
        </w:tc>
        <w:tc>
          <w:tcPr>
            <w:tcW w:w="3254" w:type="dxa"/>
          </w:tcPr>
          <w:p w14:paraId="26EFE4D3" w14:textId="77777777" w:rsidR="00F66FB4" w:rsidRPr="000F75DB" w:rsidRDefault="00F66FB4" w:rsidP="00DC66A2">
            <w:pPr>
              <w:tabs>
                <w:tab w:val="left" w:pos="2110"/>
              </w:tabs>
              <w:rPr>
                <w:rFonts w:ascii="Arial" w:hAnsi="Arial" w:cs="Arial"/>
                <w:lang w:val="ca-ES"/>
              </w:rPr>
            </w:pPr>
            <w:r w:rsidRPr="000F75DB">
              <w:rPr>
                <w:rFonts w:ascii="Arial" w:hAnsi="Arial" w:cs="Arial"/>
                <w:lang w:val="ca-ES"/>
              </w:rPr>
              <w:t>Altres:</w:t>
            </w:r>
            <w:r w:rsidRPr="000F75DB">
              <w:rPr>
                <w:rFonts w:ascii="Arial" w:hAnsi="Arial" w:cs="Arial"/>
                <w:spacing w:val="-1"/>
                <w:lang w:val="ca-ES"/>
              </w:rPr>
              <w:t xml:space="preserve"> </w:t>
            </w:r>
            <w:r w:rsidRPr="000F75DB">
              <w:rPr>
                <w:rFonts w:ascii="Arial" w:hAnsi="Arial" w:cs="Arial"/>
                <w:u w:val="single"/>
                <w:lang w:val="ca-ES"/>
              </w:rPr>
              <w:t xml:space="preserve"> </w:t>
            </w:r>
            <w:r w:rsidRPr="000F75DB">
              <w:rPr>
                <w:rFonts w:ascii="Arial" w:hAnsi="Arial" w:cs="Arial"/>
                <w:u w:val="single"/>
                <w:lang w:val="ca-ES"/>
              </w:rPr>
              <w:tab/>
            </w:r>
          </w:p>
        </w:tc>
        <w:tc>
          <w:tcPr>
            <w:tcW w:w="840" w:type="dxa"/>
          </w:tcPr>
          <w:p w14:paraId="5C2A4D17" w14:textId="77777777" w:rsidR="00F66FB4" w:rsidRPr="000F75DB" w:rsidRDefault="00F66FB4" w:rsidP="00DC66A2">
            <w:pPr>
              <w:rPr>
                <w:rFonts w:ascii="Arial" w:hAnsi="Arial" w:cs="Arial"/>
                <w:lang w:val="ca-ES"/>
              </w:rPr>
            </w:pPr>
          </w:p>
        </w:tc>
        <w:tc>
          <w:tcPr>
            <w:tcW w:w="3391" w:type="dxa"/>
          </w:tcPr>
          <w:p w14:paraId="5DDC4E69" w14:textId="77777777" w:rsidR="00F66FB4" w:rsidRPr="000F75DB" w:rsidRDefault="00F66FB4" w:rsidP="00DC66A2">
            <w:pPr>
              <w:rPr>
                <w:rFonts w:ascii="Arial" w:hAnsi="Arial" w:cs="Arial"/>
                <w:lang w:val="ca-ES"/>
              </w:rPr>
            </w:pPr>
            <w:r w:rsidRPr="000F75DB">
              <w:rPr>
                <w:rFonts w:ascii="Arial" w:hAnsi="Arial" w:cs="Arial"/>
                <w:lang w:val="ca-ES"/>
              </w:rPr>
              <w:t>Comunicació</w:t>
            </w:r>
          </w:p>
        </w:tc>
      </w:tr>
    </w:tbl>
    <w:p w14:paraId="3CFFABAF" w14:textId="77777777" w:rsidR="00F66FB4" w:rsidRPr="003764AB" w:rsidRDefault="00F66FB4" w:rsidP="00F66FB4">
      <w:pPr>
        <w:widowControl w:val="0"/>
        <w:autoSpaceDE w:val="0"/>
        <w:autoSpaceDN w:val="0"/>
        <w:rPr>
          <w:rFonts w:ascii="Arial" w:eastAsia="Calibri" w:hAnsi="Arial" w:cs="Arial"/>
          <w:lang w:eastAsia="en-US"/>
        </w:rPr>
      </w:pPr>
    </w:p>
    <w:p w14:paraId="376A2E85" w14:textId="77777777" w:rsidR="00F66FB4" w:rsidRPr="00BF4E1E" w:rsidRDefault="00F66FB4" w:rsidP="00F66FB4">
      <w:pPr>
        <w:widowControl w:val="0"/>
        <w:autoSpaceDE w:val="0"/>
        <w:autoSpaceDN w:val="0"/>
        <w:rPr>
          <w:rFonts w:ascii="Arial" w:eastAsia="Calibri" w:hAnsi="Arial" w:cs="Arial"/>
          <w:lang w:eastAsia="en-US"/>
        </w:rPr>
      </w:pPr>
    </w:p>
    <w:p w14:paraId="7F8764E7" w14:textId="1E937B64"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2. </w:t>
      </w:r>
      <w:r w:rsidR="00F66FB4" w:rsidRPr="0058494B">
        <w:rPr>
          <w:rFonts w:ascii="Arial" w:eastAsia="Calibri" w:hAnsi="Arial" w:cs="Arial"/>
          <w:b/>
          <w:lang w:eastAsia="en-US"/>
        </w:rPr>
        <w:t>Identificació de la informació afectada</w:t>
      </w:r>
    </w:p>
    <w:p w14:paraId="0836E1CA" w14:textId="77777777" w:rsidR="00F66FB4" w:rsidRPr="00BF4E1E" w:rsidRDefault="00F66FB4" w:rsidP="00F66FB4">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Per a l’execució de les prestacions derivades del compliment de l’objecte d’aquest encàrrec</w:t>
      </w:r>
      <w:r>
        <w:rPr>
          <w:rFonts w:ascii="Arial" w:eastAsia="Calibri" w:hAnsi="Arial" w:cs="Arial"/>
          <w:lang w:eastAsia="en-US"/>
        </w:rPr>
        <w:t>, el responsable del tractament</w:t>
      </w:r>
      <w:r w:rsidRPr="00BF4E1E">
        <w:rPr>
          <w:rFonts w:ascii="Arial" w:eastAsia="Calibri" w:hAnsi="Arial" w:cs="Arial"/>
          <w:lang w:eastAsia="en-US"/>
        </w:rPr>
        <w:t xml:space="preserve"> posa a disposició de l’encarregat del tractament, la següent informació:</w:t>
      </w:r>
    </w:p>
    <w:p w14:paraId="3C80BD34" w14:textId="77777777" w:rsidR="00F66FB4" w:rsidRPr="000F75DB" w:rsidRDefault="00F66FB4" w:rsidP="005C007C">
      <w:pPr>
        <w:pStyle w:val="Pargrafdellista"/>
        <w:widowControl w:val="0"/>
        <w:numPr>
          <w:ilvl w:val="0"/>
          <w:numId w:val="45"/>
        </w:numPr>
        <w:autoSpaceDE w:val="0"/>
        <w:autoSpaceDN w:val="0"/>
        <w:spacing w:before="135"/>
        <w:jc w:val="both"/>
        <w:rPr>
          <w:rFonts w:ascii="Arial" w:eastAsia="Calibri" w:hAnsi="Arial" w:cs="Arial"/>
          <w:sz w:val="24"/>
          <w:szCs w:val="24"/>
          <w:lang w:eastAsia="en-US"/>
        </w:rPr>
      </w:pPr>
      <w:r w:rsidRPr="000F75DB">
        <w:rPr>
          <w:rFonts w:ascii="Arial" w:eastAsia="Calibri" w:hAnsi="Arial" w:cs="Arial"/>
          <w:sz w:val="24"/>
          <w:szCs w:val="24"/>
          <w:lang w:eastAsia="en-US"/>
        </w:rPr>
        <w:t>Les dades personals identificatives són nom i cognoms, e-mail, telèfon, núm. reg. personal, signatura electrònica, ubicació.</w:t>
      </w:r>
    </w:p>
    <w:p w14:paraId="31E73DEC" w14:textId="77777777" w:rsidR="00F66FB4" w:rsidRPr="00BF4E1E" w:rsidRDefault="00F66FB4" w:rsidP="00F66FB4">
      <w:pPr>
        <w:widowControl w:val="0"/>
        <w:autoSpaceDE w:val="0"/>
        <w:autoSpaceDN w:val="0"/>
        <w:spacing w:before="135"/>
        <w:jc w:val="both"/>
        <w:rPr>
          <w:rFonts w:ascii="Arial" w:eastAsia="Calibri" w:hAnsi="Arial" w:cs="Arial"/>
          <w:lang w:eastAsia="en-US"/>
        </w:rPr>
      </w:pPr>
    </w:p>
    <w:p w14:paraId="0F3F4BE6" w14:textId="574AD471"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3. </w:t>
      </w:r>
      <w:r w:rsidR="00F66FB4" w:rsidRPr="0058494B">
        <w:rPr>
          <w:rFonts w:ascii="Arial" w:eastAsia="Calibri" w:hAnsi="Arial" w:cs="Arial"/>
          <w:b/>
          <w:lang w:eastAsia="en-US"/>
        </w:rPr>
        <w:t>Durada</w:t>
      </w:r>
    </w:p>
    <w:p w14:paraId="0A4F5CC6" w14:textId="77777777" w:rsidR="00F66FB4" w:rsidRPr="00BF4E1E" w:rsidRDefault="00F66FB4" w:rsidP="00F66FB4">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té una</w:t>
      </w:r>
      <w:r w:rsidRPr="00BF4E1E">
        <w:rPr>
          <w:rFonts w:ascii="Arial" w:eastAsia="Calibri" w:hAnsi="Arial" w:cs="Arial"/>
          <w:spacing w:val="1"/>
          <w:lang w:eastAsia="en-US"/>
        </w:rPr>
        <w:t xml:space="preserve"> </w:t>
      </w:r>
      <w:r w:rsidRPr="00BF4E1E">
        <w:rPr>
          <w:rFonts w:ascii="Arial" w:eastAsia="Calibri" w:hAnsi="Arial" w:cs="Arial"/>
          <w:lang w:eastAsia="en-US"/>
        </w:rPr>
        <w:t>durada vinculada</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prestació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serveis</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 realitza per compte de</w:t>
      </w:r>
      <w:r>
        <w:rPr>
          <w:rFonts w:ascii="Arial" w:eastAsia="Calibri" w:hAnsi="Arial" w:cs="Arial"/>
          <w:lang w:eastAsia="en-US"/>
        </w:rPr>
        <w:t xml:space="preserve"> l’Institut Municipal de</w:t>
      </w:r>
      <w:r w:rsidRPr="00BF4E1E">
        <w:rPr>
          <w:rFonts w:ascii="Arial" w:eastAsia="Calibri" w:hAnsi="Arial" w:cs="Arial"/>
          <w:lang w:eastAsia="en-US"/>
        </w:rPr>
        <w:t xml:space="preserve"> Parcs i Jardins de Barcelona, incloses les</w:t>
      </w:r>
      <w:r w:rsidRPr="00BF4E1E">
        <w:rPr>
          <w:rFonts w:ascii="Arial" w:eastAsia="Calibri" w:hAnsi="Arial" w:cs="Arial"/>
          <w:spacing w:val="1"/>
          <w:lang w:eastAsia="en-US"/>
        </w:rPr>
        <w:t xml:space="preserve"> </w:t>
      </w:r>
      <w:r w:rsidRPr="00BF4E1E">
        <w:rPr>
          <w:rFonts w:ascii="Arial" w:eastAsia="Calibri" w:hAnsi="Arial" w:cs="Arial"/>
          <w:lang w:eastAsia="en-US"/>
        </w:rPr>
        <w:t>seves pròrrogues.</w:t>
      </w:r>
    </w:p>
    <w:p w14:paraId="21A6BD79" w14:textId="77777777" w:rsidR="00F66FB4" w:rsidRPr="00BF4E1E" w:rsidRDefault="00F66FB4" w:rsidP="00F66FB4">
      <w:pPr>
        <w:widowControl w:val="0"/>
        <w:autoSpaceDE w:val="0"/>
        <w:autoSpaceDN w:val="0"/>
        <w:spacing w:before="11"/>
        <w:rPr>
          <w:rFonts w:ascii="Arial" w:eastAsia="Calibri" w:hAnsi="Arial" w:cs="Arial"/>
          <w:lang w:eastAsia="en-US"/>
        </w:rPr>
      </w:pPr>
    </w:p>
    <w:p w14:paraId="14BF7E83"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Són</w:t>
      </w:r>
      <w:r w:rsidRPr="00BF4E1E">
        <w:rPr>
          <w:rFonts w:ascii="Arial" w:eastAsia="Calibri" w:hAnsi="Arial" w:cs="Arial"/>
          <w:spacing w:val="1"/>
          <w:lang w:eastAsia="en-US"/>
        </w:rPr>
        <w:t xml:space="preserve"> </w:t>
      </w:r>
      <w:r w:rsidRPr="00BF4E1E">
        <w:rPr>
          <w:rFonts w:ascii="Arial" w:eastAsia="Calibri" w:hAnsi="Arial" w:cs="Arial"/>
          <w:lang w:eastAsia="en-US"/>
        </w:rPr>
        <w:t>causes</w:t>
      </w:r>
      <w:r w:rsidRPr="00BF4E1E">
        <w:rPr>
          <w:rFonts w:ascii="Arial" w:eastAsia="Calibri" w:hAnsi="Arial" w:cs="Arial"/>
          <w:spacing w:val="1"/>
          <w:lang w:eastAsia="en-US"/>
        </w:rPr>
        <w:t xml:space="preserve"> </w:t>
      </w:r>
      <w:r w:rsidRPr="00BF4E1E">
        <w:rPr>
          <w:rFonts w:ascii="Arial" w:eastAsia="Calibri" w:hAnsi="Arial" w:cs="Arial"/>
          <w:lang w:eastAsia="en-US"/>
        </w:rPr>
        <w:t>d'extinció</w:t>
      </w:r>
      <w:r w:rsidRPr="00BF4E1E">
        <w:rPr>
          <w:rFonts w:ascii="Arial" w:eastAsia="Calibri" w:hAnsi="Arial" w:cs="Arial"/>
          <w:spacing w:val="1"/>
          <w:lang w:eastAsia="en-US"/>
        </w:rPr>
        <w:t xml:space="preserve"> </w:t>
      </w:r>
      <w:r w:rsidRPr="00BF4E1E">
        <w:rPr>
          <w:rFonts w:ascii="Arial" w:eastAsia="Calibri" w:hAnsi="Arial" w:cs="Arial"/>
          <w:lang w:eastAsia="en-US"/>
        </w:rPr>
        <w:t>d'aquest,</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modificació</w:t>
      </w:r>
      <w:r w:rsidRPr="00BF4E1E">
        <w:rPr>
          <w:rFonts w:ascii="Arial" w:eastAsia="Calibri" w:hAnsi="Arial" w:cs="Arial"/>
          <w:spacing w:val="1"/>
          <w:lang w:eastAsia="en-US"/>
        </w:rPr>
        <w:t xml:space="preserve"> </w:t>
      </w:r>
      <w:r w:rsidRPr="00BF4E1E">
        <w:rPr>
          <w:rFonts w:ascii="Arial" w:eastAsia="Calibri" w:hAnsi="Arial" w:cs="Arial"/>
          <w:lang w:eastAsia="en-US"/>
        </w:rPr>
        <w:t>legal</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afecti</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seu</w:t>
      </w:r>
      <w:r w:rsidRPr="00BF4E1E">
        <w:rPr>
          <w:rFonts w:ascii="Arial" w:eastAsia="Calibri" w:hAnsi="Arial" w:cs="Arial"/>
          <w:spacing w:val="1"/>
          <w:lang w:eastAsia="en-US"/>
        </w:rPr>
        <w:t xml:space="preserve"> </w:t>
      </w:r>
      <w:r w:rsidRPr="00BF4E1E">
        <w:rPr>
          <w:rFonts w:ascii="Arial" w:eastAsia="Calibri" w:hAnsi="Arial" w:cs="Arial"/>
          <w:lang w:eastAsia="en-US"/>
        </w:rPr>
        <w:t>contingut</w:t>
      </w:r>
      <w:r w:rsidRPr="00BF4E1E">
        <w:rPr>
          <w:rFonts w:ascii="Arial" w:eastAsia="Calibri" w:hAnsi="Arial" w:cs="Arial"/>
          <w:spacing w:val="1"/>
          <w:lang w:eastAsia="en-US"/>
        </w:rPr>
        <w:t xml:space="preserve"> </w:t>
      </w:r>
      <w:r w:rsidRPr="00BF4E1E">
        <w:rPr>
          <w:rFonts w:ascii="Arial" w:eastAsia="Calibri" w:hAnsi="Arial" w:cs="Arial"/>
          <w:lang w:eastAsia="en-US"/>
        </w:rPr>
        <w:t>requerint</w:t>
      </w:r>
      <w:r w:rsidRPr="00BF4E1E">
        <w:rPr>
          <w:rFonts w:ascii="Arial" w:eastAsia="Calibri" w:hAnsi="Arial" w:cs="Arial"/>
          <w:spacing w:val="1"/>
          <w:lang w:eastAsia="en-US"/>
        </w:rPr>
        <w:t xml:space="preserve"> </w:t>
      </w:r>
      <w:r w:rsidRPr="00BF4E1E">
        <w:rPr>
          <w:rFonts w:ascii="Arial" w:eastAsia="Calibri" w:hAnsi="Arial" w:cs="Arial"/>
          <w:lang w:eastAsia="en-US"/>
        </w:rPr>
        <w:t>l'adequació a la normativa de protecció de dades, la voluntat manifestada expressament per</w:t>
      </w:r>
      <w:r w:rsidRPr="00BF4E1E">
        <w:rPr>
          <w:rFonts w:ascii="Arial" w:eastAsia="Calibri" w:hAnsi="Arial" w:cs="Arial"/>
          <w:spacing w:val="1"/>
          <w:lang w:eastAsia="en-US"/>
        </w:rPr>
        <w:t xml:space="preserve"> </w:t>
      </w:r>
      <w:r w:rsidRPr="00BF4E1E">
        <w:rPr>
          <w:rFonts w:ascii="Arial" w:eastAsia="Calibri" w:hAnsi="Arial" w:cs="Arial"/>
          <w:lang w:eastAsia="en-US"/>
        </w:rPr>
        <w:t>qualsevol de les parts, el seu incompliment per alguna d'elles, o qualsevol altra prevista a la</w:t>
      </w:r>
      <w:r w:rsidRPr="00BF4E1E">
        <w:rPr>
          <w:rFonts w:ascii="Arial" w:eastAsia="Calibri" w:hAnsi="Arial" w:cs="Arial"/>
          <w:spacing w:val="1"/>
          <w:lang w:eastAsia="en-US"/>
        </w:rPr>
        <w:t xml:space="preserve"> </w:t>
      </w:r>
      <w:r w:rsidRPr="00BF4E1E">
        <w:rPr>
          <w:rFonts w:ascii="Arial" w:eastAsia="Calibri" w:hAnsi="Arial" w:cs="Arial"/>
          <w:lang w:eastAsia="en-US"/>
        </w:rPr>
        <w:t>normativa</w:t>
      </w:r>
      <w:r w:rsidRPr="00BF4E1E">
        <w:rPr>
          <w:rFonts w:ascii="Arial" w:eastAsia="Calibri" w:hAnsi="Arial" w:cs="Arial"/>
          <w:spacing w:val="-5"/>
          <w:lang w:eastAsia="en-US"/>
        </w:rPr>
        <w:t xml:space="preserve"> </w:t>
      </w:r>
      <w:r w:rsidRPr="00BF4E1E">
        <w:rPr>
          <w:rFonts w:ascii="Arial" w:eastAsia="Calibri" w:hAnsi="Arial" w:cs="Arial"/>
          <w:lang w:eastAsia="en-US"/>
        </w:rPr>
        <w:t>vigent.</w:t>
      </w:r>
    </w:p>
    <w:p w14:paraId="116519DF" w14:textId="77777777" w:rsidR="00F66FB4" w:rsidRPr="00BF4E1E" w:rsidRDefault="00F66FB4" w:rsidP="00F66FB4">
      <w:pPr>
        <w:widowControl w:val="0"/>
        <w:autoSpaceDE w:val="0"/>
        <w:autoSpaceDN w:val="0"/>
        <w:spacing w:before="12"/>
        <w:rPr>
          <w:rFonts w:ascii="Arial" w:eastAsia="Calibri" w:hAnsi="Arial" w:cs="Arial"/>
          <w:lang w:eastAsia="en-US"/>
        </w:rPr>
      </w:pPr>
    </w:p>
    <w:p w14:paraId="6E9E2EEA"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Amb la finalització del present acord, l’encarregat del tractament ha de retornar al responsable</w:t>
      </w:r>
      <w:r w:rsidRPr="00BF4E1E">
        <w:rPr>
          <w:rFonts w:ascii="Arial" w:eastAsia="Calibri" w:hAnsi="Arial" w:cs="Arial"/>
          <w:spacing w:val="-47"/>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les dades personals</w:t>
      </w:r>
      <w:r w:rsidRPr="00BF4E1E">
        <w:rPr>
          <w:rFonts w:ascii="Arial" w:eastAsia="Calibri" w:hAnsi="Arial" w:cs="Arial"/>
          <w:spacing w:val="-3"/>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suprimir</w:t>
      </w:r>
      <w:r w:rsidRPr="00BF4E1E">
        <w:rPr>
          <w:rFonts w:ascii="Arial" w:eastAsia="Calibri" w:hAnsi="Arial" w:cs="Arial"/>
          <w:spacing w:val="-2"/>
          <w:lang w:eastAsia="en-US"/>
        </w:rPr>
        <w:t xml:space="preserve"> </w:t>
      </w:r>
      <w:r w:rsidRPr="00BF4E1E">
        <w:rPr>
          <w:rFonts w:ascii="Arial" w:eastAsia="Calibri" w:hAnsi="Arial" w:cs="Arial"/>
          <w:lang w:eastAsia="en-US"/>
        </w:rPr>
        <w:t>qualsevol còpia</w:t>
      </w:r>
      <w:r w:rsidRPr="00BF4E1E">
        <w:rPr>
          <w:rFonts w:ascii="Arial" w:eastAsia="Calibri" w:hAnsi="Arial" w:cs="Arial"/>
          <w:spacing w:val="-2"/>
          <w:lang w:eastAsia="en-US"/>
        </w:rPr>
        <w:t xml:space="preserve"> </w:t>
      </w:r>
      <w:r w:rsidRPr="00BF4E1E">
        <w:rPr>
          <w:rFonts w:ascii="Arial" w:eastAsia="Calibri" w:hAnsi="Arial" w:cs="Arial"/>
          <w:lang w:eastAsia="en-US"/>
        </w:rPr>
        <w:t>que</w:t>
      </w:r>
      <w:r w:rsidRPr="00BF4E1E">
        <w:rPr>
          <w:rFonts w:ascii="Arial" w:eastAsia="Calibri" w:hAnsi="Arial" w:cs="Arial"/>
          <w:spacing w:val="-2"/>
          <w:lang w:eastAsia="en-US"/>
        </w:rPr>
        <w:t xml:space="preserve"> </w:t>
      </w:r>
      <w:r w:rsidRPr="00BF4E1E">
        <w:rPr>
          <w:rFonts w:ascii="Arial" w:eastAsia="Calibri" w:hAnsi="Arial" w:cs="Arial"/>
          <w:lang w:eastAsia="en-US"/>
        </w:rPr>
        <w:t>estigui en</w:t>
      </w:r>
      <w:r w:rsidRPr="00BF4E1E">
        <w:rPr>
          <w:rFonts w:ascii="Arial" w:eastAsia="Calibri" w:hAnsi="Arial" w:cs="Arial"/>
          <w:spacing w:val="-2"/>
          <w:lang w:eastAsia="en-US"/>
        </w:rPr>
        <w:t xml:space="preserve"> </w:t>
      </w: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seu</w:t>
      </w:r>
      <w:r w:rsidRPr="00BF4E1E">
        <w:rPr>
          <w:rFonts w:ascii="Arial" w:eastAsia="Calibri" w:hAnsi="Arial" w:cs="Arial"/>
          <w:spacing w:val="-1"/>
          <w:lang w:eastAsia="en-US"/>
        </w:rPr>
        <w:t xml:space="preserve"> </w:t>
      </w:r>
      <w:r w:rsidRPr="00BF4E1E">
        <w:rPr>
          <w:rFonts w:ascii="Arial" w:eastAsia="Calibri" w:hAnsi="Arial" w:cs="Arial"/>
          <w:lang w:eastAsia="en-US"/>
        </w:rPr>
        <w:t>poder.</w:t>
      </w:r>
    </w:p>
    <w:p w14:paraId="457ABBF9" w14:textId="77777777" w:rsidR="00F66FB4" w:rsidRDefault="00F66FB4" w:rsidP="00F66FB4">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108A07C4" w14:textId="77777777" w:rsidR="00F66FB4" w:rsidRDefault="00F66FB4" w:rsidP="00F66FB4">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1A58A88C" w14:textId="79D4F350"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4. </w:t>
      </w:r>
      <w:r w:rsidR="00F66FB4" w:rsidRPr="0058494B">
        <w:rPr>
          <w:rFonts w:ascii="Arial" w:eastAsia="Calibri" w:hAnsi="Arial" w:cs="Arial"/>
          <w:b/>
          <w:lang w:eastAsia="en-US"/>
        </w:rPr>
        <w:t>Obligacions de l’encarregat del tractament</w:t>
      </w:r>
    </w:p>
    <w:p w14:paraId="5646BB21" w14:textId="77777777" w:rsidR="00F66FB4" w:rsidRPr="00BF4E1E" w:rsidRDefault="00F66FB4" w:rsidP="00F66FB4">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2"/>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i tot</w:t>
      </w:r>
      <w:r w:rsidRPr="00BF4E1E">
        <w:rPr>
          <w:rFonts w:ascii="Arial" w:eastAsia="Calibri" w:hAnsi="Arial" w:cs="Arial"/>
          <w:spacing w:val="-1"/>
          <w:lang w:eastAsia="en-US"/>
        </w:rPr>
        <w:t xml:space="preserve"> </w:t>
      </w:r>
      <w:r w:rsidRPr="00BF4E1E">
        <w:rPr>
          <w:rFonts w:ascii="Arial" w:eastAsia="Calibri" w:hAnsi="Arial" w:cs="Arial"/>
          <w:lang w:eastAsia="en-US"/>
        </w:rPr>
        <w:t>el</w:t>
      </w:r>
      <w:r w:rsidRPr="00BF4E1E">
        <w:rPr>
          <w:rFonts w:ascii="Arial" w:eastAsia="Calibri" w:hAnsi="Arial" w:cs="Arial"/>
          <w:spacing w:val="-2"/>
          <w:lang w:eastAsia="en-US"/>
        </w:rPr>
        <w:t xml:space="preserve"> </w:t>
      </w:r>
      <w:r w:rsidRPr="00BF4E1E">
        <w:rPr>
          <w:rFonts w:ascii="Arial" w:eastAsia="Calibri" w:hAnsi="Arial" w:cs="Arial"/>
          <w:lang w:eastAsia="en-US"/>
        </w:rPr>
        <w:t>personal</w:t>
      </w:r>
      <w:r w:rsidRPr="00BF4E1E">
        <w:rPr>
          <w:rFonts w:ascii="Arial" w:eastAsia="Calibri" w:hAnsi="Arial" w:cs="Arial"/>
          <w:spacing w:val="-2"/>
          <w:lang w:eastAsia="en-US"/>
        </w:rPr>
        <w:t xml:space="preserve"> </w:t>
      </w:r>
      <w:r w:rsidRPr="00BF4E1E">
        <w:rPr>
          <w:rFonts w:ascii="Arial" w:eastAsia="Calibri" w:hAnsi="Arial" w:cs="Arial"/>
          <w:lang w:eastAsia="en-US"/>
        </w:rPr>
        <w:t>al</w:t>
      </w:r>
      <w:r w:rsidRPr="00BF4E1E">
        <w:rPr>
          <w:rFonts w:ascii="Arial" w:eastAsia="Calibri" w:hAnsi="Arial" w:cs="Arial"/>
          <w:spacing w:val="-4"/>
          <w:lang w:eastAsia="en-US"/>
        </w:rPr>
        <w:t xml:space="preserve"> </w:t>
      </w:r>
      <w:r w:rsidRPr="00BF4E1E">
        <w:rPr>
          <w:rFonts w:ascii="Arial" w:eastAsia="Calibri" w:hAnsi="Arial" w:cs="Arial"/>
          <w:lang w:eastAsia="en-US"/>
        </w:rPr>
        <w:t>seu càrrec, es compromet</w:t>
      </w:r>
      <w:r w:rsidRPr="00BF4E1E">
        <w:rPr>
          <w:rFonts w:ascii="Arial" w:eastAsia="Calibri" w:hAnsi="Arial" w:cs="Arial"/>
          <w:spacing w:val="1"/>
          <w:lang w:eastAsia="en-US"/>
        </w:rPr>
        <w:t xml:space="preserve"> </w:t>
      </w:r>
      <w:r w:rsidRPr="00BF4E1E">
        <w:rPr>
          <w:rFonts w:ascii="Arial" w:eastAsia="Calibri" w:hAnsi="Arial" w:cs="Arial"/>
          <w:lang w:eastAsia="en-US"/>
        </w:rPr>
        <w:t>a:</w:t>
      </w:r>
    </w:p>
    <w:p w14:paraId="7285CAA2" w14:textId="77777777" w:rsidR="00F66FB4" w:rsidRPr="00BF4E1E" w:rsidRDefault="00F66FB4" w:rsidP="00F66FB4">
      <w:pPr>
        <w:widowControl w:val="0"/>
        <w:autoSpaceDE w:val="0"/>
        <w:autoSpaceDN w:val="0"/>
        <w:jc w:val="both"/>
        <w:rPr>
          <w:rFonts w:ascii="Arial" w:eastAsia="Calibri" w:hAnsi="Arial" w:cs="Arial"/>
          <w:lang w:eastAsia="en-US"/>
        </w:rPr>
      </w:pPr>
    </w:p>
    <w:p w14:paraId="11BBAD67"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Utilitzar les dades personals objecte de tractament, o les que reculli per a la seva</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inclusió, només per a la finalitat objecte d’aquest encàrrec. En cap cas podrà utilitzar les</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dades</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per a finalitats pròpies.</w:t>
      </w:r>
    </w:p>
    <w:p w14:paraId="67F80854" w14:textId="77777777" w:rsidR="00F66FB4" w:rsidRPr="00BF4E1E" w:rsidRDefault="00F66FB4" w:rsidP="00F66FB4">
      <w:pPr>
        <w:widowControl w:val="0"/>
        <w:autoSpaceDE w:val="0"/>
        <w:autoSpaceDN w:val="0"/>
        <w:spacing w:before="11"/>
        <w:jc w:val="both"/>
        <w:rPr>
          <w:rFonts w:ascii="Arial" w:eastAsia="Calibri" w:hAnsi="Arial" w:cs="Arial"/>
          <w:lang w:eastAsia="en-US"/>
        </w:rPr>
      </w:pPr>
    </w:p>
    <w:p w14:paraId="31647C65"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 xml:space="preserve">Tractar les dades d’acord amb les instruccions del responsable del tractament. L’encarregat del tractament s'obliga a tractar les dades de caràcter personal a les quals tingui accés, en ocasió del compliment del present acord, seguint les instruccions dictades per </w:t>
      </w:r>
      <w:r>
        <w:rPr>
          <w:rFonts w:ascii="Arial" w:eastAsia="Calibri" w:hAnsi="Arial" w:cs="Arial"/>
          <w:sz w:val="24"/>
          <w:szCs w:val="24"/>
          <w:lang w:eastAsia="en-US"/>
        </w:rPr>
        <w:t xml:space="preserve">l’Institut Municipal de </w:t>
      </w:r>
      <w:r w:rsidRPr="00BF4E1E">
        <w:rPr>
          <w:rFonts w:ascii="Arial" w:eastAsia="Calibri" w:hAnsi="Arial" w:cs="Arial"/>
          <w:sz w:val="24"/>
          <w:szCs w:val="24"/>
          <w:lang w:eastAsia="en-US"/>
        </w:rPr>
        <w:t>Parcs i Jardins de Barcelona,</w:t>
      </w:r>
      <w:r>
        <w:rPr>
          <w:rFonts w:ascii="Arial" w:eastAsia="Calibri" w:hAnsi="Arial" w:cs="Arial"/>
          <w:sz w:val="24"/>
          <w:szCs w:val="24"/>
          <w:lang w:eastAsia="en-US"/>
        </w:rPr>
        <w:t xml:space="preserve"> </w:t>
      </w:r>
      <w:r w:rsidRPr="00BF4E1E">
        <w:rPr>
          <w:rFonts w:ascii="Arial" w:eastAsia="Calibri" w:hAnsi="Arial" w:cs="Arial"/>
          <w:sz w:val="24"/>
          <w:szCs w:val="24"/>
          <w:lang w:eastAsia="en-US"/>
        </w:rPr>
        <w:t xml:space="preserve"> responsable del tractament, sense que, en cap cas, les pugui aplicar ni utilitzar amb una finalitat diferent a aquest compliment i tindrà, de conformitat amb la normativa aplicable en matèria de protecció de dades, la consideració d'encarregat de tractament.</w:t>
      </w:r>
    </w:p>
    <w:p w14:paraId="77050E86" w14:textId="77777777" w:rsidR="00F66FB4" w:rsidRPr="00BF4E1E" w:rsidRDefault="00F66FB4" w:rsidP="00F66FB4">
      <w:pPr>
        <w:widowControl w:val="0"/>
        <w:autoSpaceDE w:val="0"/>
        <w:autoSpaceDN w:val="0"/>
        <w:jc w:val="both"/>
        <w:rPr>
          <w:rFonts w:ascii="Arial" w:eastAsia="Calibri" w:hAnsi="Arial" w:cs="Arial"/>
          <w:lang w:eastAsia="en-US"/>
        </w:rPr>
      </w:pPr>
    </w:p>
    <w:p w14:paraId="180B10BC" w14:textId="77777777" w:rsidR="00F66FB4" w:rsidRPr="00BF4E1E" w:rsidRDefault="00F66FB4" w:rsidP="00F66FB4">
      <w:pPr>
        <w:widowControl w:val="0"/>
        <w:autoSpaceDE w:val="0"/>
        <w:autoSpaceDN w:val="0"/>
        <w:spacing w:before="135"/>
        <w:ind w:left="360"/>
        <w:jc w:val="both"/>
        <w:rPr>
          <w:rFonts w:ascii="Arial" w:eastAsia="Calibri" w:hAnsi="Arial" w:cs="Arial"/>
          <w:lang w:eastAsia="en-US"/>
        </w:rPr>
      </w:pPr>
      <w:r w:rsidRPr="00BF4E1E">
        <w:rPr>
          <w:rFonts w:ascii="Arial" w:eastAsia="Calibri" w:hAnsi="Arial" w:cs="Arial"/>
          <w:lang w:eastAsia="en-US"/>
        </w:rPr>
        <w:t>Si l’encarregat del tractament considera que alguna de les instruccions infringeix el RGPD o</w:t>
      </w:r>
      <w:r w:rsidRPr="00BF4E1E">
        <w:rPr>
          <w:rFonts w:ascii="Arial" w:eastAsia="Calibri" w:hAnsi="Arial" w:cs="Arial"/>
          <w:spacing w:val="-47"/>
          <w:lang w:eastAsia="en-US"/>
        </w:rPr>
        <w:t xml:space="preserve"> </w:t>
      </w:r>
      <w:r w:rsidRPr="00BF4E1E">
        <w:rPr>
          <w:rFonts w:ascii="Arial" w:eastAsia="Calibri" w:hAnsi="Arial" w:cs="Arial"/>
          <w:lang w:eastAsia="en-US"/>
        </w:rPr>
        <w:t>qualsevol</w:t>
      </w:r>
      <w:r w:rsidRPr="00BF4E1E">
        <w:rPr>
          <w:rFonts w:ascii="Arial" w:eastAsia="Calibri" w:hAnsi="Arial" w:cs="Arial"/>
          <w:spacing w:val="1"/>
          <w:lang w:eastAsia="en-US"/>
        </w:rPr>
        <w:t xml:space="preserve"> </w:t>
      </w:r>
      <w:r w:rsidRPr="00BF4E1E">
        <w:rPr>
          <w:rFonts w:ascii="Arial" w:eastAsia="Calibri" w:hAnsi="Arial" w:cs="Arial"/>
          <w:lang w:eastAsia="en-US"/>
        </w:rPr>
        <w:t>altra</w:t>
      </w:r>
      <w:r w:rsidRPr="00BF4E1E">
        <w:rPr>
          <w:rFonts w:ascii="Arial" w:eastAsia="Calibri" w:hAnsi="Arial" w:cs="Arial"/>
          <w:spacing w:val="1"/>
          <w:lang w:eastAsia="en-US"/>
        </w:rPr>
        <w:t xml:space="preserve"> </w:t>
      </w:r>
      <w:r w:rsidRPr="00BF4E1E">
        <w:rPr>
          <w:rFonts w:ascii="Arial" w:eastAsia="Calibri" w:hAnsi="Arial" w:cs="Arial"/>
          <w:lang w:eastAsia="en-US"/>
        </w:rPr>
        <w:t>disposició</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matèria</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protecció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Unió</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dels</w:t>
      </w:r>
      <w:r w:rsidRPr="00BF4E1E">
        <w:rPr>
          <w:rFonts w:ascii="Arial" w:eastAsia="Calibri" w:hAnsi="Arial" w:cs="Arial"/>
          <w:spacing w:val="1"/>
          <w:lang w:eastAsia="en-US"/>
        </w:rPr>
        <w:t xml:space="preserve"> </w:t>
      </w:r>
      <w:r w:rsidRPr="00BF4E1E">
        <w:rPr>
          <w:rFonts w:ascii="Arial" w:eastAsia="Calibri" w:hAnsi="Arial" w:cs="Arial"/>
          <w:lang w:eastAsia="en-US"/>
        </w:rPr>
        <w:t>Estats</w:t>
      </w:r>
      <w:r w:rsidRPr="00BF4E1E">
        <w:rPr>
          <w:rFonts w:ascii="Arial" w:eastAsia="Calibri" w:hAnsi="Arial" w:cs="Arial"/>
          <w:spacing w:val="1"/>
          <w:lang w:eastAsia="en-US"/>
        </w:rPr>
        <w:t xml:space="preserve"> </w:t>
      </w:r>
      <w:r w:rsidRPr="00BF4E1E">
        <w:rPr>
          <w:rFonts w:ascii="Arial" w:eastAsia="Calibri" w:hAnsi="Arial" w:cs="Arial"/>
          <w:lang w:eastAsia="en-US"/>
        </w:rPr>
        <w:t>membres,</w:t>
      </w:r>
      <w:r w:rsidRPr="00BF4E1E">
        <w:rPr>
          <w:rFonts w:ascii="Arial" w:eastAsia="Calibri" w:hAnsi="Arial" w:cs="Arial"/>
          <w:spacing w:val="-3"/>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informarà immediatament al responsable</w:t>
      </w:r>
      <w:r w:rsidRPr="00BF4E1E">
        <w:rPr>
          <w:rFonts w:ascii="Arial" w:eastAsia="Calibri" w:hAnsi="Arial" w:cs="Arial"/>
          <w:spacing w:val="-2"/>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p>
    <w:p w14:paraId="7B8DBEE8" w14:textId="77777777" w:rsidR="00F66FB4" w:rsidRPr="00BF4E1E" w:rsidRDefault="00F66FB4" w:rsidP="00F66FB4">
      <w:pPr>
        <w:widowControl w:val="0"/>
        <w:autoSpaceDE w:val="0"/>
        <w:autoSpaceDN w:val="0"/>
        <w:jc w:val="both"/>
        <w:rPr>
          <w:rFonts w:ascii="Arial" w:eastAsia="Calibri" w:hAnsi="Arial" w:cs="Arial"/>
          <w:lang w:eastAsia="en-US"/>
        </w:rPr>
      </w:pPr>
    </w:p>
    <w:p w14:paraId="07E1B67B"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Portar, per escrit, un registre de totes les categories d’activitats de tractament efectuades per compte del responsable del tractament, que contingui:</w:t>
      </w:r>
    </w:p>
    <w:p w14:paraId="79224B3F" w14:textId="77777777" w:rsidR="00F66FB4" w:rsidRPr="00BF4E1E" w:rsidRDefault="00F66FB4" w:rsidP="00F66FB4">
      <w:pPr>
        <w:widowControl w:val="0"/>
        <w:autoSpaceDE w:val="0"/>
        <w:autoSpaceDN w:val="0"/>
        <w:jc w:val="both"/>
        <w:rPr>
          <w:rFonts w:ascii="Arial" w:eastAsia="Calibri" w:hAnsi="Arial" w:cs="Arial"/>
          <w:lang w:eastAsia="en-US"/>
        </w:rPr>
      </w:pPr>
    </w:p>
    <w:p w14:paraId="33ADA36D" w14:textId="77777777" w:rsidR="00F66FB4" w:rsidRPr="00BF4E1E" w:rsidRDefault="00F66FB4" w:rsidP="005C007C">
      <w:pPr>
        <w:pStyle w:val="Pargrafdellista"/>
        <w:widowControl w:val="0"/>
        <w:numPr>
          <w:ilvl w:val="0"/>
          <w:numId w:val="42"/>
        </w:numPr>
        <w:autoSpaceDE w:val="0"/>
        <w:autoSpaceDN w:val="0"/>
        <w:spacing w:before="135"/>
        <w:jc w:val="both"/>
        <w:rPr>
          <w:rFonts w:ascii="Arial" w:eastAsia="Calibri" w:hAnsi="Arial" w:cs="Arial"/>
          <w:spacing w:val="1"/>
          <w:sz w:val="24"/>
          <w:szCs w:val="24"/>
          <w:lang w:eastAsia="en-US"/>
        </w:rPr>
      </w:pPr>
      <w:r w:rsidRPr="00BF4E1E">
        <w:rPr>
          <w:rFonts w:ascii="Arial" w:eastAsia="Calibri" w:hAnsi="Arial" w:cs="Arial"/>
          <w:spacing w:val="1"/>
          <w:sz w:val="24"/>
          <w:szCs w:val="24"/>
          <w:lang w:eastAsia="en-US"/>
        </w:rPr>
        <w:t>El nom i les dades de contacte de l’encarregat o encarregats i de cada responsable per compte del que actuï l’encarregat, i, en el seu cas, del representant del responsable o de l’encarregat i del delegat de protecció de dades.</w:t>
      </w:r>
    </w:p>
    <w:p w14:paraId="276369E3" w14:textId="77777777" w:rsidR="00F66FB4" w:rsidRPr="00BF4E1E" w:rsidRDefault="00F66FB4" w:rsidP="005C007C">
      <w:pPr>
        <w:pStyle w:val="Pargrafdellista"/>
        <w:widowControl w:val="0"/>
        <w:numPr>
          <w:ilvl w:val="0"/>
          <w:numId w:val="42"/>
        </w:numPr>
        <w:autoSpaceDE w:val="0"/>
        <w:autoSpaceDN w:val="0"/>
        <w:spacing w:before="135"/>
        <w:jc w:val="both"/>
        <w:rPr>
          <w:rFonts w:ascii="Arial" w:eastAsia="Calibri" w:hAnsi="Arial" w:cs="Arial"/>
          <w:spacing w:val="1"/>
          <w:sz w:val="24"/>
          <w:szCs w:val="24"/>
          <w:lang w:eastAsia="en-US"/>
        </w:rPr>
      </w:pPr>
      <w:r w:rsidRPr="00BF4E1E">
        <w:rPr>
          <w:rFonts w:ascii="Arial" w:eastAsia="Calibri" w:hAnsi="Arial" w:cs="Arial"/>
          <w:spacing w:val="1"/>
          <w:sz w:val="24"/>
          <w:szCs w:val="24"/>
          <w:lang w:eastAsia="en-US"/>
        </w:rPr>
        <w:t>Les categories de tractaments efectuades per compte de cada responsable del tractament.</w:t>
      </w:r>
    </w:p>
    <w:p w14:paraId="2BE1E269" w14:textId="77777777" w:rsidR="00F66FB4" w:rsidRPr="00BF4E1E" w:rsidRDefault="00F66FB4" w:rsidP="005C007C">
      <w:pPr>
        <w:pStyle w:val="Pargrafdellista"/>
        <w:widowControl w:val="0"/>
        <w:numPr>
          <w:ilvl w:val="0"/>
          <w:numId w:val="42"/>
        </w:numPr>
        <w:autoSpaceDE w:val="0"/>
        <w:autoSpaceDN w:val="0"/>
        <w:spacing w:before="135"/>
        <w:jc w:val="both"/>
        <w:rPr>
          <w:rFonts w:ascii="Arial" w:eastAsia="Calibri" w:hAnsi="Arial" w:cs="Arial"/>
          <w:spacing w:val="1"/>
          <w:sz w:val="24"/>
          <w:szCs w:val="24"/>
          <w:lang w:eastAsia="en-US"/>
        </w:rPr>
      </w:pPr>
      <w:r w:rsidRPr="00BF4E1E">
        <w:rPr>
          <w:rFonts w:ascii="Arial" w:eastAsia="Calibri" w:hAnsi="Arial" w:cs="Arial"/>
          <w:spacing w:val="1"/>
          <w:sz w:val="24"/>
          <w:szCs w:val="24"/>
          <w:lang w:eastAsia="en-US"/>
        </w:rPr>
        <w:t>En el seu cas, les transferències de dades personals a un tercer país o organització internacional, inclosa la identificació d’aquest tercer país o organització internacional i, en el cas de les transferències exposades a l’article 49 apartat 1, paràgraf segon del RGPD, la documentació de garanties adequades.</w:t>
      </w:r>
    </w:p>
    <w:p w14:paraId="13B7B1C9" w14:textId="77777777" w:rsidR="00F66FB4" w:rsidRPr="00BF4E1E" w:rsidRDefault="00F66FB4" w:rsidP="005C007C">
      <w:pPr>
        <w:pStyle w:val="Pargrafdellista"/>
        <w:widowControl w:val="0"/>
        <w:numPr>
          <w:ilvl w:val="0"/>
          <w:numId w:val="42"/>
        </w:numPr>
        <w:tabs>
          <w:tab w:val="left" w:pos="1537"/>
          <w:tab w:val="left" w:pos="1538"/>
        </w:tabs>
        <w:autoSpaceDE w:val="0"/>
        <w:autoSpaceDN w:val="0"/>
        <w:spacing w:before="34"/>
        <w:jc w:val="both"/>
        <w:rPr>
          <w:rFonts w:ascii="Arial" w:eastAsia="Calibri" w:hAnsi="Arial" w:cs="Arial"/>
          <w:sz w:val="24"/>
          <w:szCs w:val="24"/>
          <w:lang w:eastAsia="en-US"/>
        </w:rPr>
      </w:pPr>
      <w:r w:rsidRPr="00BF4E1E">
        <w:rPr>
          <w:rFonts w:ascii="Arial" w:eastAsia="Calibri" w:hAnsi="Arial" w:cs="Arial"/>
          <w:sz w:val="24"/>
          <w:szCs w:val="24"/>
          <w:lang w:eastAsia="en-US"/>
        </w:rPr>
        <w:t>Una descripció general de les mesures tècniques i organitzatives de seguretat</w:t>
      </w:r>
      <w:r w:rsidRPr="00BF4E1E">
        <w:rPr>
          <w:rFonts w:ascii="Arial" w:eastAsia="Calibri" w:hAnsi="Arial" w:cs="Arial"/>
          <w:spacing w:val="1"/>
          <w:sz w:val="24"/>
          <w:szCs w:val="24"/>
          <w:lang w:eastAsia="en-US"/>
        </w:rPr>
        <w:t xml:space="preserve"> </w:t>
      </w:r>
      <w:r w:rsidRPr="00BF4E1E">
        <w:rPr>
          <w:rFonts w:ascii="Arial" w:eastAsia="Calibri" w:hAnsi="Arial" w:cs="Arial"/>
          <w:sz w:val="24"/>
          <w:szCs w:val="24"/>
          <w:lang w:eastAsia="en-US"/>
        </w:rPr>
        <w:t>relatives a:</w:t>
      </w:r>
    </w:p>
    <w:p w14:paraId="092C251E" w14:textId="77777777" w:rsidR="00F66FB4" w:rsidRPr="00BF4E1E" w:rsidRDefault="00F66FB4" w:rsidP="005C007C">
      <w:pPr>
        <w:widowControl w:val="0"/>
        <w:numPr>
          <w:ilvl w:val="3"/>
          <w:numId w:val="38"/>
        </w:numPr>
        <w:tabs>
          <w:tab w:val="left" w:pos="2245"/>
          <w:tab w:val="left" w:pos="2246"/>
        </w:tabs>
        <w:autoSpaceDE w:val="0"/>
        <w:autoSpaceDN w:val="0"/>
        <w:spacing w:before="1"/>
        <w:ind w:left="2245" w:hanging="709"/>
        <w:jc w:val="both"/>
        <w:rPr>
          <w:rFonts w:ascii="Arial" w:eastAsia="Calibri" w:hAnsi="Arial" w:cs="Arial"/>
          <w:lang w:eastAsia="en-US"/>
        </w:rPr>
      </w:pP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pseudoa</w:t>
      </w:r>
      <w:r>
        <w:rPr>
          <w:rFonts w:ascii="Arial" w:eastAsia="Calibri" w:hAnsi="Arial" w:cs="Arial"/>
          <w:lang w:eastAsia="en-US"/>
        </w:rPr>
        <w:t>no</w:t>
      </w:r>
      <w:r w:rsidRPr="00BF4E1E">
        <w:rPr>
          <w:rFonts w:ascii="Arial" w:eastAsia="Calibri" w:hAnsi="Arial" w:cs="Arial"/>
          <w:lang w:eastAsia="en-US"/>
        </w:rPr>
        <w:t>nimització i</w:t>
      </w:r>
      <w:r w:rsidRPr="00BF4E1E">
        <w:rPr>
          <w:rFonts w:ascii="Arial" w:eastAsia="Calibri" w:hAnsi="Arial" w:cs="Arial"/>
          <w:spacing w:val="-3"/>
          <w:lang w:eastAsia="en-US"/>
        </w:rPr>
        <w:t xml:space="preserve"> </w:t>
      </w:r>
      <w:r w:rsidRPr="00BF4E1E">
        <w:rPr>
          <w:rFonts w:ascii="Arial" w:eastAsia="Calibri" w:hAnsi="Arial" w:cs="Arial"/>
          <w:lang w:eastAsia="en-US"/>
        </w:rPr>
        <w:t>el</w:t>
      </w:r>
      <w:r w:rsidRPr="00BF4E1E">
        <w:rPr>
          <w:rFonts w:ascii="Arial" w:eastAsia="Calibri" w:hAnsi="Arial" w:cs="Arial"/>
          <w:spacing w:val="-4"/>
          <w:lang w:eastAsia="en-US"/>
        </w:rPr>
        <w:t xml:space="preserve"> </w:t>
      </w:r>
      <w:r w:rsidRPr="00BF4E1E">
        <w:rPr>
          <w:rFonts w:ascii="Arial" w:eastAsia="Calibri" w:hAnsi="Arial" w:cs="Arial"/>
          <w:lang w:eastAsia="en-US"/>
        </w:rPr>
        <w:t>xifrat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dades personals.</w:t>
      </w:r>
    </w:p>
    <w:p w14:paraId="7D98B31B" w14:textId="77777777" w:rsidR="00F66FB4" w:rsidRPr="00BF4E1E" w:rsidRDefault="00F66FB4" w:rsidP="005C007C">
      <w:pPr>
        <w:widowControl w:val="0"/>
        <w:numPr>
          <w:ilvl w:val="3"/>
          <w:numId w:val="38"/>
        </w:numPr>
        <w:tabs>
          <w:tab w:val="left" w:pos="2245"/>
          <w:tab w:val="left" w:pos="2246"/>
        </w:tabs>
        <w:autoSpaceDE w:val="0"/>
        <w:autoSpaceDN w:val="0"/>
        <w:spacing w:before="135"/>
        <w:ind w:left="1537" w:firstLine="0"/>
        <w:jc w:val="both"/>
        <w:rPr>
          <w:rFonts w:ascii="Arial" w:eastAsia="Calibri" w:hAnsi="Arial" w:cs="Arial"/>
          <w:lang w:eastAsia="en-US"/>
        </w:rPr>
      </w:pPr>
      <w:r w:rsidRPr="00BF4E1E">
        <w:rPr>
          <w:rFonts w:ascii="Arial" w:eastAsia="Calibri" w:hAnsi="Arial" w:cs="Arial"/>
          <w:lang w:eastAsia="en-US"/>
        </w:rPr>
        <w:t>La capacitat de garantir la confidencialitat, integritat, disponibilitat i</w:t>
      </w:r>
      <w:r w:rsidRPr="00BF4E1E">
        <w:rPr>
          <w:rFonts w:ascii="Arial" w:eastAsia="Calibri" w:hAnsi="Arial" w:cs="Arial"/>
          <w:spacing w:val="1"/>
          <w:lang w:eastAsia="en-US"/>
        </w:rPr>
        <w:t xml:space="preserve"> </w:t>
      </w:r>
      <w:r w:rsidRPr="00BF4E1E">
        <w:rPr>
          <w:rFonts w:ascii="Arial" w:eastAsia="Calibri" w:hAnsi="Arial" w:cs="Arial"/>
          <w:lang w:eastAsia="en-US"/>
        </w:rPr>
        <w:t>resiliència</w:t>
      </w:r>
      <w:r w:rsidRPr="00BF4E1E">
        <w:rPr>
          <w:rFonts w:ascii="Arial" w:eastAsia="Calibri" w:hAnsi="Arial" w:cs="Arial"/>
          <w:spacing w:val="-1"/>
          <w:lang w:eastAsia="en-US"/>
        </w:rPr>
        <w:t xml:space="preserve"> </w:t>
      </w:r>
      <w:r w:rsidRPr="00BF4E1E">
        <w:rPr>
          <w:rFonts w:ascii="Arial" w:eastAsia="Calibri" w:hAnsi="Arial" w:cs="Arial"/>
          <w:lang w:eastAsia="en-US"/>
        </w:rPr>
        <w:t>permanents dels</w:t>
      </w:r>
      <w:r w:rsidRPr="00BF4E1E">
        <w:rPr>
          <w:rFonts w:ascii="Arial" w:eastAsia="Calibri" w:hAnsi="Arial" w:cs="Arial"/>
          <w:spacing w:val="-3"/>
          <w:lang w:eastAsia="en-US"/>
        </w:rPr>
        <w:t xml:space="preserve"> </w:t>
      </w:r>
      <w:r w:rsidRPr="00BF4E1E">
        <w:rPr>
          <w:rFonts w:ascii="Arial" w:eastAsia="Calibri" w:hAnsi="Arial" w:cs="Arial"/>
          <w:lang w:eastAsia="en-US"/>
        </w:rPr>
        <w:t>sistemes i serveis de</w:t>
      </w:r>
      <w:r w:rsidRPr="00BF4E1E">
        <w:rPr>
          <w:rFonts w:ascii="Arial" w:eastAsia="Calibri" w:hAnsi="Arial" w:cs="Arial"/>
          <w:spacing w:val="-2"/>
          <w:lang w:eastAsia="en-US"/>
        </w:rPr>
        <w:t xml:space="preserve"> </w:t>
      </w:r>
      <w:r w:rsidRPr="00BF4E1E">
        <w:rPr>
          <w:rFonts w:ascii="Arial" w:eastAsia="Calibri" w:hAnsi="Arial" w:cs="Arial"/>
          <w:lang w:eastAsia="en-US"/>
        </w:rPr>
        <w:t>tractament.</w:t>
      </w:r>
    </w:p>
    <w:p w14:paraId="661C1063" w14:textId="77777777" w:rsidR="00F66FB4" w:rsidRPr="00BF4E1E" w:rsidRDefault="00F66FB4" w:rsidP="005C007C">
      <w:pPr>
        <w:widowControl w:val="0"/>
        <w:numPr>
          <w:ilvl w:val="3"/>
          <w:numId w:val="38"/>
        </w:numPr>
        <w:tabs>
          <w:tab w:val="left" w:pos="2245"/>
          <w:tab w:val="left" w:pos="2246"/>
        </w:tabs>
        <w:autoSpaceDE w:val="0"/>
        <w:autoSpaceDN w:val="0"/>
        <w:ind w:left="1537" w:firstLine="0"/>
        <w:jc w:val="both"/>
        <w:rPr>
          <w:rFonts w:ascii="Arial" w:eastAsia="Calibri" w:hAnsi="Arial" w:cs="Arial"/>
          <w:lang w:eastAsia="en-US"/>
        </w:rPr>
      </w:pPr>
      <w:r w:rsidRPr="00BF4E1E">
        <w:rPr>
          <w:rFonts w:ascii="Arial" w:eastAsia="Calibri" w:hAnsi="Arial" w:cs="Arial"/>
          <w:lang w:eastAsia="en-US"/>
        </w:rPr>
        <w:t>La capacitat de restaurar la disponibilitat i l’accés a les dades personals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forma ràpida,</w:t>
      </w:r>
      <w:r w:rsidRPr="00BF4E1E">
        <w:rPr>
          <w:rFonts w:ascii="Arial" w:eastAsia="Calibri" w:hAnsi="Arial" w:cs="Arial"/>
          <w:spacing w:val="-2"/>
          <w:lang w:eastAsia="en-US"/>
        </w:rPr>
        <w:t xml:space="preserve"> </w:t>
      </w:r>
      <w:r w:rsidRPr="00BF4E1E">
        <w:rPr>
          <w:rFonts w:ascii="Arial" w:eastAsia="Calibri" w:hAnsi="Arial" w:cs="Arial"/>
          <w:lang w:eastAsia="en-US"/>
        </w:rPr>
        <w:t>en cas</w:t>
      </w:r>
      <w:r w:rsidRPr="00BF4E1E">
        <w:rPr>
          <w:rFonts w:ascii="Arial" w:eastAsia="Calibri" w:hAnsi="Arial" w:cs="Arial"/>
          <w:spacing w:val="-2"/>
          <w:lang w:eastAsia="en-US"/>
        </w:rPr>
        <w:t xml:space="preserve"> </w:t>
      </w:r>
      <w:r w:rsidRPr="00BF4E1E">
        <w:rPr>
          <w:rFonts w:ascii="Arial" w:eastAsia="Calibri" w:hAnsi="Arial" w:cs="Arial"/>
          <w:lang w:eastAsia="en-US"/>
        </w:rPr>
        <w:t>d’ incident</w:t>
      </w:r>
      <w:r w:rsidRPr="00BF4E1E">
        <w:rPr>
          <w:rFonts w:ascii="Arial" w:eastAsia="Calibri" w:hAnsi="Arial" w:cs="Arial"/>
          <w:spacing w:val="1"/>
          <w:lang w:eastAsia="en-US"/>
        </w:rPr>
        <w:t xml:space="preserve"> </w:t>
      </w:r>
      <w:r w:rsidRPr="00BF4E1E">
        <w:rPr>
          <w:rFonts w:ascii="Arial" w:eastAsia="Calibri" w:hAnsi="Arial" w:cs="Arial"/>
          <w:lang w:eastAsia="en-US"/>
        </w:rPr>
        <w:t>físic</w:t>
      </w:r>
      <w:r w:rsidRPr="00BF4E1E">
        <w:rPr>
          <w:rFonts w:ascii="Arial" w:eastAsia="Calibri" w:hAnsi="Arial" w:cs="Arial"/>
          <w:spacing w:val="-2"/>
          <w:lang w:eastAsia="en-US"/>
        </w:rPr>
        <w:t xml:space="preserve"> </w:t>
      </w:r>
      <w:r w:rsidRPr="00BF4E1E">
        <w:rPr>
          <w:rFonts w:ascii="Arial" w:eastAsia="Calibri" w:hAnsi="Arial" w:cs="Arial"/>
          <w:lang w:eastAsia="en-US"/>
        </w:rPr>
        <w:t>o tècnic.</w:t>
      </w:r>
    </w:p>
    <w:p w14:paraId="5DAD9049" w14:textId="77777777" w:rsidR="00F66FB4" w:rsidRPr="00BF4E1E" w:rsidRDefault="00F66FB4" w:rsidP="005C007C">
      <w:pPr>
        <w:widowControl w:val="0"/>
        <w:numPr>
          <w:ilvl w:val="3"/>
          <w:numId w:val="38"/>
        </w:numPr>
        <w:tabs>
          <w:tab w:val="left" w:pos="2245"/>
          <w:tab w:val="left" w:pos="2246"/>
        </w:tabs>
        <w:autoSpaceDE w:val="0"/>
        <w:autoSpaceDN w:val="0"/>
        <w:spacing w:before="4"/>
        <w:ind w:left="1537" w:firstLine="0"/>
        <w:jc w:val="both"/>
        <w:rPr>
          <w:rFonts w:ascii="Arial" w:eastAsia="Calibri" w:hAnsi="Arial" w:cs="Arial"/>
          <w:lang w:eastAsia="en-US"/>
        </w:rPr>
      </w:pPr>
      <w:r w:rsidRPr="00BF4E1E">
        <w:rPr>
          <w:rFonts w:ascii="Arial" w:eastAsia="Calibri" w:hAnsi="Arial" w:cs="Arial"/>
          <w:lang w:eastAsia="en-US"/>
        </w:rPr>
        <w:t>El</w:t>
      </w:r>
      <w:r w:rsidRPr="00BF4E1E">
        <w:rPr>
          <w:rFonts w:ascii="Arial" w:eastAsia="Calibri" w:hAnsi="Arial" w:cs="Arial"/>
          <w:spacing w:val="26"/>
          <w:lang w:eastAsia="en-US"/>
        </w:rPr>
        <w:t xml:space="preserve"> </w:t>
      </w:r>
      <w:r w:rsidRPr="00BF4E1E">
        <w:rPr>
          <w:rFonts w:ascii="Arial" w:eastAsia="Calibri" w:hAnsi="Arial" w:cs="Arial"/>
          <w:lang w:eastAsia="en-US"/>
        </w:rPr>
        <w:t>procés</w:t>
      </w:r>
      <w:r w:rsidRPr="00BF4E1E">
        <w:rPr>
          <w:rFonts w:ascii="Arial" w:eastAsia="Calibri" w:hAnsi="Arial" w:cs="Arial"/>
          <w:spacing w:val="26"/>
          <w:lang w:eastAsia="en-US"/>
        </w:rPr>
        <w:t xml:space="preserve"> </w:t>
      </w:r>
      <w:r w:rsidRPr="00BF4E1E">
        <w:rPr>
          <w:rFonts w:ascii="Arial" w:eastAsia="Calibri" w:hAnsi="Arial" w:cs="Arial"/>
          <w:lang w:eastAsia="en-US"/>
        </w:rPr>
        <w:t>de</w:t>
      </w:r>
      <w:r w:rsidRPr="00BF4E1E">
        <w:rPr>
          <w:rFonts w:ascii="Arial" w:eastAsia="Calibri" w:hAnsi="Arial" w:cs="Arial"/>
          <w:spacing w:val="26"/>
          <w:lang w:eastAsia="en-US"/>
        </w:rPr>
        <w:t xml:space="preserve"> </w:t>
      </w:r>
      <w:r w:rsidRPr="00BF4E1E">
        <w:rPr>
          <w:rFonts w:ascii="Arial" w:eastAsia="Calibri" w:hAnsi="Arial" w:cs="Arial"/>
          <w:lang w:eastAsia="en-US"/>
        </w:rPr>
        <w:t>verificació,</w:t>
      </w:r>
      <w:r w:rsidRPr="00BF4E1E">
        <w:rPr>
          <w:rFonts w:ascii="Arial" w:eastAsia="Calibri" w:hAnsi="Arial" w:cs="Arial"/>
          <w:spacing w:val="26"/>
          <w:lang w:eastAsia="en-US"/>
        </w:rPr>
        <w:t xml:space="preserve"> </w:t>
      </w:r>
      <w:r w:rsidRPr="00BF4E1E">
        <w:rPr>
          <w:rFonts w:ascii="Arial" w:eastAsia="Calibri" w:hAnsi="Arial" w:cs="Arial"/>
          <w:lang w:eastAsia="en-US"/>
        </w:rPr>
        <w:t>avaluació</w:t>
      </w:r>
      <w:r w:rsidRPr="00BF4E1E">
        <w:rPr>
          <w:rFonts w:ascii="Arial" w:eastAsia="Calibri" w:hAnsi="Arial" w:cs="Arial"/>
          <w:spacing w:val="26"/>
          <w:lang w:eastAsia="en-US"/>
        </w:rPr>
        <w:t xml:space="preserve"> </w:t>
      </w:r>
      <w:r w:rsidRPr="00BF4E1E">
        <w:rPr>
          <w:rFonts w:ascii="Arial" w:eastAsia="Calibri" w:hAnsi="Arial" w:cs="Arial"/>
          <w:lang w:eastAsia="en-US"/>
        </w:rPr>
        <w:t>i</w:t>
      </w:r>
      <w:r w:rsidRPr="00BF4E1E">
        <w:rPr>
          <w:rFonts w:ascii="Arial" w:eastAsia="Calibri" w:hAnsi="Arial" w:cs="Arial"/>
          <w:spacing w:val="26"/>
          <w:lang w:eastAsia="en-US"/>
        </w:rPr>
        <w:t xml:space="preserve"> </w:t>
      </w:r>
      <w:r w:rsidRPr="00BF4E1E">
        <w:rPr>
          <w:rFonts w:ascii="Arial" w:eastAsia="Calibri" w:hAnsi="Arial" w:cs="Arial"/>
          <w:lang w:eastAsia="en-US"/>
        </w:rPr>
        <w:t>valoració</w:t>
      </w:r>
      <w:r w:rsidRPr="00BF4E1E">
        <w:rPr>
          <w:rFonts w:ascii="Arial" w:eastAsia="Calibri" w:hAnsi="Arial" w:cs="Arial"/>
          <w:spacing w:val="27"/>
          <w:lang w:eastAsia="en-US"/>
        </w:rPr>
        <w:t xml:space="preserve"> </w:t>
      </w:r>
      <w:r w:rsidRPr="00BF4E1E">
        <w:rPr>
          <w:rFonts w:ascii="Arial" w:eastAsia="Calibri" w:hAnsi="Arial" w:cs="Arial"/>
          <w:lang w:eastAsia="en-US"/>
        </w:rPr>
        <w:t>regulars</w:t>
      </w:r>
      <w:r w:rsidRPr="00BF4E1E">
        <w:rPr>
          <w:rFonts w:ascii="Arial" w:eastAsia="Calibri" w:hAnsi="Arial" w:cs="Arial"/>
          <w:spacing w:val="26"/>
          <w:lang w:eastAsia="en-US"/>
        </w:rPr>
        <w:t xml:space="preserve"> </w:t>
      </w:r>
      <w:r w:rsidRPr="00BF4E1E">
        <w:rPr>
          <w:rFonts w:ascii="Arial" w:eastAsia="Calibri" w:hAnsi="Arial" w:cs="Arial"/>
          <w:lang w:eastAsia="en-US"/>
        </w:rPr>
        <w:t>de</w:t>
      </w:r>
      <w:r w:rsidRPr="00BF4E1E">
        <w:rPr>
          <w:rFonts w:ascii="Arial" w:eastAsia="Calibri" w:hAnsi="Arial" w:cs="Arial"/>
          <w:spacing w:val="26"/>
          <w:lang w:eastAsia="en-US"/>
        </w:rPr>
        <w:t xml:space="preserve"> </w:t>
      </w:r>
      <w:r w:rsidRPr="00BF4E1E">
        <w:rPr>
          <w:rFonts w:ascii="Arial" w:eastAsia="Calibri" w:hAnsi="Arial" w:cs="Arial"/>
          <w:lang w:eastAsia="en-US"/>
        </w:rPr>
        <w:t>l’eficàcia</w:t>
      </w:r>
      <w:r w:rsidRPr="00BF4E1E">
        <w:rPr>
          <w:rFonts w:ascii="Arial" w:eastAsia="Calibri" w:hAnsi="Arial" w:cs="Arial"/>
          <w:spacing w:val="24"/>
          <w:lang w:eastAsia="en-US"/>
        </w:rPr>
        <w:t xml:space="preserve"> </w:t>
      </w:r>
      <w:r w:rsidRPr="00BF4E1E">
        <w:rPr>
          <w:rFonts w:ascii="Arial" w:eastAsia="Calibri" w:hAnsi="Arial" w:cs="Arial"/>
          <w:lang w:eastAsia="en-US"/>
        </w:rPr>
        <w:t>de</w:t>
      </w:r>
      <w:r w:rsidRPr="00BF4E1E">
        <w:rPr>
          <w:rFonts w:ascii="Arial" w:eastAsia="Calibri" w:hAnsi="Arial" w:cs="Arial"/>
          <w:spacing w:val="-48"/>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mesures</w:t>
      </w:r>
      <w:r w:rsidRPr="00BF4E1E">
        <w:rPr>
          <w:rFonts w:ascii="Arial" w:eastAsia="Calibri" w:hAnsi="Arial" w:cs="Arial"/>
          <w:spacing w:val="1"/>
          <w:lang w:eastAsia="en-US"/>
        </w:rPr>
        <w:t xml:space="preserve"> </w:t>
      </w:r>
      <w:r w:rsidRPr="00BF4E1E">
        <w:rPr>
          <w:rFonts w:ascii="Arial" w:eastAsia="Calibri" w:hAnsi="Arial" w:cs="Arial"/>
          <w:lang w:eastAsia="en-US"/>
        </w:rPr>
        <w:t>tècniques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organitzatives</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garantir</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seguretat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47"/>
          <w:lang w:eastAsia="en-US"/>
        </w:rPr>
        <w:t xml:space="preserve"> </w:t>
      </w:r>
      <w:r w:rsidRPr="00BF4E1E">
        <w:rPr>
          <w:rFonts w:ascii="Arial" w:eastAsia="Calibri" w:hAnsi="Arial" w:cs="Arial"/>
          <w:lang w:eastAsia="en-US"/>
        </w:rPr>
        <w:t>tractament.</w:t>
      </w:r>
    </w:p>
    <w:p w14:paraId="6685370E" w14:textId="77777777" w:rsidR="00F66FB4" w:rsidRPr="00BF4E1E" w:rsidRDefault="00F66FB4" w:rsidP="00F66FB4">
      <w:pPr>
        <w:widowControl w:val="0"/>
        <w:autoSpaceDE w:val="0"/>
        <w:autoSpaceDN w:val="0"/>
        <w:jc w:val="both"/>
        <w:rPr>
          <w:rFonts w:ascii="Arial" w:eastAsia="Calibri" w:hAnsi="Arial" w:cs="Arial"/>
          <w:lang w:eastAsia="en-US"/>
        </w:rPr>
      </w:pPr>
    </w:p>
    <w:p w14:paraId="1F9DFB90"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L’entitat encarregada del tractament de dades manifesta que té implantades les mesures de caràcter tècnic i organitzatiu necessàries per a garantir la seguretat de les dades de caràcter personal a les quals tindrà accés en ocasió de l'execució del present acord, tot evitant-ne la seva alteració, pèrdua, tractament o accés no autoritzat, tenint en compte l'estat de la tecnologia, la naturalesa de les dades emmagatzemades i els riscos a que estan exposades, i en estricte compliment de la normativa vigent en matèria de protecció de dades de caràcter personal.</w:t>
      </w:r>
    </w:p>
    <w:p w14:paraId="0AC8973C" w14:textId="77777777" w:rsidR="00F66FB4" w:rsidRPr="00BF4E1E" w:rsidRDefault="00F66FB4" w:rsidP="00F66FB4">
      <w:pPr>
        <w:widowControl w:val="0"/>
        <w:autoSpaceDE w:val="0"/>
        <w:autoSpaceDN w:val="0"/>
        <w:jc w:val="both"/>
        <w:rPr>
          <w:rFonts w:ascii="Arial" w:eastAsia="Calibri" w:hAnsi="Arial" w:cs="Arial"/>
          <w:lang w:eastAsia="en-US"/>
        </w:rPr>
      </w:pPr>
    </w:p>
    <w:p w14:paraId="4C5E9D0E" w14:textId="77777777" w:rsidR="00F66FB4" w:rsidRPr="00BF4E1E" w:rsidRDefault="00F66FB4" w:rsidP="00F66FB4">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mesures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seguretat</w:t>
      </w:r>
      <w:r w:rsidRPr="00BF4E1E">
        <w:rPr>
          <w:rFonts w:ascii="Arial" w:eastAsia="Calibri" w:hAnsi="Arial" w:cs="Arial"/>
          <w:spacing w:val="1"/>
          <w:lang w:eastAsia="en-US"/>
        </w:rPr>
        <w:t xml:space="preserve"> </w:t>
      </w:r>
      <w:r w:rsidRPr="00BF4E1E">
        <w:rPr>
          <w:rFonts w:ascii="Arial" w:eastAsia="Calibri" w:hAnsi="Arial" w:cs="Arial"/>
          <w:lang w:eastAsia="en-US"/>
        </w:rPr>
        <w:t>implantades</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garantiran</w:t>
      </w:r>
      <w:r w:rsidRPr="00BF4E1E">
        <w:rPr>
          <w:rFonts w:ascii="Arial" w:eastAsia="Calibri" w:hAnsi="Arial" w:cs="Arial"/>
          <w:spacing w:val="1"/>
          <w:lang w:eastAsia="en-US"/>
        </w:rPr>
        <w:t xml:space="preserve"> </w:t>
      </w:r>
      <w:r w:rsidRPr="00BF4E1E">
        <w:rPr>
          <w:rFonts w:ascii="Arial" w:eastAsia="Calibri" w:hAnsi="Arial" w:cs="Arial"/>
          <w:lang w:eastAsia="en-US"/>
        </w:rPr>
        <w:t>suficientment l’existència i aplicació de les mesures tècniques i organitzatives apropiades,</w:t>
      </w:r>
      <w:r w:rsidRPr="00BF4E1E">
        <w:rPr>
          <w:rFonts w:ascii="Arial" w:eastAsia="Calibri" w:hAnsi="Arial" w:cs="Arial"/>
          <w:spacing w:val="1"/>
          <w:lang w:eastAsia="en-US"/>
        </w:rPr>
        <w:t xml:space="preserve"> </w:t>
      </w:r>
      <w:r w:rsidRPr="00BF4E1E">
        <w:rPr>
          <w:rFonts w:ascii="Arial" w:eastAsia="Calibri" w:hAnsi="Arial" w:cs="Arial"/>
          <w:lang w:eastAsia="en-US"/>
        </w:rPr>
        <w:lastRenderedPageBreak/>
        <w:t>incloent, si així correspon, el manteniment d’un registre d’activitats de tractament propi.</w:t>
      </w:r>
      <w:r w:rsidRPr="00BF4E1E">
        <w:rPr>
          <w:rFonts w:ascii="Arial" w:eastAsia="Calibri" w:hAnsi="Arial" w:cs="Arial"/>
          <w:spacing w:val="1"/>
          <w:lang w:eastAsia="en-US"/>
        </w:rPr>
        <w:t xml:space="preserve"> </w:t>
      </w:r>
      <w:r w:rsidRPr="00BF4E1E">
        <w:rPr>
          <w:rFonts w:ascii="Arial" w:eastAsia="Calibri" w:hAnsi="Arial" w:cs="Arial"/>
          <w:lang w:eastAsia="en-US"/>
        </w:rPr>
        <w:t>L’encarregat del tractament restarà obliga</w:t>
      </w:r>
      <w:r>
        <w:rPr>
          <w:rFonts w:ascii="Arial" w:eastAsia="Calibri" w:hAnsi="Arial" w:cs="Arial"/>
          <w:lang w:eastAsia="en-US"/>
        </w:rPr>
        <w:t>t</w:t>
      </w:r>
      <w:r w:rsidRPr="00BF4E1E">
        <w:rPr>
          <w:rFonts w:ascii="Arial" w:eastAsia="Calibri" w:hAnsi="Arial" w:cs="Arial"/>
          <w:lang w:eastAsia="en-US"/>
        </w:rPr>
        <w:t xml:space="preserve"> a la seva implantació, sense necessitat de</w:t>
      </w:r>
      <w:r w:rsidRPr="00BF4E1E">
        <w:rPr>
          <w:rFonts w:ascii="Arial" w:eastAsia="Calibri" w:hAnsi="Arial" w:cs="Arial"/>
          <w:spacing w:val="1"/>
          <w:lang w:eastAsia="en-US"/>
        </w:rPr>
        <w:t xml:space="preserve"> </w:t>
      </w:r>
      <w:r w:rsidRPr="00BF4E1E">
        <w:rPr>
          <w:rFonts w:ascii="Arial" w:eastAsia="Calibri" w:hAnsi="Arial" w:cs="Arial"/>
          <w:lang w:eastAsia="en-US"/>
        </w:rPr>
        <w:t>formalitzar un</w:t>
      </w:r>
      <w:r w:rsidRPr="00BF4E1E">
        <w:rPr>
          <w:rFonts w:ascii="Arial" w:eastAsia="Calibri" w:hAnsi="Arial" w:cs="Arial"/>
          <w:spacing w:val="-1"/>
          <w:lang w:eastAsia="en-US"/>
        </w:rPr>
        <w:t xml:space="preserve"> </w:t>
      </w:r>
      <w:r w:rsidRPr="00BF4E1E">
        <w:rPr>
          <w:rFonts w:ascii="Arial" w:eastAsia="Calibri" w:hAnsi="Arial" w:cs="Arial"/>
          <w:lang w:eastAsia="en-US"/>
        </w:rPr>
        <w:t>nou</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ni modificar</w:t>
      </w:r>
      <w:r w:rsidRPr="00BF4E1E">
        <w:rPr>
          <w:rFonts w:ascii="Arial" w:eastAsia="Calibri" w:hAnsi="Arial" w:cs="Arial"/>
          <w:spacing w:val="-2"/>
          <w:lang w:eastAsia="en-US"/>
        </w:rPr>
        <w:t xml:space="preserve"> </w:t>
      </w:r>
      <w:r w:rsidRPr="00BF4E1E">
        <w:rPr>
          <w:rFonts w:ascii="Arial" w:eastAsia="Calibri" w:hAnsi="Arial" w:cs="Arial"/>
          <w:lang w:eastAsia="en-US"/>
        </w:rPr>
        <w:t>el present.</w:t>
      </w:r>
    </w:p>
    <w:p w14:paraId="64BC0E21"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Quan el compliment del present acord es faci en locals de l’Institut Municipal de Parcs i</w:t>
      </w:r>
      <w:r w:rsidRPr="00BF4E1E">
        <w:rPr>
          <w:rFonts w:ascii="Arial" w:eastAsia="Calibri" w:hAnsi="Arial" w:cs="Arial"/>
          <w:spacing w:val="1"/>
          <w:lang w:eastAsia="en-US"/>
        </w:rPr>
        <w:t xml:space="preserve"> </w:t>
      </w:r>
      <w:r w:rsidRPr="00BF4E1E">
        <w:rPr>
          <w:rFonts w:ascii="Arial" w:eastAsia="Calibri" w:hAnsi="Arial" w:cs="Arial"/>
          <w:lang w:eastAsia="en-US"/>
        </w:rPr>
        <w:t>Jardins</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l'accés</w:t>
      </w:r>
      <w:r w:rsidRPr="00BF4E1E">
        <w:rPr>
          <w:rFonts w:ascii="Arial" w:eastAsia="Calibri" w:hAnsi="Arial" w:cs="Arial"/>
          <w:spacing w:val="1"/>
          <w:lang w:eastAsia="en-US"/>
        </w:rPr>
        <w:t xml:space="preserve"> </w:t>
      </w:r>
      <w:r w:rsidRPr="00BF4E1E">
        <w:rPr>
          <w:rFonts w:ascii="Arial" w:eastAsia="Calibri" w:hAnsi="Arial" w:cs="Arial"/>
          <w:lang w:eastAsia="en-US"/>
        </w:rPr>
        <w:t>sigui</w:t>
      </w:r>
      <w:r w:rsidRPr="00BF4E1E">
        <w:rPr>
          <w:rFonts w:ascii="Arial" w:eastAsia="Calibri" w:hAnsi="Arial" w:cs="Arial"/>
          <w:spacing w:val="1"/>
          <w:lang w:eastAsia="en-US"/>
        </w:rPr>
        <w:t xml:space="preserve"> </w:t>
      </w:r>
      <w:r w:rsidRPr="00BF4E1E">
        <w:rPr>
          <w:rFonts w:ascii="Arial" w:eastAsia="Calibri" w:hAnsi="Arial" w:cs="Arial"/>
          <w:lang w:eastAsia="en-US"/>
        </w:rPr>
        <w:t>remot,</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s'obliga</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complir</w:t>
      </w:r>
      <w:r w:rsidRPr="00BF4E1E">
        <w:rPr>
          <w:rFonts w:ascii="Arial" w:eastAsia="Calibri" w:hAnsi="Arial" w:cs="Arial"/>
          <w:spacing w:val="1"/>
          <w:lang w:eastAsia="en-US"/>
        </w:rPr>
        <w:t xml:space="preserve"> </w:t>
      </w:r>
      <w:r w:rsidRPr="00BF4E1E">
        <w:rPr>
          <w:rFonts w:ascii="Arial" w:eastAsia="Calibri" w:hAnsi="Arial" w:cs="Arial"/>
          <w:lang w:eastAsia="en-US"/>
        </w:rPr>
        <w:t>amb</w:t>
      </w:r>
      <w:r w:rsidRPr="00BF4E1E">
        <w:rPr>
          <w:rFonts w:ascii="Arial" w:eastAsia="Calibri" w:hAnsi="Arial" w:cs="Arial"/>
          <w:spacing w:val="49"/>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mesures tècniques i organitzatives que</w:t>
      </w:r>
      <w:r w:rsidRPr="00BF4E1E">
        <w:rPr>
          <w:rFonts w:ascii="Arial" w:eastAsia="Calibri" w:hAnsi="Arial" w:cs="Arial"/>
          <w:spacing w:val="1"/>
          <w:lang w:eastAsia="en-US"/>
        </w:rPr>
        <w:t xml:space="preserve"> </w:t>
      </w:r>
      <w:r w:rsidRPr="00BF4E1E">
        <w:rPr>
          <w:rFonts w:ascii="Arial" w:eastAsia="Calibri" w:hAnsi="Arial" w:cs="Arial"/>
          <w:lang w:eastAsia="en-US"/>
        </w:rPr>
        <w:t>se li indiquin de</w:t>
      </w:r>
      <w:r w:rsidRPr="00BF4E1E">
        <w:rPr>
          <w:rFonts w:ascii="Arial" w:eastAsia="Calibri" w:hAnsi="Arial" w:cs="Arial"/>
          <w:spacing w:val="49"/>
          <w:lang w:eastAsia="en-US"/>
        </w:rPr>
        <w:t xml:space="preserve"> </w:t>
      </w:r>
      <w:r w:rsidRPr="00BF4E1E">
        <w:rPr>
          <w:rFonts w:ascii="Arial" w:eastAsia="Calibri" w:hAnsi="Arial" w:cs="Arial"/>
          <w:lang w:eastAsia="en-US"/>
        </w:rPr>
        <w:t>part de</w:t>
      </w:r>
      <w:r w:rsidRPr="00BF4E1E">
        <w:rPr>
          <w:rFonts w:ascii="Arial" w:eastAsia="Calibri" w:hAnsi="Arial" w:cs="Arial"/>
          <w:spacing w:val="50"/>
          <w:lang w:eastAsia="en-US"/>
        </w:rPr>
        <w:t xml:space="preserve"> </w:t>
      </w:r>
      <w:r w:rsidRPr="00BF4E1E">
        <w:rPr>
          <w:rFonts w:ascii="Arial" w:eastAsia="Calibri" w:hAnsi="Arial" w:cs="Arial"/>
          <w:lang w:eastAsia="en-US"/>
        </w:rPr>
        <w:t>l’Institut Municipal de</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Parcs i Jardins i tenir present allò determinat al Registre de </w:t>
      </w:r>
      <w:proofErr w:type="gramStart"/>
      <w:r w:rsidRPr="00BF4E1E">
        <w:rPr>
          <w:rFonts w:ascii="Arial" w:eastAsia="Calibri" w:hAnsi="Arial" w:cs="Arial"/>
          <w:lang w:eastAsia="en-US"/>
        </w:rPr>
        <w:t>Tractament .</w:t>
      </w:r>
      <w:proofErr w:type="gramEnd"/>
      <w:r w:rsidRPr="00BF4E1E">
        <w:rPr>
          <w:rFonts w:ascii="Arial" w:eastAsia="Calibri" w:hAnsi="Arial" w:cs="Arial"/>
          <w:lang w:eastAsia="en-US"/>
        </w:rPr>
        <w:t xml:space="preserve"> En cas que el</w:t>
      </w:r>
      <w:r w:rsidRPr="00BF4E1E">
        <w:rPr>
          <w:rFonts w:ascii="Arial" w:eastAsia="Calibri" w:hAnsi="Arial" w:cs="Arial"/>
          <w:spacing w:val="1"/>
          <w:lang w:eastAsia="en-US"/>
        </w:rPr>
        <w:t xml:space="preserve"> </w:t>
      </w:r>
      <w:r w:rsidRPr="00BF4E1E">
        <w:rPr>
          <w:rFonts w:ascii="Arial" w:eastAsia="Calibri" w:hAnsi="Arial" w:cs="Arial"/>
          <w:lang w:eastAsia="en-US"/>
        </w:rPr>
        <w:t>servei sigui prestat en locals de l’encarregat del tractament, aquest haurà de complir amb</w:t>
      </w:r>
      <w:r w:rsidRPr="00BF4E1E">
        <w:rPr>
          <w:rFonts w:ascii="Arial" w:eastAsia="Calibri" w:hAnsi="Arial" w:cs="Arial"/>
          <w:spacing w:val="1"/>
          <w:lang w:eastAsia="en-US"/>
        </w:rPr>
        <w:t xml:space="preserve"> </w:t>
      </w:r>
      <w:r w:rsidRPr="00BF4E1E">
        <w:rPr>
          <w:rFonts w:ascii="Arial" w:eastAsia="Calibri" w:hAnsi="Arial" w:cs="Arial"/>
          <w:lang w:eastAsia="en-US"/>
        </w:rPr>
        <w:t>les mesures tècniques i organitzatives indicades per l’Institut Municipal de Parcs i Jardins, i</w:t>
      </w:r>
      <w:r w:rsidRPr="00BF4E1E">
        <w:rPr>
          <w:rFonts w:ascii="Arial" w:eastAsia="Calibri" w:hAnsi="Arial" w:cs="Arial"/>
          <w:spacing w:val="1"/>
          <w:lang w:eastAsia="en-US"/>
        </w:rPr>
        <w:t xml:space="preserve"> </w:t>
      </w:r>
      <w:r w:rsidRPr="00BF4E1E">
        <w:rPr>
          <w:rFonts w:ascii="Arial" w:eastAsia="Calibri" w:hAnsi="Arial" w:cs="Arial"/>
          <w:lang w:eastAsia="en-US"/>
        </w:rPr>
        <w:t>tot això sens perjudici de la rest d’obligacions que s’hagin de complir a partir de la vigència</w:t>
      </w:r>
      <w:r w:rsidRPr="00BF4E1E">
        <w:rPr>
          <w:rFonts w:ascii="Arial" w:eastAsia="Calibri" w:hAnsi="Arial" w:cs="Arial"/>
          <w:spacing w:val="1"/>
          <w:lang w:eastAsia="en-US"/>
        </w:rPr>
        <w:t xml:space="preserve"> </w:t>
      </w:r>
      <w:r w:rsidRPr="00BF4E1E">
        <w:rPr>
          <w:rFonts w:ascii="Arial" w:eastAsia="Calibri" w:hAnsi="Arial" w:cs="Arial"/>
          <w:lang w:eastAsia="en-US"/>
        </w:rPr>
        <w:t>del RGPD.</w:t>
      </w:r>
    </w:p>
    <w:p w14:paraId="1D770559" w14:textId="77777777" w:rsidR="00F66FB4" w:rsidRPr="00BF4E1E" w:rsidRDefault="00F66FB4" w:rsidP="00F66FB4">
      <w:pPr>
        <w:widowControl w:val="0"/>
        <w:autoSpaceDE w:val="0"/>
        <w:autoSpaceDN w:val="0"/>
        <w:jc w:val="both"/>
        <w:rPr>
          <w:rFonts w:ascii="Arial" w:eastAsia="Calibri" w:hAnsi="Arial" w:cs="Arial"/>
          <w:lang w:eastAsia="en-US"/>
        </w:rPr>
      </w:pPr>
    </w:p>
    <w:p w14:paraId="7A14D662"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No comunicar les dades a terceres persones, llevat que es tingui l’autorització expressa del responsable del tractament, en els supòsits legalment admissibles.</w:t>
      </w:r>
    </w:p>
    <w:p w14:paraId="0C717081" w14:textId="77777777" w:rsidR="00F66FB4" w:rsidRPr="00BF4E1E" w:rsidRDefault="00F66FB4" w:rsidP="00F66FB4">
      <w:pPr>
        <w:widowControl w:val="0"/>
        <w:autoSpaceDE w:val="0"/>
        <w:autoSpaceDN w:val="0"/>
        <w:jc w:val="both"/>
        <w:rPr>
          <w:rFonts w:ascii="Arial" w:eastAsia="Calibri" w:hAnsi="Arial" w:cs="Arial"/>
          <w:lang w:eastAsia="en-US"/>
        </w:rPr>
      </w:pPr>
    </w:p>
    <w:p w14:paraId="76F5C4ED" w14:textId="77777777" w:rsidR="00F66FB4" w:rsidRPr="00BF4E1E" w:rsidRDefault="00F66FB4" w:rsidP="00F66FB4">
      <w:pPr>
        <w:widowControl w:val="0"/>
        <w:autoSpaceDE w:val="0"/>
        <w:autoSpaceDN w:val="0"/>
        <w:spacing w:before="136"/>
        <w:jc w:val="both"/>
        <w:rPr>
          <w:rFonts w:ascii="Arial" w:eastAsia="Calibri" w:hAnsi="Arial" w:cs="Arial"/>
          <w:lang w:eastAsia="en-US"/>
        </w:rPr>
      </w:pP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pot</w:t>
      </w:r>
      <w:r w:rsidRPr="00BF4E1E">
        <w:rPr>
          <w:rFonts w:ascii="Arial" w:eastAsia="Calibri" w:hAnsi="Arial" w:cs="Arial"/>
          <w:spacing w:val="1"/>
          <w:lang w:eastAsia="en-US"/>
        </w:rPr>
        <w:t xml:space="preserve"> </w:t>
      </w:r>
      <w:r w:rsidRPr="00BF4E1E">
        <w:rPr>
          <w:rFonts w:ascii="Arial" w:eastAsia="Calibri" w:hAnsi="Arial" w:cs="Arial"/>
          <w:lang w:eastAsia="en-US"/>
        </w:rPr>
        <w:t>comunicar</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altres</w:t>
      </w:r>
      <w:r w:rsidRPr="00BF4E1E">
        <w:rPr>
          <w:rFonts w:ascii="Arial" w:eastAsia="Calibri" w:hAnsi="Arial" w:cs="Arial"/>
          <w:spacing w:val="1"/>
          <w:lang w:eastAsia="en-US"/>
        </w:rPr>
        <w:t xml:space="preserve"> </w:t>
      </w:r>
      <w:r w:rsidRPr="00BF4E1E">
        <w:rPr>
          <w:rFonts w:ascii="Arial" w:eastAsia="Calibri" w:hAnsi="Arial" w:cs="Arial"/>
          <w:lang w:eastAsia="en-US"/>
        </w:rPr>
        <w:t>encarregats</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mateix</w:t>
      </w:r>
      <w:r w:rsidRPr="00BF4E1E">
        <w:rPr>
          <w:rFonts w:ascii="Arial" w:eastAsia="Calibri" w:hAnsi="Arial" w:cs="Arial"/>
          <w:spacing w:val="1"/>
          <w:lang w:eastAsia="en-US"/>
        </w:rPr>
        <w:t xml:space="preserve"> </w:t>
      </w:r>
      <w:r w:rsidRPr="00BF4E1E">
        <w:rPr>
          <w:rFonts w:ascii="Arial" w:eastAsia="Calibri" w:hAnsi="Arial" w:cs="Arial"/>
          <w:lang w:eastAsia="en-US"/>
        </w:rPr>
        <w:t>responsable, d’acord amb les instruccions del responsable. En aquest cas, el responsable</w:t>
      </w:r>
      <w:r w:rsidRPr="00BF4E1E">
        <w:rPr>
          <w:rFonts w:ascii="Arial" w:eastAsia="Calibri" w:hAnsi="Arial" w:cs="Arial"/>
          <w:spacing w:val="1"/>
          <w:lang w:eastAsia="en-US"/>
        </w:rPr>
        <w:t xml:space="preserve"> </w:t>
      </w:r>
      <w:r w:rsidRPr="00BF4E1E">
        <w:rPr>
          <w:rFonts w:ascii="Arial" w:eastAsia="Calibri" w:hAnsi="Arial" w:cs="Arial"/>
          <w:lang w:eastAsia="en-US"/>
        </w:rPr>
        <w:t>identificarà, de forma prèvia i per escrit, l’entitat a la que s’han de comunicar les dades, les</w:t>
      </w:r>
      <w:r w:rsidRPr="00BF4E1E">
        <w:rPr>
          <w:rFonts w:ascii="Arial" w:eastAsia="Calibri" w:hAnsi="Arial" w:cs="Arial"/>
          <w:spacing w:val="-47"/>
          <w:lang w:eastAsia="en-US"/>
        </w:rPr>
        <w:t xml:space="preserve"> </w:t>
      </w:r>
      <w:r w:rsidRPr="00BF4E1E">
        <w:rPr>
          <w:rFonts w:ascii="Arial" w:eastAsia="Calibri" w:hAnsi="Arial" w:cs="Arial"/>
          <w:lang w:eastAsia="en-US"/>
        </w:rPr>
        <w:t>dades que s’han de comunicar i les mesures de seguretat que s’han d’aplicar per a procedir</w:t>
      </w:r>
      <w:r w:rsidRPr="00BF4E1E">
        <w:rPr>
          <w:rFonts w:ascii="Arial" w:eastAsia="Calibri" w:hAnsi="Arial" w:cs="Arial"/>
          <w:spacing w:val="-47"/>
          <w:lang w:eastAsia="en-US"/>
        </w:rPr>
        <w:t xml:space="preserve"> </w:t>
      </w:r>
      <w:r w:rsidRPr="00BF4E1E">
        <w:rPr>
          <w:rFonts w:ascii="Arial" w:eastAsia="Calibri" w:hAnsi="Arial" w:cs="Arial"/>
          <w:lang w:eastAsia="en-US"/>
        </w:rPr>
        <w:t>a la comunicació.</w:t>
      </w:r>
    </w:p>
    <w:p w14:paraId="4D909D8D" w14:textId="77777777" w:rsidR="00F66FB4" w:rsidRPr="00BF4E1E" w:rsidRDefault="00F66FB4" w:rsidP="00F66FB4">
      <w:pPr>
        <w:widowControl w:val="0"/>
        <w:autoSpaceDE w:val="0"/>
        <w:autoSpaceDN w:val="0"/>
        <w:rPr>
          <w:rFonts w:ascii="Arial" w:eastAsia="Calibri" w:hAnsi="Arial" w:cs="Arial"/>
          <w:lang w:eastAsia="en-US"/>
        </w:rPr>
      </w:pPr>
    </w:p>
    <w:p w14:paraId="3FF901D0" w14:textId="77777777" w:rsidR="00F66FB4" w:rsidRPr="00BF4E1E" w:rsidRDefault="00F66FB4" w:rsidP="00F66FB4">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Si l’encarregat ha de</w:t>
      </w:r>
      <w:r w:rsidRPr="00BF4E1E">
        <w:rPr>
          <w:rFonts w:ascii="Arial" w:eastAsia="Calibri" w:hAnsi="Arial" w:cs="Arial"/>
          <w:spacing w:val="1"/>
          <w:lang w:eastAsia="en-US"/>
        </w:rPr>
        <w:t xml:space="preserve"> </w:t>
      </w:r>
      <w:r w:rsidRPr="00BF4E1E">
        <w:rPr>
          <w:rFonts w:ascii="Arial" w:eastAsia="Calibri" w:hAnsi="Arial" w:cs="Arial"/>
          <w:lang w:eastAsia="en-US"/>
        </w:rPr>
        <w:t>transferir dades</w:t>
      </w:r>
      <w:r w:rsidRPr="00BF4E1E">
        <w:rPr>
          <w:rFonts w:ascii="Arial" w:eastAsia="Calibri" w:hAnsi="Arial" w:cs="Arial"/>
          <w:spacing w:val="1"/>
          <w:lang w:eastAsia="en-US"/>
        </w:rPr>
        <w:t xml:space="preserve"> </w:t>
      </w:r>
      <w:r w:rsidRPr="00BF4E1E">
        <w:rPr>
          <w:rFonts w:ascii="Arial" w:eastAsia="Calibri" w:hAnsi="Arial" w:cs="Arial"/>
          <w:lang w:eastAsia="en-US"/>
        </w:rPr>
        <w:t>personals</w:t>
      </w:r>
      <w:r w:rsidRPr="00BF4E1E">
        <w:rPr>
          <w:rFonts w:ascii="Arial" w:eastAsia="Calibri" w:hAnsi="Arial" w:cs="Arial"/>
          <w:spacing w:val="1"/>
          <w:lang w:eastAsia="en-US"/>
        </w:rPr>
        <w:t xml:space="preserve"> </w:t>
      </w:r>
      <w:r w:rsidRPr="00BF4E1E">
        <w:rPr>
          <w:rFonts w:ascii="Arial" w:eastAsia="Calibri" w:hAnsi="Arial" w:cs="Arial"/>
          <w:lang w:eastAsia="en-US"/>
        </w:rPr>
        <w:t>a un tercer país o</w:t>
      </w:r>
      <w:r w:rsidRPr="00BF4E1E">
        <w:rPr>
          <w:rFonts w:ascii="Arial" w:eastAsia="Calibri" w:hAnsi="Arial" w:cs="Arial"/>
          <w:spacing w:val="1"/>
          <w:lang w:eastAsia="en-US"/>
        </w:rPr>
        <w:t xml:space="preserve"> </w:t>
      </w:r>
      <w:r w:rsidRPr="00BF4E1E">
        <w:rPr>
          <w:rFonts w:ascii="Arial" w:eastAsia="Calibri" w:hAnsi="Arial" w:cs="Arial"/>
          <w:lang w:eastAsia="en-US"/>
        </w:rPr>
        <w:t>a una</w:t>
      </w:r>
      <w:r w:rsidRPr="00BF4E1E">
        <w:rPr>
          <w:rFonts w:ascii="Arial" w:eastAsia="Calibri" w:hAnsi="Arial" w:cs="Arial"/>
          <w:spacing w:val="1"/>
          <w:lang w:eastAsia="en-US"/>
        </w:rPr>
        <w:t xml:space="preserve"> </w:t>
      </w:r>
      <w:r w:rsidRPr="00BF4E1E">
        <w:rPr>
          <w:rFonts w:ascii="Arial" w:eastAsia="Calibri" w:hAnsi="Arial" w:cs="Arial"/>
          <w:lang w:eastAsia="en-US"/>
        </w:rPr>
        <w:t>organització</w:t>
      </w:r>
      <w:r w:rsidRPr="00BF4E1E">
        <w:rPr>
          <w:rFonts w:ascii="Arial" w:eastAsia="Calibri" w:hAnsi="Arial" w:cs="Arial"/>
          <w:spacing w:val="1"/>
          <w:lang w:eastAsia="en-US"/>
        </w:rPr>
        <w:t xml:space="preserve"> </w:t>
      </w:r>
      <w:r w:rsidRPr="00BF4E1E">
        <w:rPr>
          <w:rFonts w:ascii="Arial" w:eastAsia="Calibri" w:hAnsi="Arial" w:cs="Arial"/>
          <w:lang w:eastAsia="en-US"/>
        </w:rPr>
        <w:t>internacional, en virtut del Dret de la unió o dels Estats membres que li sigui aplicable,</w:t>
      </w:r>
      <w:r w:rsidRPr="00BF4E1E">
        <w:rPr>
          <w:rFonts w:ascii="Arial" w:eastAsia="Calibri" w:hAnsi="Arial" w:cs="Arial"/>
          <w:spacing w:val="1"/>
          <w:lang w:eastAsia="en-US"/>
        </w:rPr>
        <w:t xml:space="preserve"> </w:t>
      </w:r>
      <w:r w:rsidRPr="00BF4E1E">
        <w:rPr>
          <w:rFonts w:ascii="Arial" w:eastAsia="Calibri" w:hAnsi="Arial" w:cs="Arial"/>
          <w:lang w:eastAsia="en-US"/>
        </w:rPr>
        <w:t>informarà al responsable d’aquesta exigència de manera prèvia, llevat que el Dret</w:t>
      </w:r>
      <w:r w:rsidRPr="00BF4E1E">
        <w:rPr>
          <w:rFonts w:ascii="Arial" w:eastAsia="Calibri" w:hAnsi="Arial" w:cs="Arial"/>
          <w:spacing w:val="1"/>
          <w:lang w:eastAsia="en-US"/>
        </w:rPr>
        <w:t xml:space="preserve"> </w:t>
      </w:r>
      <w:r w:rsidRPr="00BF4E1E">
        <w:rPr>
          <w:rFonts w:ascii="Arial" w:eastAsia="Calibri" w:hAnsi="Arial" w:cs="Arial"/>
          <w:lang w:eastAsia="en-US"/>
        </w:rPr>
        <w:t>ho</w:t>
      </w:r>
      <w:r w:rsidRPr="00BF4E1E">
        <w:rPr>
          <w:rFonts w:ascii="Arial" w:eastAsia="Calibri" w:hAnsi="Arial" w:cs="Arial"/>
          <w:spacing w:val="1"/>
          <w:lang w:eastAsia="en-US"/>
        </w:rPr>
        <w:t xml:space="preserve"> </w:t>
      </w:r>
      <w:r w:rsidRPr="00BF4E1E">
        <w:rPr>
          <w:rFonts w:ascii="Arial" w:eastAsia="Calibri" w:hAnsi="Arial" w:cs="Arial"/>
          <w:lang w:eastAsia="en-US"/>
        </w:rPr>
        <w:t>prohibeixi</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2"/>
          <w:lang w:eastAsia="en-US"/>
        </w:rPr>
        <w:t xml:space="preserve"> </w:t>
      </w:r>
      <w:r w:rsidRPr="00BF4E1E">
        <w:rPr>
          <w:rFonts w:ascii="Arial" w:eastAsia="Calibri" w:hAnsi="Arial" w:cs="Arial"/>
          <w:lang w:eastAsia="en-US"/>
        </w:rPr>
        <w:t>importants</w:t>
      </w:r>
      <w:r w:rsidRPr="00BF4E1E">
        <w:rPr>
          <w:rFonts w:ascii="Arial" w:eastAsia="Calibri" w:hAnsi="Arial" w:cs="Arial"/>
          <w:spacing w:val="-3"/>
          <w:lang w:eastAsia="en-US"/>
        </w:rPr>
        <w:t xml:space="preserve"> </w:t>
      </w:r>
      <w:r w:rsidRPr="00BF4E1E">
        <w:rPr>
          <w:rFonts w:ascii="Arial" w:eastAsia="Calibri" w:hAnsi="Arial" w:cs="Arial"/>
          <w:lang w:eastAsia="en-US"/>
        </w:rPr>
        <w:t>raons d’interès públic.</w:t>
      </w:r>
    </w:p>
    <w:p w14:paraId="4EC76F5D" w14:textId="77777777" w:rsidR="00F66FB4" w:rsidRPr="00BF4E1E" w:rsidRDefault="00F66FB4" w:rsidP="00F66FB4">
      <w:pPr>
        <w:widowControl w:val="0"/>
        <w:autoSpaceDE w:val="0"/>
        <w:autoSpaceDN w:val="0"/>
        <w:spacing w:before="11"/>
        <w:rPr>
          <w:rFonts w:ascii="Arial" w:eastAsia="Calibri" w:hAnsi="Arial" w:cs="Arial"/>
          <w:lang w:eastAsia="en-US"/>
        </w:rPr>
      </w:pPr>
    </w:p>
    <w:p w14:paraId="540824B7"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Subcontractació. No subcontractar cap de les prestacions que formen part de l’objecte d’aquest acord que comportin el tractament de dades personals, llevat els serveis auxiliars necessaris pel normal funcionament dels serveis de l’encarregat. Si fos necessari subcontractar algun tractament de dades de caràcter personal, aquest fet s’haurà de comunicar prèviament, i per escrit al responsable, amb una antelació d’ UN MES, indicant els tractaments que es pretenen subcontractar i identificant de forma clara i inequívoca l’empresa subcontractista i les seves dades de contacte. La subcontractació podrà dur-se a terme si el responsable no manifesta la seva oposició en el termini de temps establert. El subcontractista, que també tindrà la condició d’encarregat del tractament, està obligat igualment a complir les obligacions establertes en aquest document per l’encarregat del tractament i les instruccions que dicti el responsable. Correspon a l’encarregat inicial regular la nova relació de forma que el nou encarregat quedi subjecte a les mateixes condicions (instruccions, obligacions, mesures de seguretat...) i amb els mateixos requisits formals que ell, en el que es refereix a l’adequat tractament de les dades personals i a la garantia dels drets de les persones afectades. En el cas d’ incompliment per part del sots- encarregat, l’encarregat inicial seguirà sent plenament responsable davant del responsable en el referent al compliment de les obligacions.</w:t>
      </w:r>
    </w:p>
    <w:p w14:paraId="577569D4" w14:textId="77777777" w:rsidR="00F66FB4" w:rsidRPr="00BF4E1E" w:rsidRDefault="00F66FB4" w:rsidP="00F66FB4">
      <w:pPr>
        <w:widowControl w:val="0"/>
        <w:autoSpaceDE w:val="0"/>
        <w:autoSpaceDN w:val="0"/>
        <w:spacing w:before="34"/>
        <w:jc w:val="both"/>
        <w:rPr>
          <w:rFonts w:ascii="Arial" w:eastAsia="Calibri" w:hAnsi="Arial" w:cs="Arial"/>
          <w:lang w:eastAsia="en-US"/>
        </w:rPr>
      </w:pPr>
    </w:p>
    <w:p w14:paraId="4E69D2B1" w14:textId="77777777" w:rsidR="00F66FB4" w:rsidRPr="00BF4E1E" w:rsidRDefault="00F66FB4" w:rsidP="00F66FB4">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D’acord amb l’article 28.2 RGPD i l’article 33 i 73 l) LOPDGDD, el present acord suposa la</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concessió per la Gerència </w:t>
      </w:r>
      <w:r>
        <w:rPr>
          <w:rFonts w:ascii="Arial" w:eastAsia="Calibri" w:hAnsi="Arial" w:cs="Arial"/>
          <w:lang w:eastAsia="en-US"/>
        </w:rPr>
        <w:t>de l’Institut Municipal de Parcs i Jardins de Barcelona</w:t>
      </w:r>
      <w:r w:rsidRPr="00BF4E1E">
        <w:rPr>
          <w:rFonts w:ascii="Arial" w:eastAsia="Calibri" w:hAnsi="Arial" w:cs="Arial"/>
          <w:lang w:eastAsia="en-US"/>
        </w:rPr>
        <w:t xml:space="preserve"> d’autorització genèrica a l’encarregat</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del tractament per a la subcontractació de serveis de </w:t>
      </w:r>
      <w:r w:rsidRPr="00BF4E1E">
        <w:rPr>
          <w:rFonts w:ascii="Arial" w:eastAsia="Calibri" w:hAnsi="Arial" w:cs="Arial"/>
          <w:lang w:eastAsia="en-US"/>
        </w:rPr>
        <w:lastRenderedPageBreak/>
        <w:t>tractament de dades personals,</w:t>
      </w:r>
      <w:r w:rsidRPr="00BF4E1E">
        <w:rPr>
          <w:rFonts w:ascii="Arial" w:eastAsia="Calibri" w:hAnsi="Arial" w:cs="Arial"/>
          <w:spacing w:val="1"/>
          <w:lang w:eastAsia="en-US"/>
        </w:rPr>
        <w:t xml:space="preserve"> </w:t>
      </w:r>
      <w:r w:rsidRPr="00BF4E1E">
        <w:rPr>
          <w:rFonts w:ascii="Arial" w:eastAsia="Calibri" w:hAnsi="Arial" w:cs="Arial"/>
          <w:lang w:eastAsia="en-US"/>
        </w:rPr>
        <w:t>essent</w:t>
      </w:r>
      <w:r w:rsidRPr="00BF4E1E">
        <w:rPr>
          <w:rFonts w:ascii="Arial" w:eastAsia="Calibri" w:hAnsi="Arial" w:cs="Arial"/>
          <w:spacing w:val="1"/>
          <w:lang w:eastAsia="en-US"/>
        </w:rPr>
        <w:t xml:space="preserve"> </w:t>
      </w:r>
      <w:r w:rsidRPr="00BF4E1E">
        <w:rPr>
          <w:rFonts w:ascii="Arial" w:eastAsia="Calibri" w:hAnsi="Arial" w:cs="Arial"/>
          <w:lang w:eastAsia="en-US"/>
        </w:rPr>
        <w:t>obligació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comunicació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subscripció</w:t>
      </w:r>
      <w:r w:rsidRPr="00BF4E1E">
        <w:rPr>
          <w:rFonts w:ascii="Arial" w:eastAsia="Calibri" w:hAnsi="Arial" w:cs="Arial"/>
          <w:spacing w:val="1"/>
          <w:lang w:eastAsia="en-US"/>
        </w:rPr>
        <w:t xml:space="preserve"> </w:t>
      </w:r>
      <w:r w:rsidRPr="00BF4E1E">
        <w:rPr>
          <w:rFonts w:ascii="Arial" w:eastAsia="Calibri" w:hAnsi="Arial" w:cs="Arial"/>
          <w:lang w:eastAsia="en-US"/>
        </w:rPr>
        <w:t>dels</w:t>
      </w:r>
      <w:r w:rsidRPr="00BF4E1E">
        <w:rPr>
          <w:rFonts w:ascii="Arial" w:eastAsia="Calibri" w:hAnsi="Arial" w:cs="Arial"/>
          <w:spacing w:val="1"/>
          <w:lang w:eastAsia="en-US"/>
        </w:rPr>
        <w:t xml:space="preserve"> </w:t>
      </w:r>
      <w:r w:rsidRPr="00BF4E1E">
        <w:rPr>
          <w:rFonts w:ascii="Arial" w:eastAsia="Calibri" w:hAnsi="Arial" w:cs="Arial"/>
          <w:lang w:eastAsia="en-US"/>
        </w:rPr>
        <w:t>eventuals</w:t>
      </w:r>
      <w:r w:rsidRPr="00BF4E1E">
        <w:rPr>
          <w:rFonts w:ascii="Arial" w:eastAsia="Calibri" w:hAnsi="Arial" w:cs="Arial"/>
          <w:spacing w:val="1"/>
          <w:lang w:eastAsia="en-US"/>
        </w:rPr>
        <w:t xml:space="preserve"> </w:t>
      </w:r>
      <w:r w:rsidRPr="00BF4E1E">
        <w:rPr>
          <w:rFonts w:ascii="Arial" w:eastAsia="Calibri" w:hAnsi="Arial" w:cs="Arial"/>
          <w:lang w:eastAsia="en-US"/>
        </w:rPr>
        <w:t>acords</w:t>
      </w:r>
      <w:r w:rsidRPr="00BF4E1E">
        <w:rPr>
          <w:rFonts w:ascii="Arial" w:eastAsia="Calibri" w:hAnsi="Arial" w:cs="Arial"/>
          <w:spacing w:val="1"/>
          <w:lang w:eastAsia="en-US"/>
        </w:rPr>
        <w:t xml:space="preserve"> </w:t>
      </w:r>
      <w:r w:rsidRPr="00BF4E1E">
        <w:rPr>
          <w:rFonts w:ascii="Arial" w:eastAsia="Calibri" w:hAnsi="Arial" w:cs="Arial"/>
          <w:lang w:eastAsia="en-US"/>
        </w:rPr>
        <w:t>amb</w:t>
      </w:r>
      <w:r w:rsidRPr="00BF4E1E">
        <w:rPr>
          <w:rFonts w:ascii="Arial" w:eastAsia="Calibri" w:hAnsi="Arial" w:cs="Arial"/>
          <w:spacing w:val="1"/>
          <w:lang w:eastAsia="en-US"/>
        </w:rPr>
        <w:t xml:space="preserve"> </w:t>
      </w:r>
      <w:r w:rsidRPr="00BF4E1E">
        <w:rPr>
          <w:rFonts w:ascii="Arial" w:eastAsia="Calibri" w:hAnsi="Arial" w:cs="Arial"/>
          <w:lang w:eastAsia="en-US"/>
        </w:rPr>
        <w:t>els</w:t>
      </w:r>
      <w:r w:rsidRPr="00BF4E1E">
        <w:rPr>
          <w:rFonts w:ascii="Arial" w:eastAsia="Calibri" w:hAnsi="Arial" w:cs="Arial"/>
          <w:spacing w:val="1"/>
          <w:lang w:eastAsia="en-US"/>
        </w:rPr>
        <w:t xml:space="preserve"> </w:t>
      </w:r>
      <w:r w:rsidRPr="00BF4E1E">
        <w:rPr>
          <w:rFonts w:ascii="Arial" w:eastAsia="Calibri" w:hAnsi="Arial" w:cs="Arial"/>
          <w:lang w:eastAsia="en-US"/>
        </w:rPr>
        <w:t>referits</w:t>
      </w:r>
      <w:r w:rsidRPr="00BF4E1E">
        <w:rPr>
          <w:rFonts w:ascii="Arial" w:eastAsia="Calibri" w:hAnsi="Arial" w:cs="Arial"/>
          <w:spacing w:val="1"/>
          <w:lang w:eastAsia="en-US"/>
        </w:rPr>
        <w:t xml:space="preserve"> </w:t>
      </w:r>
      <w:r w:rsidRPr="00BF4E1E">
        <w:rPr>
          <w:rFonts w:ascii="Arial" w:eastAsia="Calibri" w:hAnsi="Arial" w:cs="Arial"/>
          <w:lang w:eastAsia="en-US"/>
        </w:rPr>
        <w:t>subcontractistes</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Responsable</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documentant-ho adequadament, d’acord amb les previsions establertes en aquest mateix</w:t>
      </w:r>
      <w:r w:rsidRPr="00BF4E1E">
        <w:rPr>
          <w:rFonts w:ascii="Arial" w:eastAsia="Calibri" w:hAnsi="Arial" w:cs="Arial"/>
          <w:spacing w:val="1"/>
          <w:lang w:eastAsia="en-US"/>
        </w:rPr>
        <w:t xml:space="preserve"> </w:t>
      </w:r>
      <w:r w:rsidRPr="00BF4E1E">
        <w:rPr>
          <w:rFonts w:ascii="Arial" w:eastAsia="Calibri" w:hAnsi="Arial" w:cs="Arial"/>
          <w:lang w:eastAsia="en-US"/>
        </w:rPr>
        <w:t>apartat.</w:t>
      </w:r>
    </w:p>
    <w:p w14:paraId="4CC4A0A0" w14:textId="77777777" w:rsidR="00F66FB4" w:rsidRPr="00BF4E1E" w:rsidRDefault="00F66FB4" w:rsidP="00F66FB4">
      <w:pPr>
        <w:widowControl w:val="0"/>
        <w:autoSpaceDE w:val="0"/>
        <w:autoSpaceDN w:val="0"/>
        <w:rPr>
          <w:rFonts w:ascii="Arial" w:eastAsia="Calibri" w:hAnsi="Arial" w:cs="Arial"/>
          <w:lang w:eastAsia="en-US"/>
        </w:rPr>
      </w:pPr>
    </w:p>
    <w:p w14:paraId="2E52E92D"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Mantenir el deure de secret respecte a les dades de caràcter personal a les que hagi tingut accés, com a conseqüència del present encàrrec, fins i tot després de que finalitzi el seu objecte.</w:t>
      </w:r>
    </w:p>
    <w:p w14:paraId="3DC82F07" w14:textId="77777777" w:rsidR="00F66FB4" w:rsidRPr="00BF4E1E" w:rsidRDefault="00F66FB4" w:rsidP="00F66FB4">
      <w:pPr>
        <w:widowControl w:val="0"/>
        <w:autoSpaceDE w:val="0"/>
        <w:autoSpaceDN w:val="0"/>
        <w:rPr>
          <w:rFonts w:ascii="Arial" w:eastAsia="Calibri" w:hAnsi="Arial" w:cs="Arial"/>
          <w:lang w:eastAsia="en-US"/>
        </w:rPr>
      </w:pPr>
    </w:p>
    <w:p w14:paraId="43C0E48D" w14:textId="77777777" w:rsidR="00F66FB4" w:rsidRPr="00BF4E1E" w:rsidRDefault="00F66FB4" w:rsidP="00F66FB4">
      <w:pPr>
        <w:widowControl w:val="0"/>
        <w:autoSpaceDE w:val="0"/>
        <w:autoSpaceDN w:val="0"/>
        <w:spacing w:before="136"/>
        <w:jc w:val="both"/>
        <w:rPr>
          <w:rFonts w:ascii="Arial" w:eastAsia="Calibri" w:hAnsi="Arial" w:cs="Arial"/>
          <w:lang w:eastAsia="en-US"/>
        </w:rPr>
      </w:pPr>
      <w:r w:rsidRPr="00BF4E1E">
        <w:rPr>
          <w:rFonts w:ascii="Arial" w:eastAsia="Calibri" w:hAnsi="Arial" w:cs="Arial"/>
          <w:lang w:eastAsia="en-US"/>
        </w:rPr>
        <w:t>Totes les persones que tinguin accés per compte de l’encarregat del tractament guardaran</w:t>
      </w:r>
      <w:r w:rsidRPr="00BF4E1E">
        <w:rPr>
          <w:rFonts w:ascii="Arial" w:eastAsia="Calibri" w:hAnsi="Arial" w:cs="Arial"/>
          <w:spacing w:val="1"/>
          <w:lang w:eastAsia="en-US"/>
        </w:rPr>
        <w:t xml:space="preserve"> </w:t>
      </w:r>
      <w:r w:rsidRPr="00BF4E1E">
        <w:rPr>
          <w:rFonts w:ascii="Arial" w:eastAsia="Calibri" w:hAnsi="Arial" w:cs="Arial"/>
          <w:lang w:eastAsia="en-US"/>
        </w:rPr>
        <w:t>secret professional pel que fa a les dades de caràcter personal a les quals tinguin accés, en</w:t>
      </w:r>
      <w:r w:rsidRPr="00BF4E1E">
        <w:rPr>
          <w:rFonts w:ascii="Arial" w:eastAsia="Calibri" w:hAnsi="Arial" w:cs="Arial"/>
          <w:spacing w:val="1"/>
          <w:lang w:eastAsia="en-US"/>
        </w:rPr>
        <w:t xml:space="preserve"> </w:t>
      </w:r>
      <w:r w:rsidRPr="00BF4E1E">
        <w:rPr>
          <w:rFonts w:ascii="Arial" w:eastAsia="Calibri" w:hAnsi="Arial" w:cs="Arial"/>
          <w:lang w:eastAsia="en-US"/>
        </w:rPr>
        <w:t>ocasió del compliment del present acord i la normativa municipal en protecció de dades,</w:t>
      </w:r>
      <w:r w:rsidRPr="00BF4E1E">
        <w:rPr>
          <w:rFonts w:ascii="Arial" w:eastAsia="Calibri" w:hAnsi="Arial" w:cs="Arial"/>
          <w:spacing w:val="1"/>
          <w:lang w:eastAsia="en-US"/>
        </w:rPr>
        <w:t xml:space="preserve"> </w:t>
      </w:r>
      <w:r w:rsidRPr="00BF4E1E">
        <w:rPr>
          <w:rFonts w:ascii="Arial" w:eastAsia="Calibri" w:hAnsi="Arial" w:cs="Arial"/>
          <w:lang w:eastAsia="en-US"/>
        </w:rPr>
        <w:t>obligació que subsistirà fins i tot, un cop l'acord s'hagi extingit, per finalització del seu</w:t>
      </w:r>
      <w:r w:rsidRPr="00BF4E1E">
        <w:rPr>
          <w:rFonts w:ascii="Arial" w:eastAsia="Calibri" w:hAnsi="Arial" w:cs="Arial"/>
          <w:spacing w:val="1"/>
          <w:lang w:eastAsia="en-US"/>
        </w:rPr>
        <w:t xml:space="preserve"> </w:t>
      </w:r>
      <w:r w:rsidRPr="00BF4E1E">
        <w:rPr>
          <w:rFonts w:ascii="Arial" w:eastAsia="Calibri" w:hAnsi="Arial" w:cs="Arial"/>
          <w:lang w:eastAsia="en-US"/>
        </w:rPr>
        <w:t>termini o objecte, per resolució o per qualsevol altra causa legalment admesa o establerta</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aquest acord.</w:t>
      </w:r>
    </w:p>
    <w:p w14:paraId="5A0CDA3A" w14:textId="77777777" w:rsidR="00F66FB4" w:rsidRPr="00BF4E1E" w:rsidRDefault="00F66FB4" w:rsidP="00F66FB4">
      <w:pPr>
        <w:widowControl w:val="0"/>
        <w:autoSpaceDE w:val="0"/>
        <w:autoSpaceDN w:val="0"/>
        <w:rPr>
          <w:rFonts w:ascii="Arial" w:eastAsia="Calibri" w:hAnsi="Arial" w:cs="Arial"/>
          <w:lang w:eastAsia="en-US"/>
        </w:rPr>
      </w:pPr>
    </w:p>
    <w:p w14:paraId="3A1CB737" w14:textId="77777777" w:rsidR="00F66FB4" w:rsidRPr="00BF4E1E" w:rsidRDefault="00F66FB4" w:rsidP="00F66FB4">
      <w:pPr>
        <w:widowControl w:val="0"/>
        <w:autoSpaceDE w:val="0"/>
        <w:autoSpaceDN w:val="0"/>
        <w:spacing w:before="134"/>
        <w:jc w:val="both"/>
        <w:rPr>
          <w:rFonts w:ascii="Arial" w:eastAsia="Calibri" w:hAnsi="Arial" w:cs="Arial"/>
          <w:lang w:eastAsia="en-US"/>
        </w:rPr>
      </w:pPr>
      <w:r w:rsidRPr="00BF4E1E">
        <w:rPr>
          <w:rFonts w:ascii="Arial" w:eastAsia="Calibri" w:hAnsi="Arial" w:cs="Arial"/>
          <w:lang w:eastAsia="en-US"/>
        </w:rPr>
        <w:t>Així</w:t>
      </w:r>
      <w:r w:rsidRPr="00BF4E1E">
        <w:rPr>
          <w:rFonts w:ascii="Arial" w:eastAsia="Calibri" w:hAnsi="Arial" w:cs="Arial"/>
          <w:spacing w:val="1"/>
          <w:lang w:eastAsia="en-US"/>
        </w:rPr>
        <w:t xml:space="preserve"> </w:t>
      </w:r>
      <w:r w:rsidRPr="00BF4E1E">
        <w:rPr>
          <w:rFonts w:ascii="Arial" w:eastAsia="Calibri" w:hAnsi="Arial" w:cs="Arial"/>
          <w:lang w:eastAsia="en-US"/>
        </w:rPr>
        <w:t>mateix,</w:t>
      </w:r>
      <w:r w:rsidRPr="00BF4E1E">
        <w:rPr>
          <w:rFonts w:ascii="Arial" w:eastAsia="Calibri" w:hAnsi="Arial" w:cs="Arial"/>
          <w:spacing w:val="1"/>
          <w:lang w:eastAsia="en-US"/>
        </w:rPr>
        <w:t xml:space="preserve"> </w:t>
      </w:r>
      <w:r w:rsidRPr="00BF4E1E">
        <w:rPr>
          <w:rFonts w:ascii="Arial" w:eastAsia="Calibri" w:hAnsi="Arial" w:cs="Arial"/>
          <w:lang w:eastAsia="en-US"/>
        </w:rPr>
        <w:t>totes</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persones</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tinguin</w:t>
      </w:r>
      <w:r w:rsidRPr="00BF4E1E">
        <w:rPr>
          <w:rFonts w:ascii="Arial" w:eastAsia="Calibri" w:hAnsi="Arial" w:cs="Arial"/>
          <w:spacing w:val="1"/>
          <w:lang w:eastAsia="en-US"/>
        </w:rPr>
        <w:t xml:space="preserve"> </w:t>
      </w:r>
      <w:r w:rsidRPr="00BF4E1E">
        <w:rPr>
          <w:rFonts w:ascii="Arial" w:eastAsia="Calibri" w:hAnsi="Arial" w:cs="Arial"/>
          <w:lang w:eastAsia="en-US"/>
        </w:rPr>
        <w:t>accés</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compte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 han de guardar reserva respecte de les dades o antecedents dels quals hagin</w:t>
      </w:r>
      <w:r w:rsidRPr="00BF4E1E">
        <w:rPr>
          <w:rFonts w:ascii="Arial" w:eastAsia="Calibri" w:hAnsi="Arial" w:cs="Arial"/>
          <w:spacing w:val="1"/>
          <w:lang w:eastAsia="en-US"/>
        </w:rPr>
        <w:t xml:space="preserve"> </w:t>
      </w:r>
      <w:r w:rsidRPr="00BF4E1E">
        <w:rPr>
          <w:rFonts w:ascii="Arial" w:eastAsia="Calibri" w:hAnsi="Arial" w:cs="Arial"/>
          <w:lang w:eastAsia="en-US"/>
        </w:rPr>
        <w:t>tingut</w:t>
      </w:r>
      <w:r w:rsidRPr="00BF4E1E">
        <w:rPr>
          <w:rFonts w:ascii="Arial" w:eastAsia="Calibri" w:hAnsi="Arial" w:cs="Arial"/>
          <w:spacing w:val="1"/>
          <w:lang w:eastAsia="en-US"/>
        </w:rPr>
        <w:t xml:space="preserve"> </w:t>
      </w:r>
      <w:r w:rsidRPr="00BF4E1E">
        <w:rPr>
          <w:rFonts w:ascii="Arial" w:eastAsia="Calibri" w:hAnsi="Arial" w:cs="Arial"/>
          <w:lang w:eastAsia="en-US"/>
        </w:rPr>
        <w:t>coneixement</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ocasió</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aquest</w:t>
      </w:r>
      <w:r w:rsidRPr="00BF4E1E">
        <w:rPr>
          <w:rFonts w:ascii="Arial" w:eastAsia="Calibri" w:hAnsi="Arial" w:cs="Arial"/>
          <w:spacing w:val="1"/>
          <w:lang w:eastAsia="en-US"/>
        </w:rPr>
        <w:t xml:space="preserve"> </w:t>
      </w:r>
      <w:r w:rsidRPr="00BF4E1E">
        <w:rPr>
          <w:rFonts w:ascii="Arial" w:eastAsia="Calibri" w:hAnsi="Arial" w:cs="Arial"/>
          <w:lang w:eastAsia="en-US"/>
        </w:rPr>
        <w:t>sentit,</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documentació</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informació</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qual</w:t>
      </w:r>
      <w:r w:rsidRPr="00BF4E1E">
        <w:rPr>
          <w:rFonts w:ascii="Arial" w:eastAsia="Calibri" w:hAnsi="Arial" w:cs="Arial"/>
          <w:spacing w:val="1"/>
          <w:lang w:eastAsia="en-US"/>
        </w:rPr>
        <w:t xml:space="preserve"> </w:t>
      </w:r>
      <w:r w:rsidRPr="00BF4E1E">
        <w:rPr>
          <w:rFonts w:ascii="Arial" w:eastAsia="Calibri" w:hAnsi="Arial" w:cs="Arial"/>
          <w:lang w:eastAsia="en-US"/>
        </w:rPr>
        <w:t>tinguin</w:t>
      </w:r>
      <w:r w:rsidRPr="00BF4E1E">
        <w:rPr>
          <w:rFonts w:ascii="Arial" w:eastAsia="Calibri" w:hAnsi="Arial" w:cs="Arial"/>
          <w:spacing w:val="1"/>
          <w:lang w:eastAsia="en-US"/>
        </w:rPr>
        <w:t xml:space="preserve"> </w:t>
      </w:r>
      <w:r w:rsidRPr="00BF4E1E">
        <w:rPr>
          <w:rFonts w:ascii="Arial" w:eastAsia="Calibri" w:hAnsi="Arial" w:cs="Arial"/>
          <w:lang w:eastAsia="en-US"/>
        </w:rPr>
        <w:t>accés</w:t>
      </w:r>
      <w:r w:rsidRPr="00BF4E1E">
        <w:rPr>
          <w:rFonts w:ascii="Arial" w:eastAsia="Calibri" w:hAnsi="Arial" w:cs="Arial"/>
          <w:spacing w:val="1"/>
          <w:lang w:eastAsia="en-US"/>
        </w:rPr>
        <w:t xml:space="preserve"> </w:t>
      </w:r>
      <w:r w:rsidRPr="00BF4E1E">
        <w:rPr>
          <w:rFonts w:ascii="Arial" w:eastAsia="Calibri" w:hAnsi="Arial" w:cs="Arial"/>
          <w:lang w:eastAsia="en-US"/>
        </w:rPr>
        <w:t>té</w:t>
      </w:r>
      <w:r w:rsidRPr="00BF4E1E">
        <w:rPr>
          <w:rFonts w:ascii="Arial" w:eastAsia="Calibri" w:hAnsi="Arial" w:cs="Arial"/>
          <w:spacing w:val="1"/>
          <w:lang w:eastAsia="en-US"/>
        </w:rPr>
        <w:t xml:space="preserve"> </w:t>
      </w:r>
      <w:r w:rsidRPr="00BF4E1E">
        <w:rPr>
          <w:rFonts w:ascii="Arial" w:eastAsia="Calibri" w:hAnsi="Arial" w:cs="Arial"/>
          <w:lang w:eastAsia="en-US"/>
        </w:rPr>
        <w:t>caràcter confidencial,</w:t>
      </w:r>
      <w:r w:rsidRPr="00BF4E1E">
        <w:rPr>
          <w:rFonts w:ascii="Arial" w:eastAsia="Calibri" w:hAnsi="Arial" w:cs="Arial"/>
          <w:spacing w:val="1"/>
          <w:lang w:eastAsia="en-US"/>
        </w:rPr>
        <w:t xml:space="preserve"> </w:t>
      </w:r>
      <w:r w:rsidRPr="00BF4E1E">
        <w:rPr>
          <w:rFonts w:ascii="Arial" w:eastAsia="Calibri" w:hAnsi="Arial" w:cs="Arial"/>
          <w:lang w:eastAsia="en-US"/>
        </w:rPr>
        <w:t>i no</w:t>
      </w:r>
      <w:r w:rsidRPr="00BF4E1E">
        <w:rPr>
          <w:rFonts w:ascii="Arial" w:eastAsia="Calibri" w:hAnsi="Arial" w:cs="Arial"/>
          <w:spacing w:val="1"/>
          <w:lang w:eastAsia="en-US"/>
        </w:rPr>
        <w:t xml:space="preserve"> </w:t>
      </w:r>
      <w:r w:rsidRPr="00BF4E1E">
        <w:rPr>
          <w:rFonts w:ascii="Arial" w:eastAsia="Calibri" w:hAnsi="Arial" w:cs="Arial"/>
          <w:lang w:eastAsia="en-US"/>
        </w:rPr>
        <w:t>podrà ser objecte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reproducció</w:t>
      </w:r>
      <w:r w:rsidRPr="00BF4E1E">
        <w:rPr>
          <w:rFonts w:ascii="Arial" w:eastAsia="Calibri" w:hAnsi="Arial" w:cs="Arial"/>
          <w:spacing w:val="1"/>
          <w:lang w:eastAsia="en-US"/>
        </w:rPr>
        <w:t xml:space="preserve"> </w:t>
      </w:r>
      <w:r w:rsidRPr="00BF4E1E">
        <w:rPr>
          <w:rFonts w:ascii="Arial" w:eastAsia="Calibri" w:hAnsi="Arial" w:cs="Arial"/>
          <w:lang w:eastAsia="en-US"/>
        </w:rPr>
        <w:t>total</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parcial</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cap</w:t>
      </w:r>
      <w:r w:rsidRPr="00BF4E1E">
        <w:rPr>
          <w:rFonts w:ascii="Arial" w:eastAsia="Calibri" w:hAnsi="Arial" w:cs="Arial"/>
          <w:spacing w:val="1"/>
          <w:lang w:eastAsia="en-US"/>
        </w:rPr>
        <w:t xml:space="preserve"> </w:t>
      </w:r>
      <w:r w:rsidRPr="00BF4E1E">
        <w:rPr>
          <w:rFonts w:ascii="Arial" w:eastAsia="Calibri" w:hAnsi="Arial" w:cs="Arial"/>
          <w:lang w:eastAsia="en-US"/>
        </w:rPr>
        <w:t>mitjà</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suport.</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tant,</w:t>
      </w:r>
      <w:r w:rsidRPr="00BF4E1E">
        <w:rPr>
          <w:rFonts w:ascii="Arial" w:eastAsia="Calibri" w:hAnsi="Arial" w:cs="Arial"/>
          <w:spacing w:val="1"/>
          <w:lang w:eastAsia="en-US"/>
        </w:rPr>
        <w:t xml:space="preserve"> </w:t>
      </w:r>
      <w:r w:rsidRPr="00BF4E1E">
        <w:rPr>
          <w:rFonts w:ascii="Arial" w:eastAsia="Calibri" w:hAnsi="Arial" w:cs="Arial"/>
          <w:lang w:eastAsia="en-US"/>
        </w:rPr>
        <w:t>no</w:t>
      </w:r>
      <w:r w:rsidRPr="00BF4E1E">
        <w:rPr>
          <w:rFonts w:ascii="Arial" w:eastAsia="Calibri" w:hAnsi="Arial" w:cs="Arial"/>
          <w:spacing w:val="1"/>
          <w:lang w:eastAsia="en-US"/>
        </w:rPr>
        <w:t xml:space="preserve"> </w:t>
      </w:r>
      <w:r w:rsidRPr="00BF4E1E">
        <w:rPr>
          <w:rFonts w:ascii="Arial" w:eastAsia="Calibri" w:hAnsi="Arial" w:cs="Arial"/>
          <w:lang w:eastAsia="en-US"/>
        </w:rPr>
        <w:t>se'n</w:t>
      </w:r>
      <w:r w:rsidRPr="00BF4E1E">
        <w:rPr>
          <w:rFonts w:ascii="Arial" w:eastAsia="Calibri" w:hAnsi="Arial" w:cs="Arial"/>
          <w:spacing w:val="1"/>
          <w:lang w:eastAsia="en-US"/>
        </w:rPr>
        <w:t xml:space="preserve"> </w:t>
      </w:r>
      <w:r w:rsidRPr="00BF4E1E">
        <w:rPr>
          <w:rFonts w:ascii="Arial" w:eastAsia="Calibri" w:hAnsi="Arial" w:cs="Arial"/>
          <w:lang w:eastAsia="en-US"/>
        </w:rPr>
        <w:t>podrà</w:t>
      </w:r>
      <w:r w:rsidRPr="00BF4E1E">
        <w:rPr>
          <w:rFonts w:ascii="Arial" w:eastAsia="Calibri" w:hAnsi="Arial" w:cs="Arial"/>
          <w:spacing w:val="1"/>
          <w:lang w:eastAsia="en-US"/>
        </w:rPr>
        <w:t xml:space="preserve"> </w:t>
      </w:r>
      <w:r w:rsidRPr="00BF4E1E">
        <w:rPr>
          <w:rFonts w:ascii="Arial" w:eastAsia="Calibri" w:hAnsi="Arial" w:cs="Arial"/>
          <w:lang w:eastAsia="en-US"/>
        </w:rPr>
        <w:t>fer</w:t>
      </w:r>
      <w:r w:rsidRPr="00BF4E1E">
        <w:rPr>
          <w:rFonts w:ascii="Arial" w:eastAsia="Calibri" w:hAnsi="Arial" w:cs="Arial"/>
          <w:spacing w:val="1"/>
          <w:lang w:eastAsia="en-US"/>
        </w:rPr>
        <w:t xml:space="preserve"> </w:t>
      </w:r>
      <w:r w:rsidRPr="00BF4E1E">
        <w:rPr>
          <w:rFonts w:ascii="Arial" w:eastAsia="Calibri" w:hAnsi="Arial" w:cs="Arial"/>
          <w:lang w:eastAsia="en-US"/>
        </w:rPr>
        <w:t>cap</w:t>
      </w:r>
      <w:r w:rsidRPr="00BF4E1E">
        <w:rPr>
          <w:rFonts w:ascii="Arial" w:eastAsia="Calibri" w:hAnsi="Arial" w:cs="Arial"/>
          <w:spacing w:val="1"/>
          <w:lang w:eastAsia="en-US"/>
        </w:rPr>
        <w:t xml:space="preserve"> </w:t>
      </w:r>
      <w:r w:rsidRPr="00BF4E1E">
        <w:rPr>
          <w:rFonts w:ascii="Arial" w:eastAsia="Calibri" w:hAnsi="Arial" w:cs="Arial"/>
          <w:lang w:eastAsia="en-US"/>
        </w:rPr>
        <w:t>tractament ni edició, informàtica o no, ni transmissió a terceres persones fora de l'estricte</w:t>
      </w:r>
      <w:r w:rsidRPr="00BF4E1E">
        <w:rPr>
          <w:rFonts w:ascii="Arial" w:eastAsia="Calibri" w:hAnsi="Arial" w:cs="Arial"/>
          <w:spacing w:val="1"/>
          <w:lang w:eastAsia="en-US"/>
        </w:rPr>
        <w:t xml:space="preserve"> </w:t>
      </w:r>
      <w:r w:rsidRPr="00BF4E1E">
        <w:rPr>
          <w:rFonts w:ascii="Arial" w:eastAsia="Calibri" w:hAnsi="Arial" w:cs="Arial"/>
          <w:lang w:eastAsia="en-US"/>
        </w:rPr>
        <w:t>àmbit d'execució</w:t>
      </w:r>
      <w:r w:rsidRPr="00BF4E1E">
        <w:rPr>
          <w:rFonts w:ascii="Arial" w:eastAsia="Calibri" w:hAnsi="Arial" w:cs="Arial"/>
          <w:spacing w:val="1"/>
          <w:lang w:eastAsia="en-US"/>
        </w:rPr>
        <w:t xml:space="preserve"> </w:t>
      </w:r>
      <w:r w:rsidRPr="00BF4E1E">
        <w:rPr>
          <w:rFonts w:ascii="Arial" w:eastAsia="Calibri" w:hAnsi="Arial" w:cs="Arial"/>
          <w:lang w:eastAsia="en-US"/>
        </w:rPr>
        <w:t>directa del present acord, ni tan sols entre la resta del</w:t>
      </w:r>
      <w:r w:rsidRPr="00BF4E1E">
        <w:rPr>
          <w:rFonts w:ascii="Arial" w:eastAsia="Calibri" w:hAnsi="Arial" w:cs="Arial"/>
          <w:spacing w:val="49"/>
          <w:lang w:eastAsia="en-US"/>
        </w:rPr>
        <w:t xml:space="preserve"> </w:t>
      </w:r>
      <w:r w:rsidRPr="00BF4E1E">
        <w:rPr>
          <w:rFonts w:ascii="Arial" w:eastAsia="Calibri" w:hAnsi="Arial" w:cs="Arial"/>
          <w:lang w:eastAsia="en-US"/>
        </w:rPr>
        <w:t>personal que</w:t>
      </w:r>
      <w:r w:rsidRPr="00BF4E1E">
        <w:rPr>
          <w:rFonts w:ascii="Arial" w:eastAsia="Calibri" w:hAnsi="Arial" w:cs="Arial"/>
          <w:spacing w:val="1"/>
          <w:lang w:eastAsia="en-US"/>
        </w:rPr>
        <w:t xml:space="preserve"> </w:t>
      </w:r>
      <w:r w:rsidRPr="00BF4E1E">
        <w:rPr>
          <w:rFonts w:ascii="Arial" w:eastAsia="Calibri" w:hAnsi="Arial" w:cs="Arial"/>
          <w:lang w:eastAsia="en-US"/>
        </w:rPr>
        <w:t>tingui</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3"/>
          <w:lang w:eastAsia="en-US"/>
        </w:rPr>
        <w:t xml:space="preserve"> </w:t>
      </w:r>
      <w:r w:rsidRPr="00BF4E1E">
        <w:rPr>
          <w:rFonts w:ascii="Arial" w:eastAsia="Calibri" w:hAnsi="Arial" w:cs="Arial"/>
          <w:lang w:eastAsia="en-US"/>
        </w:rPr>
        <w:t>pugui</w:t>
      </w:r>
      <w:r w:rsidRPr="00BF4E1E">
        <w:rPr>
          <w:rFonts w:ascii="Arial" w:eastAsia="Calibri" w:hAnsi="Arial" w:cs="Arial"/>
          <w:spacing w:val="-2"/>
          <w:lang w:eastAsia="en-US"/>
        </w:rPr>
        <w:t xml:space="preserve"> </w:t>
      </w:r>
      <w:r w:rsidRPr="00BF4E1E">
        <w:rPr>
          <w:rFonts w:ascii="Arial" w:eastAsia="Calibri" w:hAnsi="Arial" w:cs="Arial"/>
          <w:lang w:eastAsia="en-US"/>
        </w:rPr>
        <w:t>tenir l'entitat</w:t>
      </w:r>
      <w:r w:rsidRPr="00BF4E1E">
        <w:rPr>
          <w:rFonts w:ascii="Arial" w:eastAsia="Calibri" w:hAnsi="Arial" w:cs="Arial"/>
          <w:spacing w:val="-2"/>
          <w:lang w:eastAsia="en-US"/>
        </w:rPr>
        <w:t xml:space="preserve"> </w:t>
      </w:r>
      <w:r w:rsidRPr="00BF4E1E">
        <w:rPr>
          <w:rFonts w:ascii="Arial" w:eastAsia="Calibri" w:hAnsi="Arial" w:cs="Arial"/>
          <w:lang w:eastAsia="en-US"/>
        </w:rPr>
        <w:t>per a prestar</w:t>
      </w:r>
      <w:r w:rsidRPr="00BF4E1E">
        <w:rPr>
          <w:rFonts w:ascii="Arial" w:eastAsia="Calibri" w:hAnsi="Arial" w:cs="Arial"/>
          <w:spacing w:val="-4"/>
          <w:lang w:eastAsia="en-US"/>
        </w:rPr>
        <w:t xml:space="preserve"> </w:t>
      </w:r>
      <w:r w:rsidRPr="00BF4E1E">
        <w:rPr>
          <w:rFonts w:ascii="Arial" w:eastAsia="Calibri" w:hAnsi="Arial" w:cs="Arial"/>
          <w:lang w:eastAsia="en-US"/>
        </w:rPr>
        <w:t>el servei</w:t>
      </w:r>
      <w:r w:rsidRPr="00BF4E1E">
        <w:rPr>
          <w:rFonts w:ascii="Arial" w:eastAsia="Calibri" w:hAnsi="Arial" w:cs="Arial"/>
          <w:spacing w:val="-2"/>
          <w:lang w:eastAsia="en-US"/>
        </w:rPr>
        <w:t xml:space="preserve"> </w:t>
      </w:r>
      <w:r w:rsidRPr="00BF4E1E">
        <w:rPr>
          <w:rFonts w:ascii="Arial" w:eastAsia="Calibri" w:hAnsi="Arial" w:cs="Arial"/>
          <w:lang w:eastAsia="en-US"/>
        </w:rPr>
        <w:t>objecte d'aquest.</w:t>
      </w:r>
    </w:p>
    <w:p w14:paraId="7AAD9224" w14:textId="77777777" w:rsidR="00F66FB4" w:rsidRPr="00BF4E1E" w:rsidRDefault="00F66FB4" w:rsidP="00F66FB4">
      <w:pPr>
        <w:pStyle w:val="Pargrafdellista"/>
        <w:widowControl w:val="0"/>
        <w:tabs>
          <w:tab w:val="left" w:pos="842"/>
        </w:tabs>
        <w:autoSpaceDE w:val="0"/>
        <w:autoSpaceDN w:val="0"/>
        <w:spacing w:before="1"/>
        <w:ind w:left="360"/>
        <w:jc w:val="both"/>
        <w:rPr>
          <w:rFonts w:ascii="Arial" w:eastAsia="Calibri" w:hAnsi="Arial" w:cs="Arial"/>
          <w:sz w:val="24"/>
          <w:szCs w:val="24"/>
          <w:lang w:eastAsia="en-US"/>
        </w:rPr>
      </w:pPr>
    </w:p>
    <w:p w14:paraId="6FCC751F"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Garantir que les persones autoritzades per tractar dades personals es comprometin, de forma expressa i per escrit, a respectar la confidencialitat, i a complir les mesures de seguretat corresponents, de les que han d’informar-li convenientment.</w:t>
      </w:r>
    </w:p>
    <w:p w14:paraId="11B624D2" w14:textId="77777777" w:rsidR="00F66FB4" w:rsidRPr="00BF4E1E" w:rsidRDefault="00F66FB4" w:rsidP="00F66FB4">
      <w:pPr>
        <w:widowControl w:val="0"/>
        <w:autoSpaceDE w:val="0"/>
        <w:autoSpaceDN w:val="0"/>
        <w:spacing w:before="34"/>
        <w:jc w:val="both"/>
        <w:rPr>
          <w:rFonts w:ascii="Arial" w:eastAsia="Calibri" w:hAnsi="Arial" w:cs="Arial"/>
          <w:lang w:eastAsia="en-US"/>
        </w:rPr>
      </w:pPr>
    </w:p>
    <w:p w14:paraId="13AF37D3" w14:textId="77777777" w:rsidR="00F66FB4" w:rsidRPr="00BF4E1E" w:rsidRDefault="00F66FB4" w:rsidP="00F66FB4">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En tot cas, i sens perjudici d'altres mesures a adoptar d'acord amb la normativa vigent en</w:t>
      </w:r>
      <w:r w:rsidRPr="00BF4E1E">
        <w:rPr>
          <w:rFonts w:ascii="Arial" w:eastAsia="Calibri" w:hAnsi="Arial" w:cs="Arial"/>
          <w:spacing w:val="1"/>
          <w:lang w:eastAsia="en-US"/>
        </w:rPr>
        <w:t xml:space="preserve"> </w:t>
      </w:r>
      <w:r w:rsidRPr="00BF4E1E">
        <w:rPr>
          <w:rFonts w:ascii="Arial" w:eastAsia="Calibri" w:hAnsi="Arial" w:cs="Arial"/>
          <w:lang w:eastAsia="en-US"/>
        </w:rPr>
        <w:t>matèria</w:t>
      </w:r>
      <w:r w:rsidRPr="00BF4E1E">
        <w:rPr>
          <w:rFonts w:ascii="Arial" w:eastAsia="Calibri" w:hAnsi="Arial" w:cs="Arial"/>
          <w:spacing w:val="16"/>
          <w:lang w:eastAsia="en-US"/>
        </w:rPr>
        <w:t xml:space="preserve"> </w:t>
      </w:r>
      <w:r w:rsidRPr="00BF4E1E">
        <w:rPr>
          <w:rFonts w:ascii="Arial" w:eastAsia="Calibri" w:hAnsi="Arial" w:cs="Arial"/>
          <w:lang w:eastAsia="en-US"/>
        </w:rPr>
        <w:t>de</w:t>
      </w:r>
      <w:r w:rsidRPr="00BF4E1E">
        <w:rPr>
          <w:rFonts w:ascii="Arial" w:eastAsia="Calibri" w:hAnsi="Arial" w:cs="Arial"/>
          <w:spacing w:val="19"/>
          <w:lang w:eastAsia="en-US"/>
        </w:rPr>
        <w:t xml:space="preserve"> </w:t>
      </w:r>
      <w:r w:rsidRPr="00BF4E1E">
        <w:rPr>
          <w:rFonts w:ascii="Arial" w:eastAsia="Calibri" w:hAnsi="Arial" w:cs="Arial"/>
          <w:lang w:eastAsia="en-US"/>
        </w:rPr>
        <w:t>protecció</w:t>
      </w:r>
      <w:r w:rsidRPr="00BF4E1E">
        <w:rPr>
          <w:rFonts w:ascii="Arial" w:eastAsia="Calibri" w:hAnsi="Arial" w:cs="Arial"/>
          <w:spacing w:val="20"/>
          <w:lang w:eastAsia="en-US"/>
        </w:rPr>
        <w:t xml:space="preserve"> </w:t>
      </w:r>
      <w:r w:rsidRPr="00BF4E1E">
        <w:rPr>
          <w:rFonts w:ascii="Arial" w:eastAsia="Calibri" w:hAnsi="Arial" w:cs="Arial"/>
          <w:lang w:eastAsia="en-US"/>
        </w:rPr>
        <w:t>de</w:t>
      </w:r>
      <w:r w:rsidRPr="00BF4E1E">
        <w:rPr>
          <w:rFonts w:ascii="Arial" w:eastAsia="Calibri" w:hAnsi="Arial" w:cs="Arial"/>
          <w:spacing w:val="19"/>
          <w:lang w:eastAsia="en-US"/>
        </w:rPr>
        <w:t xml:space="preserve"> </w:t>
      </w:r>
      <w:r w:rsidRPr="00BF4E1E">
        <w:rPr>
          <w:rFonts w:ascii="Arial" w:eastAsia="Calibri" w:hAnsi="Arial" w:cs="Arial"/>
          <w:lang w:eastAsia="en-US"/>
        </w:rPr>
        <w:t>dades</w:t>
      </w:r>
      <w:r w:rsidRPr="00BF4E1E">
        <w:rPr>
          <w:rFonts w:ascii="Arial" w:eastAsia="Calibri" w:hAnsi="Arial" w:cs="Arial"/>
          <w:spacing w:val="19"/>
          <w:lang w:eastAsia="en-US"/>
        </w:rPr>
        <w:t xml:space="preserve"> </w:t>
      </w:r>
      <w:r w:rsidRPr="00BF4E1E">
        <w:rPr>
          <w:rFonts w:ascii="Arial" w:eastAsia="Calibri" w:hAnsi="Arial" w:cs="Arial"/>
          <w:lang w:eastAsia="en-US"/>
        </w:rPr>
        <w:t>personals,</w:t>
      </w:r>
      <w:r w:rsidRPr="00BF4E1E">
        <w:rPr>
          <w:rFonts w:ascii="Arial" w:eastAsia="Calibri" w:hAnsi="Arial" w:cs="Arial"/>
          <w:spacing w:val="19"/>
          <w:lang w:eastAsia="en-US"/>
        </w:rPr>
        <w:t xml:space="preserve"> </w:t>
      </w:r>
      <w:r w:rsidRPr="00BF4E1E">
        <w:rPr>
          <w:rFonts w:ascii="Arial" w:eastAsia="Calibri" w:hAnsi="Arial" w:cs="Arial"/>
          <w:lang w:eastAsia="en-US"/>
        </w:rPr>
        <w:t>només</w:t>
      </w:r>
      <w:r w:rsidRPr="00BF4E1E">
        <w:rPr>
          <w:rFonts w:ascii="Arial" w:eastAsia="Calibri" w:hAnsi="Arial" w:cs="Arial"/>
          <w:spacing w:val="19"/>
          <w:lang w:eastAsia="en-US"/>
        </w:rPr>
        <w:t xml:space="preserve"> </w:t>
      </w:r>
      <w:r w:rsidRPr="00BF4E1E">
        <w:rPr>
          <w:rFonts w:ascii="Arial" w:eastAsia="Calibri" w:hAnsi="Arial" w:cs="Arial"/>
          <w:lang w:eastAsia="en-US"/>
        </w:rPr>
        <w:t>podran</w:t>
      </w:r>
      <w:r w:rsidRPr="00BF4E1E">
        <w:rPr>
          <w:rFonts w:ascii="Arial" w:eastAsia="Calibri" w:hAnsi="Arial" w:cs="Arial"/>
          <w:spacing w:val="18"/>
          <w:lang w:eastAsia="en-US"/>
        </w:rPr>
        <w:t xml:space="preserve"> </w:t>
      </w:r>
      <w:r w:rsidRPr="00BF4E1E">
        <w:rPr>
          <w:rFonts w:ascii="Arial" w:eastAsia="Calibri" w:hAnsi="Arial" w:cs="Arial"/>
          <w:lang w:eastAsia="en-US"/>
        </w:rPr>
        <w:t>accedir</w:t>
      </w:r>
      <w:r w:rsidRPr="00BF4E1E">
        <w:rPr>
          <w:rFonts w:ascii="Arial" w:eastAsia="Calibri" w:hAnsi="Arial" w:cs="Arial"/>
          <w:spacing w:val="19"/>
          <w:lang w:eastAsia="en-US"/>
        </w:rPr>
        <w:t xml:space="preserve"> </w:t>
      </w:r>
      <w:r w:rsidRPr="00BF4E1E">
        <w:rPr>
          <w:rFonts w:ascii="Arial" w:eastAsia="Calibri" w:hAnsi="Arial" w:cs="Arial"/>
          <w:lang w:eastAsia="en-US"/>
        </w:rPr>
        <w:t>a</w:t>
      </w:r>
      <w:r w:rsidRPr="00BF4E1E">
        <w:rPr>
          <w:rFonts w:ascii="Arial" w:eastAsia="Calibri" w:hAnsi="Arial" w:cs="Arial"/>
          <w:spacing w:val="17"/>
          <w:lang w:eastAsia="en-US"/>
        </w:rPr>
        <w:t xml:space="preserve"> </w:t>
      </w:r>
      <w:r w:rsidRPr="00BF4E1E">
        <w:rPr>
          <w:rFonts w:ascii="Arial" w:eastAsia="Calibri" w:hAnsi="Arial" w:cs="Arial"/>
          <w:lang w:eastAsia="en-US"/>
        </w:rPr>
        <w:t>les</w:t>
      </w:r>
      <w:r w:rsidRPr="00BF4E1E">
        <w:rPr>
          <w:rFonts w:ascii="Arial" w:eastAsia="Calibri" w:hAnsi="Arial" w:cs="Arial"/>
          <w:spacing w:val="19"/>
          <w:lang w:eastAsia="en-US"/>
        </w:rPr>
        <w:t xml:space="preserve"> </w:t>
      </w:r>
      <w:r w:rsidRPr="00BF4E1E">
        <w:rPr>
          <w:rFonts w:ascii="Arial" w:eastAsia="Calibri" w:hAnsi="Arial" w:cs="Arial"/>
          <w:lang w:eastAsia="en-US"/>
        </w:rPr>
        <w:t>esmentades</w:t>
      </w:r>
      <w:r w:rsidRPr="00BF4E1E">
        <w:rPr>
          <w:rFonts w:ascii="Arial" w:eastAsia="Calibri" w:hAnsi="Arial" w:cs="Arial"/>
          <w:spacing w:val="19"/>
          <w:lang w:eastAsia="en-US"/>
        </w:rPr>
        <w:t xml:space="preserve"> </w:t>
      </w:r>
      <w:r w:rsidRPr="00BF4E1E">
        <w:rPr>
          <w:rFonts w:ascii="Arial" w:eastAsia="Calibri" w:hAnsi="Arial" w:cs="Arial"/>
          <w:lang w:eastAsia="en-US"/>
        </w:rPr>
        <w:t>dades</w:t>
      </w:r>
      <w:r w:rsidRPr="00BF4E1E">
        <w:rPr>
          <w:rFonts w:ascii="Arial" w:eastAsia="Calibri" w:hAnsi="Arial" w:cs="Arial"/>
          <w:spacing w:val="-47"/>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caràcter</w:t>
      </w:r>
      <w:r w:rsidRPr="00BF4E1E">
        <w:rPr>
          <w:rFonts w:ascii="Arial" w:eastAsia="Calibri" w:hAnsi="Arial" w:cs="Arial"/>
          <w:spacing w:val="1"/>
          <w:lang w:eastAsia="en-US"/>
        </w:rPr>
        <w:t xml:space="preserve"> </w:t>
      </w:r>
      <w:r w:rsidRPr="00BF4E1E">
        <w:rPr>
          <w:rFonts w:ascii="Arial" w:eastAsia="Calibri" w:hAnsi="Arial" w:cs="Arial"/>
          <w:lang w:eastAsia="en-US"/>
        </w:rPr>
        <w:t>personal,</w:t>
      </w:r>
      <w:r w:rsidRPr="00BF4E1E">
        <w:rPr>
          <w:rFonts w:ascii="Arial" w:eastAsia="Calibri" w:hAnsi="Arial" w:cs="Arial"/>
          <w:spacing w:val="1"/>
          <w:lang w:eastAsia="en-US"/>
        </w:rPr>
        <w:t xml:space="preserve"> </w:t>
      </w:r>
      <w:r w:rsidRPr="00BF4E1E">
        <w:rPr>
          <w:rFonts w:ascii="Arial" w:eastAsia="Calibri" w:hAnsi="Arial" w:cs="Arial"/>
          <w:lang w:eastAsia="en-US"/>
        </w:rPr>
        <w:t>informacions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documentació,</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persones</w:t>
      </w:r>
      <w:r w:rsidRPr="00BF4E1E">
        <w:rPr>
          <w:rFonts w:ascii="Arial" w:eastAsia="Calibri" w:hAnsi="Arial" w:cs="Arial"/>
          <w:spacing w:val="1"/>
          <w:lang w:eastAsia="en-US"/>
        </w:rPr>
        <w:t xml:space="preserve"> </w:t>
      </w:r>
      <w:r w:rsidRPr="00BF4E1E">
        <w:rPr>
          <w:rFonts w:ascii="Arial" w:eastAsia="Calibri" w:hAnsi="Arial" w:cs="Arial"/>
          <w:lang w:eastAsia="en-US"/>
        </w:rPr>
        <w:t>estrictament</w:t>
      </w:r>
      <w:r w:rsidRPr="00BF4E1E">
        <w:rPr>
          <w:rFonts w:ascii="Arial" w:eastAsia="Calibri" w:hAnsi="Arial" w:cs="Arial"/>
          <w:spacing w:val="-47"/>
          <w:lang w:eastAsia="en-US"/>
        </w:rPr>
        <w:t xml:space="preserve"> </w:t>
      </w:r>
      <w:r w:rsidRPr="00BF4E1E">
        <w:rPr>
          <w:rFonts w:ascii="Arial" w:eastAsia="Calibri" w:hAnsi="Arial" w:cs="Arial"/>
          <w:lang w:eastAsia="en-US"/>
        </w:rPr>
        <w:t>imprescindibles per al desenvolupament de les tasques inherents al propi encàrrec. Totes</w:t>
      </w:r>
      <w:r w:rsidRPr="00BF4E1E">
        <w:rPr>
          <w:rFonts w:ascii="Arial" w:eastAsia="Calibri" w:hAnsi="Arial" w:cs="Arial"/>
          <w:spacing w:val="1"/>
          <w:lang w:eastAsia="en-US"/>
        </w:rPr>
        <w:t xml:space="preserve"> </w:t>
      </w:r>
      <w:r w:rsidRPr="00BF4E1E">
        <w:rPr>
          <w:rFonts w:ascii="Arial" w:eastAsia="Calibri" w:hAnsi="Arial" w:cs="Arial"/>
          <w:lang w:eastAsia="en-US"/>
        </w:rPr>
        <w:t>elles</w:t>
      </w:r>
      <w:r w:rsidRPr="00BF4E1E">
        <w:rPr>
          <w:rFonts w:ascii="Arial" w:eastAsia="Calibri" w:hAnsi="Arial" w:cs="Arial"/>
          <w:spacing w:val="1"/>
          <w:lang w:eastAsia="en-US"/>
        </w:rPr>
        <w:t xml:space="preserve"> </w:t>
      </w:r>
      <w:r w:rsidRPr="00BF4E1E">
        <w:rPr>
          <w:rFonts w:ascii="Arial" w:eastAsia="Calibri" w:hAnsi="Arial" w:cs="Arial"/>
          <w:lang w:eastAsia="en-US"/>
        </w:rPr>
        <w:t>seran</w:t>
      </w:r>
      <w:r w:rsidRPr="00BF4E1E">
        <w:rPr>
          <w:rFonts w:ascii="Arial" w:eastAsia="Calibri" w:hAnsi="Arial" w:cs="Arial"/>
          <w:spacing w:val="1"/>
          <w:lang w:eastAsia="en-US"/>
        </w:rPr>
        <w:t xml:space="preserve"> </w:t>
      </w:r>
      <w:r w:rsidRPr="00BF4E1E">
        <w:rPr>
          <w:rFonts w:ascii="Arial" w:eastAsia="Calibri" w:hAnsi="Arial" w:cs="Arial"/>
          <w:lang w:eastAsia="en-US"/>
        </w:rPr>
        <w:t>advertides</w:t>
      </w:r>
      <w:r w:rsidRPr="00BF4E1E">
        <w:rPr>
          <w:rFonts w:ascii="Arial" w:eastAsia="Calibri" w:hAnsi="Arial" w:cs="Arial"/>
          <w:spacing w:val="1"/>
          <w:lang w:eastAsia="en-US"/>
        </w:rPr>
        <w:t xml:space="preserve"> </w:t>
      </w:r>
      <w:r w:rsidRPr="00BF4E1E">
        <w:rPr>
          <w:rFonts w:ascii="Arial" w:eastAsia="Calibri" w:hAnsi="Arial" w:cs="Arial"/>
          <w:lang w:eastAsia="en-US"/>
        </w:rPr>
        <w:t>pels</w:t>
      </w:r>
      <w:r w:rsidRPr="00BF4E1E">
        <w:rPr>
          <w:rFonts w:ascii="Arial" w:eastAsia="Calibri" w:hAnsi="Arial" w:cs="Arial"/>
          <w:spacing w:val="1"/>
          <w:lang w:eastAsia="en-US"/>
        </w:rPr>
        <w:t xml:space="preserve"> </w:t>
      </w:r>
      <w:r w:rsidRPr="00BF4E1E">
        <w:rPr>
          <w:rFonts w:ascii="Arial" w:eastAsia="Calibri" w:hAnsi="Arial" w:cs="Arial"/>
          <w:lang w:eastAsia="en-US"/>
        </w:rPr>
        <w:t>responsables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caràcter</w:t>
      </w:r>
      <w:r w:rsidRPr="00BF4E1E">
        <w:rPr>
          <w:rFonts w:ascii="Arial" w:eastAsia="Calibri" w:hAnsi="Arial" w:cs="Arial"/>
          <w:spacing w:val="1"/>
          <w:lang w:eastAsia="en-US"/>
        </w:rPr>
        <w:t xml:space="preserve"> </w:t>
      </w:r>
      <w:r w:rsidRPr="00BF4E1E">
        <w:rPr>
          <w:rFonts w:ascii="Arial" w:eastAsia="Calibri" w:hAnsi="Arial" w:cs="Arial"/>
          <w:lang w:eastAsia="en-US"/>
        </w:rPr>
        <w:t>d'informació</w:t>
      </w:r>
      <w:r w:rsidRPr="00BF4E1E">
        <w:rPr>
          <w:rFonts w:ascii="Arial" w:eastAsia="Calibri" w:hAnsi="Arial" w:cs="Arial"/>
          <w:spacing w:val="1"/>
          <w:lang w:eastAsia="en-US"/>
        </w:rPr>
        <w:t xml:space="preserve"> </w:t>
      </w:r>
      <w:r w:rsidRPr="00BF4E1E">
        <w:rPr>
          <w:rFonts w:ascii="Arial" w:eastAsia="Calibri" w:hAnsi="Arial" w:cs="Arial"/>
          <w:lang w:eastAsia="en-US"/>
        </w:rPr>
        <w:t>confidencial</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reservada</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deure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secret</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qual</w:t>
      </w:r>
      <w:r w:rsidRPr="00BF4E1E">
        <w:rPr>
          <w:rFonts w:ascii="Arial" w:eastAsia="Calibri" w:hAnsi="Arial" w:cs="Arial"/>
          <w:spacing w:val="1"/>
          <w:lang w:eastAsia="en-US"/>
        </w:rPr>
        <w:t xml:space="preserve"> </w:t>
      </w:r>
      <w:r w:rsidRPr="00BF4E1E">
        <w:rPr>
          <w:rFonts w:ascii="Arial" w:eastAsia="Calibri" w:hAnsi="Arial" w:cs="Arial"/>
          <w:lang w:eastAsia="en-US"/>
        </w:rPr>
        <w:t>estan</w:t>
      </w:r>
      <w:r w:rsidRPr="00BF4E1E">
        <w:rPr>
          <w:rFonts w:ascii="Arial" w:eastAsia="Calibri" w:hAnsi="Arial" w:cs="Arial"/>
          <w:spacing w:val="1"/>
          <w:lang w:eastAsia="en-US"/>
        </w:rPr>
        <w:t xml:space="preserve"> </w:t>
      </w:r>
      <w:r w:rsidRPr="00BF4E1E">
        <w:rPr>
          <w:rFonts w:ascii="Arial" w:eastAsia="Calibri" w:hAnsi="Arial" w:cs="Arial"/>
          <w:lang w:eastAsia="en-US"/>
        </w:rPr>
        <w:t>sotmeses;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l’encarregat del tractament serà responsable del compliment d'aquestes obligacions per</w:t>
      </w:r>
      <w:r w:rsidRPr="00BF4E1E">
        <w:rPr>
          <w:rFonts w:ascii="Arial" w:eastAsia="Calibri" w:hAnsi="Arial" w:cs="Arial"/>
          <w:spacing w:val="1"/>
          <w:lang w:eastAsia="en-US"/>
        </w:rPr>
        <w:t xml:space="preserve"> </w:t>
      </w:r>
      <w:r w:rsidRPr="00BF4E1E">
        <w:rPr>
          <w:rFonts w:ascii="Arial" w:eastAsia="Calibri" w:hAnsi="Arial" w:cs="Arial"/>
          <w:lang w:eastAsia="en-US"/>
        </w:rPr>
        <w:t>part del seu personal.</w:t>
      </w:r>
    </w:p>
    <w:p w14:paraId="43FD6195" w14:textId="77777777" w:rsidR="00F66FB4" w:rsidRPr="00BF4E1E" w:rsidRDefault="00F66FB4" w:rsidP="00F66FB4">
      <w:pPr>
        <w:widowControl w:val="0"/>
        <w:autoSpaceDE w:val="0"/>
        <w:autoSpaceDN w:val="0"/>
        <w:rPr>
          <w:rFonts w:ascii="Arial" w:eastAsia="Calibri" w:hAnsi="Arial" w:cs="Arial"/>
          <w:lang w:eastAsia="en-US"/>
        </w:rPr>
      </w:pPr>
    </w:p>
    <w:p w14:paraId="6A95795A"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Mantenir a disposició del responsable la documentació acreditativa del compliment de l’obligació establerta a l’apartat anterior.</w:t>
      </w:r>
    </w:p>
    <w:p w14:paraId="035D64F0" w14:textId="77777777" w:rsidR="00F66FB4" w:rsidRPr="00BF4E1E" w:rsidRDefault="00F66FB4" w:rsidP="00F66FB4">
      <w:pPr>
        <w:widowControl w:val="0"/>
        <w:autoSpaceDE w:val="0"/>
        <w:autoSpaceDN w:val="0"/>
        <w:rPr>
          <w:rFonts w:ascii="Arial" w:eastAsia="Calibri" w:hAnsi="Arial" w:cs="Arial"/>
          <w:lang w:eastAsia="en-US"/>
        </w:rPr>
      </w:pPr>
    </w:p>
    <w:p w14:paraId="30F60C9A"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Garantir la formació necessària en matèria de protecció de dades personals de les persones autoritzades per tractar dades personals.</w:t>
      </w:r>
    </w:p>
    <w:p w14:paraId="6A4E395F" w14:textId="77777777" w:rsidR="00F66FB4" w:rsidRPr="00BF4E1E" w:rsidRDefault="00F66FB4" w:rsidP="00F66FB4">
      <w:pPr>
        <w:widowControl w:val="0"/>
        <w:autoSpaceDE w:val="0"/>
        <w:autoSpaceDN w:val="0"/>
        <w:spacing w:before="8"/>
        <w:rPr>
          <w:rFonts w:ascii="Arial" w:eastAsia="Calibri" w:hAnsi="Arial" w:cs="Arial"/>
          <w:lang w:eastAsia="en-US"/>
        </w:rPr>
      </w:pPr>
    </w:p>
    <w:p w14:paraId="55FBF203"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Assistir al responsable del tractament en la resposta a l’exercici dels drets de:</w:t>
      </w:r>
    </w:p>
    <w:p w14:paraId="3D804AA3" w14:textId="77777777" w:rsidR="00F66FB4" w:rsidRPr="00BF4E1E" w:rsidRDefault="00F66FB4" w:rsidP="005C007C">
      <w:pPr>
        <w:widowControl w:val="0"/>
        <w:numPr>
          <w:ilvl w:val="0"/>
          <w:numId w:val="43"/>
        </w:numPr>
        <w:tabs>
          <w:tab w:val="left" w:pos="1538"/>
        </w:tabs>
        <w:autoSpaceDE w:val="0"/>
        <w:autoSpaceDN w:val="0"/>
        <w:spacing w:before="135"/>
        <w:jc w:val="both"/>
        <w:rPr>
          <w:rFonts w:ascii="Arial" w:eastAsia="Calibri" w:hAnsi="Arial" w:cs="Arial"/>
          <w:lang w:eastAsia="en-US"/>
        </w:rPr>
      </w:pPr>
      <w:r w:rsidRPr="00BF4E1E">
        <w:rPr>
          <w:rFonts w:ascii="Arial" w:eastAsia="Calibri" w:hAnsi="Arial" w:cs="Arial"/>
          <w:lang w:eastAsia="en-US"/>
        </w:rPr>
        <w:t>Accés,</w:t>
      </w:r>
      <w:r w:rsidRPr="00BF4E1E">
        <w:rPr>
          <w:rFonts w:ascii="Arial" w:eastAsia="Calibri" w:hAnsi="Arial" w:cs="Arial"/>
          <w:spacing w:val="-2"/>
          <w:lang w:eastAsia="en-US"/>
        </w:rPr>
        <w:t xml:space="preserve"> </w:t>
      </w:r>
      <w:r w:rsidRPr="00BF4E1E">
        <w:rPr>
          <w:rFonts w:ascii="Arial" w:eastAsia="Calibri" w:hAnsi="Arial" w:cs="Arial"/>
          <w:lang w:eastAsia="en-US"/>
        </w:rPr>
        <w:t>rectificació,</w:t>
      </w:r>
      <w:r w:rsidRPr="00BF4E1E">
        <w:rPr>
          <w:rFonts w:ascii="Arial" w:eastAsia="Calibri" w:hAnsi="Arial" w:cs="Arial"/>
          <w:spacing w:val="-1"/>
          <w:lang w:eastAsia="en-US"/>
        </w:rPr>
        <w:t xml:space="preserve"> </w:t>
      </w:r>
      <w:r w:rsidRPr="00BF4E1E">
        <w:rPr>
          <w:rFonts w:ascii="Arial" w:eastAsia="Calibri" w:hAnsi="Arial" w:cs="Arial"/>
          <w:lang w:eastAsia="en-US"/>
        </w:rPr>
        <w:t>supressió</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4"/>
          <w:lang w:eastAsia="en-US"/>
        </w:rPr>
        <w:t xml:space="preserve"> </w:t>
      </w:r>
      <w:r w:rsidRPr="00BF4E1E">
        <w:rPr>
          <w:rFonts w:ascii="Arial" w:eastAsia="Calibri" w:hAnsi="Arial" w:cs="Arial"/>
          <w:lang w:eastAsia="en-US"/>
        </w:rPr>
        <w:t>oposició.</w:t>
      </w:r>
    </w:p>
    <w:p w14:paraId="7DBC181E" w14:textId="77777777" w:rsidR="00F66FB4" w:rsidRPr="00BF4E1E" w:rsidRDefault="00F66FB4" w:rsidP="005C007C">
      <w:pPr>
        <w:widowControl w:val="0"/>
        <w:numPr>
          <w:ilvl w:val="0"/>
          <w:numId w:val="43"/>
        </w:numPr>
        <w:tabs>
          <w:tab w:val="left" w:pos="1538"/>
        </w:tabs>
        <w:autoSpaceDE w:val="0"/>
        <w:autoSpaceDN w:val="0"/>
        <w:spacing w:before="134"/>
        <w:jc w:val="both"/>
        <w:rPr>
          <w:rFonts w:ascii="Arial" w:eastAsia="Calibri" w:hAnsi="Arial" w:cs="Arial"/>
          <w:lang w:eastAsia="en-US"/>
        </w:rPr>
      </w:pPr>
      <w:r w:rsidRPr="00BF4E1E">
        <w:rPr>
          <w:rFonts w:ascii="Arial" w:eastAsia="Calibri" w:hAnsi="Arial" w:cs="Arial"/>
          <w:lang w:eastAsia="en-US"/>
        </w:rPr>
        <w:lastRenderedPageBreak/>
        <w:t>Limitació</w:t>
      </w:r>
      <w:r w:rsidRPr="00BF4E1E">
        <w:rPr>
          <w:rFonts w:ascii="Arial" w:eastAsia="Calibri" w:hAnsi="Arial" w:cs="Arial"/>
          <w:spacing w:val="-3"/>
          <w:lang w:eastAsia="en-US"/>
        </w:rPr>
        <w:t xml:space="preserve"> </w:t>
      </w:r>
      <w:r w:rsidRPr="00BF4E1E">
        <w:rPr>
          <w:rFonts w:ascii="Arial" w:eastAsia="Calibri" w:hAnsi="Arial" w:cs="Arial"/>
          <w:lang w:eastAsia="en-US"/>
        </w:rPr>
        <w:t>del tractament</w:t>
      </w:r>
    </w:p>
    <w:p w14:paraId="33F62CFD" w14:textId="77777777" w:rsidR="00F66FB4" w:rsidRPr="00BF4E1E" w:rsidRDefault="00F66FB4" w:rsidP="005C007C">
      <w:pPr>
        <w:widowControl w:val="0"/>
        <w:numPr>
          <w:ilvl w:val="0"/>
          <w:numId w:val="43"/>
        </w:numPr>
        <w:tabs>
          <w:tab w:val="left" w:pos="1538"/>
        </w:tabs>
        <w:autoSpaceDE w:val="0"/>
        <w:autoSpaceDN w:val="0"/>
        <w:spacing w:before="132"/>
        <w:jc w:val="both"/>
        <w:rPr>
          <w:rFonts w:ascii="Arial" w:eastAsia="Calibri" w:hAnsi="Arial" w:cs="Arial"/>
          <w:lang w:eastAsia="en-US"/>
        </w:rPr>
      </w:pPr>
      <w:r w:rsidRPr="00BF4E1E">
        <w:rPr>
          <w:rFonts w:ascii="Arial" w:eastAsia="Calibri" w:hAnsi="Arial" w:cs="Arial"/>
          <w:lang w:eastAsia="en-US"/>
        </w:rPr>
        <w:t>Portabilitat de</w:t>
      </w:r>
      <w:r w:rsidRPr="00BF4E1E">
        <w:rPr>
          <w:rFonts w:ascii="Arial" w:eastAsia="Calibri" w:hAnsi="Arial" w:cs="Arial"/>
          <w:spacing w:val="-1"/>
          <w:lang w:eastAsia="en-US"/>
        </w:rPr>
        <w:t xml:space="preserve"> </w:t>
      </w:r>
      <w:r w:rsidRPr="00BF4E1E">
        <w:rPr>
          <w:rFonts w:ascii="Arial" w:eastAsia="Calibri" w:hAnsi="Arial" w:cs="Arial"/>
          <w:lang w:eastAsia="en-US"/>
        </w:rPr>
        <w:t>dades</w:t>
      </w:r>
    </w:p>
    <w:p w14:paraId="0628A394" w14:textId="77777777" w:rsidR="00F66FB4" w:rsidRPr="00BF4E1E" w:rsidRDefault="00F66FB4" w:rsidP="005C007C">
      <w:pPr>
        <w:widowControl w:val="0"/>
        <w:numPr>
          <w:ilvl w:val="0"/>
          <w:numId w:val="43"/>
        </w:numPr>
        <w:tabs>
          <w:tab w:val="left" w:pos="1538"/>
        </w:tabs>
        <w:autoSpaceDE w:val="0"/>
        <w:autoSpaceDN w:val="0"/>
        <w:spacing w:before="132"/>
        <w:jc w:val="both"/>
        <w:rPr>
          <w:rFonts w:ascii="Arial" w:eastAsia="Calibri" w:hAnsi="Arial" w:cs="Arial"/>
          <w:lang w:eastAsia="en-US"/>
        </w:rPr>
      </w:pPr>
      <w:r w:rsidRPr="00BF4E1E">
        <w:rPr>
          <w:rFonts w:ascii="Arial" w:eastAsia="Calibri" w:hAnsi="Arial" w:cs="Arial"/>
          <w:lang w:eastAsia="en-US"/>
        </w:rPr>
        <w:t>A</w:t>
      </w:r>
      <w:r w:rsidRPr="00BF4E1E">
        <w:rPr>
          <w:rFonts w:ascii="Arial" w:eastAsia="Calibri" w:hAnsi="Arial" w:cs="Arial"/>
          <w:spacing w:val="43"/>
          <w:lang w:eastAsia="en-US"/>
        </w:rPr>
        <w:t xml:space="preserve"> </w:t>
      </w:r>
      <w:r w:rsidRPr="00BF4E1E">
        <w:rPr>
          <w:rFonts w:ascii="Arial" w:eastAsia="Calibri" w:hAnsi="Arial" w:cs="Arial"/>
          <w:lang w:eastAsia="en-US"/>
        </w:rPr>
        <w:t>no</w:t>
      </w:r>
      <w:r w:rsidRPr="00BF4E1E">
        <w:rPr>
          <w:rFonts w:ascii="Arial" w:eastAsia="Calibri" w:hAnsi="Arial" w:cs="Arial"/>
          <w:spacing w:val="45"/>
          <w:lang w:eastAsia="en-US"/>
        </w:rPr>
        <w:t xml:space="preserve"> </w:t>
      </w:r>
      <w:r w:rsidRPr="00BF4E1E">
        <w:rPr>
          <w:rFonts w:ascii="Arial" w:eastAsia="Calibri" w:hAnsi="Arial" w:cs="Arial"/>
          <w:lang w:eastAsia="en-US"/>
        </w:rPr>
        <w:t>ser</w:t>
      </w:r>
      <w:r w:rsidRPr="00BF4E1E">
        <w:rPr>
          <w:rFonts w:ascii="Arial" w:eastAsia="Calibri" w:hAnsi="Arial" w:cs="Arial"/>
          <w:spacing w:val="45"/>
          <w:lang w:eastAsia="en-US"/>
        </w:rPr>
        <w:t xml:space="preserve"> </w:t>
      </w:r>
      <w:r w:rsidRPr="00BF4E1E">
        <w:rPr>
          <w:rFonts w:ascii="Arial" w:eastAsia="Calibri" w:hAnsi="Arial" w:cs="Arial"/>
          <w:lang w:eastAsia="en-US"/>
        </w:rPr>
        <w:t>objecte</w:t>
      </w:r>
      <w:r w:rsidRPr="00BF4E1E">
        <w:rPr>
          <w:rFonts w:ascii="Arial" w:eastAsia="Calibri" w:hAnsi="Arial" w:cs="Arial"/>
          <w:spacing w:val="45"/>
          <w:lang w:eastAsia="en-US"/>
        </w:rPr>
        <w:t xml:space="preserve"> </w:t>
      </w:r>
      <w:r w:rsidRPr="00BF4E1E">
        <w:rPr>
          <w:rFonts w:ascii="Arial" w:eastAsia="Calibri" w:hAnsi="Arial" w:cs="Arial"/>
          <w:lang w:eastAsia="en-US"/>
        </w:rPr>
        <w:t>de</w:t>
      </w:r>
      <w:r w:rsidRPr="00BF4E1E">
        <w:rPr>
          <w:rFonts w:ascii="Arial" w:eastAsia="Calibri" w:hAnsi="Arial" w:cs="Arial"/>
          <w:spacing w:val="45"/>
          <w:lang w:eastAsia="en-US"/>
        </w:rPr>
        <w:t xml:space="preserve"> </w:t>
      </w:r>
      <w:r w:rsidRPr="00BF4E1E">
        <w:rPr>
          <w:rFonts w:ascii="Arial" w:eastAsia="Calibri" w:hAnsi="Arial" w:cs="Arial"/>
          <w:lang w:eastAsia="en-US"/>
        </w:rPr>
        <w:t>decisions</w:t>
      </w:r>
      <w:r w:rsidRPr="00BF4E1E">
        <w:rPr>
          <w:rFonts w:ascii="Arial" w:eastAsia="Calibri" w:hAnsi="Arial" w:cs="Arial"/>
          <w:spacing w:val="43"/>
          <w:lang w:eastAsia="en-US"/>
        </w:rPr>
        <w:t xml:space="preserve"> </w:t>
      </w:r>
      <w:r w:rsidRPr="00BF4E1E">
        <w:rPr>
          <w:rFonts w:ascii="Arial" w:eastAsia="Calibri" w:hAnsi="Arial" w:cs="Arial"/>
          <w:lang w:eastAsia="en-US"/>
        </w:rPr>
        <w:t>individualitzades</w:t>
      </w:r>
      <w:r w:rsidRPr="00BF4E1E">
        <w:rPr>
          <w:rFonts w:ascii="Arial" w:eastAsia="Calibri" w:hAnsi="Arial" w:cs="Arial"/>
          <w:spacing w:val="43"/>
          <w:lang w:eastAsia="en-US"/>
        </w:rPr>
        <w:t xml:space="preserve"> </w:t>
      </w:r>
      <w:r w:rsidRPr="00BF4E1E">
        <w:rPr>
          <w:rFonts w:ascii="Arial" w:eastAsia="Calibri" w:hAnsi="Arial" w:cs="Arial"/>
          <w:lang w:eastAsia="en-US"/>
        </w:rPr>
        <w:t>automatitzades</w:t>
      </w:r>
      <w:r w:rsidRPr="00BF4E1E">
        <w:rPr>
          <w:rFonts w:ascii="Arial" w:eastAsia="Calibri" w:hAnsi="Arial" w:cs="Arial"/>
          <w:spacing w:val="45"/>
          <w:lang w:eastAsia="en-US"/>
        </w:rPr>
        <w:t xml:space="preserve"> </w:t>
      </w:r>
      <w:r w:rsidRPr="00BF4E1E">
        <w:rPr>
          <w:rFonts w:ascii="Arial" w:eastAsia="Calibri" w:hAnsi="Arial" w:cs="Arial"/>
          <w:lang w:eastAsia="en-US"/>
        </w:rPr>
        <w:t>(inclosa</w:t>
      </w:r>
      <w:r w:rsidRPr="00BF4E1E">
        <w:rPr>
          <w:rFonts w:ascii="Arial" w:eastAsia="Calibri" w:hAnsi="Arial" w:cs="Arial"/>
          <w:spacing w:val="-47"/>
          <w:lang w:eastAsia="en-US"/>
        </w:rPr>
        <w:t xml:space="preserve"> </w:t>
      </w:r>
      <w:r w:rsidRPr="00BF4E1E">
        <w:rPr>
          <w:rFonts w:ascii="Arial" w:eastAsia="Calibri" w:hAnsi="Arial" w:cs="Arial"/>
          <w:lang w:eastAsia="en-US"/>
        </w:rPr>
        <w:t>l’elaboració de</w:t>
      </w:r>
      <w:r w:rsidRPr="00BF4E1E">
        <w:rPr>
          <w:rFonts w:ascii="Arial" w:eastAsia="Calibri" w:hAnsi="Arial" w:cs="Arial"/>
          <w:spacing w:val="-2"/>
          <w:lang w:eastAsia="en-US"/>
        </w:rPr>
        <w:t xml:space="preserve"> </w:t>
      </w:r>
      <w:r w:rsidRPr="00BF4E1E">
        <w:rPr>
          <w:rFonts w:ascii="Arial" w:eastAsia="Calibri" w:hAnsi="Arial" w:cs="Arial"/>
          <w:lang w:eastAsia="en-US"/>
        </w:rPr>
        <w:t>perfils.)</w:t>
      </w:r>
    </w:p>
    <w:p w14:paraId="60182B0C" w14:textId="77777777" w:rsidR="00F66FB4" w:rsidRPr="00BF4E1E" w:rsidRDefault="00F66FB4" w:rsidP="00F66FB4">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Quan les persones afectades exerceixin els drets d’accés, rectificació, supressió i oposició,</w:t>
      </w:r>
      <w:r w:rsidRPr="00BF4E1E">
        <w:rPr>
          <w:rFonts w:ascii="Arial" w:eastAsia="Calibri" w:hAnsi="Arial" w:cs="Arial"/>
          <w:spacing w:val="1"/>
          <w:lang w:eastAsia="en-US"/>
        </w:rPr>
        <w:t xml:space="preserve"> </w:t>
      </w:r>
      <w:r w:rsidRPr="00BF4E1E">
        <w:rPr>
          <w:rFonts w:ascii="Arial" w:eastAsia="Calibri" w:hAnsi="Arial" w:cs="Arial"/>
          <w:lang w:eastAsia="en-US"/>
        </w:rPr>
        <w:t>limitació</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portabilitat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no ser</w:t>
      </w:r>
      <w:r w:rsidRPr="00BF4E1E">
        <w:rPr>
          <w:rFonts w:ascii="Arial" w:eastAsia="Calibri" w:hAnsi="Arial" w:cs="Arial"/>
          <w:spacing w:val="1"/>
          <w:lang w:eastAsia="en-US"/>
        </w:rPr>
        <w:t xml:space="preserve"> </w:t>
      </w:r>
      <w:r w:rsidRPr="00BF4E1E">
        <w:rPr>
          <w:rFonts w:ascii="Arial" w:eastAsia="Calibri" w:hAnsi="Arial" w:cs="Arial"/>
          <w:lang w:eastAsia="en-US"/>
        </w:rPr>
        <w:t>objecte</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decisions</w:t>
      </w:r>
      <w:r w:rsidRPr="00BF4E1E">
        <w:rPr>
          <w:rFonts w:ascii="Arial" w:eastAsia="Calibri" w:hAnsi="Arial" w:cs="Arial"/>
          <w:spacing w:val="1"/>
          <w:lang w:eastAsia="en-US"/>
        </w:rPr>
        <w:t xml:space="preserve"> </w:t>
      </w:r>
      <w:r w:rsidRPr="00BF4E1E">
        <w:rPr>
          <w:rFonts w:ascii="Arial" w:eastAsia="Calibri" w:hAnsi="Arial" w:cs="Arial"/>
          <w:lang w:eastAsia="en-US"/>
        </w:rPr>
        <w:t>individualitzades</w:t>
      </w:r>
      <w:r w:rsidRPr="00BF4E1E">
        <w:rPr>
          <w:rFonts w:ascii="Arial" w:eastAsia="Calibri" w:hAnsi="Arial" w:cs="Arial"/>
          <w:spacing w:val="1"/>
          <w:lang w:eastAsia="en-US"/>
        </w:rPr>
        <w:t xml:space="preserve"> </w:t>
      </w:r>
      <w:r w:rsidRPr="00BF4E1E">
        <w:rPr>
          <w:rFonts w:ascii="Arial" w:eastAsia="Calibri" w:hAnsi="Arial" w:cs="Arial"/>
          <w:lang w:eastAsia="en-US"/>
        </w:rPr>
        <w:t>automatitzades,</w:t>
      </w:r>
      <w:r w:rsidRPr="00BF4E1E">
        <w:rPr>
          <w:rFonts w:ascii="Arial" w:eastAsia="Calibri" w:hAnsi="Arial" w:cs="Arial"/>
          <w:spacing w:val="1"/>
          <w:lang w:eastAsia="en-US"/>
        </w:rPr>
        <w:t xml:space="preserve"> </w:t>
      </w:r>
      <w:r w:rsidRPr="00BF4E1E">
        <w:rPr>
          <w:rFonts w:ascii="Arial" w:eastAsia="Calibri" w:hAnsi="Arial" w:cs="Arial"/>
          <w:lang w:eastAsia="en-US"/>
        </w:rPr>
        <w:t>davant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l’encarregat</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BF4E1E">
        <w:rPr>
          <w:rFonts w:ascii="Arial" w:eastAsia="Calibri" w:hAnsi="Arial" w:cs="Arial"/>
          <w:lang w:eastAsia="en-US"/>
        </w:rPr>
        <w:t>aquest</w:t>
      </w:r>
      <w:r w:rsidRPr="00BF4E1E">
        <w:rPr>
          <w:rFonts w:ascii="Arial" w:eastAsia="Calibri" w:hAnsi="Arial" w:cs="Arial"/>
          <w:spacing w:val="1"/>
          <w:lang w:eastAsia="en-US"/>
        </w:rPr>
        <w:t xml:space="preserve"> </w:t>
      </w:r>
      <w:r w:rsidRPr="00BF4E1E">
        <w:rPr>
          <w:rFonts w:ascii="Arial" w:eastAsia="Calibri" w:hAnsi="Arial" w:cs="Arial"/>
          <w:lang w:eastAsia="en-US"/>
        </w:rPr>
        <w:t>ha de</w:t>
      </w:r>
      <w:r w:rsidRPr="00BF4E1E">
        <w:rPr>
          <w:rFonts w:ascii="Arial" w:eastAsia="Calibri" w:hAnsi="Arial" w:cs="Arial"/>
          <w:spacing w:val="1"/>
          <w:lang w:eastAsia="en-US"/>
        </w:rPr>
        <w:t xml:space="preserve"> </w:t>
      </w:r>
      <w:r w:rsidRPr="00BF4E1E">
        <w:rPr>
          <w:rFonts w:ascii="Arial" w:eastAsia="Calibri" w:hAnsi="Arial" w:cs="Arial"/>
          <w:lang w:eastAsia="en-US"/>
        </w:rPr>
        <w:t>comunicar-ho</w:t>
      </w:r>
      <w:r w:rsidRPr="00BF4E1E">
        <w:rPr>
          <w:rFonts w:ascii="Arial" w:eastAsia="Calibri" w:hAnsi="Arial" w:cs="Arial"/>
          <w:spacing w:val="1"/>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correu</w:t>
      </w:r>
      <w:r w:rsidRPr="00BF4E1E">
        <w:rPr>
          <w:rFonts w:ascii="Arial" w:eastAsia="Calibri" w:hAnsi="Arial" w:cs="Arial"/>
          <w:spacing w:val="1"/>
          <w:lang w:eastAsia="en-US"/>
        </w:rPr>
        <w:t xml:space="preserve"> </w:t>
      </w:r>
      <w:r w:rsidRPr="00BF4E1E">
        <w:rPr>
          <w:rFonts w:ascii="Arial" w:eastAsia="Calibri" w:hAnsi="Arial" w:cs="Arial"/>
          <w:lang w:eastAsia="en-US"/>
        </w:rPr>
        <w:t>electrònic</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direcció del</w:t>
      </w:r>
      <w:r w:rsidRPr="00BF4E1E">
        <w:rPr>
          <w:rFonts w:ascii="Arial" w:eastAsia="Calibri" w:hAnsi="Arial" w:cs="Arial"/>
          <w:spacing w:val="1"/>
          <w:lang w:eastAsia="en-US"/>
        </w:rPr>
        <w:t xml:space="preserve"> </w:t>
      </w:r>
      <w:r w:rsidRPr="00BF4E1E">
        <w:rPr>
          <w:rFonts w:ascii="Arial" w:eastAsia="Calibri" w:hAnsi="Arial" w:cs="Arial"/>
          <w:lang w:eastAsia="en-US"/>
        </w:rPr>
        <w:t>responsable</w:t>
      </w:r>
      <w:r w:rsidRPr="00BF4E1E">
        <w:rPr>
          <w:rFonts w:ascii="Arial" w:eastAsia="Calibri" w:hAnsi="Arial" w:cs="Arial"/>
          <w:spacing w:val="1"/>
          <w:lang w:eastAsia="en-US"/>
        </w:rPr>
        <w:t xml:space="preserve"> </w:t>
      </w:r>
      <w:r w:rsidRPr="00BF4E1E">
        <w:rPr>
          <w:rFonts w:ascii="Arial" w:eastAsia="Calibri" w:hAnsi="Arial" w:cs="Arial"/>
          <w:lang w:eastAsia="en-US"/>
        </w:rPr>
        <w:t>d’aquest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comunicació ha de fer-se de forma immediata, i en cap cas més enllà del dia laborable</w:t>
      </w:r>
      <w:r w:rsidRPr="00BF4E1E">
        <w:rPr>
          <w:rFonts w:ascii="Arial" w:eastAsia="Calibri" w:hAnsi="Arial" w:cs="Arial"/>
          <w:spacing w:val="1"/>
          <w:lang w:eastAsia="en-US"/>
        </w:rPr>
        <w:t xml:space="preserve"> </w:t>
      </w:r>
      <w:r w:rsidRPr="00BF4E1E">
        <w:rPr>
          <w:rFonts w:ascii="Arial" w:eastAsia="Calibri" w:hAnsi="Arial" w:cs="Arial"/>
          <w:lang w:eastAsia="en-US"/>
        </w:rPr>
        <w:t>següent</w:t>
      </w:r>
      <w:r w:rsidRPr="00BF4E1E">
        <w:rPr>
          <w:rFonts w:ascii="Arial" w:eastAsia="Calibri" w:hAnsi="Arial" w:cs="Arial"/>
          <w:spacing w:val="1"/>
          <w:lang w:eastAsia="en-US"/>
        </w:rPr>
        <w:t xml:space="preserve"> </w:t>
      </w:r>
      <w:r w:rsidRPr="00BF4E1E">
        <w:rPr>
          <w:rFonts w:ascii="Arial" w:eastAsia="Calibri" w:hAnsi="Arial" w:cs="Arial"/>
          <w:lang w:eastAsia="en-US"/>
        </w:rPr>
        <w:t>al</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recepció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sol·licitud,</w:t>
      </w:r>
      <w:r w:rsidRPr="00BF4E1E">
        <w:rPr>
          <w:rFonts w:ascii="Arial" w:eastAsia="Calibri" w:hAnsi="Arial" w:cs="Arial"/>
          <w:spacing w:val="1"/>
          <w:lang w:eastAsia="en-US"/>
        </w:rPr>
        <w:t xml:space="preserve"> </w:t>
      </w:r>
      <w:r w:rsidRPr="00BF4E1E">
        <w:rPr>
          <w:rFonts w:ascii="Arial" w:eastAsia="Calibri" w:hAnsi="Arial" w:cs="Arial"/>
          <w:lang w:eastAsia="en-US"/>
        </w:rPr>
        <w:t>juntament,</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seu</w:t>
      </w:r>
      <w:r w:rsidRPr="00BF4E1E">
        <w:rPr>
          <w:rFonts w:ascii="Arial" w:eastAsia="Calibri" w:hAnsi="Arial" w:cs="Arial"/>
          <w:spacing w:val="1"/>
          <w:lang w:eastAsia="en-US"/>
        </w:rPr>
        <w:t xml:space="preserve"> </w:t>
      </w:r>
      <w:r w:rsidRPr="00BF4E1E">
        <w:rPr>
          <w:rFonts w:ascii="Arial" w:eastAsia="Calibri" w:hAnsi="Arial" w:cs="Arial"/>
          <w:lang w:eastAsia="en-US"/>
        </w:rPr>
        <w:t>cas,</w:t>
      </w:r>
      <w:r w:rsidRPr="00BF4E1E">
        <w:rPr>
          <w:rFonts w:ascii="Arial" w:eastAsia="Calibri" w:hAnsi="Arial" w:cs="Arial"/>
          <w:spacing w:val="49"/>
          <w:lang w:eastAsia="en-US"/>
        </w:rPr>
        <w:t xml:space="preserve"> </w:t>
      </w:r>
      <w:r w:rsidRPr="00BF4E1E">
        <w:rPr>
          <w:rFonts w:ascii="Arial" w:eastAsia="Calibri" w:hAnsi="Arial" w:cs="Arial"/>
          <w:lang w:eastAsia="en-US"/>
        </w:rPr>
        <w:t>amb</w:t>
      </w:r>
      <w:r w:rsidRPr="00BF4E1E">
        <w:rPr>
          <w:rFonts w:ascii="Arial" w:eastAsia="Calibri" w:hAnsi="Arial" w:cs="Arial"/>
          <w:spacing w:val="50"/>
          <w:lang w:eastAsia="en-US"/>
        </w:rPr>
        <w:t xml:space="preserve"> </w:t>
      </w:r>
      <w:r w:rsidRPr="00BF4E1E">
        <w:rPr>
          <w:rFonts w:ascii="Arial" w:eastAsia="Calibri" w:hAnsi="Arial" w:cs="Arial"/>
          <w:lang w:eastAsia="en-US"/>
        </w:rPr>
        <w:t>altres</w:t>
      </w:r>
      <w:r w:rsidRPr="00BF4E1E">
        <w:rPr>
          <w:rFonts w:ascii="Arial" w:eastAsia="Calibri" w:hAnsi="Arial" w:cs="Arial"/>
          <w:spacing w:val="1"/>
          <w:lang w:eastAsia="en-US"/>
        </w:rPr>
        <w:t xml:space="preserve"> </w:t>
      </w:r>
      <w:r w:rsidRPr="00BF4E1E">
        <w:rPr>
          <w:rFonts w:ascii="Arial" w:eastAsia="Calibri" w:hAnsi="Arial" w:cs="Arial"/>
          <w:lang w:eastAsia="en-US"/>
        </w:rPr>
        <w:t>informacions</w:t>
      </w:r>
      <w:r w:rsidRPr="00BF4E1E">
        <w:rPr>
          <w:rFonts w:ascii="Arial" w:eastAsia="Calibri" w:hAnsi="Arial" w:cs="Arial"/>
          <w:spacing w:val="-1"/>
          <w:lang w:eastAsia="en-US"/>
        </w:rPr>
        <w:t xml:space="preserve"> </w:t>
      </w:r>
      <w:r w:rsidRPr="00BF4E1E">
        <w:rPr>
          <w:rFonts w:ascii="Arial" w:eastAsia="Calibri" w:hAnsi="Arial" w:cs="Arial"/>
          <w:lang w:eastAsia="en-US"/>
        </w:rPr>
        <w:t>que puguin</w:t>
      </w:r>
      <w:r w:rsidRPr="00BF4E1E">
        <w:rPr>
          <w:rFonts w:ascii="Arial" w:eastAsia="Calibri" w:hAnsi="Arial" w:cs="Arial"/>
          <w:spacing w:val="-1"/>
          <w:lang w:eastAsia="en-US"/>
        </w:rPr>
        <w:t xml:space="preserve"> </w:t>
      </w:r>
      <w:r w:rsidRPr="00BF4E1E">
        <w:rPr>
          <w:rFonts w:ascii="Arial" w:eastAsia="Calibri" w:hAnsi="Arial" w:cs="Arial"/>
          <w:lang w:eastAsia="en-US"/>
        </w:rPr>
        <w:t>ser rellevants</w:t>
      </w:r>
      <w:r w:rsidRPr="00BF4E1E">
        <w:rPr>
          <w:rFonts w:ascii="Arial" w:eastAsia="Calibri" w:hAnsi="Arial" w:cs="Arial"/>
          <w:spacing w:val="-3"/>
          <w:lang w:eastAsia="en-US"/>
        </w:rPr>
        <w:t xml:space="preserve"> </w:t>
      </w:r>
      <w:r w:rsidRPr="00BF4E1E">
        <w:rPr>
          <w:rFonts w:ascii="Arial" w:eastAsia="Calibri" w:hAnsi="Arial" w:cs="Arial"/>
          <w:lang w:eastAsia="en-US"/>
        </w:rPr>
        <w:t>per</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2"/>
          <w:lang w:eastAsia="en-US"/>
        </w:rPr>
        <w:t xml:space="preserve"> </w:t>
      </w:r>
      <w:r w:rsidRPr="00BF4E1E">
        <w:rPr>
          <w:rFonts w:ascii="Arial" w:eastAsia="Calibri" w:hAnsi="Arial" w:cs="Arial"/>
          <w:lang w:eastAsia="en-US"/>
        </w:rPr>
        <w:t>resoldre</w:t>
      </w:r>
      <w:r w:rsidRPr="00BF4E1E">
        <w:rPr>
          <w:rFonts w:ascii="Arial" w:eastAsia="Calibri" w:hAnsi="Arial" w:cs="Arial"/>
          <w:spacing w:val="-3"/>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sol·licitud.</w:t>
      </w:r>
    </w:p>
    <w:p w14:paraId="1A3853BD" w14:textId="77777777" w:rsidR="00F66FB4" w:rsidRPr="00BF4E1E" w:rsidRDefault="00F66FB4" w:rsidP="00F66FB4">
      <w:pPr>
        <w:widowControl w:val="0"/>
        <w:autoSpaceDE w:val="0"/>
        <w:autoSpaceDN w:val="0"/>
        <w:rPr>
          <w:rFonts w:ascii="Arial" w:eastAsia="Calibri" w:hAnsi="Arial" w:cs="Arial"/>
          <w:lang w:eastAsia="en-US"/>
        </w:rPr>
      </w:pPr>
    </w:p>
    <w:p w14:paraId="7DF12E1B" w14:textId="77777777" w:rsidR="00F66FB4" w:rsidRPr="00BF4E1E" w:rsidRDefault="00F66FB4" w:rsidP="00F66FB4">
      <w:pPr>
        <w:widowControl w:val="0"/>
        <w:autoSpaceDE w:val="0"/>
        <w:autoSpaceDN w:val="0"/>
        <w:spacing w:before="135"/>
        <w:jc w:val="both"/>
        <w:rPr>
          <w:rFonts w:ascii="Arial" w:eastAsia="Calibri" w:hAnsi="Arial" w:cs="Arial"/>
          <w:lang w:eastAsia="en-US"/>
        </w:rPr>
      </w:pPr>
      <w:r w:rsidRPr="00BF4E1E">
        <w:rPr>
          <w:rFonts w:ascii="Arial" w:eastAsia="Calibri" w:hAnsi="Arial" w:cs="Arial"/>
          <w:lang w:eastAsia="en-US"/>
        </w:rPr>
        <w:t>Quan els afectats exercitin els seus drets davant de l’encarregat del tractament, aquest</w:t>
      </w:r>
      <w:r w:rsidRPr="00BF4E1E">
        <w:rPr>
          <w:rFonts w:ascii="Arial" w:eastAsia="Calibri" w:hAnsi="Arial" w:cs="Arial"/>
          <w:spacing w:val="1"/>
          <w:lang w:eastAsia="en-US"/>
        </w:rPr>
        <w:t xml:space="preserve"> </w:t>
      </w:r>
      <w:r w:rsidRPr="00BF4E1E">
        <w:rPr>
          <w:rFonts w:ascii="Arial" w:eastAsia="Calibri" w:hAnsi="Arial" w:cs="Arial"/>
          <w:lang w:eastAsia="en-US"/>
        </w:rPr>
        <w:t>haurà</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donar</w:t>
      </w:r>
      <w:r w:rsidRPr="00BF4E1E">
        <w:rPr>
          <w:rFonts w:ascii="Arial" w:eastAsia="Calibri" w:hAnsi="Arial" w:cs="Arial"/>
          <w:spacing w:val="1"/>
          <w:lang w:eastAsia="en-US"/>
        </w:rPr>
        <w:t xml:space="preserve"> </w:t>
      </w:r>
      <w:r w:rsidRPr="00BF4E1E">
        <w:rPr>
          <w:rFonts w:ascii="Arial" w:eastAsia="Calibri" w:hAnsi="Arial" w:cs="Arial"/>
          <w:lang w:eastAsia="en-US"/>
        </w:rPr>
        <w:t>trasllat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sol·licitud</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l’</w:t>
      </w:r>
      <w:r>
        <w:rPr>
          <w:rFonts w:ascii="Arial" w:eastAsia="Calibri" w:hAnsi="Arial" w:cs="Arial"/>
          <w:lang w:eastAsia="en-US"/>
        </w:rPr>
        <w:t>Institut Municipal de Parcs i Jardins de Barcelona</w:t>
      </w:r>
      <w:r w:rsidRPr="00BF4E1E">
        <w:rPr>
          <w:rFonts w:ascii="Arial" w:eastAsia="Calibri" w:hAnsi="Arial" w:cs="Arial"/>
          <w:lang w:eastAsia="en-US"/>
        </w:rPr>
        <w:t>,</w:t>
      </w:r>
      <w:r w:rsidRPr="00BF4E1E">
        <w:rPr>
          <w:rFonts w:ascii="Arial" w:eastAsia="Calibri" w:hAnsi="Arial" w:cs="Arial"/>
          <w:spacing w:val="1"/>
          <w:lang w:eastAsia="en-US"/>
        </w:rPr>
        <w:t xml:space="preserve"> </w:t>
      </w:r>
      <w:r w:rsidRPr="00BF4E1E">
        <w:rPr>
          <w:rFonts w:ascii="Arial" w:eastAsia="Calibri" w:hAnsi="Arial" w:cs="Arial"/>
          <w:lang w:eastAsia="en-US"/>
        </w:rPr>
        <w:t>en</w:t>
      </w:r>
      <w:r w:rsidRPr="00BF4E1E">
        <w:rPr>
          <w:rFonts w:ascii="Arial" w:eastAsia="Calibri" w:hAnsi="Arial" w:cs="Arial"/>
          <w:spacing w:val="1"/>
          <w:lang w:eastAsia="en-US"/>
        </w:rPr>
        <w:t xml:space="preserve"> </w:t>
      </w:r>
      <w:r w:rsidRPr="00BF4E1E">
        <w:rPr>
          <w:rFonts w:ascii="Arial" w:eastAsia="Calibri" w:hAnsi="Arial" w:cs="Arial"/>
          <w:lang w:eastAsia="en-US"/>
        </w:rPr>
        <w:t>els</w:t>
      </w:r>
      <w:r w:rsidRPr="00BF4E1E">
        <w:rPr>
          <w:rFonts w:ascii="Arial" w:eastAsia="Calibri" w:hAnsi="Arial" w:cs="Arial"/>
          <w:spacing w:val="1"/>
          <w:lang w:eastAsia="en-US"/>
        </w:rPr>
        <w:t xml:space="preserve"> </w:t>
      </w:r>
      <w:r w:rsidRPr="00BF4E1E">
        <w:rPr>
          <w:rFonts w:ascii="Arial" w:eastAsia="Calibri" w:hAnsi="Arial" w:cs="Arial"/>
          <w:lang w:eastAsia="en-US"/>
        </w:rPr>
        <w:t>terminis</w:t>
      </w:r>
      <w:r w:rsidRPr="00BF4E1E">
        <w:rPr>
          <w:rFonts w:ascii="Arial" w:eastAsia="Calibri" w:hAnsi="Arial" w:cs="Arial"/>
          <w:spacing w:val="1"/>
          <w:lang w:eastAsia="en-US"/>
        </w:rPr>
        <w:t xml:space="preserve"> </w:t>
      </w:r>
      <w:r w:rsidRPr="00BF4E1E">
        <w:rPr>
          <w:rFonts w:ascii="Arial" w:eastAsia="Calibri" w:hAnsi="Arial" w:cs="Arial"/>
          <w:lang w:eastAsia="en-US"/>
        </w:rPr>
        <w:t>indicats,</w:t>
      </w:r>
      <w:r w:rsidRPr="00BF4E1E">
        <w:rPr>
          <w:rFonts w:ascii="Arial" w:eastAsia="Calibri" w:hAnsi="Arial" w:cs="Arial"/>
          <w:spacing w:val="15"/>
          <w:lang w:eastAsia="en-US"/>
        </w:rPr>
        <w:t xml:space="preserve"> </w:t>
      </w:r>
      <w:r w:rsidRPr="00BF4E1E">
        <w:rPr>
          <w:rFonts w:ascii="Arial" w:eastAsia="Calibri" w:hAnsi="Arial" w:cs="Arial"/>
          <w:lang w:eastAsia="en-US"/>
        </w:rPr>
        <w:t>a</w:t>
      </w:r>
      <w:r w:rsidRPr="00BF4E1E">
        <w:rPr>
          <w:rFonts w:ascii="Arial" w:eastAsia="Calibri" w:hAnsi="Arial" w:cs="Arial"/>
          <w:spacing w:val="17"/>
          <w:lang w:eastAsia="en-US"/>
        </w:rPr>
        <w:t xml:space="preserve"> </w:t>
      </w:r>
      <w:r w:rsidRPr="00BF4E1E">
        <w:rPr>
          <w:rFonts w:ascii="Arial" w:eastAsia="Calibri" w:hAnsi="Arial" w:cs="Arial"/>
          <w:lang w:eastAsia="en-US"/>
        </w:rPr>
        <w:t>fi</w:t>
      </w:r>
      <w:r w:rsidRPr="00BF4E1E">
        <w:rPr>
          <w:rFonts w:ascii="Arial" w:eastAsia="Calibri" w:hAnsi="Arial" w:cs="Arial"/>
          <w:spacing w:val="15"/>
          <w:lang w:eastAsia="en-US"/>
        </w:rPr>
        <w:t xml:space="preserve"> </w:t>
      </w:r>
      <w:r w:rsidRPr="00BF4E1E">
        <w:rPr>
          <w:rFonts w:ascii="Arial" w:eastAsia="Calibri" w:hAnsi="Arial" w:cs="Arial"/>
          <w:lang w:eastAsia="en-US"/>
        </w:rPr>
        <w:t>de</w:t>
      </w:r>
      <w:r w:rsidRPr="00BF4E1E">
        <w:rPr>
          <w:rFonts w:ascii="Arial" w:eastAsia="Calibri" w:hAnsi="Arial" w:cs="Arial"/>
          <w:spacing w:val="17"/>
          <w:lang w:eastAsia="en-US"/>
        </w:rPr>
        <w:t xml:space="preserve"> </w:t>
      </w:r>
      <w:r w:rsidRPr="00BF4E1E">
        <w:rPr>
          <w:rFonts w:ascii="Arial" w:eastAsia="Calibri" w:hAnsi="Arial" w:cs="Arial"/>
          <w:lang w:eastAsia="en-US"/>
        </w:rPr>
        <w:t>què</w:t>
      </w:r>
      <w:r w:rsidRPr="00BF4E1E">
        <w:rPr>
          <w:rFonts w:ascii="Arial" w:eastAsia="Calibri" w:hAnsi="Arial" w:cs="Arial"/>
          <w:spacing w:val="14"/>
          <w:lang w:eastAsia="en-US"/>
        </w:rPr>
        <w:t xml:space="preserve"> </w:t>
      </w:r>
      <w:r w:rsidRPr="00BF4E1E">
        <w:rPr>
          <w:rFonts w:ascii="Arial" w:eastAsia="Calibri" w:hAnsi="Arial" w:cs="Arial"/>
          <w:lang w:eastAsia="en-US"/>
        </w:rPr>
        <w:t>pugui</w:t>
      </w:r>
      <w:r w:rsidRPr="00BF4E1E">
        <w:rPr>
          <w:rFonts w:ascii="Arial" w:eastAsia="Calibri" w:hAnsi="Arial" w:cs="Arial"/>
          <w:spacing w:val="15"/>
          <w:lang w:eastAsia="en-US"/>
        </w:rPr>
        <w:t xml:space="preserve"> </w:t>
      </w:r>
      <w:r w:rsidRPr="00BF4E1E">
        <w:rPr>
          <w:rFonts w:ascii="Arial" w:eastAsia="Calibri" w:hAnsi="Arial" w:cs="Arial"/>
          <w:lang w:eastAsia="en-US"/>
        </w:rPr>
        <w:t>respondre</w:t>
      </w:r>
      <w:r w:rsidRPr="00BF4E1E">
        <w:rPr>
          <w:rFonts w:ascii="Arial" w:eastAsia="Calibri" w:hAnsi="Arial" w:cs="Arial"/>
          <w:spacing w:val="15"/>
          <w:lang w:eastAsia="en-US"/>
        </w:rPr>
        <w:t xml:space="preserve"> </w:t>
      </w:r>
      <w:r w:rsidRPr="00BF4E1E">
        <w:rPr>
          <w:rFonts w:ascii="Arial" w:eastAsia="Calibri" w:hAnsi="Arial" w:cs="Arial"/>
          <w:lang w:eastAsia="en-US"/>
        </w:rPr>
        <w:t>en</w:t>
      </w:r>
      <w:r w:rsidRPr="00BF4E1E">
        <w:rPr>
          <w:rFonts w:ascii="Arial" w:eastAsia="Calibri" w:hAnsi="Arial" w:cs="Arial"/>
          <w:spacing w:val="16"/>
          <w:lang w:eastAsia="en-US"/>
        </w:rPr>
        <w:t xml:space="preserve"> </w:t>
      </w:r>
      <w:r w:rsidRPr="00BF4E1E">
        <w:rPr>
          <w:rFonts w:ascii="Arial" w:eastAsia="Calibri" w:hAnsi="Arial" w:cs="Arial"/>
          <w:lang w:eastAsia="en-US"/>
        </w:rPr>
        <w:t>termini</w:t>
      </w:r>
      <w:r w:rsidRPr="00BF4E1E">
        <w:rPr>
          <w:rFonts w:ascii="Arial" w:eastAsia="Calibri" w:hAnsi="Arial" w:cs="Arial"/>
          <w:spacing w:val="17"/>
          <w:lang w:eastAsia="en-US"/>
        </w:rPr>
        <w:t xml:space="preserve"> </w:t>
      </w:r>
      <w:r w:rsidRPr="00BF4E1E">
        <w:rPr>
          <w:rFonts w:ascii="Arial" w:eastAsia="Calibri" w:hAnsi="Arial" w:cs="Arial"/>
          <w:lang w:eastAsia="en-US"/>
        </w:rPr>
        <w:t>al/s</w:t>
      </w:r>
      <w:r w:rsidRPr="00BF4E1E">
        <w:rPr>
          <w:rFonts w:ascii="Arial" w:eastAsia="Calibri" w:hAnsi="Arial" w:cs="Arial"/>
          <w:spacing w:val="16"/>
          <w:lang w:eastAsia="en-US"/>
        </w:rPr>
        <w:t xml:space="preserve"> </w:t>
      </w:r>
      <w:r w:rsidRPr="00BF4E1E">
        <w:rPr>
          <w:rFonts w:ascii="Arial" w:eastAsia="Calibri" w:hAnsi="Arial" w:cs="Arial"/>
          <w:lang w:eastAsia="en-US"/>
        </w:rPr>
        <w:t>afectat/s,</w:t>
      </w:r>
      <w:r w:rsidRPr="00BF4E1E">
        <w:rPr>
          <w:rFonts w:ascii="Arial" w:eastAsia="Calibri" w:hAnsi="Arial" w:cs="Arial"/>
          <w:spacing w:val="13"/>
          <w:lang w:eastAsia="en-US"/>
        </w:rPr>
        <w:t xml:space="preserve"> </w:t>
      </w:r>
      <w:r w:rsidRPr="00BF4E1E">
        <w:rPr>
          <w:rFonts w:ascii="Arial" w:eastAsia="Calibri" w:hAnsi="Arial" w:cs="Arial"/>
          <w:lang w:eastAsia="en-US"/>
        </w:rPr>
        <w:t>assistint</w:t>
      </w:r>
      <w:r w:rsidRPr="00BF4E1E">
        <w:rPr>
          <w:rFonts w:ascii="Arial" w:eastAsia="Calibri" w:hAnsi="Arial" w:cs="Arial"/>
          <w:spacing w:val="14"/>
          <w:lang w:eastAsia="en-US"/>
        </w:rPr>
        <w:t xml:space="preserve"> </w:t>
      </w:r>
      <w:r w:rsidRPr="00BF4E1E">
        <w:rPr>
          <w:rFonts w:ascii="Arial" w:eastAsia="Calibri" w:hAnsi="Arial" w:cs="Arial"/>
          <w:lang w:eastAsia="en-US"/>
        </w:rPr>
        <w:t>al</w:t>
      </w:r>
      <w:r w:rsidRPr="00BF4E1E">
        <w:rPr>
          <w:rFonts w:ascii="Arial" w:eastAsia="Calibri" w:hAnsi="Arial" w:cs="Arial"/>
          <w:spacing w:val="15"/>
          <w:lang w:eastAsia="en-US"/>
        </w:rPr>
        <w:t xml:space="preserve"> </w:t>
      </w:r>
      <w:r w:rsidRPr="00BF4E1E">
        <w:rPr>
          <w:rFonts w:ascii="Arial" w:eastAsia="Calibri" w:hAnsi="Arial" w:cs="Arial"/>
          <w:lang w:eastAsia="en-US"/>
        </w:rPr>
        <w:t>responsable</w:t>
      </w:r>
      <w:r w:rsidRPr="00BF4E1E">
        <w:rPr>
          <w:rFonts w:ascii="Arial" w:eastAsia="Calibri" w:hAnsi="Arial" w:cs="Arial"/>
          <w:spacing w:val="17"/>
          <w:lang w:eastAsia="en-US"/>
        </w:rPr>
        <w:t xml:space="preserve"> </w:t>
      </w:r>
      <w:r w:rsidRPr="00BF4E1E">
        <w:rPr>
          <w:rFonts w:ascii="Arial" w:eastAsia="Calibri" w:hAnsi="Arial" w:cs="Arial"/>
          <w:lang w:eastAsia="en-US"/>
        </w:rPr>
        <w:t>en</w:t>
      </w:r>
      <w:r w:rsidRPr="00BF4E1E">
        <w:rPr>
          <w:rFonts w:ascii="Arial" w:eastAsia="Calibri" w:hAnsi="Arial" w:cs="Arial"/>
          <w:spacing w:val="-47"/>
          <w:lang w:eastAsia="en-US"/>
        </w:rPr>
        <w:t xml:space="preserve"> </w:t>
      </w:r>
      <w:r w:rsidRPr="00BF4E1E">
        <w:rPr>
          <w:rFonts w:ascii="Arial" w:eastAsia="Calibri" w:hAnsi="Arial" w:cs="Arial"/>
          <w:lang w:eastAsia="en-US"/>
        </w:rPr>
        <w:t>les seves obligacions de respondre a les sol·licituds que tinguin per objecte l’exercici de</w:t>
      </w:r>
      <w:r w:rsidRPr="00BF4E1E">
        <w:rPr>
          <w:rFonts w:ascii="Arial" w:eastAsia="Calibri" w:hAnsi="Arial" w:cs="Arial"/>
          <w:spacing w:val="1"/>
          <w:lang w:eastAsia="en-US"/>
        </w:rPr>
        <w:t xml:space="preserve"> </w:t>
      </w:r>
      <w:r w:rsidRPr="00BF4E1E">
        <w:rPr>
          <w:rFonts w:ascii="Arial" w:eastAsia="Calibri" w:hAnsi="Arial" w:cs="Arial"/>
          <w:lang w:eastAsia="en-US"/>
        </w:rPr>
        <w:t>drets dels</w:t>
      </w:r>
      <w:r w:rsidRPr="00BF4E1E">
        <w:rPr>
          <w:rFonts w:ascii="Arial" w:eastAsia="Calibri" w:hAnsi="Arial" w:cs="Arial"/>
          <w:spacing w:val="-4"/>
          <w:lang w:eastAsia="en-US"/>
        </w:rPr>
        <w:t xml:space="preserve"> </w:t>
      </w:r>
      <w:r w:rsidRPr="00BF4E1E">
        <w:rPr>
          <w:rFonts w:ascii="Arial" w:eastAsia="Calibri" w:hAnsi="Arial" w:cs="Arial"/>
          <w:lang w:eastAsia="en-US"/>
        </w:rPr>
        <w:t>interessats,</w:t>
      </w:r>
      <w:r w:rsidRPr="00BF4E1E">
        <w:rPr>
          <w:rFonts w:ascii="Arial" w:eastAsia="Calibri" w:hAnsi="Arial" w:cs="Arial"/>
          <w:spacing w:val="-2"/>
          <w:lang w:eastAsia="en-US"/>
        </w:rPr>
        <w:t xml:space="preserve"> </w:t>
      </w:r>
      <w:r w:rsidRPr="00BF4E1E">
        <w:rPr>
          <w:rFonts w:ascii="Arial" w:eastAsia="Calibri" w:hAnsi="Arial" w:cs="Arial"/>
          <w:lang w:eastAsia="en-US"/>
        </w:rPr>
        <w:t>així</w:t>
      </w:r>
      <w:r w:rsidRPr="00BF4E1E">
        <w:rPr>
          <w:rFonts w:ascii="Arial" w:eastAsia="Calibri" w:hAnsi="Arial" w:cs="Arial"/>
          <w:spacing w:val="-2"/>
          <w:lang w:eastAsia="en-US"/>
        </w:rPr>
        <w:t xml:space="preserve"> </w:t>
      </w:r>
      <w:r w:rsidRPr="00BF4E1E">
        <w:rPr>
          <w:rFonts w:ascii="Arial" w:eastAsia="Calibri" w:hAnsi="Arial" w:cs="Arial"/>
          <w:lang w:eastAsia="en-US"/>
        </w:rPr>
        <w:t>com també als requeriments</w:t>
      </w:r>
      <w:r w:rsidRPr="00BF4E1E">
        <w:rPr>
          <w:rFonts w:ascii="Arial" w:eastAsia="Calibri" w:hAnsi="Arial" w:cs="Arial"/>
          <w:spacing w:val="-3"/>
          <w:lang w:eastAsia="en-US"/>
        </w:rPr>
        <w:t xml:space="preserve"> </w:t>
      </w:r>
      <w:r w:rsidRPr="00BF4E1E">
        <w:rPr>
          <w:rFonts w:ascii="Arial" w:eastAsia="Calibri" w:hAnsi="Arial" w:cs="Arial"/>
          <w:lang w:eastAsia="en-US"/>
        </w:rPr>
        <w:t>de les</w:t>
      </w:r>
      <w:r w:rsidRPr="00BF4E1E">
        <w:rPr>
          <w:rFonts w:ascii="Arial" w:eastAsia="Calibri" w:hAnsi="Arial" w:cs="Arial"/>
          <w:spacing w:val="-2"/>
          <w:lang w:eastAsia="en-US"/>
        </w:rPr>
        <w:t xml:space="preserve"> </w:t>
      </w:r>
      <w:r w:rsidRPr="00BF4E1E">
        <w:rPr>
          <w:rFonts w:ascii="Arial" w:eastAsia="Calibri" w:hAnsi="Arial" w:cs="Arial"/>
          <w:lang w:eastAsia="en-US"/>
        </w:rPr>
        <w:t>autoritats</w:t>
      </w:r>
      <w:r w:rsidRPr="00BF4E1E">
        <w:rPr>
          <w:rFonts w:ascii="Arial" w:eastAsia="Calibri" w:hAnsi="Arial" w:cs="Arial"/>
          <w:spacing w:val="-3"/>
          <w:lang w:eastAsia="en-US"/>
        </w:rPr>
        <w:t xml:space="preserve"> </w:t>
      </w:r>
      <w:r w:rsidRPr="00BF4E1E">
        <w:rPr>
          <w:rFonts w:ascii="Arial" w:eastAsia="Calibri" w:hAnsi="Arial" w:cs="Arial"/>
          <w:lang w:eastAsia="en-US"/>
        </w:rPr>
        <w:t>de control.</w:t>
      </w:r>
    </w:p>
    <w:p w14:paraId="2882C7B5" w14:textId="77777777" w:rsidR="00F66FB4" w:rsidRPr="00BF4E1E" w:rsidRDefault="00F66FB4" w:rsidP="00F66FB4">
      <w:pPr>
        <w:widowControl w:val="0"/>
        <w:autoSpaceDE w:val="0"/>
        <w:autoSpaceDN w:val="0"/>
        <w:spacing w:before="135"/>
        <w:jc w:val="both"/>
        <w:rPr>
          <w:rFonts w:ascii="Arial" w:eastAsia="Calibri" w:hAnsi="Arial" w:cs="Arial"/>
          <w:lang w:eastAsia="en-US"/>
        </w:rPr>
      </w:pPr>
    </w:p>
    <w:p w14:paraId="3C343502"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Dret d’ informació. Correspon al responsable facilitar el dret d’ informació en el moment de la recollida de les dades.</w:t>
      </w:r>
    </w:p>
    <w:p w14:paraId="39E267CB" w14:textId="77777777" w:rsidR="00F66FB4" w:rsidRPr="00BF4E1E" w:rsidRDefault="00F66FB4" w:rsidP="00F66FB4">
      <w:pPr>
        <w:widowControl w:val="0"/>
        <w:autoSpaceDE w:val="0"/>
        <w:autoSpaceDN w:val="0"/>
        <w:rPr>
          <w:rFonts w:ascii="Arial" w:eastAsia="Calibri" w:hAnsi="Arial" w:cs="Arial"/>
          <w:lang w:eastAsia="en-US"/>
        </w:rPr>
      </w:pPr>
    </w:p>
    <w:p w14:paraId="3DB496F6"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Notificació de violacions de la seguretat de les dades. L’encarregat del tractament notificarà al responsable del tractament</w:t>
      </w:r>
      <w:r>
        <w:rPr>
          <w:rFonts w:ascii="Arial" w:eastAsia="Calibri" w:hAnsi="Arial" w:cs="Arial"/>
          <w:sz w:val="24"/>
          <w:szCs w:val="24"/>
          <w:lang w:eastAsia="en-US"/>
        </w:rPr>
        <w:t xml:space="preserve"> i al responsable executiu del tractament</w:t>
      </w:r>
      <w:r w:rsidRPr="00BF4E1E">
        <w:rPr>
          <w:rFonts w:ascii="Arial" w:eastAsia="Calibri" w:hAnsi="Arial" w:cs="Arial"/>
          <w:sz w:val="24"/>
          <w:szCs w:val="24"/>
          <w:lang w:eastAsia="en-US"/>
        </w:rPr>
        <w:t>, sense dilació indeguda, i en qualsevol cas abans del termini màxim de 24 hores des de la seva detecció, i a través de l’adreça de correu del</w:t>
      </w:r>
      <w:r>
        <w:rPr>
          <w:rFonts w:ascii="Arial" w:eastAsia="Calibri" w:hAnsi="Arial" w:cs="Arial"/>
          <w:sz w:val="24"/>
          <w:szCs w:val="24"/>
          <w:lang w:eastAsia="en-US"/>
        </w:rPr>
        <w:t>s</w:t>
      </w:r>
      <w:r w:rsidRPr="00BF4E1E">
        <w:rPr>
          <w:rFonts w:ascii="Arial" w:eastAsia="Calibri" w:hAnsi="Arial" w:cs="Arial"/>
          <w:sz w:val="24"/>
          <w:szCs w:val="24"/>
          <w:lang w:eastAsia="en-US"/>
        </w:rPr>
        <w:t xml:space="preserve"> responsable</w:t>
      </w:r>
      <w:r>
        <w:rPr>
          <w:rFonts w:ascii="Arial" w:eastAsia="Calibri" w:hAnsi="Arial" w:cs="Arial"/>
          <w:sz w:val="24"/>
          <w:szCs w:val="24"/>
          <w:lang w:eastAsia="en-US"/>
        </w:rPr>
        <w:t>s</w:t>
      </w:r>
      <w:r w:rsidRPr="00BF4E1E">
        <w:rPr>
          <w:rFonts w:ascii="Arial" w:eastAsia="Calibri" w:hAnsi="Arial" w:cs="Arial"/>
          <w:sz w:val="24"/>
          <w:szCs w:val="24"/>
          <w:lang w:eastAsia="en-US"/>
        </w:rPr>
        <w:t xml:space="preserve"> (</w:t>
      </w:r>
      <w:hyperlink r:id="rId15" w:history="1">
        <w:r w:rsidRPr="00996A87">
          <w:rPr>
            <w:rStyle w:val="Enlla"/>
            <w:rFonts w:ascii="Arial" w:eastAsia="Calibri" w:hAnsi="Arial" w:cs="Arial"/>
            <w:sz w:val="24"/>
            <w:szCs w:val="24"/>
            <w:lang w:eastAsia="en-US"/>
          </w:rPr>
          <w:t>delegat_proteccio_dades@bcn.cat</w:t>
        </w:r>
      </w:hyperlink>
      <w:r>
        <w:rPr>
          <w:rFonts w:ascii="Arial" w:eastAsia="Calibri" w:hAnsi="Arial" w:cs="Arial"/>
          <w:sz w:val="24"/>
          <w:szCs w:val="24"/>
          <w:lang w:eastAsia="en-US"/>
        </w:rPr>
        <w:t xml:space="preserve"> i </w:t>
      </w:r>
      <w:hyperlink r:id="rId16" w:history="1">
        <w:r w:rsidRPr="00996A87">
          <w:rPr>
            <w:rStyle w:val="Enlla"/>
            <w:rFonts w:ascii="Arial" w:eastAsia="Calibri" w:hAnsi="Arial" w:cs="Arial"/>
            <w:sz w:val="24"/>
            <w:szCs w:val="24"/>
            <w:lang w:eastAsia="en-US"/>
          </w:rPr>
          <w:t>assessoria_pij@bcn.cat</w:t>
        </w:r>
      </w:hyperlink>
      <w:r w:rsidRPr="00BF4E1E">
        <w:rPr>
          <w:rFonts w:ascii="Arial" w:eastAsia="Calibri" w:hAnsi="Arial" w:cs="Arial"/>
          <w:sz w:val="24"/>
          <w:szCs w:val="24"/>
          <w:lang w:eastAsia="en-US"/>
        </w:rPr>
        <w:t>) les violacions de la seguretat de les dades personals que estiguin sota el seu càrrec de les que tingui coneixement, juntament amb tota la informació rellevant per a la documentació i comunicació de la incidència.</w:t>
      </w:r>
    </w:p>
    <w:p w14:paraId="54102864" w14:textId="77777777" w:rsidR="00F66FB4" w:rsidRPr="00BF4E1E" w:rsidRDefault="00F66FB4" w:rsidP="00F66FB4">
      <w:pPr>
        <w:widowControl w:val="0"/>
        <w:autoSpaceDE w:val="0"/>
        <w:autoSpaceDN w:val="0"/>
        <w:rPr>
          <w:rFonts w:ascii="Arial" w:eastAsia="Calibri" w:hAnsi="Arial" w:cs="Arial"/>
          <w:lang w:eastAsia="en-US"/>
        </w:rPr>
      </w:pPr>
    </w:p>
    <w:p w14:paraId="0AEA7A0B"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No</w:t>
      </w:r>
      <w:r w:rsidRPr="00BF4E1E">
        <w:rPr>
          <w:rFonts w:ascii="Arial" w:eastAsia="Calibri" w:hAnsi="Arial" w:cs="Arial"/>
          <w:spacing w:val="1"/>
          <w:lang w:eastAsia="en-US"/>
        </w:rPr>
        <w:t xml:space="preserve"> </w:t>
      </w:r>
      <w:r w:rsidRPr="00BF4E1E">
        <w:rPr>
          <w:rFonts w:ascii="Arial" w:eastAsia="Calibri" w:hAnsi="Arial" w:cs="Arial"/>
          <w:lang w:eastAsia="en-US"/>
        </w:rPr>
        <w:t>serà</w:t>
      </w:r>
      <w:r w:rsidRPr="00BF4E1E">
        <w:rPr>
          <w:rFonts w:ascii="Arial" w:eastAsia="Calibri" w:hAnsi="Arial" w:cs="Arial"/>
          <w:spacing w:val="1"/>
          <w:lang w:eastAsia="en-US"/>
        </w:rPr>
        <w:t xml:space="preserve"> </w:t>
      </w:r>
      <w:r w:rsidRPr="00BF4E1E">
        <w:rPr>
          <w:rFonts w:ascii="Arial" w:eastAsia="Calibri" w:hAnsi="Arial" w:cs="Arial"/>
          <w:lang w:eastAsia="en-US"/>
        </w:rPr>
        <w:t>necessària</w:t>
      </w:r>
      <w:r w:rsidRPr="00BF4E1E">
        <w:rPr>
          <w:rFonts w:ascii="Arial" w:eastAsia="Calibri" w:hAnsi="Arial" w:cs="Arial"/>
          <w:spacing w:val="1"/>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notificació</w:t>
      </w:r>
      <w:r w:rsidRPr="00BF4E1E">
        <w:rPr>
          <w:rFonts w:ascii="Arial" w:eastAsia="Calibri" w:hAnsi="Arial" w:cs="Arial"/>
          <w:spacing w:val="1"/>
          <w:lang w:eastAsia="en-US"/>
        </w:rPr>
        <w:t xml:space="preserve"> </w:t>
      </w:r>
      <w:r w:rsidRPr="00BF4E1E">
        <w:rPr>
          <w:rFonts w:ascii="Arial" w:eastAsia="Calibri" w:hAnsi="Arial" w:cs="Arial"/>
          <w:lang w:eastAsia="en-US"/>
        </w:rPr>
        <w:t>quan</w:t>
      </w:r>
      <w:r w:rsidRPr="00BF4E1E">
        <w:rPr>
          <w:rFonts w:ascii="Arial" w:eastAsia="Calibri" w:hAnsi="Arial" w:cs="Arial"/>
          <w:spacing w:val="1"/>
          <w:lang w:eastAsia="en-US"/>
        </w:rPr>
        <w:t xml:space="preserve"> </w:t>
      </w:r>
      <w:r w:rsidRPr="00BF4E1E">
        <w:rPr>
          <w:rFonts w:ascii="Arial" w:eastAsia="Calibri" w:hAnsi="Arial" w:cs="Arial"/>
          <w:lang w:eastAsia="en-US"/>
        </w:rPr>
        <w:t>sigui</w:t>
      </w:r>
      <w:r w:rsidRPr="00BF4E1E">
        <w:rPr>
          <w:rFonts w:ascii="Arial" w:eastAsia="Calibri" w:hAnsi="Arial" w:cs="Arial"/>
          <w:spacing w:val="1"/>
          <w:lang w:eastAsia="en-US"/>
        </w:rPr>
        <w:t xml:space="preserve"> </w:t>
      </w:r>
      <w:r w:rsidRPr="00BF4E1E">
        <w:rPr>
          <w:rFonts w:ascii="Arial" w:eastAsia="Calibri" w:hAnsi="Arial" w:cs="Arial"/>
          <w:lang w:eastAsia="en-US"/>
        </w:rPr>
        <w:t>improbable</w:t>
      </w:r>
      <w:r w:rsidRPr="00BF4E1E">
        <w:rPr>
          <w:rFonts w:ascii="Arial" w:eastAsia="Calibri" w:hAnsi="Arial" w:cs="Arial"/>
          <w:spacing w:val="1"/>
          <w:lang w:eastAsia="en-US"/>
        </w:rPr>
        <w:t xml:space="preserve"> </w:t>
      </w:r>
      <w:r w:rsidRPr="00BF4E1E">
        <w:rPr>
          <w:rFonts w:ascii="Arial" w:eastAsia="Calibri" w:hAnsi="Arial" w:cs="Arial"/>
          <w:lang w:eastAsia="en-US"/>
        </w:rPr>
        <w:t>que</w:t>
      </w:r>
      <w:r w:rsidRPr="00BF4E1E">
        <w:rPr>
          <w:rFonts w:ascii="Arial" w:eastAsia="Calibri" w:hAnsi="Arial" w:cs="Arial"/>
          <w:spacing w:val="1"/>
          <w:lang w:eastAsia="en-US"/>
        </w:rPr>
        <w:t xml:space="preserve"> </w:t>
      </w:r>
      <w:r w:rsidRPr="00BF4E1E">
        <w:rPr>
          <w:rFonts w:ascii="Arial" w:eastAsia="Calibri" w:hAnsi="Arial" w:cs="Arial"/>
          <w:lang w:eastAsia="en-US"/>
        </w:rPr>
        <w:t>aquesta</w:t>
      </w:r>
      <w:r w:rsidRPr="00BF4E1E">
        <w:rPr>
          <w:rFonts w:ascii="Arial" w:eastAsia="Calibri" w:hAnsi="Arial" w:cs="Arial"/>
          <w:spacing w:val="1"/>
          <w:lang w:eastAsia="en-US"/>
        </w:rPr>
        <w:t xml:space="preserve"> </w:t>
      </w:r>
      <w:r w:rsidRPr="00BF4E1E">
        <w:rPr>
          <w:rFonts w:ascii="Arial" w:eastAsia="Calibri" w:hAnsi="Arial" w:cs="Arial"/>
          <w:lang w:eastAsia="en-US"/>
        </w:rPr>
        <w:t>violació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49"/>
          <w:lang w:eastAsia="en-US"/>
        </w:rPr>
        <w:t xml:space="preserve"> </w:t>
      </w:r>
      <w:r w:rsidRPr="00BF4E1E">
        <w:rPr>
          <w:rFonts w:ascii="Arial" w:eastAsia="Calibri" w:hAnsi="Arial" w:cs="Arial"/>
          <w:lang w:eastAsia="en-US"/>
        </w:rPr>
        <w:t>la</w:t>
      </w:r>
      <w:r w:rsidRPr="00BF4E1E">
        <w:rPr>
          <w:rFonts w:ascii="Arial" w:eastAsia="Calibri" w:hAnsi="Arial" w:cs="Arial"/>
          <w:spacing w:val="1"/>
          <w:lang w:eastAsia="en-US"/>
        </w:rPr>
        <w:t xml:space="preserve"> </w:t>
      </w:r>
      <w:r w:rsidRPr="00BF4E1E">
        <w:rPr>
          <w:rFonts w:ascii="Arial" w:eastAsia="Calibri" w:hAnsi="Arial" w:cs="Arial"/>
          <w:lang w:eastAsia="en-US"/>
        </w:rPr>
        <w:t>seguretat</w:t>
      </w:r>
      <w:r w:rsidRPr="00BF4E1E">
        <w:rPr>
          <w:rFonts w:ascii="Arial" w:eastAsia="Calibri" w:hAnsi="Arial" w:cs="Arial"/>
          <w:spacing w:val="-4"/>
          <w:lang w:eastAsia="en-US"/>
        </w:rPr>
        <w:t xml:space="preserve"> </w:t>
      </w:r>
      <w:r w:rsidRPr="00BF4E1E">
        <w:rPr>
          <w:rFonts w:ascii="Arial" w:eastAsia="Calibri" w:hAnsi="Arial" w:cs="Arial"/>
          <w:lang w:eastAsia="en-US"/>
        </w:rPr>
        <w:t>constitueixi</w:t>
      </w:r>
      <w:r w:rsidRPr="00BF4E1E">
        <w:rPr>
          <w:rFonts w:ascii="Arial" w:eastAsia="Calibri" w:hAnsi="Arial" w:cs="Arial"/>
          <w:spacing w:val="-2"/>
          <w:lang w:eastAsia="en-US"/>
        </w:rPr>
        <w:t xml:space="preserve"> </w:t>
      </w:r>
      <w:r w:rsidRPr="00BF4E1E">
        <w:rPr>
          <w:rFonts w:ascii="Arial" w:eastAsia="Calibri" w:hAnsi="Arial" w:cs="Arial"/>
          <w:lang w:eastAsia="en-US"/>
        </w:rPr>
        <w:t>un</w:t>
      </w:r>
      <w:r w:rsidRPr="00BF4E1E">
        <w:rPr>
          <w:rFonts w:ascii="Arial" w:eastAsia="Calibri" w:hAnsi="Arial" w:cs="Arial"/>
          <w:spacing w:val="-1"/>
          <w:lang w:eastAsia="en-US"/>
        </w:rPr>
        <w:t xml:space="preserve"> </w:t>
      </w:r>
      <w:r w:rsidRPr="00BF4E1E">
        <w:rPr>
          <w:rFonts w:ascii="Arial" w:eastAsia="Calibri" w:hAnsi="Arial" w:cs="Arial"/>
          <w:lang w:eastAsia="en-US"/>
        </w:rPr>
        <w:t>risc per als</w:t>
      </w:r>
      <w:r w:rsidRPr="00BF4E1E">
        <w:rPr>
          <w:rFonts w:ascii="Arial" w:eastAsia="Calibri" w:hAnsi="Arial" w:cs="Arial"/>
          <w:spacing w:val="-3"/>
          <w:lang w:eastAsia="en-US"/>
        </w:rPr>
        <w:t xml:space="preserve"> </w:t>
      </w:r>
      <w:r w:rsidRPr="00BF4E1E">
        <w:rPr>
          <w:rFonts w:ascii="Arial" w:eastAsia="Calibri" w:hAnsi="Arial" w:cs="Arial"/>
          <w:lang w:eastAsia="en-US"/>
        </w:rPr>
        <w:t>drets</w:t>
      </w:r>
      <w:r w:rsidRPr="00BF4E1E">
        <w:rPr>
          <w:rFonts w:ascii="Arial" w:eastAsia="Calibri" w:hAnsi="Arial" w:cs="Arial"/>
          <w:spacing w:val="-3"/>
          <w:lang w:eastAsia="en-US"/>
        </w:rPr>
        <w:t xml:space="preserve"> </w:t>
      </w:r>
      <w:r w:rsidRPr="00BF4E1E">
        <w:rPr>
          <w:rFonts w:ascii="Arial" w:eastAsia="Calibri" w:hAnsi="Arial" w:cs="Arial"/>
          <w:lang w:eastAsia="en-US"/>
        </w:rPr>
        <w:t>i les</w:t>
      </w:r>
      <w:r w:rsidRPr="00BF4E1E">
        <w:rPr>
          <w:rFonts w:ascii="Arial" w:eastAsia="Calibri" w:hAnsi="Arial" w:cs="Arial"/>
          <w:spacing w:val="-2"/>
          <w:lang w:eastAsia="en-US"/>
        </w:rPr>
        <w:t xml:space="preserve"> </w:t>
      </w:r>
      <w:r w:rsidRPr="00BF4E1E">
        <w:rPr>
          <w:rFonts w:ascii="Arial" w:eastAsia="Calibri" w:hAnsi="Arial" w:cs="Arial"/>
          <w:lang w:eastAsia="en-US"/>
        </w:rPr>
        <w:t>llibertats de les</w:t>
      </w:r>
      <w:r w:rsidRPr="00BF4E1E">
        <w:rPr>
          <w:rFonts w:ascii="Arial" w:eastAsia="Calibri" w:hAnsi="Arial" w:cs="Arial"/>
          <w:spacing w:val="2"/>
          <w:lang w:eastAsia="en-US"/>
        </w:rPr>
        <w:t xml:space="preserve"> </w:t>
      </w:r>
      <w:r w:rsidRPr="00BF4E1E">
        <w:rPr>
          <w:rFonts w:ascii="Arial" w:eastAsia="Calibri" w:hAnsi="Arial" w:cs="Arial"/>
          <w:lang w:eastAsia="en-US"/>
        </w:rPr>
        <w:t>persones</w:t>
      </w:r>
      <w:r w:rsidRPr="00BF4E1E">
        <w:rPr>
          <w:rFonts w:ascii="Arial" w:eastAsia="Calibri" w:hAnsi="Arial" w:cs="Arial"/>
          <w:spacing w:val="-3"/>
          <w:lang w:eastAsia="en-US"/>
        </w:rPr>
        <w:t xml:space="preserve"> </w:t>
      </w:r>
      <w:r w:rsidRPr="00BF4E1E">
        <w:rPr>
          <w:rFonts w:ascii="Arial" w:eastAsia="Calibri" w:hAnsi="Arial" w:cs="Arial"/>
          <w:lang w:eastAsia="en-US"/>
        </w:rPr>
        <w:t>físiques.</w:t>
      </w:r>
    </w:p>
    <w:p w14:paraId="6058B92F" w14:textId="77777777" w:rsidR="00F66FB4" w:rsidRPr="00BF4E1E" w:rsidRDefault="00F66FB4" w:rsidP="00F66FB4">
      <w:pPr>
        <w:widowControl w:val="0"/>
        <w:autoSpaceDE w:val="0"/>
        <w:autoSpaceDN w:val="0"/>
        <w:jc w:val="both"/>
        <w:rPr>
          <w:rFonts w:ascii="Arial" w:eastAsia="Calibri" w:hAnsi="Arial" w:cs="Arial"/>
          <w:lang w:eastAsia="en-US"/>
        </w:rPr>
      </w:pPr>
    </w:p>
    <w:p w14:paraId="46C51AF6" w14:textId="77777777" w:rsidR="00F66FB4" w:rsidRPr="00BF4E1E" w:rsidRDefault="00F66FB4" w:rsidP="00F66FB4">
      <w:pPr>
        <w:widowControl w:val="0"/>
        <w:autoSpaceDE w:val="0"/>
        <w:autoSpaceDN w:val="0"/>
        <w:spacing w:before="135"/>
        <w:rPr>
          <w:rFonts w:ascii="Arial" w:eastAsia="Calibri" w:hAnsi="Arial" w:cs="Arial"/>
          <w:lang w:eastAsia="en-US"/>
        </w:rPr>
      </w:pPr>
      <w:r w:rsidRPr="00BF4E1E">
        <w:rPr>
          <w:rFonts w:ascii="Arial" w:eastAsia="Calibri" w:hAnsi="Arial" w:cs="Arial"/>
          <w:lang w:eastAsia="en-US"/>
        </w:rPr>
        <w:t>Si</w:t>
      </w:r>
      <w:r w:rsidRPr="00BF4E1E">
        <w:rPr>
          <w:rFonts w:ascii="Arial" w:eastAsia="Calibri" w:hAnsi="Arial" w:cs="Arial"/>
          <w:spacing w:val="-3"/>
          <w:lang w:eastAsia="en-US"/>
        </w:rPr>
        <w:t xml:space="preserve"> </w:t>
      </w:r>
      <w:r w:rsidRPr="00BF4E1E">
        <w:rPr>
          <w:rFonts w:ascii="Arial" w:eastAsia="Calibri" w:hAnsi="Arial" w:cs="Arial"/>
          <w:lang w:eastAsia="en-US"/>
        </w:rPr>
        <w:t>es</w:t>
      </w:r>
      <w:r w:rsidRPr="00BF4E1E">
        <w:rPr>
          <w:rFonts w:ascii="Arial" w:eastAsia="Calibri" w:hAnsi="Arial" w:cs="Arial"/>
          <w:spacing w:val="2"/>
          <w:lang w:eastAsia="en-US"/>
        </w:rPr>
        <w:t xml:space="preserve"> </w:t>
      </w:r>
      <w:r w:rsidRPr="00BF4E1E">
        <w:rPr>
          <w:rFonts w:ascii="Arial" w:eastAsia="Calibri" w:hAnsi="Arial" w:cs="Arial"/>
          <w:lang w:eastAsia="en-US"/>
        </w:rPr>
        <w:t>disposa</w:t>
      </w:r>
      <w:r w:rsidRPr="00BF4E1E">
        <w:rPr>
          <w:rFonts w:ascii="Arial" w:eastAsia="Calibri" w:hAnsi="Arial" w:cs="Arial"/>
          <w:spacing w:val="-2"/>
          <w:lang w:eastAsia="en-US"/>
        </w:rPr>
        <w:t xml:space="preserve"> </w:t>
      </w:r>
      <w:r w:rsidRPr="00BF4E1E">
        <w:rPr>
          <w:rFonts w:ascii="Arial" w:eastAsia="Calibri" w:hAnsi="Arial" w:cs="Arial"/>
          <w:lang w:eastAsia="en-US"/>
        </w:rPr>
        <w:t>d’ella</w:t>
      </w:r>
      <w:r w:rsidRPr="00BF4E1E">
        <w:rPr>
          <w:rFonts w:ascii="Arial" w:eastAsia="Calibri" w:hAnsi="Arial" w:cs="Arial"/>
          <w:spacing w:val="-2"/>
          <w:lang w:eastAsia="en-US"/>
        </w:rPr>
        <w:t xml:space="preserve"> </w:t>
      </w:r>
      <w:r w:rsidRPr="00BF4E1E">
        <w:rPr>
          <w:rFonts w:ascii="Arial" w:eastAsia="Calibri" w:hAnsi="Arial" w:cs="Arial"/>
          <w:lang w:eastAsia="en-US"/>
        </w:rPr>
        <w:t>es facilitarà, com</w:t>
      </w:r>
      <w:r w:rsidRPr="00BF4E1E">
        <w:rPr>
          <w:rFonts w:ascii="Arial" w:eastAsia="Calibri" w:hAnsi="Arial" w:cs="Arial"/>
          <w:spacing w:val="-2"/>
          <w:lang w:eastAsia="en-US"/>
        </w:rPr>
        <w:t xml:space="preserve"> </w:t>
      </w:r>
      <w:r w:rsidRPr="00BF4E1E">
        <w:rPr>
          <w:rFonts w:ascii="Arial" w:eastAsia="Calibri" w:hAnsi="Arial" w:cs="Arial"/>
          <w:lang w:eastAsia="en-US"/>
        </w:rPr>
        <w:t>a</w:t>
      </w:r>
      <w:r w:rsidRPr="00BF4E1E">
        <w:rPr>
          <w:rFonts w:ascii="Arial" w:eastAsia="Calibri" w:hAnsi="Arial" w:cs="Arial"/>
          <w:spacing w:val="-2"/>
          <w:lang w:eastAsia="en-US"/>
        </w:rPr>
        <w:t xml:space="preserve"> </w:t>
      </w:r>
      <w:r w:rsidRPr="00BF4E1E">
        <w:rPr>
          <w:rFonts w:ascii="Arial" w:eastAsia="Calibri" w:hAnsi="Arial" w:cs="Arial"/>
          <w:lang w:eastAsia="en-US"/>
        </w:rPr>
        <w:t>mínim,</w:t>
      </w:r>
      <w:r w:rsidRPr="00BF4E1E">
        <w:rPr>
          <w:rFonts w:ascii="Arial" w:eastAsia="Calibri" w:hAnsi="Arial" w:cs="Arial"/>
          <w:spacing w:val="-2"/>
          <w:lang w:eastAsia="en-US"/>
        </w:rPr>
        <w:t xml:space="preserve"> </w:t>
      </w:r>
      <w:r w:rsidRPr="00BF4E1E">
        <w:rPr>
          <w:rFonts w:ascii="Arial" w:eastAsia="Calibri" w:hAnsi="Arial" w:cs="Arial"/>
          <w:lang w:eastAsia="en-US"/>
        </w:rPr>
        <w:t>la informació següent:</w:t>
      </w:r>
    </w:p>
    <w:p w14:paraId="5A277212" w14:textId="77777777" w:rsidR="00F66FB4" w:rsidRPr="00BF4E1E" w:rsidRDefault="00F66FB4" w:rsidP="005C007C">
      <w:pPr>
        <w:widowControl w:val="0"/>
        <w:numPr>
          <w:ilvl w:val="0"/>
          <w:numId w:val="39"/>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Descripció de la naturalesa de la violació de la seguretat de les dades</w:t>
      </w:r>
      <w:r w:rsidRPr="00BF4E1E">
        <w:rPr>
          <w:rFonts w:ascii="Arial" w:eastAsia="Calibri" w:hAnsi="Arial" w:cs="Arial"/>
          <w:spacing w:val="1"/>
          <w:lang w:eastAsia="en-US"/>
        </w:rPr>
        <w:t xml:space="preserve"> </w:t>
      </w:r>
      <w:r w:rsidRPr="00BF4E1E">
        <w:rPr>
          <w:rFonts w:ascii="Arial" w:eastAsia="Calibri" w:hAnsi="Arial" w:cs="Arial"/>
          <w:lang w:eastAsia="en-US"/>
        </w:rPr>
        <w:t>personals, inclòs, quan sigui possible, les categories i el número aproximat d</w:t>
      </w:r>
      <w:r>
        <w:rPr>
          <w:rFonts w:ascii="Arial" w:eastAsia="Calibri" w:hAnsi="Arial" w:cs="Arial"/>
          <w:lang w:eastAsia="en-US"/>
        </w:rPr>
        <w:t>’</w:t>
      </w:r>
      <w:r w:rsidRPr="00BF4E1E">
        <w:rPr>
          <w:rFonts w:ascii="Arial" w:eastAsia="Calibri" w:hAnsi="Arial" w:cs="Arial"/>
          <w:lang w:eastAsia="en-US"/>
        </w:rPr>
        <w:t>interessats afectats, i les categories i el numero aproximat de registre</w:t>
      </w:r>
      <w:r>
        <w:rPr>
          <w:rFonts w:ascii="Arial" w:eastAsia="Calibri" w:hAnsi="Arial" w:cs="Arial"/>
          <w:lang w:eastAsia="en-US"/>
        </w:rPr>
        <w:t>s</w:t>
      </w:r>
      <w:r w:rsidRPr="00BF4E1E">
        <w:rPr>
          <w:rFonts w:ascii="Arial" w:eastAsia="Calibri" w:hAnsi="Arial" w:cs="Arial"/>
          <w:lang w:eastAsia="en-US"/>
        </w:rPr>
        <w:t xml:space="preserve"> de dades</w:t>
      </w:r>
      <w:r w:rsidRPr="00BF4E1E">
        <w:rPr>
          <w:rFonts w:ascii="Arial" w:eastAsia="Calibri" w:hAnsi="Arial" w:cs="Arial"/>
          <w:spacing w:val="-47"/>
          <w:lang w:eastAsia="en-US"/>
        </w:rPr>
        <w:t xml:space="preserve"> </w:t>
      </w:r>
      <w:r w:rsidRPr="00BF4E1E">
        <w:rPr>
          <w:rFonts w:ascii="Arial" w:eastAsia="Calibri" w:hAnsi="Arial" w:cs="Arial"/>
          <w:lang w:eastAsia="en-US"/>
        </w:rPr>
        <w:t>personals</w:t>
      </w:r>
      <w:r w:rsidRPr="00BF4E1E">
        <w:rPr>
          <w:rFonts w:ascii="Arial" w:eastAsia="Calibri" w:hAnsi="Arial" w:cs="Arial"/>
          <w:spacing w:val="-2"/>
          <w:lang w:eastAsia="en-US"/>
        </w:rPr>
        <w:t xml:space="preserve"> </w:t>
      </w:r>
      <w:r w:rsidRPr="00BF4E1E">
        <w:rPr>
          <w:rFonts w:ascii="Arial" w:eastAsia="Calibri" w:hAnsi="Arial" w:cs="Arial"/>
          <w:lang w:eastAsia="en-US"/>
        </w:rPr>
        <w:t>afectats.</w:t>
      </w:r>
    </w:p>
    <w:p w14:paraId="364FF003" w14:textId="77777777" w:rsidR="00F66FB4" w:rsidRPr="00BF4E1E" w:rsidRDefault="00F66FB4" w:rsidP="005C007C">
      <w:pPr>
        <w:widowControl w:val="0"/>
        <w:numPr>
          <w:ilvl w:val="0"/>
          <w:numId w:val="39"/>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En nom i les dades de contacte del delegat de protecció de dades o d’un altre punt de contacte en el que es pugui obtenir més informació.</w:t>
      </w:r>
    </w:p>
    <w:p w14:paraId="33B763E7" w14:textId="77777777" w:rsidR="00F66FB4" w:rsidRPr="00BF4E1E" w:rsidRDefault="00F66FB4" w:rsidP="005C007C">
      <w:pPr>
        <w:widowControl w:val="0"/>
        <w:numPr>
          <w:ilvl w:val="0"/>
          <w:numId w:val="39"/>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t>Descripcions de les possibles conseqüències de la violació de la seguretat de les dades personals.</w:t>
      </w:r>
    </w:p>
    <w:p w14:paraId="1D807354" w14:textId="77777777" w:rsidR="00F66FB4" w:rsidRPr="00BF4E1E" w:rsidRDefault="00F66FB4" w:rsidP="005C007C">
      <w:pPr>
        <w:widowControl w:val="0"/>
        <w:numPr>
          <w:ilvl w:val="0"/>
          <w:numId w:val="39"/>
        </w:numPr>
        <w:tabs>
          <w:tab w:val="left" w:pos="2245"/>
          <w:tab w:val="left" w:pos="2246"/>
        </w:tabs>
        <w:autoSpaceDE w:val="0"/>
        <w:autoSpaceDN w:val="0"/>
        <w:spacing w:before="195"/>
        <w:jc w:val="both"/>
        <w:rPr>
          <w:rFonts w:ascii="Arial" w:eastAsia="Calibri" w:hAnsi="Arial" w:cs="Arial"/>
          <w:lang w:eastAsia="en-US"/>
        </w:rPr>
      </w:pPr>
      <w:r w:rsidRPr="00BF4E1E">
        <w:rPr>
          <w:rFonts w:ascii="Arial" w:eastAsia="Calibri" w:hAnsi="Arial" w:cs="Arial"/>
          <w:lang w:eastAsia="en-US"/>
        </w:rPr>
        <w:lastRenderedPageBreak/>
        <w:t>Descripció de les mesures adoptades o proposades per a posar remei a la violació de la seguretat de les dades personals, inclòs, si procedeix, les mesures adoptades per mitigar els possibles efectes negatius.</w:t>
      </w:r>
    </w:p>
    <w:p w14:paraId="63D53242" w14:textId="77777777" w:rsidR="00F66FB4" w:rsidRPr="00BF4E1E" w:rsidRDefault="00F66FB4" w:rsidP="00F66FB4">
      <w:pPr>
        <w:widowControl w:val="0"/>
        <w:autoSpaceDE w:val="0"/>
        <w:autoSpaceDN w:val="0"/>
        <w:jc w:val="both"/>
        <w:rPr>
          <w:rFonts w:ascii="Arial" w:eastAsia="Calibri" w:hAnsi="Arial" w:cs="Arial"/>
          <w:lang w:eastAsia="en-US"/>
        </w:rPr>
      </w:pPr>
    </w:p>
    <w:p w14:paraId="04F5F887" w14:textId="77777777" w:rsidR="00F66FB4" w:rsidRPr="00BF4E1E" w:rsidRDefault="00F66FB4" w:rsidP="00F66FB4">
      <w:pPr>
        <w:widowControl w:val="0"/>
        <w:autoSpaceDE w:val="0"/>
        <w:autoSpaceDN w:val="0"/>
        <w:jc w:val="both"/>
        <w:rPr>
          <w:rFonts w:ascii="Arial" w:eastAsia="Calibri" w:hAnsi="Arial" w:cs="Arial"/>
          <w:lang w:eastAsia="en-US"/>
        </w:rPr>
      </w:pPr>
      <w:r>
        <w:rPr>
          <w:rFonts w:ascii="Arial" w:eastAsia="Calibri" w:hAnsi="Arial" w:cs="Arial"/>
          <w:lang w:eastAsia="en-US"/>
        </w:rPr>
        <w:t>Si no é</w:t>
      </w:r>
      <w:r w:rsidRPr="00BF4E1E">
        <w:rPr>
          <w:rFonts w:ascii="Arial" w:eastAsia="Calibri" w:hAnsi="Arial" w:cs="Arial"/>
          <w:lang w:eastAsia="en-US"/>
        </w:rPr>
        <w:t>s possible facilitar la informació simultàniament, i en la mesura</w:t>
      </w:r>
      <w:r w:rsidRPr="00BF4E1E">
        <w:rPr>
          <w:rFonts w:ascii="Arial" w:eastAsia="Calibri" w:hAnsi="Arial" w:cs="Arial"/>
          <w:spacing w:val="1"/>
          <w:lang w:eastAsia="en-US"/>
        </w:rPr>
        <w:t xml:space="preserve"> </w:t>
      </w:r>
      <w:r w:rsidRPr="00BF4E1E">
        <w:rPr>
          <w:rFonts w:ascii="Arial" w:eastAsia="Calibri" w:hAnsi="Arial" w:cs="Arial"/>
          <w:lang w:eastAsia="en-US"/>
        </w:rPr>
        <w:t>en que no hi sigui, la informació es facilitarà de forma gradual sense dilacions</w:t>
      </w:r>
      <w:r w:rsidRPr="00BF4E1E">
        <w:rPr>
          <w:rFonts w:ascii="Arial" w:eastAsia="Calibri" w:hAnsi="Arial" w:cs="Arial"/>
          <w:spacing w:val="1"/>
          <w:lang w:eastAsia="en-US"/>
        </w:rPr>
        <w:t xml:space="preserve"> </w:t>
      </w:r>
      <w:r w:rsidRPr="00BF4E1E">
        <w:rPr>
          <w:rFonts w:ascii="Arial" w:eastAsia="Calibri" w:hAnsi="Arial" w:cs="Arial"/>
          <w:lang w:eastAsia="en-US"/>
        </w:rPr>
        <w:t>indegudes.</w:t>
      </w:r>
    </w:p>
    <w:p w14:paraId="6B4C11C1" w14:textId="77777777" w:rsidR="00F66FB4" w:rsidRPr="00BF4E1E" w:rsidRDefault="00F66FB4" w:rsidP="00F66FB4">
      <w:pPr>
        <w:widowControl w:val="0"/>
        <w:autoSpaceDE w:val="0"/>
        <w:autoSpaceDN w:val="0"/>
        <w:spacing w:before="11"/>
        <w:rPr>
          <w:rFonts w:ascii="Arial" w:eastAsia="Calibri" w:hAnsi="Arial" w:cs="Arial"/>
          <w:lang w:eastAsia="en-US"/>
        </w:rPr>
      </w:pPr>
    </w:p>
    <w:p w14:paraId="60521A96"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Donar recolzament al responsable del tractament en la realització de les avaluacions d’ impacte relatives a la protecció de dades, quan correspongui.</w:t>
      </w:r>
    </w:p>
    <w:p w14:paraId="48D2E7E6" w14:textId="77777777" w:rsidR="00F66FB4" w:rsidRPr="00BF4E1E" w:rsidRDefault="00F66FB4" w:rsidP="00F66FB4">
      <w:pPr>
        <w:widowControl w:val="0"/>
        <w:autoSpaceDE w:val="0"/>
        <w:autoSpaceDN w:val="0"/>
        <w:spacing w:before="11"/>
        <w:rPr>
          <w:rFonts w:ascii="Arial" w:eastAsia="Calibri" w:hAnsi="Arial" w:cs="Arial"/>
          <w:lang w:eastAsia="en-US"/>
        </w:rPr>
      </w:pPr>
    </w:p>
    <w:p w14:paraId="5E17429C"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Donar recolzament al responsable del tractament en la realització de les consultes prèvies a l’ autoritat de control, quan correspongui.</w:t>
      </w:r>
    </w:p>
    <w:p w14:paraId="3D6355A1" w14:textId="77777777" w:rsidR="00F66FB4" w:rsidRPr="00BF4E1E" w:rsidRDefault="00F66FB4" w:rsidP="00F66FB4">
      <w:pPr>
        <w:pStyle w:val="Pargrafdellista"/>
        <w:rPr>
          <w:rFonts w:ascii="Arial" w:eastAsia="Calibri" w:hAnsi="Arial" w:cs="Arial"/>
          <w:sz w:val="24"/>
          <w:szCs w:val="24"/>
          <w:lang w:eastAsia="en-US"/>
        </w:rPr>
      </w:pPr>
    </w:p>
    <w:p w14:paraId="26D8DE1A"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Posar a disposició del responsable tota la informació necessària per demostrar el compliment de les seves obligacions, així com per la realització de les auditories o les inspeccions que realitzin el responsable o un altre auditor autoritzat per ell. En cas de recórrer a un auditor extern, aquest no haurà de tenir conflicte d'interessos amb l'encarregat, i guardar un deure estricte de confidencialitat respecte a la informació obtinguda en el procés d'auditoria.</w:t>
      </w:r>
    </w:p>
    <w:p w14:paraId="68CD5266" w14:textId="77777777" w:rsidR="00F66FB4" w:rsidRPr="00BF4E1E" w:rsidRDefault="00F66FB4" w:rsidP="00F66FB4">
      <w:pPr>
        <w:widowControl w:val="0"/>
        <w:autoSpaceDE w:val="0"/>
        <w:autoSpaceDN w:val="0"/>
        <w:spacing w:before="8"/>
        <w:rPr>
          <w:rFonts w:ascii="Arial" w:eastAsia="Calibri" w:hAnsi="Arial" w:cs="Arial"/>
          <w:lang w:eastAsia="en-US"/>
        </w:rPr>
      </w:pPr>
    </w:p>
    <w:p w14:paraId="27DF13C9"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Implantar les mesures de seguretat que permetin:</w:t>
      </w:r>
    </w:p>
    <w:p w14:paraId="3406BBBF" w14:textId="77777777" w:rsidR="00F66FB4" w:rsidRPr="00BF4E1E" w:rsidRDefault="00F66FB4" w:rsidP="00F66FB4">
      <w:pPr>
        <w:widowControl w:val="0"/>
        <w:autoSpaceDE w:val="0"/>
        <w:autoSpaceDN w:val="0"/>
        <w:rPr>
          <w:rFonts w:ascii="Arial" w:eastAsia="Calibri" w:hAnsi="Arial" w:cs="Arial"/>
          <w:lang w:eastAsia="en-US"/>
        </w:rPr>
      </w:pPr>
    </w:p>
    <w:p w14:paraId="015D4AEF" w14:textId="77777777" w:rsidR="00F66FB4" w:rsidRPr="00BF4E1E" w:rsidRDefault="00F66FB4" w:rsidP="005C007C">
      <w:pPr>
        <w:widowControl w:val="0"/>
        <w:numPr>
          <w:ilvl w:val="0"/>
          <w:numId w:val="37"/>
        </w:numPr>
        <w:tabs>
          <w:tab w:val="left" w:pos="2245"/>
          <w:tab w:val="left" w:pos="2246"/>
        </w:tabs>
        <w:autoSpaceDE w:val="0"/>
        <w:autoSpaceDN w:val="0"/>
        <w:spacing w:before="1"/>
        <w:ind w:firstLine="0"/>
        <w:jc w:val="both"/>
        <w:rPr>
          <w:rFonts w:ascii="Arial" w:eastAsia="Calibri" w:hAnsi="Arial" w:cs="Arial"/>
          <w:lang w:eastAsia="en-US"/>
        </w:rPr>
      </w:pPr>
      <w:r w:rsidRPr="00BF4E1E">
        <w:rPr>
          <w:rFonts w:ascii="Arial" w:eastAsia="Calibri" w:hAnsi="Arial" w:cs="Arial"/>
          <w:lang w:eastAsia="en-US"/>
        </w:rPr>
        <w:t>Garantir</w:t>
      </w:r>
      <w:r w:rsidRPr="00BF4E1E">
        <w:rPr>
          <w:rFonts w:ascii="Arial" w:eastAsia="Calibri" w:hAnsi="Arial" w:cs="Arial"/>
          <w:spacing w:val="22"/>
          <w:lang w:eastAsia="en-US"/>
        </w:rPr>
        <w:t xml:space="preserve"> </w:t>
      </w:r>
      <w:r w:rsidRPr="00BF4E1E">
        <w:rPr>
          <w:rFonts w:ascii="Arial" w:eastAsia="Calibri" w:hAnsi="Arial" w:cs="Arial"/>
          <w:lang w:eastAsia="en-US"/>
        </w:rPr>
        <w:t>la</w:t>
      </w:r>
      <w:r w:rsidRPr="00BF4E1E">
        <w:rPr>
          <w:rFonts w:ascii="Arial" w:eastAsia="Calibri" w:hAnsi="Arial" w:cs="Arial"/>
          <w:spacing w:val="22"/>
          <w:lang w:eastAsia="en-US"/>
        </w:rPr>
        <w:t xml:space="preserve"> </w:t>
      </w:r>
      <w:r w:rsidRPr="00BF4E1E">
        <w:rPr>
          <w:rFonts w:ascii="Arial" w:eastAsia="Calibri" w:hAnsi="Arial" w:cs="Arial"/>
          <w:lang w:eastAsia="en-US"/>
        </w:rPr>
        <w:t>confidencialitat,</w:t>
      </w:r>
      <w:r w:rsidRPr="00BF4E1E">
        <w:rPr>
          <w:rFonts w:ascii="Arial" w:eastAsia="Calibri" w:hAnsi="Arial" w:cs="Arial"/>
          <w:spacing w:val="21"/>
          <w:lang w:eastAsia="en-US"/>
        </w:rPr>
        <w:t xml:space="preserve"> </w:t>
      </w:r>
      <w:r w:rsidRPr="00BF4E1E">
        <w:rPr>
          <w:rFonts w:ascii="Arial" w:eastAsia="Calibri" w:hAnsi="Arial" w:cs="Arial"/>
          <w:lang w:eastAsia="en-US"/>
        </w:rPr>
        <w:t>integritat,</w:t>
      </w:r>
      <w:r w:rsidRPr="00BF4E1E">
        <w:rPr>
          <w:rFonts w:ascii="Arial" w:eastAsia="Calibri" w:hAnsi="Arial" w:cs="Arial"/>
          <w:spacing w:val="21"/>
          <w:lang w:eastAsia="en-US"/>
        </w:rPr>
        <w:t xml:space="preserve"> </w:t>
      </w:r>
      <w:r w:rsidRPr="00BF4E1E">
        <w:rPr>
          <w:rFonts w:ascii="Arial" w:eastAsia="Calibri" w:hAnsi="Arial" w:cs="Arial"/>
          <w:lang w:eastAsia="en-US"/>
        </w:rPr>
        <w:t>disponibilitat</w:t>
      </w:r>
      <w:r w:rsidRPr="00BF4E1E">
        <w:rPr>
          <w:rFonts w:ascii="Arial" w:eastAsia="Calibri" w:hAnsi="Arial" w:cs="Arial"/>
          <w:spacing w:val="22"/>
          <w:lang w:eastAsia="en-US"/>
        </w:rPr>
        <w:t xml:space="preserve"> </w:t>
      </w:r>
      <w:r w:rsidRPr="00BF4E1E">
        <w:rPr>
          <w:rFonts w:ascii="Arial" w:eastAsia="Calibri" w:hAnsi="Arial" w:cs="Arial"/>
          <w:lang w:eastAsia="en-US"/>
        </w:rPr>
        <w:t>i</w:t>
      </w:r>
      <w:r w:rsidRPr="00BF4E1E">
        <w:rPr>
          <w:rFonts w:ascii="Arial" w:eastAsia="Calibri" w:hAnsi="Arial" w:cs="Arial"/>
          <w:spacing w:val="21"/>
          <w:lang w:eastAsia="en-US"/>
        </w:rPr>
        <w:t xml:space="preserve"> </w:t>
      </w:r>
      <w:r w:rsidRPr="00BF4E1E">
        <w:rPr>
          <w:rFonts w:ascii="Arial" w:eastAsia="Calibri" w:hAnsi="Arial" w:cs="Arial"/>
          <w:lang w:eastAsia="en-US"/>
        </w:rPr>
        <w:t>resiliència</w:t>
      </w:r>
      <w:r w:rsidRPr="00BF4E1E">
        <w:rPr>
          <w:rFonts w:ascii="Arial" w:eastAsia="Calibri" w:hAnsi="Arial" w:cs="Arial"/>
          <w:spacing w:val="-47"/>
          <w:lang w:eastAsia="en-US"/>
        </w:rPr>
        <w:t xml:space="preserve"> </w:t>
      </w:r>
      <w:r w:rsidRPr="00BF4E1E">
        <w:rPr>
          <w:rFonts w:ascii="Arial" w:eastAsia="Calibri" w:hAnsi="Arial" w:cs="Arial"/>
          <w:lang w:eastAsia="en-US"/>
        </w:rPr>
        <w:t>permanents</w:t>
      </w:r>
      <w:r w:rsidRPr="00BF4E1E">
        <w:rPr>
          <w:rFonts w:ascii="Arial" w:eastAsia="Calibri" w:hAnsi="Arial" w:cs="Arial"/>
          <w:spacing w:val="-3"/>
          <w:lang w:eastAsia="en-US"/>
        </w:rPr>
        <w:t xml:space="preserve"> </w:t>
      </w:r>
      <w:r w:rsidRPr="00BF4E1E">
        <w:rPr>
          <w:rFonts w:ascii="Arial" w:eastAsia="Calibri" w:hAnsi="Arial" w:cs="Arial"/>
          <w:lang w:eastAsia="en-US"/>
        </w:rPr>
        <w:t>dels</w:t>
      </w:r>
      <w:r w:rsidRPr="00BF4E1E">
        <w:rPr>
          <w:rFonts w:ascii="Arial" w:eastAsia="Calibri" w:hAnsi="Arial" w:cs="Arial"/>
          <w:spacing w:val="-2"/>
          <w:lang w:eastAsia="en-US"/>
        </w:rPr>
        <w:t xml:space="preserve"> </w:t>
      </w:r>
      <w:r w:rsidRPr="00BF4E1E">
        <w:rPr>
          <w:rFonts w:ascii="Arial" w:eastAsia="Calibri" w:hAnsi="Arial" w:cs="Arial"/>
          <w:lang w:eastAsia="en-US"/>
        </w:rPr>
        <w:t>sistemes</w:t>
      </w:r>
      <w:r w:rsidRPr="00BF4E1E">
        <w:rPr>
          <w:rFonts w:ascii="Arial" w:eastAsia="Calibri" w:hAnsi="Arial" w:cs="Arial"/>
          <w:spacing w:val="2"/>
          <w:lang w:eastAsia="en-US"/>
        </w:rPr>
        <w:t xml:space="preserve"> </w:t>
      </w:r>
      <w:r w:rsidRPr="00BF4E1E">
        <w:rPr>
          <w:rFonts w:ascii="Arial" w:eastAsia="Calibri" w:hAnsi="Arial" w:cs="Arial"/>
          <w:lang w:eastAsia="en-US"/>
        </w:rPr>
        <w:t>i</w:t>
      </w:r>
      <w:r w:rsidRPr="00BF4E1E">
        <w:rPr>
          <w:rFonts w:ascii="Arial" w:eastAsia="Calibri" w:hAnsi="Arial" w:cs="Arial"/>
          <w:spacing w:val="-4"/>
          <w:lang w:eastAsia="en-US"/>
        </w:rPr>
        <w:t xml:space="preserve"> </w:t>
      </w:r>
      <w:r w:rsidRPr="00BF4E1E">
        <w:rPr>
          <w:rFonts w:ascii="Arial" w:eastAsia="Calibri" w:hAnsi="Arial" w:cs="Arial"/>
          <w:lang w:eastAsia="en-US"/>
        </w:rPr>
        <w:t>serveis de</w:t>
      </w:r>
      <w:r w:rsidRPr="00BF4E1E">
        <w:rPr>
          <w:rFonts w:ascii="Arial" w:eastAsia="Calibri" w:hAnsi="Arial" w:cs="Arial"/>
          <w:spacing w:val="-2"/>
          <w:lang w:eastAsia="en-US"/>
        </w:rPr>
        <w:t xml:space="preserve"> </w:t>
      </w:r>
      <w:r w:rsidRPr="00BF4E1E">
        <w:rPr>
          <w:rFonts w:ascii="Arial" w:eastAsia="Calibri" w:hAnsi="Arial" w:cs="Arial"/>
          <w:lang w:eastAsia="en-US"/>
        </w:rPr>
        <w:t>tractament.</w:t>
      </w:r>
    </w:p>
    <w:p w14:paraId="73105D4E" w14:textId="77777777" w:rsidR="00F66FB4" w:rsidRPr="00BF4E1E" w:rsidRDefault="00F66FB4" w:rsidP="005C007C">
      <w:pPr>
        <w:widowControl w:val="0"/>
        <w:numPr>
          <w:ilvl w:val="0"/>
          <w:numId w:val="37"/>
        </w:numPr>
        <w:tabs>
          <w:tab w:val="left" w:pos="2245"/>
          <w:tab w:val="left" w:pos="2246"/>
        </w:tabs>
        <w:autoSpaceDE w:val="0"/>
        <w:autoSpaceDN w:val="0"/>
        <w:ind w:firstLine="0"/>
        <w:jc w:val="both"/>
        <w:rPr>
          <w:rFonts w:ascii="Arial" w:eastAsia="Calibri" w:hAnsi="Arial" w:cs="Arial"/>
          <w:lang w:eastAsia="en-US"/>
        </w:rPr>
      </w:pPr>
      <w:r w:rsidRPr="00BF4E1E">
        <w:rPr>
          <w:rFonts w:ascii="Arial" w:eastAsia="Calibri" w:hAnsi="Arial" w:cs="Arial"/>
          <w:lang w:eastAsia="en-US"/>
        </w:rPr>
        <w:t>Restaurar</w:t>
      </w:r>
      <w:r w:rsidRPr="00BF4E1E">
        <w:rPr>
          <w:rFonts w:ascii="Arial" w:eastAsia="Calibri" w:hAnsi="Arial" w:cs="Arial"/>
          <w:spacing w:val="14"/>
          <w:lang w:eastAsia="en-US"/>
        </w:rPr>
        <w:t xml:space="preserve"> </w:t>
      </w:r>
      <w:r w:rsidRPr="00BF4E1E">
        <w:rPr>
          <w:rFonts w:ascii="Arial" w:eastAsia="Calibri" w:hAnsi="Arial" w:cs="Arial"/>
          <w:lang w:eastAsia="en-US"/>
        </w:rPr>
        <w:t>la</w:t>
      </w:r>
      <w:r w:rsidRPr="00BF4E1E">
        <w:rPr>
          <w:rFonts w:ascii="Arial" w:eastAsia="Calibri" w:hAnsi="Arial" w:cs="Arial"/>
          <w:spacing w:val="16"/>
          <w:lang w:eastAsia="en-US"/>
        </w:rPr>
        <w:t xml:space="preserve"> </w:t>
      </w:r>
      <w:r w:rsidRPr="00BF4E1E">
        <w:rPr>
          <w:rFonts w:ascii="Arial" w:eastAsia="Calibri" w:hAnsi="Arial" w:cs="Arial"/>
          <w:lang w:eastAsia="en-US"/>
        </w:rPr>
        <w:t>disponibilitat</w:t>
      </w:r>
      <w:r w:rsidRPr="00BF4E1E">
        <w:rPr>
          <w:rFonts w:ascii="Arial" w:eastAsia="Calibri" w:hAnsi="Arial" w:cs="Arial"/>
          <w:spacing w:val="-3"/>
          <w:lang w:eastAsia="en-US"/>
        </w:rPr>
        <w:t xml:space="preserve"> </w:t>
      </w:r>
      <w:r w:rsidRPr="00BF4E1E">
        <w:rPr>
          <w:rFonts w:ascii="Arial" w:eastAsia="Calibri" w:hAnsi="Arial" w:cs="Arial"/>
          <w:lang w:eastAsia="en-US"/>
        </w:rPr>
        <w:t>i</w:t>
      </w:r>
      <w:r w:rsidRPr="00BF4E1E">
        <w:rPr>
          <w:rFonts w:ascii="Arial" w:eastAsia="Calibri" w:hAnsi="Arial" w:cs="Arial"/>
          <w:spacing w:val="18"/>
          <w:lang w:eastAsia="en-US"/>
        </w:rPr>
        <w:t xml:space="preserve"> </w:t>
      </w:r>
      <w:r w:rsidRPr="00BF4E1E">
        <w:rPr>
          <w:rFonts w:ascii="Arial" w:eastAsia="Calibri" w:hAnsi="Arial" w:cs="Arial"/>
          <w:lang w:eastAsia="en-US"/>
        </w:rPr>
        <w:t>l’accés</w:t>
      </w:r>
      <w:r w:rsidRPr="00BF4E1E">
        <w:rPr>
          <w:rFonts w:ascii="Arial" w:eastAsia="Calibri" w:hAnsi="Arial" w:cs="Arial"/>
          <w:spacing w:val="18"/>
          <w:lang w:eastAsia="en-US"/>
        </w:rPr>
        <w:t xml:space="preserve"> </w:t>
      </w:r>
      <w:r w:rsidRPr="00BF4E1E">
        <w:rPr>
          <w:rFonts w:ascii="Arial" w:eastAsia="Calibri" w:hAnsi="Arial" w:cs="Arial"/>
          <w:lang w:eastAsia="en-US"/>
        </w:rPr>
        <w:t>a</w:t>
      </w:r>
      <w:r w:rsidRPr="00BF4E1E">
        <w:rPr>
          <w:rFonts w:ascii="Arial" w:eastAsia="Calibri" w:hAnsi="Arial" w:cs="Arial"/>
          <w:spacing w:val="14"/>
          <w:lang w:eastAsia="en-US"/>
        </w:rPr>
        <w:t xml:space="preserve"> </w:t>
      </w:r>
      <w:r w:rsidRPr="00BF4E1E">
        <w:rPr>
          <w:rFonts w:ascii="Arial" w:eastAsia="Calibri" w:hAnsi="Arial" w:cs="Arial"/>
          <w:lang w:eastAsia="en-US"/>
        </w:rPr>
        <w:t>les</w:t>
      </w:r>
      <w:r w:rsidRPr="00BF4E1E">
        <w:rPr>
          <w:rFonts w:ascii="Arial" w:eastAsia="Calibri" w:hAnsi="Arial" w:cs="Arial"/>
          <w:spacing w:val="16"/>
          <w:lang w:eastAsia="en-US"/>
        </w:rPr>
        <w:t xml:space="preserve"> </w:t>
      </w:r>
      <w:r w:rsidRPr="00BF4E1E">
        <w:rPr>
          <w:rFonts w:ascii="Arial" w:eastAsia="Calibri" w:hAnsi="Arial" w:cs="Arial"/>
          <w:lang w:eastAsia="en-US"/>
        </w:rPr>
        <w:t>dades</w:t>
      </w:r>
      <w:r w:rsidRPr="00BF4E1E">
        <w:rPr>
          <w:rFonts w:ascii="Arial" w:eastAsia="Calibri" w:hAnsi="Arial" w:cs="Arial"/>
          <w:spacing w:val="18"/>
          <w:lang w:eastAsia="en-US"/>
        </w:rPr>
        <w:t xml:space="preserve"> </w:t>
      </w:r>
      <w:r w:rsidRPr="00BF4E1E">
        <w:rPr>
          <w:rFonts w:ascii="Arial" w:eastAsia="Calibri" w:hAnsi="Arial" w:cs="Arial"/>
          <w:lang w:eastAsia="en-US"/>
        </w:rPr>
        <w:t>personals</w:t>
      </w:r>
      <w:r w:rsidRPr="00BF4E1E">
        <w:rPr>
          <w:rFonts w:ascii="Arial" w:eastAsia="Calibri" w:hAnsi="Arial" w:cs="Arial"/>
          <w:spacing w:val="16"/>
          <w:lang w:eastAsia="en-US"/>
        </w:rPr>
        <w:t xml:space="preserve"> </w:t>
      </w:r>
      <w:r w:rsidRPr="00BF4E1E">
        <w:rPr>
          <w:rFonts w:ascii="Arial" w:eastAsia="Calibri" w:hAnsi="Arial" w:cs="Arial"/>
          <w:lang w:eastAsia="en-US"/>
        </w:rPr>
        <w:t>de</w:t>
      </w:r>
      <w:r w:rsidRPr="00BF4E1E">
        <w:rPr>
          <w:rFonts w:ascii="Arial" w:eastAsia="Calibri" w:hAnsi="Arial" w:cs="Arial"/>
          <w:spacing w:val="-3"/>
          <w:lang w:eastAsia="en-US"/>
        </w:rPr>
        <w:t xml:space="preserve"> </w:t>
      </w:r>
      <w:r w:rsidRPr="00BF4E1E">
        <w:rPr>
          <w:rFonts w:ascii="Arial" w:eastAsia="Calibri" w:hAnsi="Arial" w:cs="Arial"/>
          <w:lang w:eastAsia="en-US"/>
        </w:rPr>
        <w:t>forma</w:t>
      </w:r>
      <w:r w:rsidRPr="00BF4E1E">
        <w:rPr>
          <w:rFonts w:ascii="Arial" w:eastAsia="Calibri" w:hAnsi="Arial" w:cs="Arial"/>
          <w:spacing w:val="-47"/>
          <w:lang w:eastAsia="en-US"/>
        </w:rPr>
        <w:t xml:space="preserve"> </w:t>
      </w:r>
      <w:r w:rsidRPr="00BF4E1E">
        <w:rPr>
          <w:rFonts w:ascii="Arial" w:eastAsia="Calibri" w:hAnsi="Arial" w:cs="Arial"/>
          <w:lang w:eastAsia="en-US"/>
        </w:rPr>
        <w:t>ràpida,</w:t>
      </w:r>
      <w:r w:rsidRPr="00BF4E1E">
        <w:rPr>
          <w:rFonts w:ascii="Arial" w:eastAsia="Calibri" w:hAnsi="Arial" w:cs="Arial"/>
          <w:spacing w:val="-1"/>
          <w:lang w:eastAsia="en-US"/>
        </w:rPr>
        <w:t xml:space="preserve"> </w:t>
      </w:r>
      <w:r w:rsidRPr="00BF4E1E">
        <w:rPr>
          <w:rFonts w:ascii="Arial" w:eastAsia="Calibri" w:hAnsi="Arial" w:cs="Arial"/>
          <w:lang w:eastAsia="en-US"/>
        </w:rPr>
        <w:t>en cas d’incident</w:t>
      </w:r>
      <w:r w:rsidRPr="00BF4E1E">
        <w:rPr>
          <w:rFonts w:ascii="Arial" w:eastAsia="Calibri" w:hAnsi="Arial" w:cs="Arial"/>
          <w:spacing w:val="1"/>
          <w:lang w:eastAsia="en-US"/>
        </w:rPr>
        <w:t xml:space="preserve"> </w:t>
      </w:r>
      <w:r w:rsidRPr="00BF4E1E">
        <w:rPr>
          <w:rFonts w:ascii="Arial" w:eastAsia="Calibri" w:hAnsi="Arial" w:cs="Arial"/>
          <w:lang w:eastAsia="en-US"/>
        </w:rPr>
        <w:t>físic o</w:t>
      </w:r>
      <w:r w:rsidRPr="00BF4E1E">
        <w:rPr>
          <w:rFonts w:ascii="Arial" w:eastAsia="Calibri" w:hAnsi="Arial" w:cs="Arial"/>
          <w:spacing w:val="-1"/>
          <w:lang w:eastAsia="en-US"/>
        </w:rPr>
        <w:t xml:space="preserve"> </w:t>
      </w:r>
      <w:r w:rsidRPr="00BF4E1E">
        <w:rPr>
          <w:rFonts w:ascii="Arial" w:eastAsia="Calibri" w:hAnsi="Arial" w:cs="Arial"/>
          <w:lang w:eastAsia="en-US"/>
        </w:rPr>
        <w:t>tècnic.</w:t>
      </w:r>
    </w:p>
    <w:p w14:paraId="55D8792A" w14:textId="77777777" w:rsidR="00F66FB4" w:rsidRPr="00BF4E1E" w:rsidRDefault="00F66FB4" w:rsidP="005C007C">
      <w:pPr>
        <w:widowControl w:val="0"/>
        <w:numPr>
          <w:ilvl w:val="0"/>
          <w:numId w:val="37"/>
        </w:numPr>
        <w:tabs>
          <w:tab w:val="left" w:pos="2245"/>
          <w:tab w:val="left" w:pos="2246"/>
        </w:tabs>
        <w:autoSpaceDE w:val="0"/>
        <w:autoSpaceDN w:val="0"/>
        <w:ind w:firstLine="0"/>
        <w:jc w:val="both"/>
        <w:rPr>
          <w:rFonts w:ascii="Arial" w:eastAsia="Calibri" w:hAnsi="Arial" w:cs="Arial"/>
          <w:lang w:eastAsia="en-US"/>
        </w:rPr>
      </w:pPr>
      <w:r w:rsidRPr="00BF4E1E">
        <w:rPr>
          <w:rFonts w:ascii="Arial" w:eastAsia="Calibri" w:hAnsi="Arial" w:cs="Arial"/>
          <w:lang w:eastAsia="en-US"/>
        </w:rPr>
        <w:t>Verificar,</w:t>
      </w:r>
      <w:r w:rsidRPr="00BF4E1E">
        <w:rPr>
          <w:rFonts w:ascii="Arial" w:eastAsia="Calibri" w:hAnsi="Arial" w:cs="Arial"/>
          <w:spacing w:val="22"/>
          <w:lang w:eastAsia="en-US"/>
        </w:rPr>
        <w:t xml:space="preserve"> </w:t>
      </w:r>
      <w:r w:rsidRPr="00BF4E1E">
        <w:rPr>
          <w:rFonts w:ascii="Arial" w:eastAsia="Calibri" w:hAnsi="Arial" w:cs="Arial"/>
          <w:lang w:eastAsia="en-US"/>
        </w:rPr>
        <w:t>avaluar</w:t>
      </w:r>
      <w:r w:rsidRPr="00BF4E1E">
        <w:rPr>
          <w:rFonts w:ascii="Arial" w:eastAsia="Calibri" w:hAnsi="Arial" w:cs="Arial"/>
          <w:spacing w:val="22"/>
          <w:lang w:eastAsia="en-US"/>
        </w:rPr>
        <w:t xml:space="preserve"> </w:t>
      </w:r>
      <w:r w:rsidRPr="00BF4E1E">
        <w:rPr>
          <w:rFonts w:ascii="Arial" w:eastAsia="Calibri" w:hAnsi="Arial" w:cs="Arial"/>
          <w:lang w:eastAsia="en-US"/>
        </w:rPr>
        <w:t>i</w:t>
      </w:r>
      <w:r w:rsidRPr="00BF4E1E">
        <w:rPr>
          <w:rFonts w:ascii="Arial" w:eastAsia="Calibri" w:hAnsi="Arial" w:cs="Arial"/>
          <w:spacing w:val="15"/>
          <w:lang w:eastAsia="en-US"/>
        </w:rPr>
        <w:t xml:space="preserve"> </w:t>
      </w:r>
      <w:r w:rsidRPr="00BF4E1E">
        <w:rPr>
          <w:rFonts w:ascii="Arial" w:eastAsia="Calibri" w:hAnsi="Arial" w:cs="Arial"/>
          <w:lang w:eastAsia="en-US"/>
        </w:rPr>
        <w:t>valorar,</w:t>
      </w:r>
      <w:r w:rsidRPr="00BF4E1E">
        <w:rPr>
          <w:rFonts w:ascii="Arial" w:eastAsia="Calibri" w:hAnsi="Arial" w:cs="Arial"/>
          <w:spacing w:val="20"/>
          <w:lang w:eastAsia="en-US"/>
        </w:rPr>
        <w:t xml:space="preserve"> </w:t>
      </w:r>
      <w:r w:rsidRPr="00BF4E1E">
        <w:rPr>
          <w:rFonts w:ascii="Arial" w:eastAsia="Calibri" w:hAnsi="Arial" w:cs="Arial"/>
          <w:lang w:eastAsia="en-US"/>
        </w:rPr>
        <w:t>de</w:t>
      </w:r>
      <w:r w:rsidRPr="00BF4E1E">
        <w:rPr>
          <w:rFonts w:ascii="Arial" w:eastAsia="Calibri" w:hAnsi="Arial" w:cs="Arial"/>
          <w:spacing w:val="23"/>
          <w:lang w:eastAsia="en-US"/>
        </w:rPr>
        <w:t xml:space="preserve"> </w:t>
      </w:r>
      <w:r w:rsidRPr="00BF4E1E">
        <w:rPr>
          <w:rFonts w:ascii="Arial" w:eastAsia="Calibri" w:hAnsi="Arial" w:cs="Arial"/>
          <w:lang w:eastAsia="en-US"/>
        </w:rPr>
        <w:t>forma</w:t>
      </w:r>
      <w:r w:rsidRPr="00BF4E1E">
        <w:rPr>
          <w:rFonts w:ascii="Arial" w:eastAsia="Calibri" w:hAnsi="Arial" w:cs="Arial"/>
          <w:spacing w:val="19"/>
          <w:lang w:eastAsia="en-US"/>
        </w:rPr>
        <w:t xml:space="preserve"> </w:t>
      </w:r>
      <w:r w:rsidRPr="00BF4E1E">
        <w:rPr>
          <w:rFonts w:ascii="Arial" w:eastAsia="Calibri" w:hAnsi="Arial" w:cs="Arial"/>
          <w:lang w:eastAsia="en-US"/>
        </w:rPr>
        <w:t>regular,</w:t>
      </w:r>
      <w:r w:rsidRPr="00BF4E1E">
        <w:rPr>
          <w:rFonts w:ascii="Arial" w:eastAsia="Calibri" w:hAnsi="Arial" w:cs="Arial"/>
          <w:spacing w:val="19"/>
          <w:lang w:eastAsia="en-US"/>
        </w:rPr>
        <w:t xml:space="preserve"> </w:t>
      </w:r>
      <w:r w:rsidRPr="00BF4E1E">
        <w:rPr>
          <w:rFonts w:ascii="Arial" w:eastAsia="Calibri" w:hAnsi="Arial" w:cs="Arial"/>
          <w:lang w:eastAsia="en-US"/>
        </w:rPr>
        <w:t>l’eficàcia</w:t>
      </w:r>
      <w:r w:rsidRPr="00BF4E1E">
        <w:rPr>
          <w:rFonts w:ascii="Arial" w:eastAsia="Calibri" w:hAnsi="Arial" w:cs="Arial"/>
          <w:spacing w:val="19"/>
          <w:lang w:eastAsia="en-US"/>
        </w:rPr>
        <w:t xml:space="preserve"> </w:t>
      </w:r>
      <w:r w:rsidRPr="00BF4E1E">
        <w:rPr>
          <w:rFonts w:ascii="Arial" w:eastAsia="Calibri" w:hAnsi="Arial" w:cs="Arial"/>
          <w:lang w:eastAsia="en-US"/>
        </w:rPr>
        <w:t>de</w:t>
      </w:r>
      <w:r w:rsidRPr="00BF4E1E">
        <w:rPr>
          <w:rFonts w:ascii="Arial" w:eastAsia="Calibri" w:hAnsi="Arial" w:cs="Arial"/>
          <w:spacing w:val="22"/>
          <w:lang w:eastAsia="en-US"/>
        </w:rPr>
        <w:t xml:space="preserve"> </w:t>
      </w:r>
      <w:r w:rsidRPr="00BF4E1E">
        <w:rPr>
          <w:rFonts w:ascii="Arial" w:eastAsia="Calibri" w:hAnsi="Arial" w:cs="Arial"/>
          <w:lang w:eastAsia="en-US"/>
        </w:rPr>
        <w:t>les</w:t>
      </w:r>
      <w:r w:rsidRPr="00BF4E1E">
        <w:rPr>
          <w:rFonts w:ascii="Arial" w:eastAsia="Calibri" w:hAnsi="Arial" w:cs="Arial"/>
          <w:spacing w:val="18"/>
          <w:lang w:eastAsia="en-US"/>
        </w:rPr>
        <w:t xml:space="preserve"> </w:t>
      </w:r>
      <w:r w:rsidRPr="00BF4E1E">
        <w:rPr>
          <w:rFonts w:ascii="Arial" w:eastAsia="Calibri" w:hAnsi="Arial" w:cs="Arial"/>
          <w:lang w:eastAsia="en-US"/>
        </w:rPr>
        <w:t>mesures</w:t>
      </w:r>
      <w:r w:rsidRPr="00BF4E1E">
        <w:rPr>
          <w:rFonts w:ascii="Arial" w:eastAsia="Calibri" w:hAnsi="Arial" w:cs="Arial"/>
          <w:spacing w:val="-47"/>
          <w:lang w:eastAsia="en-US"/>
        </w:rPr>
        <w:t xml:space="preserve"> </w:t>
      </w:r>
      <w:r w:rsidRPr="00BF4E1E">
        <w:rPr>
          <w:rFonts w:ascii="Arial" w:eastAsia="Calibri" w:hAnsi="Arial" w:cs="Arial"/>
          <w:lang w:eastAsia="en-US"/>
        </w:rPr>
        <w:t>tècniques</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2"/>
          <w:lang w:eastAsia="en-US"/>
        </w:rPr>
        <w:t xml:space="preserve"> </w:t>
      </w:r>
      <w:r w:rsidRPr="00BF4E1E">
        <w:rPr>
          <w:rFonts w:ascii="Arial" w:eastAsia="Calibri" w:hAnsi="Arial" w:cs="Arial"/>
          <w:lang w:eastAsia="en-US"/>
        </w:rPr>
        <w:t>organitzatives</w:t>
      </w:r>
      <w:r w:rsidRPr="00BF4E1E">
        <w:rPr>
          <w:rFonts w:ascii="Arial" w:eastAsia="Calibri" w:hAnsi="Arial" w:cs="Arial"/>
          <w:spacing w:val="-3"/>
          <w:lang w:eastAsia="en-US"/>
        </w:rPr>
        <w:t xml:space="preserve"> </w:t>
      </w:r>
      <w:r w:rsidRPr="00BF4E1E">
        <w:rPr>
          <w:rFonts w:ascii="Arial" w:eastAsia="Calibri" w:hAnsi="Arial" w:cs="Arial"/>
          <w:lang w:eastAsia="en-US"/>
        </w:rPr>
        <w:t>implantades</w:t>
      </w:r>
      <w:r w:rsidRPr="00BF4E1E">
        <w:rPr>
          <w:rFonts w:ascii="Arial" w:eastAsia="Calibri" w:hAnsi="Arial" w:cs="Arial"/>
          <w:spacing w:val="-3"/>
          <w:lang w:eastAsia="en-US"/>
        </w:rPr>
        <w:t xml:space="preserve"> </w:t>
      </w:r>
      <w:r w:rsidRPr="00BF4E1E">
        <w:rPr>
          <w:rFonts w:ascii="Arial" w:eastAsia="Calibri" w:hAnsi="Arial" w:cs="Arial"/>
          <w:lang w:eastAsia="en-US"/>
        </w:rPr>
        <w:t>per garantir</w:t>
      </w:r>
      <w:r w:rsidRPr="00BF4E1E">
        <w:rPr>
          <w:rFonts w:ascii="Arial" w:eastAsia="Calibri" w:hAnsi="Arial" w:cs="Arial"/>
          <w:spacing w:val="-4"/>
          <w:lang w:eastAsia="en-US"/>
        </w:rPr>
        <w:t xml:space="preserve"> </w:t>
      </w:r>
      <w:r w:rsidRPr="00BF4E1E">
        <w:rPr>
          <w:rFonts w:ascii="Arial" w:eastAsia="Calibri" w:hAnsi="Arial" w:cs="Arial"/>
          <w:lang w:eastAsia="en-US"/>
        </w:rPr>
        <w:t>la</w:t>
      </w:r>
      <w:r w:rsidRPr="00BF4E1E">
        <w:rPr>
          <w:rFonts w:ascii="Arial" w:eastAsia="Calibri" w:hAnsi="Arial" w:cs="Arial"/>
          <w:spacing w:val="-3"/>
          <w:lang w:eastAsia="en-US"/>
        </w:rPr>
        <w:t xml:space="preserve"> </w:t>
      </w:r>
      <w:r w:rsidRPr="00BF4E1E">
        <w:rPr>
          <w:rFonts w:ascii="Arial" w:eastAsia="Calibri" w:hAnsi="Arial" w:cs="Arial"/>
          <w:lang w:eastAsia="en-US"/>
        </w:rPr>
        <w:t>seguretat</w:t>
      </w:r>
      <w:r w:rsidRPr="00BF4E1E">
        <w:rPr>
          <w:rFonts w:ascii="Arial" w:eastAsia="Calibri" w:hAnsi="Arial" w:cs="Arial"/>
          <w:spacing w:val="-2"/>
          <w:lang w:eastAsia="en-US"/>
        </w:rPr>
        <w:t xml:space="preserve"> </w:t>
      </w:r>
      <w:r w:rsidRPr="00BF4E1E">
        <w:rPr>
          <w:rFonts w:ascii="Arial" w:eastAsia="Calibri" w:hAnsi="Arial" w:cs="Arial"/>
          <w:lang w:eastAsia="en-US"/>
        </w:rPr>
        <w:t>del tractament.</w:t>
      </w:r>
    </w:p>
    <w:p w14:paraId="6CAD20FD" w14:textId="77777777" w:rsidR="00F66FB4" w:rsidRPr="00BF4E1E" w:rsidRDefault="00F66FB4" w:rsidP="005C007C">
      <w:pPr>
        <w:widowControl w:val="0"/>
        <w:numPr>
          <w:ilvl w:val="0"/>
          <w:numId w:val="37"/>
        </w:numPr>
        <w:tabs>
          <w:tab w:val="left" w:pos="2245"/>
          <w:tab w:val="left" w:pos="2246"/>
        </w:tabs>
        <w:autoSpaceDE w:val="0"/>
        <w:autoSpaceDN w:val="0"/>
        <w:ind w:left="2245" w:hanging="774"/>
        <w:jc w:val="both"/>
        <w:rPr>
          <w:rFonts w:ascii="Arial" w:eastAsia="Calibri" w:hAnsi="Arial" w:cs="Arial"/>
          <w:lang w:eastAsia="en-US"/>
        </w:rPr>
      </w:pPr>
      <w:r w:rsidRPr="00BF4E1E">
        <w:rPr>
          <w:rFonts w:ascii="Arial" w:eastAsia="Calibri" w:hAnsi="Arial" w:cs="Arial"/>
          <w:lang w:eastAsia="en-US"/>
        </w:rPr>
        <w:t>Pseudo</w:t>
      </w:r>
      <w:r>
        <w:rPr>
          <w:rFonts w:ascii="Arial" w:eastAsia="Calibri" w:hAnsi="Arial" w:cs="Arial"/>
          <w:lang w:eastAsia="en-US"/>
        </w:rPr>
        <w:t>ano</w:t>
      </w:r>
      <w:r w:rsidRPr="00BF4E1E">
        <w:rPr>
          <w:rFonts w:ascii="Arial" w:eastAsia="Calibri" w:hAnsi="Arial" w:cs="Arial"/>
          <w:lang w:eastAsia="en-US"/>
        </w:rPr>
        <w:t>nimitzar</w:t>
      </w:r>
      <w:r w:rsidRPr="00BF4E1E">
        <w:rPr>
          <w:rFonts w:ascii="Arial" w:eastAsia="Calibri" w:hAnsi="Arial" w:cs="Arial"/>
          <w:spacing w:val="-3"/>
          <w:lang w:eastAsia="en-US"/>
        </w:rPr>
        <w:t xml:space="preserve"> </w:t>
      </w:r>
      <w:r w:rsidRPr="00BF4E1E">
        <w:rPr>
          <w:rFonts w:ascii="Arial" w:eastAsia="Calibri" w:hAnsi="Arial" w:cs="Arial"/>
          <w:lang w:eastAsia="en-US"/>
        </w:rPr>
        <w:t>i xifrar</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2"/>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personals,</w:t>
      </w:r>
      <w:r w:rsidRPr="00BF4E1E">
        <w:rPr>
          <w:rFonts w:ascii="Arial" w:eastAsia="Calibri" w:hAnsi="Arial" w:cs="Arial"/>
          <w:spacing w:val="-2"/>
          <w:lang w:eastAsia="en-US"/>
        </w:rPr>
        <w:t xml:space="preserve"> </w:t>
      </w:r>
      <w:r w:rsidRPr="00BF4E1E">
        <w:rPr>
          <w:rFonts w:ascii="Arial" w:eastAsia="Calibri" w:hAnsi="Arial" w:cs="Arial"/>
          <w:lang w:eastAsia="en-US"/>
        </w:rPr>
        <w:t>en</w:t>
      </w:r>
      <w:r w:rsidRPr="00BF4E1E">
        <w:rPr>
          <w:rFonts w:ascii="Arial" w:eastAsia="Calibri" w:hAnsi="Arial" w:cs="Arial"/>
          <w:spacing w:val="-2"/>
          <w:lang w:eastAsia="en-US"/>
        </w:rPr>
        <w:t xml:space="preserve"> </w:t>
      </w:r>
      <w:r w:rsidRPr="00BF4E1E">
        <w:rPr>
          <w:rFonts w:ascii="Arial" w:eastAsia="Calibri" w:hAnsi="Arial" w:cs="Arial"/>
          <w:lang w:eastAsia="en-US"/>
        </w:rPr>
        <w:t>el seu</w:t>
      </w:r>
      <w:r w:rsidRPr="00BF4E1E">
        <w:rPr>
          <w:rFonts w:ascii="Arial" w:eastAsia="Calibri" w:hAnsi="Arial" w:cs="Arial"/>
          <w:spacing w:val="-3"/>
          <w:lang w:eastAsia="en-US"/>
        </w:rPr>
        <w:t xml:space="preserve"> </w:t>
      </w:r>
      <w:r w:rsidRPr="00BF4E1E">
        <w:rPr>
          <w:rFonts w:ascii="Arial" w:eastAsia="Calibri" w:hAnsi="Arial" w:cs="Arial"/>
          <w:lang w:eastAsia="en-US"/>
        </w:rPr>
        <w:t>cas.</w:t>
      </w:r>
    </w:p>
    <w:p w14:paraId="48D776DB" w14:textId="77777777" w:rsidR="00F66FB4" w:rsidRPr="00BF4E1E" w:rsidRDefault="00F66FB4" w:rsidP="00F66FB4">
      <w:pPr>
        <w:widowControl w:val="0"/>
        <w:autoSpaceDE w:val="0"/>
        <w:autoSpaceDN w:val="0"/>
        <w:rPr>
          <w:rFonts w:ascii="Arial" w:eastAsia="Calibri" w:hAnsi="Arial" w:cs="Arial"/>
          <w:lang w:eastAsia="en-US"/>
        </w:rPr>
      </w:pPr>
    </w:p>
    <w:p w14:paraId="0CF78D72"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Designar un delegat de protecció de dades i comunicar la seva identitat i dades de contacte al responsable.</w:t>
      </w:r>
    </w:p>
    <w:p w14:paraId="0FFA18BF" w14:textId="77777777" w:rsidR="00F66FB4" w:rsidRPr="00BF4E1E" w:rsidRDefault="00F66FB4" w:rsidP="00F66FB4">
      <w:pPr>
        <w:widowControl w:val="0"/>
        <w:autoSpaceDE w:val="0"/>
        <w:autoSpaceDN w:val="0"/>
        <w:spacing w:before="11"/>
        <w:rPr>
          <w:rFonts w:ascii="Arial" w:eastAsia="Calibri" w:hAnsi="Arial" w:cs="Arial"/>
          <w:lang w:eastAsia="en-US"/>
        </w:rPr>
      </w:pPr>
    </w:p>
    <w:p w14:paraId="0894120F"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En aquest acte s’informa que el Delegat de Protecció de dades de l’encarregat 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r w:rsidRPr="00BF4E1E">
        <w:rPr>
          <w:rFonts w:ascii="Arial" w:eastAsia="Calibri" w:hAnsi="Arial" w:cs="Arial"/>
          <w:spacing w:val="1"/>
          <w:lang w:eastAsia="en-US"/>
        </w:rPr>
        <w:t xml:space="preserve"> </w:t>
      </w:r>
      <w:r w:rsidRPr="00EA72D3">
        <w:rPr>
          <w:rFonts w:ascii="Arial" w:eastAsia="Calibri" w:hAnsi="Arial" w:cs="Arial"/>
          <w:color w:val="C00000"/>
          <w:lang w:eastAsia="en-US"/>
        </w:rPr>
        <w:t>és</w:t>
      </w:r>
      <w:r w:rsidRPr="00EA72D3">
        <w:rPr>
          <w:rFonts w:ascii="Arial" w:eastAsia="Calibri" w:hAnsi="Arial" w:cs="Arial"/>
          <w:color w:val="C00000"/>
          <w:spacing w:val="1"/>
          <w:lang w:eastAsia="en-US"/>
        </w:rPr>
        <w:t xml:space="preserve"> </w:t>
      </w:r>
      <w:r w:rsidRPr="00EA72D3">
        <w:rPr>
          <w:rFonts w:ascii="Arial" w:eastAsia="Calibri" w:hAnsi="Arial" w:cs="Arial"/>
          <w:color w:val="C00000"/>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seves</w:t>
      </w:r>
      <w:r w:rsidRPr="00BF4E1E">
        <w:rPr>
          <w:rFonts w:ascii="Arial" w:eastAsia="Calibri" w:hAnsi="Arial" w:cs="Arial"/>
          <w:spacing w:val="1"/>
          <w:lang w:eastAsia="en-US"/>
        </w:rPr>
        <w:t xml:space="preserve"> </w:t>
      </w:r>
      <w:r w:rsidRPr="00BF4E1E">
        <w:rPr>
          <w:rFonts w:ascii="Arial" w:eastAsia="Calibri" w:hAnsi="Arial" w:cs="Arial"/>
          <w:lang w:eastAsia="en-US"/>
        </w:rPr>
        <w:t>dades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contacte:</w:t>
      </w:r>
    </w:p>
    <w:p w14:paraId="3385858B" w14:textId="77777777" w:rsidR="00F66FB4" w:rsidRPr="00EA72D3" w:rsidRDefault="00F66FB4" w:rsidP="005C007C">
      <w:pPr>
        <w:widowControl w:val="0"/>
        <w:numPr>
          <w:ilvl w:val="0"/>
          <w:numId w:val="36"/>
        </w:numPr>
        <w:tabs>
          <w:tab w:val="left" w:pos="1189"/>
          <w:tab w:val="left" w:pos="1190"/>
        </w:tabs>
        <w:autoSpaceDE w:val="0"/>
        <w:autoSpaceDN w:val="0"/>
        <w:spacing w:before="135"/>
        <w:ind w:hanging="361"/>
        <w:rPr>
          <w:rFonts w:ascii="Arial" w:eastAsia="Calibri" w:hAnsi="Arial" w:cs="Arial"/>
          <w:lang w:eastAsia="en-US"/>
        </w:rPr>
      </w:pPr>
      <w:r w:rsidRPr="00BF4E1E">
        <w:rPr>
          <w:rFonts w:ascii="Arial" w:eastAsia="Calibri" w:hAnsi="Arial" w:cs="Arial"/>
          <w:lang w:eastAsia="en-US"/>
        </w:rPr>
        <w:t>Correu</w:t>
      </w:r>
      <w:r w:rsidRPr="00BF4E1E">
        <w:rPr>
          <w:rFonts w:ascii="Arial" w:eastAsia="Calibri" w:hAnsi="Arial" w:cs="Arial"/>
          <w:spacing w:val="-5"/>
          <w:lang w:eastAsia="en-US"/>
        </w:rPr>
        <w:t xml:space="preserve"> </w:t>
      </w:r>
      <w:r w:rsidRPr="00BF4E1E">
        <w:rPr>
          <w:rFonts w:ascii="Arial" w:eastAsia="Calibri" w:hAnsi="Arial" w:cs="Arial"/>
          <w:lang w:eastAsia="en-US"/>
        </w:rPr>
        <w:t>electrònic:</w:t>
      </w:r>
      <w:r w:rsidRPr="00BF4E1E">
        <w:rPr>
          <w:rFonts w:ascii="Arial" w:eastAsia="Calibri" w:hAnsi="Arial" w:cs="Arial"/>
          <w:color w:val="0000FF"/>
          <w:spacing w:val="-1"/>
          <w:lang w:eastAsia="en-US"/>
        </w:rPr>
        <w:t xml:space="preserve"> </w:t>
      </w:r>
      <w:r w:rsidRPr="00EA72D3">
        <w:rPr>
          <w:rFonts w:ascii="Arial" w:eastAsia="Calibri" w:hAnsi="Arial" w:cs="Arial"/>
          <w:color w:val="C00000"/>
          <w:lang w:eastAsia="en-US"/>
        </w:rPr>
        <w:t>(*********)</w:t>
      </w:r>
    </w:p>
    <w:p w14:paraId="2460F2E6" w14:textId="77777777" w:rsidR="00F66FB4" w:rsidRPr="00EA72D3" w:rsidRDefault="00F66FB4" w:rsidP="005C007C">
      <w:pPr>
        <w:widowControl w:val="0"/>
        <w:numPr>
          <w:ilvl w:val="0"/>
          <w:numId w:val="36"/>
        </w:numPr>
        <w:tabs>
          <w:tab w:val="left" w:pos="1189"/>
          <w:tab w:val="left" w:pos="1190"/>
        </w:tabs>
        <w:autoSpaceDE w:val="0"/>
        <w:autoSpaceDN w:val="0"/>
        <w:spacing w:before="135"/>
        <w:ind w:hanging="361"/>
        <w:rPr>
          <w:rFonts w:ascii="Arial" w:eastAsia="Calibri" w:hAnsi="Arial" w:cs="Arial"/>
          <w:color w:val="C00000"/>
          <w:lang w:eastAsia="en-US"/>
        </w:rPr>
      </w:pPr>
      <w:r w:rsidRPr="00BF4E1E">
        <w:rPr>
          <w:rFonts w:ascii="Arial" w:eastAsia="Calibri" w:hAnsi="Arial" w:cs="Arial"/>
          <w:lang w:eastAsia="en-US"/>
        </w:rPr>
        <w:t>Persona</w:t>
      </w:r>
      <w:r w:rsidRPr="00BF4E1E">
        <w:rPr>
          <w:rFonts w:ascii="Arial" w:eastAsia="Calibri" w:hAnsi="Arial" w:cs="Arial"/>
          <w:spacing w:val="-2"/>
          <w:lang w:eastAsia="en-US"/>
        </w:rPr>
        <w:t xml:space="preserve"> </w:t>
      </w:r>
      <w:r w:rsidRPr="00BF4E1E">
        <w:rPr>
          <w:rFonts w:ascii="Arial" w:eastAsia="Calibri" w:hAnsi="Arial" w:cs="Arial"/>
          <w:lang w:eastAsia="en-US"/>
        </w:rPr>
        <w:t>de</w:t>
      </w:r>
      <w:r w:rsidRPr="00BF4E1E">
        <w:rPr>
          <w:rFonts w:ascii="Arial" w:eastAsia="Calibri" w:hAnsi="Arial" w:cs="Arial"/>
          <w:spacing w:val="-4"/>
          <w:lang w:eastAsia="en-US"/>
        </w:rPr>
        <w:t xml:space="preserve"> </w:t>
      </w:r>
      <w:r w:rsidRPr="00BF4E1E">
        <w:rPr>
          <w:rFonts w:ascii="Arial" w:eastAsia="Calibri" w:hAnsi="Arial" w:cs="Arial"/>
          <w:lang w:eastAsia="en-US"/>
        </w:rPr>
        <w:t>contacte:</w:t>
      </w:r>
      <w:r w:rsidRPr="00BF4E1E">
        <w:rPr>
          <w:rFonts w:ascii="Arial" w:eastAsia="Calibri" w:hAnsi="Arial" w:cs="Arial"/>
          <w:spacing w:val="-2"/>
          <w:lang w:eastAsia="en-US"/>
        </w:rPr>
        <w:t xml:space="preserve"> </w:t>
      </w:r>
      <w:r w:rsidRPr="00EA72D3">
        <w:rPr>
          <w:rFonts w:ascii="Arial" w:eastAsia="Calibri" w:hAnsi="Arial" w:cs="Arial"/>
          <w:color w:val="C00000"/>
          <w:lang w:eastAsia="en-US"/>
        </w:rPr>
        <w:t>(*********)</w:t>
      </w:r>
    </w:p>
    <w:p w14:paraId="36532D62" w14:textId="77777777" w:rsidR="00F66FB4" w:rsidRPr="00BF4E1E" w:rsidRDefault="00F66FB4" w:rsidP="005C007C">
      <w:pPr>
        <w:widowControl w:val="0"/>
        <w:numPr>
          <w:ilvl w:val="0"/>
          <w:numId w:val="36"/>
        </w:numPr>
        <w:tabs>
          <w:tab w:val="left" w:pos="1189"/>
          <w:tab w:val="left" w:pos="1190"/>
        </w:tabs>
        <w:autoSpaceDE w:val="0"/>
        <w:autoSpaceDN w:val="0"/>
        <w:spacing w:before="133"/>
        <w:ind w:hanging="361"/>
        <w:rPr>
          <w:rFonts w:ascii="Arial" w:eastAsia="Calibri" w:hAnsi="Arial" w:cs="Arial"/>
          <w:lang w:eastAsia="en-US"/>
        </w:rPr>
      </w:pPr>
      <w:r w:rsidRPr="00BF4E1E">
        <w:rPr>
          <w:rFonts w:ascii="Arial" w:eastAsia="Calibri" w:hAnsi="Arial" w:cs="Arial"/>
          <w:lang w:eastAsia="en-US"/>
        </w:rPr>
        <w:t>Telèfon:</w:t>
      </w:r>
      <w:r w:rsidRPr="00BF4E1E">
        <w:rPr>
          <w:rFonts w:ascii="Arial" w:eastAsia="Calibri" w:hAnsi="Arial" w:cs="Arial"/>
          <w:spacing w:val="-3"/>
          <w:lang w:eastAsia="en-US"/>
        </w:rPr>
        <w:t xml:space="preserve"> </w:t>
      </w:r>
      <w:r w:rsidRPr="00EA72D3">
        <w:rPr>
          <w:rFonts w:ascii="Arial" w:eastAsia="Calibri" w:hAnsi="Arial" w:cs="Arial"/>
          <w:color w:val="C00000"/>
          <w:lang w:eastAsia="en-US"/>
        </w:rPr>
        <w:t>(*********)</w:t>
      </w:r>
    </w:p>
    <w:p w14:paraId="3000DB8C" w14:textId="77777777" w:rsidR="00F66FB4" w:rsidRPr="00BF4E1E" w:rsidRDefault="00F66FB4" w:rsidP="00F66FB4">
      <w:pPr>
        <w:widowControl w:val="0"/>
        <w:autoSpaceDE w:val="0"/>
        <w:autoSpaceDN w:val="0"/>
        <w:rPr>
          <w:rFonts w:ascii="Arial" w:eastAsia="Calibri" w:hAnsi="Arial" w:cs="Arial"/>
          <w:lang w:eastAsia="en-US"/>
        </w:rPr>
      </w:pPr>
    </w:p>
    <w:p w14:paraId="2BF3669F" w14:textId="77777777" w:rsidR="00F66FB4" w:rsidRPr="00BF4E1E" w:rsidRDefault="00F66FB4" w:rsidP="005C007C">
      <w:pPr>
        <w:pStyle w:val="Pargrafdellista"/>
        <w:widowControl w:val="0"/>
        <w:numPr>
          <w:ilvl w:val="0"/>
          <w:numId w:val="41"/>
        </w:numPr>
        <w:tabs>
          <w:tab w:val="left" w:pos="842"/>
        </w:tabs>
        <w:autoSpaceDE w:val="0"/>
        <w:autoSpaceDN w:val="0"/>
        <w:spacing w:before="1"/>
        <w:jc w:val="both"/>
        <w:rPr>
          <w:rFonts w:ascii="Arial" w:eastAsia="Calibri" w:hAnsi="Arial" w:cs="Arial"/>
          <w:sz w:val="24"/>
          <w:szCs w:val="24"/>
          <w:lang w:eastAsia="en-US"/>
        </w:rPr>
      </w:pPr>
      <w:r w:rsidRPr="00BF4E1E">
        <w:rPr>
          <w:rFonts w:ascii="Arial" w:eastAsia="Calibri" w:hAnsi="Arial" w:cs="Arial"/>
          <w:sz w:val="24"/>
          <w:szCs w:val="24"/>
          <w:lang w:eastAsia="en-US"/>
        </w:rPr>
        <w:t>Destí de les dades. Retornar al responsable del tractament les dades personals i, si procedeix, els suports on consten, una vegada complida la prestació. La devolució ha de comportar l’esborrat total de les dades existents als equips informàtics utilitzats per l’encarregat. No obstant, l’encarregat pot conservar una còpia, amb les dades degudament bloquejades, mentre puguin derivar-se responsabilitats de l’execució de la prestació.</w:t>
      </w:r>
    </w:p>
    <w:p w14:paraId="33B4B6A8" w14:textId="77777777" w:rsidR="00F66FB4" w:rsidRDefault="00F66FB4" w:rsidP="00F66FB4">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36D01D27" w14:textId="77777777" w:rsidR="00F66FB4" w:rsidRPr="00BF4E1E" w:rsidRDefault="00F66FB4" w:rsidP="00F66FB4">
      <w:pPr>
        <w:pStyle w:val="Pargrafdellista"/>
        <w:widowControl w:val="0"/>
        <w:tabs>
          <w:tab w:val="left" w:pos="841"/>
          <w:tab w:val="left" w:pos="842"/>
        </w:tabs>
        <w:autoSpaceDE w:val="0"/>
        <w:autoSpaceDN w:val="0"/>
        <w:ind w:left="360"/>
        <w:outlineLvl w:val="0"/>
        <w:rPr>
          <w:rFonts w:ascii="Arial" w:eastAsia="Calibri" w:hAnsi="Arial" w:cs="Arial"/>
          <w:b/>
          <w:bCs/>
          <w:sz w:val="24"/>
          <w:szCs w:val="24"/>
          <w:lang w:eastAsia="en-US"/>
        </w:rPr>
      </w:pPr>
    </w:p>
    <w:p w14:paraId="68FB3E00" w14:textId="2BFE9803"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5. </w:t>
      </w:r>
      <w:r w:rsidR="00F66FB4" w:rsidRPr="0058494B">
        <w:rPr>
          <w:rFonts w:ascii="Arial" w:eastAsia="Calibri" w:hAnsi="Arial" w:cs="Arial"/>
          <w:b/>
          <w:lang w:eastAsia="en-US"/>
        </w:rPr>
        <w:t>Obligacions del responsable del tractament</w:t>
      </w:r>
    </w:p>
    <w:p w14:paraId="0986883B" w14:textId="77777777" w:rsidR="00F66FB4" w:rsidRDefault="00F66FB4" w:rsidP="00F66FB4">
      <w:pPr>
        <w:widowControl w:val="0"/>
        <w:autoSpaceDE w:val="0"/>
        <w:autoSpaceDN w:val="0"/>
        <w:spacing w:before="135"/>
        <w:rPr>
          <w:rFonts w:ascii="Arial" w:eastAsia="Calibri" w:hAnsi="Arial" w:cs="Arial"/>
          <w:lang w:eastAsia="en-US"/>
        </w:rPr>
      </w:pPr>
      <w:r w:rsidRPr="00BF4E1E">
        <w:rPr>
          <w:rFonts w:ascii="Arial" w:eastAsia="Calibri" w:hAnsi="Arial" w:cs="Arial"/>
          <w:lang w:eastAsia="en-US"/>
        </w:rPr>
        <w:t>Correspon</w:t>
      </w:r>
      <w:r w:rsidRPr="00BF4E1E">
        <w:rPr>
          <w:rFonts w:ascii="Arial" w:eastAsia="Calibri" w:hAnsi="Arial" w:cs="Arial"/>
          <w:spacing w:val="-2"/>
          <w:lang w:eastAsia="en-US"/>
        </w:rPr>
        <w:t xml:space="preserve"> </w:t>
      </w:r>
      <w:r w:rsidRPr="00BF4E1E">
        <w:rPr>
          <w:rFonts w:ascii="Arial" w:eastAsia="Calibri" w:hAnsi="Arial" w:cs="Arial"/>
          <w:lang w:eastAsia="en-US"/>
        </w:rPr>
        <w:t>al</w:t>
      </w:r>
      <w:r w:rsidRPr="00BF4E1E">
        <w:rPr>
          <w:rFonts w:ascii="Arial" w:eastAsia="Calibri" w:hAnsi="Arial" w:cs="Arial"/>
          <w:spacing w:val="-3"/>
          <w:lang w:eastAsia="en-US"/>
        </w:rPr>
        <w:t xml:space="preserve"> </w:t>
      </w:r>
      <w:r w:rsidRPr="00BF4E1E">
        <w:rPr>
          <w:rFonts w:ascii="Arial" w:eastAsia="Calibri" w:hAnsi="Arial" w:cs="Arial"/>
          <w:lang w:eastAsia="en-US"/>
        </w:rPr>
        <w:t>responsable del</w:t>
      </w:r>
      <w:r w:rsidRPr="00BF4E1E">
        <w:rPr>
          <w:rFonts w:ascii="Arial" w:eastAsia="Calibri" w:hAnsi="Arial" w:cs="Arial"/>
          <w:spacing w:val="-1"/>
          <w:lang w:eastAsia="en-US"/>
        </w:rPr>
        <w:t xml:space="preserve"> </w:t>
      </w:r>
      <w:r w:rsidRPr="00BF4E1E">
        <w:rPr>
          <w:rFonts w:ascii="Arial" w:eastAsia="Calibri" w:hAnsi="Arial" w:cs="Arial"/>
          <w:lang w:eastAsia="en-US"/>
        </w:rPr>
        <w:t>tractament:</w:t>
      </w:r>
    </w:p>
    <w:p w14:paraId="63BE1D96" w14:textId="77777777" w:rsidR="001723C9" w:rsidRPr="001723C9" w:rsidRDefault="001723C9" w:rsidP="001723C9">
      <w:pPr>
        <w:rPr>
          <w:rFonts w:ascii="Arial" w:eastAsia="Calibri" w:hAnsi="Arial" w:cs="Arial"/>
          <w:lang w:eastAsia="en-US"/>
        </w:rPr>
      </w:pPr>
    </w:p>
    <w:p w14:paraId="0924E713" w14:textId="38037EB5" w:rsidR="00F66FB4" w:rsidRPr="001723C9" w:rsidRDefault="001723C9" w:rsidP="001723C9">
      <w:pPr>
        <w:ind w:left="708"/>
        <w:rPr>
          <w:rFonts w:ascii="Arial" w:eastAsia="Calibri" w:hAnsi="Arial" w:cs="Arial"/>
          <w:lang w:eastAsia="en-US"/>
        </w:rPr>
      </w:pPr>
      <w:r>
        <w:rPr>
          <w:rFonts w:ascii="Arial" w:eastAsia="Calibri" w:hAnsi="Arial" w:cs="Arial"/>
          <w:lang w:eastAsia="en-US"/>
        </w:rPr>
        <w:t xml:space="preserve">a) </w:t>
      </w:r>
      <w:r w:rsidR="00F66FB4" w:rsidRPr="001723C9">
        <w:rPr>
          <w:rFonts w:ascii="Arial" w:eastAsia="Calibri" w:hAnsi="Arial" w:cs="Arial"/>
          <w:lang w:eastAsia="en-US"/>
        </w:rPr>
        <w:t>Entregar</w:t>
      </w:r>
      <w:r w:rsidR="00F66FB4" w:rsidRPr="001723C9">
        <w:rPr>
          <w:rFonts w:ascii="Arial" w:eastAsia="Calibri" w:hAnsi="Arial" w:cs="Arial"/>
          <w:spacing w:val="6"/>
          <w:lang w:eastAsia="en-US"/>
        </w:rPr>
        <w:t xml:space="preserve"> </w:t>
      </w:r>
      <w:r w:rsidR="00F66FB4" w:rsidRPr="001723C9">
        <w:rPr>
          <w:rFonts w:ascii="Arial" w:eastAsia="Calibri" w:hAnsi="Arial" w:cs="Arial"/>
          <w:lang w:eastAsia="en-US"/>
        </w:rPr>
        <w:t>a</w:t>
      </w:r>
      <w:r w:rsidR="00F66FB4" w:rsidRPr="001723C9">
        <w:rPr>
          <w:rFonts w:ascii="Arial" w:eastAsia="Calibri" w:hAnsi="Arial" w:cs="Arial"/>
          <w:spacing w:val="2"/>
          <w:lang w:eastAsia="en-US"/>
        </w:rPr>
        <w:t xml:space="preserve"> </w:t>
      </w:r>
      <w:r w:rsidR="00F66FB4" w:rsidRPr="001723C9">
        <w:rPr>
          <w:rFonts w:ascii="Arial" w:eastAsia="Calibri" w:hAnsi="Arial" w:cs="Arial"/>
          <w:lang w:eastAsia="en-US"/>
        </w:rPr>
        <w:t>l’encarregat</w:t>
      </w:r>
      <w:r w:rsidR="00F66FB4" w:rsidRPr="001723C9">
        <w:rPr>
          <w:rFonts w:ascii="Arial" w:eastAsia="Calibri" w:hAnsi="Arial" w:cs="Arial"/>
          <w:spacing w:val="7"/>
          <w:lang w:eastAsia="en-US"/>
        </w:rPr>
        <w:t xml:space="preserve"> </w:t>
      </w:r>
      <w:r w:rsidR="00F66FB4" w:rsidRPr="001723C9">
        <w:rPr>
          <w:rFonts w:ascii="Arial" w:eastAsia="Calibri" w:hAnsi="Arial" w:cs="Arial"/>
          <w:lang w:eastAsia="en-US"/>
        </w:rPr>
        <w:t>les</w:t>
      </w:r>
      <w:r w:rsidR="00F66FB4" w:rsidRPr="001723C9">
        <w:rPr>
          <w:rFonts w:ascii="Arial" w:eastAsia="Calibri" w:hAnsi="Arial" w:cs="Arial"/>
          <w:spacing w:val="6"/>
          <w:lang w:eastAsia="en-US"/>
        </w:rPr>
        <w:t xml:space="preserve"> </w:t>
      </w:r>
      <w:r w:rsidR="00F66FB4" w:rsidRPr="001723C9">
        <w:rPr>
          <w:rFonts w:ascii="Arial" w:eastAsia="Calibri" w:hAnsi="Arial" w:cs="Arial"/>
          <w:lang w:eastAsia="en-US"/>
        </w:rPr>
        <w:t>dades</w:t>
      </w:r>
      <w:r w:rsidR="00F66FB4" w:rsidRPr="001723C9">
        <w:rPr>
          <w:rFonts w:ascii="Arial" w:eastAsia="Calibri" w:hAnsi="Arial" w:cs="Arial"/>
          <w:spacing w:val="7"/>
          <w:lang w:eastAsia="en-US"/>
        </w:rPr>
        <w:t xml:space="preserve"> </w:t>
      </w:r>
      <w:r w:rsidR="00F66FB4" w:rsidRPr="001723C9">
        <w:rPr>
          <w:rFonts w:ascii="Arial" w:eastAsia="Calibri" w:hAnsi="Arial" w:cs="Arial"/>
          <w:lang w:eastAsia="en-US"/>
        </w:rPr>
        <w:t>a</w:t>
      </w:r>
      <w:r w:rsidR="00F66FB4" w:rsidRPr="001723C9">
        <w:rPr>
          <w:rFonts w:ascii="Arial" w:eastAsia="Calibri" w:hAnsi="Arial" w:cs="Arial"/>
          <w:spacing w:val="6"/>
          <w:lang w:eastAsia="en-US"/>
        </w:rPr>
        <w:t xml:space="preserve"> </w:t>
      </w:r>
      <w:r w:rsidR="00F66FB4" w:rsidRPr="001723C9">
        <w:rPr>
          <w:rFonts w:ascii="Arial" w:eastAsia="Calibri" w:hAnsi="Arial" w:cs="Arial"/>
          <w:lang w:eastAsia="en-US"/>
        </w:rPr>
        <w:t>les</w:t>
      </w:r>
      <w:r w:rsidR="00F66FB4" w:rsidRPr="001723C9">
        <w:rPr>
          <w:rFonts w:ascii="Arial" w:eastAsia="Calibri" w:hAnsi="Arial" w:cs="Arial"/>
          <w:spacing w:val="6"/>
          <w:lang w:eastAsia="en-US"/>
        </w:rPr>
        <w:t xml:space="preserve"> </w:t>
      </w:r>
      <w:r w:rsidR="00F66FB4" w:rsidRPr="001723C9">
        <w:rPr>
          <w:rFonts w:ascii="Arial" w:eastAsia="Calibri" w:hAnsi="Arial" w:cs="Arial"/>
          <w:lang w:eastAsia="en-US"/>
        </w:rPr>
        <w:t>que</w:t>
      </w:r>
      <w:r w:rsidR="00F66FB4" w:rsidRPr="001723C9">
        <w:rPr>
          <w:rFonts w:ascii="Arial" w:eastAsia="Calibri" w:hAnsi="Arial" w:cs="Arial"/>
          <w:spacing w:val="4"/>
          <w:lang w:eastAsia="en-US"/>
        </w:rPr>
        <w:t xml:space="preserve"> </w:t>
      </w:r>
      <w:r w:rsidR="00F66FB4" w:rsidRPr="001723C9">
        <w:rPr>
          <w:rFonts w:ascii="Arial" w:eastAsia="Calibri" w:hAnsi="Arial" w:cs="Arial"/>
          <w:lang w:eastAsia="en-US"/>
        </w:rPr>
        <w:t>es</w:t>
      </w:r>
      <w:r w:rsidR="00F66FB4" w:rsidRPr="001723C9">
        <w:rPr>
          <w:rFonts w:ascii="Arial" w:eastAsia="Calibri" w:hAnsi="Arial" w:cs="Arial"/>
          <w:spacing w:val="8"/>
          <w:lang w:eastAsia="en-US"/>
        </w:rPr>
        <w:t xml:space="preserve"> </w:t>
      </w:r>
      <w:r w:rsidR="00F66FB4" w:rsidRPr="001723C9">
        <w:rPr>
          <w:rFonts w:ascii="Arial" w:eastAsia="Calibri" w:hAnsi="Arial" w:cs="Arial"/>
          <w:lang w:eastAsia="en-US"/>
        </w:rPr>
        <w:t>refereix</w:t>
      </w:r>
      <w:r w:rsidR="00F66FB4" w:rsidRPr="001723C9">
        <w:rPr>
          <w:rFonts w:ascii="Arial" w:eastAsia="Calibri" w:hAnsi="Arial" w:cs="Arial"/>
          <w:spacing w:val="5"/>
          <w:lang w:eastAsia="en-US"/>
        </w:rPr>
        <w:t xml:space="preserve"> </w:t>
      </w:r>
      <w:r w:rsidR="00F66FB4" w:rsidRPr="001723C9">
        <w:rPr>
          <w:rFonts w:ascii="Arial" w:eastAsia="Calibri" w:hAnsi="Arial" w:cs="Arial"/>
          <w:lang w:eastAsia="en-US"/>
        </w:rPr>
        <w:t>la</w:t>
      </w:r>
      <w:r w:rsidR="00F66FB4" w:rsidRPr="001723C9">
        <w:rPr>
          <w:rFonts w:ascii="Arial" w:eastAsia="Calibri" w:hAnsi="Arial" w:cs="Arial"/>
          <w:spacing w:val="7"/>
          <w:lang w:eastAsia="en-US"/>
        </w:rPr>
        <w:t xml:space="preserve"> </w:t>
      </w:r>
      <w:r w:rsidR="00F66FB4" w:rsidRPr="001723C9">
        <w:rPr>
          <w:rFonts w:ascii="Arial" w:eastAsia="Calibri" w:hAnsi="Arial" w:cs="Arial"/>
          <w:lang w:eastAsia="en-US"/>
        </w:rPr>
        <w:t>clàusula</w:t>
      </w:r>
      <w:r w:rsidR="00F66FB4" w:rsidRPr="001723C9">
        <w:rPr>
          <w:rFonts w:ascii="Arial" w:eastAsia="Calibri" w:hAnsi="Arial" w:cs="Arial"/>
          <w:spacing w:val="6"/>
          <w:lang w:eastAsia="en-US"/>
        </w:rPr>
        <w:t xml:space="preserve"> </w:t>
      </w:r>
      <w:r w:rsidR="00F66FB4" w:rsidRPr="001723C9">
        <w:rPr>
          <w:rFonts w:ascii="Arial" w:eastAsia="Calibri" w:hAnsi="Arial" w:cs="Arial"/>
          <w:lang w:eastAsia="en-US"/>
        </w:rPr>
        <w:t>2</w:t>
      </w:r>
      <w:r w:rsidR="00F66FB4" w:rsidRPr="001723C9">
        <w:rPr>
          <w:rFonts w:ascii="Arial" w:eastAsia="Calibri" w:hAnsi="Arial" w:cs="Arial"/>
          <w:spacing w:val="5"/>
          <w:lang w:eastAsia="en-US"/>
        </w:rPr>
        <w:t xml:space="preserve"> </w:t>
      </w:r>
      <w:r w:rsidR="00F66FB4" w:rsidRPr="001723C9">
        <w:rPr>
          <w:rFonts w:ascii="Arial" w:eastAsia="Calibri" w:hAnsi="Arial" w:cs="Arial"/>
          <w:lang w:eastAsia="en-US"/>
        </w:rPr>
        <w:t>d’aquest</w:t>
      </w:r>
      <w:r w:rsidR="00F66FB4" w:rsidRPr="001723C9">
        <w:rPr>
          <w:rFonts w:ascii="Arial" w:eastAsia="Calibri" w:hAnsi="Arial" w:cs="Arial"/>
          <w:spacing w:val="4"/>
          <w:lang w:eastAsia="en-US"/>
        </w:rPr>
        <w:t xml:space="preserve"> </w:t>
      </w:r>
      <w:r w:rsidR="00F66FB4" w:rsidRPr="001723C9">
        <w:rPr>
          <w:rFonts w:ascii="Arial" w:eastAsia="Calibri" w:hAnsi="Arial" w:cs="Arial"/>
          <w:lang w:eastAsia="en-US"/>
        </w:rPr>
        <w:t>document -</w:t>
      </w:r>
      <w:r w:rsidR="00F66FB4" w:rsidRPr="001723C9">
        <w:rPr>
          <w:rFonts w:ascii="Arial" w:eastAsia="Calibri" w:hAnsi="Arial" w:cs="Arial"/>
          <w:spacing w:val="-1"/>
          <w:lang w:eastAsia="en-US"/>
        </w:rPr>
        <w:t xml:space="preserve"> </w:t>
      </w:r>
      <w:r w:rsidR="00F66FB4" w:rsidRPr="001723C9">
        <w:rPr>
          <w:rFonts w:ascii="Arial" w:eastAsia="Calibri" w:hAnsi="Arial" w:cs="Arial"/>
          <w:lang w:eastAsia="en-US"/>
        </w:rPr>
        <w:t>acord.</w:t>
      </w:r>
    </w:p>
    <w:p w14:paraId="67C17ABF" w14:textId="77777777" w:rsidR="00F66FB4" w:rsidRPr="001723C9" w:rsidRDefault="00F66FB4" w:rsidP="001723C9">
      <w:pPr>
        <w:ind w:left="708"/>
        <w:rPr>
          <w:rFonts w:ascii="Arial" w:eastAsia="Calibri" w:hAnsi="Arial" w:cs="Arial"/>
          <w:lang w:eastAsia="en-US"/>
        </w:rPr>
      </w:pPr>
    </w:p>
    <w:p w14:paraId="048EF018" w14:textId="0DDEACB0" w:rsidR="00F66FB4" w:rsidRPr="001723C9" w:rsidRDefault="001723C9" w:rsidP="001723C9">
      <w:pPr>
        <w:ind w:left="708"/>
        <w:rPr>
          <w:rFonts w:ascii="Arial" w:eastAsia="Calibri" w:hAnsi="Arial" w:cs="Arial"/>
          <w:lang w:eastAsia="en-US"/>
        </w:rPr>
      </w:pPr>
      <w:r>
        <w:rPr>
          <w:rFonts w:ascii="Arial" w:eastAsia="Calibri" w:hAnsi="Arial" w:cs="Arial"/>
          <w:lang w:eastAsia="en-US"/>
        </w:rPr>
        <w:t xml:space="preserve">b) </w:t>
      </w:r>
      <w:r w:rsidR="00F66FB4" w:rsidRPr="001723C9">
        <w:rPr>
          <w:rFonts w:ascii="Arial" w:eastAsia="Calibri" w:hAnsi="Arial" w:cs="Arial"/>
          <w:lang w:eastAsia="en-US"/>
        </w:rPr>
        <w:t>Realitzar una avaluació de l’ impacte en la protecció de dades personals de les operacions de tractament a realitzar per l’encarregat.</w:t>
      </w:r>
    </w:p>
    <w:p w14:paraId="7A9D821C" w14:textId="77777777" w:rsidR="00F66FB4" w:rsidRPr="001723C9" w:rsidRDefault="00F66FB4" w:rsidP="001723C9">
      <w:pPr>
        <w:ind w:left="708"/>
        <w:rPr>
          <w:rFonts w:ascii="Arial" w:eastAsia="Calibri" w:hAnsi="Arial" w:cs="Arial"/>
          <w:lang w:eastAsia="en-US"/>
        </w:rPr>
      </w:pPr>
    </w:p>
    <w:p w14:paraId="0795719F" w14:textId="0C44109D" w:rsidR="00F66FB4" w:rsidRPr="001723C9" w:rsidRDefault="001723C9" w:rsidP="001723C9">
      <w:pPr>
        <w:ind w:left="708"/>
        <w:rPr>
          <w:rFonts w:ascii="Arial" w:eastAsia="Calibri" w:hAnsi="Arial" w:cs="Arial"/>
          <w:lang w:eastAsia="en-US"/>
        </w:rPr>
      </w:pPr>
      <w:r>
        <w:rPr>
          <w:rFonts w:ascii="Arial" w:eastAsia="Calibri" w:hAnsi="Arial" w:cs="Arial"/>
          <w:lang w:eastAsia="en-US"/>
        </w:rPr>
        <w:t xml:space="preserve">c) </w:t>
      </w:r>
      <w:r w:rsidR="00F66FB4" w:rsidRPr="001723C9">
        <w:rPr>
          <w:rFonts w:ascii="Arial" w:eastAsia="Calibri" w:hAnsi="Arial" w:cs="Arial"/>
          <w:lang w:eastAsia="en-US"/>
        </w:rPr>
        <w:t>Realitzar les consultes prèvies que correspongui.</w:t>
      </w:r>
    </w:p>
    <w:p w14:paraId="0B34A793" w14:textId="77777777" w:rsidR="00F66FB4" w:rsidRPr="001723C9" w:rsidRDefault="00F66FB4" w:rsidP="001723C9">
      <w:pPr>
        <w:ind w:left="708"/>
        <w:rPr>
          <w:rFonts w:ascii="Arial" w:eastAsia="Calibri" w:hAnsi="Arial" w:cs="Arial"/>
          <w:lang w:eastAsia="en-US"/>
        </w:rPr>
      </w:pPr>
    </w:p>
    <w:p w14:paraId="7E0D5876" w14:textId="4AD01D2E" w:rsidR="00F66FB4" w:rsidRPr="001723C9" w:rsidRDefault="001723C9" w:rsidP="001723C9">
      <w:pPr>
        <w:ind w:left="708"/>
        <w:rPr>
          <w:rFonts w:ascii="Arial" w:eastAsia="Calibri" w:hAnsi="Arial" w:cs="Arial"/>
          <w:lang w:eastAsia="en-US"/>
        </w:rPr>
      </w:pPr>
      <w:r>
        <w:rPr>
          <w:rFonts w:ascii="Arial" w:eastAsia="Calibri" w:hAnsi="Arial" w:cs="Arial"/>
          <w:lang w:eastAsia="en-US"/>
        </w:rPr>
        <w:t xml:space="preserve">d) </w:t>
      </w:r>
      <w:r w:rsidR="00F66FB4" w:rsidRPr="001723C9">
        <w:rPr>
          <w:rFonts w:ascii="Arial" w:eastAsia="Calibri" w:hAnsi="Arial" w:cs="Arial"/>
          <w:lang w:eastAsia="en-US"/>
        </w:rPr>
        <w:t>Vetllar, de forma prèvia, i durant tot el tractament, pel compliment del RGPD per part</w:t>
      </w:r>
      <w:r w:rsidR="00F66FB4" w:rsidRPr="001723C9">
        <w:rPr>
          <w:rFonts w:ascii="Arial" w:eastAsia="Calibri" w:hAnsi="Arial" w:cs="Arial"/>
          <w:spacing w:val="-46"/>
          <w:lang w:eastAsia="en-US"/>
        </w:rPr>
        <w:t xml:space="preserve"> </w:t>
      </w:r>
      <w:r w:rsidR="00F66FB4" w:rsidRPr="001723C9">
        <w:rPr>
          <w:rFonts w:ascii="Arial" w:eastAsia="Calibri" w:hAnsi="Arial" w:cs="Arial"/>
          <w:lang w:eastAsia="en-US"/>
        </w:rPr>
        <w:t>de l’encarregat.</w:t>
      </w:r>
    </w:p>
    <w:p w14:paraId="6107B18F" w14:textId="77777777" w:rsidR="00F66FB4" w:rsidRPr="001723C9" w:rsidRDefault="00F66FB4" w:rsidP="001723C9">
      <w:pPr>
        <w:ind w:left="708"/>
        <w:rPr>
          <w:rFonts w:ascii="Arial" w:eastAsia="Calibri" w:hAnsi="Arial" w:cs="Arial"/>
          <w:lang w:eastAsia="en-US"/>
        </w:rPr>
      </w:pPr>
    </w:p>
    <w:p w14:paraId="7F339D2D" w14:textId="40FC78CD" w:rsidR="00F66FB4" w:rsidRPr="001723C9" w:rsidRDefault="001723C9" w:rsidP="001723C9">
      <w:pPr>
        <w:ind w:left="708"/>
        <w:rPr>
          <w:rFonts w:ascii="Arial" w:eastAsia="Calibri" w:hAnsi="Arial" w:cs="Arial"/>
          <w:lang w:eastAsia="en-US"/>
        </w:rPr>
      </w:pPr>
      <w:r>
        <w:rPr>
          <w:rFonts w:ascii="Arial" w:eastAsia="Calibri" w:hAnsi="Arial" w:cs="Arial"/>
          <w:lang w:eastAsia="en-US"/>
        </w:rPr>
        <w:t xml:space="preserve">e) </w:t>
      </w:r>
      <w:r w:rsidR="00F66FB4" w:rsidRPr="001723C9">
        <w:rPr>
          <w:rFonts w:ascii="Arial" w:eastAsia="Calibri" w:hAnsi="Arial" w:cs="Arial"/>
          <w:lang w:eastAsia="en-US"/>
        </w:rPr>
        <w:t>Supervisar</w:t>
      </w:r>
      <w:r w:rsidR="00F66FB4" w:rsidRPr="001723C9">
        <w:rPr>
          <w:rFonts w:ascii="Arial" w:eastAsia="Calibri" w:hAnsi="Arial" w:cs="Arial"/>
          <w:spacing w:val="-3"/>
          <w:lang w:eastAsia="en-US"/>
        </w:rPr>
        <w:t xml:space="preserve"> </w:t>
      </w:r>
      <w:r w:rsidR="00F66FB4" w:rsidRPr="001723C9">
        <w:rPr>
          <w:rFonts w:ascii="Arial" w:eastAsia="Calibri" w:hAnsi="Arial" w:cs="Arial"/>
          <w:lang w:eastAsia="en-US"/>
        </w:rPr>
        <w:t>el</w:t>
      </w:r>
      <w:r w:rsidR="00F66FB4" w:rsidRPr="001723C9">
        <w:rPr>
          <w:rFonts w:ascii="Arial" w:eastAsia="Calibri" w:hAnsi="Arial" w:cs="Arial"/>
          <w:spacing w:val="-6"/>
          <w:lang w:eastAsia="en-US"/>
        </w:rPr>
        <w:t xml:space="preserve"> </w:t>
      </w:r>
      <w:r w:rsidR="00F66FB4" w:rsidRPr="001723C9">
        <w:rPr>
          <w:rFonts w:ascii="Arial" w:eastAsia="Calibri" w:hAnsi="Arial" w:cs="Arial"/>
          <w:lang w:eastAsia="en-US"/>
        </w:rPr>
        <w:t>tractament, inclòs</w:t>
      </w:r>
      <w:r w:rsidR="00F66FB4" w:rsidRPr="001723C9">
        <w:rPr>
          <w:rFonts w:ascii="Arial" w:eastAsia="Calibri" w:hAnsi="Arial" w:cs="Arial"/>
          <w:spacing w:val="-1"/>
          <w:lang w:eastAsia="en-US"/>
        </w:rPr>
        <w:t xml:space="preserve"> </w:t>
      </w:r>
      <w:r w:rsidR="00F66FB4" w:rsidRPr="001723C9">
        <w:rPr>
          <w:rFonts w:ascii="Arial" w:eastAsia="Calibri" w:hAnsi="Arial" w:cs="Arial"/>
          <w:lang w:eastAsia="en-US"/>
        </w:rPr>
        <w:t>la realització</w:t>
      </w:r>
      <w:r w:rsidR="00F66FB4" w:rsidRPr="001723C9">
        <w:rPr>
          <w:rFonts w:ascii="Arial" w:eastAsia="Calibri" w:hAnsi="Arial" w:cs="Arial"/>
          <w:spacing w:val="-1"/>
          <w:lang w:eastAsia="en-US"/>
        </w:rPr>
        <w:t xml:space="preserve"> </w:t>
      </w:r>
      <w:r w:rsidR="00F66FB4" w:rsidRPr="001723C9">
        <w:rPr>
          <w:rFonts w:ascii="Arial" w:eastAsia="Calibri" w:hAnsi="Arial" w:cs="Arial"/>
          <w:lang w:eastAsia="en-US"/>
        </w:rPr>
        <w:t>d’</w:t>
      </w:r>
      <w:r w:rsidR="00F66FB4" w:rsidRPr="001723C9">
        <w:rPr>
          <w:rFonts w:ascii="Arial" w:eastAsia="Calibri" w:hAnsi="Arial" w:cs="Arial"/>
          <w:spacing w:val="-1"/>
          <w:lang w:eastAsia="en-US"/>
        </w:rPr>
        <w:t xml:space="preserve"> </w:t>
      </w:r>
      <w:r w:rsidR="00F66FB4" w:rsidRPr="001723C9">
        <w:rPr>
          <w:rFonts w:ascii="Arial" w:eastAsia="Calibri" w:hAnsi="Arial" w:cs="Arial"/>
          <w:lang w:eastAsia="en-US"/>
        </w:rPr>
        <w:t>inspeccions i</w:t>
      </w:r>
      <w:r w:rsidR="00F66FB4" w:rsidRPr="001723C9">
        <w:rPr>
          <w:rFonts w:ascii="Arial" w:eastAsia="Calibri" w:hAnsi="Arial" w:cs="Arial"/>
          <w:spacing w:val="-3"/>
          <w:lang w:eastAsia="en-US"/>
        </w:rPr>
        <w:t xml:space="preserve"> </w:t>
      </w:r>
      <w:r w:rsidR="00F66FB4" w:rsidRPr="001723C9">
        <w:rPr>
          <w:rFonts w:ascii="Arial" w:eastAsia="Calibri" w:hAnsi="Arial" w:cs="Arial"/>
          <w:lang w:eastAsia="en-US"/>
        </w:rPr>
        <w:t>auditories.</w:t>
      </w:r>
    </w:p>
    <w:p w14:paraId="7A21CC91" w14:textId="77777777" w:rsidR="00F66FB4" w:rsidRDefault="00F66FB4" w:rsidP="00F66FB4">
      <w:pPr>
        <w:widowControl w:val="0"/>
        <w:autoSpaceDE w:val="0"/>
        <w:autoSpaceDN w:val="0"/>
        <w:rPr>
          <w:rFonts w:ascii="Arial" w:eastAsia="Calibri" w:hAnsi="Arial" w:cs="Arial"/>
          <w:lang w:eastAsia="en-US"/>
        </w:rPr>
      </w:pPr>
    </w:p>
    <w:p w14:paraId="7DB1D53A" w14:textId="77777777" w:rsidR="00F66FB4" w:rsidRPr="0058494B" w:rsidRDefault="00F66FB4" w:rsidP="0058494B">
      <w:pPr>
        <w:rPr>
          <w:rFonts w:ascii="Arial" w:eastAsia="Calibri" w:hAnsi="Arial" w:cs="Arial"/>
          <w:lang w:eastAsia="en-US"/>
        </w:rPr>
      </w:pPr>
    </w:p>
    <w:p w14:paraId="2A4E0A55" w14:textId="3FAF0CA9" w:rsidR="00F66FB4" w:rsidRPr="0058494B" w:rsidRDefault="0058494B" w:rsidP="0058494B">
      <w:pPr>
        <w:rPr>
          <w:rFonts w:ascii="Arial" w:eastAsia="Calibri" w:hAnsi="Arial" w:cs="Arial"/>
          <w:b/>
          <w:bCs/>
          <w:lang w:eastAsia="en-US"/>
        </w:rPr>
      </w:pPr>
      <w:r>
        <w:rPr>
          <w:rFonts w:ascii="Arial" w:eastAsia="Calibri" w:hAnsi="Arial" w:cs="Arial"/>
          <w:b/>
          <w:bCs/>
          <w:lang w:eastAsia="en-US"/>
        </w:rPr>
        <w:t xml:space="preserve">6. </w:t>
      </w:r>
      <w:r w:rsidR="00F66FB4" w:rsidRPr="0058494B">
        <w:rPr>
          <w:rFonts w:ascii="Arial" w:eastAsia="Calibri" w:hAnsi="Arial" w:cs="Arial"/>
          <w:b/>
          <w:bCs/>
          <w:lang w:eastAsia="en-US"/>
        </w:rPr>
        <w:t>Designació</w:t>
      </w:r>
    </w:p>
    <w:p w14:paraId="0EEF26E3" w14:textId="77777777" w:rsidR="00F66FB4" w:rsidRPr="00BF4E1E" w:rsidRDefault="00F66FB4" w:rsidP="00F66FB4">
      <w:pPr>
        <w:widowControl w:val="0"/>
        <w:autoSpaceDE w:val="0"/>
        <w:autoSpaceDN w:val="0"/>
        <w:spacing w:before="11"/>
        <w:rPr>
          <w:rFonts w:ascii="Arial" w:eastAsia="Calibri" w:hAnsi="Arial" w:cs="Arial"/>
          <w:b/>
          <w:lang w:eastAsia="en-US"/>
        </w:rPr>
      </w:pPr>
    </w:p>
    <w:p w14:paraId="07B39B4D" w14:textId="77777777" w:rsidR="00F66FB4" w:rsidRDefault="00F66FB4" w:rsidP="00F66FB4">
      <w:pPr>
        <w:widowControl w:val="0"/>
        <w:autoSpaceDE w:val="0"/>
        <w:autoSpaceDN w:val="0"/>
        <w:jc w:val="both"/>
        <w:rPr>
          <w:rFonts w:ascii="Arial" w:eastAsia="Calibri" w:hAnsi="Arial" w:cs="Arial"/>
          <w:lang w:eastAsia="en-US"/>
        </w:rPr>
      </w:pPr>
      <w:r>
        <w:rPr>
          <w:rFonts w:ascii="Arial" w:eastAsia="Calibri" w:hAnsi="Arial" w:cs="Arial"/>
          <w:lang w:eastAsia="en-US"/>
        </w:rPr>
        <w:t>L</w:t>
      </w:r>
      <w:r w:rsidRPr="00BF4E1E">
        <w:rPr>
          <w:rFonts w:ascii="Arial" w:eastAsia="Calibri" w:hAnsi="Arial" w:cs="Arial"/>
          <w:lang w:eastAsia="en-US"/>
        </w:rPr>
        <w:t>’Institut Municipal de Parcs i Jardins podrà designar, en qualsevol moment, durant la</w:t>
      </w:r>
      <w:r w:rsidRPr="00BF4E1E">
        <w:rPr>
          <w:rFonts w:ascii="Arial" w:eastAsia="Calibri" w:hAnsi="Arial" w:cs="Arial"/>
          <w:spacing w:val="1"/>
          <w:lang w:eastAsia="en-US"/>
        </w:rPr>
        <w:t xml:space="preserve"> </w:t>
      </w:r>
      <w:r w:rsidRPr="00BF4E1E">
        <w:rPr>
          <w:rFonts w:ascii="Arial" w:eastAsia="Calibri" w:hAnsi="Arial" w:cs="Arial"/>
          <w:lang w:eastAsia="en-US"/>
        </w:rPr>
        <w:t>vigència del present acord, a personal intern o extern per a verificar que l’encarregat del</w:t>
      </w:r>
      <w:r w:rsidRPr="00BF4E1E">
        <w:rPr>
          <w:rFonts w:ascii="Arial" w:eastAsia="Calibri" w:hAnsi="Arial" w:cs="Arial"/>
          <w:spacing w:val="1"/>
          <w:lang w:eastAsia="en-US"/>
        </w:rPr>
        <w:t xml:space="preserve"> </w:t>
      </w:r>
      <w:r w:rsidRPr="00BF4E1E">
        <w:rPr>
          <w:rFonts w:ascii="Arial" w:eastAsia="Calibri" w:hAnsi="Arial" w:cs="Arial"/>
          <w:lang w:eastAsia="en-US"/>
        </w:rPr>
        <w:t>tractament té implantades les mesures necessàries per garantir la seguretat de les dades</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caràcter personal.</w:t>
      </w:r>
    </w:p>
    <w:p w14:paraId="10597B5E" w14:textId="77777777" w:rsidR="00F66FB4" w:rsidRDefault="00F66FB4" w:rsidP="00F66FB4">
      <w:pPr>
        <w:widowControl w:val="0"/>
        <w:autoSpaceDE w:val="0"/>
        <w:autoSpaceDN w:val="0"/>
        <w:jc w:val="both"/>
        <w:rPr>
          <w:rFonts w:ascii="Arial" w:eastAsia="Calibri" w:hAnsi="Arial" w:cs="Arial"/>
          <w:lang w:eastAsia="en-US"/>
        </w:rPr>
      </w:pPr>
    </w:p>
    <w:p w14:paraId="53DE86EF" w14:textId="77777777" w:rsidR="00F66FB4" w:rsidRPr="00BF4E1E" w:rsidRDefault="00F66FB4" w:rsidP="00F66FB4">
      <w:pPr>
        <w:widowControl w:val="0"/>
        <w:autoSpaceDE w:val="0"/>
        <w:autoSpaceDN w:val="0"/>
        <w:jc w:val="both"/>
        <w:rPr>
          <w:rFonts w:ascii="Arial" w:eastAsia="Calibri" w:hAnsi="Arial" w:cs="Arial"/>
          <w:lang w:eastAsia="en-US"/>
        </w:rPr>
      </w:pPr>
    </w:p>
    <w:p w14:paraId="1AEB6B19" w14:textId="285E028B"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7. </w:t>
      </w:r>
      <w:r w:rsidR="00F66FB4" w:rsidRPr="0058494B">
        <w:rPr>
          <w:rFonts w:ascii="Arial" w:eastAsia="Calibri" w:hAnsi="Arial" w:cs="Arial"/>
          <w:b/>
          <w:lang w:eastAsia="en-US"/>
        </w:rPr>
        <w:t>Gestió del servei</w:t>
      </w:r>
    </w:p>
    <w:p w14:paraId="5478639D" w14:textId="77777777" w:rsidR="00F66FB4" w:rsidRPr="00BF4E1E" w:rsidRDefault="00F66FB4" w:rsidP="00F66FB4">
      <w:pPr>
        <w:widowControl w:val="0"/>
        <w:autoSpaceDE w:val="0"/>
        <w:autoSpaceDN w:val="0"/>
        <w:spacing w:before="6"/>
        <w:rPr>
          <w:rFonts w:ascii="Arial" w:eastAsia="Calibri" w:hAnsi="Arial" w:cs="Arial"/>
          <w:b/>
          <w:lang w:eastAsia="en-US"/>
        </w:rPr>
      </w:pPr>
    </w:p>
    <w:p w14:paraId="29926D75" w14:textId="77777777" w:rsidR="00F66FB4" w:rsidRPr="00BF4E1E" w:rsidRDefault="00F66FB4" w:rsidP="00F66FB4">
      <w:pPr>
        <w:widowControl w:val="0"/>
        <w:autoSpaceDE w:val="0"/>
        <w:autoSpaceDN w:val="0"/>
        <w:jc w:val="both"/>
        <w:rPr>
          <w:rFonts w:ascii="Arial" w:eastAsia="Calibri" w:hAnsi="Arial" w:cs="Arial"/>
          <w:lang w:eastAsia="en-US"/>
        </w:rPr>
      </w:pPr>
      <w:r w:rsidRPr="00BF4E1E">
        <w:rPr>
          <w:rFonts w:ascii="Arial" w:eastAsia="Calibri" w:hAnsi="Arial" w:cs="Arial"/>
          <w:lang w:eastAsia="en-US"/>
        </w:rPr>
        <w:t xml:space="preserve">En tant l’encarregat del tractament tingui encomanada per </w:t>
      </w:r>
      <w:r>
        <w:rPr>
          <w:rFonts w:ascii="Arial" w:eastAsia="Calibri" w:hAnsi="Arial" w:cs="Arial"/>
          <w:lang w:eastAsia="en-US"/>
        </w:rPr>
        <w:t xml:space="preserve">l’Institut Municipal de </w:t>
      </w:r>
      <w:r w:rsidRPr="00BF4E1E">
        <w:rPr>
          <w:rFonts w:ascii="Arial" w:eastAsia="Calibri" w:hAnsi="Arial" w:cs="Arial"/>
          <w:lang w:eastAsia="en-US"/>
        </w:rPr>
        <w:t>Parcs i Jardins de Barcelona, la gestió del servei establert en els pactes primer i segon del conveni de</w:t>
      </w:r>
      <w:r w:rsidRPr="00BF4E1E">
        <w:rPr>
          <w:rFonts w:ascii="Arial" w:eastAsia="Calibri" w:hAnsi="Arial" w:cs="Arial"/>
          <w:spacing w:val="1"/>
          <w:lang w:eastAsia="en-US"/>
        </w:rPr>
        <w:t xml:space="preserve"> </w:t>
      </w:r>
      <w:r w:rsidRPr="00BF4E1E">
        <w:rPr>
          <w:rFonts w:ascii="Arial" w:eastAsia="Calibri" w:hAnsi="Arial" w:cs="Arial"/>
          <w:lang w:eastAsia="en-US"/>
        </w:rPr>
        <w:t>referència, el present acord restarà vigent, sense superar la durada prevista a la clàusula</w:t>
      </w:r>
      <w:r w:rsidRPr="00BF4E1E">
        <w:rPr>
          <w:rFonts w:ascii="Arial" w:eastAsia="Calibri" w:hAnsi="Arial" w:cs="Arial"/>
          <w:spacing w:val="1"/>
          <w:lang w:eastAsia="en-US"/>
        </w:rPr>
        <w:t xml:space="preserve"> </w:t>
      </w:r>
      <w:r w:rsidRPr="00BF4E1E">
        <w:rPr>
          <w:rFonts w:ascii="Arial" w:eastAsia="Calibri" w:hAnsi="Arial" w:cs="Arial"/>
          <w:lang w:eastAsia="en-US"/>
        </w:rPr>
        <w:t>tercera</w:t>
      </w:r>
      <w:r w:rsidRPr="00BF4E1E">
        <w:rPr>
          <w:rFonts w:ascii="Arial" w:eastAsia="Calibri" w:hAnsi="Arial" w:cs="Arial"/>
          <w:spacing w:val="-2"/>
          <w:lang w:eastAsia="en-US"/>
        </w:rPr>
        <w:t xml:space="preserve"> </w:t>
      </w:r>
      <w:r w:rsidRPr="00BF4E1E">
        <w:rPr>
          <w:rFonts w:ascii="Arial" w:eastAsia="Calibri" w:hAnsi="Arial" w:cs="Arial"/>
          <w:lang w:eastAsia="en-US"/>
        </w:rPr>
        <w:t>del 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4"/>
          <w:lang w:eastAsia="en-US"/>
        </w:rPr>
        <w:t xml:space="preserve"> </w:t>
      </w:r>
      <w:r w:rsidRPr="00BF4E1E">
        <w:rPr>
          <w:rFonts w:ascii="Arial" w:eastAsia="Calibri" w:hAnsi="Arial" w:cs="Arial"/>
          <w:lang w:eastAsia="en-US"/>
        </w:rPr>
        <w:t>-</w:t>
      </w:r>
      <w:r w:rsidRPr="00BF4E1E">
        <w:rPr>
          <w:rFonts w:ascii="Arial" w:eastAsia="Calibri" w:hAnsi="Arial" w:cs="Arial"/>
          <w:spacing w:val="-2"/>
          <w:lang w:eastAsia="en-US"/>
        </w:rPr>
        <w:t xml:space="preserve"> </w:t>
      </w:r>
      <w:r w:rsidRPr="00BF4E1E">
        <w:rPr>
          <w:rFonts w:ascii="Arial" w:eastAsia="Calibri" w:hAnsi="Arial" w:cs="Arial"/>
          <w:lang w:eastAsia="en-US"/>
        </w:rPr>
        <w:t>annex.</w:t>
      </w:r>
    </w:p>
    <w:p w14:paraId="717DD8CC" w14:textId="77777777" w:rsidR="00F66FB4" w:rsidRDefault="00F66FB4" w:rsidP="00F66FB4">
      <w:pPr>
        <w:widowControl w:val="0"/>
        <w:autoSpaceDE w:val="0"/>
        <w:autoSpaceDN w:val="0"/>
        <w:rPr>
          <w:rFonts w:ascii="Arial" w:eastAsia="Calibri" w:hAnsi="Arial" w:cs="Arial"/>
          <w:lang w:eastAsia="en-US"/>
        </w:rPr>
      </w:pPr>
    </w:p>
    <w:p w14:paraId="03F30C44" w14:textId="77777777" w:rsidR="00F66FB4" w:rsidRPr="00BF4E1E" w:rsidRDefault="00F66FB4" w:rsidP="00F66FB4">
      <w:pPr>
        <w:widowControl w:val="0"/>
        <w:autoSpaceDE w:val="0"/>
        <w:autoSpaceDN w:val="0"/>
        <w:rPr>
          <w:rFonts w:ascii="Arial" w:eastAsia="Calibri" w:hAnsi="Arial" w:cs="Arial"/>
          <w:lang w:eastAsia="en-US"/>
        </w:rPr>
      </w:pPr>
    </w:p>
    <w:p w14:paraId="1E2A2D73" w14:textId="5B7EE1D1" w:rsidR="00F66FB4" w:rsidRPr="0058494B" w:rsidRDefault="0058494B" w:rsidP="0058494B">
      <w:pPr>
        <w:rPr>
          <w:rFonts w:ascii="Arial" w:eastAsia="Calibri" w:hAnsi="Arial" w:cs="Arial"/>
          <w:b/>
          <w:lang w:eastAsia="en-US"/>
        </w:rPr>
      </w:pPr>
      <w:r>
        <w:rPr>
          <w:rFonts w:ascii="Arial" w:eastAsia="Calibri" w:hAnsi="Arial" w:cs="Arial"/>
          <w:b/>
          <w:lang w:eastAsia="en-US"/>
        </w:rPr>
        <w:t xml:space="preserve">8. </w:t>
      </w:r>
      <w:r w:rsidR="00F66FB4" w:rsidRPr="0058494B">
        <w:rPr>
          <w:rFonts w:ascii="Arial" w:eastAsia="Calibri" w:hAnsi="Arial" w:cs="Arial"/>
          <w:b/>
          <w:lang w:eastAsia="en-US"/>
        </w:rPr>
        <w:t>Possibles incompliments</w:t>
      </w:r>
    </w:p>
    <w:p w14:paraId="531E56B7" w14:textId="77777777" w:rsidR="00F66FB4" w:rsidRPr="00BF4E1E" w:rsidRDefault="00F66FB4" w:rsidP="00F66FB4">
      <w:pPr>
        <w:widowControl w:val="0"/>
        <w:autoSpaceDE w:val="0"/>
        <w:autoSpaceDN w:val="0"/>
        <w:spacing w:before="5"/>
        <w:rPr>
          <w:rFonts w:ascii="Arial" w:eastAsia="Calibri" w:hAnsi="Arial" w:cs="Arial"/>
          <w:b/>
          <w:lang w:eastAsia="en-US"/>
        </w:rPr>
      </w:pPr>
    </w:p>
    <w:p w14:paraId="4DF17E53" w14:textId="77777777" w:rsidR="00F66FB4" w:rsidRPr="00BF4E1E" w:rsidRDefault="00F66FB4" w:rsidP="00F66FB4">
      <w:pPr>
        <w:widowControl w:val="0"/>
        <w:autoSpaceDE w:val="0"/>
        <w:autoSpaceDN w:val="0"/>
        <w:spacing w:before="1"/>
        <w:jc w:val="both"/>
        <w:rPr>
          <w:rFonts w:ascii="Arial" w:eastAsia="Calibri" w:hAnsi="Arial" w:cs="Arial"/>
          <w:lang w:eastAsia="en-US"/>
        </w:rPr>
      </w:pPr>
      <w:r w:rsidRPr="00BF4E1E">
        <w:rPr>
          <w:rFonts w:ascii="Arial" w:eastAsia="Calibri" w:hAnsi="Arial" w:cs="Arial"/>
          <w:lang w:eastAsia="en-US"/>
        </w:rPr>
        <w:t>En el cas que destini les dades a les quals tingui accés a una finalitat diferent a l’establerta,</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comuniqui</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utilitzi</w:t>
      </w:r>
      <w:r w:rsidRPr="00BF4E1E">
        <w:rPr>
          <w:rFonts w:ascii="Arial" w:eastAsia="Calibri" w:hAnsi="Arial" w:cs="Arial"/>
          <w:spacing w:val="1"/>
          <w:lang w:eastAsia="en-US"/>
        </w:rPr>
        <w:t xml:space="preserve"> </w:t>
      </w:r>
      <w:r w:rsidRPr="00BF4E1E">
        <w:rPr>
          <w:rFonts w:ascii="Arial" w:eastAsia="Calibri" w:hAnsi="Arial" w:cs="Arial"/>
          <w:lang w:eastAsia="en-US"/>
        </w:rPr>
        <w:t>incomplint</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estipulacions</w:t>
      </w:r>
      <w:r w:rsidRPr="00BF4E1E">
        <w:rPr>
          <w:rFonts w:ascii="Arial" w:eastAsia="Calibri" w:hAnsi="Arial" w:cs="Arial"/>
          <w:spacing w:val="1"/>
          <w:lang w:eastAsia="en-US"/>
        </w:rPr>
        <w:t xml:space="preserve"> </w:t>
      </w:r>
      <w:r w:rsidRPr="00BF4E1E">
        <w:rPr>
          <w:rFonts w:ascii="Arial" w:eastAsia="Calibri" w:hAnsi="Arial" w:cs="Arial"/>
          <w:lang w:eastAsia="en-US"/>
        </w:rPr>
        <w:t>del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acord</w:t>
      </w:r>
      <w:r w:rsidRPr="00BF4E1E">
        <w:rPr>
          <w:rFonts w:ascii="Arial" w:eastAsia="Calibri" w:hAnsi="Arial" w:cs="Arial"/>
          <w:spacing w:val="1"/>
          <w:lang w:eastAsia="en-US"/>
        </w:rPr>
        <w:t xml:space="preserve"> </w:t>
      </w:r>
      <w:r w:rsidRPr="00BF4E1E">
        <w:rPr>
          <w:rFonts w:ascii="Arial" w:eastAsia="Calibri" w:hAnsi="Arial" w:cs="Arial"/>
          <w:lang w:eastAsia="en-US"/>
        </w:rPr>
        <w:t>o</w:t>
      </w:r>
      <w:r w:rsidRPr="00BF4E1E">
        <w:rPr>
          <w:rFonts w:ascii="Arial" w:eastAsia="Calibri" w:hAnsi="Arial" w:cs="Arial"/>
          <w:spacing w:val="49"/>
          <w:lang w:eastAsia="en-US"/>
        </w:rPr>
        <w:t xml:space="preserve"> </w:t>
      </w:r>
      <w:r w:rsidRPr="00BF4E1E">
        <w:rPr>
          <w:rFonts w:ascii="Arial" w:eastAsia="Calibri" w:hAnsi="Arial" w:cs="Arial"/>
          <w:lang w:eastAsia="en-US"/>
        </w:rPr>
        <w:t>les</w:t>
      </w:r>
      <w:r w:rsidRPr="00BF4E1E">
        <w:rPr>
          <w:rFonts w:ascii="Arial" w:eastAsia="Calibri" w:hAnsi="Arial" w:cs="Arial"/>
          <w:spacing w:val="1"/>
          <w:lang w:eastAsia="en-US"/>
        </w:rPr>
        <w:t xml:space="preserve"> </w:t>
      </w:r>
      <w:r w:rsidRPr="00BF4E1E">
        <w:rPr>
          <w:rFonts w:ascii="Arial" w:eastAsia="Calibri" w:hAnsi="Arial" w:cs="Arial"/>
          <w:lang w:eastAsia="en-US"/>
        </w:rPr>
        <w:t xml:space="preserve">instruccions de </w:t>
      </w:r>
      <w:r>
        <w:rPr>
          <w:rFonts w:ascii="Arial" w:eastAsia="Calibri" w:hAnsi="Arial" w:cs="Arial"/>
          <w:lang w:eastAsia="en-US"/>
        </w:rPr>
        <w:t xml:space="preserve">l’Institut Municipal de </w:t>
      </w:r>
      <w:r w:rsidRPr="00BF4E1E">
        <w:rPr>
          <w:rFonts w:ascii="Arial" w:eastAsia="Calibri" w:hAnsi="Arial" w:cs="Arial"/>
          <w:lang w:eastAsia="en-US"/>
        </w:rPr>
        <w:t xml:space="preserve">Parcs i </w:t>
      </w:r>
      <w:r>
        <w:rPr>
          <w:rFonts w:ascii="Arial" w:eastAsia="Calibri" w:hAnsi="Arial" w:cs="Arial"/>
          <w:lang w:eastAsia="en-US"/>
        </w:rPr>
        <w:t>Jardins de Barcelona</w:t>
      </w:r>
      <w:r w:rsidRPr="00BF4E1E">
        <w:rPr>
          <w:rFonts w:ascii="Arial" w:eastAsia="Calibri" w:hAnsi="Arial" w:cs="Arial"/>
          <w:lang w:eastAsia="en-US"/>
        </w:rPr>
        <w:t>, l’encarregat del tractament</w:t>
      </w:r>
      <w:r w:rsidRPr="00BF4E1E">
        <w:rPr>
          <w:rFonts w:ascii="Arial" w:eastAsia="Calibri" w:hAnsi="Arial" w:cs="Arial"/>
          <w:spacing w:val="1"/>
          <w:lang w:eastAsia="en-US"/>
        </w:rPr>
        <w:t xml:space="preserve"> </w:t>
      </w:r>
      <w:r w:rsidRPr="00BF4E1E">
        <w:rPr>
          <w:rFonts w:ascii="Arial" w:eastAsia="Calibri" w:hAnsi="Arial" w:cs="Arial"/>
          <w:lang w:eastAsia="en-US"/>
        </w:rPr>
        <w:t>serà considerat responsable del tractament i respondrà de les infraccions que hagi comès i</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les</w:t>
      </w:r>
      <w:r w:rsidRPr="00BF4E1E">
        <w:rPr>
          <w:rFonts w:ascii="Arial" w:eastAsia="Calibri" w:hAnsi="Arial" w:cs="Arial"/>
          <w:spacing w:val="-2"/>
          <w:lang w:eastAsia="en-US"/>
        </w:rPr>
        <w:t xml:space="preserve"> </w:t>
      </w:r>
      <w:r w:rsidRPr="00BF4E1E">
        <w:rPr>
          <w:rFonts w:ascii="Arial" w:eastAsia="Calibri" w:hAnsi="Arial" w:cs="Arial"/>
          <w:lang w:eastAsia="en-US"/>
        </w:rPr>
        <w:t>possibles</w:t>
      </w:r>
      <w:r w:rsidRPr="00BF4E1E">
        <w:rPr>
          <w:rFonts w:ascii="Arial" w:eastAsia="Calibri" w:hAnsi="Arial" w:cs="Arial"/>
          <w:spacing w:val="-3"/>
          <w:lang w:eastAsia="en-US"/>
        </w:rPr>
        <w:t xml:space="preserve"> </w:t>
      </w:r>
      <w:r w:rsidRPr="00BF4E1E">
        <w:rPr>
          <w:rFonts w:ascii="Arial" w:eastAsia="Calibri" w:hAnsi="Arial" w:cs="Arial"/>
          <w:lang w:eastAsia="en-US"/>
        </w:rPr>
        <w:t>reclamacions que</w:t>
      </w:r>
      <w:r w:rsidRPr="00BF4E1E">
        <w:rPr>
          <w:rFonts w:ascii="Arial" w:eastAsia="Calibri" w:hAnsi="Arial" w:cs="Arial"/>
          <w:spacing w:val="3"/>
          <w:lang w:eastAsia="en-US"/>
        </w:rPr>
        <w:t xml:space="preserve"> </w:t>
      </w:r>
      <w:r w:rsidRPr="00BF4E1E">
        <w:rPr>
          <w:rFonts w:ascii="Arial" w:eastAsia="Calibri" w:hAnsi="Arial" w:cs="Arial"/>
          <w:lang w:eastAsia="en-US"/>
        </w:rPr>
        <w:t>puguin</w:t>
      </w:r>
      <w:r w:rsidRPr="00BF4E1E">
        <w:rPr>
          <w:rFonts w:ascii="Arial" w:eastAsia="Calibri" w:hAnsi="Arial" w:cs="Arial"/>
          <w:spacing w:val="-2"/>
          <w:lang w:eastAsia="en-US"/>
        </w:rPr>
        <w:t xml:space="preserve"> </w:t>
      </w:r>
      <w:r w:rsidRPr="00BF4E1E">
        <w:rPr>
          <w:rFonts w:ascii="Arial" w:eastAsia="Calibri" w:hAnsi="Arial" w:cs="Arial"/>
          <w:lang w:eastAsia="en-US"/>
        </w:rPr>
        <w:t>produir-se al</w:t>
      </w:r>
      <w:r w:rsidRPr="00BF4E1E">
        <w:rPr>
          <w:rFonts w:ascii="Arial" w:eastAsia="Calibri" w:hAnsi="Arial" w:cs="Arial"/>
          <w:spacing w:val="-2"/>
          <w:lang w:eastAsia="en-US"/>
        </w:rPr>
        <w:t xml:space="preserve"> </w:t>
      </w:r>
      <w:r w:rsidRPr="00BF4E1E">
        <w:rPr>
          <w:rFonts w:ascii="Arial" w:eastAsia="Calibri" w:hAnsi="Arial" w:cs="Arial"/>
          <w:lang w:eastAsia="en-US"/>
        </w:rPr>
        <w:t>respecte.</w:t>
      </w:r>
    </w:p>
    <w:p w14:paraId="448819CF" w14:textId="77777777" w:rsidR="00F66FB4" w:rsidRPr="00BF4E1E" w:rsidRDefault="00F66FB4" w:rsidP="00F66FB4">
      <w:pPr>
        <w:spacing w:after="200"/>
        <w:rPr>
          <w:rFonts w:ascii="Arial" w:eastAsia="Calibri" w:hAnsi="Arial" w:cs="Arial"/>
          <w:lang w:eastAsia="en-US"/>
        </w:rPr>
      </w:pPr>
    </w:p>
    <w:p w14:paraId="3452E401" w14:textId="77777777" w:rsidR="00F66FB4" w:rsidRPr="00BF4E1E" w:rsidRDefault="00F66FB4" w:rsidP="00F66FB4">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Havent llegit aquest document i assabentats del seu contingut, les parts interessades, com</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prova</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conformitat</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acceptació,</w:t>
      </w:r>
      <w:r w:rsidRPr="00BF4E1E">
        <w:rPr>
          <w:rFonts w:ascii="Arial" w:eastAsia="Calibri" w:hAnsi="Arial" w:cs="Arial"/>
          <w:spacing w:val="1"/>
          <w:lang w:eastAsia="en-US"/>
        </w:rPr>
        <w:t xml:space="preserve"> </w:t>
      </w:r>
      <w:r w:rsidRPr="00BF4E1E">
        <w:rPr>
          <w:rFonts w:ascii="Arial" w:eastAsia="Calibri" w:hAnsi="Arial" w:cs="Arial"/>
          <w:lang w:eastAsia="en-US"/>
        </w:rPr>
        <w:t>signen</w:t>
      </w:r>
      <w:r w:rsidRPr="00BF4E1E">
        <w:rPr>
          <w:rFonts w:ascii="Arial" w:eastAsia="Calibri" w:hAnsi="Arial" w:cs="Arial"/>
          <w:spacing w:val="1"/>
          <w:lang w:eastAsia="en-US"/>
        </w:rPr>
        <w:t xml:space="preserve"> </w:t>
      </w:r>
      <w:r w:rsidRPr="00BF4E1E">
        <w:rPr>
          <w:rFonts w:ascii="Arial" w:eastAsia="Calibri" w:hAnsi="Arial" w:cs="Arial"/>
          <w:lang w:eastAsia="en-US"/>
        </w:rPr>
        <w:t>el</w:t>
      </w:r>
      <w:r w:rsidRPr="00BF4E1E">
        <w:rPr>
          <w:rFonts w:ascii="Arial" w:eastAsia="Calibri" w:hAnsi="Arial" w:cs="Arial"/>
          <w:spacing w:val="1"/>
          <w:lang w:eastAsia="en-US"/>
        </w:rPr>
        <w:t xml:space="preserve"> </w:t>
      </w:r>
      <w:r w:rsidRPr="00BF4E1E">
        <w:rPr>
          <w:rFonts w:ascii="Arial" w:eastAsia="Calibri" w:hAnsi="Arial" w:cs="Arial"/>
          <w:lang w:eastAsia="en-US"/>
        </w:rPr>
        <w:t>present</w:t>
      </w:r>
      <w:r w:rsidRPr="00BF4E1E">
        <w:rPr>
          <w:rFonts w:ascii="Arial" w:eastAsia="Calibri" w:hAnsi="Arial" w:cs="Arial"/>
          <w:spacing w:val="1"/>
          <w:lang w:eastAsia="en-US"/>
        </w:rPr>
        <w:t xml:space="preserve"> </w:t>
      </w:r>
      <w:r w:rsidRPr="00BF4E1E">
        <w:rPr>
          <w:rFonts w:ascii="Arial" w:eastAsia="Calibri" w:hAnsi="Arial" w:cs="Arial"/>
          <w:lang w:eastAsia="en-US"/>
        </w:rPr>
        <w:t>document</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formalització</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47"/>
          <w:lang w:eastAsia="en-US"/>
        </w:rPr>
        <w:t xml:space="preserve"> </w:t>
      </w:r>
      <w:r w:rsidRPr="00BF4E1E">
        <w:rPr>
          <w:rFonts w:ascii="Arial" w:eastAsia="Calibri" w:hAnsi="Arial" w:cs="Arial"/>
          <w:lang w:eastAsia="en-US"/>
        </w:rPr>
        <w:t>l'Acord</w:t>
      </w:r>
      <w:r w:rsidRPr="00BF4E1E">
        <w:rPr>
          <w:rFonts w:ascii="Arial" w:eastAsia="Calibri" w:hAnsi="Arial" w:cs="Arial"/>
          <w:spacing w:val="1"/>
          <w:lang w:eastAsia="en-US"/>
        </w:rPr>
        <w:t xml:space="preserve"> </w:t>
      </w:r>
      <w:r w:rsidRPr="00BF4E1E">
        <w:rPr>
          <w:rFonts w:ascii="Arial" w:eastAsia="Calibri" w:hAnsi="Arial" w:cs="Arial"/>
          <w:lang w:eastAsia="en-US"/>
        </w:rPr>
        <w:t>de</w:t>
      </w:r>
      <w:r w:rsidRPr="00BF4E1E">
        <w:rPr>
          <w:rFonts w:ascii="Arial" w:eastAsia="Calibri" w:hAnsi="Arial" w:cs="Arial"/>
          <w:spacing w:val="1"/>
          <w:lang w:eastAsia="en-US"/>
        </w:rPr>
        <w:t xml:space="preserve"> </w:t>
      </w:r>
      <w:r w:rsidRPr="00BF4E1E">
        <w:rPr>
          <w:rFonts w:ascii="Arial" w:eastAsia="Calibri" w:hAnsi="Arial" w:cs="Arial"/>
          <w:lang w:eastAsia="en-US"/>
        </w:rPr>
        <w:t>referència</w:t>
      </w:r>
      <w:r w:rsidRPr="00BF4E1E">
        <w:rPr>
          <w:rFonts w:ascii="Arial" w:eastAsia="Calibri" w:hAnsi="Arial" w:cs="Arial"/>
          <w:spacing w:val="1"/>
          <w:lang w:eastAsia="en-US"/>
        </w:rPr>
        <w:t xml:space="preserve"> </w:t>
      </w:r>
      <w:r w:rsidRPr="00BF4E1E">
        <w:rPr>
          <w:rFonts w:ascii="Arial" w:eastAsia="Calibri" w:hAnsi="Arial" w:cs="Arial"/>
          <w:lang w:eastAsia="en-US"/>
        </w:rPr>
        <w:t>i</w:t>
      </w:r>
      <w:r w:rsidRPr="00BF4E1E">
        <w:rPr>
          <w:rFonts w:ascii="Arial" w:eastAsia="Calibri" w:hAnsi="Arial" w:cs="Arial"/>
          <w:spacing w:val="1"/>
          <w:lang w:eastAsia="en-US"/>
        </w:rPr>
        <w:t xml:space="preserve"> </w:t>
      </w:r>
      <w:r w:rsidRPr="00BF4E1E">
        <w:rPr>
          <w:rFonts w:ascii="Arial" w:eastAsia="Calibri" w:hAnsi="Arial" w:cs="Arial"/>
          <w:lang w:eastAsia="en-US"/>
        </w:rPr>
        <w:t>a</w:t>
      </w:r>
      <w:r w:rsidRPr="00BF4E1E">
        <w:rPr>
          <w:rFonts w:ascii="Arial" w:eastAsia="Calibri" w:hAnsi="Arial" w:cs="Arial"/>
          <w:spacing w:val="1"/>
          <w:lang w:eastAsia="en-US"/>
        </w:rPr>
        <w:t xml:space="preserve"> </w:t>
      </w:r>
      <w:r w:rsidRPr="00BF4E1E">
        <w:rPr>
          <w:rFonts w:ascii="Arial" w:eastAsia="Calibri" w:hAnsi="Arial" w:cs="Arial"/>
          <w:lang w:eastAsia="en-US"/>
        </w:rPr>
        <w:t>un</w:t>
      </w:r>
      <w:r w:rsidRPr="00BF4E1E">
        <w:rPr>
          <w:rFonts w:ascii="Arial" w:eastAsia="Calibri" w:hAnsi="Arial" w:cs="Arial"/>
          <w:spacing w:val="1"/>
          <w:lang w:eastAsia="en-US"/>
        </w:rPr>
        <w:t xml:space="preserve"> </w:t>
      </w:r>
      <w:r w:rsidRPr="00BF4E1E">
        <w:rPr>
          <w:rFonts w:ascii="Arial" w:eastAsia="Calibri" w:hAnsi="Arial" w:cs="Arial"/>
          <w:lang w:eastAsia="en-US"/>
        </w:rPr>
        <w:t>sol</w:t>
      </w:r>
      <w:r w:rsidRPr="00BF4E1E">
        <w:rPr>
          <w:rFonts w:ascii="Arial" w:eastAsia="Calibri" w:hAnsi="Arial" w:cs="Arial"/>
          <w:spacing w:val="1"/>
          <w:lang w:eastAsia="en-US"/>
        </w:rPr>
        <w:t xml:space="preserve"> </w:t>
      </w:r>
      <w:r w:rsidRPr="00BF4E1E">
        <w:rPr>
          <w:rFonts w:ascii="Arial" w:eastAsia="Calibri" w:hAnsi="Arial" w:cs="Arial"/>
          <w:lang w:eastAsia="en-US"/>
        </w:rPr>
        <w:t>efecte.</w:t>
      </w:r>
    </w:p>
    <w:p w14:paraId="6B01D0FA" w14:textId="77777777" w:rsidR="00F66FB4" w:rsidRPr="00BF4E1E" w:rsidRDefault="00F66FB4" w:rsidP="00F66FB4">
      <w:pPr>
        <w:widowControl w:val="0"/>
        <w:autoSpaceDE w:val="0"/>
        <w:autoSpaceDN w:val="0"/>
        <w:spacing w:before="34"/>
        <w:jc w:val="both"/>
        <w:rPr>
          <w:rFonts w:ascii="Arial" w:eastAsia="Calibri" w:hAnsi="Arial" w:cs="Arial"/>
          <w:u w:val="single"/>
          <w:lang w:eastAsia="en-US"/>
        </w:rPr>
      </w:pPr>
    </w:p>
    <w:p w14:paraId="3FBB0620" w14:textId="77777777" w:rsidR="00F66FB4" w:rsidRPr="00BF4E1E" w:rsidRDefault="00F66FB4" w:rsidP="00F66FB4">
      <w:pPr>
        <w:widowControl w:val="0"/>
        <w:autoSpaceDE w:val="0"/>
        <w:autoSpaceDN w:val="0"/>
        <w:spacing w:before="34"/>
        <w:jc w:val="both"/>
        <w:rPr>
          <w:rFonts w:ascii="Arial" w:eastAsia="Calibri" w:hAnsi="Arial" w:cs="Arial"/>
          <w:lang w:eastAsia="en-US"/>
        </w:rPr>
      </w:pPr>
      <w:r w:rsidRPr="00BF4E1E">
        <w:rPr>
          <w:rFonts w:ascii="Arial" w:eastAsia="Calibri" w:hAnsi="Arial" w:cs="Arial"/>
          <w:lang w:eastAsia="en-US"/>
        </w:rPr>
        <w:t xml:space="preserve">Es fa constar que la data d’aquest document serà la data de la signatura electrònica de </w:t>
      </w:r>
      <w:r w:rsidRPr="00BF4E1E">
        <w:rPr>
          <w:rFonts w:ascii="Arial" w:eastAsia="Calibri" w:hAnsi="Arial" w:cs="Arial"/>
          <w:lang w:eastAsia="en-US"/>
        </w:rPr>
        <w:lastRenderedPageBreak/>
        <w:t>l’últim signant.</w:t>
      </w:r>
    </w:p>
    <w:p w14:paraId="04E6C47B" w14:textId="77777777" w:rsidR="00F66FB4" w:rsidRPr="00BF4E1E" w:rsidRDefault="00F66FB4" w:rsidP="00F66FB4">
      <w:pPr>
        <w:widowControl w:val="0"/>
        <w:autoSpaceDE w:val="0"/>
        <w:autoSpaceDN w:val="0"/>
        <w:spacing w:before="34"/>
        <w:jc w:val="both"/>
        <w:rPr>
          <w:rFonts w:ascii="Arial" w:eastAsia="Calibri" w:hAnsi="Arial" w:cs="Arial"/>
          <w:u w:val="single"/>
          <w:lang w:eastAsia="en-US"/>
        </w:rPr>
      </w:pPr>
    </w:p>
    <w:tbl>
      <w:tblPr>
        <w:tblStyle w:val="Taulaambq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FB4" w:rsidRPr="00BF4E1E" w14:paraId="74729F88" w14:textId="77777777" w:rsidTr="00DC66A2">
        <w:tc>
          <w:tcPr>
            <w:tcW w:w="4677" w:type="dxa"/>
          </w:tcPr>
          <w:p w14:paraId="240C67C5" w14:textId="77777777" w:rsidR="00F66FB4" w:rsidRDefault="00F66FB4" w:rsidP="00DC66A2">
            <w:pPr>
              <w:widowControl w:val="0"/>
              <w:autoSpaceDE w:val="0"/>
              <w:autoSpaceDN w:val="0"/>
              <w:spacing w:before="34"/>
              <w:jc w:val="both"/>
              <w:rPr>
                <w:rFonts w:ascii="Arial" w:hAnsi="Arial" w:cs="Arial"/>
              </w:rPr>
            </w:pPr>
          </w:p>
          <w:p w14:paraId="0AF5B62E" w14:textId="77777777" w:rsidR="00F66FB4" w:rsidRDefault="00F66FB4" w:rsidP="00DC66A2">
            <w:pPr>
              <w:widowControl w:val="0"/>
              <w:autoSpaceDE w:val="0"/>
              <w:autoSpaceDN w:val="0"/>
              <w:spacing w:before="34"/>
              <w:jc w:val="both"/>
              <w:rPr>
                <w:rFonts w:ascii="Arial" w:hAnsi="Arial" w:cs="Arial"/>
              </w:rPr>
            </w:pPr>
          </w:p>
          <w:p w14:paraId="0F5AAC60" w14:textId="77777777" w:rsidR="00F66FB4" w:rsidRDefault="00F66FB4" w:rsidP="00DC66A2">
            <w:pPr>
              <w:widowControl w:val="0"/>
              <w:autoSpaceDE w:val="0"/>
              <w:autoSpaceDN w:val="0"/>
              <w:spacing w:before="34"/>
              <w:jc w:val="both"/>
              <w:rPr>
                <w:rFonts w:ascii="Arial" w:hAnsi="Arial" w:cs="Arial"/>
              </w:rPr>
            </w:pPr>
          </w:p>
          <w:p w14:paraId="2493920E" w14:textId="77777777" w:rsidR="00F66FB4" w:rsidRDefault="00F66FB4" w:rsidP="00DC66A2">
            <w:pPr>
              <w:widowControl w:val="0"/>
              <w:autoSpaceDE w:val="0"/>
              <w:autoSpaceDN w:val="0"/>
              <w:spacing w:before="34"/>
              <w:jc w:val="both"/>
              <w:rPr>
                <w:rFonts w:ascii="Arial" w:hAnsi="Arial" w:cs="Arial"/>
              </w:rPr>
            </w:pPr>
          </w:p>
          <w:p w14:paraId="4C56D8E2" w14:textId="77777777" w:rsidR="00F66FB4" w:rsidRDefault="00F66FB4" w:rsidP="00DC66A2">
            <w:pPr>
              <w:widowControl w:val="0"/>
              <w:autoSpaceDE w:val="0"/>
              <w:autoSpaceDN w:val="0"/>
              <w:spacing w:before="34"/>
              <w:jc w:val="both"/>
              <w:rPr>
                <w:rFonts w:ascii="Arial" w:hAnsi="Arial" w:cs="Arial"/>
              </w:rPr>
            </w:pPr>
          </w:p>
          <w:p w14:paraId="3ACB3FFA" w14:textId="77777777" w:rsidR="00F66FB4" w:rsidRDefault="00F66FB4" w:rsidP="00DC66A2">
            <w:pPr>
              <w:widowControl w:val="0"/>
              <w:autoSpaceDE w:val="0"/>
              <w:autoSpaceDN w:val="0"/>
              <w:spacing w:before="34"/>
              <w:jc w:val="both"/>
              <w:rPr>
                <w:rFonts w:ascii="Arial" w:hAnsi="Arial" w:cs="Arial"/>
              </w:rPr>
            </w:pPr>
          </w:p>
          <w:p w14:paraId="2262268D" w14:textId="5104D2BD" w:rsidR="00F66FB4" w:rsidRPr="00C32A0F" w:rsidRDefault="005F67A6" w:rsidP="00DC66A2">
            <w:pPr>
              <w:widowControl w:val="0"/>
              <w:autoSpaceDE w:val="0"/>
              <w:autoSpaceDN w:val="0"/>
              <w:spacing w:before="34"/>
              <w:jc w:val="both"/>
              <w:rPr>
                <w:rFonts w:ascii="Arial" w:hAnsi="Arial" w:cs="Arial"/>
              </w:rPr>
            </w:pPr>
            <w:r>
              <w:rPr>
                <w:rFonts w:ascii="Arial" w:hAnsi="Arial" w:cs="Arial"/>
              </w:rPr>
              <w:t>La</w:t>
            </w:r>
            <w:r w:rsidR="00F66FB4" w:rsidRPr="00C32A0F">
              <w:rPr>
                <w:rFonts w:ascii="Arial" w:hAnsi="Arial" w:cs="Arial"/>
              </w:rPr>
              <w:t xml:space="preserve"> gerent de l’Institut,</w:t>
            </w:r>
          </w:p>
          <w:p w14:paraId="2A6DA2B3" w14:textId="77777777" w:rsidR="00F66FB4" w:rsidRPr="00C32A0F" w:rsidRDefault="00F66FB4" w:rsidP="00DC66A2">
            <w:pPr>
              <w:widowControl w:val="0"/>
              <w:autoSpaceDE w:val="0"/>
              <w:autoSpaceDN w:val="0"/>
              <w:spacing w:before="34"/>
              <w:jc w:val="both"/>
              <w:rPr>
                <w:rFonts w:ascii="Arial" w:hAnsi="Arial" w:cs="Arial"/>
              </w:rPr>
            </w:pPr>
            <w:r w:rsidRPr="00C32A0F">
              <w:rPr>
                <w:rFonts w:ascii="Arial" w:hAnsi="Arial" w:cs="Arial"/>
              </w:rPr>
              <w:t>Responsable Executiu dels fitxers,</w:t>
            </w:r>
          </w:p>
          <w:p w14:paraId="4B077EB3" w14:textId="77777777" w:rsidR="00F66FB4" w:rsidRDefault="00F66FB4" w:rsidP="00DC66A2">
            <w:pPr>
              <w:widowControl w:val="0"/>
              <w:autoSpaceDE w:val="0"/>
              <w:autoSpaceDN w:val="0"/>
              <w:spacing w:before="34"/>
              <w:jc w:val="both"/>
              <w:rPr>
                <w:rFonts w:ascii="Arial" w:hAnsi="Arial" w:cs="Arial"/>
              </w:rPr>
            </w:pPr>
          </w:p>
          <w:p w14:paraId="7994726A" w14:textId="77777777" w:rsidR="00F66FB4" w:rsidRPr="00BF4E1E" w:rsidRDefault="00F66FB4" w:rsidP="00DC66A2">
            <w:pPr>
              <w:widowControl w:val="0"/>
              <w:autoSpaceDE w:val="0"/>
              <w:autoSpaceDN w:val="0"/>
              <w:spacing w:before="34"/>
              <w:jc w:val="both"/>
              <w:rPr>
                <w:rFonts w:ascii="Arial" w:hAnsi="Arial" w:cs="Arial"/>
              </w:rPr>
            </w:pPr>
          </w:p>
          <w:p w14:paraId="4EF64118" w14:textId="77777777" w:rsidR="00F66FB4" w:rsidRPr="00BF4E1E" w:rsidRDefault="00F66FB4" w:rsidP="00DC66A2">
            <w:pPr>
              <w:widowControl w:val="0"/>
              <w:autoSpaceDE w:val="0"/>
              <w:autoSpaceDN w:val="0"/>
              <w:spacing w:before="34"/>
              <w:jc w:val="both"/>
              <w:rPr>
                <w:rFonts w:ascii="Arial" w:hAnsi="Arial" w:cs="Arial"/>
              </w:rPr>
            </w:pPr>
          </w:p>
          <w:p w14:paraId="582C27D5" w14:textId="77777777" w:rsidR="00F66FB4" w:rsidRPr="00BF4E1E" w:rsidRDefault="00F66FB4" w:rsidP="00DC66A2">
            <w:pPr>
              <w:widowControl w:val="0"/>
              <w:autoSpaceDE w:val="0"/>
              <w:autoSpaceDN w:val="0"/>
              <w:spacing w:before="34"/>
              <w:jc w:val="both"/>
              <w:rPr>
                <w:rFonts w:ascii="Arial" w:hAnsi="Arial" w:cs="Arial"/>
              </w:rPr>
            </w:pPr>
          </w:p>
        </w:tc>
        <w:tc>
          <w:tcPr>
            <w:tcW w:w="4677" w:type="dxa"/>
          </w:tcPr>
          <w:p w14:paraId="310108B9" w14:textId="77777777" w:rsidR="00F66FB4" w:rsidRDefault="00F66FB4" w:rsidP="00DC66A2">
            <w:pPr>
              <w:widowControl w:val="0"/>
              <w:autoSpaceDE w:val="0"/>
              <w:autoSpaceDN w:val="0"/>
              <w:spacing w:before="34"/>
              <w:jc w:val="both"/>
              <w:rPr>
                <w:rFonts w:ascii="Arial" w:hAnsi="Arial" w:cs="Arial"/>
              </w:rPr>
            </w:pPr>
          </w:p>
          <w:p w14:paraId="0FB85BBB" w14:textId="77777777" w:rsidR="00F66FB4" w:rsidRDefault="00F66FB4" w:rsidP="00DC66A2">
            <w:pPr>
              <w:widowControl w:val="0"/>
              <w:autoSpaceDE w:val="0"/>
              <w:autoSpaceDN w:val="0"/>
              <w:spacing w:before="34"/>
              <w:jc w:val="both"/>
              <w:rPr>
                <w:rFonts w:ascii="Arial" w:hAnsi="Arial" w:cs="Arial"/>
              </w:rPr>
            </w:pPr>
          </w:p>
          <w:p w14:paraId="2EA3C317" w14:textId="77777777" w:rsidR="00F66FB4" w:rsidRDefault="00F66FB4" w:rsidP="00DC66A2">
            <w:pPr>
              <w:widowControl w:val="0"/>
              <w:autoSpaceDE w:val="0"/>
              <w:autoSpaceDN w:val="0"/>
              <w:spacing w:before="34"/>
              <w:jc w:val="both"/>
              <w:rPr>
                <w:rFonts w:ascii="Arial" w:hAnsi="Arial" w:cs="Arial"/>
              </w:rPr>
            </w:pPr>
          </w:p>
          <w:p w14:paraId="5B801EFF" w14:textId="77777777" w:rsidR="00F66FB4" w:rsidRDefault="00F66FB4" w:rsidP="00DC66A2">
            <w:pPr>
              <w:widowControl w:val="0"/>
              <w:autoSpaceDE w:val="0"/>
              <w:autoSpaceDN w:val="0"/>
              <w:spacing w:before="34"/>
              <w:jc w:val="both"/>
              <w:rPr>
                <w:rFonts w:ascii="Arial" w:hAnsi="Arial" w:cs="Arial"/>
              </w:rPr>
            </w:pPr>
          </w:p>
          <w:p w14:paraId="5D320E14" w14:textId="77777777" w:rsidR="00F66FB4" w:rsidRDefault="00F66FB4" w:rsidP="00DC66A2">
            <w:pPr>
              <w:widowControl w:val="0"/>
              <w:autoSpaceDE w:val="0"/>
              <w:autoSpaceDN w:val="0"/>
              <w:spacing w:before="34"/>
              <w:jc w:val="both"/>
              <w:rPr>
                <w:rFonts w:ascii="Arial" w:hAnsi="Arial" w:cs="Arial"/>
              </w:rPr>
            </w:pPr>
          </w:p>
          <w:p w14:paraId="6452EF41" w14:textId="77777777" w:rsidR="00F66FB4" w:rsidRDefault="00F66FB4" w:rsidP="00DC66A2">
            <w:pPr>
              <w:widowControl w:val="0"/>
              <w:autoSpaceDE w:val="0"/>
              <w:autoSpaceDN w:val="0"/>
              <w:spacing w:before="34"/>
              <w:jc w:val="both"/>
              <w:rPr>
                <w:rFonts w:ascii="Arial" w:hAnsi="Arial" w:cs="Arial"/>
              </w:rPr>
            </w:pPr>
          </w:p>
          <w:p w14:paraId="5CB17038" w14:textId="77777777" w:rsidR="00F66FB4" w:rsidRDefault="00F66FB4" w:rsidP="00DC66A2">
            <w:pPr>
              <w:widowControl w:val="0"/>
              <w:autoSpaceDE w:val="0"/>
              <w:autoSpaceDN w:val="0"/>
              <w:spacing w:before="34"/>
              <w:rPr>
                <w:rFonts w:ascii="Arial" w:hAnsi="Arial" w:cs="Arial"/>
              </w:rPr>
            </w:pPr>
            <w:r w:rsidRPr="00596507">
              <w:rPr>
                <w:rFonts w:ascii="Arial" w:hAnsi="Arial" w:cs="Arial"/>
                <w:color w:val="C00000"/>
              </w:rPr>
              <w:t xml:space="preserve">El/La </w:t>
            </w:r>
            <w:r>
              <w:rPr>
                <w:rFonts w:ascii="Arial" w:hAnsi="Arial" w:cs="Arial"/>
              </w:rPr>
              <w:t>representant legal de l’empresa adjudicatària, encarreg</w:t>
            </w:r>
            <w:r w:rsidRPr="00596507">
              <w:rPr>
                <w:rFonts w:ascii="Arial" w:hAnsi="Arial" w:cs="Arial"/>
                <w:color w:val="C00000"/>
              </w:rPr>
              <w:t>at/ada</w:t>
            </w:r>
            <w:r>
              <w:rPr>
                <w:rFonts w:ascii="Arial" w:hAnsi="Arial" w:cs="Arial"/>
              </w:rPr>
              <w:t xml:space="preserve"> del tractament,</w:t>
            </w:r>
          </w:p>
          <w:p w14:paraId="1E2B0BDB" w14:textId="77777777" w:rsidR="00F66FB4" w:rsidRPr="00556DEE" w:rsidRDefault="00F66FB4" w:rsidP="00DC66A2">
            <w:pPr>
              <w:widowControl w:val="0"/>
              <w:autoSpaceDE w:val="0"/>
              <w:autoSpaceDN w:val="0"/>
              <w:spacing w:before="34"/>
              <w:jc w:val="both"/>
              <w:rPr>
                <w:rFonts w:ascii="Arial" w:hAnsi="Arial" w:cs="Arial"/>
                <w:i/>
              </w:rPr>
            </w:pPr>
            <w:r w:rsidRPr="00556DEE">
              <w:rPr>
                <w:rFonts w:ascii="Arial" w:hAnsi="Arial" w:cs="Arial"/>
                <w:i/>
                <w:color w:val="C00000"/>
              </w:rPr>
              <w:t>Si es persona física deixar només: L’encarregat del tractament.</w:t>
            </w:r>
          </w:p>
        </w:tc>
      </w:tr>
      <w:tr w:rsidR="00F66FB4" w:rsidRPr="00BF4E1E" w14:paraId="116FC33B" w14:textId="77777777" w:rsidTr="00DC66A2">
        <w:tc>
          <w:tcPr>
            <w:tcW w:w="4677" w:type="dxa"/>
          </w:tcPr>
          <w:p w14:paraId="6C5F0F7A" w14:textId="77777777" w:rsidR="00F66FB4" w:rsidRDefault="00F66FB4" w:rsidP="00DC66A2">
            <w:pPr>
              <w:widowControl w:val="0"/>
              <w:autoSpaceDE w:val="0"/>
              <w:autoSpaceDN w:val="0"/>
              <w:jc w:val="both"/>
              <w:rPr>
                <w:rFonts w:ascii="Arial" w:hAnsi="Arial" w:cs="Arial"/>
              </w:rPr>
            </w:pPr>
          </w:p>
          <w:p w14:paraId="15E1AAE4" w14:textId="77777777" w:rsidR="00F66FB4" w:rsidRPr="00BF4E1E" w:rsidRDefault="00F66FB4" w:rsidP="00DC66A2">
            <w:pPr>
              <w:widowControl w:val="0"/>
              <w:autoSpaceDE w:val="0"/>
              <w:autoSpaceDN w:val="0"/>
              <w:jc w:val="both"/>
              <w:rPr>
                <w:rFonts w:ascii="Arial" w:hAnsi="Arial" w:cs="Arial"/>
              </w:rPr>
            </w:pPr>
          </w:p>
        </w:tc>
        <w:tc>
          <w:tcPr>
            <w:tcW w:w="4677" w:type="dxa"/>
          </w:tcPr>
          <w:p w14:paraId="0D65B224" w14:textId="77777777" w:rsidR="00F66FB4" w:rsidRPr="00BF4E1E" w:rsidRDefault="00F66FB4" w:rsidP="00DC66A2">
            <w:pPr>
              <w:widowControl w:val="0"/>
              <w:autoSpaceDE w:val="0"/>
              <w:autoSpaceDN w:val="0"/>
              <w:spacing w:before="34"/>
              <w:jc w:val="both"/>
              <w:rPr>
                <w:rFonts w:ascii="Arial" w:hAnsi="Arial" w:cs="Arial"/>
              </w:rPr>
            </w:pPr>
          </w:p>
        </w:tc>
      </w:tr>
      <w:tr w:rsidR="00F66FB4" w:rsidRPr="00BF4E1E" w14:paraId="1E13CA33" w14:textId="77777777" w:rsidTr="00DC66A2">
        <w:tc>
          <w:tcPr>
            <w:tcW w:w="4677" w:type="dxa"/>
          </w:tcPr>
          <w:p w14:paraId="07A17219" w14:textId="77777777" w:rsidR="00F66FB4" w:rsidRPr="00BF4E1E" w:rsidRDefault="00F66FB4" w:rsidP="00DC66A2">
            <w:pPr>
              <w:widowControl w:val="0"/>
              <w:autoSpaceDE w:val="0"/>
              <w:autoSpaceDN w:val="0"/>
              <w:spacing w:before="34"/>
              <w:jc w:val="both"/>
              <w:rPr>
                <w:rFonts w:ascii="Arial" w:hAnsi="Arial" w:cs="Arial"/>
              </w:rPr>
            </w:pPr>
          </w:p>
        </w:tc>
        <w:tc>
          <w:tcPr>
            <w:tcW w:w="4677" w:type="dxa"/>
          </w:tcPr>
          <w:p w14:paraId="57A2DD62" w14:textId="77777777" w:rsidR="00F66FB4" w:rsidRPr="00BF4E1E" w:rsidRDefault="00F66FB4" w:rsidP="00DC66A2">
            <w:pPr>
              <w:widowControl w:val="0"/>
              <w:autoSpaceDE w:val="0"/>
              <w:autoSpaceDN w:val="0"/>
              <w:spacing w:before="34"/>
              <w:jc w:val="both"/>
              <w:rPr>
                <w:rFonts w:ascii="Arial" w:hAnsi="Arial" w:cs="Arial"/>
              </w:rPr>
            </w:pPr>
          </w:p>
        </w:tc>
      </w:tr>
      <w:tr w:rsidR="00F66FB4" w:rsidRPr="00BF4E1E" w14:paraId="6DB4E94E" w14:textId="77777777" w:rsidTr="00DC66A2">
        <w:tc>
          <w:tcPr>
            <w:tcW w:w="4677" w:type="dxa"/>
          </w:tcPr>
          <w:p w14:paraId="7840D8F2" w14:textId="77777777" w:rsidR="00F66FB4" w:rsidRPr="00C32A0F" w:rsidRDefault="00F66FB4" w:rsidP="00DC66A2">
            <w:pPr>
              <w:widowControl w:val="0"/>
              <w:autoSpaceDE w:val="0"/>
              <w:autoSpaceDN w:val="0"/>
              <w:spacing w:before="34"/>
              <w:jc w:val="both"/>
              <w:rPr>
                <w:rFonts w:ascii="Arial" w:hAnsi="Arial" w:cs="Arial"/>
              </w:rPr>
            </w:pPr>
            <w:r w:rsidRPr="00C32A0F">
              <w:rPr>
                <w:rFonts w:ascii="Arial" w:hAnsi="Arial" w:cs="Arial"/>
              </w:rPr>
              <w:t>El secretari delegat, pd 16/05/2023</w:t>
            </w:r>
          </w:p>
          <w:p w14:paraId="6ACFB49F" w14:textId="77777777" w:rsidR="00F66FB4" w:rsidRPr="00BF4E1E" w:rsidRDefault="00F66FB4" w:rsidP="00DC66A2">
            <w:pPr>
              <w:widowControl w:val="0"/>
              <w:autoSpaceDE w:val="0"/>
              <w:autoSpaceDN w:val="0"/>
              <w:spacing w:before="34"/>
              <w:jc w:val="both"/>
              <w:rPr>
                <w:rFonts w:ascii="Arial" w:hAnsi="Arial" w:cs="Arial"/>
                <w:color w:val="0000FF"/>
              </w:rPr>
            </w:pPr>
          </w:p>
        </w:tc>
        <w:tc>
          <w:tcPr>
            <w:tcW w:w="4677" w:type="dxa"/>
          </w:tcPr>
          <w:p w14:paraId="3D512994" w14:textId="77777777" w:rsidR="00F66FB4" w:rsidRPr="00BF4E1E" w:rsidRDefault="00F66FB4" w:rsidP="00DC66A2">
            <w:pPr>
              <w:widowControl w:val="0"/>
              <w:autoSpaceDE w:val="0"/>
              <w:autoSpaceDN w:val="0"/>
              <w:spacing w:before="34"/>
              <w:jc w:val="both"/>
              <w:rPr>
                <w:rFonts w:ascii="Arial" w:hAnsi="Arial" w:cs="Arial"/>
                <w:color w:val="0000FF"/>
              </w:rPr>
            </w:pPr>
          </w:p>
        </w:tc>
      </w:tr>
    </w:tbl>
    <w:p w14:paraId="50674DAC" w14:textId="77777777" w:rsidR="00F66FB4" w:rsidRPr="00BF4E1E" w:rsidRDefault="00F66FB4" w:rsidP="00F66FB4">
      <w:pPr>
        <w:rPr>
          <w:rFonts w:ascii="Arial" w:hAnsi="Arial" w:cs="Arial"/>
        </w:rPr>
      </w:pPr>
    </w:p>
    <w:p w14:paraId="261B8E63" w14:textId="77777777" w:rsidR="00F66FB4" w:rsidRDefault="00F66FB4" w:rsidP="00F66FB4">
      <w:pPr>
        <w:shd w:val="clear" w:color="auto" w:fill="FFFFFF" w:themeFill="background1"/>
        <w:jc w:val="both"/>
        <w:rPr>
          <w:rFonts w:ascii="Verdana" w:hAnsi="Verdana" w:cs="Arial"/>
          <w:color w:val="000000"/>
        </w:rPr>
      </w:pPr>
    </w:p>
    <w:p w14:paraId="0A3229B6" w14:textId="77777777" w:rsidR="00F66FB4" w:rsidRDefault="00F66FB4" w:rsidP="00F66FB4">
      <w:pPr>
        <w:rPr>
          <w:rFonts w:ascii="Verdana" w:hAnsi="Verdana" w:cs="Arial"/>
          <w:color w:val="000000"/>
        </w:rPr>
      </w:pPr>
    </w:p>
    <w:p w14:paraId="05CB23C4" w14:textId="470BDEF3" w:rsidR="007415FA" w:rsidRDefault="007415FA">
      <w:pPr>
        <w:rPr>
          <w:rFonts w:ascii="Verdana" w:hAnsi="Verdana"/>
          <w:sz w:val="20"/>
          <w:szCs w:val="20"/>
        </w:rPr>
      </w:pPr>
      <w:r>
        <w:rPr>
          <w:rFonts w:ascii="Verdana" w:hAnsi="Verdana"/>
          <w:sz w:val="20"/>
          <w:szCs w:val="20"/>
        </w:rPr>
        <w:br w:type="page"/>
      </w:r>
    </w:p>
    <w:p w14:paraId="2D74F1E9" w14:textId="77777777" w:rsidR="00F66FB4" w:rsidRDefault="00F66FB4" w:rsidP="00F644A4">
      <w:pPr>
        <w:shd w:val="clear" w:color="auto" w:fill="FFFFFF" w:themeFill="background1"/>
        <w:ind w:right="-2"/>
        <w:jc w:val="both"/>
        <w:rPr>
          <w:rFonts w:ascii="Verdana" w:hAnsi="Verdana"/>
          <w:sz w:val="20"/>
          <w:szCs w:val="20"/>
        </w:rPr>
      </w:pPr>
    </w:p>
    <w:p w14:paraId="64BC52F0" w14:textId="77777777" w:rsidR="007415FA" w:rsidRDefault="007415FA" w:rsidP="00F644A4">
      <w:pPr>
        <w:shd w:val="clear" w:color="auto" w:fill="FFFFFF" w:themeFill="background1"/>
        <w:ind w:right="-2"/>
        <w:jc w:val="both"/>
        <w:rPr>
          <w:rFonts w:ascii="Verdana" w:hAnsi="Verdana"/>
          <w:sz w:val="20"/>
          <w:szCs w:val="20"/>
        </w:rPr>
      </w:pPr>
    </w:p>
    <w:p w14:paraId="0AC5BB3E" w14:textId="77777777" w:rsidR="007415FA" w:rsidRPr="007415FA" w:rsidRDefault="007415FA" w:rsidP="007415FA">
      <w:pPr>
        <w:spacing w:line="276" w:lineRule="auto"/>
        <w:rPr>
          <w:rFonts w:ascii="Verdana" w:hAnsi="Verdana"/>
          <w:sz w:val="22"/>
          <w:szCs w:val="22"/>
        </w:rPr>
      </w:pPr>
      <w:r w:rsidRPr="007415FA">
        <w:rPr>
          <w:rFonts w:ascii="Verdana" w:hAnsi="Verdana"/>
          <w:b/>
          <w:sz w:val="22"/>
          <w:szCs w:val="22"/>
        </w:rPr>
        <w:t>ANNEX 18 – VERIFICACIÓ OFERTA ECONÒMICA</w:t>
      </w:r>
    </w:p>
    <w:p w14:paraId="5EACEF2C" w14:textId="77777777" w:rsidR="007415FA" w:rsidRPr="007415FA" w:rsidRDefault="007415FA" w:rsidP="007415FA">
      <w:pPr>
        <w:shd w:val="clear" w:color="auto" w:fill="FFFFFF" w:themeFill="background1"/>
        <w:spacing w:line="276" w:lineRule="auto"/>
        <w:rPr>
          <w:rFonts w:ascii="Verdana" w:hAnsi="Verdana"/>
          <w:sz w:val="22"/>
          <w:szCs w:val="22"/>
        </w:rPr>
      </w:pPr>
    </w:p>
    <w:p w14:paraId="2B6046EC" w14:textId="77777777" w:rsidR="007415FA" w:rsidRPr="007415FA" w:rsidRDefault="007415FA" w:rsidP="007415FA">
      <w:pPr>
        <w:shd w:val="clear" w:color="auto" w:fill="FFFFFF" w:themeFill="background1"/>
        <w:spacing w:line="276" w:lineRule="auto"/>
        <w:rPr>
          <w:rFonts w:ascii="Verdana" w:hAnsi="Verdana"/>
          <w:sz w:val="22"/>
          <w:szCs w:val="22"/>
        </w:rPr>
      </w:pPr>
      <w:r w:rsidRPr="007415FA">
        <w:rPr>
          <w:rFonts w:ascii="Verdana" w:hAnsi="Verdana"/>
          <w:sz w:val="22"/>
          <w:szCs w:val="22"/>
        </w:rPr>
        <w:t>S’annexa en document a banda</w:t>
      </w:r>
    </w:p>
    <w:p w14:paraId="27C6A571" w14:textId="77777777" w:rsidR="007415FA" w:rsidRDefault="007415FA" w:rsidP="00F644A4">
      <w:pPr>
        <w:shd w:val="clear" w:color="auto" w:fill="FFFFFF" w:themeFill="background1"/>
        <w:ind w:right="-2"/>
        <w:jc w:val="both"/>
        <w:rPr>
          <w:rFonts w:ascii="Verdana" w:hAnsi="Verdana"/>
          <w:sz w:val="20"/>
          <w:szCs w:val="20"/>
        </w:rPr>
      </w:pPr>
    </w:p>
    <w:sectPr w:rsidR="007415FA" w:rsidSect="00192675">
      <w:headerReference w:type="even" r:id="rId17"/>
      <w:headerReference w:type="default" r:id="rId18"/>
      <w:footerReference w:type="even" r:id="rId19"/>
      <w:footerReference w:type="default" r:id="rId20"/>
      <w:headerReference w:type="first" r:id="rId21"/>
      <w:footerReference w:type="first" r:id="rId22"/>
      <w:pgSz w:w="11906" w:h="16838" w:code="9"/>
      <w:pgMar w:top="1038" w:right="707"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4335A" w14:textId="77777777" w:rsidR="00DC66A2" w:rsidRDefault="00DC66A2">
      <w:r>
        <w:separator/>
      </w:r>
    </w:p>
  </w:endnote>
  <w:endnote w:type="continuationSeparator" w:id="0">
    <w:p w14:paraId="5F1FDE8F" w14:textId="77777777" w:rsidR="00DC66A2" w:rsidRDefault="00DC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48FB6" w14:textId="77777777" w:rsidR="00DC66A2" w:rsidRDefault="00DC66A2">
    <w:pPr>
      <w:pStyle w:val="Peu"/>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898619"/>
      <w:docPartObj>
        <w:docPartGallery w:val="Page Numbers (Bottom of Page)"/>
        <w:docPartUnique/>
      </w:docPartObj>
    </w:sdtPr>
    <w:sdtEndPr/>
    <w:sdtContent>
      <w:p w14:paraId="368D68A9" w14:textId="77777777" w:rsidR="00DC66A2" w:rsidRDefault="00DC66A2">
        <w:pPr>
          <w:pStyle w:val="Peu"/>
          <w:jc w:val="center"/>
        </w:pPr>
        <w:r>
          <w:fldChar w:fldCharType="begin"/>
        </w:r>
        <w:r>
          <w:instrText>PAGE   \* MERGEFORMAT</w:instrText>
        </w:r>
        <w:r>
          <w:fldChar w:fldCharType="separate"/>
        </w:r>
        <w:r w:rsidR="00EE4A58">
          <w:rPr>
            <w:noProof/>
          </w:rPr>
          <w:t>5</w:t>
        </w:r>
        <w:r>
          <w:fldChar w:fldCharType="end"/>
        </w:r>
      </w:p>
    </w:sdtContent>
  </w:sdt>
  <w:p w14:paraId="69F4FED2" w14:textId="77777777" w:rsidR="00DC66A2" w:rsidRDefault="00DC66A2">
    <w:pPr>
      <w:pStyle w:val="Peu"/>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EA37C8" w14:textId="77777777" w:rsidR="00DC66A2" w:rsidRDefault="00DC66A2">
    <w:pPr>
      <w:pStyle w:val="Peu"/>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24A9A" w14:textId="77777777" w:rsidR="00DC66A2" w:rsidRDefault="00DC66A2">
    <w:pPr>
      <w:pStyle w:val="Peu"/>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0B918" w14:textId="77777777" w:rsidR="00DC66A2" w:rsidRDefault="00DC66A2">
    <w:pPr>
      <w:pStyle w:val="Peu"/>
      <w:rPr>
        <w:sz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66613" w14:textId="77777777" w:rsidR="00DC66A2" w:rsidRDefault="00DC66A2">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932E" w14:textId="77777777" w:rsidR="00DC66A2" w:rsidRDefault="00DC66A2">
      <w:r>
        <w:separator/>
      </w:r>
    </w:p>
  </w:footnote>
  <w:footnote w:type="continuationSeparator" w:id="0">
    <w:p w14:paraId="06B3621C" w14:textId="77777777" w:rsidR="00DC66A2" w:rsidRDefault="00DC66A2">
      <w:r>
        <w:continuationSeparator/>
      </w:r>
    </w:p>
  </w:footnote>
  <w:footnote w:id="1">
    <w:p w14:paraId="440DB523" w14:textId="77777777" w:rsidR="00DC66A2" w:rsidRPr="008B06B6" w:rsidRDefault="00DC66A2" w:rsidP="00F66FB4">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5CEAD0C9" w14:textId="77777777" w:rsidR="00DC66A2" w:rsidRPr="00FA2A34" w:rsidRDefault="00DC66A2" w:rsidP="00F66FB4">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3">
    <w:p w14:paraId="37589D64" w14:textId="77777777" w:rsidR="00DC66A2" w:rsidRPr="00B21AF6" w:rsidRDefault="00DC66A2" w:rsidP="00F66FB4">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5D9ACE28" w14:textId="77777777" w:rsidR="00DC66A2" w:rsidRPr="00F102B3" w:rsidRDefault="00DC66A2" w:rsidP="00F66FB4">
      <w:pPr>
        <w:pStyle w:val="Textdenotaapeudepgina"/>
        <w:rPr>
          <w:rFonts w:ascii="Verdana" w:hAnsi="Verdana"/>
          <w:sz w:val="16"/>
        </w:rPr>
      </w:pPr>
    </w:p>
  </w:footnote>
  <w:footnote w:id="4">
    <w:p w14:paraId="16E3C3A7" w14:textId="77777777" w:rsidR="00DC66A2" w:rsidRPr="00D073FE" w:rsidRDefault="00DC66A2" w:rsidP="00F66FB4">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w:t>
      </w:r>
      <w:r w:rsidRPr="00D073FE">
        <w:rPr>
          <w:rFonts w:ascii="Verdana" w:hAnsi="Verdana"/>
          <w:sz w:val="16"/>
        </w:rPr>
        <w:t xml:space="preserve">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3AD59F75" w14:textId="77777777" w:rsidR="00DC66A2" w:rsidRPr="00EF1582" w:rsidRDefault="00DC66A2" w:rsidP="00F66FB4">
      <w:pPr>
        <w:pStyle w:val="Textdenotaapeudepgina"/>
      </w:pPr>
    </w:p>
  </w:footnote>
  <w:footnote w:id="5">
    <w:p w14:paraId="3053116A" w14:textId="77777777" w:rsidR="00DC66A2" w:rsidRPr="008B06B6" w:rsidRDefault="00DC66A2" w:rsidP="00F66FB4">
      <w:pPr>
        <w:pStyle w:val="Textdenotaapeudepgina"/>
        <w:rPr>
          <w:rFonts w:ascii="Verdana" w:hAnsi="Verdana"/>
          <w:sz w:val="18"/>
          <w:szCs w:val="18"/>
        </w:rPr>
      </w:pPr>
      <w:r>
        <w:rPr>
          <w:rStyle w:val="Refernciadenotaapeudepgina"/>
        </w:rPr>
        <w:t>1</w:t>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F8F73" w14:textId="77777777" w:rsidR="00DC66A2" w:rsidRDefault="00DC66A2">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E1A58" w14:textId="77777777" w:rsidR="00DC66A2" w:rsidRDefault="00DC66A2" w:rsidP="00DC66A2">
    <w:pPr>
      <w:pStyle w:val="Capalera"/>
      <w:jc w:val="right"/>
    </w:pPr>
    <w:r>
      <w:rPr>
        <w:noProof/>
      </w:rPr>
      <mc:AlternateContent>
        <mc:Choice Requires="wps">
          <w:drawing>
            <wp:anchor distT="0" distB="0" distL="114300" distR="114300" simplePos="0" relativeHeight="251676672" behindDoc="1" locked="0" layoutInCell="1" allowOverlap="1" wp14:anchorId="51D81F14" wp14:editId="6B2D1CDA">
              <wp:simplePos x="0" y="0"/>
              <wp:positionH relativeFrom="column">
                <wp:posOffset>-228080</wp:posOffset>
              </wp:positionH>
              <wp:positionV relativeFrom="paragraph">
                <wp:posOffset>187094</wp:posOffset>
              </wp:positionV>
              <wp:extent cx="3200400" cy="563137"/>
              <wp:effectExtent l="0" t="0" r="0" b="8890"/>
              <wp:wrapNone/>
              <wp:docPr id="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631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FD50A" w14:textId="77777777" w:rsidR="00DC66A2" w:rsidRPr="000F52A9" w:rsidRDefault="00DC66A2" w:rsidP="00DC66A2">
                          <w:pPr>
                            <w:rPr>
                              <w:rFonts w:ascii="Arial" w:hAnsi="Arial" w:cs="Arial"/>
                              <w:b/>
                              <w:sz w:val="16"/>
                              <w:szCs w:val="16"/>
                            </w:rPr>
                          </w:pPr>
                        </w:p>
                        <w:p w14:paraId="292CD00E" w14:textId="77777777" w:rsidR="00DC66A2" w:rsidRDefault="00DC66A2" w:rsidP="00DC66A2">
                          <w:pPr>
                            <w:pStyle w:val="Estil2"/>
                          </w:pPr>
                          <w:r>
                            <w:t xml:space="preserve">Gerència de Serveis Urbans </w:t>
                          </w:r>
                          <w:r w:rsidRPr="006766EE">
                            <w:t>i Manteniment de l'Espai Públic</w:t>
                          </w:r>
                        </w:p>
                        <w:p w14:paraId="37366075" w14:textId="77777777" w:rsidR="00DC66A2" w:rsidRPr="00474D4F" w:rsidRDefault="00DC66A2" w:rsidP="00DC66A2">
                          <w:pPr>
                            <w:pStyle w:val="Estil2"/>
                          </w:pPr>
                          <w:r w:rsidRPr="00474D4F">
                            <w:t>Parcs i Jardins de Barcelona, Institut Municipal</w:t>
                          </w:r>
                        </w:p>
                        <w:p w14:paraId="3C1F4B43" w14:textId="77777777" w:rsidR="00DC66A2" w:rsidRPr="000613F2" w:rsidRDefault="00DC66A2" w:rsidP="00DC66A2">
                          <w:pPr>
                            <w:pStyle w:val="Estil2"/>
                            <w:rPr>
                              <w:b w:val="0"/>
                            </w:rPr>
                          </w:pPr>
                          <w:r w:rsidRPr="000613F2">
                            <w:rPr>
                              <w:b w:val="0"/>
                            </w:rPr>
                            <w:t>Direcció de Serveis Generals</w:t>
                          </w:r>
                        </w:p>
                        <w:p w14:paraId="17970C41" w14:textId="77777777" w:rsidR="00DC66A2" w:rsidRPr="00FE2603" w:rsidRDefault="00DC66A2" w:rsidP="00DC66A2">
                          <w:pPr>
                            <w:pStyle w:val="Estil2"/>
                            <w:rPr>
                              <w:b w:val="0"/>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3" o:spid="_x0000_s1026" type="#_x0000_t202" style="position:absolute;left:0;text-align:left;margin-left:-17.95pt;margin-top:14.75pt;width:252pt;height:44.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AtagwIAABA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" stroked="f">
              <v:textbox>
                <w:txbxContent>
                  <w:p w14:paraId="7DCFD50A" w14:textId="77777777" w:rsidR="00DC66A2" w:rsidRPr="000F52A9" w:rsidRDefault="00DC66A2" w:rsidP="00DC66A2">
                    <w:pPr>
                      <w:rPr>
                        <w:rFonts w:ascii="Arial" w:hAnsi="Arial" w:cs="Arial"/>
                        <w:b/>
                        <w:sz w:val="16"/>
                        <w:szCs w:val="16"/>
                      </w:rPr>
                    </w:pPr>
                  </w:p>
                  <w:p w14:paraId="292CD00E" w14:textId="77777777" w:rsidR="00DC66A2" w:rsidRDefault="00DC66A2" w:rsidP="00DC66A2">
                    <w:pPr>
                      <w:pStyle w:val="Estil2"/>
                    </w:pPr>
                    <w:r>
                      <w:t xml:space="preserve">Gerència de Serveis Urbans </w:t>
                    </w:r>
                    <w:r w:rsidRPr="006766EE">
                      <w:t>i Manteniment de l'Espai Públic</w:t>
                    </w:r>
                  </w:p>
                  <w:p w14:paraId="37366075" w14:textId="77777777" w:rsidR="00DC66A2" w:rsidRPr="00474D4F" w:rsidRDefault="00DC66A2" w:rsidP="00DC66A2">
                    <w:pPr>
                      <w:pStyle w:val="Estil2"/>
                    </w:pPr>
                    <w:r w:rsidRPr="00474D4F">
                      <w:t>Parcs i Jardins de Barcelona, Institut Municipal</w:t>
                    </w:r>
                  </w:p>
                  <w:p w14:paraId="3C1F4B43" w14:textId="77777777" w:rsidR="00DC66A2" w:rsidRPr="000613F2" w:rsidRDefault="00DC66A2" w:rsidP="00DC66A2">
                    <w:pPr>
                      <w:pStyle w:val="Estil2"/>
                      <w:rPr>
                        <w:b w:val="0"/>
                      </w:rPr>
                    </w:pPr>
                    <w:r w:rsidRPr="000613F2">
                      <w:rPr>
                        <w:b w:val="0"/>
                      </w:rPr>
                      <w:t>Direcció de Serveis Generals</w:t>
                    </w:r>
                  </w:p>
                  <w:p w14:paraId="17970C41" w14:textId="77777777" w:rsidR="00DC66A2" w:rsidRPr="00FE2603" w:rsidRDefault="00DC66A2" w:rsidP="00DC66A2">
                    <w:pPr>
                      <w:pStyle w:val="Estil2"/>
                      <w:rPr>
                        <w:b w:val="0"/>
                        <w:bCs/>
                        <w:sz w:val="20"/>
                        <w:szCs w:val="20"/>
                      </w:rPr>
                    </w:pPr>
                  </w:p>
                </w:txbxContent>
              </v:textbox>
            </v:shape>
          </w:pict>
        </mc:Fallback>
      </mc:AlternateContent>
    </w:r>
    <w:r>
      <w:rPr>
        <w:noProof/>
      </w:rPr>
      <w:drawing>
        <wp:inline distT="0" distB="0" distL="0" distR="0" wp14:anchorId="3CB8C830" wp14:editId="17E4AFFC">
          <wp:extent cx="1173855" cy="304695"/>
          <wp:effectExtent l="0" t="0" r="7620" b="635"/>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r>
      <w:rPr>
        <w:noProof/>
      </w:rPr>
      <w:drawing>
        <wp:anchor distT="0" distB="0" distL="114300" distR="114300" simplePos="0" relativeHeight="251675648" behindDoc="0" locked="0" layoutInCell="1" allowOverlap="1" wp14:anchorId="3B400228" wp14:editId="219F876F">
          <wp:simplePos x="0" y="0"/>
          <wp:positionH relativeFrom="page">
            <wp:posOffset>546735</wp:posOffset>
          </wp:positionH>
          <wp:positionV relativeFrom="page">
            <wp:posOffset>306070</wp:posOffset>
          </wp:positionV>
          <wp:extent cx="1200150" cy="333375"/>
          <wp:effectExtent l="19050" t="0" r="0" b="0"/>
          <wp:wrapTight wrapText="bothSides">
            <wp:wrapPolygon edited="0">
              <wp:start x="-343" y="0"/>
              <wp:lineTo x="-343" y="20983"/>
              <wp:lineTo x="21600" y="20983"/>
              <wp:lineTo x="21600" y="0"/>
              <wp:lineTo x="-343" y="0"/>
            </wp:wrapPolygon>
          </wp:wrapTight>
          <wp:docPr id="3"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tretch>
                    <a:fillRect/>
                  </a:stretch>
                </pic:blipFill>
                <pic:spPr bwMode="auto">
                  <a:xfrm>
                    <a:off x="0" y="0"/>
                    <a:ext cx="1200150" cy="333375"/>
                  </a:xfrm>
                  <a:prstGeom prst="rect">
                    <a:avLst/>
                  </a:prstGeom>
                  <a:noFill/>
                  <a:ln w="9525">
                    <a:noFill/>
                    <a:miter lim="800000"/>
                    <a:headEnd/>
                    <a:tailEnd/>
                  </a:ln>
                </pic:spPr>
              </pic:pic>
            </a:graphicData>
          </a:graphic>
        </wp:anchor>
      </w:drawing>
    </w:r>
  </w:p>
  <w:p w14:paraId="3F255538" w14:textId="77777777" w:rsidR="00DC66A2" w:rsidRDefault="00DC66A2">
    <w:pPr>
      <w:pStyle w:val="Capaler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F56FD" w14:textId="77777777" w:rsidR="00DC66A2" w:rsidRDefault="00DC66A2">
    <w:pPr>
      <w:pStyle w:val="Capaler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F4383" w14:textId="5D193E01" w:rsidR="00DC66A2" w:rsidRDefault="00EE4A58">
    <w:pPr>
      <w:pStyle w:val="Capalera"/>
    </w:pPr>
    <w:r>
      <w:rPr>
        <w:noProof/>
      </w:rPr>
      <w:pict w14:anchorId="697249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8" o:spid="_x0000_s2051" type="#_x0000_t136" alt="" style="position:absolute;margin-left:0;margin-top:0;width:630.85pt;height:48.5pt;rotation:315;z-index:-251649024;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65"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2447"/>
      <w:gridCol w:w="225"/>
      <w:gridCol w:w="2665"/>
    </w:tblGrid>
    <w:tr w:rsidR="00DC66A2" w:rsidRPr="00B56846" w14:paraId="78438953" w14:textId="77777777" w:rsidTr="004D0843">
      <w:trPr>
        <w:gridAfter w:val="3"/>
        <w:wAfter w:w="2635" w:type="pct"/>
        <w:trHeight w:val="60"/>
      </w:trPr>
      <w:tc>
        <w:tcPr>
          <w:tcW w:w="2365" w:type="pct"/>
        </w:tcPr>
        <w:p w14:paraId="19A20917" w14:textId="77777777" w:rsidR="00DC66A2" w:rsidRDefault="00DC66A2" w:rsidP="00523CA2"/>
      </w:tc>
    </w:tr>
    <w:tr w:rsidR="00DC66A2" w:rsidRPr="00B56846" w14:paraId="24770AAB" w14:textId="77777777" w:rsidTr="004D0843">
      <w:trPr>
        <w:trHeight w:val="183"/>
      </w:trPr>
      <w:tc>
        <w:tcPr>
          <w:tcW w:w="3573" w:type="pct"/>
          <w:gridSpan w:val="2"/>
          <w:vAlign w:val="center"/>
        </w:tcPr>
        <w:p w14:paraId="51F82A6A" w14:textId="245F3246" w:rsidR="00DC66A2" w:rsidRPr="00B56846" w:rsidRDefault="00DC66A2" w:rsidP="004A4801">
          <w:pPr>
            <w:pStyle w:val="Capalera"/>
            <w:tabs>
              <w:tab w:val="clear" w:pos="4252"/>
              <w:tab w:val="clear" w:pos="8504"/>
              <w:tab w:val="left" w:pos="3378"/>
            </w:tabs>
            <w:rPr>
              <w:rFonts w:asciiTheme="minorHAnsi" w:hAnsiTheme="minorHAnsi"/>
              <w:sz w:val="16"/>
              <w:szCs w:val="16"/>
            </w:rPr>
          </w:pPr>
          <w:r>
            <w:rPr>
              <w:noProof/>
            </w:rPr>
            <w:drawing>
              <wp:anchor distT="0" distB="0" distL="114300" distR="114300" simplePos="0" relativeHeight="251673600" behindDoc="0" locked="0" layoutInCell="1" allowOverlap="1" wp14:anchorId="731866D1" wp14:editId="0A2D5365">
                <wp:simplePos x="0" y="0"/>
                <wp:positionH relativeFrom="page">
                  <wp:posOffset>-196215</wp:posOffset>
                </wp:positionH>
                <wp:positionV relativeFrom="page">
                  <wp:posOffset>-167005</wp:posOffset>
                </wp:positionV>
                <wp:extent cx="1200150" cy="333375"/>
                <wp:effectExtent l="19050" t="0" r="0" b="0"/>
                <wp:wrapTight wrapText="bothSides">
                  <wp:wrapPolygon edited="0">
                    <wp:start x="-343" y="0"/>
                    <wp:lineTo x="-343" y="20983"/>
                    <wp:lineTo x="21600" y="20983"/>
                    <wp:lineTo x="21600" y="0"/>
                    <wp:lineTo x="-343" y="0"/>
                  </wp:wrapPolygon>
                </wp:wrapTight>
                <wp:docPr id="5"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00150" cy="333375"/>
                        </a:xfrm>
                        <a:prstGeom prst="rect">
                          <a:avLst/>
                        </a:prstGeom>
                        <a:noFill/>
                        <a:ln w="9525">
                          <a:noFill/>
                          <a:miter lim="800000"/>
                          <a:headEnd/>
                          <a:tailEnd/>
                        </a:ln>
                      </pic:spPr>
                    </pic:pic>
                  </a:graphicData>
                </a:graphic>
              </wp:anchor>
            </w:drawing>
          </w:r>
        </w:p>
      </w:tc>
      <w:tc>
        <w:tcPr>
          <w:tcW w:w="111" w:type="pct"/>
          <w:vAlign w:val="center"/>
        </w:tcPr>
        <w:p w14:paraId="388008B0" w14:textId="77777777" w:rsidR="00DC66A2" w:rsidRPr="00B56846" w:rsidRDefault="00DC66A2" w:rsidP="004A4801">
          <w:pPr>
            <w:pStyle w:val="Capalera"/>
            <w:tabs>
              <w:tab w:val="clear" w:pos="4252"/>
              <w:tab w:val="clear" w:pos="8504"/>
              <w:tab w:val="left" w:pos="3378"/>
            </w:tabs>
            <w:jc w:val="center"/>
            <w:rPr>
              <w:rFonts w:asciiTheme="minorHAnsi" w:hAnsiTheme="minorHAnsi"/>
              <w:sz w:val="16"/>
              <w:szCs w:val="16"/>
            </w:rPr>
          </w:pPr>
        </w:p>
      </w:tc>
      <w:tc>
        <w:tcPr>
          <w:tcW w:w="1316" w:type="pct"/>
          <w:vAlign w:val="center"/>
        </w:tcPr>
        <w:p w14:paraId="22DA1C29" w14:textId="373A7BE7" w:rsidR="00DC66A2" w:rsidRPr="00B56846" w:rsidRDefault="00DC66A2" w:rsidP="004D0843">
          <w:pPr>
            <w:pStyle w:val="Capalera"/>
            <w:tabs>
              <w:tab w:val="clear" w:pos="4252"/>
              <w:tab w:val="clear" w:pos="8504"/>
              <w:tab w:val="left" w:pos="3378"/>
            </w:tabs>
            <w:jc w:val="center"/>
            <w:rPr>
              <w:rFonts w:asciiTheme="minorHAnsi" w:hAnsiTheme="minorHAnsi"/>
              <w:sz w:val="16"/>
              <w:szCs w:val="16"/>
            </w:rPr>
          </w:pPr>
          <w:r>
            <w:rPr>
              <w:noProof/>
            </w:rPr>
            <w:drawing>
              <wp:inline distT="0" distB="0" distL="0" distR="0" wp14:anchorId="59B00BC9" wp14:editId="51C0F7B5">
                <wp:extent cx="1173855" cy="304695"/>
                <wp:effectExtent l="0" t="0" r="762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a:extLst>
                            <a:ext uri="{28A0092B-C50C-407E-A947-70E740481C1C}">
                              <a14:useLocalDpi xmlns:a14="http://schemas.microsoft.com/office/drawing/2010/main" val="0"/>
                            </a:ext>
                          </a:extLst>
                        </a:blip>
                        <a:stretch>
                          <a:fillRect/>
                        </a:stretch>
                      </pic:blipFill>
                      <pic:spPr>
                        <a:xfrm>
                          <a:off x="0" y="0"/>
                          <a:ext cx="1273949" cy="330676"/>
                        </a:xfrm>
                        <a:prstGeom prst="rect">
                          <a:avLst/>
                        </a:prstGeom>
                      </pic:spPr>
                    </pic:pic>
                  </a:graphicData>
                </a:graphic>
              </wp:inline>
            </w:drawing>
          </w:r>
        </w:p>
      </w:tc>
    </w:tr>
  </w:tbl>
  <w:p w14:paraId="7408DFC0" w14:textId="77777777" w:rsidR="00DC66A2" w:rsidRDefault="00DC66A2" w:rsidP="007E42FB">
    <w:pPr>
      <w:pStyle w:val="Capalera"/>
    </w:pPr>
  </w:p>
  <w:p w14:paraId="35C5C3EC" w14:textId="77777777" w:rsidR="00DC66A2" w:rsidRDefault="00DC66A2" w:rsidP="004D0843">
    <w:pPr>
      <w:pStyle w:val="Estil2"/>
    </w:pPr>
    <w:r>
      <w:t xml:space="preserve">Gerència de Serveis Urbans </w:t>
    </w:r>
    <w:r w:rsidRPr="006766EE">
      <w:t>i Manteniment de l'Espai Públic</w:t>
    </w:r>
  </w:p>
  <w:p w14:paraId="7EFA06DA" w14:textId="77777777" w:rsidR="00DC66A2" w:rsidRPr="00474D4F" w:rsidRDefault="00DC66A2" w:rsidP="004D0843">
    <w:pPr>
      <w:pStyle w:val="Estil2"/>
    </w:pPr>
    <w:r w:rsidRPr="00474D4F">
      <w:t>Parcs i Jardins de Barcelona, Institut Municipal</w:t>
    </w:r>
  </w:p>
  <w:p w14:paraId="137CCCB4" w14:textId="0544EAA2" w:rsidR="00DC66A2" w:rsidRPr="004D0843" w:rsidRDefault="00DC66A2" w:rsidP="004D0843">
    <w:pPr>
      <w:pStyle w:val="Estil2"/>
      <w:rPr>
        <w:b w:val="0"/>
      </w:rPr>
    </w:pPr>
    <w:r w:rsidRPr="000613F2">
      <w:rPr>
        <w:b w:val="0"/>
      </w:rPr>
      <w:t>Direcció de Serveis Generals</w:t>
    </w:r>
  </w:p>
  <w:p w14:paraId="05E0F753" w14:textId="4D38B9F3" w:rsidR="00DC66A2" w:rsidRPr="00552B59" w:rsidRDefault="00EE4A58" w:rsidP="007E42FB">
    <w:pPr>
      <w:pStyle w:val="Capalera"/>
    </w:pPr>
    <w:r>
      <w:rPr>
        <w:noProof/>
      </w:rPr>
      <w:pict w14:anchorId="058EA2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9" o:spid="_x0000_s2050" type="#_x0000_t136" alt="" style="position:absolute;margin-left:0;margin-top:0;width:630.85pt;height:48.5pt;rotation:315;z-index:-251644928;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19127" w14:textId="618EC639" w:rsidR="00DC66A2" w:rsidRDefault="00EE4A58">
    <w:pPr>
      <w:pStyle w:val="Capalera"/>
    </w:pPr>
    <w:r>
      <w:rPr>
        <w:noProof/>
      </w:rPr>
      <w:pict w14:anchorId="31E9D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047117" o:spid="_x0000_s2049" type="#_x0000_t136" alt="" style="position:absolute;margin-left:0;margin-top:0;width:630.85pt;height:48.5pt;rotation:315;z-index:-251653120;mso-wrap-edited:f;mso-width-percent:0;mso-height-percent:0;mso-position-horizontal:center;mso-position-horizontal-relative:margin;mso-position-vertical:center;mso-position-vertical-relative:margin;mso-width-percent:0;mso-height-percent:0" o:allowincell="f" fillcolor="#00b050" stroked="f">
          <v:fill opacity="0"/>
          <v:textpath style="font-family:&quot;Times New Roman&quot;;font-size:1pt" string="OBERT subministr 13-03-2018"/>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18C0783"/>
    <w:multiLevelType w:val="hybridMultilevel"/>
    <w:tmpl w:val="C84CB912"/>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9">
    <w:nsid w:val="03B97FC4"/>
    <w:multiLevelType w:val="hybridMultilevel"/>
    <w:tmpl w:val="B0CC25B8"/>
    <w:lvl w:ilvl="0" w:tplc="74901BF4">
      <w:start w:val="1"/>
      <w:numFmt w:val="lowerLetter"/>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0">
    <w:nsid w:val="049E4AA2"/>
    <w:multiLevelType w:val="hybridMultilevel"/>
    <w:tmpl w:val="5BCC1F6A"/>
    <w:lvl w:ilvl="0" w:tplc="9E14F8DE">
      <w:start w:val="1"/>
      <w:numFmt w:val="lowerLetter"/>
      <w:lvlText w:val="%1."/>
      <w:lvlJc w:val="left"/>
      <w:pPr>
        <w:ind w:left="1472" w:hanging="773"/>
      </w:pPr>
      <w:rPr>
        <w:rFonts w:ascii="Verdana" w:eastAsia="Calibri" w:hAnsi="Verdana" w:cs="Calibri" w:hint="default"/>
        <w:b w:val="0"/>
        <w:bCs w:val="0"/>
        <w:i w:val="0"/>
        <w:iCs w:val="0"/>
        <w:w w:val="100"/>
        <w:sz w:val="22"/>
        <w:szCs w:val="22"/>
      </w:rPr>
    </w:lvl>
    <w:lvl w:ilvl="1" w:tplc="259AE05A">
      <w:numFmt w:val="bullet"/>
      <w:lvlText w:val="•"/>
      <w:lvlJc w:val="left"/>
      <w:pPr>
        <w:ind w:left="2206" w:hanging="773"/>
      </w:pPr>
      <w:rPr>
        <w:rFonts w:hint="default"/>
      </w:rPr>
    </w:lvl>
    <w:lvl w:ilvl="2" w:tplc="93C8E8E2">
      <w:numFmt w:val="bullet"/>
      <w:lvlText w:val="•"/>
      <w:lvlJc w:val="left"/>
      <w:pPr>
        <w:ind w:left="2933" w:hanging="773"/>
      </w:pPr>
      <w:rPr>
        <w:rFonts w:hint="default"/>
      </w:rPr>
    </w:lvl>
    <w:lvl w:ilvl="3" w:tplc="B72A6D9E">
      <w:numFmt w:val="bullet"/>
      <w:lvlText w:val="•"/>
      <w:lvlJc w:val="left"/>
      <w:pPr>
        <w:ind w:left="3659" w:hanging="773"/>
      </w:pPr>
      <w:rPr>
        <w:rFonts w:hint="default"/>
      </w:rPr>
    </w:lvl>
    <w:lvl w:ilvl="4" w:tplc="E9FABD02">
      <w:numFmt w:val="bullet"/>
      <w:lvlText w:val="•"/>
      <w:lvlJc w:val="left"/>
      <w:pPr>
        <w:ind w:left="4386" w:hanging="773"/>
      </w:pPr>
      <w:rPr>
        <w:rFonts w:hint="default"/>
      </w:rPr>
    </w:lvl>
    <w:lvl w:ilvl="5" w:tplc="9B9049E2">
      <w:numFmt w:val="bullet"/>
      <w:lvlText w:val="•"/>
      <w:lvlJc w:val="left"/>
      <w:pPr>
        <w:ind w:left="5113" w:hanging="773"/>
      </w:pPr>
      <w:rPr>
        <w:rFonts w:hint="default"/>
      </w:rPr>
    </w:lvl>
    <w:lvl w:ilvl="6" w:tplc="C644C022">
      <w:numFmt w:val="bullet"/>
      <w:lvlText w:val="•"/>
      <w:lvlJc w:val="left"/>
      <w:pPr>
        <w:ind w:left="5839" w:hanging="773"/>
      </w:pPr>
      <w:rPr>
        <w:rFonts w:hint="default"/>
      </w:rPr>
    </w:lvl>
    <w:lvl w:ilvl="7" w:tplc="8D9AB534">
      <w:numFmt w:val="bullet"/>
      <w:lvlText w:val="•"/>
      <w:lvlJc w:val="left"/>
      <w:pPr>
        <w:ind w:left="6566" w:hanging="773"/>
      </w:pPr>
      <w:rPr>
        <w:rFonts w:hint="default"/>
      </w:rPr>
    </w:lvl>
    <w:lvl w:ilvl="8" w:tplc="41642DF2">
      <w:numFmt w:val="bullet"/>
      <w:lvlText w:val="•"/>
      <w:lvlJc w:val="left"/>
      <w:pPr>
        <w:ind w:left="7293" w:hanging="773"/>
      </w:pPr>
      <w:rPr>
        <w:rFonts w:hint="default"/>
      </w:rPr>
    </w:lvl>
  </w:abstractNum>
  <w:abstractNum w:abstractNumId="11">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2">
    <w:nsid w:val="0B027CCC"/>
    <w:multiLevelType w:val="hybridMultilevel"/>
    <w:tmpl w:val="056C5294"/>
    <w:lvl w:ilvl="0" w:tplc="456CA76C">
      <w:start w:val="1"/>
      <w:numFmt w:val="bullet"/>
      <w:lvlText w:val="Ü"/>
      <w:lvlJc w:val="left"/>
      <w:pPr>
        <w:ind w:left="720" w:hanging="360"/>
      </w:pPr>
      <w:rPr>
        <w:rFonts w:ascii="Wingdings" w:hAnsi="Wingdings" w:hint="default"/>
      </w:rPr>
    </w:lvl>
    <w:lvl w:ilvl="1" w:tplc="0403000F">
      <w:start w:val="1"/>
      <w:numFmt w:val="decimal"/>
      <w:lvlText w:val="%2."/>
      <w:lvlJc w:val="left"/>
      <w:pPr>
        <w:ind w:left="1440" w:hanging="360"/>
      </w:pPr>
      <w:rPr>
        <w:rFont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0E70233E"/>
    <w:multiLevelType w:val="hybridMultilevel"/>
    <w:tmpl w:val="555E85AE"/>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10F82AB5"/>
    <w:multiLevelType w:val="hybridMultilevel"/>
    <w:tmpl w:val="51349F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1323525C"/>
    <w:multiLevelType w:val="hybridMultilevel"/>
    <w:tmpl w:val="7A92A7EE"/>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start w:val="1"/>
      <w:numFmt w:val="lowerRoman"/>
      <w:lvlText w:val="%3."/>
      <w:lvlJc w:val="right"/>
      <w:pPr>
        <w:ind w:left="1800" w:hanging="180"/>
      </w:pPr>
    </w:lvl>
    <w:lvl w:ilvl="3" w:tplc="0403000F">
      <w:start w:val="1"/>
      <w:numFmt w:val="decimal"/>
      <w:lvlText w:val="%4."/>
      <w:lvlJc w:val="left"/>
      <w:pPr>
        <w:ind w:left="2520" w:hanging="360"/>
      </w:pPr>
    </w:lvl>
    <w:lvl w:ilvl="4" w:tplc="04030019">
      <w:start w:val="1"/>
      <w:numFmt w:val="lowerLetter"/>
      <w:lvlText w:val="%5."/>
      <w:lvlJc w:val="left"/>
      <w:pPr>
        <w:ind w:left="3240" w:hanging="360"/>
      </w:pPr>
    </w:lvl>
    <w:lvl w:ilvl="5" w:tplc="0403001B">
      <w:start w:val="1"/>
      <w:numFmt w:val="lowerRoman"/>
      <w:lvlText w:val="%6."/>
      <w:lvlJc w:val="right"/>
      <w:pPr>
        <w:ind w:left="3960" w:hanging="180"/>
      </w:pPr>
    </w:lvl>
    <w:lvl w:ilvl="6" w:tplc="0403000F">
      <w:start w:val="1"/>
      <w:numFmt w:val="decimal"/>
      <w:lvlText w:val="%7."/>
      <w:lvlJc w:val="left"/>
      <w:pPr>
        <w:ind w:left="4680" w:hanging="360"/>
      </w:pPr>
    </w:lvl>
    <w:lvl w:ilvl="7" w:tplc="04030019">
      <w:start w:val="1"/>
      <w:numFmt w:val="lowerLetter"/>
      <w:lvlText w:val="%8."/>
      <w:lvlJc w:val="left"/>
      <w:pPr>
        <w:ind w:left="5400" w:hanging="360"/>
      </w:pPr>
    </w:lvl>
    <w:lvl w:ilvl="8" w:tplc="0403001B">
      <w:start w:val="1"/>
      <w:numFmt w:val="lowerRoman"/>
      <w:lvlText w:val="%9."/>
      <w:lvlJc w:val="right"/>
      <w:pPr>
        <w:ind w:left="6120" w:hanging="180"/>
      </w:pPr>
    </w:lvl>
  </w:abstractNum>
  <w:abstractNum w:abstractNumId="16">
    <w:nsid w:val="16AC0796"/>
    <w:multiLevelType w:val="hybridMultilevel"/>
    <w:tmpl w:val="8B98EA26"/>
    <w:lvl w:ilvl="0" w:tplc="62B89AC8">
      <w:numFmt w:val="bullet"/>
      <w:lvlText w:val=""/>
      <w:lvlJc w:val="left"/>
      <w:pPr>
        <w:ind w:left="1189" w:hanging="360"/>
      </w:pPr>
      <w:rPr>
        <w:rFonts w:ascii="Symbol" w:eastAsia="Symbol" w:hAnsi="Symbol" w:cs="Symbol" w:hint="default"/>
        <w:b w:val="0"/>
        <w:bCs w:val="0"/>
        <w:i w:val="0"/>
        <w:iCs w:val="0"/>
        <w:w w:val="100"/>
        <w:sz w:val="22"/>
        <w:szCs w:val="22"/>
      </w:rPr>
    </w:lvl>
    <w:lvl w:ilvl="1" w:tplc="98DA50BE">
      <w:numFmt w:val="bullet"/>
      <w:lvlText w:val="•"/>
      <w:lvlJc w:val="left"/>
      <w:pPr>
        <w:ind w:left="1936" w:hanging="360"/>
      </w:pPr>
      <w:rPr>
        <w:rFonts w:hint="default"/>
      </w:rPr>
    </w:lvl>
    <w:lvl w:ilvl="2" w:tplc="E4C04CB6">
      <w:numFmt w:val="bullet"/>
      <w:lvlText w:val="•"/>
      <w:lvlJc w:val="left"/>
      <w:pPr>
        <w:ind w:left="2693" w:hanging="360"/>
      </w:pPr>
      <w:rPr>
        <w:rFonts w:hint="default"/>
      </w:rPr>
    </w:lvl>
    <w:lvl w:ilvl="3" w:tplc="7AD80FCC">
      <w:numFmt w:val="bullet"/>
      <w:lvlText w:val="•"/>
      <w:lvlJc w:val="left"/>
      <w:pPr>
        <w:ind w:left="3449" w:hanging="360"/>
      </w:pPr>
      <w:rPr>
        <w:rFonts w:hint="default"/>
      </w:rPr>
    </w:lvl>
    <w:lvl w:ilvl="4" w:tplc="4C20FFEA">
      <w:numFmt w:val="bullet"/>
      <w:lvlText w:val="•"/>
      <w:lvlJc w:val="left"/>
      <w:pPr>
        <w:ind w:left="4206" w:hanging="360"/>
      </w:pPr>
      <w:rPr>
        <w:rFonts w:hint="default"/>
      </w:rPr>
    </w:lvl>
    <w:lvl w:ilvl="5" w:tplc="79E251A8">
      <w:numFmt w:val="bullet"/>
      <w:lvlText w:val="•"/>
      <w:lvlJc w:val="left"/>
      <w:pPr>
        <w:ind w:left="4963" w:hanging="360"/>
      </w:pPr>
      <w:rPr>
        <w:rFonts w:hint="default"/>
      </w:rPr>
    </w:lvl>
    <w:lvl w:ilvl="6" w:tplc="F5D46650">
      <w:numFmt w:val="bullet"/>
      <w:lvlText w:val="•"/>
      <w:lvlJc w:val="left"/>
      <w:pPr>
        <w:ind w:left="5719" w:hanging="360"/>
      </w:pPr>
      <w:rPr>
        <w:rFonts w:hint="default"/>
      </w:rPr>
    </w:lvl>
    <w:lvl w:ilvl="7" w:tplc="6180D5DE">
      <w:numFmt w:val="bullet"/>
      <w:lvlText w:val="•"/>
      <w:lvlJc w:val="left"/>
      <w:pPr>
        <w:ind w:left="6476" w:hanging="360"/>
      </w:pPr>
      <w:rPr>
        <w:rFonts w:hint="default"/>
      </w:rPr>
    </w:lvl>
    <w:lvl w:ilvl="8" w:tplc="3EE674C4">
      <w:numFmt w:val="bullet"/>
      <w:lvlText w:val="•"/>
      <w:lvlJc w:val="left"/>
      <w:pPr>
        <w:ind w:left="7233" w:hanging="360"/>
      </w:pPr>
      <w:rPr>
        <w:rFonts w:hint="default"/>
      </w:rPr>
    </w:lvl>
  </w:abstractNum>
  <w:abstractNum w:abstractNumId="17">
    <w:nsid w:val="19C67359"/>
    <w:multiLevelType w:val="hybridMultilevel"/>
    <w:tmpl w:val="DD409E02"/>
    <w:lvl w:ilvl="0" w:tplc="04030001">
      <w:start w:val="1"/>
      <w:numFmt w:val="bullet"/>
      <w:lvlText w:val=""/>
      <w:lvlJc w:val="left"/>
      <w:pPr>
        <w:ind w:left="2160" w:hanging="360"/>
      </w:pPr>
      <w:rPr>
        <w:rFonts w:ascii="Symbol" w:hAnsi="Symbol" w:hint="default"/>
      </w:rPr>
    </w:lvl>
    <w:lvl w:ilvl="1" w:tplc="04030003" w:tentative="1">
      <w:start w:val="1"/>
      <w:numFmt w:val="bullet"/>
      <w:lvlText w:val="o"/>
      <w:lvlJc w:val="left"/>
      <w:pPr>
        <w:ind w:left="2880" w:hanging="360"/>
      </w:pPr>
      <w:rPr>
        <w:rFonts w:ascii="Courier New" w:hAnsi="Courier New" w:cs="Courier New" w:hint="default"/>
      </w:rPr>
    </w:lvl>
    <w:lvl w:ilvl="2" w:tplc="04030005" w:tentative="1">
      <w:start w:val="1"/>
      <w:numFmt w:val="bullet"/>
      <w:lvlText w:val=""/>
      <w:lvlJc w:val="left"/>
      <w:pPr>
        <w:ind w:left="3600" w:hanging="360"/>
      </w:pPr>
      <w:rPr>
        <w:rFonts w:ascii="Wingdings" w:hAnsi="Wingdings" w:hint="default"/>
      </w:rPr>
    </w:lvl>
    <w:lvl w:ilvl="3" w:tplc="04030001" w:tentative="1">
      <w:start w:val="1"/>
      <w:numFmt w:val="bullet"/>
      <w:lvlText w:val=""/>
      <w:lvlJc w:val="left"/>
      <w:pPr>
        <w:ind w:left="4320" w:hanging="360"/>
      </w:pPr>
      <w:rPr>
        <w:rFonts w:ascii="Symbol" w:hAnsi="Symbol" w:hint="default"/>
      </w:rPr>
    </w:lvl>
    <w:lvl w:ilvl="4" w:tplc="04030003" w:tentative="1">
      <w:start w:val="1"/>
      <w:numFmt w:val="bullet"/>
      <w:lvlText w:val="o"/>
      <w:lvlJc w:val="left"/>
      <w:pPr>
        <w:ind w:left="5040" w:hanging="360"/>
      </w:pPr>
      <w:rPr>
        <w:rFonts w:ascii="Courier New" w:hAnsi="Courier New" w:cs="Courier New" w:hint="default"/>
      </w:rPr>
    </w:lvl>
    <w:lvl w:ilvl="5" w:tplc="04030005" w:tentative="1">
      <w:start w:val="1"/>
      <w:numFmt w:val="bullet"/>
      <w:lvlText w:val=""/>
      <w:lvlJc w:val="left"/>
      <w:pPr>
        <w:ind w:left="5760" w:hanging="360"/>
      </w:pPr>
      <w:rPr>
        <w:rFonts w:ascii="Wingdings" w:hAnsi="Wingdings" w:hint="default"/>
      </w:rPr>
    </w:lvl>
    <w:lvl w:ilvl="6" w:tplc="04030001" w:tentative="1">
      <w:start w:val="1"/>
      <w:numFmt w:val="bullet"/>
      <w:lvlText w:val=""/>
      <w:lvlJc w:val="left"/>
      <w:pPr>
        <w:ind w:left="6480" w:hanging="360"/>
      </w:pPr>
      <w:rPr>
        <w:rFonts w:ascii="Symbol" w:hAnsi="Symbol" w:hint="default"/>
      </w:rPr>
    </w:lvl>
    <w:lvl w:ilvl="7" w:tplc="04030003" w:tentative="1">
      <w:start w:val="1"/>
      <w:numFmt w:val="bullet"/>
      <w:lvlText w:val="o"/>
      <w:lvlJc w:val="left"/>
      <w:pPr>
        <w:ind w:left="7200" w:hanging="360"/>
      </w:pPr>
      <w:rPr>
        <w:rFonts w:ascii="Courier New" w:hAnsi="Courier New" w:cs="Courier New" w:hint="default"/>
      </w:rPr>
    </w:lvl>
    <w:lvl w:ilvl="8" w:tplc="04030005" w:tentative="1">
      <w:start w:val="1"/>
      <w:numFmt w:val="bullet"/>
      <w:lvlText w:val=""/>
      <w:lvlJc w:val="left"/>
      <w:pPr>
        <w:ind w:left="7920" w:hanging="360"/>
      </w:pPr>
      <w:rPr>
        <w:rFonts w:ascii="Wingdings" w:hAnsi="Wingdings" w:hint="default"/>
      </w:rPr>
    </w:lvl>
  </w:abstractNum>
  <w:abstractNum w:abstractNumId="18">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1BF245BC"/>
    <w:multiLevelType w:val="hybridMultilevel"/>
    <w:tmpl w:val="0472E98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21">
    <w:nsid w:val="255D1148"/>
    <w:multiLevelType w:val="hybridMultilevel"/>
    <w:tmpl w:val="78166BA6"/>
    <w:lvl w:ilvl="0" w:tplc="374E0EBA">
      <w:start w:val="1"/>
      <w:numFmt w:val="decimal"/>
      <w:lvlText w:val="%1."/>
      <w:lvlJc w:val="left"/>
      <w:pPr>
        <w:ind w:left="1068" w:hanging="708"/>
      </w:pPr>
      <w:rPr>
        <w:rFonts w:ascii="Verdana" w:eastAsia="Calibri" w:hAnsi="Verdana" w:cs="Calibri" w:hint="default"/>
        <w:b w:val="0"/>
        <w:bCs w:val="0"/>
        <w:i w:val="0"/>
        <w:iCs w:val="0"/>
        <w:w w:val="100"/>
        <w:sz w:val="22"/>
        <w:szCs w:val="22"/>
      </w:rPr>
    </w:lvl>
    <w:lvl w:ilvl="1" w:tplc="04030019" w:tentative="1">
      <w:start w:val="1"/>
      <w:numFmt w:val="lowerLetter"/>
      <w:lvlText w:val="%2."/>
      <w:lvlJc w:val="left"/>
      <w:pPr>
        <w:ind w:left="2624" w:hanging="360"/>
      </w:pPr>
    </w:lvl>
    <w:lvl w:ilvl="2" w:tplc="0403001B" w:tentative="1">
      <w:start w:val="1"/>
      <w:numFmt w:val="lowerRoman"/>
      <w:lvlText w:val="%3."/>
      <w:lvlJc w:val="right"/>
      <w:pPr>
        <w:ind w:left="3344" w:hanging="180"/>
      </w:pPr>
    </w:lvl>
    <w:lvl w:ilvl="3" w:tplc="0403000F" w:tentative="1">
      <w:start w:val="1"/>
      <w:numFmt w:val="decimal"/>
      <w:lvlText w:val="%4."/>
      <w:lvlJc w:val="left"/>
      <w:pPr>
        <w:ind w:left="4064" w:hanging="360"/>
      </w:pPr>
    </w:lvl>
    <w:lvl w:ilvl="4" w:tplc="04030019" w:tentative="1">
      <w:start w:val="1"/>
      <w:numFmt w:val="lowerLetter"/>
      <w:lvlText w:val="%5."/>
      <w:lvlJc w:val="left"/>
      <w:pPr>
        <w:ind w:left="4784" w:hanging="360"/>
      </w:pPr>
    </w:lvl>
    <w:lvl w:ilvl="5" w:tplc="0403001B" w:tentative="1">
      <w:start w:val="1"/>
      <w:numFmt w:val="lowerRoman"/>
      <w:lvlText w:val="%6."/>
      <w:lvlJc w:val="right"/>
      <w:pPr>
        <w:ind w:left="5504" w:hanging="180"/>
      </w:pPr>
    </w:lvl>
    <w:lvl w:ilvl="6" w:tplc="0403000F" w:tentative="1">
      <w:start w:val="1"/>
      <w:numFmt w:val="decimal"/>
      <w:lvlText w:val="%7."/>
      <w:lvlJc w:val="left"/>
      <w:pPr>
        <w:ind w:left="6224" w:hanging="360"/>
      </w:pPr>
    </w:lvl>
    <w:lvl w:ilvl="7" w:tplc="04030019" w:tentative="1">
      <w:start w:val="1"/>
      <w:numFmt w:val="lowerLetter"/>
      <w:lvlText w:val="%8."/>
      <w:lvlJc w:val="left"/>
      <w:pPr>
        <w:ind w:left="6944" w:hanging="360"/>
      </w:pPr>
    </w:lvl>
    <w:lvl w:ilvl="8" w:tplc="0403001B" w:tentative="1">
      <w:start w:val="1"/>
      <w:numFmt w:val="lowerRoman"/>
      <w:lvlText w:val="%9."/>
      <w:lvlJc w:val="right"/>
      <w:pPr>
        <w:ind w:left="7664" w:hanging="180"/>
      </w:pPr>
    </w:lvl>
  </w:abstractNum>
  <w:abstractNum w:abstractNumId="22">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23">
    <w:nsid w:val="2A437B55"/>
    <w:multiLevelType w:val="hybridMultilevel"/>
    <w:tmpl w:val="6540D9B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2EDB489A"/>
    <w:multiLevelType w:val="hybridMultilevel"/>
    <w:tmpl w:val="E4E245F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26">
    <w:nsid w:val="3462598A"/>
    <w:multiLevelType w:val="hybridMultilevel"/>
    <w:tmpl w:val="AC1E6C2C"/>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27">
    <w:nsid w:val="36C3268D"/>
    <w:multiLevelType w:val="hybridMultilevel"/>
    <w:tmpl w:val="701A37B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nsid w:val="3BB30B0D"/>
    <w:multiLevelType w:val="hybridMultilevel"/>
    <w:tmpl w:val="3946C188"/>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3CBA798D"/>
    <w:multiLevelType w:val="hybridMultilevel"/>
    <w:tmpl w:val="BF0831F6"/>
    <w:lvl w:ilvl="0" w:tplc="04030019">
      <w:start w:val="1"/>
      <w:numFmt w:val="lowerLetter"/>
      <w:lvlText w:val="%1."/>
      <w:lvlJc w:val="left"/>
      <w:pPr>
        <w:ind w:left="-104" w:hanging="526"/>
        <w:jc w:val="right"/>
      </w:pPr>
      <w:rPr>
        <w:rFonts w:hint="default"/>
        <w:w w:val="100"/>
      </w:rPr>
    </w:lvl>
    <w:lvl w:ilvl="1" w:tplc="1778CA1C">
      <w:start w:val="1"/>
      <w:numFmt w:val="lowerLetter"/>
      <w:lvlText w:val="%2."/>
      <w:lvlJc w:val="left"/>
      <w:pPr>
        <w:ind w:left="-464" w:hanging="360"/>
      </w:pPr>
      <w:rPr>
        <w:rFonts w:ascii="Calibri" w:eastAsia="Calibri" w:hAnsi="Calibri" w:cs="Calibri" w:hint="default"/>
        <w:b w:val="0"/>
        <w:bCs w:val="0"/>
        <w:i w:val="0"/>
        <w:iCs w:val="0"/>
        <w:w w:val="100"/>
        <w:sz w:val="22"/>
        <w:szCs w:val="22"/>
      </w:rPr>
    </w:lvl>
    <w:lvl w:ilvl="2" w:tplc="16F8A4C6">
      <w:start w:val="1"/>
      <w:numFmt w:val="decimal"/>
      <w:lvlText w:val="%3."/>
      <w:lvlJc w:val="left"/>
      <w:pPr>
        <w:ind w:left="-116" w:hanging="708"/>
      </w:pPr>
      <w:rPr>
        <w:rFonts w:ascii="Verdana" w:eastAsia="Calibri" w:hAnsi="Verdana" w:cs="Calibri" w:hint="default"/>
        <w:b w:val="0"/>
        <w:bCs w:val="0"/>
        <w:i w:val="0"/>
        <w:iCs w:val="0"/>
        <w:w w:val="100"/>
        <w:sz w:val="22"/>
        <w:szCs w:val="22"/>
      </w:rPr>
    </w:lvl>
    <w:lvl w:ilvl="3" w:tplc="F330312C">
      <w:start w:val="1"/>
      <w:numFmt w:val="lowerLetter"/>
      <w:lvlText w:val="%4."/>
      <w:lvlJc w:val="left"/>
      <w:pPr>
        <w:ind w:left="1300" w:hanging="708"/>
      </w:pPr>
      <w:rPr>
        <w:rFonts w:ascii="Verdana" w:eastAsia="Calibri" w:hAnsi="Verdana" w:cs="Calibri" w:hint="default"/>
        <w:b w:val="0"/>
        <w:bCs w:val="0"/>
        <w:i w:val="0"/>
        <w:iCs w:val="0"/>
        <w:w w:val="100"/>
        <w:sz w:val="22"/>
        <w:szCs w:val="22"/>
      </w:rPr>
    </w:lvl>
    <w:lvl w:ilvl="4" w:tplc="9F306E76">
      <w:numFmt w:val="bullet"/>
      <w:lvlText w:val="•"/>
      <w:lvlJc w:val="left"/>
      <w:pPr>
        <w:ind w:left="1295" w:hanging="708"/>
      </w:pPr>
      <w:rPr>
        <w:rFonts w:hint="default"/>
      </w:rPr>
    </w:lvl>
    <w:lvl w:ilvl="5" w:tplc="0AB6603C">
      <w:numFmt w:val="bullet"/>
      <w:lvlText w:val="•"/>
      <w:lvlJc w:val="left"/>
      <w:pPr>
        <w:ind w:left="2379" w:hanging="708"/>
      </w:pPr>
      <w:rPr>
        <w:rFonts w:hint="default"/>
      </w:rPr>
    </w:lvl>
    <w:lvl w:ilvl="6" w:tplc="52D6316C">
      <w:numFmt w:val="bullet"/>
      <w:lvlText w:val="•"/>
      <w:lvlJc w:val="left"/>
      <w:pPr>
        <w:ind w:left="3463" w:hanging="708"/>
      </w:pPr>
      <w:rPr>
        <w:rFonts w:hint="default"/>
      </w:rPr>
    </w:lvl>
    <w:lvl w:ilvl="7" w:tplc="4822D836">
      <w:numFmt w:val="bullet"/>
      <w:lvlText w:val="•"/>
      <w:lvlJc w:val="left"/>
      <w:pPr>
        <w:ind w:left="4548" w:hanging="708"/>
      </w:pPr>
      <w:rPr>
        <w:rFonts w:hint="default"/>
      </w:rPr>
    </w:lvl>
    <w:lvl w:ilvl="8" w:tplc="43489362">
      <w:numFmt w:val="bullet"/>
      <w:lvlText w:val="•"/>
      <w:lvlJc w:val="left"/>
      <w:pPr>
        <w:ind w:left="5632" w:hanging="708"/>
      </w:pPr>
      <w:rPr>
        <w:rFonts w:hint="default"/>
      </w:rPr>
    </w:lvl>
  </w:abstractNum>
  <w:abstractNum w:abstractNumId="30">
    <w:nsid w:val="3EBA3122"/>
    <w:multiLevelType w:val="hybridMultilevel"/>
    <w:tmpl w:val="2E34DF1E"/>
    <w:lvl w:ilvl="0" w:tplc="04030017">
      <w:start w:val="1"/>
      <w:numFmt w:val="lowerLetter"/>
      <w:lvlText w:val="%1)"/>
      <w:lvlJc w:val="left"/>
      <w:pPr>
        <w:ind w:left="720" w:hanging="360"/>
      </w:pPr>
    </w:lvl>
    <w:lvl w:ilvl="1" w:tplc="FCB68CF2">
      <w:numFmt w:val="bullet"/>
      <w:lvlText w:val="−"/>
      <w:lvlJc w:val="left"/>
      <w:pPr>
        <w:ind w:left="1440" w:hanging="360"/>
      </w:pPr>
      <w:rPr>
        <w:rFonts w:ascii="Verdana" w:eastAsia="Times New Roman" w:hAnsi="Verdana" w:cs="Times New Roman" w:hint="default"/>
      </w:r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1">
    <w:nsid w:val="3FC06259"/>
    <w:multiLevelType w:val="hybridMultilevel"/>
    <w:tmpl w:val="2F4E0974"/>
    <w:lvl w:ilvl="0" w:tplc="2C54057A">
      <w:start w:val="1"/>
      <w:numFmt w:val="lowerLetter"/>
      <w:lvlText w:val="%1."/>
      <w:lvlJc w:val="left"/>
      <w:pPr>
        <w:ind w:left="1892" w:hanging="708"/>
      </w:pPr>
      <w:rPr>
        <w:rFonts w:ascii="Verdana" w:eastAsia="Calibri" w:hAnsi="Verdana" w:cs="Calibri" w:hint="default"/>
        <w:b w:val="0"/>
        <w:bCs w:val="0"/>
        <w:i w:val="0"/>
        <w:iCs w:val="0"/>
        <w:w w:val="100"/>
        <w:sz w:val="22"/>
        <w:szCs w:val="22"/>
      </w:rPr>
    </w:lvl>
    <w:lvl w:ilvl="1" w:tplc="04030019" w:tentative="1">
      <w:start w:val="1"/>
      <w:numFmt w:val="lowerLetter"/>
      <w:lvlText w:val="%2."/>
      <w:lvlJc w:val="left"/>
      <w:pPr>
        <w:ind w:left="2032" w:hanging="360"/>
      </w:pPr>
    </w:lvl>
    <w:lvl w:ilvl="2" w:tplc="0403001B" w:tentative="1">
      <w:start w:val="1"/>
      <w:numFmt w:val="lowerRoman"/>
      <w:lvlText w:val="%3."/>
      <w:lvlJc w:val="right"/>
      <w:pPr>
        <w:ind w:left="2752" w:hanging="180"/>
      </w:pPr>
    </w:lvl>
    <w:lvl w:ilvl="3" w:tplc="0403000F" w:tentative="1">
      <w:start w:val="1"/>
      <w:numFmt w:val="decimal"/>
      <w:lvlText w:val="%4."/>
      <w:lvlJc w:val="left"/>
      <w:pPr>
        <w:ind w:left="3472" w:hanging="360"/>
      </w:pPr>
    </w:lvl>
    <w:lvl w:ilvl="4" w:tplc="04030019" w:tentative="1">
      <w:start w:val="1"/>
      <w:numFmt w:val="lowerLetter"/>
      <w:lvlText w:val="%5."/>
      <w:lvlJc w:val="left"/>
      <w:pPr>
        <w:ind w:left="4192" w:hanging="360"/>
      </w:pPr>
    </w:lvl>
    <w:lvl w:ilvl="5" w:tplc="0403001B" w:tentative="1">
      <w:start w:val="1"/>
      <w:numFmt w:val="lowerRoman"/>
      <w:lvlText w:val="%6."/>
      <w:lvlJc w:val="right"/>
      <w:pPr>
        <w:ind w:left="4912" w:hanging="180"/>
      </w:pPr>
    </w:lvl>
    <w:lvl w:ilvl="6" w:tplc="0403000F" w:tentative="1">
      <w:start w:val="1"/>
      <w:numFmt w:val="decimal"/>
      <w:lvlText w:val="%7."/>
      <w:lvlJc w:val="left"/>
      <w:pPr>
        <w:ind w:left="5632" w:hanging="360"/>
      </w:pPr>
    </w:lvl>
    <w:lvl w:ilvl="7" w:tplc="04030019" w:tentative="1">
      <w:start w:val="1"/>
      <w:numFmt w:val="lowerLetter"/>
      <w:lvlText w:val="%8."/>
      <w:lvlJc w:val="left"/>
      <w:pPr>
        <w:ind w:left="6352" w:hanging="360"/>
      </w:pPr>
    </w:lvl>
    <w:lvl w:ilvl="8" w:tplc="0403001B" w:tentative="1">
      <w:start w:val="1"/>
      <w:numFmt w:val="lowerRoman"/>
      <w:lvlText w:val="%9."/>
      <w:lvlJc w:val="right"/>
      <w:pPr>
        <w:ind w:left="7072" w:hanging="180"/>
      </w:pPr>
    </w:lvl>
  </w:abstractNum>
  <w:abstractNum w:abstractNumId="32">
    <w:nsid w:val="42BF693B"/>
    <w:multiLevelType w:val="hybridMultilevel"/>
    <w:tmpl w:val="872643A6"/>
    <w:lvl w:ilvl="0" w:tplc="456CA76C">
      <w:start w:val="1"/>
      <w:numFmt w:val="bullet"/>
      <w:lvlText w:val="Ü"/>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5">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8">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9">
    <w:nsid w:val="57D128CD"/>
    <w:multiLevelType w:val="hybridMultilevel"/>
    <w:tmpl w:val="E83C0942"/>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0">
    <w:nsid w:val="5E3C67BA"/>
    <w:multiLevelType w:val="hybridMultilevel"/>
    <w:tmpl w:val="39DC22F6"/>
    <w:lvl w:ilvl="0" w:tplc="04030019">
      <w:start w:val="1"/>
      <w:numFmt w:val="lowerLetter"/>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1">
    <w:nsid w:val="5F643703"/>
    <w:multiLevelType w:val="hybridMultilevel"/>
    <w:tmpl w:val="4148CDF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60C3639D"/>
    <w:multiLevelType w:val="hybridMultilevel"/>
    <w:tmpl w:val="A71A1CAC"/>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43">
    <w:nsid w:val="60F96957"/>
    <w:multiLevelType w:val="hybridMultilevel"/>
    <w:tmpl w:val="1CC6229E"/>
    <w:lvl w:ilvl="0" w:tplc="818682DE">
      <w:numFmt w:val="bullet"/>
      <w:lvlText w:val="-"/>
      <w:lvlJc w:val="left"/>
      <w:pPr>
        <w:ind w:left="720" w:hanging="360"/>
      </w:pPr>
      <w:rPr>
        <w:rFonts w:ascii="Verdana" w:eastAsia="Calibri" w:hAnsi="Verdana"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4">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5">
    <w:nsid w:val="62274346"/>
    <w:multiLevelType w:val="hybridMultilevel"/>
    <w:tmpl w:val="4614E42E"/>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6">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7">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6A411FC3"/>
    <w:multiLevelType w:val="hybridMultilevel"/>
    <w:tmpl w:val="778CBE38"/>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9">
    <w:nsid w:val="6FA02BDA"/>
    <w:multiLevelType w:val="hybridMultilevel"/>
    <w:tmpl w:val="DD5A3E58"/>
    <w:lvl w:ilvl="0" w:tplc="04030017">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5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1">
    <w:nsid w:val="721B472A"/>
    <w:multiLevelType w:val="hybridMultilevel"/>
    <w:tmpl w:val="09623364"/>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2">
    <w:nsid w:val="7634742D"/>
    <w:multiLevelType w:val="hybridMultilevel"/>
    <w:tmpl w:val="78A6136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3">
    <w:nsid w:val="784422BD"/>
    <w:multiLevelType w:val="hybridMultilevel"/>
    <w:tmpl w:val="0EE268C4"/>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54">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5">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nsid w:val="7A845D5F"/>
    <w:multiLevelType w:val="hybridMultilevel"/>
    <w:tmpl w:val="86027DBE"/>
    <w:lvl w:ilvl="0" w:tplc="37C6FE0A">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num w:numId="1">
    <w:abstractNumId w:val="55"/>
  </w:num>
  <w:num w:numId="2">
    <w:abstractNumId w:val="46"/>
  </w:num>
  <w:num w:numId="3">
    <w:abstractNumId w:val="54"/>
  </w:num>
  <w:num w:numId="4">
    <w:abstractNumId w:val="18"/>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50"/>
  </w:num>
  <w:num w:numId="10">
    <w:abstractNumId w:val="37"/>
  </w:num>
  <w:num w:numId="11">
    <w:abstractNumId w:val="11"/>
  </w:num>
  <w:num w:numId="12">
    <w:abstractNumId w:val="14"/>
  </w:num>
  <w:num w:numId="13">
    <w:abstractNumId w:val="41"/>
  </w:num>
  <w:num w:numId="14">
    <w:abstractNumId w:val="52"/>
  </w:num>
  <w:num w:numId="15">
    <w:abstractNumId w:val="23"/>
  </w:num>
  <w:num w:numId="16">
    <w:abstractNumId w:val="19"/>
  </w:num>
  <w:num w:numId="17">
    <w:abstractNumId w:val="45"/>
  </w:num>
  <w:num w:numId="18">
    <w:abstractNumId w:val="39"/>
  </w:num>
  <w:num w:numId="19">
    <w:abstractNumId w:val="8"/>
  </w:num>
  <w:num w:numId="20">
    <w:abstractNumId w:val="42"/>
  </w:num>
  <w:num w:numId="21">
    <w:abstractNumId w:val="48"/>
  </w:num>
  <w:num w:numId="22">
    <w:abstractNumId w:val="30"/>
  </w:num>
  <w:num w:numId="23">
    <w:abstractNumId w:val="56"/>
  </w:num>
  <w:num w:numId="24">
    <w:abstractNumId w:val="17"/>
  </w:num>
  <w:num w:numId="25">
    <w:abstractNumId w:val="32"/>
  </w:num>
  <w:num w:numId="26">
    <w:abstractNumId w:val="12"/>
  </w:num>
  <w:num w:numId="27">
    <w:abstractNumId w:val="9"/>
  </w:num>
  <w:num w:numId="28">
    <w:abstractNumId w:val="49"/>
  </w:num>
  <w:num w:numId="29">
    <w:abstractNumId w:val="27"/>
  </w:num>
  <w:num w:numId="30">
    <w:abstractNumId w:val="51"/>
  </w:num>
  <w:num w:numId="31">
    <w:abstractNumId w:val="28"/>
  </w:num>
  <w:num w:numId="32">
    <w:abstractNumId w:val="13"/>
  </w:num>
  <w:num w:numId="33">
    <w:abstractNumId w:val="22"/>
  </w:num>
  <w:num w:numId="34">
    <w:abstractNumId w:val="20"/>
  </w:num>
  <w:num w:numId="35">
    <w:abstractNumId w:val="36"/>
  </w:num>
  <w:num w:numId="36">
    <w:abstractNumId w:val="16"/>
  </w:num>
  <w:num w:numId="37">
    <w:abstractNumId w:val="10"/>
  </w:num>
  <w:num w:numId="38">
    <w:abstractNumId w:val="29"/>
  </w:num>
  <w:num w:numId="39">
    <w:abstractNumId w:val="26"/>
  </w:num>
  <w:num w:numId="40">
    <w:abstractNumId w:val="15"/>
  </w:num>
  <w:num w:numId="41">
    <w:abstractNumId w:val="40"/>
  </w:num>
  <w:num w:numId="42">
    <w:abstractNumId w:val="53"/>
  </w:num>
  <w:num w:numId="43">
    <w:abstractNumId w:val="21"/>
  </w:num>
  <w:num w:numId="44">
    <w:abstractNumId w:val="31"/>
  </w:num>
  <w:num w:numId="45">
    <w:abstractNumId w:val="43"/>
  </w:num>
  <w:num w:numId="46">
    <w:abstractNumId w:val="44"/>
  </w:num>
  <w:num w:numId="47">
    <w:abstractNumId w:val="25"/>
  </w:num>
  <w:num w:numId="48">
    <w:abstractNumId w:val="33"/>
  </w:num>
  <w:num w:numId="49">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D54"/>
    <w:rsid w:val="00001990"/>
    <w:rsid w:val="00001A3C"/>
    <w:rsid w:val="00001CB7"/>
    <w:rsid w:val="0000207F"/>
    <w:rsid w:val="00002379"/>
    <w:rsid w:val="000041D7"/>
    <w:rsid w:val="00004406"/>
    <w:rsid w:val="000047DD"/>
    <w:rsid w:val="00004B3D"/>
    <w:rsid w:val="00005F55"/>
    <w:rsid w:val="000064DF"/>
    <w:rsid w:val="00006A5A"/>
    <w:rsid w:val="00006AF8"/>
    <w:rsid w:val="00006B64"/>
    <w:rsid w:val="00007A0D"/>
    <w:rsid w:val="00007C07"/>
    <w:rsid w:val="00010C34"/>
    <w:rsid w:val="000112DF"/>
    <w:rsid w:val="00011A62"/>
    <w:rsid w:val="00011C1B"/>
    <w:rsid w:val="00012E36"/>
    <w:rsid w:val="00013147"/>
    <w:rsid w:val="00014405"/>
    <w:rsid w:val="0001466B"/>
    <w:rsid w:val="000146DD"/>
    <w:rsid w:val="000150B6"/>
    <w:rsid w:val="000153E3"/>
    <w:rsid w:val="00015579"/>
    <w:rsid w:val="000167C7"/>
    <w:rsid w:val="000174BF"/>
    <w:rsid w:val="000204DC"/>
    <w:rsid w:val="000205AA"/>
    <w:rsid w:val="00022BA7"/>
    <w:rsid w:val="000232FD"/>
    <w:rsid w:val="0002735E"/>
    <w:rsid w:val="000301DC"/>
    <w:rsid w:val="000313CA"/>
    <w:rsid w:val="000318AF"/>
    <w:rsid w:val="000336B1"/>
    <w:rsid w:val="00034086"/>
    <w:rsid w:val="0003460A"/>
    <w:rsid w:val="00034925"/>
    <w:rsid w:val="00035419"/>
    <w:rsid w:val="00036172"/>
    <w:rsid w:val="00036F3C"/>
    <w:rsid w:val="00037B0E"/>
    <w:rsid w:val="00037B41"/>
    <w:rsid w:val="00037B75"/>
    <w:rsid w:val="00037F06"/>
    <w:rsid w:val="00037FD5"/>
    <w:rsid w:val="0004182F"/>
    <w:rsid w:val="00042867"/>
    <w:rsid w:val="00042A6A"/>
    <w:rsid w:val="00042F0F"/>
    <w:rsid w:val="00043010"/>
    <w:rsid w:val="00043349"/>
    <w:rsid w:val="00044B97"/>
    <w:rsid w:val="00046F1F"/>
    <w:rsid w:val="000470DB"/>
    <w:rsid w:val="0005034C"/>
    <w:rsid w:val="00051FC5"/>
    <w:rsid w:val="000524CD"/>
    <w:rsid w:val="00052883"/>
    <w:rsid w:val="00054276"/>
    <w:rsid w:val="00054B9E"/>
    <w:rsid w:val="000551F2"/>
    <w:rsid w:val="00055E83"/>
    <w:rsid w:val="00056A15"/>
    <w:rsid w:val="000570EB"/>
    <w:rsid w:val="00060045"/>
    <w:rsid w:val="00061798"/>
    <w:rsid w:val="000617A4"/>
    <w:rsid w:val="00063198"/>
    <w:rsid w:val="00063255"/>
    <w:rsid w:val="00063E44"/>
    <w:rsid w:val="000655F9"/>
    <w:rsid w:val="000657ED"/>
    <w:rsid w:val="0006615C"/>
    <w:rsid w:val="00066C91"/>
    <w:rsid w:val="00070A01"/>
    <w:rsid w:val="00070BE3"/>
    <w:rsid w:val="00071424"/>
    <w:rsid w:val="0007268A"/>
    <w:rsid w:val="000728C5"/>
    <w:rsid w:val="00072B0E"/>
    <w:rsid w:val="00073B4C"/>
    <w:rsid w:val="00073B89"/>
    <w:rsid w:val="00073E22"/>
    <w:rsid w:val="00073EAD"/>
    <w:rsid w:val="00074E11"/>
    <w:rsid w:val="0007614E"/>
    <w:rsid w:val="00076C15"/>
    <w:rsid w:val="00080F57"/>
    <w:rsid w:val="00082D6A"/>
    <w:rsid w:val="0008328C"/>
    <w:rsid w:val="00084D40"/>
    <w:rsid w:val="0008510B"/>
    <w:rsid w:val="000872D9"/>
    <w:rsid w:val="00087616"/>
    <w:rsid w:val="0009036E"/>
    <w:rsid w:val="000909A9"/>
    <w:rsid w:val="0009126B"/>
    <w:rsid w:val="00093123"/>
    <w:rsid w:val="000936DA"/>
    <w:rsid w:val="000948F7"/>
    <w:rsid w:val="00094D45"/>
    <w:rsid w:val="00095320"/>
    <w:rsid w:val="000A0ECE"/>
    <w:rsid w:val="000A1E4A"/>
    <w:rsid w:val="000A299B"/>
    <w:rsid w:val="000A3AEF"/>
    <w:rsid w:val="000A45F4"/>
    <w:rsid w:val="000A5001"/>
    <w:rsid w:val="000A5D08"/>
    <w:rsid w:val="000A5E7E"/>
    <w:rsid w:val="000A75CC"/>
    <w:rsid w:val="000B08EF"/>
    <w:rsid w:val="000B25E9"/>
    <w:rsid w:val="000B380C"/>
    <w:rsid w:val="000B3FAA"/>
    <w:rsid w:val="000B45B1"/>
    <w:rsid w:val="000B4630"/>
    <w:rsid w:val="000B47F9"/>
    <w:rsid w:val="000B5A94"/>
    <w:rsid w:val="000B66FB"/>
    <w:rsid w:val="000C1815"/>
    <w:rsid w:val="000C4627"/>
    <w:rsid w:val="000C4DD6"/>
    <w:rsid w:val="000C50C7"/>
    <w:rsid w:val="000C5F63"/>
    <w:rsid w:val="000C6595"/>
    <w:rsid w:val="000C663C"/>
    <w:rsid w:val="000D09B6"/>
    <w:rsid w:val="000D10B8"/>
    <w:rsid w:val="000D13ED"/>
    <w:rsid w:val="000D1B6D"/>
    <w:rsid w:val="000D27E2"/>
    <w:rsid w:val="000D311D"/>
    <w:rsid w:val="000D3190"/>
    <w:rsid w:val="000D324C"/>
    <w:rsid w:val="000D5415"/>
    <w:rsid w:val="000D5495"/>
    <w:rsid w:val="000D6799"/>
    <w:rsid w:val="000D6EF9"/>
    <w:rsid w:val="000D7C44"/>
    <w:rsid w:val="000E0159"/>
    <w:rsid w:val="000E04F4"/>
    <w:rsid w:val="000E141A"/>
    <w:rsid w:val="000E41DF"/>
    <w:rsid w:val="000E5C1C"/>
    <w:rsid w:val="000E6A84"/>
    <w:rsid w:val="000E758C"/>
    <w:rsid w:val="000E7AD4"/>
    <w:rsid w:val="000F0872"/>
    <w:rsid w:val="000F0A23"/>
    <w:rsid w:val="000F0DC1"/>
    <w:rsid w:val="000F187B"/>
    <w:rsid w:val="000F2B91"/>
    <w:rsid w:val="000F2EDB"/>
    <w:rsid w:val="000F3017"/>
    <w:rsid w:val="000F375E"/>
    <w:rsid w:val="000F3ABA"/>
    <w:rsid w:val="000F4B7E"/>
    <w:rsid w:val="000F5051"/>
    <w:rsid w:val="000F5178"/>
    <w:rsid w:val="000F5414"/>
    <w:rsid w:val="000F5735"/>
    <w:rsid w:val="000F68E8"/>
    <w:rsid w:val="000F6C74"/>
    <w:rsid w:val="00101FA1"/>
    <w:rsid w:val="00102015"/>
    <w:rsid w:val="0010342B"/>
    <w:rsid w:val="001034CB"/>
    <w:rsid w:val="00104998"/>
    <w:rsid w:val="00104ED8"/>
    <w:rsid w:val="00107DD0"/>
    <w:rsid w:val="00107FC6"/>
    <w:rsid w:val="00110618"/>
    <w:rsid w:val="001110C0"/>
    <w:rsid w:val="00114A1C"/>
    <w:rsid w:val="0011560D"/>
    <w:rsid w:val="0011651B"/>
    <w:rsid w:val="001173F0"/>
    <w:rsid w:val="0012066F"/>
    <w:rsid w:val="00124DF6"/>
    <w:rsid w:val="00125966"/>
    <w:rsid w:val="00125BB9"/>
    <w:rsid w:val="001265DD"/>
    <w:rsid w:val="00127532"/>
    <w:rsid w:val="00127584"/>
    <w:rsid w:val="001277A1"/>
    <w:rsid w:val="00127B3A"/>
    <w:rsid w:val="001305A3"/>
    <w:rsid w:val="0013085A"/>
    <w:rsid w:val="001314BD"/>
    <w:rsid w:val="001314DF"/>
    <w:rsid w:val="001327DF"/>
    <w:rsid w:val="0013301D"/>
    <w:rsid w:val="001337E3"/>
    <w:rsid w:val="00133E99"/>
    <w:rsid w:val="00134992"/>
    <w:rsid w:val="0013574B"/>
    <w:rsid w:val="001359FE"/>
    <w:rsid w:val="001367EA"/>
    <w:rsid w:val="00140A47"/>
    <w:rsid w:val="001412DD"/>
    <w:rsid w:val="00141A49"/>
    <w:rsid w:val="001422CC"/>
    <w:rsid w:val="0014244D"/>
    <w:rsid w:val="0014245B"/>
    <w:rsid w:val="00142C0B"/>
    <w:rsid w:val="0014319B"/>
    <w:rsid w:val="00143ACC"/>
    <w:rsid w:val="00143ECF"/>
    <w:rsid w:val="0014403B"/>
    <w:rsid w:val="00144625"/>
    <w:rsid w:val="001447C6"/>
    <w:rsid w:val="001451BD"/>
    <w:rsid w:val="00146750"/>
    <w:rsid w:val="00146862"/>
    <w:rsid w:val="00146896"/>
    <w:rsid w:val="00146A34"/>
    <w:rsid w:val="00146CA9"/>
    <w:rsid w:val="00146F7F"/>
    <w:rsid w:val="00150B75"/>
    <w:rsid w:val="00150BC9"/>
    <w:rsid w:val="00150CE5"/>
    <w:rsid w:val="001528CD"/>
    <w:rsid w:val="00152CF6"/>
    <w:rsid w:val="00152E24"/>
    <w:rsid w:val="0015396D"/>
    <w:rsid w:val="0015490E"/>
    <w:rsid w:val="001565FF"/>
    <w:rsid w:val="0015731C"/>
    <w:rsid w:val="001576C9"/>
    <w:rsid w:val="00157AFD"/>
    <w:rsid w:val="001606D4"/>
    <w:rsid w:val="00160BD8"/>
    <w:rsid w:val="0016112C"/>
    <w:rsid w:val="00161225"/>
    <w:rsid w:val="00162482"/>
    <w:rsid w:val="001628FB"/>
    <w:rsid w:val="00162E02"/>
    <w:rsid w:val="001630C0"/>
    <w:rsid w:val="001642F7"/>
    <w:rsid w:val="001647BF"/>
    <w:rsid w:val="0016524E"/>
    <w:rsid w:val="00165279"/>
    <w:rsid w:val="00167640"/>
    <w:rsid w:val="00167E3C"/>
    <w:rsid w:val="001721A6"/>
    <w:rsid w:val="001723C9"/>
    <w:rsid w:val="00172E5C"/>
    <w:rsid w:val="00174F40"/>
    <w:rsid w:val="00175A5E"/>
    <w:rsid w:val="00175CBC"/>
    <w:rsid w:val="0017746E"/>
    <w:rsid w:val="00180C56"/>
    <w:rsid w:val="00181E7C"/>
    <w:rsid w:val="001825AB"/>
    <w:rsid w:val="001834A2"/>
    <w:rsid w:val="0018352D"/>
    <w:rsid w:val="0018373B"/>
    <w:rsid w:val="00183805"/>
    <w:rsid w:val="0018502E"/>
    <w:rsid w:val="00185C04"/>
    <w:rsid w:val="00186492"/>
    <w:rsid w:val="0018724C"/>
    <w:rsid w:val="00187F69"/>
    <w:rsid w:val="001904BD"/>
    <w:rsid w:val="00191315"/>
    <w:rsid w:val="00191589"/>
    <w:rsid w:val="00192675"/>
    <w:rsid w:val="001933AB"/>
    <w:rsid w:val="00193932"/>
    <w:rsid w:val="00193B44"/>
    <w:rsid w:val="00193BFD"/>
    <w:rsid w:val="00195644"/>
    <w:rsid w:val="00196250"/>
    <w:rsid w:val="00196433"/>
    <w:rsid w:val="001970A8"/>
    <w:rsid w:val="0019782A"/>
    <w:rsid w:val="001A0243"/>
    <w:rsid w:val="001A156E"/>
    <w:rsid w:val="001A1DD4"/>
    <w:rsid w:val="001A2967"/>
    <w:rsid w:val="001A29CD"/>
    <w:rsid w:val="001A47CD"/>
    <w:rsid w:val="001A4891"/>
    <w:rsid w:val="001A4CE5"/>
    <w:rsid w:val="001A54EC"/>
    <w:rsid w:val="001A62A4"/>
    <w:rsid w:val="001A64C3"/>
    <w:rsid w:val="001A671D"/>
    <w:rsid w:val="001A7E30"/>
    <w:rsid w:val="001B2302"/>
    <w:rsid w:val="001B2906"/>
    <w:rsid w:val="001B2D35"/>
    <w:rsid w:val="001B3068"/>
    <w:rsid w:val="001B30F2"/>
    <w:rsid w:val="001B413A"/>
    <w:rsid w:val="001B4795"/>
    <w:rsid w:val="001B59AE"/>
    <w:rsid w:val="001B63EF"/>
    <w:rsid w:val="001B6943"/>
    <w:rsid w:val="001B735D"/>
    <w:rsid w:val="001C0D2F"/>
    <w:rsid w:val="001C12CA"/>
    <w:rsid w:val="001C1D46"/>
    <w:rsid w:val="001C24B3"/>
    <w:rsid w:val="001C3AB7"/>
    <w:rsid w:val="001C4A2F"/>
    <w:rsid w:val="001C4B98"/>
    <w:rsid w:val="001C526C"/>
    <w:rsid w:val="001C5EB2"/>
    <w:rsid w:val="001C6726"/>
    <w:rsid w:val="001C707E"/>
    <w:rsid w:val="001D0B8E"/>
    <w:rsid w:val="001D0F67"/>
    <w:rsid w:val="001D1BB0"/>
    <w:rsid w:val="001D1C16"/>
    <w:rsid w:val="001D2344"/>
    <w:rsid w:val="001D2F39"/>
    <w:rsid w:val="001D3984"/>
    <w:rsid w:val="001D5003"/>
    <w:rsid w:val="001D596B"/>
    <w:rsid w:val="001D59DE"/>
    <w:rsid w:val="001D59FE"/>
    <w:rsid w:val="001D621B"/>
    <w:rsid w:val="001E056D"/>
    <w:rsid w:val="001E0DD8"/>
    <w:rsid w:val="001E26F8"/>
    <w:rsid w:val="001E288A"/>
    <w:rsid w:val="001E3BD4"/>
    <w:rsid w:val="001E4B58"/>
    <w:rsid w:val="001E75E1"/>
    <w:rsid w:val="001F100B"/>
    <w:rsid w:val="001F1CAE"/>
    <w:rsid w:val="001F2116"/>
    <w:rsid w:val="001F3599"/>
    <w:rsid w:val="001F420B"/>
    <w:rsid w:val="001F5FEC"/>
    <w:rsid w:val="002010DA"/>
    <w:rsid w:val="0020228C"/>
    <w:rsid w:val="00203B40"/>
    <w:rsid w:val="002052D5"/>
    <w:rsid w:val="00205306"/>
    <w:rsid w:val="002059E8"/>
    <w:rsid w:val="00205A82"/>
    <w:rsid w:val="00206710"/>
    <w:rsid w:val="0020689F"/>
    <w:rsid w:val="00206FF2"/>
    <w:rsid w:val="00207227"/>
    <w:rsid w:val="00207C1D"/>
    <w:rsid w:val="00210101"/>
    <w:rsid w:val="00211A5A"/>
    <w:rsid w:val="002128EB"/>
    <w:rsid w:val="00214EC6"/>
    <w:rsid w:val="002152CB"/>
    <w:rsid w:val="00216473"/>
    <w:rsid w:val="0021654B"/>
    <w:rsid w:val="00216550"/>
    <w:rsid w:val="00217765"/>
    <w:rsid w:val="00217CAE"/>
    <w:rsid w:val="002214E7"/>
    <w:rsid w:val="002221AD"/>
    <w:rsid w:val="00222F2F"/>
    <w:rsid w:val="0022325C"/>
    <w:rsid w:val="002233E8"/>
    <w:rsid w:val="00223AED"/>
    <w:rsid w:val="00223ED6"/>
    <w:rsid w:val="0022440C"/>
    <w:rsid w:val="00224A09"/>
    <w:rsid w:val="002261C2"/>
    <w:rsid w:val="00230EFB"/>
    <w:rsid w:val="00234638"/>
    <w:rsid w:val="0023471C"/>
    <w:rsid w:val="002348F1"/>
    <w:rsid w:val="00235BD3"/>
    <w:rsid w:val="00236108"/>
    <w:rsid w:val="00236271"/>
    <w:rsid w:val="002366A1"/>
    <w:rsid w:val="00236C7D"/>
    <w:rsid w:val="0024055F"/>
    <w:rsid w:val="00240E43"/>
    <w:rsid w:val="002429A0"/>
    <w:rsid w:val="00242D65"/>
    <w:rsid w:val="002437BF"/>
    <w:rsid w:val="00244036"/>
    <w:rsid w:val="00244A29"/>
    <w:rsid w:val="00244A3A"/>
    <w:rsid w:val="00246179"/>
    <w:rsid w:val="00246DB7"/>
    <w:rsid w:val="0025043C"/>
    <w:rsid w:val="002505F9"/>
    <w:rsid w:val="00250A52"/>
    <w:rsid w:val="00251E34"/>
    <w:rsid w:val="00252315"/>
    <w:rsid w:val="002527A5"/>
    <w:rsid w:val="00252934"/>
    <w:rsid w:val="00254267"/>
    <w:rsid w:val="00254CC6"/>
    <w:rsid w:val="00254E9F"/>
    <w:rsid w:val="002550E1"/>
    <w:rsid w:val="00255F66"/>
    <w:rsid w:val="002562CA"/>
    <w:rsid w:val="002568FC"/>
    <w:rsid w:val="00256E53"/>
    <w:rsid w:val="002570F0"/>
    <w:rsid w:val="00261080"/>
    <w:rsid w:val="00261B16"/>
    <w:rsid w:val="00261FFF"/>
    <w:rsid w:val="002622E1"/>
    <w:rsid w:val="00263CB4"/>
    <w:rsid w:val="00263E20"/>
    <w:rsid w:val="002664D7"/>
    <w:rsid w:val="00266526"/>
    <w:rsid w:val="002672CC"/>
    <w:rsid w:val="00267525"/>
    <w:rsid w:val="00267961"/>
    <w:rsid w:val="002708C4"/>
    <w:rsid w:val="00271D38"/>
    <w:rsid w:val="00271FDD"/>
    <w:rsid w:val="00272241"/>
    <w:rsid w:val="002723A9"/>
    <w:rsid w:val="0027297C"/>
    <w:rsid w:val="00273CFB"/>
    <w:rsid w:val="00274A0B"/>
    <w:rsid w:val="002750EA"/>
    <w:rsid w:val="00276C60"/>
    <w:rsid w:val="00276C66"/>
    <w:rsid w:val="00277DAE"/>
    <w:rsid w:val="00280045"/>
    <w:rsid w:val="0028006B"/>
    <w:rsid w:val="00280127"/>
    <w:rsid w:val="00282E62"/>
    <w:rsid w:val="002842BE"/>
    <w:rsid w:val="002848E0"/>
    <w:rsid w:val="00284C18"/>
    <w:rsid w:val="0028509D"/>
    <w:rsid w:val="0028564E"/>
    <w:rsid w:val="002857E9"/>
    <w:rsid w:val="0028649F"/>
    <w:rsid w:val="00286B5A"/>
    <w:rsid w:val="00287F2D"/>
    <w:rsid w:val="002912F3"/>
    <w:rsid w:val="002920E0"/>
    <w:rsid w:val="00292568"/>
    <w:rsid w:val="0029280F"/>
    <w:rsid w:val="00293B15"/>
    <w:rsid w:val="002944C4"/>
    <w:rsid w:val="00294FFD"/>
    <w:rsid w:val="0029625C"/>
    <w:rsid w:val="0029692E"/>
    <w:rsid w:val="002A0061"/>
    <w:rsid w:val="002A0405"/>
    <w:rsid w:val="002A0900"/>
    <w:rsid w:val="002A0E3D"/>
    <w:rsid w:val="002A1CF1"/>
    <w:rsid w:val="002A1FBF"/>
    <w:rsid w:val="002A2D14"/>
    <w:rsid w:val="002A2F34"/>
    <w:rsid w:val="002A3E39"/>
    <w:rsid w:val="002A4CBB"/>
    <w:rsid w:val="002A6D83"/>
    <w:rsid w:val="002A6E7A"/>
    <w:rsid w:val="002A70E5"/>
    <w:rsid w:val="002A721E"/>
    <w:rsid w:val="002A7345"/>
    <w:rsid w:val="002B00E2"/>
    <w:rsid w:val="002B07D9"/>
    <w:rsid w:val="002B098B"/>
    <w:rsid w:val="002B104D"/>
    <w:rsid w:val="002B140D"/>
    <w:rsid w:val="002B259D"/>
    <w:rsid w:val="002B416E"/>
    <w:rsid w:val="002B49CE"/>
    <w:rsid w:val="002B6388"/>
    <w:rsid w:val="002C1A94"/>
    <w:rsid w:val="002C2AB6"/>
    <w:rsid w:val="002C321C"/>
    <w:rsid w:val="002C366B"/>
    <w:rsid w:val="002C3FA3"/>
    <w:rsid w:val="002C41FA"/>
    <w:rsid w:val="002C5167"/>
    <w:rsid w:val="002C5485"/>
    <w:rsid w:val="002D074B"/>
    <w:rsid w:val="002D0A89"/>
    <w:rsid w:val="002D50EC"/>
    <w:rsid w:val="002D5BD1"/>
    <w:rsid w:val="002D5F4A"/>
    <w:rsid w:val="002D75B8"/>
    <w:rsid w:val="002D75D8"/>
    <w:rsid w:val="002E2301"/>
    <w:rsid w:val="002E301A"/>
    <w:rsid w:val="002E3A6B"/>
    <w:rsid w:val="002E4697"/>
    <w:rsid w:val="002E4AE9"/>
    <w:rsid w:val="002E4AF6"/>
    <w:rsid w:val="002E4EBA"/>
    <w:rsid w:val="002E6182"/>
    <w:rsid w:val="002E63BF"/>
    <w:rsid w:val="002E75A7"/>
    <w:rsid w:val="002F0000"/>
    <w:rsid w:val="002F096D"/>
    <w:rsid w:val="002F0D84"/>
    <w:rsid w:val="002F1C27"/>
    <w:rsid w:val="002F2C40"/>
    <w:rsid w:val="002F3346"/>
    <w:rsid w:val="002F3AF6"/>
    <w:rsid w:val="002F51F4"/>
    <w:rsid w:val="002F5D93"/>
    <w:rsid w:val="002F601C"/>
    <w:rsid w:val="002F6156"/>
    <w:rsid w:val="002F67A1"/>
    <w:rsid w:val="002F7A4C"/>
    <w:rsid w:val="002F7B28"/>
    <w:rsid w:val="00301174"/>
    <w:rsid w:val="003032E9"/>
    <w:rsid w:val="00304801"/>
    <w:rsid w:val="003049B9"/>
    <w:rsid w:val="0030777E"/>
    <w:rsid w:val="00307BFF"/>
    <w:rsid w:val="00310130"/>
    <w:rsid w:val="003121C7"/>
    <w:rsid w:val="00312292"/>
    <w:rsid w:val="00312B13"/>
    <w:rsid w:val="00312D3C"/>
    <w:rsid w:val="00313163"/>
    <w:rsid w:val="003131D5"/>
    <w:rsid w:val="00314014"/>
    <w:rsid w:val="003160C4"/>
    <w:rsid w:val="00316BBF"/>
    <w:rsid w:val="003201FC"/>
    <w:rsid w:val="003205D5"/>
    <w:rsid w:val="00321DFE"/>
    <w:rsid w:val="003262AD"/>
    <w:rsid w:val="00326895"/>
    <w:rsid w:val="00327489"/>
    <w:rsid w:val="00327730"/>
    <w:rsid w:val="00330F63"/>
    <w:rsid w:val="00330F65"/>
    <w:rsid w:val="00332896"/>
    <w:rsid w:val="003329A8"/>
    <w:rsid w:val="00332D07"/>
    <w:rsid w:val="003335BD"/>
    <w:rsid w:val="00333E48"/>
    <w:rsid w:val="00334337"/>
    <w:rsid w:val="003347B1"/>
    <w:rsid w:val="00335489"/>
    <w:rsid w:val="00337068"/>
    <w:rsid w:val="00337195"/>
    <w:rsid w:val="00337C5C"/>
    <w:rsid w:val="003401C8"/>
    <w:rsid w:val="00343539"/>
    <w:rsid w:val="00344307"/>
    <w:rsid w:val="003447C1"/>
    <w:rsid w:val="00345720"/>
    <w:rsid w:val="00347035"/>
    <w:rsid w:val="00347C6F"/>
    <w:rsid w:val="00350427"/>
    <w:rsid w:val="003523A8"/>
    <w:rsid w:val="0035244F"/>
    <w:rsid w:val="003525C0"/>
    <w:rsid w:val="003550C4"/>
    <w:rsid w:val="003557C5"/>
    <w:rsid w:val="0036037A"/>
    <w:rsid w:val="0036098E"/>
    <w:rsid w:val="00361027"/>
    <w:rsid w:val="00361225"/>
    <w:rsid w:val="00361547"/>
    <w:rsid w:val="0036167A"/>
    <w:rsid w:val="0036172F"/>
    <w:rsid w:val="00361C4B"/>
    <w:rsid w:val="003625D2"/>
    <w:rsid w:val="00362A7A"/>
    <w:rsid w:val="00362AE5"/>
    <w:rsid w:val="00362CA7"/>
    <w:rsid w:val="00364B2F"/>
    <w:rsid w:val="00365650"/>
    <w:rsid w:val="003664BD"/>
    <w:rsid w:val="0036718C"/>
    <w:rsid w:val="00367AE5"/>
    <w:rsid w:val="00370905"/>
    <w:rsid w:val="0037465D"/>
    <w:rsid w:val="00375D12"/>
    <w:rsid w:val="0037664D"/>
    <w:rsid w:val="00380D34"/>
    <w:rsid w:val="00380DB3"/>
    <w:rsid w:val="00380EB8"/>
    <w:rsid w:val="003814B8"/>
    <w:rsid w:val="00381FC1"/>
    <w:rsid w:val="003823D2"/>
    <w:rsid w:val="0038333B"/>
    <w:rsid w:val="0038368D"/>
    <w:rsid w:val="0038476D"/>
    <w:rsid w:val="00386F2D"/>
    <w:rsid w:val="00386F4A"/>
    <w:rsid w:val="00387D53"/>
    <w:rsid w:val="00390125"/>
    <w:rsid w:val="00390873"/>
    <w:rsid w:val="00391A10"/>
    <w:rsid w:val="0039226F"/>
    <w:rsid w:val="00392E20"/>
    <w:rsid w:val="00393271"/>
    <w:rsid w:val="003947D4"/>
    <w:rsid w:val="00394A7E"/>
    <w:rsid w:val="0039573C"/>
    <w:rsid w:val="00395FC3"/>
    <w:rsid w:val="003975BA"/>
    <w:rsid w:val="003976D7"/>
    <w:rsid w:val="0039770A"/>
    <w:rsid w:val="003A0EE5"/>
    <w:rsid w:val="003A1B7D"/>
    <w:rsid w:val="003A1E6D"/>
    <w:rsid w:val="003A3C5C"/>
    <w:rsid w:val="003A4849"/>
    <w:rsid w:val="003A4E2B"/>
    <w:rsid w:val="003A581B"/>
    <w:rsid w:val="003A67FA"/>
    <w:rsid w:val="003A6D61"/>
    <w:rsid w:val="003A737A"/>
    <w:rsid w:val="003B092E"/>
    <w:rsid w:val="003B3362"/>
    <w:rsid w:val="003B5F62"/>
    <w:rsid w:val="003B6029"/>
    <w:rsid w:val="003B68E3"/>
    <w:rsid w:val="003B6BFC"/>
    <w:rsid w:val="003C081C"/>
    <w:rsid w:val="003C1952"/>
    <w:rsid w:val="003C1D89"/>
    <w:rsid w:val="003C2764"/>
    <w:rsid w:val="003C323A"/>
    <w:rsid w:val="003C381A"/>
    <w:rsid w:val="003C4895"/>
    <w:rsid w:val="003C4CFD"/>
    <w:rsid w:val="003C5E66"/>
    <w:rsid w:val="003C6093"/>
    <w:rsid w:val="003C64B6"/>
    <w:rsid w:val="003C75B9"/>
    <w:rsid w:val="003C7CDC"/>
    <w:rsid w:val="003C7F0C"/>
    <w:rsid w:val="003D0256"/>
    <w:rsid w:val="003D1C62"/>
    <w:rsid w:val="003D3EC5"/>
    <w:rsid w:val="003D3F0C"/>
    <w:rsid w:val="003D4478"/>
    <w:rsid w:val="003D4A51"/>
    <w:rsid w:val="003D5366"/>
    <w:rsid w:val="003D5D50"/>
    <w:rsid w:val="003D6928"/>
    <w:rsid w:val="003D7238"/>
    <w:rsid w:val="003D7977"/>
    <w:rsid w:val="003D7FD5"/>
    <w:rsid w:val="003E085C"/>
    <w:rsid w:val="003E13F2"/>
    <w:rsid w:val="003E3055"/>
    <w:rsid w:val="003E39C7"/>
    <w:rsid w:val="003E4133"/>
    <w:rsid w:val="003E4389"/>
    <w:rsid w:val="003E56CB"/>
    <w:rsid w:val="003E5A74"/>
    <w:rsid w:val="003E652F"/>
    <w:rsid w:val="003E7791"/>
    <w:rsid w:val="003E792D"/>
    <w:rsid w:val="003F0A28"/>
    <w:rsid w:val="003F2D27"/>
    <w:rsid w:val="003F2D3F"/>
    <w:rsid w:val="003F364F"/>
    <w:rsid w:val="003F4049"/>
    <w:rsid w:val="003F50B2"/>
    <w:rsid w:val="003F5A6C"/>
    <w:rsid w:val="003F615A"/>
    <w:rsid w:val="003F64A3"/>
    <w:rsid w:val="003F64BD"/>
    <w:rsid w:val="003F6639"/>
    <w:rsid w:val="003F77B4"/>
    <w:rsid w:val="00400589"/>
    <w:rsid w:val="00400BB5"/>
    <w:rsid w:val="00401A55"/>
    <w:rsid w:val="00401D5A"/>
    <w:rsid w:val="004028D9"/>
    <w:rsid w:val="0040373A"/>
    <w:rsid w:val="004037A0"/>
    <w:rsid w:val="00403D40"/>
    <w:rsid w:val="0040405D"/>
    <w:rsid w:val="00404301"/>
    <w:rsid w:val="004071F4"/>
    <w:rsid w:val="00410C2B"/>
    <w:rsid w:val="00410C46"/>
    <w:rsid w:val="00410F02"/>
    <w:rsid w:val="00411297"/>
    <w:rsid w:val="0041194A"/>
    <w:rsid w:val="00413C12"/>
    <w:rsid w:val="004152CB"/>
    <w:rsid w:val="00416510"/>
    <w:rsid w:val="00416F4C"/>
    <w:rsid w:val="00417A46"/>
    <w:rsid w:val="00417B2C"/>
    <w:rsid w:val="0042131E"/>
    <w:rsid w:val="00421BD9"/>
    <w:rsid w:val="00423B1A"/>
    <w:rsid w:val="00424F55"/>
    <w:rsid w:val="0042502A"/>
    <w:rsid w:val="004250FE"/>
    <w:rsid w:val="0042585F"/>
    <w:rsid w:val="004261CA"/>
    <w:rsid w:val="004267ED"/>
    <w:rsid w:val="00426CE8"/>
    <w:rsid w:val="00430080"/>
    <w:rsid w:val="004303D4"/>
    <w:rsid w:val="00430D82"/>
    <w:rsid w:val="00432237"/>
    <w:rsid w:val="00432500"/>
    <w:rsid w:val="0043315D"/>
    <w:rsid w:val="00433EFB"/>
    <w:rsid w:val="004363EF"/>
    <w:rsid w:val="004368E2"/>
    <w:rsid w:val="004401DA"/>
    <w:rsid w:val="004407F2"/>
    <w:rsid w:val="004409F0"/>
    <w:rsid w:val="00440A03"/>
    <w:rsid w:val="004425B5"/>
    <w:rsid w:val="00442D9A"/>
    <w:rsid w:val="0044333B"/>
    <w:rsid w:val="00443496"/>
    <w:rsid w:val="004442F7"/>
    <w:rsid w:val="00444918"/>
    <w:rsid w:val="00445AA5"/>
    <w:rsid w:val="004469B8"/>
    <w:rsid w:val="004510DE"/>
    <w:rsid w:val="004525A3"/>
    <w:rsid w:val="0045334D"/>
    <w:rsid w:val="00453A16"/>
    <w:rsid w:val="004542F9"/>
    <w:rsid w:val="00454A57"/>
    <w:rsid w:val="00456147"/>
    <w:rsid w:val="004600D0"/>
    <w:rsid w:val="0046076A"/>
    <w:rsid w:val="00460BF4"/>
    <w:rsid w:val="00461F3F"/>
    <w:rsid w:val="0046231A"/>
    <w:rsid w:val="00462FAC"/>
    <w:rsid w:val="0046361A"/>
    <w:rsid w:val="004647D1"/>
    <w:rsid w:val="00465206"/>
    <w:rsid w:val="00465EDE"/>
    <w:rsid w:val="00466DD3"/>
    <w:rsid w:val="00466E89"/>
    <w:rsid w:val="00470740"/>
    <w:rsid w:val="00470F32"/>
    <w:rsid w:val="00471CD6"/>
    <w:rsid w:val="00472ADD"/>
    <w:rsid w:val="0047343C"/>
    <w:rsid w:val="00473AF5"/>
    <w:rsid w:val="00473D6B"/>
    <w:rsid w:val="00475AA4"/>
    <w:rsid w:val="00475FCB"/>
    <w:rsid w:val="00480A63"/>
    <w:rsid w:val="00480B8B"/>
    <w:rsid w:val="004829DF"/>
    <w:rsid w:val="00482F08"/>
    <w:rsid w:val="0048321A"/>
    <w:rsid w:val="00483C91"/>
    <w:rsid w:val="00485B05"/>
    <w:rsid w:val="00490582"/>
    <w:rsid w:val="0049298D"/>
    <w:rsid w:val="00493705"/>
    <w:rsid w:val="0049382A"/>
    <w:rsid w:val="00493B35"/>
    <w:rsid w:val="00493D38"/>
    <w:rsid w:val="0049425B"/>
    <w:rsid w:val="00494532"/>
    <w:rsid w:val="00494584"/>
    <w:rsid w:val="00495510"/>
    <w:rsid w:val="004961B9"/>
    <w:rsid w:val="00496B89"/>
    <w:rsid w:val="004A02C5"/>
    <w:rsid w:val="004A35D5"/>
    <w:rsid w:val="004A3A87"/>
    <w:rsid w:val="004A4801"/>
    <w:rsid w:val="004A4C42"/>
    <w:rsid w:val="004A5FDC"/>
    <w:rsid w:val="004A6843"/>
    <w:rsid w:val="004A6CB8"/>
    <w:rsid w:val="004A7640"/>
    <w:rsid w:val="004B0CAA"/>
    <w:rsid w:val="004B147F"/>
    <w:rsid w:val="004B2716"/>
    <w:rsid w:val="004B3554"/>
    <w:rsid w:val="004B5396"/>
    <w:rsid w:val="004B715B"/>
    <w:rsid w:val="004B72F1"/>
    <w:rsid w:val="004C0199"/>
    <w:rsid w:val="004C0454"/>
    <w:rsid w:val="004C2D4B"/>
    <w:rsid w:val="004C3233"/>
    <w:rsid w:val="004C54A3"/>
    <w:rsid w:val="004C58C9"/>
    <w:rsid w:val="004C6993"/>
    <w:rsid w:val="004C6ECA"/>
    <w:rsid w:val="004D0843"/>
    <w:rsid w:val="004D1758"/>
    <w:rsid w:val="004D1DBC"/>
    <w:rsid w:val="004D29B1"/>
    <w:rsid w:val="004D3F28"/>
    <w:rsid w:val="004D4244"/>
    <w:rsid w:val="004D59D8"/>
    <w:rsid w:val="004D6593"/>
    <w:rsid w:val="004E1C6E"/>
    <w:rsid w:val="004E1EF7"/>
    <w:rsid w:val="004E2280"/>
    <w:rsid w:val="004E3C43"/>
    <w:rsid w:val="004E400E"/>
    <w:rsid w:val="004E4221"/>
    <w:rsid w:val="004E4A1E"/>
    <w:rsid w:val="004E4B8E"/>
    <w:rsid w:val="004E59B8"/>
    <w:rsid w:val="004E5DBC"/>
    <w:rsid w:val="004E63BE"/>
    <w:rsid w:val="004E6E58"/>
    <w:rsid w:val="004E6F1D"/>
    <w:rsid w:val="004E7208"/>
    <w:rsid w:val="004F0003"/>
    <w:rsid w:val="004F11F9"/>
    <w:rsid w:val="004F1EC5"/>
    <w:rsid w:val="004F3AAE"/>
    <w:rsid w:val="004F4E14"/>
    <w:rsid w:val="004F58F3"/>
    <w:rsid w:val="004F5D0F"/>
    <w:rsid w:val="004F6781"/>
    <w:rsid w:val="004F735C"/>
    <w:rsid w:val="004F77D4"/>
    <w:rsid w:val="004F7B1F"/>
    <w:rsid w:val="004F7CB9"/>
    <w:rsid w:val="00500253"/>
    <w:rsid w:val="00500EF5"/>
    <w:rsid w:val="00502A51"/>
    <w:rsid w:val="00506057"/>
    <w:rsid w:val="00506373"/>
    <w:rsid w:val="00506A24"/>
    <w:rsid w:val="00507A40"/>
    <w:rsid w:val="00510122"/>
    <w:rsid w:val="00511D97"/>
    <w:rsid w:val="005133F2"/>
    <w:rsid w:val="00513F12"/>
    <w:rsid w:val="00514EA9"/>
    <w:rsid w:val="0051540C"/>
    <w:rsid w:val="005166F9"/>
    <w:rsid w:val="0051771D"/>
    <w:rsid w:val="00520D19"/>
    <w:rsid w:val="005212C1"/>
    <w:rsid w:val="00521898"/>
    <w:rsid w:val="00521E0E"/>
    <w:rsid w:val="00522D4C"/>
    <w:rsid w:val="00523CA2"/>
    <w:rsid w:val="00524001"/>
    <w:rsid w:val="00524325"/>
    <w:rsid w:val="005266EB"/>
    <w:rsid w:val="00533384"/>
    <w:rsid w:val="005339FF"/>
    <w:rsid w:val="00533D93"/>
    <w:rsid w:val="0053462F"/>
    <w:rsid w:val="00535DD3"/>
    <w:rsid w:val="00535E75"/>
    <w:rsid w:val="00536141"/>
    <w:rsid w:val="00536401"/>
    <w:rsid w:val="00536DE0"/>
    <w:rsid w:val="005403F0"/>
    <w:rsid w:val="005412B2"/>
    <w:rsid w:val="00541681"/>
    <w:rsid w:val="005418FD"/>
    <w:rsid w:val="00541CE3"/>
    <w:rsid w:val="00541E38"/>
    <w:rsid w:val="00542B21"/>
    <w:rsid w:val="00543AE8"/>
    <w:rsid w:val="00550CAE"/>
    <w:rsid w:val="00551241"/>
    <w:rsid w:val="005519D5"/>
    <w:rsid w:val="005528DA"/>
    <w:rsid w:val="00552B59"/>
    <w:rsid w:val="005534A3"/>
    <w:rsid w:val="00554E9B"/>
    <w:rsid w:val="00555411"/>
    <w:rsid w:val="0056048A"/>
    <w:rsid w:val="00560A01"/>
    <w:rsid w:val="00561931"/>
    <w:rsid w:val="00561E98"/>
    <w:rsid w:val="00562292"/>
    <w:rsid w:val="005637CD"/>
    <w:rsid w:val="00563D14"/>
    <w:rsid w:val="005645A7"/>
    <w:rsid w:val="00565D2E"/>
    <w:rsid w:val="00566D88"/>
    <w:rsid w:val="0057012D"/>
    <w:rsid w:val="00570C6A"/>
    <w:rsid w:val="005714E6"/>
    <w:rsid w:val="005715EB"/>
    <w:rsid w:val="00571B77"/>
    <w:rsid w:val="005734A9"/>
    <w:rsid w:val="00573DCD"/>
    <w:rsid w:val="00575927"/>
    <w:rsid w:val="00575CB8"/>
    <w:rsid w:val="00576166"/>
    <w:rsid w:val="0057667C"/>
    <w:rsid w:val="005800C5"/>
    <w:rsid w:val="00580419"/>
    <w:rsid w:val="00580EEA"/>
    <w:rsid w:val="00582239"/>
    <w:rsid w:val="00582997"/>
    <w:rsid w:val="00583A86"/>
    <w:rsid w:val="00583D67"/>
    <w:rsid w:val="0058494B"/>
    <w:rsid w:val="00584C9B"/>
    <w:rsid w:val="00585EE0"/>
    <w:rsid w:val="0058615D"/>
    <w:rsid w:val="0059046D"/>
    <w:rsid w:val="00590844"/>
    <w:rsid w:val="00590EEF"/>
    <w:rsid w:val="00592A42"/>
    <w:rsid w:val="00592A57"/>
    <w:rsid w:val="005932A5"/>
    <w:rsid w:val="005943CE"/>
    <w:rsid w:val="00594720"/>
    <w:rsid w:val="00594B82"/>
    <w:rsid w:val="0059659A"/>
    <w:rsid w:val="00596E31"/>
    <w:rsid w:val="005978D6"/>
    <w:rsid w:val="005A0A21"/>
    <w:rsid w:val="005A0D77"/>
    <w:rsid w:val="005A143F"/>
    <w:rsid w:val="005A1864"/>
    <w:rsid w:val="005A1A5F"/>
    <w:rsid w:val="005A2494"/>
    <w:rsid w:val="005A2B3D"/>
    <w:rsid w:val="005A3028"/>
    <w:rsid w:val="005A3296"/>
    <w:rsid w:val="005A4323"/>
    <w:rsid w:val="005A6BC8"/>
    <w:rsid w:val="005B2138"/>
    <w:rsid w:val="005B34CB"/>
    <w:rsid w:val="005B41C6"/>
    <w:rsid w:val="005B47FA"/>
    <w:rsid w:val="005B4B47"/>
    <w:rsid w:val="005B4E0B"/>
    <w:rsid w:val="005B5047"/>
    <w:rsid w:val="005B568D"/>
    <w:rsid w:val="005B6D0F"/>
    <w:rsid w:val="005C007C"/>
    <w:rsid w:val="005C011C"/>
    <w:rsid w:val="005C0929"/>
    <w:rsid w:val="005C20C6"/>
    <w:rsid w:val="005C291E"/>
    <w:rsid w:val="005C2F7F"/>
    <w:rsid w:val="005C3B84"/>
    <w:rsid w:val="005C5D8C"/>
    <w:rsid w:val="005D10AD"/>
    <w:rsid w:val="005D140A"/>
    <w:rsid w:val="005D1748"/>
    <w:rsid w:val="005D1AB7"/>
    <w:rsid w:val="005D1DFA"/>
    <w:rsid w:val="005D3F00"/>
    <w:rsid w:val="005D48E4"/>
    <w:rsid w:val="005D6753"/>
    <w:rsid w:val="005D6ACA"/>
    <w:rsid w:val="005D77ED"/>
    <w:rsid w:val="005D786E"/>
    <w:rsid w:val="005E0EC8"/>
    <w:rsid w:val="005E23B8"/>
    <w:rsid w:val="005E3225"/>
    <w:rsid w:val="005E34F8"/>
    <w:rsid w:val="005E36DC"/>
    <w:rsid w:val="005E3E94"/>
    <w:rsid w:val="005E4512"/>
    <w:rsid w:val="005E4B08"/>
    <w:rsid w:val="005E6400"/>
    <w:rsid w:val="005E64F2"/>
    <w:rsid w:val="005E7360"/>
    <w:rsid w:val="005E7791"/>
    <w:rsid w:val="005E796F"/>
    <w:rsid w:val="005F258A"/>
    <w:rsid w:val="005F3561"/>
    <w:rsid w:val="005F3683"/>
    <w:rsid w:val="005F3D75"/>
    <w:rsid w:val="005F5130"/>
    <w:rsid w:val="005F5722"/>
    <w:rsid w:val="005F573D"/>
    <w:rsid w:val="005F637C"/>
    <w:rsid w:val="005F67A6"/>
    <w:rsid w:val="005F68AB"/>
    <w:rsid w:val="005F78A4"/>
    <w:rsid w:val="00600560"/>
    <w:rsid w:val="006019A7"/>
    <w:rsid w:val="0060221E"/>
    <w:rsid w:val="006024D6"/>
    <w:rsid w:val="00604E3B"/>
    <w:rsid w:val="00605207"/>
    <w:rsid w:val="006067D6"/>
    <w:rsid w:val="00606B32"/>
    <w:rsid w:val="006077C9"/>
    <w:rsid w:val="006110A6"/>
    <w:rsid w:val="00612736"/>
    <w:rsid w:val="006130FC"/>
    <w:rsid w:val="006138B6"/>
    <w:rsid w:val="00615718"/>
    <w:rsid w:val="00615B66"/>
    <w:rsid w:val="006175DE"/>
    <w:rsid w:val="006241AC"/>
    <w:rsid w:val="00627527"/>
    <w:rsid w:val="00627810"/>
    <w:rsid w:val="006301AA"/>
    <w:rsid w:val="006316C5"/>
    <w:rsid w:val="00631CA8"/>
    <w:rsid w:val="00631CCB"/>
    <w:rsid w:val="00632202"/>
    <w:rsid w:val="006336DB"/>
    <w:rsid w:val="00634DED"/>
    <w:rsid w:val="00636E6D"/>
    <w:rsid w:val="006379C2"/>
    <w:rsid w:val="00637DF9"/>
    <w:rsid w:val="006401CA"/>
    <w:rsid w:val="006413A7"/>
    <w:rsid w:val="0064246D"/>
    <w:rsid w:val="00644900"/>
    <w:rsid w:val="00644F2A"/>
    <w:rsid w:val="00645983"/>
    <w:rsid w:val="00646516"/>
    <w:rsid w:val="0064676F"/>
    <w:rsid w:val="00650604"/>
    <w:rsid w:val="00651BEA"/>
    <w:rsid w:val="0065260F"/>
    <w:rsid w:val="00652C25"/>
    <w:rsid w:val="00653D90"/>
    <w:rsid w:val="00653EE4"/>
    <w:rsid w:val="006552FF"/>
    <w:rsid w:val="006555BF"/>
    <w:rsid w:val="00655B31"/>
    <w:rsid w:val="0065611C"/>
    <w:rsid w:val="006563A0"/>
    <w:rsid w:val="00657417"/>
    <w:rsid w:val="0066134F"/>
    <w:rsid w:val="00662470"/>
    <w:rsid w:val="0066268A"/>
    <w:rsid w:val="0066349A"/>
    <w:rsid w:val="00663ABF"/>
    <w:rsid w:val="00664428"/>
    <w:rsid w:val="00664CC5"/>
    <w:rsid w:val="00666187"/>
    <w:rsid w:val="0066755E"/>
    <w:rsid w:val="00667EBD"/>
    <w:rsid w:val="0067062B"/>
    <w:rsid w:val="00670D24"/>
    <w:rsid w:val="00671D3D"/>
    <w:rsid w:val="00671E2F"/>
    <w:rsid w:val="00674091"/>
    <w:rsid w:val="006747F2"/>
    <w:rsid w:val="00674CEA"/>
    <w:rsid w:val="00675005"/>
    <w:rsid w:val="00675CF3"/>
    <w:rsid w:val="00675F92"/>
    <w:rsid w:val="00677DED"/>
    <w:rsid w:val="00680127"/>
    <w:rsid w:val="00680136"/>
    <w:rsid w:val="00680269"/>
    <w:rsid w:val="00682DDC"/>
    <w:rsid w:val="00684C02"/>
    <w:rsid w:val="00684CE8"/>
    <w:rsid w:val="00685841"/>
    <w:rsid w:val="0068736D"/>
    <w:rsid w:val="006879AE"/>
    <w:rsid w:val="0069040E"/>
    <w:rsid w:val="00690CDA"/>
    <w:rsid w:val="00690D1B"/>
    <w:rsid w:val="00692703"/>
    <w:rsid w:val="00692B51"/>
    <w:rsid w:val="00693409"/>
    <w:rsid w:val="006935EA"/>
    <w:rsid w:val="00695983"/>
    <w:rsid w:val="0069628A"/>
    <w:rsid w:val="00696D18"/>
    <w:rsid w:val="006976D3"/>
    <w:rsid w:val="00697A5F"/>
    <w:rsid w:val="006A0A3F"/>
    <w:rsid w:val="006A13E0"/>
    <w:rsid w:val="006A3281"/>
    <w:rsid w:val="006A3B67"/>
    <w:rsid w:val="006A44A8"/>
    <w:rsid w:val="006A4AA9"/>
    <w:rsid w:val="006A5255"/>
    <w:rsid w:val="006A5D9E"/>
    <w:rsid w:val="006A6B3A"/>
    <w:rsid w:val="006A7563"/>
    <w:rsid w:val="006A7BEE"/>
    <w:rsid w:val="006B0742"/>
    <w:rsid w:val="006B1646"/>
    <w:rsid w:val="006B27A1"/>
    <w:rsid w:val="006B2B05"/>
    <w:rsid w:val="006B2EEF"/>
    <w:rsid w:val="006B3CEC"/>
    <w:rsid w:val="006B4403"/>
    <w:rsid w:val="006B4B97"/>
    <w:rsid w:val="006B4EA9"/>
    <w:rsid w:val="006B50C9"/>
    <w:rsid w:val="006B52F2"/>
    <w:rsid w:val="006B57FB"/>
    <w:rsid w:val="006B5946"/>
    <w:rsid w:val="006B5B9C"/>
    <w:rsid w:val="006B75AE"/>
    <w:rsid w:val="006B7BCD"/>
    <w:rsid w:val="006C0C4C"/>
    <w:rsid w:val="006C1955"/>
    <w:rsid w:val="006C1E22"/>
    <w:rsid w:val="006C3E8F"/>
    <w:rsid w:val="006C45CD"/>
    <w:rsid w:val="006C65C3"/>
    <w:rsid w:val="006C6CA4"/>
    <w:rsid w:val="006C6DE3"/>
    <w:rsid w:val="006C7C94"/>
    <w:rsid w:val="006D237A"/>
    <w:rsid w:val="006D2439"/>
    <w:rsid w:val="006D31FD"/>
    <w:rsid w:val="006D3754"/>
    <w:rsid w:val="006D43F3"/>
    <w:rsid w:val="006D460C"/>
    <w:rsid w:val="006D4EEC"/>
    <w:rsid w:val="006D5B94"/>
    <w:rsid w:val="006D669D"/>
    <w:rsid w:val="006D70D5"/>
    <w:rsid w:val="006D75E8"/>
    <w:rsid w:val="006D7C51"/>
    <w:rsid w:val="006E13BF"/>
    <w:rsid w:val="006E1790"/>
    <w:rsid w:val="006E180A"/>
    <w:rsid w:val="006E1C99"/>
    <w:rsid w:val="006E1FE4"/>
    <w:rsid w:val="006E25C5"/>
    <w:rsid w:val="006E2E91"/>
    <w:rsid w:val="006E3F14"/>
    <w:rsid w:val="006E4264"/>
    <w:rsid w:val="006E4382"/>
    <w:rsid w:val="006E43A4"/>
    <w:rsid w:val="006E4971"/>
    <w:rsid w:val="006E523E"/>
    <w:rsid w:val="006E5A61"/>
    <w:rsid w:val="006E6820"/>
    <w:rsid w:val="006E699A"/>
    <w:rsid w:val="006E69A6"/>
    <w:rsid w:val="006E6C31"/>
    <w:rsid w:val="006E726A"/>
    <w:rsid w:val="006E752D"/>
    <w:rsid w:val="006E798D"/>
    <w:rsid w:val="006F13B0"/>
    <w:rsid w:val="006F4100"/>
    <w:rsid w:val="006F4235"/>
    <w:rsid w:val="006F5CE8"/>
    <w:rsid w:val="006F5E72"/>
    <w:rsid w:val="006F6FF9"/>
    <w:rsid w:val="0070002A"/>
    <w:rsid w:val="007003C5"/>
    <w:rsid w:val="00700E5A"/>
    <w:rsid w:val="007012C6"/>
    <w:rsid w:val="00701D6C"/>
    <w:rsid w:val="0070253F"/>
    <w:rsid w:val="007029F5"/>
    <w:rsid w:val="00702A3C"/>
    <w:rsid w:val="00702C13"/>
    <w:rsid w:val="0070355A"/>
    <w:rsid w:val="007046CB"/>
    <w:rsid w:val="00705A9C"/>
    <w:rsid w:val="007068D3"/>
    <w:rsid w:val="00706C0E"/>
    <w:rsid w:val="0070740C"/>
    <w:rsid w:val="0071026B"/>
    <w:rsid w:val="00710C72"/>
    <w:rsid w:val="00711C87"/>
    <w:rsid w:val="0071203F"/>
    <w:rsid w:val="00712E0B"/>
    <w:rsid w:val="00713168"/>
    <w:rsid w:val="0071535A"/>
    <w:rsid w:val="0071550F"/>
    <w:rsid w:val="0071560E"/>
    <w:rsid w:val="00715C5D"/>
    <w:rsid w:val="00716074"/>
    <w:rsid w:val="00716D02"/>
    <w:rsid w:val="00716D0D"/>
    <w:rsid w:val="007177AE"/>
    <w:rsid w:val="007177E0"/>
    <w:rsid w:val="00717A4C"/>
    <w:rsid w:val="00717D3C"/>
    <w:rsid w:val="00720CD5"/>
    <w:rsid w:val="00721066"/>
    <w:rsid w:val="00721BCC"/>
    <w:rsid w:val="00721CE2"/>
    <w:rsid w:val="00721DD5"/>
    <w:rsid w:val="0072214E"/>
    <w:rsid w:val="0072260A"/>
    <w:rsid w:val="00722614"/>
    <w:rsid w:val="00723C2B"/>
    <w:rsid w:val="007250B6"/>
    <w:rsid w:val="0072510D"/>
    <w:rsid w:val="007253A8"/>
    <w:rsid w:val="007268B1"/>
    <w:rsid w:val="00726F3C"/>
    <w:rsid w:val="00727C48"/>
    <w:rsid w:val="00727CEE"/>
    <w:rsid w:val="0073053E"/>
    <w:rsid w:val="00731757"/>
    <w:rsid w:val="007326A7"/>
    <w:rsid w:val="007330FD"/>
    <w:rsid w:val="0073465E"/>
    <w:rsid w:val="0073512C"/>
    <w:rsid w:val="00735372"/>
    <w:rsid w:val="007358C8"/>
    <w:rsid w:val="00735FDB"/>
    <w:rsid w:val="007405DF"/>
    <w:rsid w:val="007406DE"/>
    <w:rsid w:val="00740CA7"/>
    <w:rsid w:val="007415FA"/>
    <w:rsid w:val="007427A2"/>
    <w:rsid w:val="007428D5"/>
    <w:rsid w:val="00743CF6"/>
    <w:rsid w:val="00743D40"/>
    <w:rsid w:val="007442E5"/>
    <w:rsid w:val="00744909"/>
    <w:rsid w:val="00745994"/>
    <w:rsid w:val="00745D34"/>
    <w:rsid w:val="00745F9C"/>
    <w:rsid w:val="00746F2D"/>
    <w:rsid w:val="0074733F"/>
    <w:rsid w:val="007501D0"/>
    <w:rsid w:val="00750814"/>
    <w:rsid w:val="00750C2F"/>
    <w:rsid w:val="00750C88"/>
    <w:rsid w:val="0075125C"/>
    <w:rsid w:val="007534BA"/>
    <w:rsid w:val="00755C79"/>
    <w:rsid w:val="00756E40"/>
    <w:rsid w:val="00757C45"/>
    <w:rsid w:val="007605AF"/>
    <w:rsid w:val="00762AAC"/>
    <w:rsid w:val="00763502"/>
    <w:rsid w:val="00763B0B"/>
    <w:rsid w:val="00766561"/>
    <w:rsid w:val="007665EC"/>
    <w:rsid w:val="007668ED"/>
    <w:rsid w:val="00766DD2"/>
    <w:rsid w:val="00766FF4"/>
    <w:rsid w:val="0076709A"/>
    <w:rsid w:val="0077086C"/>
    <w:rsid w:val="00770E69"/>
    <w:rsid w:val="007710A6"/>
    <w:rsid w:val="0077172A"/>
    <w:rsid w:val="007717B9"/>
    <w:rsid w:val="007723AE"/>
    <w:rsid w:val="00772D64"/>
    <w:rsid w:val="00773950"/>
    <w:rsid w:val="00774A17"/>
    <w:rsid w:val="00775219"/>
    <w:rsid w:val="00776030"/>
    <w:rsid w:val="00776724"/>
    <w:rsid w:val="00776AD2"/>
    <w:rsid w:val="00776DD9"/>
    <w:rsid w:val="00777233"/>
    <w:rsid w:val="00780840"/>
    <w:rsid w:val="007812D3"/>
    <w:rsid w:val="00781A8C"/>
    <w:rsid w:val="00783891"/>
    <w:rsid w:val="00783935"/>
    <w:rsid w:val="00783BE1"/>
    <w:rsid w:val="007841BC"/>
    <w:rsid w:val="007855DE"/>
    <w:rsid w:val="007878C1"/>
    <w:rsid w:val="0079077D"/>
    <w:rsid w:val="007913FC"/>
    <w:rsid w:val="007919DF"/>
    <w:rsid w:val="00791C92"/>
    <w:rsid w:val="00791EF6"/>
    <w:rsid w:val="00792924"/>
    <w:rsid w:val="007935DE"/>
    <w:rsid w:val="0079363C"/>
    <w:rsid w:val="00793849"/>
    <w:rsid w:val="00793FCF"/>
    <w:rsid w:val="00794941"/>
    <w:rsid w:val="00794E78"/>
    <w:rsid w:val="00795A01"/>
    <w:rsid w:val="00795ACA"/>
    <w:rsid w:val="00795C08"/>
    <w:rsid w:val="00796CC3"/>
    <w:rsid w:val="0079702C"/>
    <w:rsid w:val="00797CFE"/>
    <w:rsid w:val="007A1742"/>
    <w:rsid w:val="007A1B68"/>
    <w:rsid w:val="007A1EA1"/>
    <w:rsid w:val="007A24A8"/>
    <w:rsid w:val="007A27EA"/>
    <w:rsid w:val="007A2C2F"/>
    <w:rsid w:val="007A2F84"/>
    <w:rsid w:val="007A369C"/>
    <w:rsid w:val="007A4749"/>
    <w:rsid w:val="007A56C7"/>
    <w:rsid w:val="007A67FD"/>
    <w:rsid w:val="007A69B4"/>
    <w:rsid w:val="007A6A67"/>
    <w:rsid w:val="007A6E8D"/>
    <w:rsid w:val="007A76C0"/>
    <w:rsid w:val="007A7E2E"/>
    <w:rsid w:val="007A7F1E"/>
    <w:rsid w:val="007B08EC"/>
    <w:rsid w:val="007B0A27"/>
    <w:rsid w:val="007B1CA0"/>
    <w:rsid w:val="007B1EFB"/>
    <w:rsid w:val="007B32F8"/>
    <w:rsid w:val="007B69AC"/>
    <w:rsid w:val="007B72EC"/>
    <w:rsid w:val="007B7B39"/>
    <w:rsid w:val="007B7C92"/>
    <w:rsid w:val="007C003A"/>
    <w:rsid w:val="007C04FD"/>
    <w:rsid w:val="007C0D3D"/>
    <w:rsid w:val="007C192F"/>
    <w:rsid w:val="007C29C2"/>
    <w:rsid w:val="007C311D"/>
    <w:rsid w:val="007C3937"/>
    <w:rsid w:val="007C4020"/>
    <w:rsid w:val="007C4486"/>
    <w:rsid w:val="007C4AEA"/>
    <w:rsid w:val="007C4CB1"/>
    <w:rsid w:val="007C59B7"/>
    <w:rsid w:val="007C7A32"/>
    <w:rsid w:val="007D0670"/>
    <w:rsid w:val="007D0E08"/>
    <w:rsid w:val="007D101A"/>
    <w:rsid w:val="007D2F87"/>
    <w:rsid w:val="007D3D6E"/>
    <w:rsid w:val="007D48E7"/>
    <w:rsid w:val="007D4B24"/>
    <w:rsid w:val="007D4C5F"/>
    <w:rsid w:val="007D52AA"/>
    <w:rsid w:val="007D6CF9"/>
    <w:rsid w:val="007D757A"/>
    <w:rsid w:val="007E04DF"/>
    <w:rsid w:val="007E0AF4"/>
    <w:rsid w:val="007E255B"/>
    <w:rsid w:val="007E2AE3"/>
    <w:rsid w:val="007E34D2"/>
    <w:rsid w:val="007E42FB"/>
    <w:rsid w:val="007E4A47"/>
    <w:rsid w:val="007E5538"/>
    <w:rsid w:val="007E5981"/>
    <w:rsid w:val="007E638F"/>
    <w:rsid w:val="007E6773"/>
    <w:rsid w:val="007E692C"/>
    <w:rsid w:val="007E7AAA"/>
    <w:rsid w:val="007E7C0B"/>
    <w:rsid w:val="007F0C8B"/>
    <w:rsid w:val="007F0FDA"/>
    <w:rsid w:val="007F1084"/>
    <w:rsid w:val="007F13D8"/>
    <w:rsid w:val="007F1973"/>
    <w:rsid w:val="007F21DC"/>
    <w:rsid w:val="007F22FC"/>
    <w:rsid w:val="007F2695"/>
    <w:rsid w:val="007F2EE2"/>
    <w:rsid w:val="007F2F1F"/>
    <w:rsid w:val="007F4856"/>
    <w:rsid w:val="007F4ACF"/>
    <w:rsid w:val="007F5867"/>
    <w:rsid w:val="007F5CCF"/>
    <w:rsid w:val="007F664F"/>
    <w:rsid w:val="007F6A5E"/>
    <w:rsid w:val="008003C4"/>
    <w:rsid w:val="00800ECA"/>
    <w:rsid w:val="0080164A"/>
    <w:rsid w:val="00801702"/>
    <w:rsid w:val="00802211"/>
    <w:rsid w:val="008036A2"/>
    <w:rsid w:val="00803883"/>
    <w:rsid w:val="00803B1C"/>
    <w:rsid w:val="00804946"/>
    <w:rsid w:val="00804E73"/>
    <w:rsid w:val="00805902"/>
    <w:rsid w:val="00806C24"/>
    <w:rsid w:val="008071A2"/>
    <w:rsid w:val="00807E73"/>
    <w:rsid w:val="00810A47"/>
    <w:rsid w:val="00810FE0"/>
    <w:rsid w:val="008118BF"/>
    <w:rsid w:val="00812EDF"/>
    <w:rsid w:val="0081486E"/>
    <w:rsid w:val="0081507F"/>
    <w:rsid w:val="008154B1"/>
    <w:rsid w:val="00816C06"/>
    <w:rsid w:val="00816C74"/>
    <w:rsid w:val="00820A48"/>
    <w:rsid w:val="00821068"/>
    <w:rsid w:val="008210A0"/>
    <w:rsid w:val="008216C5"/>
    <w:rsid w:val="00822DE3"/>
    <w:rsid w:val="008256F8"/>
    <w:rsid w:val="00825D17"/>
    <w:rsid w:val="00825FDB"/>
    <w:rsid w:val="0082770B"/>
    <w:rsid w:val="00831232"/>
    <w:rsid w:val="0083155C"/>
    <w:rsid w:val="00831E37"/>
    <w:rsid w:val="00832241"/>
    <w:rsid w:val="0083293A"/>
    <w:rsid w:val="00832B3C"/>
    <w:rsid w:val="008345BD"/>
    <w:rsid w:val="00834C3D"/>
    <w:rsid w:val="00834EBA"/>
    <w:rsid w:val="00835BA8"/>
    <w:rsid w:val="00836390"/>
    <w:rsid w:val="0083700C"/>
    <w:rsid w:val="00841340"/>
    <w:rsid w:val="00841971"/>
    <w:rsid w:val="00842831"/>
    <w:rsid w:val="00842BA7"/>
    <w:rsid w:val="008451B6"/>
    <w:rsid w:val="008453C0"/>
    <w:rsid w:val="00846496"/>
    <w:rsid w:val="00847664"/>
    <w:rsid w:val="00847A40"/>
    <w:rsid w:val="008503BD"/>
    <w:rsid w:val="00851111"/>
    <w:rsid w:val="00852E0D"/>
    <w:rsid w:val="00853EE9"/>
    <w:rsid w:val="008547C7"/>
    <w:rsid w:val="0085588A"/>
    <w:rsid w:val="008572ED"/>
    <w:rsid w:val="0085787C"/>
    <w:rsid w:val="00857C0B"/>
    <w:rsid w:val="008601DF"/>
    <w:rsid w:val="00861043"/>
    <w:rsid w:val="00862A71"/>
    <w:rsid w:val="0086355D"/>
    <w:rsid w:val="00863E02"/>
    <w:rsid w:val="00864AD1"/>
    <w:rsid w:val="0086502C"/>
    <w:rsid w:val="008678E5"/>
    <w:rsid w:val="008679AB"/>
    <w:rsid w:val="00867B07"/>
    <w:rsid w:val="0087017E"/>
    <w:rsid w:val="00871288"/>
    <w:rsid w:val="0087158C"/>
    <w:rsid w:val="00873D2F"/>
    <w:rsid w:val="008742C6"/>
    <w:rsid w:val="00874B4A"/>
    <w:rsid w:val="008751E8"/>
    <w:rsid w:val="00875A1B"/>
    <w:rsid w:val="008762A2"/>
    <w:rsid w:val="0087692A"/>
    <w:rsid w:val="00876932"/>
    <w:rsid w:val="00876CA4"/>
    <w:rsid w:val="00877BD9"/>
    <w:rsid w:val="00881330"/>
    <w:rsid w:val="008815F1"/>
    <w:rsid w:val="00881D80"/>
    <w:rsid w:val="00881E2A"/>
    <w:rsid w:val="00882C34"/>
    <w:rsid w:val="00882E70"/>
    <w:rsid w:val="00883592"/>
    <w:rsid w:val="00883EAB"/>
    <w:rsid w:val="0088407E"/>
    <w:rsid w:val="00884D5E"/>
    <w:rsid w:val="00884FEA"/>
    <w:rsid w:val="00885855"/>
    <w:rsid w:val="00886788"/>
    <w:rsid w:val="00886F1E"/>
    <w:rsid w:val="00887ECD"/>
    <w:rsid w:val="008925D2"/>
    <w:rsid w:val="00894BAA"/>
    <w:rsid w:val="00895032"/>
    <w:rsid w:val="008951FB"/>
    <w:rsid w:val="0089579A"/>
    <w:rsid w:val="00896B24"/>
    <w:rsid w:val="00897CDF"/>
    <w:rsid w:val="008A021D"/>
    <w:rsid w:val="008A153D"/>
    <w:rsid w:val="008A1CEE"/>
    <w:rsid w:val="008A250A"/>
    <w:rsid w:val="008A3227"/>
    <w:rsid w:val="008A351B"/>
    <w:rsid w:val="008A37BF"/>
    <w:rsid w:val="008A47E9"/>
    <w:rsid w:val="008A4C70"/>
    <w:rsid w:val="008A5B82"/>
    <w:rsid w:val="008A6B50"/>
    <w:rsid w:val="008A7A63"/>
    <w:rsid w:val="008A7D12"/>
    <w:rsid w:val="008B10B3"/>
    <w:rsid w:val="008B2307"/>
    <w:rsid w:val="008B295F"/>
    <w:rsid w:val="008B3DF2"/>
    <w:rsid w:val="008B44C6"/>
    <w:rsid w:val="008B5FA5"/>
    <w:rsid w:val="008B6685"/>
    <w:rsid w:val="008B6D34"/>
    <w:rsid w:val="008B6DBD"/>
    <w:rsid w:val="008B78AB"/>
    <w:rsid w:val="008C0F93"/>
    <w:rsid w:val="008C1403"/>
    <w:rsid w:val="008C1431"/>
    <w:rsid w:val="008C19CB"/>
    <w:rsid w:val="008C1EA9"/>
    <w:rsid w:val="008C20D7"/>
    <w:rsid w:val="008C3433"/>
    <w:rsid w:val="008C38C0"/>
    <w:rsid w:val="008C453D"/>
    <w:rsid w:val="008C54D1"/>
    <w:rsid w:val="008C59D6"/>
    <w:rsid w:val="008C6BC8"/>
    <w:rsid w:val="008C6BDF"/>
    <w:rsid w:val="008C7815"/>
    <w:rsid w:val="008D0FA4"/>
    <w:rsid w:val="008D2356"/>
    <w:rsid w:val="008D46F3"/>
    <w:rsid w:val="008D7246"/>
    <w:rsid w:val="008D7B57"/>
    <w:rsid w:val="008E0D96"/>
    <w:rsid w:val="008E1957"/>
    <w:rsid w:val="008E1ECE"/>
    <w:rsid w:val="008E409F"/>
    <w:rsid w:val="008E4264"/>
    <w:rsid w:val="008E4462"/>
    <w:rsid w:val="008E460E"/>
    <w:rsid w:val="008E5738"/>
    <w:rsid w:val="008E5E2B"/>
    <w:rsid w:val="008E70CA"/>
    <w:rsid w:val="008E71F5"/>
    <w:rsid w:val="008E74EC"/>
    <w:rsid w:val="008E7CA8"/>
    <w:rsid w:val="008F0B12"/>
    <w:rsid w:val="008F127A"/>
    <w:rsid w:val="008F2319"/>
    <w:rsid w:val="008F253B"/>
    <w:rsid w:val="008F2CDD"/>
    <w:rsid w:val="008F3842"/>
    <w:rsid w:val="008F3B78"/>
    <w:rsid w:val="008F4304"/>
    <w:rsid w:val="008F5014"/>
    <w:rsid w:val="008F5684"/>
    <w:rsid w:val="008F5D65"/>
    <w:rsid w:val="008F6057"/>
    <w:rsid w:val="008F68C7"/>
    <w:rsid w:val="008F7071"/>
    <w:rsid w:val="008F748F"/>
    <w:rsid w:val="008F7D1D"/>
    <w:rsid w:val="00900D4A"/>
    <w:rsid w:val="00900DA0"/>
    <w:rsid w:val="00900EB6"/>
    <w:rsid w:val="009016A5"/>
    <w:rsid w:val="00902978"/>
    <w:rsid w:val="00902E2C"/>
    <w:rsid w:val="00903DF7"/>
    <w:rsid w:val="00904F16"/>
    <w:rsid w:val="00904FFE"/>
    <w:rsid w:val="00905126"/>
    <w:rsid w:val="009069FF"/>
    <w:rsid w:val="0090792B"/>
    <w:rsid w:val="0091020F"/>
    <w:rsid w:val="00910D24"/>
    <w:rsid w:val="00910DFB"/>
    <w:rsid w:val="00911649"/>
    <w:rsid w:val="00911DA9"/>
    <w:rsid w:val="00911DC2"/>
    <w:rsid w:val="009126CB"/>
    <w:rsid w:val="00913346"/>
    <w:rsid w:val="00913B45"/>
    <w:rsid w:val="009141A5"/>
    <w:rsid w:val="0091439D"/>
    <w:rsid w:val="0091538F"/>
    <w:rsid w:val="009158AF"/>
    <w:rsid w:val="00916819"/>
    <w:rsid w:val="00916CBD"/>
    <w:rsid w:val="009170EB"/>
    <w:rsid w:val="0091738E"/>
    <w:rsid w:val="00917A6A"/>
    <w:rsid w:val="009211DF"/>
    <w:rsid w:val="0092294F"/>
    <w:rsid w:val="00922BB0"/>
    <w:rsid w:val="009232F7"/>
    <w:rsid w:val="0092407C"/>
    <w:rsid w:val="00924DC1"/>
    <w:rsid w:val="009252B0"/>
    <w:rsid w:val="00926B3C"/>
    <w:rsid w:val="00927DF6"/>
    <w:rsid w:val="00930549"/>
    <w:rsid w:val="009306D6"/>
    <w:rsid w:val="00930D19"/>
    <w:rsid w:val="00932727"/>
    <w:rsid w:val="00932949"/>
    <w:rsid w:val="00933247"/>
    <w:rsid w:val="00933CD0"/>
    <w:rsid w:val="00935604"/>
    <w:rsid w:val="0093693B"/>
    <w:rsid w:val="00936D1A"/>
    <w:rsid w:val="00936D4E"/>
    <w:rsid w:val="0094023B"/>
    <w:rsid w:val="009425FE"/>
    <w:rsid w:val="0094340F"/>
    <w:rsid w:val="009434EB"/>
    <w:rsid w:val="00943FE0"/>
    <w:rsid w:val="00944AC0"/>
    <w:rsid w:val="00945AB7"/>
    <w:rsid w:val="00946858"/>
    <w:rsid w:val="009474A1"/>
    <w:rsid w:val="00947570"/>
    <w:rsid w:val="00947B5D"/>
    <w:rsid w:val="00947CF7"/>
    <w:rsid w:val="00950209"/>
    <w:rsid w:val="00950492"/>
    <w:rsid w:val="00952100"/>
    <w:rsid w:val="00952BC4"/>
    <w:rsid w:val="00953719"/>
    <w:rsid w:val="00954F11"/>
    <w:rsid w:val="00954F5D"/>
    <w:rsid w:val="00955EEE"/>
    <w:rsid w:val="00957BA9"/>
    <w:rsid w:val="00960E9B"/>
    <w:rsid w:val="009629B8"/>
    <w:rsid w:val="00963059"/>
    <w:rsid w:val="0096319F"/>
    <w:rsid w:val="00964042"/>
    <w:rsid w:val="009651F2"/>
    <w:rsid w:val="0096585B"/>
    <w:rsid w:val="00965DC1"/>
    <w:rsid w:val="009667CB"/>
    <w:rsid w:val="009670DD"/>
    <w:rsid w:val="009732CD"/>
    <w:rsid w:val="009734BC"/>
    <w:rsid w:val="00973CA4"/>
    <w:rsid w:val="00973EF7"/>
    <w:rsid w:val="009747A6"/>
    <w:rsid w:val="00975093"/>
    <w:rsid w:val="00975FFF"/>
    <w:rsid w:val="00976864"/>
    <w:rsid w:val="00976A94"/>
    <w:rsid w:val="00976F33"/>
    <w:rsid w:val="00980178"/>
    <w:rsid w:val="009806FF"/>
    <w:rsid w:val="00981610"/>
    <w:rsid w:val="00983217"/>
    <w:rsid w:val="00983B9C"/>
    <w:rsid w:val="00984ABD"/>
    <w:rsid w:val="00986460"/>
    <w:rsid w:val="00986E39"/>
    <w:rsid w:val="009877E9"/>
    <w:rsid w:val="009902AF"/>
    <w:rsid w:val="00990651"/>
    <w:rsid w:val="009909DC"/>
    <w:rsid w:val="00990ECF"/>
    <w:rsid w:val="00992B97"/>
    <w:rsid w:val="00992DC1"/>
    <w:rsid w:val="0099381A"/>
    <w:rsid w:val="00995BB9"/>
    <w:rsid w:val="009A197F"/>
    <w:rsid w:val="009A1A40"/>
    <w:rsid w:val="009A25F9"/>
    <w:rsid w:val="009A3DC9"/>
    <w:rsid w:val="009A4E9C"/>
    <w:rsid w:val="009A5C28"/>
    <w:rsid w:val="009A6866"/>
    <w:rsid w:val="009A77B2"/>
    <w:rsid w:val="009B02E0"/>
    <w:rsid w:val="009B0E61"/>
    <w:rsid w:val="009B292C"/>
    <w:rsid w:val="009B4AF0"/>
    <w:rsid w:val="009B5027"/>
    <w:rsid w:val="009B6212"/>
    <w:rsid w:val="009B67B9"/>
    <w:rsid w:val="009B7FFC"/>
    <w:rsid w:val="009C1093"/>
    <w:rsid w:val="009C1556"/>
    <w:rsid w:val="009C2002"/>
    <w:rsid w:val="009C3C42"/>
    <w:rsid w:val="009C61C9"/>
    <w:rsid w:val="009C62D4"/>
    <w:rsid w:val="009C6AE7"/>
    <w:rsid w:val="009C7885"/>
    <w:rsid w:val="009D121C"/>
    <w:rsid w:val="009D1D31"/>
    <w:rsid w:val="009D20B7"/>
    <w:rsid w:val="009D2263"/>
    <w:rsid w:val="009D4A5E"/>
    <w:rsid w:val="009D4F1A"/>
    <w:rsid w:val="009D5589"/>
    <w:rsid w:val="009D7840"/>
    <w:rsid w:val="009E0B1C"/>
    <w:rsid w:val="009E1381"/>
    <w:rsid w:val="009E1D1C"/>
    <w:rsid w:val="009E28DC"/>
    <w:rsid w:val="009E3B1E"/>
    <w:rsid w:val="009E4214"/>
    <w:rsid w:val="009E57BC"/>
    <w:rsid w:val="009E5AB4"/>
    <w:rsid w:val="009E6204"/>
    <w:rsid w:val="009E6423"/>
    <w:rsid w:val="009E7286"/>
    <w:rsid w:val="009E7B3A"/>
    <w:rsid w:val="009F032A"/>
    <w:rsid w:val="009F2BDE"/>
    <w:rsid w:val="009F361E"/>
    <w:rsid w:val="009F43A5"/>
    <w:rsid w:val="009F498E"/>
    <w:rsid w:val="009F49BF"/>
    <w:rsid w:val="009F5587"/>
    <w:rsid w:val="009F5E18"/>
    <w:rsid w:val="009F698F"/>
    <w:rsid w:val="009F733D"/>
    <w:rsid w:val="009F751A"/>
    <w:rsid w:val="009F79C2"/>
    <w:rsid w:val="009F79DF"/>
    <w:rsid w:val="009F7E41"/>
    <w:rsid w:val="00A00106"/>
    <w:rsid w:val="00A00EE5"/>
    <w:rsid w:val="00A02101"/>
    <w:rsid w:val="00A022F7"/>
    <w:rsid w:val="00A026F8"/>
    <w:rsid w:val="00A02E89"/>
    <w:rsid w:val="00A0438F"/>
    <w:rsid w:val="00A0497D"/>
    <w:rsid w:val="00A05B12"/>
    <w:rsid w:val="00A05D95"/>
    <w:rsid w:val="00A05EB7"/>
    <w:rsid w:val="00A068A1"/>
    <w:rsid w:val="00A113EC"/>
    <w:rsid w:val="00A11D02"/>
    <w:rsid w:val="00A12AC8"/>
    <w:rsid w:val="00A135F9"/>
    <w:rsid w:val="00A161E1"/>
    <w:rsid w:val="00A175B5"/>
    <w:rsid w:val="00A17904"/>
    <w:rsid w:val="00A179A7"/>
    <w:rsid w:val="00A21F53"/>
    <w:rsid w:val="00A2209D"/>
    <w:rsid w:val="00A225EB"/>
    <w:rsid w:val="00A24E1B"/>
    <w:rsid w:val="00A25341"/>
    <w:rsid w:val="00A25E7F"/>
    <w:rsid w:val="00A26162"/>
    <w:rsid w:val="00A27691"/>
    <w:rsid w:val="00A301ED"/>
    <w:rsid w:val="00A307B7"/>
    <w:rsid w:val="00A32DA3"/>
    <w:rsid w:val="00A357F0"/>
    <w:rsid w:val="00A35C42"/>
    <w:rsid w:val="00A35D7C"/>
    <w:rsid w:val="00A362DB"/>
    <w:rsid w:val="00A41080"/>
    <w:rsid w:val="00A410A7"/>
    <w:rsid w:val="00A410B4"/>
    <w:rsid w:val="00A41254"/>
    <w:rsid w:val="00A4209D"/>
    <w:rsid w:val="00A42E6B"/>
    <w:rsid w:val="00A42FB3"/>
    <w:rsid w:val="00A43FE3"/>
    <w:rsid w:val="00A456B4"/>
    <w:rsid w:val="00A45A10"/>
    <w:rsid w:val="00A45C7D"/>
    <w:rsid w:val="00A45ED0"/>
    <w:rsid w:val="00A4713B"/>
    <w:rsid w:val="00A47BF7"/>
    <w:rsid w:val="00A51A00"/>
    <w:rsid w:val="00A53402"/>
    <w:rsid w:val="00A53E80"/>
    <w:rsid w:val="00A53EAC"/>
    <w:rsid w:val="00A54503"/>
    <w:rsid w:val="00A549AF"/>
    <w:rsid w:val="00A565D9"/>
    <w:rsid w:val="00A572A1"/>
    <w:rsid w:val="00A57B36"/>
    <w:rsid w:val="00A61354"/>
    <w:rsid w:val="00A61BDA"/>
    <w:rsid w:val="00A62F33"/>
    <w:rsid w:val="00A63511"/>
    <w:rsid w:val="00A63538"/>
    <w:rsid w:val="00A644FB"/>
    <w:rsid w:val="00A6488D"/>
    <w:rsid w:val="00A6577E"/>
    <w:rsid w:val="00A67B4C"/>
    <w:rsid w:val="00A760D8"/>
    <w:rsid w:val="00A772B2"/>
    <w:rsid w:val="00A778AA"/>
    <w:rsid w:val="00A77DE6"/>
    <w:rsid w:val="00A816A7"/>
    <w:rsid w:val="00A8297D"/>
    <w:rsid w:val="00A838B5"/>
    <w:rsid w:val="00A8554C"/>
    <w:rsid w:val="00A86E77"/>
    <w:rsid w:val="00A86E8A"/>
    <w:rsid w:val="00A90048"/>
    <w:rsid w:val="00A9049D"/>
    <w:rsid w:val="00A90C11"/>
    <w:rsid w:val="00A9159E"/>
    <w:rsid w:val="00A9172D"/>
    <w:rsid w:val="00A91D6E"/>
    <w:rsid w:val="00A92060"/>
    <w:rsid w:val="00A92399"/>
    <w:rsid w:val="00A93079"/>
    <w:rsid w:val="00A9375B"/>
    <w:rsid w:val="00A938A1"/>
    <w:rsid w:val="00A93B2A"/>
    <w:rsid w:val="00A93D61"/>
    <w:rsid w:val="00A940BB"/>
    <w:rsid w:val="00A94249"/>
    <w:rsid w:val="00A94561"/>
    <w:rsid w:val="00A94FE8"/>
    <w:rsid w:val="00A95A19"/>
    <w:rsid w:val="00A95AD9"/>
    <w:rsid w:val="00A97A11"/>
    <w:rsid w:val="00AA0542"/>
    <w:rsid w:val="00AA1448"/>
    <w:rsid w:val="00AA1512"/>
    <w:rsid w:val="00AA5247"/>
    <w:rsid w:val="00AA74A6"/>
    <w:rsid w:val="00AB00D3"/>
    <w:rsid w:val="00AB05FF"/>
    <w:rsid w:val="00AB16A2"/>
    <w:rsid w:val="00AB1A3D"/>
    <w:rsid w:val="00AB37BC"/>
    <w:rsid w:val="00AB38D0"/>
    <w:rsid w:val="00AB4054"/>
    <w:rsid w:val="00AB43F1"/>
    <w:rsid w:val="00AB6B1E"/>
    <w:rsid w:val="00AB6F12"/>
    <w:rsid w:val="00AB726E"/>
    <w:rsid w:val="00AB74AD"/>
    <w:rsid w:val="00AB77BF"/>
    <w:rsid w:val="00AB7939"/>
    <w:rsid w:val="00AC0303"/>
    <w:rsid w:val="00AC03C1"/>
    <w:rsid w:val="00AC05AB"/>
    <w:rsid w:val="00AC15ED"/>
    <w:rsid w:val="00AC1AFC"/>
    <w:rsid w:val="00AC245C"/>
    <w:rsid w:val="00AC3EF6"/>
    <w:rsid w:val="00AC6E1E"/>
    <w:rsid w:val="00AD16CC"/>
    <w:rsid w:val="00AD4070"/>
    <w:rsid w:val="00AD77D1"/>
    <w:rsid w:val="00AD7F9F"/>
    <w:rsid w:val="00AE041B"/>
    <w:rsid w:val="00AE0717"/>
    <w:rsid w:val="00AE1126"/>
    <w:rsid w:val="00AE31EA"/>
    <w:rsid w:val="00AE3B91"/>
    <w:rsid w:val="00AE3C68"/>
    <w:rsid w:val="00AE524C"/>
    <w:rsid w:val="00AE5EF9"/>
    <w:rsid w:val="00AE772A"/>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2298"/>
    <w:rsid w:val="00B0302E"/>
    <w:rsid w:val="00B03243"/>
    <w:rsid w:val="00B040AD"/>
    <w:rsid w:val="00B042CF"/>
    <w:rsid w:val="00B05459"/>
    <w:rsid w:val="00B060CB"/>
    <w:rsid w:val="00B07C08"/>
    <w:rsid w:val="00B07C3B"/>
    <w:rsid w:val="00B07C87"/>
    <w:rsid w:val="00B07CDE"/>
    <w:rsid w:val="00B07FE4"/>
    <w:rsid w:val="00B10696"/>
    <w:rsid w:val="00B10BDC"/>
    <w:rsid w:val="00B10BE2"/>
    <w:rsid w:val="00B10D3B"/>
    <w:rsid w:val="00B11552"/>
    <w:rsid w:val="00B135A6"/>
    <w:rsid w:val="00B13CCF"/>
    <w:rsid w:val="00B14C60"/>
    <w:rsid w:val="00B14D6F"/>
    <w:rsid w:val="00B1504E"/>
    <w:rsid w:val="00B1567D"/>
    <w:rsid w:val="00B15A84"/>
    <w:rsid w:val="00B1686A"/>
    <w:rsid w:val="00B16F15"/>
    <w:rsid w:val="00B174AD"/>
    <w:rsid w:val="00B208E5"/>
    <w:rsid w:val="00B21292"/>
    <w:rsid w:val="00B232A2"/>
    <w:rsid w:val="00B23FFA"/>
    <w:rsid w:val="00B24087"/>
    <w:rsid w:val="00B270E6"/>
    <w:rsid w:val="00B27CC8"/>
    <w:rsid w:val="00B27D58"/>
    <w:rsid w:val="00B307F6"/>
    <w:rsid w:val="00B30A1D"/>
    <w:rsid w:val="00B30E6E"/>
    <w:rsid w:val="00B31212"/>
    <w:rsid w:val="00B319A6"/>
    <w:rsid w:val="00B31D96"/>
    <w:rsid w:val="00B32220"/>
    <w:rsid w:val="00B32264"/>
    <w:rsid w:val="00B349CA"/>
    <w:rsid w:val="00B36839"/>
    <w:rsid w:val="00B3722A"/>
    <w:rsid w:val="00B37377"/>
    <w:rsid w:val="00B3741F"/>
    <w:rsid w:val="00B41DF5"/>
    <w:rsid w:val="00B42624"/>
    <w:rsid w:val="00B427EA"/>
    <w:rsid w:val="00B44570"/>
    <w:rsid w:val="00B45E63"/>
    <w:rsid w:val="00B46EC4"/>
    <w:rsid w:val="00B47383"/>
    <w:rsid w:val="00B47DDF"/>
    <w:rsid w:val="00B50B97"/>
    <w:rsid w:val="00B50ECF"/>
    <w:rsid w:val="00B514FB"/>
    <w:rsid w:val="00B520B7"/>
    <w:rsid w:val="00B52564"/>
    <w:rsid w:val="00B52D48"/>
    <w:rsid w:val="00B5315D"/>
    <w:rsid w:val="00B53437"/>
    <w:rsid w:val="00B540C8"/>
    <w:rsid w:val="00B541B2"/>
    <w:rsid w:val="00B55D95"/>
    <w:rsid w:val="00B560F5"/>
    <w:rsid w:val="00B5761C"/>
    <w:rsid w:val="00B57994"/>
    <w:rsid w:val="00B62489"/>
    <w:rsid w:val="00B628AD"/>
    <w:rsid w:val="00B62E29"/>
    <w:rsid w:val="00B639A8"/>
    <w:rsid w:val="00B65CEF"/>
    <w:rsid w:val="00B667F7"/>
    <w:rsid w:val="00B67E0B"/>
    <w:rsid w:val="00B71AD0"/>
    <w:rsid w:val="00B722A2"/>
    <w:rsid w:val="00B725FD"/>
    <w:rsid w:val="00B73247"/>
    <w:rsid w:val="00B738EA"/>
    <w:rsid w:val="00B74032"/>
    <w:rsid w:val="00B741E0"/>
    <w:rsid w:val="00B75D7E"/>
    <w:rsid w:val="00B768BE"/>
    <w:rsid w:val="00B76C2C"/>
    <w:rsid w:val="00B802B7"/>
    <w:rsid w:val="00B80889"/>
    <w:rsid w:val="00B82263"/>
    <w:rsid w:val="00B8266C"/>
    <w:rsid w:val="00B82AC6"/>
    <w:rsid w:val="00B8353D"/>
    <w:rsid w:val="00B8420F"/>
    <w:rsid w:val="00B853D0"/>
    <w:rsid w:val="00B85798"/>
    <w:rsid w:val="00B906D1"/>
    <w:rsid w:val="00B90CF4"/>
    <w:rsid w:val="00B91221"/>
    <w:rsid w:val="00B92C16"/>
    <w:rsid w:val="00B93041"/>
    <w:rsid w:val="00B93748"/>
    <w:rsid w:val="00B94199"/>
    <w:rsid w:val="00B94E6C"/>
    <w:rsid w:val="00B94FCF"/>
    <w:rsid w:val="00B958E5"/>
    <w:rsid w:val="00B96151"/>
    <w:rsid w:val="00B96262"/>
    <w:rsid w:val="00B96598"/>
    <w:rsid w:val="00B968C3"/>
    <w:rsid w:val="00B97F67"/>
    <w:rsid w:val="00BA01F3"/>
    <w:rsid w:val="00BA0D44"/>
    <w:rsid w:val="00BA0E74"/>
    <w:rsid w:val="00BA0EFB"/>
    <w:rsid w:val="00BA0F4B"/>
    <w:rsid w:val="00BA10D3"/>
    <w:rsid w:val="00BA1544"/>
    <w:rsid w:val="00BA17BC"/>
    <w:rsid w:val="00BA3290"/>
    <w:rsid w:val="00BA474F"/>
    <w:rsid w:val="00BA4788"/>
    <w:rsid w:val="00BA65AB"/>
    <w:rsid w:val="00BA7C28"/>
    <w:rsid w:val="00BB0707"/>
    <w:rsid w:val="00BB1A22"/>
    <w:rsid w:val="00BB20D6"/>
    <w:rsid w:val="00BB21F5"/>
    <w:rsid w:val="00BB2396"/>
    <w:rsid w:val="00BB3285"/>
    <w:rsid w:val="00BB43FF"/>
    <w:rsid w:val="00BB46AE"/>
    <w:rsid w:val="00BB5E54"/>
    <w:rsid w:val="00BB6D0B"/>
    <w:rsid w:val="00BB7F80"/>
    <w:rsid w:val="00BC02BA"/>
    <w:rsid w:val="00BC08AC"/>
    <w:rsid w:val="00BC2362"/>
    <w:rsid w:val="00BC4FBD"/>
    <w:rsid w:val="00BC597D"/>
    <w:rsid w:val="00BC5AB8"/>
    <w:rsid w:val="00BC60AB"/>
    <w:rsid w:val="00BC7D51"/>
    <w:rsid w:val="00BC7F6F"/>
    <w:rsid w:val="00BD005E"/>
    <w:rsid w:val="00BD06E8"/>
    <w:rsid w:val="00BD12C2"/>
    <w:rsid w:val="00BD33A1"/>
    <w:rsid w:val="00BD376E"/>
    <w:rsid w:val="00BD3872"/>
    <w:rsid w:val="00BD3B7F"/>
    <w:rsid w:val="00BD4610"/>
    <w:rsid w:val="00BD479B"/>
    <w:rsid w:val="00BD6DC1"/>
    <w:rsid w:val="00BE03C3"/>
    <w:rsid w:val="00BE1A5F"/>
    <w:rsid w:val="00BE1F62"/>
    <w:rsid w:val="00BE3314"/>
    <w:rsid w:val="00BE4045"/>
    <w:rsid w:val="00BE44B1"/>
    <w:rsid w:val="00BE56A9"/>
    <w:rsid w:val="00BE5C76"/>
    <w:rsid w:val="00BE635A"/>
    <w:rsid w:val="00BE64BF"/>
    <w:rsid w:val="00BE713C"/>
    <w:rsid w:val="00BE71B4"/>
    <w:rsid w:val="00BF02E3"/>
    <w:rsid w:val="00BF125B"/>
    <w:rsid w:val="00BF1C16"/>
    <w:rsid w:val="00BF25CA"/>
    <w:rsid w:val="00BF2EE2"/>
    <w:rsid w:val="00BF483D"/>
    <w:rsid w:val="00BF4A31"/>
    <w:rsid w:val="00BF6181"/>
    <w:rsid w:val="00BF77D8"/>
    <w:rsid w:val="00C01DF0"/>
    <w:rsid w:val="00C02C1A"/>
    <w:rsid w:val="00C02CE1"/>
    <w:rsid w:val="00C03DD9"/>
    <w:rsid w:val="00C04476"/>
    <w:rsid w:val="00C04C27"/>
    <w:rsid w:val="00C067A5"/>
    <w:rsid w:val="00C06A29"/>
    <w:rsid w:val="00C1131B"/>
    <w:rsid w:val="00C11602"/>
    <w:rsid w:val="00C13690"/>
    <w:rsid w:val="00C1372D"/>
    <w:rsid w:val="00C14091"/>
    <w:rsid w:val="00C1580A"/>
    <w:rsid w:val="00C15B5E"/>
    <w:rsid w:val="00C15B8C"/>
    <w:rsid w:val="00C16A7E"/>
    <w:rsid w:val="00C1769A"/>
    <w:rsid w:val="00C17F2C"/>
    <w:rsid w:val="00C2093C"/>
    <w:rsid w:val="00C20E38"/>
    <w:rsid w:val="00C21701"/>
    <w:rsid w:val="00C22B63"/>
    <w:rsid w:val="00C22F1C"/>
    <w:rsid w:val="00C2336A"/>
    <w:rsid w:val="00C23BD1"/>
    <w:rsid w:val="00C248CD"/>
    <w:rsid w:val="00C25373"/>
    <w:rsid w:val="00C2644E"/>
    <w:rsid w:val="00C30E03"/>
    <w:rsid w:val="00C317A5"/>
    <w:rsid w:val="00C32CB1"/>
    <w:rsid w:val="00C345F1"/>
    <w:rsid w:val="00C34B9D"/>
    <w:rsid w:val="00C3569F"/>
    <w:rsid w:val="00C35B18"/>
    <w:rsid w:val="00C35BD0"/>
    <w:rsid w:val="00C35DFD"/>
    <w:rsid w:val="00C36219"/>
    <w:rsid w:val="00C36267"/>
    <w:rsid w:val="00C37583"/>
    <w:rsid w:val="00C37939"/>
    <w:rsid w:val="00C414BF"/>
    <w:rsid w:val="00C42814"/>
    <w:rsid w:val="00C42ADF"/>
    <w:rsid w:val="00C42DD4"/>
    <w:rsid w:val="00C44113"/>
    <w:rsid w:val="00C443A1"/>
    <w:rsid w:val="00C44B5C"/>
    <w:rsid w:val="00C45D15"/>
    <w:rsid w:val="00C45FCB"/>
    <w:rsid w:val="00C46674"/>
    <w:rsid w:val="00C47D93"/>
    <w:rsid w:val="00C502FC"/>
    <w:rsid w:val="00C50E2E"/>
    <w:rsid w:val="00C5126F"/>
    <w:rsid w:val="00C52404"/>
    <w:rsid w:val="00C52467"/>
    <w:rsid w:val="00C531FF"/>
    <w:rsid w:val="00C532EA"/>
    <w:rsid w:val="00C54953"/>
    <w:rsid w:val="00C54EC2"/>
    <w:rsid w:val="00C556EA"/>
    <w:rsid w:val="00C55E3F"/>
    <w:rsid w:val="00C561B5"/>
    <w:rsid w:val="00C576C7"/>
    <w:rsid w:val="00C57DE8"/>
    <w:rsid w:val="00C60218"/>
    <w:rsid w:val="00C60CF5"/>
    <w:rsid w:val="00C611AA"/>
    <w:rsid w:val="00C61C53"/>
    <w:rsid w:val="00C61DAF"/>
    <w:rsid w:val="00C6513B"/>
    <w:rsid w:val="00C65318"/>
    <w:rsid w:val="00C65F49"/>
    <w:rsid w:val="00C65F8D"/>
    <w:rsid w:val="00C6612F"/>
    <w:rsid w:val="00C67150"/>
    <w:rsid w:val="00C679B3"/>
    <w:rsid w:val="00C70629"/>
    <w:rsid w:val="00C73579"/>
    <w:rsid w:val="00C745EA"/>
    <w:rsid w:val="00C7470C"/>
    <w:rsid w:val="00C754BC"/>
    <w:rsid w:val="00C75C3E"/>
    <w:rsid w:val="00C7647B"/>
    <w:rsid w:val="00C765FD"/>
    <w:rsid w:val="00C777EE"/>
    <w:rsid w:val="00C80085"/>
    <w:rsid w:val="00C81032"/>
    <w:rsid w:val="00C82CEA"/>
    <w:rsid w:val="00C8305C"/>
    <w:rsid w:val="00C85089"/>
    <w:rsid w:val="00C87456"/>
    <w:rsid w:val="00C87469"/>
    <w:rsid w:val="00C87471"/>
    <w:rsid w:val="00C8750C"/>
    <w:rsid w:val="00C90957"/>
    <w:rsid w:val="00C92554"/>
    <w:rsid w:val="00C92FFA"/>
    <w:rsid w:val="00C954F4"/>
    <w:rsid w:val="00C95906"/>
    <w:rsid w:val="00C95D53"/>
    <w:rsid w:val="00C96F61"/>
    <w:rsid w:val="00C97A36"/>
    <w:rsid w:val="00C97F1D"/>
    <w:rsid w:val="00CA0383"/>
    <w:rsid w:val="00CA18E5"/>
    <w:rsid w:val="00CA34FC"/>
    <w:rsid w:val="00CA53D6"/>
    <w:rsid w:val="00CB03B9"/>
    <w:rsid w:val="00CB0590"/>
    <w:rsid w:val="00CB0FC8"/>
    <w:rsid w:val="00CB233B"/>
    <w:rsid w:val="00CB2463"/>
    <w:rsid w:val="00CB2DEB"/>
    <w:rsid w:val="00CB34A3"/>
    <w:rsid w:val="00CB5365"/>
    <w:rsid w:val="00CB641A"/>
    <w:rsid w:val="00CB72B8"/>
    <w:rsid w:val="00CB7731"/>
    <w:rsid w:val="00CB7ACD"/>
    <w:rsid w:val="00CB7B10"/>
    <w:rsid w:val="00CB7BD5"/>
    <w:rsid w:val="00CC045E"/>
    <w:rsid w:val="00CC2FB3"/>
    <w:rsid w:val="00CC32F4"/>
    <w:rsid w:val="00CC3EDA"/>
    <w:rsid w:val="00CC3F68"/>
    <w:rsid w:val="00CC47CF"/>
    <w:rsid w:val="00CC4CC0"/>
    <w:rsid w:val="00CC4F64"/>
    <w:rsid w:val="00CC63FA"/>
    <w:rsid w:val="00CC6633"/>
    <w:rsid w:val="00CC6760"/>
    <w:rsid w:val="00CC74FA"/>
    <w:rsid w:val="00CC7715"/>
    <w:rsid w:val="00CC778D"/>
    <w:rsid w:val="00CD20AD"/>
    <w:rsid w:val="00CD23A7"/>
    <w:rsid w:val="00CD2DBA"/>
    <w:rsid w:val="00CD34B9"/>
    <w:rsid w:val="00CD3E71"/>
    <w:rsid w:val="00CD484E"/>
    <w:rsid w:val="00CD6298"/>
    <w:rsid w:val="00CE1719"/>
    <w:rsid w:val="00CE1F0C"/>
    <w:rsid w:val="00CE2406"/>
    <w:rsid w:val="00CE2454"/>
    <w:rsid w:val="00CE2EA5"/>
    <w:rsid w:val="00CE57BB"/>
    <w:rsid w:val="00CE6E20"/>
    <w:rsid w:val="00CE755D"/>
    <w:rsid w:val="00CE7B2B"/>
    <w:rsid w:val="00CF0CC8"/>
    <w:rsid w:val="00CF0D97"/>
    <w:rsid w:val="00CF16F5"/>
    <w:rsid w:val="00CF1959"/>
    <w:rsid w:val="00CF1A2D"/>
    <w:rsid w:val="00CF1D40"/>
    <w:rsid w:val="00CF1F5C"/>
    <w:rsid w:val="00CF234C"/>
    <w:rsid w:val="00CF40FE"/>
    <w:rsid w:val="00CF54C5"/>
    <w:rsid w:val="00D02165"/>
    <w:rsid w:val="00D02813"/>
    <w:rsid w:val="00D029EE"/>
    <w:rsid w:val="00D02ECE"/>
    <w:rsid w:val="00D04432"/>
    <w:rsid w:val="00D0544D"/>
    <w:rsid w:val="00D05CD8"/>
    <w:rsid w:val="00D05F05"/>
    <w:rsid w:val="00D05FA0"/>
    <w:rsid w:val="00D05FBA"/>
    <w:rsid w:val="00D0647A"/>
    <w:rsid w:val="00D072C6"/>
    <w:rsid w:val="00D11E2C"/>
    <w:rsid w:val="00D13415"/>
    <w:rsid w:val="00D13BB5"/>
    <w:rsid w:val="00D14765"/>
    <w:rsid w:val="00D15065"/>
    <w:rsid w:val="00D15744"/>
    <w:rsid w:val="00D1663E"/>
    <w:rsid w:val="00D16654"/>
    <w:rsid w:val="00D1665F"/>
    <w:rsid w:val="00D1714C"/>
    <w:rsid w:val="00D176AE"/>
    <w:rsid w:val="00D200B1"/>
    <w:rsid w:val="00D20424"/>
    <w:rsid w:val="00D21504"/>
    <w:rsid w:val="00D22650"/>
    <w:rsid w:val="00D2290C"/>
    <w:rsid w:val="00D22D4D"/>
    <w:rsid w:val="00D24AFA"/>
    <w:rsid w:val="00D251A6"/>
    <w:rsid w:val="00D2645B"/>
    <w:rsid w:val="00D26FD5"/>
    <w:rsid w:val="00D27658"/>
    <w:rsid w:val="00D27977"/>
    <w:rsid w:val="00D30045"/>
    <w:rsid w:val="00D302FA"/>
    <w:rsid w:val="00D30C28"/>
    <w:rsid w:val="00D30D31"/>
    <w:rsid w:val="00D30F40"/>
    <w:rsid w:val="00D31388"/>
    <w:rsid w:val="00D31F3A"/>
    <w:rsid w:val="00D32782"/>
    <w:rsid w:val="00D338FD"/>
    <w:rsid w:val="00D33C54"/>
    <w:rsid w:val="00D3403F"/>
    <w:rsid w:val="00D34759"/>
    <w:rsid w:val="00D35283"/>
    <w:rsid w:val="00D366A9"/>
    <w:rsid w:val="00D36D43"/>
    <w:rsid w:val="00D40360"/>
    <w:rsid w:val="00D4069D"/>
    <w:rsid w:val="00D40A96"/>
    <w:rsid w:val="00D421AC"/>
    <w:rsid w:val="00D42C6E"/>
    <w:rsid w:val="00D4335E"/>
    <w:rsid w:val="00D43A7C"/>
    <w:rsid w:val="00D44343"/>
    <w:rsid w:val="00D45AC2"/>
    <w:rsid w:val="00D4639C"/>
    <w:rsid w:val="00D46E54"/>
    <w:rsid w:val="00D47590"/>
    <w:rsid w:val="00D50BE8"/>
    <w:rsid w:val="00D51051"/>
    <w:rsid w:val="00D52605"/>
    <w:rsid w:val="00D549A7"/>
    <w:rsid w:val="00D54ACB"/>
    <w:rsid w:val="00D556A4"/>
    <w:rsid w:val="00D565D1"/>
    <w:rsid w:val="00D566FE"/>
    <w:rsid w:val="00D57524"/>
    <w:rsid w:val="00D6018D"/>
    <w:rsid w:val="00D60FFC"/>
    <w:rsid w:val="00D62696"/>
    <w:rsid w:val="00D62CD3"/>
    <w:rsid w:val="00D62F73"/>
    <w:rsid w:val="00D63BC6"/>
    <w:rsid w:val="00D63CE9"/>
    <w:rsid w:val="00D64A29"/>
    <w:rsid w:val="00D6562E"/>
    <w:rsid w:val="00D65658"/>
    <w:rsid w:val="00D65971"/>
    <w:rsid w:val="00D66FA2"/>
    <w:rsid w:val="00D67997"/>
    <w:rsid w:val="00D67BAA"/>
    <w:rsid w:val="00D67D53"/>
    <w:rsid w:val="00D70632"/>
    <w:rsid w:val="00D70E4A"/>
    <w:rsid w:val="00D71710"/>
    <w:rsid w:val="00D719E7"/>
    <w:rsid w:val="00D7204E"/>
    <w:rsid w:val="00D73225"/>
    <w:rsid w:val="00D73E47"/>
    <w:rsid w:val="00D74531"/>
    <w:rsid w:val="00D752D6"/>
    <w:rsid w:val="00D7554D"/>
    <w:rsid w:val="00D803FF"/>
    <w:rsid w:val="00D809F8"/>
    <w:rsid w:val="00D8344B"/>
    <w:rsid w:val="00D83F2F"/>
    <w:rsid w:val="00D84885"/>
    <w:rsid w:val="00D84E60"/>
    <w:rsid w:val="00D8612B"/>
    <w:rsid w:val="00D8630E"/>
    <w:rsid w:val="00D875FD"/>
    <w:rsid w:val="00D91203"/>
    <w:rsid w:val="00D91CE4"/>
    <w:rsid w:val="00D91EE2"/>
    <w:rsid w:val="00D92456"/>
    <w:rsid w:val="00D9284F"/>
    <w:rsid w:val="00D9506C"/>
    <w:rsid w:val="00D95152"/>
    <w:rsid w:val="00D953BA"/>
    <w:rsid w:val="00D97D97"/>
    <w:rsid w:val="00DA05FF"/>
    <w:rsid w:val="00DA0815"/>
    <w:rsid w:val="00DA1847"/>
    <w:rsid w:val="00DA1931"/>
    <w:rsid w:val="00DA266B"/>
    <w:rsid w:val="00DA27ED"/>
    <w:rsid w:val="00DA4A7E"/>
    <w:rsid w:val="00DA500A"/>
    <w:rsid w:val="00DA6786"/>
    <w:rsid w:val="00DA6C52"/>
    <w:rsid w:val="00DB0258"/>
    <w:rsid w:val="00DB08FC"/>
    <w:rsid w:val="00DB0BEE"/>
    <w:rsid w:val="00DB2478"/>
    <w:rsid w:val="00DB37F3"/>
    <w:rsid w:val="00DB41B3"/>
    <w:rsid w:val="00DB462F"/>
    <w:rsid w:val="00DB4843"/>
    <w:rsid w:val="00DB50FE"/>
    <w:rsid w:val="00DB52EC"/>
    <w:rsid w:val="00DB5C87"/>
    <w:rsid w:val="00DB7149"/>
    <w:rsid w:val="00DB74D1"/>
    <w:rsid w:val="00DC1443"/>
    <w:rsid w:val="00DC1A33"/>
    <w:rsid w:val="00DC1CF8"/>
    <w:rsid w:val="00DC1EC7"/>
    <w:rsid w:val="00DC2809"/>
    <w:rsid w:val="00DC340E"/>
    <w:rsid w:val="00DC3FE8"/>
    <w:rsid w:val="00DC5176"/>
    <w:rsid w:val="00DC66A2"/>
    <w:rsid w:val="00DC6CCB"/>
    <w:rsid w:val="00DD05B1"/>
    <w:rsid w:val="00DD0B8A"/>
    <w:rsid w:val="00DD0F26"/>
    <w:rsid w:val="00DD1DB9"/>
    <w:rsid w:val="00DD39E9"/>
    <w:rsid w:val="00DD4003"/>
    <w:rsid w:val="00DD4BC6"/>
    <w:rsid w:val="00DD4C5E"/>
    <w:rsid w:val="00DD4F04"/>
    <w:rsid w:val="00DD6183"/>
    <w:rsid w:val="00DD66E7"/>
    <w:rsid w:val="00DD7034"/>
    <w:rsid w:val="00DE02EC"/>
    <w:rsid w:val="00DE06ED"/>
    <w:rsid w:val="00DE0783"/>
    <w:rsid w:val="00DE07F6"/>
    <w:rsid w:val="00DE2274"/>
    <w:rsid w:val="00DE38F8"/>
    <w:rsid w:val="00DE3E47"/>
    <w:rsid w:val="00DE3FE0"/>
    <w:rsid w:val="00DE50AF"/>
    <w:rsid w:val="00DE5AEE"/>
    <w:rsid w:val="00DE6149"/>
    <w:rsid w:val="00DE7776"/>
    <w:rsid w:val="00DE787B"/>
    <w:rsid w:val="00DE7EF3"/>
    <w:rsid w:val="00DF001A"/>
    <w:rsid w:val="00DF03C6"/>
    <w:rsid w:val="00DF09B4"/>
    <w:rsid w:val="00DF152A"/>
    <w:rsid w:val="00DF1EE1"/>
    <w:rsid w:val="00DF3463"/>
    <w:rsid w:val="00DF34AC"/>
    <w:rsid w:val="00DF3D63"/>
    <w:rsid w:val="00DF40AD"/>
    <w:rsid w:val="00DF41E4"/>
    <w:rsid w:val="00DF47DF"/>
    <w:rsid w:val="00DF69F2"/>
    <w:rsid w:val="00DF6AAF"/>
    <w:rsid w:val="00E000B1"/>
    <w:rsid w:val="00E0031C"/>
    <w:rsid w:val="00E0060F"/>
    <w:rsid w:val="00E00820"/>
    <w:rsid w:val="00E01F15"/>
    <w:rsid w:val="00E023F1"/>
    <w:rsid w:val="00E0367D"/>
    <w:rsid w:val="00E03EF8"/>
    <w:rsid w:val="00E106A7"/>
    <w:rsid w:val="00E10CC5"/>
    <w:rsid w:val="00E10E52"/>
    <w:rsid w:val="00E12A42"/>
    <w:rsid w:val="00E12CCC"/>
    <w:rsid w:val="00E12FF1"/>
    <w:rsid w:val="00E13233"/>
    <w:rsid w:val="00E14757"/>
    <w:rsid w:val="00E14C9E"/>
    <w:rsid w:val="00E1519F"/>
    <w:rsid w:val="00E15DD3"/>
    <w:rsid w:val="00E16A4F"/>
    <w:rsid w:val="00E1706D"/>
    <w:rsid w:val="00E176D7"/>
    <w:rsid w:val="00E20402"/>
    <w:rsid w:val="00E20B1A"/>
    <w:rsid w:val="00E211D1"/>
    <w:rsid w:val="00E211ED"/>
    <w:rsid w:val="00E214E4"/>
    <w:rsid w:val="00E22FAA"/>
    <w:rsid w:val="00E23F0A"/>
    <w:rsid w:val="00E24D00"/>
    <w:rsid w:val="00E25CF3"/>
    <w:rsid w:val="00E26A3F"/>
    <w:rsid w:val="00E3008B"/>
    <w:rsid w:val="00E30A8B"/>
    <w:rsid w:val="00E31194"/>
    <w:rsid w:val="00E31290"/>
    <w:rsid w:val="00E316A6"/>
    <w:rsid w:val="00E31808"/>
    <w:rsid w:val="00E31D1C"/>
    <w:rsid w:val="00E3232D"/>
    <w:rsid w:val="00E323DB"/>
    <w:rsid w:val="00E328F6"/>
    <w:rsid w:val="00E33962"/>
    <w:rsid w:val="00E33E7C"/>
    <w:rsid w:val="00E349BF"/>
    <w:rsid w:val="00E35C43"/>
    <w:rsid w:val="00E36CD4"/>
    <w:rsid w:val="00E41122"/>
    <w:rsid w:val="00E4124C"/>
    <w:rsid w:val="00E414CC"/>
    <w:rsid w:val="00E421C8"/>
    <w:rsid w:val="00E42CCB"/>
    <w:rsid w:val="00E430C2"/>
    <w:rsid w:val="00E435F4"/>
    <w:rsid w:val="00E43A24"/>
    <w:rsid w:val="00E43CA7"/>
    <w:rsid w:val="00E444FE"/>
    <w:rsid w:val="00E44FEA"/>
    <w:rsid w:val="00E4535C"/>
    <w:rsid w:val="00E473E6"/>
    <w:rsid w:val="00E47AF1"/>
    <w:rsid w:val="00E51AA8"/>
    <w:rsid w:val="00E51CBB"/>
    <w:rsid w:val="00E51E03"/>
    <w:rsid w:val="00E520C9"/>
    <w:rsid w:val="00E52C04"/>
    <w:rsid w:val="00E53601"/>
    <w:rsid w:val="00E5446D"/>
    <w:rsid w:val="00E544A9"/>
    <w:rsid w:val="00E55FBD"/>
    <w:rsid w:val="00E563C1"/>
    <w:rsid w:val="00E5685D"/>
    <w:rsid w:val="00E6051C"/>
    <w:rsid w:val="00E607C4"/>
    <w:rsid w:val="00E60CA3"/>
    <w:rsid w:val="00E61205"/>
    <w:rsid w:val="00E62256"/>
    <w:rsid w:val="00E623A3"/>
    <w:rsid w:val="00E64411"/>
    <w:rsid w:val="00E6473B"/>
    <w:rsid w:val="00E64F12"/>
    <w:rsid w:val="00E6515E"/>
    <w:rsid w:val="00E65A6A"/>
    <w:rsid w:val="00E666B2"/>
    <w:rsid w:val="00E705F8"/>
    <w:rsid w:val="00E71E86"/>
    <w:rsid w:val="00E72898"/>
    <w:rsid w:val="00E72ACA"/>
    <w:rsid w:val="00E73565"/>
    <w:rsid w:val="00E73F0C"/>
    <w:rsid w:val="00E75177"/>
    <w:rsid w:val="00E757BA"/>
    <w:rsid w:val="00E75BF8"/>
    <w:rsid w:val="00E807C1"/>
    <w:rsid w:val="00E80E05"/>
    <w:rsid w:val="00E812D7"/>
    <w:rsid w:val="00E818CB"/>
    <w:rsid w:val="00E8194B"/>
    <w:rsid w:val="00E81BF2"/>
    <w:rsid w:val="00E82A21"/>
    <w:rsid w:val="00E85B01"/>
    <w:rsid w:val="00E85EF8"/>
    <w:rsid w:val="00E85FEF"/>
    <w:rsid w:val="00E86213"/>
    <w:rsid w:val="00E87139"/>
    <w:rsid w:val="00E871C7"/>
    <w:rsid w:val="00E87829"/>
    <w:rsid w:val="00E87E55"/>
    <w:rsid w:val="00E91044"/>
    <w:rsid w:val="00E91598"/>
    <w:rsid w:val="00E9398A"/>
    <w:rsid w:val="00E93BD0"/>
    <w:rsid w:val="00E93C1A"/>
    <w:rsid w:val="00E93C44"/>
    <w:rsid w:val="00E93EC4"/>
    <w:rsid w:val="00E9480C"/>
    <w:rsid w:val="00E94F10"/>
    <w:rsid w:val="00E955BB"/>
    <w:rsid w:val="00E96107"/>
    <w:rsid w:val="00E974E2"/>
    <w:rsid w:val="00E97578"/>
    <w:rsid w:val="00E9785A"/>
    <w:rsid w:val="00E979EB"/>
    <w:rsid w:val="00EA0274"/>
    <w:rsid w:val="00EA0707"/>
    <w:rsid w:val="00EA12A1"/>
    <w:rsid w:val="00EA1C46"/>
    <w:rsid w:val="00EA340B"/>
    <w:rsid w:val="00EA4000"/>
    <w:rsid w:val="00EA42D6"/>
    <w:rsid w:val="00EA4F00"/>
    <w:rsid w:val="00EA7776"/>
    <w:rsid w:val="00EB068F"/>
    <w:rsid w:val="00EB0924"/>
    <w:rsid w:val="00EB108B"/>
    <w:rsid w:val="00EB1154"/>
    <w:rsid w:val="00EB3413"/>
    <w:rsid w:val="00EB3530"/>
    <w:rsid w:val="00EB357E"/>
    <w:rsid w:val="00EB3F5D"/>
    <w:rsid w:val="00EB45AF"/>
    <w:rsid w:val="00EB5360"/>
    <w:rsid w:val="00EB5E6D"/>
    <w:rsid w:val="00EB5EFC"/>
    <w:rsid w:val="00EB6939"/>
    <w:rsid w:val="00EC0267"/>
    <w:rsid w:val="00EC051E"/>
    <w:rsid w:val="00EC0D39"/>
    <w:rsid w:val="00EC187C"/>
    <w:rsid w:val="00EC1F20"/>
    <w:rsid w:val="00EC3510"/>
    <w:rsid w:val="00EC38BA"/>
    <w:rsid w:val="00EC41F5"/>
    <w:rsid w:val="00EC4273"/>
    <w:rsid w:val="00EC4608"/>
    <w:rsid w:val="00EC46F3"/>
    <w:rsid w:val="00EC5205"/>
    <w:rsid w:val="00EC648D"/>
    <w:rsid w:val="00EC79C4"/>
    <w:rsid w:val="00ED12BB"/>
    <w:rsid w:val="00ED15C2"/>
    <w:rsid w:val="00ED1CF6"/>
    <w:rsid w:val="00ED3169"/>
    <w:rsid w:val="00ED3E79"/>
    <w:rsid w:val="00ED53AC"/>
    <w:rsid w:val="00ED5E12"/>
    <w:rsid w:val="00ED6E7B"/>
    <w:rsid w:val="00ED73F9"/>
    <w:rsid w:val="00ED7714"/>
    <w:rsid w:val="00EE00A1"/>
    <w:rsid w:val="00EE0424"/>
    <w:rsid w:val="00EE4864"/>
    <w:rsid w:val="00EE4A58"/>
    <w:rsid w:val="00EE4C07"/>
    <w:rsid w:val="00EE51F8"/>
    <w:rsid w:val="00EE599E"/>
    <w:rsid w:val="00EE606D"/>
    <w:rsid w:val="00EE780D"/>
    <w:rsid w:val="00EF03E4"/>
    <w:rsid w:val="00EF05EF"/>
    <w:rsid w:val="00EF06CB"/>
    <w:rsid w:val="00EF2803"/>
    <w:rsid w:val="00EF3493"/>
    <w:rsid w:val="00EF44AD"/>
    <w:rsid w:val="00EF6B3C"/>
    <w:rsid w:val="00EF6EAC"/>
    <w:rsid w:val="00EF7064"/>
    <w:rsid w:val="00F00064"/>
    <w:rsid w:val="00F00CB5"/>
    <w:rsid w:val="00F00F6E"/>
    <w:rsid w:val="00F017AD"/>
    <w:rsid w:val="00F0275C"/>
    <w:rsid w:val="00F030F1"/>
    <w:rsid w:val="00F04426"/>
    <w:rsid w:val="00F04F0B"/>
    <w:rsid w:val="00F0595A"/>
    <w:rsid w:val="00F060A2"/>
    <w:rsid w:val="00F06CD2"/>
    <w:rsid w:val="00F0745F"/>
    <w:rsid w:val="00F10F20"/>
    <w:rsid w:val="00F1192C"/>
    <w:rsid w:val="00F11E9F"/>
    <w:rsid w:val="00F1456B"/>
    <w:rsid w:val="00F14901"/>
    <w:rsid w:val="00F14F58"/>
    <w:rsid w:val="00F14F75"/>
    <w:rsid w:val="00F150F2"/>
    <w:rsid w:val="00F151FF"/>
    <w:rsid w:val="00F1778A"/>
    <w:rsid w:val="00F17C9B"/>
    <w:rsid w:val="00F2084D"/>
    <w:rsid w:val="00F21370"/>
    <w:rsid w:val="00F22A64"/>
    <w:rsid w:val="00F231A1"/>
    <w:rsid w:val="00F24484"/>
    <w:rsid w:val="00F264D3"/>
    <w:rsid w:val="00F26EA6"/>
    <w:rsid w:val="00F274AC"/>
    <w:rsid w:val="00F27AEE"/>
    <w:rsid w:val="00F30382"/>
    <w:rsid w:val="00F306F0"/>
    <w:rsid w:val="00F3260D"/>
    <w:rsid w:val="00F32F87"/>
    <w:rsid w:val="00F3316D"/>
    <w:rsid w:val="00F33784"/>
    <w:rsid w:val="00F3397A"/>
    <w:rsid w:val="00F33D7B"/>
    <w:rsid w:val="00F34559"/>
    <w:rsid w:val="00F34A24"/>
    <w:rsid w:val="00F35584"/>
    <w:rsid w:val="00F35CF2"/>
    <w:rsid w:val="00F35DB2"/>
    <w:rsid w:val="00F371FA"/>
    <w:rsid w:val="00F40335"/>
    <w:rsid w:val="00F40A5C"/>
    <w:rsid w:val="00F41F34"/>
    <w:rsid w:val="00F421F3"/>
    <w:rsid w:val="00F42838"/>
    <w:rsid w:val="00F43318"/>
    <w:rsid w:val="00F43AD6"/>
    <w:rsid w:val="00F43C05"/>
    <w:rsid w:val="00F43D64"/>
    <w:rsid w:val="00F44044"/>
    <w:rsid w:val="00F45472"/>
    <w:rsid w:val="00F4614F"/>
    <w:rsid w:val="00F46FB2"/>
    <w:rsid w:val="00F4738E"/>
    <w:rsid w:val="00F47AD1"/>
    <w:rsid w:val="00F47CD4"/>
    <w:rsid w:val="00F502F4"/>
    <w:rsid w:val="00F5334B"/>
    <w:rsid w:val="00F53492"/>
    <w:rsid w:val="00F5393F"/>
    <w:rsid w:val="00F54F03"/>
    <w:rsid w:val="00F55EAC"/>
    <w:rsid w:val="00F55F54"/>
    <w:rsid w:val="00F56100"/>
    <w:rsid w:val="00F62BD1"/>
    <w:rsid w:val="00F62DD0"/>
    <w:rsid w:val="00F63913"/>
    <w:rsid w:val="00F644A4"/>
    <w:rsid w:val="00F64E71"/>
    <w:rsid w:val="00F6531F"/>
    <w:rsid w:val="00F6623D"/>
    <w:rsid w:val="00F662C3"/>
    <w:rsid w:val="00F662FF"/>
    <w:rsid w:val="00F669EB"/>
    <w:rsid w:val="00F66FB4"/>
    <w:rsid w:val="00F6706E"/>
    <w:rsid w:val="00F67269"/>
    <w:rsid w:val="00F678DA"/>
    <w:rsid w:val="00F67980"/>
    <w:rsid w:val="00F67C93"/>
    <w:rsid w:val="00F7094F"/>
    <w:rsid w:val="00F72606"/>
    <w:rsid w:val="00F7681B"/>
    <w:rsid w:val="00F7734E"/>
    <w:rsid w:val="00F77723"/>
    <w:rsid w:val="00F77DDF"/>
    <w:rsid w:val="00F80C52"/>
    <w:rsid w:val="00F828AB"/>
    <w:rsid w:val="00F828BE"/>
    <w:rsid w:val="00F82997"/>
    <w:rsid w:val="00F837A6"/>
    <w:rsid w:val="00F84A20"/>
    <w:rsid w:val="00F85CB6"/>
    <w:rsid w:val="00F86B25"/>
    <w:rsid w:val="00F902D8"/>
    <w:rsid w:val="00F90ABF"/>
    <w:rsid w:val="00F90E1C"/>
    <w:rsid w:val="00F91300"/>
    <w:rsid w:val="00F92A2D"/>
    <w:rsid w:val="00F930C7"/>
    <w:rsid w:val="00F9379E"/>
    <w:rsid w:val="00F9584A"/>
    <w:rsid w:val="00F967E7"/>
    <w:rsid w:val="00F97295"/>
    <w:rsid w:val="00FA0A80"/>
    <w:rsid w:val="00FA0EA1"/>
    <w:rsid w:val="00FA14C8"/>
    <w:rsid w:val="00FA1E6B"/>
    <w:rsid w:val="00FA2AE7"/>
    <w:rsid w:val="00FA2DE9"/>
    <w:rsid w:val="00FA5929"/>
    <w:rsid w:val="00FB0303"/>
    <w:rsid w:val="00FB05E0"/>
    <w:rsid w:val="00FB1222"/>
    <w:rsid w:val="00FB1AB8"/>
    <w:rsid w:val="00FB25BD"/>
    <w:rsid w:val="00FB2878"/>
    <w:rsid w:val="00FB398A"/>
    <w:rsid w:val="00FB4740"/>
    <w:rsid w:val="00FB4899"/>
    <w:rsid w:val="00FB6646"/>
    <w:rsid w:val="00FB6B16"/>
    <w:rsid w:val="00FB7325"/>
    <w:rsid w:val="00FC012A"/>
    <w:rsid w:val="00FC154D"/>
    <w:rsid w:val="00FC219D"/>
    <w:rsid w:val="00FC256F"/>
    <w:rsid w:val="00FC41D6"/>
    <w:rsid w:val="00FC51B3"/>
    <w:rsid w:val="00FC56A9"/>
    <w:rsid w:val="00FC604D"/>
    <w:rsid w:val="00FC6C48"/>
    <w:rsid w:val="00FD0C84"/>
    <w:rsid w:val="00FD15C1"/>
    <w:rsid w:val="00FD261E"/>
    <w:rsid w:val="00FD428C"/>
    <w:rsid w:val="00FD68F3"/>
    <w:rsid w:val="00FD73D2"/>
    <w:rsid w:val="00FD7631"/>
    <w:rsid w:val="00FE03DA"/>
    <w:rsid w:val="00FE0BDC"/>
    <w:rsid w:val="00FE2D1E"/>
    <w:rsid w:val="00FE3420"/>
    <w:rsid w:val="00FE37E9"/>
    <w:rsid w:val="00FE3BEA"/>
    <w:rsid w:val="00FE4395"/>
    <w:rsid w:val="00FE49C4"/>
    <w:rsid w:val="00FE66F1"/>
    <w:rsid w:val="00FE6A09"/>
    <w:rsid w:val="00FE7FF6"/>
    <w:rsid w:val="00FF0422"/>
    <w:rsid w:val="00FF0579"/>
    <w:rsid w:val="00FF0AA7"/>
    <w:rsid w:val="00FF10BF"/>
    <w:rsid w:val="00FF13DB"/>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0B3"/>
    <w:rPr>
      <w:sz w:val="24"/>
      <w:szCs w:val="24"/>
      <w:lang w:val="es-ES" w:eastAsia="es-ES_tradnl"/>
    </w:rPr>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uiPriority w:val="10"/>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link w:val="Sagniadetextindependent3Car"/>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rPr>
      <w:sz w:val="20"/>
      <w:szCs w:val="20"/>
      <w:lang w:val="ca-ES" w:eastAsia="ca-ES"/>
    </w:r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uiPriority w:val="10"/>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paragraph" w:customStyle="1" w:styleId="Estil2">
    <w:name w:val="Estil2"/>
    <w:basedOn w:val="Normal"/>
    <w:link w:val="Estil2Car"/>
    <w:qFormat/>
    <w:locked/>
    <w:rsid w:val="004D0843"/>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4D0843"/>
    <w:rPr>
      <w:rFonts w:ascii="Arial" w:eastAsiaTheme="minorEastAsia" w:hAnsi="Arial" w:cs="Arial"/>
      <w:b/>
      <w:color w:val="000000" w:themeColor="text1"/>
      <w:sz w:val="16"/>
      <w:szCs w:val="16"/>
    </w:rPr>
  </w:style>
  <w:style w:type="character" w:customStyle="1" w:styleId="Ttol1Car">
    <w:name w:val="Títol 1 Car"/>
    <w:basedOn w:val="Tipusdelletraperdefectedelpargraf"/>
    <w:link w:val="Ttol1"/>
    <w:uiPriority w:val="9"/>
    <w:rsid w:val="00F66FB4"/>
    <w:rPr>
      <w:i/>
      <w:color w:val="008080"/>
      <w:sz w:val="16"/>
      <w:shd w:val="pct15" w:color="auto" w:fill="auto"/>
    </w:rPr>
  </w:style>
  <w:style w:type="character" w:customStyle="1" w:styleId="Ttol4Car">
    <w:name w:val="Títol 4 Car"/>
    <w:basedOn w:val="Tipusdelletraperdefectedelpargraf"/>
    <w:link w:val="Ttol4"/>
    <w:rsid w:val="00F66FB4"/>
    <w:rPr>
      <w:b/>
    </w:rPr>
  </w:style>
  <w:style w:type="character" w:customStyle="1" w:styleId="Ttol5Car">
    <w:name w:val="Títol 5 Car"/>
    <w:basedOn w:val="Tipusdelletraperdefectedelpargraf"/>
    <w:link w:val="Ttol5"/>
    <w:rsid w:val="00F66FB4"/>
    <w:rPr>
      <w:rFonts w:ascii="Arial" w:hAnsi="Arial"/>
      <w:b/>
      <w:sz w:val="28"/>
    </w:rPr>
  </w:style>
  <w:style w:type="character" w:customStyle="1" w:styleId="Ttol6Car">
    <w:name w:val="Títol 6 Car"/>
    <w:basedOn w:val="Tipusdelletraperdefectedelpargraf"/>
    <w:link w:val="Ttol6"/>
    <w:rsid w:val="00F66FB4"/>
    <w:rPr>
      <w:b/>
    </w:rPr>
  </w:style>
  <w:style w:type="character" w:customStyle="1" w:styleId="Sagniadetextindependent3Car">
    <w:name w:val="Sagnia de text independent 3 Car"/>
    <w:basedOn w:val="Tipusdelletraperdefectedelpargraf"/>
    <w:link w:val="Sagniadetextindependent3"/>
    <w:semiHidden/>
    <w:rsid w:val="00F66FB4"/>
    <w:rPr>
      <w:sz w:val="24"/>
      <w:szCs w:val="24"/>
      <w:lang w:val="es-ES" w:eastAsia="es-ES_tradnl"/>
    </w:rPr>
  </w:style>
  <w:style w:type="character" w:customStyle="1" w:styleId="TextindependentCar">
    <w:name w:val="Text independent Car"/>
    <w:basedOn w:val="Tipusdelletraperdefectedelpargraf"/>
    <w:link w:val="Textindependent"/>
    <w:uiPriority w:val="1"/>
    <w:rsid w:val="00F66FB4"/>
    <w:rPr>
      <w:sz w:val="24"/>
      <w:shd w:val="clear" w:color="auto" w:fill="C0C0C0"/>
    </w:rPr>
  </w:style>
  <w:style w:type="character" w:customStyle="1" w:styleId="SagniadetextindependentCar">
    <w:name w:val="Sagnia de text independent Car"/>
    <w:basedOn w:val="Tipusdelletraperdefectedelpargraf"/>
    <w:link w:val="Sagniadetextindependent"/>
    <w:semiHidden/>
    <w:rsid w:val="00F66FB4"/>
    <w:rPr>
      <w:sz w:val="24"/>
      <w:szCs w:val="24"/>
      <w:lang w:val="es-ES" w:eastAsia="es-ES_tradnl"/>
    </w:rPr>
  </w:style>
  <w:style w:type="paragraph" w:customStyle="1" w:styleId="xmsonormal">
    <w:name w:val="x_msonormal"/>
    <w:basedOn w:val="Normal"/>
    <w:rsid w:val="00F66FB4"/>
    <w:pPr>
      <w:spacing w:before="100" w:beforeAutospacing="1" w:after="100" w:afterAutospacing="1"/>
    </w:pPr>
    <w:rPr>
      <w:lang w:val="ca-ES" w:eastAsia="ca-ES"/>
    </w:rPr>
  </w:style>
  <w:style w:type="paragraph" w:styleId="HTMLambformatprevi">
    <w:name w:val="HTML Preformatted"/>
    <w:basedOn w:val="Normal"/>
    <w:link w:val="HTMLambformatpreviCar"/>
    <w:uiPriority w:val="99"/>
    <w:semiHidden/>
    <w:unhideWhenUsed/>
    <w:rsid w:val="00F66FB4"/>
    <w:rPr>
      <w:rFonts w:ascii="Consolas" w:hAnsi="Consolas" w:cs="Consolas"/>
      <w:sz w:val="20"/>
      <w:szCs w:val="20"/>
      <w:lang w:val="ca-ES" w:eastAsia="ca-ES"/>
    </w:rPr>
  </w:style>
  <w:style w:type="character" w:customStyle="1" w:styleId="HTMLambformatpreviCar">
    <w:name w:val="HTML amb format previ Car"/>
    <w:basedOn w:val="Tipusdelletraperdefectedelpargraf"/>
    <w:link w:val="HTMLambformatprevi"/>
    <w:uiPriority w:val="99"/>
    <w:semiHidden/>
    <w:rsid w:val="00F66FB4"/>
    <w:rPr>
      <w:rFonts w:ascii="Consolas" w:hAnsi="Consolas" w:cs="Consolas"/>
    </w:rPr>
  </w:style>
  <w:style w:type="paragraph" w:customStyle="1" w:styleId="Textoindependiente21">
    <w:name w:val="Texto independiente 21"/>
    <w:basedOn w:val="Normal"/>
    <w:rsid w:val="00F66FB4"/>
    <w:pPr>
      <w:ind w:right="170"/>
      <w:jc w:val="both"/>
    </w:pPr>
    <w:rPr>
      <w:rFonts w:eastAsiaTheme="minorHAnsi"/>
      <w:sz w:val="20"/>
      <w:szCs w:val="20"/>
      <w:lang w:val="ca-ES" w:eastAsia="es-ES"/>
    </w:rPr>
  </w:style>
  <w:style w:type="paragraph" w:styleId="Textdebloc">
    <w:name w:val="Block Text"/>
    <w:basedOn w:val="Normal"/>
    <w:rsid w:val="00F66FB4"/>
    <w:pPr>
      <w:ind w:left="284" w:right="565" w:firstLine="76"/>
      <w:jc w:val="both"/>
    </w:pPr>
    <w:rPr>
      <w:rFonts w:ascii="Arial Narrow" w:hAnsi="Arial Narrow"/>
      <w:sz w:val="20"/>
      <w:szCs w:val="20"/>
      <w:lang w:val="ca-ES" w:eastAsia="es-ES"/>
    </w:rPr>
  </w:style>
  <w:style w:type="paragraph" w:styleId="Textsenseformat">
    <w:name w:val="Plain Text"/>
    <w:basedOn w:val="Normal"/>
    <w:link w:val="TextsenseformatCar"/>
    <w:rsid w:val="00F66FB4"/>
    <w:pPr>
      <w:spacing w:after="40"/>
      <w:jc w:val="both"/>
    </w:pPr>
    <w:rPr>
      <w:rFonts w:ascii="Courier New" w:hAnsi="Courier New" w:cs="Courier New"/>
      <w:sz w:val="20"/>
      <w:szCs w:val="20"/>
      <w:lang w:val="ca-ES" w:eastAsia="en-US"/>
    </w:rPr>
  </w:style>
  <w:style w:type="character" w:customStyle="1" w:styleId="TextsenseformatCar">
    <w:name w:val="Text sense format Car"/>
    <w:basedOn w:val="Tipusdelletraperdefectedelpargraf"/>
    <w:link w:val="Textsenseformat"/>
    <w:rsid w:val="00F66FB4"/>
    <w:rPr>
      <w:rFonts w:ascii="Courier New" w:hAnsi="Courier New" w:cs="Courier New"/>
      <w:lang w:eastAsia="en-US"/>
    </w:rPr>
  </w:style>
  <w:style w:type="character" w:customStyle="1" w:styleId="apple-converted-space">
    <w:name w:val="apple-converted-space"/>
    <w:basedOn w:val="Tipusdelletraperdefectedelpargraf"/>
    <w:rsid w:val="00F66FB4"/>
  </w:style>
  <w:style w:type="character" w:customStyle="1" w:styleId="Ttulo1">
    <w:name w:val="Título #1_"/>
    <w:basedOn w:val="Tipusdelletraperdefectedelpargraf"/>
    <w:link w:val="Ttulo10"/>
    <w:locked/>
    <w:rsid w:val="00F66FB4"/>
    <w:rPr>
      <w:rFonts w:ascii="Calibri" w:eastAsia="Calibri" w:hAnsi="Calibri" w:cs="Calibri"/>
      <w:b/>
      <w:bCs/>
      <w:sz w:val="28"/>
      <w:szCs w:val="28"/>
      <w:shd w:val="clear" w:color="auto" w:fill="FFFFFF"/>
    </w:rPr>
  </w:style>
  <w:style w:type="paragraph" w:customStyle="1" w:styleId="Ttulo10">
    <w:name w:val="Título #1"/>
    <w:basedOn w:val="Normal"/>
    <w:link w:val="Ttulo1"/>
    <w:rsid w:val="00F66FB4"/>
    <w:pPr>
      <w:widowControl w:val="0"/>
      <w:shd w:val="clear" w:color="auto" w:fill="FFFFFF"/>
      <w:spacing w:after="780" w:line="341" w:lineRule="exact"/>
      <w:jc w:val="both"/>
      <w:outlineLvl w:val="0"/>
    </w:pPr>
    <w:rPr>
      <w:rFonts w:ascii="Calibri" w:eastAsia="Calibri" w:hAnsi="Calibri" w:cs="Calibri"/>
      <w:b/>
      <w:bCs/>
      <w:sz w:val="28"/>
      <w:szCs w:val="28"/>
      <w:lang w:val="ca-ES" w:eastAsia="ca-ES"/>
    </w:rPr>
  </w:style>
  <w:style w:type="numbering" w:customStyle="1" w:styleId="Sensellista1">
    <w:name w:val="Sense llista1"/>
    <w:next w:val="Sensellista"/>
    <w:uiPriority w:val="99"/>
    <w:semiHidden/>
    <w:unhideWhenUsed/>
    <w:rsid w:val="00F66FB4"/>
  </w:style>
  <w:style w:type="table" w:customStyle="1" w:styleId="TableNormal">
    <w:name w:val="Table Normal"/>
    <w:uiPriority w:val="2"/>
    <w:semiHidden/>
    <w:unhideWhenUsed/>
    <w:qFormat/>
    <w:rsid w:val="00F66FB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6FB4"/>
    <w:pPr>
      <w:widowControl w:val="0"/>
      <w:autoSpaceDE w:val="0"/>
      <w:autoSpaceDN w:val="0"/>
    </w:pPr>
    <w:rPr>
      <w:rFonts w:ascii="Calibri" w:eastAsia="Calibri" w:hAnsi="Calibri" w:cs="Calibri"/>
      <w:sz w:val="22"/>
      <w:szCs w:val="22"/>
      <w:lang w:val="en-US" w:eastAsia="en-US"/>
    </w:rPr>
  </w:style>
  <w:style w:type="numbering" w:customStyle="1" w:styleId="Sensellista2">
    <w:name w:val="Sense llista2"/>
    <w:next w:val="Sensellista"/>
    <w:uiPriority w:val="99"/>
    <w:semiHidden/>
    <w:unhideWhenUsed/>
    <w:rsid w:val="00F66FB4"/>
  </w:style>
  <w:style w:type="table" w:customStyle="1" w:styleId="TableNormal1">
    <w:name w:val="Table Normal1"/>
    <w:uiPriority w:val="2"/>
    <w:semiHidden/>
    <w:unhideWhenUsed/>
    <w:qFormat/>
    <w:rsid w:val="00F66FB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0B3"/>
    <w:rPr>
      <w:sz w:val="24"/>
      <w:szCs w:val="24"/>
      <w:lang w:val="es-ES" w:eastAsia="es-ES_tradnl"/>
    </w:rPr>
  </w:style>
  <w:style w:type="paragraph" w:styleId="Ttol1">
    <w:name w:val="heading 1"/>
    <w:basedOn w:val="Normal"/>
    <w:next w:val="Normal"/>
    <w:link w:val="Ttol1Car"/>
    <w:uiPriority w:val="9"/>
    <w:qFormat/>
    <w:rsid w:val="00051FC5"/>
    <w:pPr>
      <w:keepNext/>
      <w:shd w:val="pct15" w:color="auto" w:fill="auto"/>
      <w:jc w:val="both"/>
      <w:outlineLvl w:val="0"/>
    </w:pPr>
    <w:rPr>
      <w:i/>
      <w:color w:val="008080"/>
      <w:sz w:val="16"/>
      <w:szCs w:val="20"/>
      <w:lang w:val="ca-ES" w:eastAsia="ca-ES"/>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lang w:val="ca-ES" w:eastAsia="ca-ES"/>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sz w:val="20"/>
      <w:szCs w:val="20"/>
      <w:lang w:val="ca-ES" w:eastAsia="ca-ES"/>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szCs w:val="20"/>
      <w:lang w:val="ca-ES" w:eastAsia="ca-ES"/>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sz w:val="20"/>
      <w:szCs w:val="20"/>
      <w:lang w:val="ca-ES" w:eastAsia="ca-ES"/>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szCs w:val="20"/>
      <w:lang w:val="ca-ES" w:eastAsia="ca-ES"/>
    </w:rPr>
  </w:style>
  <w:style w:type="paragraph" w:styleId="Textdecomentari">
    <w:name w:val="annotation text"/>
    <w:aliases w:val="Car"/>
    <w:basedOn w:val="Normal"/>
    <w:link w:val="TextdecomentariCar"/>
    <w:uiPriority w:val="99"/>
    <w:rsid w:val="00051FC5"/>
    <w:pPr>
      <w:jc w:val="both"/>
    </w:pPr>
    <w:rPr>
      <w:rFonts w:ascii="Dutch" w:hAnsi="Dutch"/>
      <w:sz w:val="20"/>
      <w:szCs w:val="20"/>
      <w:lang w:val="ca-ES" w:eastAsia="ca-ES"/>
    </w:rPr>
  </w:style>
  <w:style w:type="paragraph" w:styleId="Textindependent3">
    <w:name w:val="Body Text 3"/>
    <w:basedOn w:val="Normal"/>
    <w:link w:val="Textindependent3Car"/>
    <w:semiHidden/>
    <w:rsid w:val="00051FC5"/>
    <w:pPr>
      <w:ind w:right="-2"/>
      <w:jc w:val="both"/>
    </w:pPr>
    <w:rPr>
      <w:sz w:val="20"/>
      <w:szCs w:val="20"/>
      <w:lang w:val="ca-ES" w:eastAsia="ca-ES"/>
    </w:rPr>
  </w:style>
  <w:style w:type="paragraph" w:styleId="Ttol">
    <w:name w:val="Title"/>
    <w:basedOn w:val="Normal"/>
    <w:link w:val="TtolCar"/>
    <w:uiPriority w:val="10"/>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szCs w:val="20"/>
      <w:lang w:val="ca-ES" w:eastAsia="ca-ES"/>
    </w:rPr>
  </w:style>
  <w:style w:type="paragraph" w:styleId="Textindependent2">
    <w:name w:val="Body Text 2"/>
    <w:basedOn w:val="Normal"/>
    <w:link w:val="Textindependent2Car"/>
    <w:rsid w:val="00051FC5"/>
    <w:pPr>
      <w:tabs>
        <w:tab w:val="left" w:pos="4678"/>
        <w:tab w:val="left" w:pos="5245"/>
      </w:tabs>
      <w:jc w:val="both"/>
    </w:pPr>
    <w:rPr>
      <w:rFonts w:ascii="Arial" w:hAnsi="Arial"/>
      <w:szCs w:val="20"/>
      <w:lang w:val="ca-ES" w:eastAsia="ca-ES"/>
    </w:rPr>
  </w:style>
  <w:style w:type="paragraph" w:customStyle="1" w:styleId="Textindependent21">
    <w:name w:val="Text independent 21"/>
    <w:basedOn w:val="Normal"/>
    <w:rsid w:val="00051FC5"/>
    <w:pPr>
      <w:shd w:val="clear" w:color="auto" w:fill="C0C0C0"/>
      <w:tabs>
        <w:tab w:val="left" w:pos="4678"/>
        <w:tab w:val="left" w:pos="5245"/>
      </w:tabs>
      <w:ind w:left="170"/>
      <w:jc w:val="both"/>
    </w:pPr>
    <w:rPr>
      <w:sz w:val="20"/>
      <w:szCs w:val="20"/>
      <w:lang w:val="ca-ES" w:eastAsia="ca-ES"/>
    </w:rPr>
  </w:style>
  <w:style w:type="paragraph" w:styleId="ndex1">
    <w:name w:val="index 1"/>
    <w:basedOn w:val="Normal"/>
    <w:next w:val="Normal"/>
    <w:autoRedefine/>
    <w:semiHidden/>
    <w:rsid w:val="00051FC5"/>
    <w:pPr>
      <w:jc w:val="both"/>
    </w:pPr>
    <w:rPr>
      <w:sz w:val="20"/>
      <w:szCs w:val="20"/>
      <w:lang w:val="ca-ES" w:eastAsia="ca-ES"/>
    </w:rPr>
  </w:style>
  <w:style w:type="paragraph" w:styleId="Sagniadetextindependent3">
    <w:name w:val="Body Text Indent 3"/>
    <w:basedOn w:val="Normal"/>
    <w:link w:val="Sagniadetextindependent3Car"/>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rPr>
      <w:sz w:val="20"/>
      <w:szCs w:val="20"/>
      <w:lang w:val="ca-ES" w:eastAsia="ca-ES"/>
    </w:rPr>
  </w:style>
  <w:style w:type="paragraph" w:styleId="Textindependent">
    <w:name w:val="Body Text"/>
    <w:basedOn w:val="Normal"/>
    <w:link w:val="TextindependentCar"/>
    <w:uiPriority w:val="1"/>
    <w:qFormat/>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Cs w:val="20"/>
      <w:lang w:val="ca-ES" w:eastAsia="ca-ES"/>
    </w:r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rsid w:val="00051FC5"/>
    <w:pPr>
      <w:ind w:right="72"/>
      <w:jc w:val="both"/>
    </w:pPr>
    <w:rPr>
      <w:sz w:val="20"/>
      <w:szCs w:val="20"/>
      <w:lang w:val="ca-ES" w:eastAsia="ca-ES"/>
    </w:rPr>
  </w:style>
  <w:style w:type="paragraph" w:customStyle="1" w:styleId="Sagniadetextindependent31">
    <w:name w:val="Sagnia de text independent 31"/>
    <w:basedOn w:val="Normal"/>
    <w:rsid w:val="00051FC5"/>
    <w:pPr>
      <w:tabs>
        <w:tab w:val="left" w:pos="4678"/>
        <w:tab w:val="left" w:pos="5245"/>
      </w:tabs>
      <w:ind w:left="170"/>
      <w:jc w:val="both"/>
    </w:pPr>
    <w:rPr>
      <w:b/>
      <w:sz w:val="20"/>
      <w:szCs w:val="20"/>
      <w:lang w:val="ca-ES" w:eastAsia="ca-ES"/>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rPr>
      <w:sz w:val="20"/>
      <w:szCs w:val="20"/>
      <w:lang w:val="ca-ES" w:eastAsia="ca-ES"/>
    </w:r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rPr>
      <w:sz w:val="20"/>
      <w:szCs w:val="20"/>
      <w:lang w:val="ca-ES" w:eastAsia="ca-ES"/>
    </w:r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sz w:val="20"/>
      <w:szCs w:val="20"/>
      <w:lang w:val="ca-ES" w:eastAsia="ca-ES"/>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rPr>
      <w:sz w:val="20"/>
      <w:szCs w:val="20"/>
      <w:lang w:val="ca-ES" w:eastAsia="ca-ES"/>
    </w:rPr>
  </w:style>
  <w:style w:type="paragraph" w:customStyle="1" w:styleId="Sagniadetextindependent32">
    <w:name w:val="Sagnia de text independent 32"/>
    <w:basedOn w:val="Normal"/>
    <w:rsid w:val="0094023B"/>
    <w:pPr>
      <w:tabs>
        <w:tab w:val="left" w:pos="4678"/>
        <w:tab w:val="left" w:pos="5245"/>
      </w:tabs>
      <w:ind w:left="170"/>
      <w:jc w:val="both"/>
    </w:pPr>
    <w:rPr>
      <w:sz w:val="20"/>
      <w:szCs w:val="20"/>
      <w:lang w:val="ca-ES" w:eastAsia="ca-ES"/>
    </w:r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1"/>
    <w:qFormat/>
    <w:rsid w:val="007406DE"/>
    <w:pPr>
      <w:ind w:left="720"/>
      <w:contextualSpacing/>
    </w:pPr>
    <w:rPr>
      <w:sz w:val="20"/>
      <w:szCs w:val="20"/>
      <w:lang w:val="ca-ES" w:eastAsia="ca-ES"/>
    </w:r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rPr>
      <w:sz w:val="20"/>
      <w:szCs w:val="20"/>
      <w:lang w:val="ca-ES" w:eastAsia="ca-ES"/>
    </w:r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lang w:val="ca-ES" w:eastAsia="ca-ES"/>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rPr>
      <w:sz w:val="20"/>
      <w:szCs w:val="20"/>
      <w:lang w:val="ca-ES" w:eastAsia="ca-ES"/>
    </w:r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lang w:val="ca-ES" w:eastAsia="en-US"/>
    </w:rPr>
  </w:style>
  <w:style w:type="character" w:customStyle="1" w:styleId="TtolCar">
    <w:name w:val="Títol Car"/>
    <w:basedOn w:val="Tipusdelletraperdefectedelpargraf"/>
    <w:link w:val="Ttol"/>
    <w:uiPriority w:val="10"/>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sz w:val="20"/>
      <w:szCs w:val="20"/>
      <w:lang w:val="ca-ES" w:eastAsia="ca-ES"/>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1"/>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lang w:val="ca-ES" w:eastAsia="ca-ES"/>
    </w:rPr>
  </w:style>
  <w:style w:type="paragraph" w:customStyle="1" w:styleId="default0">
    <w:name w:val="default"/>
    <w:basedOn w:val="Normal"/>
    <w:rsid w:val="00FF13DB"/>
    <w:rPr>
      <w:color w:val="000000"/>
      <w:lang w:val="ca-ES" w:eastAsia="ca-ES"/>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lang w:val="ca-ES" w:eastAsia="ca-ES" w:bidi="ca-ES"/>
    </w:rPr>
  </w:style>
  <w:style w:type="paragraph" w:customStyle="1" w:styleId="Ttolclusula">
    <w:name w:val="Títol clàusula"/>
    <w:basedOn w:val="Normal"/>
    <w:link w:val="TtolclusulaCar"/>
    <w:qFormat/>
    <w:rsid w:val="00304801"/>
    <w:pPr>
      <w:jc w:val="both"/>
    </w:pPr>
    <w:rPr>
      <w:rFonts w:ascii="Verdana" w:hAnsi="Verdana"/>
      <w:sz w:val="32"/>
      <w:szCs w:val="20"/>
      <w:lang w:val="ca-ES" w:eastAsia="ca-ES"/>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sz w:val="20"/>
      <w:szCs w:val="20"/>
      <w:lang w:val="ca-ES" w:eastAsia="ca-ES"/>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sz w:val="20"/>
      <w:szCs w:val="20"/>
      <w:lang w:val="ca-ES" w:eastAsia="es-ES"/>
    </w:rPr>
  </w:style>
  <w:style w:type="character" w:styleId="Textennegreta">
    <w:name w:val="Strong"/>
    <w:basedOn w:val="Tipusdelletraperdefectedelpargraf"/>
    <w:uiPriority w:val="22"/>
    <w:qFormat/>
    <w:rsid w:val="004442F7"/>
    <w:rPr>
      <w:b/>
      <w:bCs/>
    </w:rPr>
  </w:style>
  <w:style w:type="character" w:customStyle="1" w:styleId="Mencinsinresolver1">
    <w:name w:val="Mención sin resolver1"/>
    <w:basedOn w:val="Tipusdelletraperdefectedelpargraf"/>
    <w:uiPriority w:val="99"/>
    <w:semiHidden/>
    <w:unhideWhenUsed/>
    <w:rsid w:val="00BD12C2"/>
    <w:rPr>
      <w:color w:val="808080"/>
      <w:shd w:val="clear" w:color="auto" w:fill="E6E6E6"/>
    </w:rPr>
  </w:style>
  <w:style w:type="paragraph" w:customStyle="1" w:styleId="Estil2">
    <w:name w:val="Estil2"/>
    <w:basedOn w:val="Normal"/>
    <w:link w:val="Estil2Car"/>
    <w:qFormat/>
    <w:locked/>
    <w:rsid w:val="004D0843"/>
    <w:rPr>
      <w:rFonts w:ascii="Arial" w:eastAsiaTheme="minorEastAsia" w:hAnsi="Arial" w:cs="Arial"/>
      <w:b/>
      <w:color w:val="000000" w:themeColor="text1"/>
      <w:sz w:val="16"/>
      <w:szCs w:val="16"/>
      <w:lang w:val="ca-ES" w:eastAsia="ca-ES"/>
    </w:rPr>
  </w:style>
  <w:style w:type="character" w:customStyle="1" w:styleId="Estil2Car">
    <w:name w:val="Estil2 Car"/>
    <w:basedOn w:val="Tipusdelletraperdefectedelpargraf"/>
    <w:link w:val="Estil2"/>
    <w:rsid w:val="004D0843"/>
    <w:rPr>
      <w:rFonts w:ascii="Arial" w:eastAsiaTheme="minorEastAsia" w:hAnsi="Arial" w:cs="Arial"/>
      <w:b/>
      <w:color w:val="000000" w:themeColor="text1"/>
      <w:sz w:val="16"/>
      <w:szCs w:val="16"/>
    </w:rPr>
  </w:style>
  <w:style w:type="character" w:customStyle="1" w:styleId="Ttol1Car">
    <w:name w:val="Títol 1 Car"/>
    <w:basedOn w:val="Tipusdelletraperdefectedelpargraf"/>
    <w:link w:val="Ttol1"/>
    <w:uiPriority w:val="9"/>
    <w:rsid w:val="00F66FB4"/>
    <w:rPr>
      <w:i/>
      <w:color w:val="008080"/>
      <w:sz w:val="16"/>
      <w:shd w:val="pct15" w:color="auto" w:fill="auto"/>
    </w:rPr>
  </w:style>
  <w:style w:type="character" w:customStyle="1" w:styleId="Ttol4Car">
    <w:name w:val="Títol 4 Car"/>
    <w:basedOn w:val="Tipusdelletraperdefectedelpargraf"/>
    <w:link w:val="Ttol4"/>
    <w:rsid w:val="00F66FB4"/>
    <w:rPr>
      <w:b/>
    </w:rPr>
  </w:style>
  <w:style w:type="character" w:customStyle="1" w:styleId="Ttol5Car">
    <w:name w:val="Títol 5 Car"/>
    <w:basedOn w:val="Tipusdelletraperdefectedelpargraf"/>
    <w:link w:val="Ttol5"/>
    <w:rsid w:val="00F66FB4"/>
    <w:rPr>
      <w:rFonts w:ascii="Arial" w:hAnsi="Arial"/>
      <w:b/>
      <w:sz w:val="28"/>
    </w:rPr>
  </w:style>
  <w:style w:type="character" w:customStyle="1" w:styleId="Ttol6Car">
    <w:name w:val="Títol 6 Car"/>
    <w:basedOn w:val="Tipusdelletraperdefectedelpargraf"/>
    <w:link w:val="Ttol6"/>
    <w:rsid w:val="00F66FB4"/>
    <w:rPr>
      <w:b/>
    </w:rPr>
  </w:style>
  <w:style w:type="character" w:customStyle="1" w:styleId="Sagniadetextindependent3Car">
    <w:name w:val="Sagnia de text independent 3 Car"/>
    <w:basedOn w:val="Tipusdelletraperdefectedelpargraf"/>
    <w:link w:val="Sagniadetextindependent3"/>
    <w:semiHidden/>
    <w:rsid w:val="00F66FB4"/>
    <w:rPr>
      <w:sz w:val="24"/>
      <w:szCs w:val="24"/>
      <w:lang w:val="es-ES" w:eastAsia="es-ES_tradnl"/>
    </w:rPr>
  </w:style>
  <w:style w:type="character" w:customStyle="1" w:styleId="TextindependentCar">
    <w:name w:val="Text independent Car"/>
    <w:basedOn w:val="Tipusdelletraperdefectedelpargraf"/>
    <w:link w:val="Textindependent"/>
    <w:uiPriority w:val="1"/>
    <w:rsid w:val="00F66FB4"/>
    <w:rPr>
      <w:sz w:val="24"/>
      <w:shd w:val="clear" w:color="auto" w:fill="C0C0C0"/>
    </w:rPr>
  </w:style>
  <w:style w:type="character" w:customStyle="1" w:styleId="SagniadetextindependentCar">
    <w:name w:val="Sagnia de text independent Car"/>
    <w:basedOn w:val="Tipusdelletraperdefectedelpargraf"/>
    <w:link w:val="Sagniadetextindependent"/>
    <w:semiHidden/>
    <w:rsid w:val="00F66FB4"/>
    <w:rPr>
      <w:sz w:val="24"/>
      <w:szCs w:val="24"/>
      <w:lang w:val="es-ES" w:eastAsia="es-ES_tradnl"/>
    </w:rPr>
  </w:style>
  <w:style w:type="paragraph" w:customStyle="1" w:styleId="xmsonormal">
    <w:name w:val="x_msonormal"/>
    <w:basedOn w:val="Normal"/>
    <w:rsid w:val="00F66FB4"/>
    <w:pPr>
      <w:spacing w:before="100" w:beforeAutospacing="1" w:after="100" w:afterAutospacing="1"/>
    </w:pPr>
    <w:rPr>
      <w:lang w:val="ca-ES" w:eastAsia="ca-ES"/>
    </w:rPr>
  </w:style>
  <w:style w:type="paragraph" w:styleId="HTMLambformatprevi">
    <w:name w:val="HTML Preformatted"/>
    <w:basedOn w:val="Normal"/>
    <w:link w:val="HTMLambformatpreviCar"/>
    <w:uiPriority w:val="99"/>
    <w:semiHidden/>
    <w:unhideWhenUsed/>
    <w:rsid w:val="00F66FB4"/>
    <w:rPr>
      <w:rFonts w:ascii="Consolas" w:hAnsi="Consolas" w:cs="Consolas"/>
      <w:sz w:val="20"/>
      <w:szCs w:val="20"/>
      <w:lang w:val="ca-ES" w:eastAsia="ca-ES"/>
    </w:rPr>
  </w:style>
  <w:style w:type="character" w:customStyle="1" w:styleId="HTMLambformatpreviCar">
    <w:name w:val="HTML amb format previ Car"/>
    <w:basedOn w:val="Tipusdelletraperdefectedelpargraf"/>
    <w:link w:val="HTMLambformatprevi"/>
    <w:uiPriority w:val="99"/>
    <w:semiHidden/>
    <w:rsid w:val="00F66FB4"/>
    <w:rPr>
      <w:rFonts w:ascii="Consolas" w:hAnsi="Consolas" w:cs="Consolas"/>
    </w:rPr>
  </w:style>
  <w:style w:type="paragraph" w:customStyle="1" w:styleId="Textoindependiente21">
    <w:name w:val="Texto independiente 21"/>
    <w:basedOn w:val="Normal"/>
    <w:rsid w:val="00F66FB4"/>
    <w:pPr>
      <w:ind w:right="170"/>
      <w:jc w:val="both"/>
    </w:pPr>
    <w:rPr>
      <w:rFonts w:eastAsiaTheme="minorHAnsi"/>
      <w:sz w:val="20"/>
      <w:szCs w:val="20"/>
      <w:lang w:val="ca-ES" w:eastAsia="es-ES"/>
    </w:rPr>
  </w:style>
  <w:style w:type="paragraph" w:styleId="Textdebloc">
    <w:name w:val="Block Text"/>
    <w:basedOn w:val="Normal"/>
    <w:rsid w:val="00F66FB4"/>
    <w:pPr>
      <w:ind w:left="284" w:right="565" w:firstLine="76"/>
      <w:jc w:val="both"/>
    </w:pPr>
    <w:rPr>
      <w:rFonts w:ascii="Arial Narrow" w:hAnsi="Arial Narrow"/>
      <w:sz w:val="20"/>
      <w:szCs w:val="20"/>
      <w:lang w:val="ca-ES" w:eastAsia="es-ES"/>
    </w:rPr>
  </w:style>
  <w:style w:type="paragraph" w:styleId="Textsenseformat">
    <w:name w:val="Plain Text"/>
    <w:basedOn w:val="Normal"/>
    <w:link w:val="TextsenseformatCar"/>
    <w:rsid w:val="00F66FB4"/>
    <w:pPr>
      <w:spacing w:after="40"/>
      <w:jc w:val="both"/>
    </w:pPr>
    <w:rPr>
      <w:rFonts w:ascii="Courier New" w:hAnsi="Courier New" w:cs="Courier New"/>
      <w:sz w:val="20"/>
      <w:szCs w:val="20"/>
      <w:lang w:val="ca-ES" w:eastAsia="en-US"/>
    </w:rPr>
  </w:style>
  <w:style w:type="character" w:customStyle="1" w:styleId="TextsenseformatCar">
    <w:name w:val="Text sense format Car"/>
    <w:basedOn w:val="Tipusdelletraperdefectedelpargraf"/>
    <w:link w:val="Textsenseformat"/>
    <w:rsid w:val="00F66FB4"/>
    <w:rPr>
      <w:rFonts w:ascii="Courier New" w:hAnsi="Courier New" w:cs="Courier New"/>
      <w:lang w:eastAsia="en-US"/>
    </w:rPr>
  </w:style>
  <w:style w:type="character" w:customStyle="1" w:styleId="apple-converted-space">
    <w:name w:val="apple-converted-space"/>
    <w:basedOn w:val="Tipusdelletraperdefectedelpargraf"/>
    <w:rsid w:val="00F66FB4"/>
  </w:style>
  <w:style w:type="character" w:customStyle="1" w:styleId="Ttulo1">
    <w:name w:val="Título #1_"/>
    <w:basedOn w:val="Tipusdelletraperdefectedelpargraf"/>
    <w:link w:val="Ttulo10"/>
    <w:locked/>
    <w:rsid w:val="00F66FB4"/>
    <w:rPr>
      <w:rFonts w:ascii="Calibri" w:eastAsia="Calibri" w:hAnsi="Calibri" w:cs="Calibri"/>
      <w:b/>
      <w:bCs/>
      <w:sz w:val="28"/>
      <w:szCs w:val="28"/>
      <w:shd w:val="clear" w:color="auto" w:fill="FFFFFF"/>
    </w:rPr>
  </w:style>
  <w:style w:type="paragraph" w:customStyle="1" w:styleId="Ttulo10">
    <w:name w:val="Título #1"/>
    <w:basedOn w:val="Normal"/>
    <w:link w:val="Ttulo1"/>
    <w:rsid w:val="00F66FB4"/>
    <w:pPr>
      <w:widowControl w:val="0"/>
      <w:shd w:val="clear" w:color="auto" w:fill="FFFFFF"/>
      <w:spacing w:after="780" w:line="341" w:lineRule="exact"/>
      <w:jc w:val="both"/>
      <w:outlineLvl w:val="0"/>
    </w:pPr>
    <w:rPr>
      <w:rFonts w:ascii="Calibri" w:eastAsia="Calibri" w:hAnsi="Calibri" w:cs="Calibri"/>
      <w:b/>
      <w:bCs/>
      <w:sz w:val="28"/>
      <w:szCs w:val="28"/>
      <w:lang w:val="ca-ES" w:eastAsia="ca-ES"/>
    </w:rPr>
  </w:style>
  <w:style w:type="numbering" w:customStyle="1" w:styleId="Sensellista1">
    <w:name w:val="Sense llista1"/>
    <w:next w:val="Sensellista"/>
    <w:uiPriority w:val="99"/>
    <w:semiHidden/>
    <w:unhideWhenUsed/>
    <w:rsid w:val="00F66FB4"/>
  </w:style>
  <w:style w:type="table" w:customStyle="1" w:styleId="TableNormal">
    <w:name w:val="Table Normal"/>
    <w:uiPriority w:val="2"/>
    <w:semiHidden/>
    <w:unhideWhenUsed/>
    <w:qFormat/>
    <w:rsid w:val="00F66FB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6FB4"/>
    <w:pPr>
      <w:widowControl w:val="0"/>
      <w:autoSpaceDE w:val="0"/>
      <w:autoSpaceDN w:val="0"/>
    </w:pPr>
    <w:rPr>
      <w:rFonts w:ascii="Calibri" w:eastAsia="Calibri" w:hAnsi="Calibri" w:cs="Calibri"/>
      <w:sz w:val="22"/>
      <w:szCs w:val="22"/>
      <w:lang w:val="en-US" w:eastAsia="en-US"/>
    </w:rPr>
  </w:style>
  <w:style w:type="numbering" w:customStyle="1" w:styleId="Sensellista2">
    <w:name w:val="Sense llista2"/>
    <w:next w:val="Sensellista"/>
    <w:uiPriority w:val="99"/>
    <w:semiHidden/>
    <w:unhideWhenUsed/>
    <w:rsid w:val="00F66FB4"/>
  </w:style>
  <w:style w:type="table" w:customStyle="1" w:styleId="TableNormal1">
    <w:name w:val="Table Normal1"/>
    <w:uiPriority w:val="2"/>
    <w:semiHidden/>
    <w:unhideWhenUsed/>
    <w:qFormat/>
    <w:rsid w:val="00F66FB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64881552">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23416163">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65698772">
      <w:bodyDiv w:val="1"/>
      <w:marLeft w:val="0"/>
      <w:marRight w:val="0"/>
      <w:marTop w:val="0"/>
      <w:marBottom w:val="0"/>
      <w:divBdr>
        <w:top w:val="none" w:sz="0" w:space="0" w:color="auto"/>
        <w:left w:val="none" w:sz="0" w:space="0" w:color="auto"/>
        <w:bottom w:val="none" w:sz="0" w:space="0" w:color="auto"/>
        <w:right w:val="none" w:sz="0" w:space="0" w:color="auto"/>
      </w:divBdr>
    </w:div>
    <w:div w:id="284582692">
      <w:bodyDiv w:val="1"/>
      <w:marLeft w:val="0"/>
      <w:marRight w:val="0"/>
      <w:marTop w:val="0"/>
      <w:marBottom w:val="0"/>
      <w:divBdr>
        <w:top w:val="none" w:sz="0" w:space="0" w:color="auto"/>
        <w:left w:val="none" w:sz="0" w:space="0" w:color="auto"/>
        <w:bottom w:val="none" w:sz="0" w:space="0" w:color="auto"/>
        <w:right w:val="none" w:sz="0" w:space="0" w:color="auto"/>
      </w:divBdr>
    </w:div>
    <w:div w:id="292947202">
      <w:bodyDiv w:val="1"/>
      <w:marLeft w:val="0"/>
      <w:marRight w:val="0"/>
      <w:marTop w:val="0"/>
      <w:marBottom w:val="0"/>
      <w:divBdr>
        <w:top w:val="none" w:sz="0" w:space="0" w:color="auto"/>
        <w:left w:val="none" w:sz="0" w:space="0" w:color="auto"/>
        <w:bottom w:val="none" w:sz="0" w:space="0" w:color="auto"/>
        <w:right w:val="none" w:sz="0" w:space="0" w:color="auto"/>
      </w:divBdr>
    </w:div>
    <w:div w:id="308750836">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39312065">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45415730">
      <w:bodyDiv w:val="1"/>
      <w:marLeft w:val="0"/>
      <w:marRight w:val="0"/>
      <w:marTop w:val="0"/>
      <w:marBottom w:val="0"/>
      <w:divBdr>
        <w:top w:val="none" w:sz="0" w:space="0" w:color="auto"/>
        <w:left w:val="none" w:sz="0" w:space="0" w:color="auto"/>
        <w:bottom w:val="none" w:sz="0" w:space="0" w:color="auto"/>
        <w:right w:val="none" w:sz="0" w:space="0" w:color="auto"/>
      </w:divBdr>
    </w:div>
    <w:div w:id="5794129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3175143">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0545969">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08646753">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80277407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56041146">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094399297">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276058882">
      <w:bodyDiv w:val="1"/>
      <w:marLeft w:val="0"/>
      <w:marRight w:val="0"/>
      <w:marTop w:val="0"/>
      <w:marBottom w:val="0"/>
      <w:divBdr>
        <w:top w:val="none" w:sz="0" w:space="0" w:color="auto"/>
        <w:left w:val="none" w:sz="0" w:space="0" w:color="auto"/>
        <w:bottom w:val="none" w:sz="0" w:space="0" w:color="auto"/>
        <w:right w:val="none" w:sz="0" w:space="0" w:color="auto"/>
      </w:divBdr>
    </w:div>
    <w:div w:id="1288195526">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3498611">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27059931">
      <w:bodyDiv w:val="1"/>
      <w:marLeft w:val="0"/>
      <w:marRight w:val="0"/>
      <w:marTop w:val="0"/>
      <w:marBottom w:val="0"/>
      <w:divBdr>
        <w:top w:val="none" w:sz="0" w:space="0" w:color="auto"/>
        <w:left w:val="none" w:sz="0" w:space="0" w:color="auto"/>
        <w:bottom w:val="none" w:sz="0" w:space="0" w:color="auto"/>
        <w:right w:val="none" w:sz="0" w:space="0" w:color="auto"/>
      </w:divBdr>
    </w:div>
    <w:div w:id="1528330219">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0649642">
      <w:bodyDiv w:val="1"/>
      <w:marLeft w:val="0"/>
      <w:marRight w:val="0"/>
      <w:marTop w:val="0"/>
      <w:marBottom w:val="0"/>
      <w:divBdr>
        <w:top w:val="none" w:sz="0" w:space="0" w:color="auto"/>
        <w:left w:val="none" w:sz="0" w:space="0" w:color="auto"/>
        <w:bottom w:val="none" w:sz="0" w:space="0" w:color="auto"/>
        <w:right w:val="none" w:sz="0" w:space="0" w:color="auto"/>
      </w:divBdr>
    </w:div>
    <w:div w:id="1573930669">
      <w:bodyDiv w:val="1"/>
      <w:marLeft w:val="0"/>
      <w:marRight w:val="0"/>
      <w:marTop w:val="0"/>
      <w:marBottom w:val="0"/>
      <w:divBdr>
        <w:top w:val="none" w:sz="0" w:space="0" w:color="auto"/>
        <w:left w:val="none" w:sz="0" w:space="0" w:color="auto"/>
        <w:bottom w:val="none" w:sz="0" w:space="0" w:color="auto"/>
        <w:right w:val="none" w:sz="0" w:space="0" w:color="auto"/>
      </w:divBdr>
    </w:div>
    <w:div w:id="1591965606">
      <w:bodyDiv w:val="1"/>
      <w:marLeft w:val="0"/>
      <w:marRight w:val="0"/>
      <w:marTop w:val="0"/>
      <w:marBottom w:val="0"/>
      <w:divBdr>
        <w:top w:val="none" w:sz="0" w:space="0" w:color="auto"/>
        <w:left w:val="none" w:sz="0" w:space="0" w:color="auto"/>
        <w:bottom w:val="none" w:sz="0" w:space="0" w:color="auto"/>
        <w:right w:val="none" w:sz="0" w:space="0" w:color="auto"/>
      </w:divBdr>
    </w:div>
    <w:div w:id="1622304344">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0179635">
      <w:bodyDiv w:val="1"/>
      <w:marLeft w:val="0"/>
      <w:marRight w:val="0"/>
      <w:marTop w:val="0"/>
      <w:marBottom w:val="0"/>
      <w:divBdr>
        <w:top w:val="none" w:sz="0" w:space="0" w:color="auto"/>
        <w:left w:val="none" w:sz="0" w:space="0" w:color="auto"/>
        <w:bottom w:val="none" w:sz="0" w:space="0" w:color="auto"/>
        <w:right w:val="none" w:sz="0" w:space="0" w:color="auto"/>
      </w:divBdr>
    </w:div>
    <w:div w:id="171130234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27629506">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18008912">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8727290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23362589">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2468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assessoria_pij@bcn.cat"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elegat_proteccio_dades@bcn.cat"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4AE4C-45B2-48B7-9636-6B8248406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6997</Words>
  <Characters>42744</Characters>
  <Application>Microsoft Office Word</Application>
  <DocSecurity>0</DocSecurity>
  <Lines>356</Lines>
  <Paragraphs>99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obert serveis per enviar a l’alfons maig 2018 Revisat 25/05/18</vt:lpstr>
      <vt:lpstr>obert serveis per enviar a l’alfons maig 2018</vt:lpstr>
    </vt:vector>
  </TitlesOfParts>
  <Company>Ajuntament de Barcelona</Company>
  <LinksUpToDate>false</LinksUpToDate>
  <CharactersWithSpaces>49642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obert serveis per enviar a l’alfons maig 2018 Revisat 25/05/18</dc:title>
  <dc:creator>Elsa Justes</dc:creator>
  <cp:lastModifiedBy>Marisol Soler</cp:lastModifiedBy>
  <cp:revision>3</cp:revision>
  <cp:lastPrinted>2018-04-27T12:18:00Z</cp:lastPrinted>
  <dcterms:created xsi:type="dcterms:W3CDTF">2025-06-18T08:27:00Z</dcterms:created>
  <dcterms:modified xsi:type="dcterms:W3CDTF">2025-06-18T08:31:00Z</dcterms:modified>
</cp:coreProperties>
</file>