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1A0C9" w14:textId="0A7A4470" w:rsidR="00CF6C31" w:rsidRPr="00A344F6" w:rsidRDefault="00CF6C31" w:rsidP="00CF6C31">
      <w:pPr>
        <w:spacing w:line="276" w:lineRule="auto"/>
        <w:jc w:val="center"/>
        <w:rPr>
          <w:rFonts w:ascii="Verdana" w:eastAsia="Verdana" w:hAnsi="Verdana" w:cs="Verdana"/>
          <w:b/>
          <w:color w:val="000000"/>
          <w:u w:val="single"/>
        </w:rPr>
      </w:pPr>
      <w:r w:rsidRPr="00A344F6">
        <w:rPr>
          <w:rFonts w:ascii="Verdana" w:eastAsia="Verdana" w:hAnsi="Verdana" w:cs="Verdana"/>
          <w:b/>
          <w:color w:val="000000"/>
          <w:u w:val="single"/>
        </w:rPr>
        <w:t>ANNEX 1</w:t>
      </w:r>
    </w:p>
    <w:p w14:paraId="2B424990" w14:textId="77777777" w:rsidR="00CF6C31" w:rsidRPr="00A344F6" w:rsidRDefault="00CF6C31" w:rsidP="00CF6C31">
      <w:pPr>
        <w:spacing w:line="276" w:lineRule="auto"/>
        <w:jc w:val="center"/>
        <w:rPr>
          <w:rFonts w:ascii="Verdana" w:eastAsia="Verdana" w:hAnsi="Verdana" w:cs="Verdana"/>
          <w:b/>
          <w:color w:val="000000"/>
        </w:rPr>
      </w:pPr>
    </w:p>
    <w:p w14:paraId="0913BF00" w14:textId="77777777" w:rsidR="00CF6C31" w:rsidRPr="00A344F6" w:rsidRDefault="00CF6C31" w:rsidP="00CF6C31">
      <w:pPr>
        <w:spacing w:line="276" w:lineRule="auto"/>
        <w:jc w:val="center"/>
        <w:rPr>
          <w:rFonts w:ascii="Verdana" w:eastAsia="Verdana" w:hAnsi="Verdana" w:cs="Verdana"/>
          <w:b/>
          <w:color w:val="000000"/>
        </w:rPr>
      </w:pPr>
      <w:r w:rsidRPr="00A344F6">
        <w:rPr>
          <w:rFonts w:ascii="Verdana" w:eastAsia="Verdana" w:hAnsi="Verdana" w:cs="Verdana"/>
          <w:b/>
          <w:color w:val="000000"/>
        </w:rPr>
        <w:t>DECLARACIÓ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b/>
          <w:color w:val="000000"/>
        </w:rPr>
        <w:t>RESPONSABLE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b/>
          <w:color w:val="000000"/>
        </w:rPr>
        <w:t>PER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b/>
          <w:color w:val="000000"/>
        </w:rPr>
        <w:t>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b/>
          <w:color w:val="000000"/>
        </w:rPr>
        <w:t>CENTRES ESPECIALS DE TREBALL  D’INICIATVA SOCIAL (CETIS)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b/>
          <w:color w:val="000000"/>
        </w:rPr>
        <w:t>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b/>
          <w:color w:val="000000"/>
        </w:rPr>
        <w:t>EMPRESES D’INSERCIÓ (EI)</w:t>
      </w:r>
      <w:r w:rsidRPr="00A344F6">
        <w:rPr>
          <w:rStyle w:val="Refernciadenotaapeudepgina"/>
          <w:rFonts w:ascii="Verdana" w:eastAsia="Verdana" w:hAnsi="Verdana" w:cs="Verdana"/>
          <w:b/>
          <w:color w:val="000000"/>
        </w:rPr>
        <w:footnoteReference w:customMarkFollows="1" w:id="1"/>
        <w:t>1</w:t>
      </w:r>
    </w:p>
    <w:p w14:paraId="08F15F8E" w14:textId="77777777" w:rsidR="00CF6C31" w:rsidRPr="00A344F6" w:rsidRDefault="00CF6C31" w:rsidP="00CF6C31">
      <w:pPr>
        <w:spacing w:line="276" w:lineRule="auto"/>
        <w:rPr>
          <w:rFonts w:ascii="Verdana" w:hAnsi="Verdana"/>
        </w:rPr>
      </w:pPr>
    </w:p>
    <w:p w14:paraId="2EEB7200" w14:textId="77777777" w:rsidR="00CF6C31" w:rsidRPr="00A344F6" w:rsidRDefault="00CF6C31" w:rsidP="00CF6C31">
      <w:pPr>
        <w:pStyle w:val="Textindependent"/>
        <w:shd w:val="clear" w:color="auto" w:fill="FFFFFF"/>
        <w:ind w:right="0"/>
        <w:rPr>
          <w:rFonts w:ascii="Verdana" w:hAnsi="Verdana" w:cs="Arial"/>
          <w:sz w:val="20"/>
        </w:rPr>
      </w:pPr>
      <w:r w:rsidRPr="00A344F6">
        <w:rPr>
          <w:rFonts w:ascii="Verdana" w:hAnsi="Verdana" w:cs="Arial"/>
          <w:snapToGrid w:val="0"/>
          <w:sz w:val="20"/>
        </w:rPr>
        <w:t>El/la sotasignat/da, senyor/a 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comunicacions electròniques (....................@..............) i als efectes de licitar en el procediment d'adjudicació de ...................................................................................., n</w:t>
      </w:r>
      <w:r w:rsidRPr="00A344F6">
        <w:rPr>
          <w:rFonts w:ascii="Verdana" w:hAnsi="Verdana" w:cs="Arial"/>
          <w:sz w:val="20"/>
        </w:rPr>
        <w:t>úm. Contracte ..............., núm. Expedient ...................</w:t>
      </w:r>
    </w:p>
    <w:p w14:paraId="1981324F" w14:textId="77777777" w:rsidR="00CF6C31" w:rsidRPr="00A344F6" w:rsidRDefault="00CF6C31" w:rsidP="00CF6C31">
      <w:pPr>
        <w:spacing w:line="276" w:lineRule="auto"/>
        <w:rPr>
          <w:rFonts w:ascii="Verdana" w:hAnsi="Verdana"/>
        </w:rPr>
      </w:pPr>
    </w:p>
    <w:p w14:paraId="0C73BF0B" w14:textId="77777777" w:rsidR="00CF6C31" w:rsidRPr="00A344F6" w:rsidRDefault="00CF6C31" w:rsidP="00CF6C31">
      <w:pPr>
        <w:tabs>
          <w:tab w:val="left" w:pos="2898"/>
        </w:tabs>
        <w:spacing w:line="276" w:lineRule="auto"/>
        <w:jc w:val="both"/>
        <w:rPr>
          <w:rFonts w:ascii="Verdana" w:hAnsi="Verdana"/>
          <w:b/>
        </w:rPr>
      </w:pPr>
      <w:r w:rsidRPr="00A344F6">
        <w:rPr>
          <w:rFonts w:ascii="Verdana" w:eastAsia="Verdana" w:hAnsi="Verdana" w:cs="Verdana"/>
          <w:b/>
          <w:color w:val="000000"/>
        </w:rPr>
        <w:t>DECLARA</w:t>
      </w:r>
      <w:r w:rsidRPr="00A344F6">
        <w:rPr>
          <w:rFonts w:ascii="Verdana" w:eastAsia="Verdana" w:hAnsi="Verdana" w:cs="Verdana"/>
          <w:b/>
        </w:rPr>
        <w:t xml:space="preserve"> </w:t>
      </w:r>
      <w:r w:rsidRPr="00A344F6">
        <w:rPr>
          <w:rFonts w:ascii="Verdana" w:eastAsia="Verdana" w:hAnsi="Verdana" w:cs="Verdana"/>
          <w:b/>
          <w:color w:val="000000"/>
        </w:rPr>
        <w:t>SOTA</w:t>
      </w:r>
      <w:r w:rsidRPr="00A344F6">
        <w:rPr>
          <w:rFonts w:ascii="Verdana" w:hAnsi="Verdana"/>
          <w:b/>
        </w:rPr>
        <w:t xml:space="preserve"> </w:t>
      </w:r>
      <w:r w:rsidRPr="00A344F6">
        <w:rPr>
          <w:rFonts w:ascii="Verdana" w:eastAsia="Verdana" w:hAnsi="Verdana" w:cs="Verdana"/>
          <w:b/>
          <w:color w:val="000000"/>
        </w:rPr>
        <w:t>LA</w:t>
      </w:r>
      <w:r w:rsidRPr="00A344F6">
        <w:rPr>
          <w:rFonts w:ascii="Verdana" w:eastAsia="Verdana" w:hAnsi="Verdana" w:cs="Verdana"/>
          <w:b/>
        </w:rPr>
        <w:t xml:space="preserve"> </w:t>
      </w:r>
      <w:r w:rsidRPr="00A344F6">
        <w:rPr>
          <w:rFonts w:ascii="Verdana" w:eastAsia="Verdana" w:hAnsi="Verdana" w:cs="Verdana"/>
          <w:b/>
          <w:color w:val="000000"/>
        </w:rPr>
        <w:t>SEVA</w:t>
      </w:r>
      <w:r w:rsidRPr="00A344F6">
        <w:rPr>
          <w:rFonts w:ascii="Verdana" w:eastAsia="Verdana" w:hAnsi="Verdana" w:cs="Verdana"/>
          <w:b/>
        </w:rPr>
        <w:t xml:space="preserve"> </w:t>
      </w:r>
      <w:r w:rsidRPr="00A344F6">
        <w:rPr>
          <w:rFonts w:ascii="Verdana" w:eastAsia="Verdana" w:hAnsi="Verdana" w:cs="Verdana"/>
          <w:b/>
          <w:color w:val="000000"/>
        </w:rPr>
        <w:t>RESPONSABILITAT:</w:t>
      </w:r>
    </w:p>
    <w:p w14:paraId="4F74C144" w14:textId="77777777" w:rsidR="00CF6C31" w:rsidRPr="00A344F6" w:rsidRDefault="00CF6C31" w:rsidP="00CF6C31">
      <w:pPr>
        <w:spacing w:line="276" w:lineRule="auto"/>
        <w:jc w:val="both"/>
        <w:rPr>
          <w:rFonts w:ascii="Verdana" w:hAnsi="Verdana"/>
        </w:rPr>
      </w:pPr>
    </w:p>
    <w:p w14:paraId="4D27375A" w14:textId="77777777" w:rsidR="00CF6C31" w:rsidRPr="00A344F6" w:rsidRDefault="00CF6C31" w:rsidP="00CF6C31">
      <w:pPr>
        <w:spacing w:line="276" w:lineRule="auto"/>
        <w:jc w:val="both"/>
        <w:rPr>
          <w:rFonts w:ascii="Verdana" w:hAnsi="Verdana"/>
        </w:rPr>
      </w:pPr>
      <w:r w:rsidRPr="00A344F6">
        <w:rPr>
          <w:rFonts w:ascii="Verdana" w:eastAsia="Verdana" w:hAnsi="Verdana" w:cs="Verdana"/>
          <w:color w:val="000000"/>
        </w:rPr>
        <w:t>Que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l’empresa/entitat ...................................................... és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una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Empresa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d’Inserció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d’acord amb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que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estableix la</w:t>
      </w:r>
      <w:r w:rsidRPr="00A344F6">
        <w:rPr>
          <w:rFonts w:ascii="Verdana" w:hAnsi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Llei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27/2002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20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desembre,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sobre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mesures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legislatives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per 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regular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empreses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d’inserció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sociolaboral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com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tal,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troba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inscrita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registre d’Empreses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d’Inserció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Generalitat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Catalunya.</w:t>
      </w:r>
    </w:p>
    <w:p w14:paraId="748355E1" w14:textId="77777777" w:rsidR="00CF6C31" w:rsidRPr="00A344F6" w:rsidRDefault="00CF6C31" w:rsidP="00CF6C31">
      <w:pPr>
        <w:spacing w:line="276" w:lineRule="auto"/>
        <w:jc w:val="both"/>
        <w:rPr>
          <w:rFonts w:ascii="Verdana" w:hAnsi="Verdana"/>
        </w:rPr>
      </w:pPr>
    </w:p>
    <w:p w14:paraId="6D827EF0" w14:textId="77777777" w:rsidR="00CF6C31" w:rsidRPr="00A344F6" w:rsidRDefault="00CF6C31" w:rsidP="00CF6C31">
      <w:pPr>
        <w:spacing w:line="276" w:lineRule="auto"/>
        <w:jc w:val="both"/>
        <w:rPr>
          <w:rFonts w:ascii="Verdana" w:hAnsi="Verdana"/>
        </w:rPr>
      </w:pPr>
      <w:r w:rsidRPr="00A344F6">
        <w:rPr>
          <w:rFonts w:ascii="Verdana" w:eastAsia="Verdana" w:hAnsi="Verdana" w:cs="Verdana"/>
          <w:color w:val="000000"/>
        </w:rPr>
        <w:t>Que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l’empresa/entitat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......................................................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és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un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Centre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Especial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 Treball d’Iniciativa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Social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per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inclusió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laboral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persones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amb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discapacitat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d’acord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amb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el que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estableix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l’art.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43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Reial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Decret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legislatiu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1/2013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29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novembre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segons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que s’aprova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text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refós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Llei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General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drets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persones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amb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discapacitat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 seva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inclusió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social,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modificada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per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disposició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final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14a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Llei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9/2017,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8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 novembre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Contractes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Sector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Públic.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Com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tal,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està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promoguda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participada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en més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50%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per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entitats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sense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ànim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lucre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recull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en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els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seus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estatuts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l’obligació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 reinvertir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íntegrament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els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seus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beneficis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per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creació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d’oportunitats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treball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per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 persones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amb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discapacitat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per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millora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continua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seva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competitivitat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seva activitat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d’economia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social.</w:t>
      </w:r>
    </w:p>
    <w:p w14:paraId="424CB419" w14:textId="77777777" w:rsidR="00CF6C31" w:rsidRPr="00A344F6" w:rsidRDefault="00CF6C31" w:rsidP="00CF6C31">
      <w:pPr>
        <w:spacing w:line="276" w:lineRule="auto"/>
        <w:jc w:val="both"/>
        <w:rPr>
          <w:rFonts w:ascii="Verdana" w:hAnsi="Verdana"/>
        </w:rPr>
      </w:pPr>
    </w:p>
    <w:p w14:paraId="13A6071D" w14:textId="77777777" w:rsidR="00CF6C31" w:rsidRPr="00A344F6" w:rsidRDefault="00CF6C31" w:rsidP="00CF6C31">
      <w:pPr>
        <w:spacing w:line="276" w:lineRule="auto"/>
        <w:jc w:val="both"/>
        <w:rPr>
          <w:rFonts w:ascii="Verdana" w:eastAsia="Verdana" w:hAnsi="Verdana" w:cs="Verdana"/>
          <w:color w:val="000000"/>
        </w:rPr>
      </w:pPr>
      <w:r w:rsidRPr="00A344F6">
        <w:rPr>
          <w:rFonts w:ascii="Verdana" w:eastAsia="Verdana" w:hAnsi="Verdana" w:cs="Verdana"/>
          <w:color w:val="000000"/>
        </w:rPr>
        <w:t>Que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en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cas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resultar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ser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proposada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adjudicatària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compromet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aportar:</w:t>
      </w:r>
    </w:p>
    <w:p w14:paraId="636BA9D1" w14:textId="77777777" w:rsidR="00CF6C31" w:rsidRPr="00A344F6" w:rsidRDefault="00CF6C31" w:rsidP="00CF6C31">
      <w:pPr>
        <w:spacing w:line="276" w:lineRule="auto"/>
        <w:jc w:val="both"/>
        <w:rPr>
          <w:rFonts w:ascii="Verdana" w:eastAsia="Verdana" w:hAnsi="Verdana" w:cs="Verdana"/>
          <w:color w:val="000000"/>
          <w:highlight w:val="cyan"/>
        </w:rPr>
      </w:pPr>
    </w:p>
    <w:p w14:paraId="345E9F4D" w14:textId="77777777" w:rsidR="00CF6C31" w:rsidRPr="00A344F6" w:rsidRDefault="00CF6C31" w:rsidP="00CF6C31">
      <w:pPr>
        <w:spacing w:line="276" w:lineRule="auto"/>
        <w:jc w:val="both"/>
        <w:rPr>
          <w:rFonts w:ascii="Verdana" w:eastAsia="Verdana" w:hAnsi="Verdana" w:cs="Verdana"/>
          <w:b/>
          <w:color w:val="000000"/>
        </w:rPr>
      </w:pPr>
      <w:r w:rsidRPr="00A344F6">
        <w:rPr>
          <w:rFonts w:ascii="Verdana" w:eastAsia="Verdana" w:hAnsi="Verdana" w:cs="Verdana"/>
          <w:b/>
          <w:color w:val="000000"/>
        </w:rPr>
        <w:t>Centre Especial de Treball de Iniciativa Social (CETIS):</w:t>
      </w:r>
    </w:p>
    <w:p w14:paraId="2D1227CA" w14:textId="77777777" w:rsidR="00CF6C31" w:rsidRPr="00A344F6" w:rsidRDefault="00CF6C31" w:rsidP="00CF6C31">
      <w:pPr>
        <w:spacing w:line="276" w:lineRule="auto"/>
        <w:jc w:val="both"/>
        <w:rPr>
          <w:rFonts w:ascii="Verdana" w:eastAsia="Verdana" w:hAnsi="Verdana" w:cs="Verdana"/>
          <w:color w:val="000000"/>
        </w:rPr>
      </w:pPr>
    </w:p>
    <w:p w14:paraId="2C8D298E" w14:textId="77777777" w:rsidR="00CF6C31" w:rsidRPr="00A344F6" w:rsidRDefault="00CF6C31" w:rsidP="00A344F6">
      <w:pPr>
        <w:pStyle w:val="Pargrafdel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Verdana" w:hAnsi="Verdana"/>
        </w:rPr>
      </w:pPr>
      <w:r w:rsidRPr="00A344F6">
        <w:rPr>
          <w:rFonts w:ascii="Verdana" w:eastAsia="Verdana" w:hAnsi="Verdana" w:cs="Verdana"/>
          <w:color w:val="000000"/>
        </w:rPr>
        <w:t>Els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Estatuts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l’empresa.</w:t>
      </w:r>
    </w:p>
    <w:p w14:paraId="3E7FF6C4" w14:textId="77777777" w:rsidR="00CF6C31" w:rsidRPr="00A344F6" w:rsidRDefault="00CF6C31" w:rsidP="00A344F6">
      <w:pPr>
        <w:pStyle w:val="Pargrafdel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Verdana" w:hAnsi="Verdana"/>
        </w:rPr>
      </w:pPr>
      <w:r w:rsidRPr="00A344F6">
        <w:rPr>
          <w:rFonts w:ascii="Verdana" w:eastAsia="Verdana" w:hAnsi="Verdana" w:cs="Verdana"/>
          <w:color w:val="000000"/>
        </w:rPr>
        <w:t>Certificat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respecte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als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integrants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participacions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contemplades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en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el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llibre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socis.</w:t>
      </w:r>
    </w:p>
    <w:p w14:paraId="4E2A904C" w14:textId="77777777" w:rsidR="00CF6C31" w:rsidRPr="00A344F6" w:rsidRDefault="00CF6C31" w:rsidP="00A344F6">
      <w:pPr>
        <w:pStyle w:val="Pargrafdel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Verdana" w:hAnsi="Verdana"/>
        </w:rPr>
      </w:pPr>
      <w:r w:rsidRPr="00A344F6">
        <w:rPr>
          <w:rFonts w:ascii="Verdana" w:eastAsia="Verdana" w:hAnsi="Verdana" w:cs="Verdana"/>
          <w:color w:val="000000"/>
        </w:rPr>
        <w:t>Certificat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l’òrgan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d’administració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que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acrediti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la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propietat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capital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social.</w:t>
      </w:r>
    </w:p>
    <w:p w14:paraId="51EE9E4E" w14:textId="77777777" w:rsidR="00CF6C31" w:rsidRPr="00A344F6" w:rsidRDefault="00CF6C31" w:rsidP="00A344F6">
      <w:pPr>
        <w:pStyle w:val="Pargrafdellista"/>
        <w:numPr>
          <w:ilvl w:val="0"/>
          <w:numId w:val="22"/>
        </w:numPr>
        <w:spacing w:line="276" w:lineRule="auto"/>
        <w:ind w:left="426" w:hanging="426"/>
        <w:jc w:val="both"/>
        <w:rPr>
          <w:rFonts w:ascii="Verdana" w:hAnsi="Verdana"/>
        </w:rPr>
      </w:pPr>
      <w:r w:rsidRPr="00A344F6">
        <w:rPr>
          <w:rFonts w:ascii="Verdana" w:eastAsia="Verdana" w:hAnsi="Verdana" w:cs="Verdana"/>
          <w:color w:val="000000"/>
        </w:rPr>
        <w:t>Certificat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d’inscripció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al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registre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de</w:t>
      </w:r>
      <w:r w:rsidRPr="00A344F6">
        <w:rPr>
          <w:rFonts w:ascii="Verdana" w:eastAsia="Verdana" w:hAnsi="Verdana" w:cs="Verdana"/>
        </w:rPr>
        <w:t xml:space="preserve"> </w:t>
      </w:r>
      <w:r w:rsidRPr="00A344F6">
        <w:rPr>
          <w:rFonts w:ascii="Verdana" w:eastAsia="Verdana" w:hAnsi="Verdana" w:cs="Verdana"/>
          <w:color w:val="000000"/>
        </w:rPr>
        <w:t>CET.</w:t>
      </w:r>
    </w:p>
    <w:p w14:paraId="4A3C095A" w14:textId="77777777" w:rsidR="00CF6C31" w:rsidRPr="00A344F6" w:rsidRDefault="00CF6C31" w:rsidP="00CF6C31">
      <w:pPr>
        <w:pStyle w:val="Pargrafdellista"/>
        <w:spacing w:line="276" w:lineRule="auto"/>
        <w:ind w:left="426"/>
        <w:jc w:val="both"/>
        <w:rPr>
          <w:rFonts w:ascii="Verdana" w:hAnsi="Verdana"/>
        </w:rPr>
      </w:pPr>
    </w:p>
    <w:p w14:paraId="7C3F9490" w14:textId="77777777" w:rsidR="00CF6C31" w:rsidRPr="00A344F6" w:rsidRDefault="00CF6C31" w:rsidP="00CF6C31">
      <w:pPr>
        <w:spacing w:line="276" w:lineRule="auto"/>
        <w:jc w:val="both"/>
        <w:rPr>
          <w:rFonts w:ascii="Verdana" w:eastAsia="Verdana" w:hAnsi="Verdana" w:cs="Verdana"/>
          <w:b/>
          <w:color w:val="000000"/>
        </w:rPr>
      </w:pPr>
      <w:r w:rsidRPr="00A344F6">
        <w:rPr>
          <w:rFonts w:ascii="Verdana" w:eastAsia="Verdana" w:hAnsi="Verdana" w:cs="Verdana"/>
          <w:b/>
          <w:color w:val="000000"/>
        </w:rPr>
        <w:t>Empresa d’Inserció (EI):</w:t>
      </w:r>
    </w:p>
    <w:p w14:paraId="2E335478" w14:textId="77777777" w:rsidR="00CF6C31" w:rsidRPr="00A344F6" w:rsidRDefault="00CF6C31" w:rsidP="00CF6C31">
      <w:pPr>
        <w:spacing w:line="276" w:lineRule="auto"/>
        <w:jc w:val="both"/>
        <w:rPr>
          <w:rFonts w:ascii="Verdana" w:eastAsia="Verdana" w:hAnsi="Verdana" w:cs="Verdana"/>
          <w:color w:val="000000"/>
        </w:rPr>
      </w:pPr>
    </w:p>
    <w:p w14:paraId="023C58B0" w14:textId="77777777" w:rsidR="00CF6C31" w:rsidRPr="00A344F6" w:rsidRDefault="00CF6C31" w:rsidP="00A344F6">
      <w:pPr>
        <w:pStyle w:val="Pargrafdellista"/>
        <w:numPr>
          <w:ilvl w:val="0"/>
          <w:numId w:val="23"/>
        </w:numPr>
        <w:spacing w:line="276" w:lineRule="auto"/>
        <w:ind w:left="426" w:hanging="426"/>
        <w:jc w:val="both"/>
        <w:rPr>
          <w:rFonts w:ascii="Verdana" w:eastAsia="Verdana" w:hAnsi="Verdana" w:cs="Verdana"/>
          <w:color w:val="000000"/>
        </w:rPr>
      </w:pPr>
      <w:r w:rsidRPr="00A344F6">
        <w:rPr>
          <w:rFonts w:ascii="Verdana" w:eastAsia="Verdana" w:hAnsi="Verdana" w:cs="Verdana"/>
          <w:color w:val="000000"/>
        </w:rPr>
        <w:t>Certificat d’inscripció en el registre d’EI.</w:t>
      </w:r>
    </w:p>
    <w:p w14:paraId="60230A4A" w14:textId="77777777" w:rsidR="00CF6C31" w:rsidRPr="00A344F6" w:rsidRDefault="00CF6C31" w:rsidP="00CF6C31">
      <w:pPr>
        <w:spacing w:line="276" w:lineRule="auto"/>
        <w:jc w:val="both"/>
        <w:rPr>
          <w:rFonts w:ascii="Verdana" w:eastAsia="Verdana" w:hAnsi="Verdana" w:cs="Verdana"/>
          <w:color w:val="000000"/>
        </w:rPr>
      </w:pPr>
    </w:p>
    <w:p w14:paraId="3B4E951F" w14:textId="77777777" w:rsidR="00CF6C31" w:rsidRPr="00A344F6" w:rsidRDefault="00CF6C31" w:rsidP="00CF6C31">
      <w:pPr>
        <w:spacing w:after="200" w:line="276" w:lineRule="auto"/>
        <w:jc w:val="both"/>
        <w:rPr>
          <w:rFonts w:ascii="Verdana" w:hAnsi="Verdana"/>
        </w:rPr>
      </w:pPr>
    </w:p>
    <w:p w14:paraId="50BBA7BE" w14:textId="77777777" w:rsidR="00CF6C31" w:rsidRPr="00A344F6" w:rsidRDefault="00CF6C31" w:rsidP="00CF6C31">
      <w:pPr>
        <w:jc w:val="both"/>
        <w:rPr>
          <w:rFonts w:ascii="Verdana" w:hAnsi="Verdana"/>
        </w:rPr>
      </w:pPr>
      <w:r w:rsidRPr="00A344F6">
        <w:rPr>
          <w:rFonts w:ascii="Verdana" w:hAnsi="Verdana" w:cs="Arial"/>
          <w:i/>
          <w:snapToGrid w:val="0"/>
          <w:lang w:eastAsia="es-ES"/>
        </w:rPr>
        <w:t xml:space="preserve"> [Signatura electrònica]</w:t>
      </w:r>
      <w:r w:rsidRPr="00A344F6">
        <w:rPr>
          <w:rStyle w:val="Refernciadenotaapeudepgina"/>
          <w:rFonts w:ascii="Verdana" w:hAnsi="Verdana" w:cs="Arial"/>
          <w:i/>
          <w:snapToGrid w:val="0"/>
          <w:lang w:eastAsia="es-ES"/>
        </w:rPr>
        <w:footnoteReference w:customMarkFollows="1" w:id="2"/>
        <w:t>2</w:t>
      </w:r>
    </w:p>
    <w:p w14:paraId="2E013B70" w14:textId="77777777" w:rsidR="00A344F6" w:rsidRPr="00A344F6" w:rsidRDefault="00A344F6" w:rsidP="00A344F6">
      <w:pPr>
        <w:spacing w:line="276" w:lineRule="auto"/>
        <w:jc w:val="center"/>
        <w:rPr>
          <w:rFonts w:ascii="Verdana" w:eastAsia="Verdana" w:hAnsi="Verdana" w:cs="Verdana"/>
          <w:b/>
          <w:color w:val="000000"/>
          <w:u w:val="single"/>
        </w:rPr>
      </w:pPr>
      <w:r w:rsidRPr="00A344F6">
        <w:rPr>
          <w:rFonts w:ascii="Verdana" w:eastAsia="Verdana" w:hAnsi="Verdana" w:cs="Verdana"/>
          <w:b/>
          <w:color w:val="000000"/>
          <w:u w:val="single"/>
        </w:rPr>
        <w:lastRenderedPageBreak/>
        <w:t xml:space="preserve">ANNEX 2 :  </w:t>
      </w:r>
    </w:p>
    <w:p w14:paraId="0052138E" w14:textId="77777777" w:rsidR="00A344F6" w:rsidRPr="00A344F6" w:rsidRDefault="00A344F6" w:rsidP="00A344F6">
      <w:pPr>
        <w:spacing w:line="276" w:lineRule="auto"/>
        <w:jc w:val="center"/>
        <w:rPr>
          <w:rFonts w:ascii="Verdana" w:eastAsia="Verdana" w:hAnsi="Verdana" w:cs="Verdana"/>
          <w:b/>
          <w:color w:val="000000"/>
        </w:rPr>
      </w:pPr>
    </w:p>
    <w:p w14:paraId="67C4D639" w14:textId="77777777" w:rsidR="00A344F6" w:rsidRPr="00A344F6" w:rsidRDefault="00A344F6" w:rsidP="00A344F6">
      <w:pPr>
        <w:spacing w:line="276" w:lineRule="auto"/>
        <w:jc w:val="center"/>
        <w:rPr>
          <w:rFonts w:ascii="Verdana" w:eastAsia="Verdana" w:hAnsi="Verdana" w:cs="Verdana"/>
          <w:b/>
          <w:color w:val="000000"/>
        </w:rPr>
      </w:pPr>
      <w:r w:rsidRPr="00A344F6">
        <w:rPr>
          <w:rFonts w:ascii="Verdana" w:eastAsia="Verdana" w:hAnsi="Verdana" w:cs="Verdana"/>
          <w:b/>
          <w:color w:val="000000"/>
        </w:rPr>
        <w:t>MODEL DE DECLARACIÓ RESPONSABLE COMPLEMENTÀRIA AL DEUC</w:t>
      </w:r>
    </w:p>
    <w:p w14:paraId="055B25EC" w14:textId="77777777" w:rsidR="00A344F6" w:rsidRPr="00A344F6" w:rsidRDefault="00A344F6" w:rsidP="00A344F6">
      <w:pPr>
        <w:pStyle w:val="Ttol"/>
        <w:rPr>
          <w:rFonts w:ascii="Verdana" w:hAnsi="Verdana" w:cs="Arial"/>
          <w:sz w:val="20"/>
        </w:rPr>
      </w:pPr>
    </w:p>
    <w:p w14:paraId="14CA8F1A" w14:textId="77777777" w:rsidR="00A344F6" w:rsidRPr="00A344F6" w:rsidRDefault="00A344F6" w:rsidP="00A344F6">
      <w:pPr>
        <w:pStyle w:val="Ttol"/>
        <w:jc w:val="both"/>
        <w:rPr>
          <w:rFonts w:ascii="Verdana" w:hAnsi="Verdana" w:cs="Arial"/>
          <w:sz w:val="20"/>
        </w:rPr>
      </w:pPr>
    </w:p>
    <w:p w14:paraId="39E08D0C" w14:textId="77777777" w:rsidR="00A344F6" w:rsidRPr="00A344F6" w:rsidRDefault="00A344F6" w:rsidP="00A344F6">
      <w:pPr>
        <w:jc w:val="both"/>
        <w:rPr>
          <w:rFonts w:ascii="Verdana" w:hAnsi="Verdana"/>
          <w:i/>
          <w:iCs/>
          <w:color w:val="00B050"/>
          <w:shd w:val="clear" w:color="auto" w:fill="FFFF00"/>
        </w:rPr>
      </w:pPr>
      <w:r w:rsidRPr="00A344F6">
        <w:rPr>
          <w:rFonts w:ascii="Verdana" w:hAnsi="Verdana" w:cs="Arial"/>
          <w:snapToGrid w:val="0"/>
        </w:rPr>
        <w:t xml:space="preserve">El/la sotasignat/da, senyor/a 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comunicacions electròniques (....................@..............) i als efectes de licitar en el procediment d'adjudicació dels </w:t>
      </w:r>
      <w:r w:rsidRPr="00A344F6">
        <w:rPr>
          <w:rFonts w:ascii="Verdana" w:hAnsi="Verdana"/>
        </w:rPr>
        <w:t>serveis del manteniment integral de les jardineres de la ciutat de Barcelona mitjançant la i</w:t>
      </w:r>
      <w:r w:rsidRPr="00A344F6">
        <w:rPr>
          <w:rFonts w:ascii="Verdana" w:hAnsi="Verdana" w:cs="Verdana"/>
          <w:bCs/>
        </w:rPr>
        <w:t xml:space="preserve">nserció laboral de col•lectius amb especials dificultats d'inserció laboral, amb mesures de contractació pública sostenible (Reservat a centres especials de treball d'iniciativa social i a empreses d’inserció d'acord amb la disposició addicional 4ª. LCSP) – </w:t>
      </w:r>
      <w:r w:rsidRPr="00A344F6">
        <w:rPr>
          <w:rFonts w:ascii="Verdana" w:hAnsi="Verdana" w:cs="Verdana"/>
          <w:b/>
          <w:bCs/>
        </w:rPr>
        <w:t>Lot:.......</w:t>
      </w:r>
      <w:r w:rsidRPr="00A344F6">
        <w:rPr>
          <w:rFonts w:ascii="Verdana" w:hAnsi="Verdana" w:cs="Verdana"/>
          <w:bCs/>
        </w:rPr>
        <w:t xml:space="preserve"> </w:t>
      </w:r>
      <w:r w:rsidRPr="00A344F6">
        <w:rPr>
          <w:rFonts w:ascii="Verdana" w:hAnsi="Verdana" w:cs="Arial"/>
          <w:snapToGrid w:val="0"/>
        </w:rPr>
        <w:t>, n</w:t>
      </w:r>
      <w:r w:rsidRPr="00A344F6">
        <w:rPr>
          <w:rFonts w:ascii="Verdana" w:hAnsi="Verdana" w:cs="Arial"/>
        </w:rPr>
        <w:t>úm. Contracte ..............., núm. Expedient 25/0083</w:t>
      </w:r>
    </w:p>
    <w:p w14:paraId="768FCC77" w14:textId="77777777" w:rsidR="00A344F6" w:rsidRPr="00A344F6" w:rsidRDefault="00A344F6" w:rsidP="00A344F6">
      <w:pPr>
        <w:pStyle w:val="Textindependent"/>
        <w:shd w:val="clear" w:color="auto" w:fill="FFFFFF"/>
        <w:ind w:right="0"/>
        <w:rPr>
          <w:rFonts w:ascii="Verdana" w:hAnsi="Verdana" w:cs="Arial"/>
          <w:snapToGrid w:val="0"/>
          <w:sz w:val="20"/>
        </w:rPr>
      </w:pPr>
    </w:p>
    <w:p w14:paraId="05A3D989" w14:textId="77777777" w:rsidR="00A344F6" w:rsidRPr="00A344F6" w:rsidRDefault="00A344F6" w:rsidP="00A344F6">
      <w:pPr>
        <w:pStyle w:val="Ttol"/>
        <w:jc w:val="both"/>
        <w:rPr>
          <w:rFonts w:ascii="Verdana" w:hAnsi="Verdana" w:cs="Arial"/>
          <w:b w:val="0"/>
          <w:sz w:val="20"/>
        </w:rPr>
      </w:pPr>
      <w:r w:rsidRPr="00A344F6">
        <w:rPr>
          <w:rFonts w:ascii="Verdana" w:hAnsi="Verdana" w:cs="Arial"/>
          <w:b w:val="0"/>
          <w:sz w:val="20"/>
        </w:rPr>
        <w:t xml:space="preserve">DECLARA SOTA LA SEVA RESPONSABILITAT </w:t>
      </w:r>
    </w:p>
    <w:p w14:paraId="79DD0A3F" w14:textId="77777777" w:rsidR="00A344F6" w:rsidRPr="00A344F6" w:rsidRDefault="00A344F6" w:rsidP="00A344F6">
      <w:pPr>
        <w:pStyle w:val="Ttol"/>
        <w:jc w:val="both"/>
        <w:rPr>
          <w:rFonts w:ascii="Verdana" w:hAnsi="Verdana" w:cs="Arial"/>
          <w:sz w:val="20"/>
        </w:rPr>
      </w:pPr>
    </w:p>
    <w:p w14:paraId="2FDF1CE8" w14:textId="77777777" w:rsidR="00A344F6" w:rsidRPr="00A344F6" w:rsidRDefault="00A344F6" w:rsidP="00A344F6">
      <w:pPr>
        <w:pStyle w:val="Textindependent"/>
        <w:shd w:val="clear" w:color="auto" w:fill="FFFFFF"/>
        <w:ind w:right="-2"/>
        <w:rPr>
          <w:rFonts w:ascii="Verdana" w:hAnsi="Verdana" w:cs="Arial"/>
          <w:b/>
          <w:sz w:val="20"/>
        </w:rPr>
      </w:pPr>
      <w:r w:rsidRPr="00A344F6">
        <w:rPr>
          <w:rFonts w:ascii="Verdana" w:hAnsi="Verdana" w:cs="Arial"/>
          <w:b/>
          <w:sz w:val="20"/>
        </w:rPr>
        <w:t>Que l’esmentada persona física/jurídica:</w:t>
      </w:r>
    </w:p>
    <w:p w14:paraId="1D64BA17" w14:textId="77777777" w:rsidR="00A344F6" w:rsidRPr="00A344F6" w:rsidRDefault="00A344F6" w:rsidP="00A344F6">
      <w:pPr>
        <w:pStyle w:val="Textindependent"/>
        <w:shd w:val="clear" w:color="auto" w:fill="FFFFFF"/>
        <w:ind w:right="-2"/>
        <w:rPr>
          <w:rFonts w:ascii="Verdana" w:hAnsi="Verdana" w:cs="Arial"/>
          <w:sz w:val="20"/>
        </w:rPr>
      </w:pPr>
    </w:p>
    <w:p w14:paraId="3C43B49C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  <w:r w:rsidRPr="00A344F6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i/>
          <w:sz w:val="20"/>
        </w:rPr>
        <w:instrText xml:space="preserve"> FORMCHECKBOX </w:instrText>
      </w:r>
      <w:r w:rsidRPr="00A344F6">
        <w:rPr>
          <w:rFonts w:ascii="Verdana" w:hAnsi="Verdana" w:cs="Arial"/>
          <w:i/>
          <w:sz w:val="20"/>
        </w:rPr>
      </w:r>
      <w:r w:rsidRPr="00A344F6">
        <w:rPr>
          <w:rFonts w:ascii="Verdana" w:hAnsi="Verdana" w:cs="Arial"/>
          <w:i/>
          <w:sz w:val="20"/>
        </w:rPr>
        <w:fldChar w:fldCharType="end"/>
      </w:r>
      <w:r w:rsidRPr="00A344F6">
        <w:rPr>
          <w:rFonts w:ascii="Verdana" w:hAnsi="Verdana" w:cs="Arial"/>
          <w:i/>
          <w:sz w:val="20"/>
        </w:rPr>
        <w:tab/>
      </w:r>
      <w:r w:rsidRPr="00A344F6">
        <w:rPr>
          <w:rFonts w:ascii="Verdana" w:hAnsi="Verdana"/>
          <w:sz w:val="20"/>
        </w:rPr>
        <w:t xml:space="preserve">No es troba incursa en cap </w:t>
      </w:r>
      <w:r w:rsidRPr="00A344F6">
        <w:rPr>
          <w:rFonts w:ascii="Verdana" w:hAnsi="Verdana"/>
          <w:b/>
          <w:sz w:val="20"/>
        </w:rPr>
        <w:t>prohibició de contractar</w:t>
      </w:r>
      <w:r w:rsidRPr="00A344F6">
        <w:rPr>
          <w:rFonts w:ascii="Verdana" w:hAnsi="Verdana" w:cs="Arial"/>
          <w:sz w:val="20"/>
        </w:rPr>
        <w:t xml:space="preserve"> amb l’Administració</w:t>
      </w:r>
      <w:r w:rsidRPr="00A344F6">
        <w:rPr>
          <w:rFonts w:ascii="Verdana" w:hAnsi="Verdana"/>
          <w:sz w:val="20"/>
        </w:rPr>
        <w:t xml:space="preserve"> de les </w:t>
      </w:r>
      <w:r w:rsidRPr="00A344F6">
        <w:rPr>
          <w:rFonts w:ascii="Verdana" w:hAnsi="Verdana" w:cs="Arial"/>
          <w:sz w:val="20"/>
        </w:rPr>
        <w:t>establertes a l’art. 71 LCSP.</w:t>
      </w:r>
      <w:r w:rsidRPr="00A344F6" w:rsidDel="00BF46FD">
        <w:rPr>
          <w:rFonts w:ascii="Verdana" w:hAnsi="Verdana" w:cs="Arial"/>
          <w:sz w:val="20"/>
        </w:rPr>
        <w:t xml:space="preserve"> </w:t>
      </w:r>
    </w:p>
    <w:p w14:paraId="0C749D9D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</w:p>
    <w:p w14:paraId="70CF5AD0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  <w:r w:rsidRPr="00A344F6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i/>
          <w:sz w:val="20"/>
        </w:rPr>
        <w:instrText xml:space="preserve"> FORMCHECKBOX </w:instrText>
      </w:r>
      <w:r w:rsidRPr="00A344F6">
        <w:rPr>
          <w:rFonts w:ascii="Verdana" w:hAnsi="Verdana" w:cs="Arial"/>
          <w:i/>
          <w:sz w:val="20"/>
        </w:rPr>
      </w:r>
      <w:r w:rsidRPr="00A344F6">
        <w:rPr>
          <w:rFonts w:ascii="Verdana" w:hAnsi="Verdana" w:cs="Arial"/>
          <w:i/>
          <w:sz w:val="20"/>
        </w:rPr>
        <w:fldChar w:fldCharType="end"/>
      </w:r>
      <w:r w:rsidRPr="00A344F6">
        <w:rPr>
          <w:rFonts w:ascii="Verdana" w:hAnsi="Verdana" w:cs="Arial"/>
          <w:sz w:val="20"/>
        </w:rPr>
        <w:tab/>
        <w:t xml:space="preserve">Compleix les obligacions legals en matèria de prevenció de </w:t>
      </w:r>
      <w:r w:rsidRPr="00A344F6">
        <w:rPr>
          <w:rFonts w:ascii="Verdana" w:hAnsi="Verdana" w:cs="Arial"/>
          <w:b/>
          <w:sz w:val="20"/>
        </w:rPr>
        <w:t>riscos laborals</w:t>
      </w:r>
      <w:r w:rsidRPr="00A344F6">
        <w:rPr>
          <w:rFonts w:ascii="Verdana" w:hAnsi="Verdana" w:cs="Arial"/>
          <w:sz w:val="20"/>
        </w:rPr>
        <w:t>.</w:t>
      </w:r>
    </w:p>
    <w:p w14:paraId="5DDBC20A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</w:p>
    <w:p w14:paraId="52AFE9CD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  <w:r w:rsidRPr="00A344F6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i/>
          <w:sz w:val="20"/>
        </w:rPr>
        <w:instrText xml:space="preserve"> FORMCHECKBOX </w:instrText>
      </w:r>
      <w:r w:rsidRPr="00A344F6">
        <w:rPr>
          <w:rFonts w:ascii="Verdana" w:hAnsi="Verdana" w:cs="Arial"/>
          <w:i/>
          <w:sz w:val="20"/>
        </w:rPr>
      </w:r>
      <w:r w:rsidRPr="00A344F6">
        <w:rPr>
          <w:rFonts w:ascii="Verdana" w:hAnsi="Verdana" w:cs="Arial"/>
          <w:i/>
          <w:sz w:val="20"/>
        </w:rPr>
        <w:fldChar w:fldCharType="end"/>
      </w:r>
      <w:r w:rsidRPr="00A344F6">
        <w:rPr>
          <w:rFonts w:ascii="Verdana" w:hAnsi="Verdana" w:cs="Arial"/>
          <w:sz w:val="20"/>
        </w:rPr>
        <w:tab/>
        <w:t xml:space="preserve">Compleix les obligacions legals en matèria </w:t>
      </w:r>
      <w:r w:rsidRPr="00A344F6">
        <w:rPr>
          <w:rFonts w:ascii="Verdana" w:hAnsi="Verdana" w:cs="Arial"/>
          <w:b/>
          <w:sz w:val="20"/>
        </w:rPr>
        <w:t>d’igualtat efectiva de dones i homes</w:t>
      </w:r>
      <w:r w:rsidRPr="00A344F6">
        <w:rPr>
          <w:rFonts w:ascii="Verdana" w:hAnsi="Verdana" w:cs="Arial"/>
          <w:sz w:val="20"/>
        </w:rPr>
        <w:t>.</w:t>
      </w:r>
    </w:p>
    <w:p w14:paraId="41A93417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</w:p>
    <w:p w14:paraId="13402F4C" w14:textId="77777777" w:rsidR="00A344F6" w:rsidRPr="00A344F6" w:rsidRDefault="00A344F6" w:rsidP="00A344F6">
      <w:pPr>
        <w:pStyle w:val="xmsonormal"/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</w:rPr>
      </w:pPr>
      <w:r w:rsidRPr="00A344F6">
        <w:rPr>
          <w:rFonts w:ascii="Verdana" w:hAnsi="Verdana"/>
          <w:sz w:val="20"/>
          <w:szCs w:val="20"/>
        </w:rPr>
        <w:t>És una persona jurídica amb més de 50 persones treballadores: SI/ NO</w:t>
      </w:r>
    </w:p>
    <w:p w14:paraId="20634164" w14:textId="77777777" w:rsidR="00A344F6" w:rsidRPr="00A344F6" w:rsidRDefault="00A344F6" w:rsidP="00A344F6">
      <w:pPr>
        <w:pStyle w:val="xmsonormal"/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</w:rPr>
      </w:pPr>
      <w:r w:rsidRPr="00A344F6">
        <w:rPr>
          <w:rFonts w:ascii="Verdana" w:hAnsi="Verdana"/>
          <w:sz w:val="20"/>
          <w:szCs w:val="20"/>
        </w:rPr>
        <w:t>En cas d’haver contestat afirmativament a l’anterior:</w:t>
      </w:r>
    </w:p>
    <w:p w14:paraId="1AD05772" w14:textId="77777777" w:rsidR="00A344F6" w:rsidRPr="00A344F6" w:rsidRDefault="00A344F6" w:rsidP="00A344F6">
      <w:pPr>
        <w:pStyle w:val="xmsonormal"/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</w:rPr>
      </w:pPr>
      <w:r w:rsidRPr="00A344F6">
        <w:rPr>
          <w:rFonts w:ascii="Verdana" w:hAnsi="Verdana"/>
          <w:sz w:val="20"/>
          <w:szCs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/>
          <w:sz w:val="20"/>
          <w:szCs w:val="20"/>
        </w:rPr>
        <w:instrText xml:space="preserve"> FORMCHECKBOX </w:instrText>
      </w:r>
      <w:r w:rsidRPr="00A344F6">
        <w:rPr>
          <w:rFonts w:ascii="Verdana" w:hAnsi="Verdana"/>
          <w:sz w:val="20"/>
          <w:szCs w:val="20"/>
        </w:rPr>
      </w:r>
      <w:r w:rsidRPr="00A344F6">
        <w:rPr>
          <w:rFonts w:ascii="Verdana" w:hAnsi="Verdana"/>
          <w:sz w:val="20"/>
          <w:szCs w:val="20"/>
        </w:rPr>
        <w:fldChar w:fldCharType="end"/>
      </w:r>
      <w:r w:rsidRPr="00A344F6">
        <w:rPr>
          <w:rFonts w:ascii="Verdana" w:hAnsi="Verdana"/>
          <w:sz w:val="20"/>
          <w:szCs w:val="20"/>
        </w:rPr>
        <w:t xml:space="preserve"> Disposa d’un pla d’igualtat, de conformitat amb l’article 45 de la Llei orgànica 3/207, de 22 de març, per a la igualtat efectiva de dones i homes.</w:t>
      </w:r>
    </w:p>
    <w:p w14:paraId="45B77A25" w14:textId="77777777" w:rsidR="00A344F6" w:rsidRPr="00A344F6" w:rsidRDefault="00A344F6" w:rsidP="00A344F6">
      <w:pPr>
        <w:pStyle w:val="xmsonormal"/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</w:rPr>
      </w:pPr>
      <w:r w:rsidRPr="00A344F6">
        <w:rPr>
          <w:rFonts w:ascii="Verdana" w:hAnsi="Verdana"/>
          <w:sz w:val="20"/>
          <w:szCs w:val="20"/>
        </w:rPr>
        <w:t>Una de les dues següents:</w:t>
      </w:r>
    </w:p>
    <w:p w14:paraId="2AD5AD18" w14:textId="77777777" w:rsidR="00A344F6" w:rsidRPr="00A344F6" w:rsidRDefault="00A344F6" w:rsidP="00A344F6">
      <w:pPr>
        <w:pStyle w:val="xmsonormal"/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</w:rPr>
      </w:pPr>
      <w:r w:rsidRPr="00A344F6">
        <w:rPr>
          <w:rFonts w:ascii="Verdana" w:hAnsi="Verdana"/>
          <w:sz w:val="20"/>
          <w:szCs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/>
          <w:sz w:val="20"/>
          <w:szCs w:val="20"/>
        </w:rPr>
        <w:instrText xml:space="preserve"> FORMCHECKBOX </w:instrText>
      </w:r>
      <w:r w:rsidRPr="00A344F6">
        <w:rPr>
          <w:rFonts w:ascii="Verdana" w:hAnsi="Verdana"/>
          <w:sz w:val="20"/>
          <w:szCs w:val="20"/>
        </w:rPr>
      </w:r>
      <w:r w:rsidRPr="00A344F6">
        <w:rPr>
          <w:rFonts w:ascii="Verdana" w:hAnsi="Verdana"/>
          <w:sz w:val="20"/>
          <w:szCs w:val="20"/>
        </w:rPr>
        <w:fldChar w:fldCharType="end"/>
      </w:r>
      <w:r w:rsidRPr="00A344F6">
        <w:rPr>
          <w:rFonts w:ascii="Verdana" w:hAnsi="Verdana"/>
          <w:sz w:val="20"/>
          <w:szCs w:val="20"/>
        </w:rPr>
        <w:t xml:space="preserve"> </w:t>
      </w:r>
      <w:r w:rsidRPr="00A344F6">
        <w:rPr>
          <w:rFonts w:ascii="Verdana" w:hAnsi="Verdana"/>
          <w:sz w:val="20"/>
          <w:szCs w:val="20"/>
        </w:rPr>
        <w:tab/>
        <w:t>Un 2% o més de la plantilla són treballadors amb discapacitat, a l’empara de l’article 42.1 de Reial decret legislatiu 1/2013, de 29 de novembre, pel qual s’aprova el Text refós de la Llei general de drets de les persones amb discapacitat i de la seva inclusió social</w:t>
      </w:r>
    </w:p>
    <w:p w14:paraId="625E286A" w14:textId="77777777" w:rsidR="00A344F6" w:rsidRPr="00A344F6" w:rsidRDefault="00A344F6" w:rsidP="00A344F6">
      <w:pPr>
        <w:pStyle w:val="xmsonormal"/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</w:rPr>
      </w:pPr>
      <w:r w:rsidRPr="00A344F6">
        <w:rPr>
          <w:rFonts w:ascii="Verdana" w:hAnsi="Verdana"/>
          <w:sz w:val="20"/>
          <w:szCs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/>
          <w:sz w:val="20"/>
          <w:szCs w:val="20"/>
        </w:rPr>
        <w:instrText xml:space="preserve"> FORMCHECKBOX </w:instrText>
      </w:r>
      <w:r w:rsidRPr="00A344F6">
        <w:rPr>
          <w:rFonts w:ascii="Verdana" w:hAnsi="Verdana"/>
          <w:sz w:val="20"/>
          <w:szCs w:val="20"/>
        </w:rPr>
      </w:r>
      <w:r w:rsidRPr="00A344F6">
        <w:rPr>
          <w:rFonts w:ascii="Verdana" w:hAnsi="Verdana"/>
          <w:sz w:val="20"/>
          <w:szCs w:val="20"/>
        </w:rPr>
        <w:fldChar w:fldCharType="end"/>
      </w:r>
      <w:r w:rsidRPr="00A344F6">
        <w:rPr>
          <w:rFonts w:ascii="Verdana" w:hAnsi="Verdana"/>
          <w:sz w:val="20"/>
          <w:szCs w:val="20"/>
        </w:rPr>
        <w:t xml:space="preserve"> </w:t>
      </w:r>
      <w:r w:rsidRPr="00A344F6">
        <w:rPr>
          <w:rFonts w:ascii="Verdana" w:hAnsi="Verdana"/>
          <w:sz w:val="20"/>
          <w:szCs w:val="20"/>
        </w:rPr>
        <w:tab/>
        <w:t>Ha aplicat alguna de les mesures alternatives previstes a l’article 2 del Reial decret 364/2005, de 8 d’abril, pel qual es regula el compliment alternatiu amb caràcter excepcional de la quota de reserva a favor de les persones amb discapacitat, concretament _______________________________________</w:t>
      </w:r>
    </w:p>
    <w:p w14:paraId="51415B46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</w:p>
    <w:p w14:paraId="5357746E" w14:textId="77777777" w:rsidR="00A344F6" w:rsidRPr="00A344F6" w:rsidRDefault="00A344F6" w:rsidP="00A344F6">
      <w:pPr>
        <w:ind w:left="1" w:hanging="1"/>
        <w:rPr>
          <w:rFonts w:ascii="Verdana" w:hAnsi="Verdana" w:cs="Arial"/>
        </w:rPr>
      </w:pPr>
    </w:p>
    <w:p w14:paraId="5D1A7E4B" w14:textId="77777777" w:rsidR="00A344F6" w:rsidRPr="00A344F6" w:rsidRDefault="00A344F6" w:rsidP="00A344F6">
      <w:pPr>
        <w:ind w:left="1" w:hanging="1"/>
        <w:rPr>
          <w:rFonts w:ascii="Verdana" w:hAnsi="Verdana" w:cs="Arial"/>
        </w:rPr>
      </w:pPr>
      <w:r w:rsidRPr="00A344F6">
        <w:rPr>
          <w:rFonts w:ascii="Verdana" w:hAnsi="Verdana" w:cs="Arial"/>
        </w:rPr>
        <w:t xml:space="preserve">Està inscrita en el següent </w:t>
      </w:r>
      <w:r w:rsidRPr="00A344F6">
        <w:rPr>
          <w:rFonts w:ascii="Verdana" w:hAnsi="Verdana" w:cs="Arial"/>
          <w:b/>
        </w:rPr>
        <w:t>registre electrònic</w:t>
      </w:r>
      <w:r w:rsidRPr="00A344F6">
        <w:rPr>
          <w:rFonts w:ascii="Verdana" w:hAnsi="Verdana" w:cs="Arial"/>
        </w:rPr>
        <w:t>:</w:t>
      </w:r>
    </w:p>
    <w:p w14:paraId="5C6BF762" w14:textId="77777777" w:rsidR="00A344F6" w:rsidRPr="00A344F6" w:rsidRDefault="00A344F6" w:rsidP="00A344F6">
      <w:pPr>
        <w:ind w:left="1" w:hanging="1"/>
        <w:rPr>
          <w:rFonts w:ascii="Verdana" w:hAnsi="Verdana" w:cs="Arial"/>
        </w:rPr>
      </w:pPr>
    </w:p>
    <w:p w14:paraId="34FE5946" w14:textId="77777777" w:rsidR="00A344F6" w:rsidRPr="00A344F6" w:rsidRDefault="00A344F6" w:rsidP="00A344F6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0"/>
        </w:rPr>
      </w:pPr>
      <w:r w:rsidRPr="00A344F6">
        <w:rPr>
          <w:rFonts w:ascii="Verdana" w:hAnsi="Verdana" w:cs="Arial"/>
          <w:sz w:val="20"/>
        </w:rPr>
        <w:lastRenderedPageBreak/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sz w:val="20"/>
        </w:rPr>
        <w:instrText xml:space="preserve"> FORMCHECKBOX </w:instrText>
      </w:r>
      <w:r w:rsidRPr="00A344F6">
        <w:rPr>
          <w:rFonts w:ascii="Verdana" w:hAnsi="Verdana" w:cs="Arial"/>
          <w:sz w:val="20"/>
        </w:rPr>
      </w:r>
      <w:r w:rsidRPr="00A344F6">
        <w:rPr>
          <w:rFonts w:ascii="Verdana" w:hAnsi="Verdana" w:cs="Arial"/>
          <w:sz w:val="20"/>
        </w:rPr>
        <w:fldChar w:fldCharType="end"/>
      </w:r>
      <w:r w:rsidRPr="00A344F6">
        <w:rPr>
          <w:rFonts w:ascii="Verdana" w:hAnsi="Verdana" w:cs="Arial"/>
          <w:sz w:val="20"/>
        </w:rPr>
        <w:t xml:space="preserve"> </w:t>
      </w:r>
      <w:r w:rsidRPr="00A344F6">
        <w:rPr>
          <w:rFonts w:ascii="Verdana" w:hAnsi="Verdana" w:cs="Arial"/>
          <w:sz w:val="20"/>
        </w:rPr>
        <w:tab/>
        <w:t>en el Registre electrònic d’empreses licitadores de la Generalitat de Catalunya (RELI) i tota la documentació que hi figura manté la seva vigència i no ha estat modificada.</w:t>
      </w:r>
    </w:p>
    <w:p w14:paraId="1CB390C6" w14:textId="77777777" w:rsidR="00A344F6" w:rsidRPr="00A344F6" w:rsidRDefault="00A344F6" w:rsidP="00A344F6">
      <w:pPr>
        <w:ind w:left="426" w:hanging="1"/>
        <w:rPr>
          <w:rFonts w:ascii="Verdana" w:hAnsi="Verdana" w:cs="Arial"/>
        </w:rPr>
      </w:pPr>
    </w:p>
    <w:p w14:paraId="2FC5B434" w14:textId="77777777" w:rsidR="00A344F6" w:rsidRPr="00A344F6" w:rsidRDefault="00A344F6" w:rsidP="00A344F6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0"/>
        </w:rPr>
      </w:pPr>
      <w:r w:rsidRPr="00A344F6">
        <w:rPr>
          <w:rFonts w:ascii="Verdana" w:hAnsi="Verdana" w:cs="Arial"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sz w:val="20"/>
        </w:rPr>
        <w:instrText xml:space="preserve"> FORMCHECKBOX </w:instrText>
      </w:r>
      <w:r w:rsidRPr="00A344F6">
        <w:rPr>
          <w:rFonts w:ascii="Verdana" w:hAnsi="Verdana" w:cs="Arial"/>
          <w:sz w:val="20"/>
        </w:rPr>
      </w:r>
      <w:r w:rsidRPr="00A344F6">
        <w:rPr>
          <w:rFonts w:ascii="Verdana" w:hAnsi="Verdana" w:cs="Arial"/>
          <w:sz w:val="20"/>
        </w:rPr>
        <w:fldChar w:fldCharType="end"/>
      </w:r>
      <w:r w:rsidRPr="00A344F6">
        <w:rPr>
          <w:rFonts w:ascii="Verdana" w:hAnsi="Verdana" w:cs="Arial"/>
          <w:sz w:val="20"/>
        </w:rPr>
        <w:t xml:space="preserve"> </w:t>
      </w:r>
      <w:r w:rsidRPr="00A344F6">
        <w:rPr>
          <w:rFonts w:ascii="Verdana" w:hAnsi="Verdana" w:cs="Arial"/>
          <w:sz w:val="20"/>
        </w:rPr>
        <w:tab/>
        <w:t xml:space="preserve">en el </w:t>
      </w:r>
      <w:r w:rsidRPr="00A344F6">
        <w:rPr>
          <w:rFonts w:ascii="Verdana" w:hAnsi="Verdana" w:cs="Arial"/>
          <w:i/>
          <w:sz w:val="20"/>
        </w:rPr>
        <w:t xml:space="preserve">Registro Oficial de Licitadores y Empresas </w:t>
      </w:r>
      <w:proofErr w:type="spellStart"/>
      <w:r w:rsidRPr="00A344F6">
        <w:rPr>
          <w:rFonts w:ascii="Verdana" w:hAnsi="Verdana" w:cs="Arial"/>
          <w:i/>
          <w:sz w:val="20"/>
        </w:rPr>
        <w:t>Clasificadas</w:t>
      </w:r>
      <w:proofErr w:type="spellEnd"/>
      <w:r w:rsidRPr="00A344F6">
        <w:rPr>
          <w:rFonts w:ascii="Verdana" w:hAnsi="Verdana" w:cs="Arial"/>
          <w:i/>
          <w:sz w:val="20"/>
        </w:rPr>
        <w:t xml:space="preserve"> del Estado</w:t>
      </w:r>
      <w:r w:rsidRPr="00A344F6">
        <w:rPr>
          <w:rFonts w:ascii="Verdana" w:hAnsi="Verdana" w:cs="Arial"/>
          <w:sz w:val="20"/>
        </w:rPr>
        <w:t xml:space="preserve"> (ROLECE) i tota la documentació que hi figura manté la seva vigència i no ha estat modificada.</w:t>
      </w:r>
    </w:p>
    <w:p w14:paraId="4E9EF22D" w14:textId="77777777" w:rsidR="00A344F6" w:rsidRPr="00A344F6" w:rsidRDefault="00A344F6" w:rsidP="00A344F6">
      <w:pPr>
        <w:ind w:left="426" w:hanging="1"/>
        <w:rPr>
          <w:rFonts w:ascii="Verdana" w:hAnsi="Verdana" w:cs="Arial"/>
        </w:rPr>
      </w:pPr>
    </w:p>
    <w:p w14:paraId="42BD8688" w14:textId="77777777" w:rsidR="00A344F6" w:rsidRPr="00A344F6" w:rsidRDefault="00A344F6" w:rsidP="00A344F6">
      <w:pPr>
        <w:pStyle w:val="Textindependent"/>
        <w:shd w:val="clear" w:color="auto" w:fill="FFFFFF"/>
        <w:ind w:left="851" w:right="0" w:hanging="426"/>
        <w:rPr>
          <w:rFonts w:ascii="Verdana" w:hAnsi="Verdana" w:cs="Arial"/>
          <w:sz w:val="20"/>
        </w:rPr>
      </w:pPr>
      <w:r w:rsidRPr="00A344F6">
        <w:rPr>
          <w:rFonts w:ascii="Verdana" w:hAnsi="Verdana" w:cs="Arial"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sz w:val="20"/>
        </w:rPr>
        <w:instrText xml:space="preserve"> FORMCHECKBOX </w:instrText>
      </w:r>
      <w:r w:rsidRPr="00A344F6">
        <w:rPr>
          <w:rFonts w:ascii="Verdana" w:hAnsi="Verdana" w:cs="Arial"/>
          <w:sz w:val="20"/>
        </w:rPr>
      </w:r>
      <w:r w:rsidRPr="00A344F6">
        <w:rPr>
          <w:rFonts w:ascii="Verdana" w:hAnsi="Verdana" w:cs="Arial"/>
          <w:sz w:val="20"/>
        </w:rPr>
        <w:fldChar w:fldCharType="end"/>
      </w:r>
      <w:r w:rsidRPr="00A344F6">
        <w:rPr>
          <w:rFonts w:ascii="Verdana" w:hAnsi="Verdana" w:cs="Arial"/>
          <w:sz w:val="20"/>
        </w:rPr>
        <w:t xml:space="preserve"> </w:t>
      </w:r>
      <w:r w:rsidRPr="00A344F6">
        <w:rPr>
          <w:rFonts w:ascii="Verdana" w:hAnsi="Verdana" w:cs="Arial"/>
          <w:sz w:val="20"/>
        </w:rPr>
        <w:tab/>
        <w:t xml:space="preserve">en el Registre electrònic d’empreses licitadores de </w:t>
      </w:r>
      <w:r w:rsidRPr="00A344F6">
        <w:rPr>
          <w:rFonts w:ascii="Verdana" w:hAnsi="Verdana" w:cs="Arial"/>
          <w:i/>
          <w:sz w:val="20"/>
        </w:rPr>
        <w:t>indicar nom del registre i Comunitat Autònoma</w:t>
      </w:r>
      <w:r w:rsidRPr="00A344F6">
        <w:rPr>
          <w:rFonts w:ascii="Verdana" w:hAnsi="Verdana" w:cs="Arial"/>
          <w:sz w:val="20"/>
        </w:rPr>
        <w:t xml:space="preserve"> ............................................ i tota la documentació que hi figura manté la seva vigència i no ha estat modificada.</w:t>
      </w:r>
    </w:p>
    <w:p w14:paraId="7BDEF59B" w14:textId="77777777" w:rsidR="00A344F6" w:rsidRPr="00A344F6" w:rsidRDefault="00A344F6" w:rsidP="00A344F6">
      <w:pPr>
        <w:ind w:left="1" w:hanging="1"/>
        <w:rPr>
          <w:rFonts w:ascii="Verdana" w:hAnsi="Verdana" w:cs="Arial"/>
        </w:rPr>
      </w:pPr>
    </w:p>
    <w:p w14:paraId="33813239" w14:textId="77777777" w:rsidR="00A344F6" w:rsidRPr="00A344F6" w:rsidRDefault="00A344F6" w:rsidP="00A344F6">
      <w:pPr>
        <w:ind w:left="1" w:hanging="1"/>
        <w:rPr>
          <w:rFonts w:ascii="Verdana" w:hAnsi="Verdana" w:cs="Arial"/>
        </w:rPr>
      </w:pPr>
      <w:r w:rsidRPr="00A344F6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i/>
        </w:rPr>
        <w:instrText xml:space="preserve"> FORMCHECKBOX </w:instrText>
      </w:r>
      <w:r w:rsidRPr="00A344F6">
        <w:rPr>
          <w:rFonts w:ascii="Verdana" w:hAnsi="Verdana" w:cs="Arial"/>
          <w:i/>
        </w:rPr>
      </w:r>
      <w:r w:rsidRPr="00A344F6">
        <w:rPr>
          <w:rFonts w:ascii="Verdana" w:hAnsi="Verdana" w:cs="Arial"/>
          <w:i/>
        </w:rPr>
        <w:fldChar w:fldCharType="end"/>
      </w:r>
      <w:r w:rsidRPr="00A344F6">
        <w:rPr>
          <w:rFonts w:ascii="Verdana" w:hAnsi="Verdana" w:cs="Arial"/>
        </w:rPr>
        <w:t xml:space="preserve"> No està inscrita en cap dels anteriors registres electrònics.</w:t>
      </w:r>
    </w:p>
    <w:p w14:paraId="7E70725F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sz w:val="20"/>
        </w:rPr>
      </w:pPr>
    </w:p>
    <w:p w14:paraId="3AE09329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A344F6">
        <w:rPr>
          <w:rFonts w:ascii="Verdana" w:hAnsi="Verdana"/>
          <w:sz w:val="20"/>
        </w:rPr>
        <w:t>Que l’empresa/entitat que representa</w:t>
      </w:r>
      <w:r w:rsidRPr="00A344F6">
        <w:rPr>
          <w:rFonts w:ascii="Verdana" w:hAnsi="Verdana"/>
          <w:strike/>
          <w:sz w:val="20"/>
        </w:rPr>
        <w:t>,</w:t>
      </w:r>
      <w:r w:rsidRPr="00A344F6">
        <w:rPr>
          <w:rFonts w:ascii="Verdana" w:hAnsi="Verdana"/>
          <w:sz w:val="20"/>
        </w:rPr>
        <w:t xml:space="preserve"> o les seves filials o interposades: </w:t>
      </w:r>
    </w:p>
    <w:p w14:paraId="547A4DE8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</w:p>
    <w:p w14:paraId="730B9817" w14:textId="77777777" w:rsidR="00A344F6" w:rsidRPr="00A344F6" w:rsidRDefault="00A344F6" w:rsidP="00A344F6">
      <w:pPr>
        <w:pStyle w:val="Textindependent"/>
        <w:shd w:val="clear" w:color="auto" w:fill="FFFFFF"/>
        <w:ind w:left="851" w:right="0" w:hanging="426"/>
        <w:rPr>
          <w:rFonts w:ascii="Verdana" w:hAnsi="Verdana"/>
          <w:sz w:val="20"/>
        </w:rPr>
      </w:pPr>
      <w:r w:rsidRPr="00A344F6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i/>
          <w:sz w:val="20"/>
        </w:rPr>
        <w:instrText xml:space="preserve"> FORMCHECKBOX </w:instrText>
      </w:r>
      <w:r w:rsidRPr="00A344F6">
        <w:rPr>
          <w:rFonts w:ascii="Verdana" w:hAnsi="Verdana" w:cs="Arial"/>
          <w:i/>
          <w:sz w:val="20"/>
        </w:rPr>
      </w:r>
      <w:r w:rsidRPr="00A344F6">
        <w:rPr>
          <w:rFonts w:ascii="Verdana" w:hAnsi="Verdana" w:cs="Arial"/>
          <w:i/>
          <w:sz w:val="20"/>
        </w:rPr>
        <w:fldChar w:fldCharType="end"/>
      </w:r>
      <w:r w:rsidRPr="00A344F6">
        <w:rPr>
          <w:rFonts w:ascii="Verdana" w:hAnsi="Verdana"/>
          <w:sz w:val="20"/>
        </w:rPr>
        <w:t xml:space="preserve"> </w:t>
      </w:r>
      <w:r w:rsidRPr="00A344F6">
        <w:rPr>
          <w:rFonts w:ascii="Verdana" w:hAnsi="Verdana"/>
          <w:sz w:val="20"/>
        </w:rPr>
        <w:tab/>
        <w:t xml:space="preserve">No realitza/en operacions financeres en </w:t>
      </w:r>
      <w:r w:rsidRPr="00A344F6">
        <w:rPr>
          <w:rFonts w:ascii="Verdana" w:hAnsi="Verdana"/>
          <w:b/>
          <w:sz w:val="20"/>
        </w:rPr>
        <w:t>paradisos fiscals</w:t>
      </w:r>
      <w:r w:rsidRPr="00A344F6">
        <w:rPr>
          <w:rFonts w:ascii="Verdana" w:hAnsi="Verdana"/>
          <w:sz w:val="20"/>
        </w:rPr>
        <w:t xml:space="preserve">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1ED6B041" w14:textId="77777777" w:rsidR="00A344F6" w:rsidRPr="00A344F6" w:rsidRDefault="00A344F6" w:rsidP="00A344F6">
      <w:pPr>
        <w:pStyle w:val="Textindependent"/>
        <w:shd w:val="clear" w:color="auto" w:fill="FFFFFF"/>
        <w:ind w:left="851" w:right="0" w:hanging="426"/>
        <w:rPr>
          <w:rFonts w:ascii="Verdana" w:hAnsi="Verdana"/>
          <w:sz w:val="20"/>
        </w:rPr>
      </w:pPr>
    </w:p>
    <w:p w14:paraId="2D3477DE" w14:textId="77777777" w:rsidR="00A344F6" w:rsidRPr="00A344F6" w:rsidRDefault="00A344F6" w:rsidP="00A344F6">
      <w:pPr>
        <w:pStyle w:val="Textindependent"/>
        <w:shd w:val="clear" w:color="auto" w:fill="FFFFFF"/>
        <w:ind w:left="851" w:right="0" w:hanging="426"/>
        <w:rPr>
          <w:rFonts w:ascii="Verdana" w:hAnsi="Verdana"/>
          <w:sz w:val="20"/>
        </w:rPr>
      </w:pPr>
      <w:r w:rsidRPr="00A344F6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i/>
          <w:sz w:val="20"/>
        </w:rPr>
        <w:instrText xml:space="preserve"> FORMCHECKBOX </w:instrText>
      </w:r>
      <w:r w:rsidRPr="00A344F6">
        <w:rPr>
          <w:rFonts w:ascii="Verdana" w:hAnsi="Verdana" w:cs="Arial"/>
          <w:i/>
          <w:sz w:val="20"/>
        </w:rPr>
      </w:r>
      <w:r w:rsidRPr="00A344F6">
        <w:rPr>
          <w:rFonts w:ascii="Verdana" w:hAnsi="Verdana" w:cs="Arial"/>
          <w:i/>
          <w:sz w:val="20"/>
        </w:rPr>
        <w:fldChar w:fldCharType="end"/>
      </w:r>
      <w:r w:rsidRPr="00A344F6">
        <w:rPr>
          <w:rFonts w:ascii="Verdana" w:hAnsi="Verdana"/>
          <w:sz w:val="20"/>
        </w:rPr>
        <w:tab/>
        <w:t xml:space="preserve">Té/tenen relacions legals amb </w:t>
      </w:r>
      <w:r w:rsidRPr="00A344F6">
        <w:rPr>
          <w:rFonts w:ascii="Verdana" w:hAnsi="Verdana"/>
          <w:b/>
          <w:sz w:val="20"/>
        </w:rPr>
        <w:t>paradisos fiscals</w:t>
      </w:r>
      <w:r w:rsidRPr="00A344F6">
        <w:rPr>
          <w:rFonts w:ascii="Verdana" w:hAnsi="Verdana"/>
          <w:sz w:val="20"/>
        </w:rPr>
        <w:t xml:space="preserve"> i presenta la següent documentació descriptiva dels moviments financers i tota la informació relativa a aquestes actuacions: .....................................................</w:t>
      </w:r>
    </w:p>
    <w:p w14:paraId="50E759B6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</w:p>
    <w:p w14:paraId="566981B1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A344F6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i/>
          <w:sz w:val="20"/>
        </w:rPr>
        <w:instrText xml:space="preserve"> FORMCHECKBOX </w:instrText>
      </w:r>
      <w:r w:rsidRPr="00A344F6">
        <w:rPr>
          <w:rFonts w:ascii="Verdana" w:hAnsi="Verdana" w:cs="Arial"/>
          <w:i/>
          <w:sz w:val="20"/>
        </w:rPr>
      </w:r>
      <w:r w:rsidRPr="00A344F6">
        <w:rPr>
          <w:rFonts w:ascii="Verdana" w:hAnsi="Verdana" w:cs="Arial"/>
          <w:i/>
          <w:sz w:val="20"/>
        </w:rPr>
        <w:fldChar w:fldCharType="end"/>
      </w:r>
      <w:r w:rsidRPr="00A344F6">
        <w:rPr>
          <w:rFonts w:ascii="Verdana" w:hAnsi="Verdana"/>
          <w:sz w:val="20"/>
        </w:rPr>
        <w:tab/>
        <w:t xml:space="preserve">No realitza/en operacions que vulnerin el que estipula la Declaració Universal dels </w:t>
      </w:r>
      <w:r w:rsidRPr="00A344F6">
        <w:rPr>
          <w:rFonts w:ascii="Verdana" w:hAnsi="Verdana"/>
          <w:b/>
          <w:sz w:val="20"/>
        </w:rPr>
        <w:t>Drets Humans</w:t>
      </w:r>
      <w:r w:rsidRPr="00A344F6">
        <w:rPr>
          <w:rFonts w:ascii="Verdana" w:hAnsi="Verdana"/>
          <w:sz w:val="20"/>
        </w:rPr>
        <w:t>, adoptada i proclamada per la 183ª Assemblea General de l´Organització de les Nacions Unides, així com tampoc cap disposició de dret internacional que vinculi l´Estat Espanyol, relativa als drets humans, la dignitat humana o als principis generals que els regeixen: Sistema Universal de Protecció i Garantia dels Drets Humans, Sistemes Regionals de Protecció i Garantia dels Drets Humans i Dret Internacional Humanitari.</w:t>
      </w:r>
    </w:p>
    <w:p w14:paraId="28A156B1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</w:p>
    <w:p w14:paraId="508793A6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A344F6">
        <w:rPr>
          <w:rFonts w:ascii="Verdana" w:hAnsi="Verdana" w:cs="Arial"/>
          <w:i/>
          <w:sz w:val="20"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i/>
          <w:sz w:val="20"/>
        </w:rPr>
        <w:instrText xml:space="preserve"> FORMCHECKBOX </w:instrText>
      </w:r>
      <w:r w:rsidRPr="00A344F6">
        <w:rPr>
          <w:rFonts w:ascii="Verdana" w:hAnsi="Verdana" w:cs="Arial"/>
          <w:i/>
          <w:sz w:val="20"/>
        </w:rPr>
      </w:r>
      <w:r w:rsidRPr="00A344F6">
        <w:rPr>
          <w:rFonts w:ascii="Verdana" w:hAnsi="Verdana" w:cs="Arial"/>
          <w:i/>
          <w:sz w:val="20"/>
        </w:rPr>
        <w:fldChar w:fldCharType="end"/>
      </w:r>
      <w:r w:rsidRPr="00A344F6">
        <w:rPr>
          <w:rFonts w:ascii="Verdana" w:hAnsi="Verdana" w:cs="Arial"/>
          <w:i/>
          <w:sz w:val="20"/>
        </w:rPr>
        <w:t xml:space="preserve"> </w:t>
      </w:r>
      <w:r w:rsidRPr="00A344F6">
        <w:rPr>
          <w:rFonts w:ascii="Verdana" w:hAnsi="Verdana" w:cs="Arial"/>
          <w:i/>
          <w:sz w:val="20"/>
        </w:rPr>
        <w:tab/>
      </w:r>
      <w:r w:rsidRPr="00A344F6">
        <w:rPr>
          <w:rFonts w:ascii="Verdana" w:hAnsi="Verdana"/>
          <w:sz w:val="20"/>
        </w:rPr>
        <w:t xml:space="preserve">No intervé/venen en operacions amb tercers operadors els quals vulnerin el que estipula la Declaració Universal dels Drets Humans, adoptada i proclamada per la 183ª Assemblea General de l´Organització de les Nacions Unides, així com tampoc cap disposició de dret internacional que vinculi l´Estat Espanyol, relativa als drets humans, la dignitat humana o als principis generals que els regeixen: Sistema Universal de Protecció i Garantia dels Drets Humans, Sistemes Regionals de Protecció i Garantia dels Drets Humans i Dret Internacional Humanitari. </w:t>
      </w:r>
    </w:p>
    <w:p w14:paraId="4CE03046" w14:textId="77777777" w:rsidR="00A344F6" w:rsidRPr="00A344F6" w:rsidRDefault="00A344F6" w:rsidP="003F3D40">
      <w:pPr>
        <w:pStyle w:val="Textindependent"/>
        <w:shd w:val="clear" w:color="auto" w:fill="FFFFFF"/>
        <w:ind w:right="0"/>
        <w:rPr>
          <w:rFonts w:ascii="Verdana" w:hAnsi="Verdana" w:cs="Arial"/>
          <w:i/>
          <w:sz w:val="20"/>
        </w:rPr>
      </w:pPr>
    </w:p>
    <w:p w14:paraId="4FA8D9DA" w14:textId="77777777" w:rsidR="00A344F6" w:rsidRPr="00A344F6" w:rsidRDefault="00A344F6" w:rsidP="00A344F6">
      <w:pPr>
        <w:pStyle w:val="Textindependent"/>
        <w:shd w:val="clear" w:color="auto" w:fill="FFFFFF"/>
        <w:ind w:right="0"/>
        <w:rPr>
          <w:rFonts w:ascii="Verdana" w:hAnsi="Verdana"/>
          <w:sz w:val="20"/>
        </w:rPr>
      </w:pPr>
      <w:r w:rsidRPr="00A344F6">
        <w:rPr>
          <w:rFonts w:ascii="Verdana" w:hAnsi="Verdana"/>
          <w:sz w:val="20"/>
        </w:rPr>
        <w:t xml:space="preserve">En relació amb la documentació aportada en el sobre/es ............., considera </w:t>
      </w:r>
      <w:r w:rsidRPr="00A344F6">
        <w:rPr>
          <w:rFonts w:ascii="Verdana" w:hAnsi="Verdana"/>
          <w:b/>
          <w:sz w:val="20"/>
        </w:rPr>
        <w:t>confidencials</w:t>
      </w:r>
      <w:r w:rsidRPr="00A344F6">
        <w:rPr>
          <w:rFonts w:ascii="Verdana" w:hAnsi="Verdana"/>
          <w:sz w:val="20"/>
        </w:rPr>
        <w:t xml:space="preserve"> els següents documents, informacions i aspectes de l’oferta per raó de la seva vinculació a secrets tècnics o comercials:</w:t>
      </w:r>
    </w:p>
    <w:p w14:paraId="1BBA53AB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</w:p>
    <w:p w14:paraId="562887EF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A344F6">
        <w:rPr>
          <w:rFonts w:ascii="Verdana" w:hAnsi="Verdana"/>
          <w:sz w:val="20"/>
        </w:rPr>
        <w:t>1.- ............................................................................</w:t>
      </w:r>
    </w:p>
    <w:p w14:paraId="6BF3BA3B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A344F6">
        <w:rPr>
          <w:rFonts w:ascii="Verdana" w:hAnsi="Verdana"/>
          <w:sz w:val="20"/>
        </w:rPr>
        <w:t>2.- ............................................................................</w:t>
      </w:r>
    </w:p>
    <w:p w14:paraId="003C648C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A344F6">
        <w:rPr>
          <w:rFonts w:ascii="Verdana" w:hAnsi="Verdana"/>
          <w:sz w:val="20"/>
        </w:rPr>
        <w:t>.....</w:t>
      </w:r>
    </w:p>
    <w:p w14:paraId="27E9ECC2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</w:p>
    <w:p w14:paraId="542C9429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A344F6">
        <w:rPr>
          <w:rFonts w:ascii="Verdana" w:hAnsi="Verdana"/>
          <w:sz w:val="20"/>
        </w:rPr>
        <w:t xml:space="preserve">Que l’esmentat caràcter confidencial es justifica en les següents raons: </w:t>
      </w:r>
    </w:p>
    <w:p w14:paraId="4D3CCE46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</w:p>
    <w:p w14:paraId="30C2240E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A344F6">
        <w:rPr>
          <w:rFonts w:ascii="Verdana" w:hAnsi="Verdana"/>
          <w:sz w:val="20"/>
        </w:rPr>
        <w:t>1.- ........................................................................................................</w:t>
      </w:r>
    </w:p>
    <w:p w14:paraId="22EDF1A6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/>
          <w:sz w:val="20"/>
        </w:rPr>
      </w:pPr>
      <w:r w:rsidRPr="00A344F6">
        <w:rPr>
          <w:rFonts w:ascii="Verdana" w:hAnsi="Verdana"/>
          <w:sz w:val="20"/>
        </w:rPr>
        <w:t>2.- ........................................................................................................</w:t>
      </w:r>
    </w:p>
    <w:p w14:paraId="1D5C2880" w14:textId="77777777" w:rsidR="00A344F6" w:rsidRPr="00A344F6" w:rsidRDefault="00A344F6" w:rsidP="00A344F6">
      <w:pPr>
        <w:pStyle w:val="Textindependent"/>
        <w:shd w:val="clear" w:color="auto" w:fill="FFFFFF"/>
        <w:ind w:left="426" w:right="0" w:hanging="426"/>
        <w:rPr>
          <w:rFonts w:ascii="Verdana" w:hAnsi="Verdana" w:cs="Arial"/>
          <w:i/>
          <w:sz w:val="20"/>
        </w:rPr>
      </w:pPr>
      <w:r w:rsidRPr="00A344F6">
        <w:rPr>
          <w:rFonts w:ascii="Verdana" w:hAnsi="Verdana" w:cs="Arial"/>
          <w:i/>
          <w:sz w:val="20"/>
        </w:rPr>
        <w:t>.....</w:t>
      </w:r>
    </w:p>
    <w:p w14:paraId="738A7D01" w14:textId="77777777" w:rsidR="00A344F6" w:rsidRPr="00A344F6" w:rsidRDefault="00A344F6" w:rsidP="00A344F6">
      <w:pPr>
        <w:rPr>
          <w:rFonts w:ascii="Verdana" w:hAnsi="Verdana" w:cs="Arial"/>
          <w:i/>
        </w:rPr>
      </w:pPr>
    </w:p>
    <w:p w14:paraId="22EA8CA5" w14:textId="77777777" w:rsidR="00A344F6" w:rsidRPr="00A344F6" w:rsidRDefault="00A344F6" w:rsidP="00A344F6">
      <w:pPr>
        <w:rPr>
          <w:rFonts w:ascii="Verdana" w:hAnsi="Verdana" w:cs="Arial"/>
        </w:rPr>
      </w:pPr>
    </w:p>
    <w:p w14:paraId="1B226465" w14:textId="77777777" w:rsidR="00A344F6" w:rsidRPr="00A344F6" w:rsidRDefault="00A344F6" w:rsidP="00A344F6">
      <w:pPr>
        <w:ind w:left="426" w:hanging="426"/>
        <w:jc w:val="both"/>
        <w:rPr>
          <w:rFonts w:ascii="Verdana" w:hAnsi="Verdana" w:cs="Arial"/>
          <w:snapToGrid w:val="0"/>
          <w:lang w:eastAsia="es-ES"/>
        </w:rPr>
      </w:pPr>
      <w:r w:rsidRPr="00A344F6">
        <w:rPr>
          <w:rFonts w:ascii="Verdana" w:hAnsi="Verdana" w:cs="Arial"/>
          <w:i/>
        </w:rPr>
        <w:lastRenderedPageBreak/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i/>
        </w:rPr>
        <w:instrText xml:space="preserve"> FORMCHECKBOX </w:instrText>
      </w:r>
      <w:r w:rsidRPr="00A344F6">
        <w:rPr>
          <w:rFonts w:ascii="Verdana" w:hAnsi="Verdana" w:cs="Arial"/>
          <w:i/>
        </w:rPr>
      </w:r>
      <w:r w:rsidRPr="00A344F6">
        <w:rPr>
          <w:rFonts w:ascii="Verdana" w:hAnsi="Verdana" w:cs="Arial"/>
          <w:i/>
        </w:rPr>
        <w:fldChar w:fldCharType="end"/>
      </w:r>
      <w:r w:rsidRPr="00A344F6">
        <w:rPr>
          <w:rFonts w:ascii="Verdana" w:hAnsi="Verdana" w:cs="Arial"/>
          <w:i/>
        </w:rPr>
        <w:tab/>
      </w:r>
      <w:r w:rsidRPr="00A344F6">
        <w:rPr>
          <w:rFonts w:ascii="Verdana" w:hAnsi="Verdana" w:cs="Arial"/>
        </w:rPr>
        <w:t xml:space="preserve">Accepta </w:t>
      </w:r>
      <w:r w:rsidRPr="00A344F6">
        <w:rPr>
          <w:rFonts w:ascii="Verdana" w:hAnsi="Verdana" w:cs="Arial"/>
          <w:b/>
        </w:rPr>
        <w:t>sotmetre’s a la jurisdicció dels jutjats i tribunals espanyols</w:t>
      </w:r>
      <w:r w:rsidRPr="00A344F6">
        <w:rPr>
          <w:rFonts w:ascii="Verdana" w:hAnsi="Verdana" w:cs="Arial"/>
        </w:rPr>
        <w:t xml:space="preserve"> de qualsevol ordre, per a totes les incidències que de manera directa o indirecta puguin sorgir del contracte, amb renúncia, si s’escau, al fur jurisdiccional estranger que pugui correspondre a l’empresa/entitat licitadora.</w:t>
      </w:r>
    </w:p>
    <w:p w14:paraId="117230FD" w14:textId="77777777" w:rsidR="00A344F6" w:rsidRPr="00A344F6" w:rsidRDefault="00A344F6" w:rsidP="00A344F6">
      <w:pPr>
        <w:rPr>
          <w:rFonts w:ascii="Verdana" w:hAnsi="Verdana" w:cs="Arial"/>
          <w:snapToGrid w:val="0"/>
          <w:lang w:eastAsia="es-ES"/>
        </w:rPr>
      </w:pPr>
    </w:p>
    <w:p w14:paraId="64CE1986" w14:textId="77777777" w:rsidR="00A344F6" w:rsidRPr="00A344F6" w:rsidRDefault="00A344F6" w:rsidP="00A344F6">
      <w:pPr>
        <w:rPr>
          <w:rFonts w:ascii="Verdana" w:hAnsi="Verdana" w:cs="Arial"/>
          <w:snapToGrid w:val="0"/>
          <w:lang w:eastAsia="es-ES"/>
        </w:rPr>
      </w:pPr>
    </w:p>
    <w:p w14:paraId="51B60BAF" w14:textId="77777777" w:rsidR="00A344F6" w:rsidRPr="00A344F6" w:rsidRDefault="00A344F6" w:rsidP="00A344F6">
      <w:pPr>
        <w:rPr>
          <w:rFonts w:ascii="Verdana" w:hAnsi="Verdana" w:cs="Arial"/>
          <w:snapToGrid w:val="0"/>
          <w:lang w:eastAsia="es-ES"/>
        </w:rPr>
      </w:pPr>
    </w:p>
    <w:p w14:paraId="4FEB28E4" w14:textId="77777777" w:rsidR="00A344F6" w:rsidRPr="00A344F6" w:rsidRDefault="00A344F6" w:rsidP="00A344F6">
      <w:pPr>
        <w:rPr>
          <w:rFonts w:ascii="Verdana" w:hAnsi="Verdana" w:cs="Arial"/>
          <w:snapToGrid w:val="0"/>
          <w:lang w:eastAsia="es-ES"/>
        </w:rPr>
      </w:pPr>
    </w:p>
    <w:p w14:paraId="0B8C9763" w14:textId="77777777" w:rsidR="00A344F6" w:rsidRPr="00A344F6" w:rsidRDefault="00A344F6" w:rsidP="00A344F6">
      <w:pPr>
        <w:rPr>
          <w:rFonts w:ascii="Verdana" w:hAnsi="Verdana" w:cs="Arial"/>
          <w:i/>
          <w:snapToGrid w:val="0"/>
          <w:lang w:eastAsia="es-ES"/>
        </w:rPr>
      </w:pPr>
      <w:r w:rsidRPr="00A344F6">
        <w:rPr>
          <w:rFonts w:ascii="Verdana" w:hAnsi="Verdana" w:cs="Arial"/>
          <w:i/>
          <w:snapToGrid w:val="0"/>
          <w:lang w:eastAsia="es-ES"/>
        </w:rPr>
        <w:t>[Signatura electrònica]</w:t>
      </w:r>
      <w:r w:rsidRPr="00A344F6">
        <w:rPr>
          <w:rStyle w:val="Refernciadenotaapeudepgina"/>
          <w:rFonts w:ascii="Verdana" w:hAnsi="Verdana" w:cs="Arial"/>
        </w:rPr>
        <w:footnoteReference w:id="3"/>
      </w:r>
    </w:p>
    <w:p w14:paraId="2B985B4D" w14:textId="77777777" w:rsidR="00A344F6" w:rsidRPr="00A344F6" w:rsidRDefault="00A344F6" w:rsidP="00A344F6">
      <w:pPr>
        <w:spacing w:after="200" w:line="276" w:lineRule="auto"/>
        <w:rPr>
          <w:rFonts w:ascii="Verdana" w:hAnsi="Verdana" w:cs="Arial"/>
          <w:i/>
          <w:snapToGrid w:val="0"/>
          <w:lang w:eastAsia="es-ES"/>
        </w:rPr>
      </w:pPr>
      <w:r w:rsidRPr="00A344F6">
        <w:rPr>
          <w:rFonts w:ascii="Verdana" w:hAnsi="Verdana" w:cs="Arial"/>
          <w:i/>
          <w:snapToGrid w:val="0"/>
          <w:lang w:eastAsia="es-ES"/>
        </w:rPr>
        <w:br w:type="page"/>
      </w:r>
    </w:p>
    <w:p w14:paraId="0EF36481" w14:textId="77777777" w:rsidR="00A344F6" w:rsidRPr="00A344F6" w:rsidRDefault="00A344F6" w:rsidP="00A344F6">
      <w:pPr>
        <w:spacing w:after="240"/>
        <w:jc w:val="center"/>
        <w:rPr>
          <w:rFonts w:ascii="Verdana" w:hAnsi="Verdana" w:cs="Arial"/>
          <w:b/>
        </w:rPr>
      </w:pPr>
      <w:r w:rsidRPr="00A344F6">
        <w:rPr>
          <w:rFonts w:ascii="Verdana" w:hAnsi="Verdana" w:cs="Arial"/>
          <w:b/>
          <w:u w:val="single"/>
        </w:rPr>
        <w:lastRenderedPageBreak/>
        <w:t>ANNEX 3 :</w:t>
      </w:r>
    </w:p>
    <w:p w14:paraId="2A635FF0" w14:textId="77777777" w:rsidR="00A344F6" w:rsidRPr="00A344F6" w:rsidRDefault="00A344F6" w:rsidP="00A344F6">
      <w:pPr>
        <w:jc w:val="center"/>
        <w:rPr>
          <w:rFonts w:ascii="Verdana" w:hAnsi="Verdana" w:cs="Arial"/>
          <w:b/>
        </w:rPr>
      </w:pPr>
      <w:r w:rsidRPr="00A344F6">
        <w:rPr>
          <w:rFonts w:ascii="Verdana" w:hAnsi="Verdana" w:cs="Arial"/>
          <w:b/>
        </w:rPr>
        <w:t>DECLARACIÓ CONSTITUCIÓ UNIÓ TEMPORAL D’EMPRESES</w:t>
      </w:r>
    </w:p>
    <w:p w14:paraId="41644112" w14:textId="77777777" w:rsidR="00A344F6" w:rsidRPr="00A344F6" w:rsidRDefault="00A344F6" w:rsidP="00A344F6">
      <w:pPr>
        <w:jc w:val="center"/>
        <w:rPr>
          <w:rFonts w:ascii="Verdana" w:hAnsi="Verdana" w:cs="Arial"/>
          <w:b/>
        </w:rPr>
      </w:pPr>
      <w:r w:rsidRPr="00A344F6">
        <w:rPr>
          <w:rFonts w:ascii="Verdana" w:hAnsi="Verdana" w:cs="Arial"/>
          <w:b/>
        </w:rPr>
        <w:t>(UTE)</w:t>
      </w:r>
    </w:p>
    <w:p w14:paraId="3E2122EF" w14:textId="77777777" w:rsidR="00A344F6" w:rsidRPr="00A344F6" w:rsidRDefault="00A344F6" w:rsidP="00A344F6">
      <w:pPr>
        <w:jc w:val="both"/>
        <w:rPr>
          <w:rFonts w:ascii="Verdana" w:hAnsi="Verdana" w:cs="Arial"/>
          <w:b/>
        </w:rPr>
      </w:pPr>
    </w:p>
    <w:p w14:paraId="18460B09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/>
        </w:rPr>
      </w:pPr>
      <w:r w:rsidRPr="00A344F6">
        <w:rPr>
          <w:rFonts w:ascii="Verdana" w:hAnsi="Verdana"/>
        </w:rPr>
        <w:t>El/la senyor/a ............................................................. amb DNI/NIE núm. ....................... en representació de l’empresa/entitat ............................................................... amb NIF núm. .............................;</w:t>
      </w:r>
    </w:p>
    <w:p w14:paraId="52221470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/>
        </w:rPr>
      </w:pPr>
      <w:r w:rsidRPr="00A344F6">
        <w:rPr>
          <w:rFonts w:ascii="Verdana" w:hAnsi="Verdana"/>
        </w:rPr>
        <w:t>El/la senyor/a ............................................................. amb DNI/NIE núm. ....................... en representació de l’empresa/entitat ............................................................... amb NIF núm. .............................;</w:t>
      </w:r>
      <w:r w:rsidRPr="00A344F6">
        <w:rPr>
          <w:rStyle w:val="Refernciadenotaapeudepgina"/>
          <w:rFonts w:ascii="Verdana" w:hAnsi="Verdana"/>
        </w:rPr>
        <w:footnoteReference w:customMarkFollows="1" w:id="4"/>
        <w:t>1</w:t>
      </w:r>
    </w:p>
    <w:p w14:paraId="0076E110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/>
          <w:b/>
        </w:rPr>
      </w:pPr>
      <w:r w:rsidRPr="00A344F6">
        <w:rPr>
          <w:rFonts w:ascii="Verdana" w:hAnsi="Verdana"/>
          <w:b/>
        </w:rPr>
        <w:t>DECLAREN</w:t>
      </w:r>
      <w:r w:rsidRPr="00A344F6">
        <w:rPr>
          <w:rFonts w:ascii="Verdana" w:hAnsi="Verdana" w:cs="Arial"/>
          <w:b/>
        </w:rPr>
        <w:t xml:space="preserve"> SOTA LA SEVA RESPONSABILITAT:</w:t>
      </w:r>
    </w:p>
    <w:p w14:paraId="6BA4C427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/>
        </w:rPr>
      </w:pPr>
      <w:r w:rsidRPr="00A344F6">
        <w:rPr>
          <w:rFonts w:ascii="Verdana" w:hAnsi="Verdana"/>
        </w:rPr>
        <w:t xml:space="preserve">La voluntat de constituir una UTE per participar en el procés de licitació que té per objecte la contractació </w:t>
      </w:r>
      <w:r w:rsidRPr="00A344F6">
        <w:rPr>
          <w:rFonts w:ascii="Verdana" w:hAnsi="Verdana" w:cs="Arial"/>
          <w:snapToGrid w:val="0"/>
        </w:rPr>
        <w:t xml:space="preserve">dels </w:t>
      </w:r>
      <w:r w:rsidRPr="00A344F6">
        <w:rPr>
          <w:rFonts w:ascii="Verdana" w:hAnsi="Verdana"/>
        </w:rPr>
        <w:t>serveis del manteniment integral de les jardineres de la ciutat de Barcelona mitjançant la i</w:t>
      </w:r>
      <w:r w:rsidRPr="00A344F6">
        <w:rPr>
          <w:rFonts w:ascii="Verdana" w:hAnsi="Verdana" w:cs="Verdana"/>
          <w:bCs/>
        </w:rPr>
        <w:t xml:space="preserve">nserció laboral de col•lectius amb especials dificultats d'inserció laboral, amb mesures de contractació pública sostenible (Reservat a centres especials de treball d'iniciativa social i a empreses d’inserció d'acord amb la disposició addicional 4ª. LCSP) – </w:t>
      </w:r>
      <w:r w:rsidRPr="00A344F6">
        <w:rPr>
          <w:rFonts w:ascii="Verdana" w:hAnsi="Verdana" w:cs="Verdana"/>
          <w:b/>
          <w:bCs/>
        </w:rPr>
        <w:t>Lot:.......</w:t>
      </w:r>
      <w:r w:rsidRPr="00A344F6">
        <w:rPr>
          <w:rFonts w:ascii="Verdana" w:hAnsi="Verdana"/>
        </w:rPr>
        <w:t xml:space="preserve">, núm. Contracte ......................, núm. Expedient </w:t>
      </w:r>
      <w:r w:rsidRPr="00A344F6">
        <w:rPr>
          <w:rFonts w:ascii="Verdana" w:hAnsi="Verdana" w:cs="Arial"/>
        </w:rPr>
        <w:t>25/0083</w:t>
      </w:r>
      <w:r w:rsidRPr="00A344F6">
        <w:rPr>
          <w:rFonts w:ascii="Verdana" w:hAnsi="Verdana"/>
        </w:rPr>
        <w:t xml:space="preserve"> amb el següent percentatge de participació del preu en l’execució del contracte:</w:t>
      </w:r>
    </w:p>
    <w:p w14:paraId="2B0605DB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/>
        </w:rPr>
      </w:pPr>
    </w:p>
    <w:p w14:paraId="211B60FA" w14:textId="77777777" w:rsidR="00A344F6" w:rsidRPr="00A344F6" w:rsidRDefault="00A344F6" w:rsidP="00A344F6">
      <w:pPr>
        <w:pStyle w:val="Pargrafdellista"/>
        <w:numPr>
          <w:ilvl w:val="0"/>
          <w:numId w:val="36"/>
        </w:numPr>
        <w:spacing w:after="200" w:line="276" w:lineRule="auto"/>
        <w:ind w:left="284" w:hanging="284"/>
        <w:jc w:val="both"/>
        <w:rPr>
          <w:rFonts w:ascii="Verdana" w:hAnsi="Verdana"/>
        </w:rPr>
      </w:pPr>
      <w:r w:rsidRPr="00A344F6">
        <w:rPr>
          <w:rFonts w:ascii="Verdana" w:hAnsi="Verdana"/>
        </w:rPr>
        <w:t>................,...% l’empresa/entitat .................................................................................</w:t>
      </w:r>
    </w:p>
    <w:p w14:paraId="32641610" w14:textId="77777777" w:rsidR="00A344F6" w:rsidRPr="00A344F6" w:rsidRDefault="00A344F6" w:rsidP="00A344F6">
      <w:pPr>
        <w:pStyle w:val="Pargrafdellista"/>
        <w:numPr>
          <w:ilvl w:val="0"/>
          <w:numId w:val="36"/>
        </w:numPr>
        <w:spacing w:after="200" w:line="276" w:lineRule="auto"/>
        <w:ind w:left="284" w:hanging="284"/>
        <w:jc w:val="both"/>
        <w:rPr>
          <w:rFonts w:ascii="Verdana" w:hAnsi="Verdana"/>
        </w:rPr>
      </w:pPr>
      <w:r w:rsidRPr="00A344F6">
        <w:rPr>
          <w:rFonts w:ascii="Verdana" w:hAnsi="Verdana"/>
        </w:rPr>
        <w:t>................,...% l’empresa/entitat .................................................................................</w:t>
      </w:r>
    </w:p>
    <w:p w14:paraId="44AF22FA" w14:textId="77777777" w:rsidR="00A344F6" w:rsidRPr="00A344F6" w:rsidRDefault="00A344F6" w:rsidP="00A344F6">
      <w:pPr>
        <w:pStyle w:val="Pargrafdellista"/>
        <w:numPr>
          <w:ilvl w:val="0"/>
          <w:numId w:val="37"/>
        </w:numPr>
        <w:spacing w:after="200" w:line="276" w:lineRule="auto"/>
        <w:ind w:left="284" w:hanging="284"/>
        <w:jc w:val="both"/>
        <w:rPr>
          <w:rFonts w:ascii="Verdana" w:hAnsi="Verdana"/>
        </w:rPr>
      </w:pPr>
      <w:r w:rsidRPr="00A344F6">
        <w:rPr>
          <w:rFonts w:ascii="Verdana" w:hAnsi="Verdana"/>
        </w:rPr>
        <w:t>.....</w:t>
      </w:r>
    </w:p>
    <w:p w14:paraId="0DDDAF62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/>
        </w:rPr>
      </w:pPr>
      <w:r w:rsidRPr="00A344F6">
        <w:rPr>
          <w:rFonts w:ascii="Verdana" w:hAnsi="Verdana"/>
        </w:rPr>
        <w:t>Que en cas de resultar adjudicatàries de l’esmentat procés de licitació es comprometen a constituir-se formalment en una UTE mitjançant escriptura pública.</w:t>
      </w:r>
    </w:p>
    <w:p w14:paraId="0C9DFEEC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/>
        </w:rPr>
      </w:pPr>
      <w:r w:rsidRPr="00A344F6">
        <w:rPr>
          <w:rFonts w:ascii="Verdana" w:hAnsi="Verdana"/>
        </w:rPr>
        <w:t xml:space="preserve">Que designen com a representant de la UTE en aquest procés de licitació al/la senyor/a ............................................................................ amb DNI núm. .................................... </w:t>
      </w:r>
    </w:p>
    <w:p w14:paraId="24495FAE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/>
        </w:rPr>
      </w:pPr>
      <w:r w:rsidRPr="00A344F6">
        <w:rPr>
          <w:rFonts w:ascii="Verdana" w:hAnsi="Verdana"/>
        </w:rPr>
        <w:t xml:space="preserve">Que la denominació de la UTE a constituir és ................................................................... ; i el domicili per a les notificacions és .................................................................... núm. telèfon ...................................... ,  amb l’ adreça de correu electrònic per rebre comunicacions electròniques (...........................................@............................).  </w:t>
      </w:r>
    </w:p>
    <w:p w14:paraId="2DE855AD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/>
        </w:rPr>
      </w:pPr>
    </w:p>
    <w:p w14:paraId="452BA1EB" w14:textId="77777777" w:rsidR="00A344F6" w:rsidRPr="00A344F6" w:rsidRDefault="00A344F6" w:rsidP="00A344F6">
      <w:pPr>
        <w:jc w:val="both"/>
        <w:rPr>
          <w:rFonts w:ascii="Verdana" w:hAnsi="Verdana"/>
        </w:rPr>
      </w:pPr>
    </w:p>
    <w:p w14:paraId="35EF8692" w14:textId="77777777" w:rsidR="00A344F6" w:rsidRPr="00A344F6" w:rsidRDefault="00A344F6" w:rsidP="00A344F6">
      <w:pPr>
        <w:ind w:firstLine="708"/>
        <w:jc w:val="both"/>
        <w:rPr>
          <w:rFonts w:ascii="Verdana" w:hAnsi="Verdana" w:cs="Arial"/>
          <w:i/>
          <w:snapToGrid w:val="0"/>
          <w:lang w:eastAsia="es-ES"/>
        </w:rPr>
      </w:pPr>
      <w:r w:rsidRPr="00A344F6">
        <w:rPr>
          <w:rFonts w:ascii="Verdana" w:hAnsi="Verdana" w:cs="Arial"/>
          <w:i/>
          <w:snapToGrid w:val="0"/>
          <w:lang w:eastAsia="es-ES"/>
        </w:rPr>
        <w:t>[Signatura electrònica1]</w:t>
      </w:r>
      <w:r w:rsidRPr="00A344F6">
        <w:rPr>
          <w:rFonts w:ascii="Verdana" w:hAnsi="Verdana" w:cs="Arial"/>
          <w:i/>
          <w:snapToGrid w:val="0"/>
          <w:lang w:eastAsia="es-ES"/>
        </w:rPr>
        <w:tab/>
        <w:t xml:space="preserve"> [Signatura electrònica2]</w:t>
      </w:r>
      <w:r w:rsidRPr="00A344F6">
        <w:rPr>
          <w:rFonts w:ascii="Verdana" w:hAnsi="Verdana" w:cs="Arial"/>
          <w:i/>
          <w:snapToGrid w:val="0"/>
          <w:lang w:eastAsia="es-ES"/>
        </w:rPr>
        <w:tab/>
        <w:t xml:space="preserve">  [Signatura electrònica...]</w:t>
      </w:r>
    </w:p>
    <w:p w14:paraId="410A4C7B" w14:textId="77777777" w:rsidR="00A344F6" w:rsidRPr="00A344F6" w:rsidRDefault="00A344F6" w:rsidP="00A344F6">
      <w:pPr>
        <w:jc w:val="both"/>
        <w:rPr>
          <w:rFonts w:ascii="Verdana" w:hAnsi="Verdana"/>
        </w:rPr>
      </w:pPr>
    </w:p>
    <w:p w14:paraId="4324E26D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 w:cs="Arial"/>
          <w:i/>
          <w:snapToGrid w:val="0"/>
          <w:lang w:eastAsia="es-ES"/>
        </w:rPr>
      </w:pPr>
      <w:r w:rsidRPr="00A344F6">
        <w:rPr>
          <w:rFonts w:ascii="Verdana" w:hAnsi="Verdana" w:cs="Arial"/>
          <w:i/>
          <w:snapToGrid w:val="0"/>
          <w:lang w:eastAsia="es-ES"/>
        </w:rPr>
        <w:br w:type="page"/>
      </w:r>
    </w:p>
    <w:p w14:paraId="790F3DF8" w14:textId="77777777" w:rsidR="00A344F6" w:rsidRPr="00A344F6" w:rsidRDefault="00A344F6" w:rsidP="00A344F6">
      <w:pPr>
        <w:spacing w:after="200" w:line="276" w:lineRule="auto"/>
        <w:jc w:val="center"/>
        <w:rPr>
          <w:rFonts w:ascii="Verdana" w:hAnsi="Verdana" w:cs="Arial"/>
          <w:b/>
          <w:u w:val="single"/>
        </w:rPr>
      </w:pPr>
      <w:r w:rsidRPr="00A344F6">
        <w:rPr>
          <w:rFonts w:ascii="Verdana" w:hAnsi="Verdana" w:cs="Arial"/>
          <w:b/>
          <w:u w:val="single"/>
        </w:rPr>
        <w:lastRenderedPageBreak/>
        <w:t>ANNEX 4 :</w:t>
      </w:r>
    </w:p>
    <w:p w14:paraId="58C95325" w14:textId="77777777" w:rsidR="00A344F6" w:rsidRPr="00A344F6" w:rsidRDefault="00A344F6" w:rsidP="00A344F6">
      <w:pPr>
        <w:spacing w:after="200" w:line="276" w:lineRule="auto"/>
        <w:jc w:val="center"/>
        <w:rPr>
          <w:rFonts w:ascii="Verdana" w:hAnsi="Verdana" w:cs="Arial"/>
          <w:b/>
        </w:rPr>
      </w:pPr>
      <w:r w:rsidRPr="00A344F6">
        <w:rPr>
          <w:rFonts w:ascii="Verdana" w:hAnsi="Verdana" w:cs="Arial"/>
          <w:b/>
        </w:rPr>
        <w:t>EMPRESES/ENTITATS VINCULADES O QUE PERTANYEN A UN MATEIX GRUP EMPRESARIAL</w:t>
      </w:r>
      <w:r w:rsidRPr="00A344F6">
        <w:rPr>
          <w:rFonts w:ascii="Verdana" w:hAnsi="Verdana"/>
          <w:vertAlign w:val="superscript"/>
        </w:rPr>
        <w:footnoteReference w:customMarkFollows="1" w:id="5"/>
        <w:t>1</w:t>
      </w:r>
    </w:p>
    <w:p w14:paraId="3E879C9D" w14:textId="77777777" w:rsidR="00A344F6" w:rsidRPr="00A344F6" w:rsidRDefault="00A344F6" w:rsidP="00A344F6">
      <w:pPr>
        <w:spacing w:after="200" w:line="276" w:lineRule="auto"/>
        <w:rPr>
          <w:rFonts w:ascii="Verdana" w:hAnsi="Verdana" w:cs="Arial"/>
          <w:snapToGrid w:val="0"/>
          <w:lang w:eastAsia="es-ES"/>
        </w:rPr>
      </w:pPr>
    </w:p>
    <w:p w14:paraId="73901BA2" w14:textId="77777777" w:rsidR="00A344F6" w:rsidRPr="00A344F6" w:rsidRDefault="00A344F6" w:rsidP="00A344F6">
      <w:pPr>
        <w:shd w:val="clear" w:color="auto" w:fill="FFFFFF"/>
        <w:jc w:val="both"/>
        <w:rPr>
          <w:rFonts w:ascii="Verdana" w:hAnsi="Verdana" w:cs="Arial"/>
        </w:rPr>
      </w:pPr>
      <w:r w:rsidRPr="00A344F6">
        <w:rPr>
          <w:rFonts w:ascii="Verdana" w:hAnsi="Verdana" w:cs="Arial"/>
          <w:snapToGrid w:val="0"/>
        </w:rPr>
        <w:t xml:space="preserve">El/la sotasignat/da, senyor/a 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..................................................................................................., amb NIF ........................................, amb l’adreça de correu electrònic per rebre les comunicacions electròniques (....................@..............) i als efectes de licitar en el procediment d'adjudicació dels </w:t>
      </w:r>
      <w:r w:rsidRPr="00A344F6">
        <w:rPr>
          <w:rFonts w:ascii="Verdana" w:hAnsi="Verdana"/>
        </w:rPr>
        <w:t>serveis del manteniment integral de les jardineres de la ciutat de Barcelona mitjançant la i</w:t>
      </w:r>
      <w:r w:rsidRPr="00A344F6">
        <w:rPr>
          <w:rFonts w:ascii="Verdana" w:hAnsi="Verdana" w:cs="Verdana"/>
          <w:bCs/>
        </w:rPr>
        <w:t xml:space="preserve">nserció laboral de col•lectius amb especials dificultats d'inserció laboral, amb mesures de contractació pública sostenible (Reservat a centres especials de treball d'iniciativa social i a empreses d’inserció d'acord amb la disposició addicional 4ª. LCSP) – </w:t>
      </w:r>
      <w:r w:rsidRPr="00A344F6">
        <w:rPr>
          <w:rFonts w:ascii="Verdana" w:hAnsi="Verdana" w:cs="Verdana"/>
          <w:b/>
          <w:bCs/>
        </w:rPr>
        <w:t>Lot:.......</w:t>
      </w:r>
      <w:r w:rsidRPr="00A344F6">
        <w:rPr>
          <w:rFonts w:ascii="Verdana" w:hAnsi="Verdana" w:cs="Arial"/>
          <w:snapToGrid w:val="0"/>
        </w:rPr>
        <w:t>., n</w:t>
      </w:r>
      <w:r w:rsidRPr="00A344F6">
        <w:rPr>
          <w:rFonts w:ascii="Verdana" w:hAnsi="Verdana" w:cs="Arial"/>
        </w:rPr>
        <w:t>úm. Contracte ..............., núm. Expedient 25/0083</w:t>
      </w:r>
    </w:p>
    <w:p w14:paraId="7A810591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 w:cs="Arial"/>
          <w:snapToGrid w:val="0"/>
          <w:lang w:eastAsia="es-ES"/>
        </w:rPr>
      </w:pPr>
    </w:p>
    <w:p w14:paraId="42BF8549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 w:cs="Arial"/>
          <w:snapToGrid w:val="0"/>
          <w:lang w:eastAsia="es-ES"/>
        </w:rPr>
      </w:pPr>
    </w:p>
    <w:p w14:paraId="486913DE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 w:cs="Arial"/>
          <w:b/>
          <w:snapToGrid w:val="0"/>
          <w:lang w:eastAsia="es-ES"/>
        </w:rPr>
      </w:pPr>
      <w:r w:rsidRPr="00A344F6">
        <w:rPr>
          <w:rFonts w:ascii="Verdana" w:hAnsi="Verdana" w:cs="Arial"/>
          <w:b/>
          <w:snapToGrid w:val="0"/>
          <w:lang w:eastAsia="es-ES"/>
        </w:rPr>
        <w:t>DECLARA</w:t>
      </w:r>
      <w:r w:rsidRPr="00A344F6">
        <w:rPr>
          <w:rFonts w:ascii="Verdana" w:hAnsi="Verdana" w:cs="Arial"/>
          <w:b/>
        </w:rPr>
        <w:t xml:space="preserve"> SOTA LA SEVA RESPONSABILITAT</w:t>
      </w:r>
      <w:r w:rsidRPr="00A344F6">
        <w:rPr>
          <w:rFonts w:ascii="Verdana" w:hAnsi="Verdana" w:cs="Arial"/>
          <w:b/>
          <w:snapToGrid w:val="0"/>
          <w:lang w:eastAsia="es-ES"/>
        </w:rPr>
        <w:t>:</w:t>
      </w:r>
    </w:p>
    <w:p w14:paraId="022BF708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 w:cs="Arial"/>
          <w:snapToGrid w:val="0"/>
          <w:lang w:eastAsia="es-ES"/>
        </w:rPr>
      </w:pPr>
      <w:r w:rsidRPr="00A344F6">
        <w:rPr>
          <w:rFonts w:ascii="Verdana" w:hAnsi="Verdana" w:cs="Arial"/>
          <w:snapToGrid w:val="0"/>
          <w:lang w:eastAsia="es-ES"/>
        </w:rPr>
        <w:t xml:space="preserve">Que de conformitat amb l’article 42.1 del Codi de Comerç, l’empresa que representa forma part d’un grup empresarial, i </w:t>
      </w:r>
      <w:r w:rsidRPr="00A344F6">
        <w:rPr>
          <w:rFonts w:ascii="Verdana" w:hAnsi="Verdana" w:cs="Arial"/>
          <w:b/>
          <w:snapToGrid w:val="0"/>
          <w:lang w:eastAsia="es-ES"/>
        </w:rPr>
        <w:t>que la/es empresa/es d’aquest grup que concorre/en a la present licitació és/són la/es següent/s</w:t>
      </w:r>
      <w:r w:rsidRPr="00A344F6">
        <w:rPr>
          <w:rFonts w:ascii="Verdana" w:hAnsi="Verdana" w:cs="Arial"/>
          <w:snapToGrid w:val="0"/>
          <w:lang w:eastAsia="es-ES"/>
        </w:rPr>
        <w:t>:</w:t>
      </w:r>
    </w:p>
    <w:p w14:paraId="6BB0970A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 w:cs="Arial"/>
          <w:snapToGrid w:val="0"/>
          <w:lang w:eastAsia="es-ES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5"/>
        <w:gridCol w:w="3475"/>
      </w:tblGrid>
      <w:tr w:rsidR="00A344F6" w:rsidRPr="00A344F6" w14:paraId="46C74F09" w14:textId="77777777" w:rsidTr="007B55FC">
        <w:trPr>
          <w:trHeight w:hRule="exact" w:val="26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09F501F" w14:textId="77777777" w:rsidR="00A344F6" w:rsidRPr="00A344F6" w:rsidRDefault="00A344F6" w:rsidP="00A344F6">
            <w:pPr>
              <w:spacing w:after="200" w:line="276" w:lineRule="auto"/>
              <w:jc w:val="both"/>
              <w:rPr>
                <w:rFonts w:ascii="Verdana" w:hAnsi="Verdana" w:cs="Arial"/>
                <w:b/>
                <w:snapToGrid w:val="0"/>
                <w:lang w:eastAsia="es-ES"/>
              </w:rPr>
            </w:pPr>
            <w:r w:rsidRPr="00A344F6">
              <w:rPr>
                <w:rFonts w:ascii="Verdana" w:hAnsi="Verdana" w:cs="Arial"/>
                <w:b/>
                <w:snapToGrid w:val="0"/>
                <w:lang w:eastAsia="es-ES"/>
              </w:rPr>
              <w:t>Denominació social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AD19ED6" w14:textId="77777777" w:rsidR="00A344F6" w:rsidRPr="00A344F6" w:rsidRDefault="00A344F6" w:rsidP="00A344F6">
            <w:pPr>
              <w:spacing w:after="200" w:line="276" w:lineRule="auto"/>
              <w:jc w:val="both"/>
              <w:rPr>
                <w:rFonts w:ascii="Verdana" w:hAnsi="Verdana" w:cs="Arial"/>
                <w:b/>
                <w:snapToGrid w:val="0"/>
                <w:lang w:eastAsia="es-ES"/>
              </w:rPr>
            </w:pPr>
            <w:r w:rsidRPr="00A344F6">
              <w:rPr>
                <w:rFonts w:ascii="Verdana" w:hAnsi="Verdana" w:cs="Arial"/>
                <w:b/>
                <w:snapToGrid w:val="0"/>
                <w:lang w:eastAsia="es-ES"/>
              </w:rPr>
              <w:t>NIF</w:t>
            </w:r>
          </w:p>
        </w:tc>
      </w:tr>
      <w:tr w:rsidR="00A344F6" w:rsidRPr="00A344F6" w14:paraId="397A949E" w14:textId="77777777" w:rsidTr="007B55FC">
        <w:trPr>
          <w:trHeight w:hRule="exact" w:val="46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D732" w14:textId="77777777" w:rsidR="00A344F6" w:rsidRPr="00A344F6" w:rsidRDefault="00A344F6" w:rsidP="00A344F6">
            <w:pPr>
              <w:spacing w:after="200" w:line="276" w:lineRule="auto"/>
              <w:jc w:val="both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8B95" w14:textId="77777777" w:rsidR="00A344F6" w:rsidRPr="00A344F6" w:rsidRDefault="00A344F6" w:rsidP="00A344F6">
            <w:pPr>
              <w:spacing w:after="200" w:line="276" w:lineRule="auto"/>
              <w:jc w:val="both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  <w:tr w:rsidR="00A344F6" w:rsidRPr="00A344F6" w14:paraId="4D3A8A8B" w14:textId="77777777" w:rsidTr="007B55FC">
        <w:trPr>
          <w:trHeight w:hRule="exact" w:val="466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441CC" w14:textId="77777777" w:rsidR="00A344F6" w:rsidRPr="00A344F6" w:rsidRDefault="00A344F6" w:rsidP="00A344F6">
            <w:pPr>
              <w:spacing w:after="200" w:line="276" w:lineRule="auto"/>
              <w:jc w:val="both"/>
              <w:rPr>
                <w:rFonts w:ascii="Verdana" w:hAnsi="Verdana" w:cs="Arial"/>
                <w:snapToGrid w:val="0"/>
                <w:lang w:eastAsia="es-ES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520" w14:textId="77777777" w:rsidR="00A344F6" w:rsidRPr="00A344F6" w:rsidRDefault="00A344F6" w:rsidP="00A344F6">
            <w:pPr>
              <w:spacing w:after="200" w:line="276" w:lineRule="auto"/>
              <w:jc w:val="both"/>
              <w:rPr>
                <w:rFonts w:ascii="Verdana" w:hAnsi="Verdana" w:cs="Arial"/>
                <w:snapToGrid w:val="0"/>
                <w:lang w:eastAsia="es-ES"/>
              </w:rPr>
            </w:pPr>
          </w:p>
        </w:tc>
      </w:tr>
    </w:tbl>
    <w:p w14:paraId="59E1E251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 w:cs="Arial"/>
          <w:snapToGrid w:val="0"/>
          <w:lang w:eastAsia="es-ES"/>
        </w:rPr>
      </w:pPr>
    </w:p>
    <w:p w14:paraId="49B425E0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 w:cs="Arial"/>
          <w:snapToGrid w:val="0"/>
          <w:lang w:eastAsia="es-ES"/>
        </w:rPr>
      </w:pPr>
    </w:p>
    <w:p w14:paraId="1F1DE429" w14:textId="77777777" w:rsidR="00A344F6" w:rsidRPr="00A344F6" w:rsidRDefault="00A344F6" w:rsidP="00A344F6">
      <w:pPr>
        <w:spacing w:after="200" w:line="276" w:lineRule="auto"/>
        <w:jc w:val="both"/>
        <w:rPr>
          <w:rFonts w:ascii="Verdana" w:hAnsi="Verdana" w:cs="Arial"/>
          <w:snapToGrid w:val="0"/>
          <w:lang w:eastAsia="es-ES"/>
        </w:rPr>
      </w:pPr>
      <w:r w:rsidRPr="00A344F6">
        <w:rPr>
          <w:rFonts w:ascii="Verdana" w:hAnsi="Verdana" w:cs="Arial"/>
          <w:i/>
          <w:snapToGrid w:val="0"/>
          <w:lang w:eastAsia="es-ES"/>
        </w:rPr>
        <w:t>[Signatura electrònica]</w:t>
      </w:r>
      <w:r w:rsidRPr="00A344F6">
        <w:rPr>
          <w:rFonts w:ascii="Verdana" w:hAnsi="Verdana"/>
          <w:u w:val="single"/>
          <w:vertAlign w:val="superscript"/>
        </w:rPr>
        <w:t xml:space="preserve"> </w:t>
      </w:r>
      <w:r w:rsidRPr="00A344F6">
        <w:rPr>
          <w:rFonts w:ascii="Verdana" w:hAnsi="Verdana"/>
          <w:u w:val="single"/>
          <w:vertAlign w:val="superscript"/>
        </w:rPr>
        <w:footnoteReference w:customMarkFollows="1" w:id="6"/>
        <w:t>2</w:t>
      </w:r>
    </w:p>
    <w:p w14:paraId="58C6ADF1" w14:textId="77777777" w:rsidR="00A344F6" w:rsidRPr="00A344F6" w:rsidRDefault="00A344F6" w:rsidP="00A344F6">
      <w:pPr>
        <w:jc w:val="both"/>
        <w:rPr>
          <w:rFonts w:ascii="Verdana" w:hAnsi="Verdana"/>
        </w:rPr>
      </w:pPr>
      <w:r w:rsidRPr="00A344F6">
        <w:rPr>
          <w:rFonts w:ascii="Verdana" w:hAnsi="Verdana"/>
        </w:rPr>
        <w:br w:type="page"/>
      </w:r>
    </w:p>
    <w:p w14:paraId="590BE777" w14:textId="77777777" w:rsidR="00A344F6" w:rsidRPr="00A344F6" w:rsidRDefault="00A344F6" w:rsidP="00A344F6">
      <w:pPr>
        <w:pStyle w:val="Ttol"/>
        <w:ind w:left="708" w:hanging="708"/>
        <w:rPr>
          <w:rFonts w:ascii="Verdana" w:hAnsi="Verdana" w:cs="Arial"/>
          <w:sz w:val="20"/>
        </w:rPr>
      </w:pPr>
      <w:r w:rsidRPr="00A344F6">
        <w:rPr>
          <w:rFonts w:ascii="Verdana" w:hAnsi="Verdana" w:cs="Arial"/>
          <w:sz w:val="20"/>
          <w:u w:val="single"/>
        </w:rPr>
        <w:lastRenderedPageBreak/>
        <w:t>ANNEX 5 :</w:t>
      </w:r>
      <w:r w:rsidRPr="00A344F6">
        <w:rPr>
          <w:rFonts w:ascii="Verdana" w:hAnsi="Verdana" w:cs="Arial"/>
          <w:sz w:val="20"/>
        </w:rPr>
        <w:t xml:space="preserve">  </w:t>
      </w:r>
    </w:p>
    <w:p w14:paraId="38BBB62B" w14:textId="77777777" w:rsidR="00A344F6" w:rsidRPr="00A344F6" w:rsidRDefault="00A344F6" w:rsidP="00A344F6">
      <w:pPr>
        <w:pStyle w:val="Textindependent"/>
        <w:shd w:val="clear" w:color="auto" w:fill="FFFFFF"/>
        <w:ind w:right="0"/>
        <w:rPr>
          <w:rFonts w:ascii="Verdana" w:hAnsi="Verdana" w:cs="Arial"/>
          <w:b/>
          <w:sz w:val="20"/>
        </w:rPr>
      </w:pPr>
    </w:p>
    <w:p w14:paraId="144865B7" w14:textId="77777777" w:rsidR="00A344F6" w:rsidRPr="00A344F6" w:rsidRDefault="00A344F6" w:rsidP="00A344F6">
      <w:pPr>
        <w:pStyle w:val="Ttol"/>
        <w:rPr>
          <w:rFonts w:ascii="Verdana" w:hAnsi="Verdana" w:cs="Arial"/>
          <w:sz w:val="20"/>
        </w:rPr>
      </w:pPr>
      <w:r w:rsidRPr="00A344F6">
        <w:rPr>
          <w:rFonts w:ascii="Verdana" w:hAnsi="Verdana" w:cs="Arial"/>
          <w:sz w:val="20"/>
        </w:rPr>
        <w:t>AUTORITZACIÓ AEAT I TGSS</w:t>
      </w:r>
    </w:p>
    <w:p w14:paraId="3872EC02" w14:textId="77777777" w:rsidR="00A344F6" w:rsidRPr="00A344F6" w:rsidRDefault="00A344F6" w:rsidP="00A344F6">
      <w:pPr>
        <w:rPr>
          <w:rFonts w:ascii="Verdana" w:hAnsi="Verdana" w:cs="Arial"/>
          <w:snapToGrid w:val="0"/>
          <w:lang w:eastAsia="es-ES"/>
        </w:rPr>
      </w:pPr>
    </w:p>
    <w:p w14:paraId="2BD4C9FE" w14:textId="77777777" w:rsidR="00A344F6" w:rsidRPr="00A344F6" w:rsidRDefault="00A344F6" w:rsidP="00A344F6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jc w:val="both"/>
        <w:rPr>
          <w:rFonts w:ascii="Verdana" w:hAnsi="Verdana" w:cs="Arial"/>
        </w:rPr>
      </w:pPr>
      <w:r w:rsidRPr="00A344F6">
        <w:rPr>
          <w:rFonts w:ascii="Verdana" w:hAnsi="Verdana" w:cs="Arial"/>
        </w:rPr>
        <w:t xml:space="preserve">El/la sotasignat/da, senyor/a ....................................................................................., amb DNI/NIE núm. .............................., en nom propi/en qualitat de representant legal de la persona física/jurídica.................................................................................................,amb NIF ........................................, amb l’adreça de correu electrònic per rebre les comunicacions electròniques (....................@..............) i als efectes de licitar en el procediment d'adjudicació </w:t>
      </w:r>
      <w:r w:rsidRPr="00A344F6">
        <w:rPr>
          <w:rFonts w:ascii="Verdana" w:hAnsi="Verdana" w:cs="Arial"/>
          <w:snapToGrid w:val="0"/>
        </w:rPr>
        <w:t xml:space="preserve">dels </w:t>
      </w:r>
      <w:r w:rsidRPr="00A344F6">
        <w:rPr>
          <w:rFonts w:ascii="Verdana" w:hAnsi="Verdana"/>
        </w:rPr>
        <w:t>serveis del manteniment integral de les jardineres de la ciutat de Barcelona mitjançant la i</w:t>
      </w:r>
      <w:r w:rsidRPr="00A344F6">
        <w:rPr>
          <w:rFonts w:ascii="Verdana" w:hAnsi="Verdana" w:cs="Verdana"/>
          <w:bCs/>
        </w:rPr>
        <w:t xml:space="preserve">nserció laboral de col•lectius amb especials dificultats d'inserció laboral, amb mesures de contractació pública sostenible (Reservat a centres especials de treball d'iniciativa social i a empreses d’inserció d'acord amb la disposició addicional 4ª. LCSP) – </w:t>
      </w:r>
      <w:r w:rsidRPr="00A344F6">
        <w:rPr>
          <w:rFonts w:ascii="Verdana" w:hAnsi="Verdana" w:cs="Verdana"/>
          <w:b/>
          <w:bCs/>
        </w:rPr>
        <w:t>Lot:.......</w:t>
      </w:r>
      <w:r w:rsidRPr="00A344F6">
        <w:rPr>
          <w:rFonts w:ascii="Verdana" w:hAnsi="Verdana" w:cs="Arial"/>
        </w:rPr>
        <w:t>, núm. Contracte ..............., núm. Expedient 25/0083</w:t>
      </w:r>
    </w:p>
    <w:p w14:paraId="1D55D0C5" w14:textId="77777777" w:rsidR="00A344F6" w:rsidRPr="00A344F6" w:rsidRDefault="00A344F6" w:rsidP="00A344F6">
      <w:pPr>
        <w:pStyle w:val="Textindependent"/>
        <w:shd w:val="clear" w:color="auto" w:fill="FFFFFF"/>
        <w:ind w:right="-2"/>
        <w:rPr>
          <w:rFonts w:ascii="Verdana" w:hAnsi="Verdana" w:cs="Arial"/>
          <w:sz w:val="20"/>
        </w:rPr>
      </w:pPr>
    </w:p>
    <w:p w14:paraId="0036D197" w14:textId="77777777" w:rsidR="00A344F6" w:rsidRPr="00A344F6" w:rsidRDefault="00A344F6" w:rsidP="00A344F6">
      <w:pPr>
        <w:jc w:val="both"/>
        <w:rPr>
          <w:rFonts w:ascii="Verdana" w:hAnsi="Verdana" w:cs="Arial"/>
        </w:rPr>
      </w:pPr>
    </w:p>
    <w:p w14:paraId="52132DED" w14:textId="77777777" w:rsidR="00A344F6" w:rsidRPr="00A344F6" w:rsidRDefault="00A344F6" w:rsidP="00A344F6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360" w:lineRule="auto"/>
        <w:ind w:firstLine="426"/>
        <w:jc w:val="both"/>
        <w:rPr>
          <w:rFonts w:ascii="Verdana" w:hAnsi="Verdana" w:cs="Arial"/>
          <w:b/>
        </w:rPr>
      </w:pPr>
      <w:r w:rsidRPr="00A344F6">
        <w:rPr>
          <w:rFonts w:ascii="Verdana" w:hAnsi="Verdana" w:cs="Arial"/>
          <w:b/>
        </w:rPr>
        <w:t>AUTORITZA A L’AJUNTAMENT DE BARCELONA</w:t>
      </w:r>
    </w:p>
    <w:p w14:paraId="44D5AD0C" w14:textId="77777777" w:rsidR="00A344F6" w:rsidRPr="00A344F6" w:rsidRDefault="00A344F6" w:rsidP="00A344F6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jc w:val="both"/>
        <w:rPr>
          <w:rFonts w:ascii="Verdana" w:hAnsi="Verdana"/>
        </w:rPr>
      </w:pPr>
      <w:r w:rsidRPr="00A344F6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i/>
        </w:rPr>
        <w:instrText xml:space="preserve"> FORMCHECKBOX </w:instrText>
      </w:r>
      <w:r w:rsidRPr="00A344F6">
        <w:rPr>
          <w:rFonts w:ascii="Verdana" w:hAnsi="Verdana" w:cs="Arial"/>
          <w:i/>
        </w:rPr>
      </w:r>
      <w:r w:rsidRPr="00A344F6">
        <w:rPr>
          <w:rFonts w:ascii="Verdana" w:hAnsi="Verdana" w:cs="Arial"/>
          <w:i/>
        </w:rPr>
        <w:fldChar w:fldCharType="end"/>
      </w:r>
      <w:r w:rsidRPr="00A344F6">
        <w:rPr>
          <w:rFonts w:ascii="Verdana" w:hAnsi="Verdana"/>
          <w:shd w:val="clear" w:color="auto" w:fill="FFFFFF"/>
        </w:rPr>
        <w:t xml:space="preserve"> </w:t>
      </w:r>
      <w:r w:rsidRPr="00A344F6">
        <w:rPr>
          <w:rFonts w:ascii="Verdana" w:hAnsi="Verdana" w:cs="Arial"/>
        </w:rPr>
        <w:t>a sol·licitar de l’Agència Estatal d’Administració Tributària (AEAT), directament o a través del Consorci d’Administració Oberta de Catalunya (Consorci AOC), les dades justificatives i/o el certificat d’estar al corrent del compliment de les seves obligacions tributàries imposades per les disposicions vigents, en cas de resultar adjudicatari/ària del procediment de licitació i durant tota la vigència del contracte;</w:t>
      </w:r>
    </w:p>
    <w:p w14:paraId="545C8651" w14:textId="77777777" w:rsidR="00A344F6" w:rsidRPr="00A344F6" w:rsidRDefault="00A344F6" w:rsidP="00A344F6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jc w:val="both"/>
        <w:rPr>
          <w:rFonts w:ascii="Verdana" w:hAnsi="Verdana" w:cs="Arial"/>
        </w:rPr>
      </w:pPr>
    </w:p>
    <w:p w14:paraId="7C99ACE9" w14:textId="77777777" w:rsidR="00A344F6" w:rsidRPr="00A344F6" w:rsidRDefault="00A344F6" w:rsidP="00A344F6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jc w:val="both"/>
        <w:rPr>
          <w:rFonts w:ascii="Verdana" w:hAnsi="Verdana"/>
        </w:rPr>
      </w:pPr>
      <w:r w:rsidRPr="00A344F6">
        <w:rPr>
          <w:rFonts w:ascii="Verdana" w:hAnsi="Verdana" w:cs="Arial"/>
          <w:i/>
        </w:rPr>
        <w:fldChar w:fldCharType="begin">
          <w:ffData>
            <w:name w:val="Verifica1"/>
            <w:enabled w:val="0"/>
            <w:calcOnExit w:val="0"/>
            <w:checkBox>
              <w:sizeAuto/>
              <w:default w:val="0"/>
            </w:checkBox>
          </w:ffData>
        </w:fldChar>
      </w:r>
      <w:r w:rsidRPr="00A344F6">
        <w:rPr>
          <w:rFonts w:ascii="Verdana" w:hAnsi="Verdana" w:cs="Arial"/>
          <w:i/>
        </w:rPr>
        <w:instrText xml:space="preserve"> FORMCHECKBOX </w:instrText>
      </w:r>
      <w:r w:rsidRPr="00A344F6">
        <w:rPr>
          <w:rFonts w:ascii="Verdana" w:hAnsi="Verdana" w:cs="Arial"/>
          <w:i/>
        </w:rPr>
      </w:r>
      <w:r w:rsidRPr="00A344F6">
        <w:rPr>
          <w:rFonts w:ascii="Verdana" w:hAnsi="Verdana" w:cs="Arial"/>
          <w:i/>
        </w:rPr>
        <w:fldChar w:fldCharType="end"/>
      </w:r>
      <w:r w:rsidRPr="00A344F6">
        <w:rPr>
          <w:rFonts w:ascii="Verdana" w:hAnsi="Verdana" w:cs="Arial"/>
        </w:rPr>
        <w:t xml:space="preserve"> a sol·licitar de la Tresoreria General de la Seguretat Social (TGSS), directament </w:t>
      </w:r>
      <w:r w:rsidRPr="00A344F6">
        <w:rPr>
          <w:rFonts w:ascii="Verdana" w:hAnsi="Verdana" w:cs="Arial"/>
          <w:bCs/>
        </w:rPr>
        <w:t xml:space="preserve">o a través del Consorci d’Administració Oberta de Catalunya (Consorci AOC), </w:t>
      </w:r>
      <w:r w:rsidRPr="00A344F6">
        <w:rPr>
          <w:rFonts w:ascii="Verdana" w:hAnsi="Verdana" w:cs="Arial"/>
        </w:rPr>
        <w:t>les dades justificatives i/o el certificat d’estar al corrent del compliment de les seves obligacions amb la Seguretat Social, imposades per les disposicions vigents, en cas de resultar adjudicatari/ària del procediment de licitació i durant tota la vigència del contracte;</w:t>
      </w:r>
    </w:p>
    <w:p w14:paraId="2E8B5E88" w14:textId="77777777" w:rsidR="00A344F6" w:rsidRPr="00A344F6" w:rsidRDefault="00A344F6" w:rsidP="00A344F6">
      <w:pPr>
        <w:pStyle w:val="Pargrafdellista"/>
        <w:ind w:left="0"/>
        <w:jc w:val="both"/>
        <w:rPr>
          <w:rFonts w:ascii="Verdana" w:hAnsi="Verdana" w:cs="Arial"/>
        </w:rPr>
      </w:pPr>
    </w:p>
    <w:p w14:paraId="33B652DC" w14:textId="77777777" w:rsidR="00A344F6" w:rsidRPr="00A344F6" w:rsidRDefault="00A344F6" w:rsidP="00A344F6">
      <w:pPr>
        <w:pStyle w:val="Pargrafdellista"/>
        <w:ind w:left="0"/>
        <w:rPr>
          <w:rFonts w:ascii="Verdana" w:hAnsi="Verdana" w:cs="Arial"/>
        </w:rPr>
      </w:pPr>
      <w:bookmarkStart w:id="0" w:name="annex_mail"/>
      <w:bookmarkEnd w:id="0"/>
    </w:p>
    <w:p w14:paraId="74959863" w14:textId="77777777" w:rsidR="00A344F6" w:rsidRPr="00A344F6" w:rsidRDefault="00A344F6" w:rsidP="00A344F6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360" w:lineRule="auto"/>
        <w:rPr>
          <w:rFonts w:ascii="Verdana" w:hAnsi="Verdana" w:cs="Arial"/>
        </w:rPr>
      </w:pPr>
    </w:p>
    <w:p w14:paraId="2A03FF55" w14:textId="77777777" w:rsidR="00A344F6" w:rsidRPr="00A344F6" w:rsidRDefault="00A344F6" w:rsidP="00A344F6">
      <w:pPr>
        <w:tabs>
          <w:tab w:val="left" w:pos="-116"/>
          <w:tab w:val="left" w:pos="851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after="120" w:line="360" w:lineRule="auto"/>
        <w:rPr>
          <w:rFonts w:ascii="Verdana" w:hAnsi="Verdana" w:cs="Arial"/>
        </w:rPr>
      </w:pPr>
    </w:p>
    <w:p w14:paraId="766732F9" w14:textId="77777777" w:rsidR="00A344F6" w:rsidRPr="00A344F6" w:rsidRDefault="00A344F6" w:rsidP="00A344F6">
      <w:pPr>
        <w:rPr>
          <w:rFonts w:ascii="Verdana" w:hAnsi="Verdana" w:cs="Arial"/>
          <w:i/>
          <w:snapToGrid w:val="0"/>
          <w:lang w:eastAsia="es-ES"/>
        </w:rPr>
      </w:pPr>
      <w:r w:rsidRPr="00A344F6">
        <w:rPr>
          <w:rFonts w:ascii="Verdana" w:hAnsi="Verdana" w:cs="Arial"/>
          <w:i/>
          <w:snapToGrid w:val="0"/>
          <w:lang w:eastAsia="es-ES"/>
        </w:rPr>
        <w:t>[Signatura electrònica]</w:t>
      </w:r>
      <w:r w:rsidRPr="00A344F6">
        <w:rPr>
          <w:rStyle w:val="Refernciadenotaapeudepgina"/>
          <w:rFonts w:ascii="Verdana" w:hAnsi="Verdana" w:cs="Arial"/>
        </w:rPr>
        <w:footnoteReference w:id="7"/>
      </w:r>
    </w:p>
    <w:p w14:paraId="701B6527" w14:textId="77777777" w:rsidR="00A344F6" w:rsidRPr="00A344F6" w:rsidRDefault="00A344F6" w:rsidP="00A344F6">
      <w:pPr>
        <w:rPr>
          <w:rFonts w:ascii="Verdana" w:hAnsi="Verdana"/>
        </w:rPr>
      </w:pPr>
      <w:r w:rsidRPr="00A344F6">
        <w:rPr>
          <w:rFonts w:ascii="Verdana" w:hAnsi="Verdana"/>
        </w:rPr>
        <w:br w:type="page"/>
      </w:r>
    </w:p>
    <w:p w14:paraId="66047C2E" w14:textId="77777777" w:rsidR="00A344F6" w:rsidRPr="00A344F6" w:rsidRDefault="00A344F6" w:rsidP="00A344F6">
      <w:pPr>
        <w:spacing w:after="240"/>
        <w:jc w:val="center"/>
        <w:rPr>
          <w:rFonts w:ascii="Verdana" w:hAnsi="Verdana" w:cs="Arial"/>
          <w:b/>
          <w:u w:val="single"/>
        </w:rPr>
      </w:pPr>
      <w:r w:rsidRPr="00A344F6">
        <w:rPr>
          <w:rFonts w:ascii="Verdana" w:hAnsi="Verdana" w:cs="Arial"/>
          <w:b/>
          <w:u w:val="single"/>
        </w:rPr>
        <w:lastRenderedPageBreak/>
        <w:t>ANNEX 6 :  MODEL DE DECLARACIÓ RESPONSABLE</w:t>
      </w:r>
    </w:p>
    <w:p w14:paraId="551CEA05" w14:textId="77777777" w:rsidR="00A344F6" w:rsidRPr="00A344F6" w:rsidRDefault="00A344F6" w:rsidP="00A344F6">
      <w:pPr>
        <w:pStyle w:val="Ttol"/>
        <w:rPr>
          <w:rFonts w:ascii="Verdana" w:hAnsi="Verdana" w:cs="Arial"/>
          <w:sz w:val="20"/>
        </w:rPr>
      </w:pPr>
    </w:p>
    <w:p w14:paraId="514A9E94" w14:textId="77777777" w:rsidR="00A344F6" w:rsidRPr="00A344F6" w:rsidRDefault="00A344F6" w:rsidP="00A344F6">
      <w:pPr>
        <w:pStyle w:val="Textindependent"/>
        <w:shd w:val="clear" w:color="auto" w:fill="FFFFFF"/>
        <w:rPr>
          <w:rFonts w:ascii="Verdana" w:hAnsi="Verdana"/>
          <w:sz w:val="20"/>
        </w:rPr>
      </w:pPr>
    </w:p>
    <w:p w14:paraId="36B268A9" w14:textId="77777777" w:rsidR="00A344F6" w:rsidRPr="00A344F6" w:rsidRDefault="00A344F6" w:rsidP="00A344F6">
      <w:pPr>
        <w:pStyle w:val="Textindependent"/>
        <w:shd w:val="clear" w:color="auto" w:fill="FFFFFF"/>
        <w:rPr>
          <w:rFonts w:ascii="Verdana" w:hAnsi="Verdana"/>
          <w:sz w:val="20"/>
        </w:rPr>
      </w:pPr>
      <w:r w:rsidRPr="00A344F6">
        <w:rPr>
          <w:rFonts w:ascii="Verdana" w:hAnsi="Verdana"/>
          <w:sz w:val="20"/>
        </w:rPr>
        <w:t xml:space="preserve">Qui </w:t>
      </w:r>
      <w:proofErr w:type="spellStart"/>
      <w:r w:rsidRPr="00A344F6">
        <w:rPr>
          <w:rFonts w:ascii="Verdana" w:hAnsi="Verdana"/>
          <w:sz w:val="20"/>
        </w:rPr>
        <w:t>sotasigna</w:t>
      </w:r>
      <w:proofErr w:type="spellEnd"/>
      <w:r w:rsidRPr="00A344F6">
        <w:rPr>
          <w:rFonts w:ascii="Verdana" w:hAnsi="Verdana"/>
          <w:sz w:val="20"/>
        </w:rPr>
        <w:t xml:space="preserve"> el/la senyor/a ....................................................................................., amb DNI/NIE núm.............................., en nom propi / en qualitat de representant legal de la persona física/jurídica ...................................................................................., amb NIF núm. ........................................, amb la següent adreça de correu electrònic (@) ........................................ i als efectes de licitar en el procediment d’adjudicació del contracte que té per objecte la </w:t>
      </w:r>
      <w:r w:rsidRPr="00A344F6">
        <w:rPr>
          <w:rFonts w:ascii="Verdana" w:hAnsi="Verdana"/>
          <w:sz w:val="20"/>
          <w:lang w:eastAsia="es-ES_tradnl"/>
        </w:rPr>
        <w:t xml:space="preserve">conservació de la jardineria del Parc de les Aigües de4l </w:t>
      </w:r>
      <w:proofErr w:type="spellStart"/>
      <w:r w:rsidRPr="00A344F6">
        <w:rPr>
          <w:rFonts w:ascii="Verdana" w:hAnsi="Verdana"/>
          <w:sz w:val="20"/>
          <w:lang w:eastAsia="es-ES_tradnl"/>
        </w:rPr>
        <w:t>Guinardó</w:t>
      </w:r>
      <w:proofErr w:type="spellEnd"/>
      <w:r w:rsidRPr="00A344F6">
        <w:rPr>
          <w:rFonts w:ascii="Verdana" w:hAnsi="Verdana"/>
          <w:sz w:val="20"/>
          <w:lang w:eastAsia="es-ES_tradnl"/>
        </w:rPr>
        <w:t xml:space="preserve"> i les zones d'influència i la inserció laboral de col•lectius amb especials dificultats d'inserció laboral, amb mesures de contractació pública sostenible </w:t>
      </w:r>
      <w:r w:rsidRPr="00A344F6">
        <w:rPr>
          <w:rFonts w:ascii="Verdana" w:hAnsi="Verdana"/>
          <w:sz w:val="20"/>
        </w:rPr>
        <w:t>l, núm. Expedient 24/0104.</w:t>
      </w:r>
    </w:p>
    <w:p w14:paraId="7565ED83" w14:textId="77777777" w:rsidR="00A344F6" w:rsidRPr="00A344F6" w:rsidRDefault="00A344F6" w:rsidP="00A344F6">
      <w:pPr>
        <w:rPr>
          <w:rFonts w:ascii="Verdana" w:hAnsi="Verdana" w:cs="Arial"/>
        </w:rPr>
      </w:pPr>
    </w:p>
    <w:p w14:paraId="6255BDCA" w14:textId="77777777" w:rsidR="00A344F6" w:rsidRPr="00A344F6" w:rsidRDefault="00A344F6" w:rsidP="00A344F6">
      <w:pPr>
        <w:pStyle w:val="Ttol"/>
        <w:rPr>
          <w:rFonts w:ascii="Verdana" w:hAnsi="Verdana" w:cs="Arial"/>
          <w:b w:val="0"/>
          <w:sz w:val="20"/>
        </w:rPr>
      </w:pPr>
      <w:r w:rsidRPr="00A344F6">
        <w:rPr>
          <w:rFonts w:ascii="Verdana" w:hAnsi="Verdana" w:cs="Arial"/>
          <w:sz w:val="20"/>
        </w:rPr>
        <w:t>DECLARA SOTA LA SEVA RESPONSABILITAT QUE EN CAS DE RESULTAR ADJUDICATARI DEL PRESENT CONTRACTE:</w:t>
      </w:r>
    </w:p>
    <w:p w14:paraId="0E5ECA53" w14:textId="77777777" w:rsidR="00A344F6" w:rsidRPr="00A344F6" w:rsidRDefault="00A344F6" w:rsidP="00A344F6">
      <w:pPr>
        <w:rPr>
          <w:rFonts w:ascii="Verdana" w:hAnsi="Verdana" w:cs="Arial"/>
        </w:rPr>
      </w:pPr>
    </w:p>
    <w:p w14:paraId="658480C1" w14:textId="77777777" w:rsidR="00A344F6" w:rsidRPr="00A344F6" w:rsidRDefault="00A344F6" w:rsidP="00A344F6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  <w:b/>
          <w:u w:val="single"/>
        </w:rPr>
      </w:pPr>
      <w:r w:rsidRPr="00A344F6">
        <w:rPr>
          <w:rFonts w:ascii="Verdana" w:hAnsi="Verdana" w:cs="Arial"/>
          <w:b/>
          <w:u w:val="single"/>
        </w:rPr>
        <w:t>M’OBLIGO I COMPROMETO  a:</w:t>
      </w:r>
    </w:p>
    <w:p w14:paraId="274C6B91" w14:textId="77777777" w:rsidR="00A344F6" w:rsidRPr="00A344F6" w:rsidRDefault="00A344F6" w:rsidP="00A344F6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  <w:b/>
          <w:u w:val="single"/>
        </w:rPr>
      </w:pPr>
    </w:p>
    <w:p w14:paraId="39C77264" w14:textId="77777777" w:rsidR="00A344F6" w:rsidRPr="00A344F6" w:rsidRDefault="00A344F6" w:rsidP="00A344F6">
      <w:pPr>
        <w:pStyle w:val="Pargrafdellista"/>
        <w:numPr>
          <w:ilvl w:val="0"/>
          <w:numId w:val="40"/>
        </w:numPr>
        <w:jc w:val="both"/>
        <w:rPr>
          <w:rFonts w:ascii="Verdana" w:hAnsi="Verdana" w:cs="Arial"/>
        </w:rPr>
      </w:pPr>
      <w:r w:rsidRPr="00A344F6">
        <w:rPr>
          <w:rFonts w:ascii="Verdana" w:hAnsi="Verdana" w:cs="Arial"/>
        </w:rPr>
        <w:t>Introduir i mantenir actualitzada la informació i documentació preceptiva del contracte de referència relativa a la</w:t>
      </w:r>
      <w:r w:rsidRPr="00A344F6">
        <w:rPr>
          <w:rFonts w:ascii="Verdana" w:hAnsi="Verdana" w:cs="Segoe UI"/>
          <w:u w:val="single"/>
        </w:rPr>
        <w:t xml:space="preserve"> coordinació d’activitats empresarials (CAE) i altra informació que se li requereixi</w:t>
      </w:r>
      <w:r w:rsidRPr="00A344F6">
        <w:rPr>
          <w:rFonts w:ascii="Verdana" w:hAnsi="Verdana" w:cs="Arial"/>
        </w:rPr>
        <w:t xml:space="preserve">, en la plataforma electrònica que l’Institut utilitzi per al control i gestió d’aquesta documentació, des del moment del requeriment i fins a la liquidació del contracte. </w:t>
      </w:r>
    </w:p>
    <w:p w14:paraId="337C4291" w14:textId="77777777" w:rsidR="00A344F6" w:rsidRPr="00A344F6" w:rsidRDefault="00A344F6" w:rsidP="00A344F6">
      <w:pPr>
        <w:pStyle w:val="Pargrafdellista"/>
        <w:rPr>
          <w:rFonts w:ascii="Verdana" w:hAnsi="Verdana" w:cs="Arial"/>
        </w:rPr>
      </w:pPr>
    </w:p>
    <w:p w14:paraId="41127F28" w14:textId="77777777" w:rsidR="00A344F6" w:rsidRPr="00A344F6" w:rsidRDefault="00A344F6" w:rsidP="00A344F6">
      <w:pPr>
        <w:pStyle w:val="Pargrafdellista"/>
        <w:numPr>
          <w:ilvl w:val="0"/>
          <w:numId w:val="40"/>
        </w:numPr>
        <w:jc w:val="both"/>
        <w:rPr>
          <w:rFonts w:ascii="Verdana" w:hAnsi="Verdana" w:cs="Arial"/>
        </w:rPr>
      </w:pPr>
      <w:r w:rsidRPr="00A344F6">
        <w:rPr>
          <w:rFonts w:ascii="Verdana" w:hAnsi="Verdana" w:cs="Arial"/>
        </w:rPr>
        <w:t>No incórrer en falsedat a l’hora d’introduir l’esmentada informació i documentació.</w:t>
      </w:r>
    </w:p>
    <w:p w14:paraId="7DA4EA22" w14:textId="77777777" w:rsidR="00A344F6" w:rsidRPr="00A344F6" w:rsidRDefault="00A344F6" w:rsidP="00A344F6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  <w:b/>
          <w:i/>
          <w:u w:val="single"/>
        </w:rPr>
      </w:pPr>
    </w:p>
    <w:p w14:paraId="3AB71AEE" w14:textId="77777777" w:rsidR="00A344F6" w:rsidRPr="00A344F6" w:rsidRDefault="00A344F6" w:rsidP="00A344F6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  <w:b/>
          <w:u w:val="single"/>
        </w:rPr>
      </w:pPr>
      <w:r w:rsidRPr="00A344F6">
        <w:rPr>
          <w:rFonts w:ascii="Verdana" w:hAnsi="Verdana" w:cs="Arial"/>
          <w:b/>
          <w:u w:val="single"/>
        </w:rPr>
        <w:t>DESIGNO I ACCEPTO:</w:t>
      </w:r>
    </w:p>
    <w:p w14:paraId="1D90EA9D" w14:textId="77777777" w:rsidR="00A344F6" w:rsidRPr="00A344F6" w:rsidRDefault="00A344F6" w:rsidP="00A344F6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  <w:b/>
          <w:u w:val="single"/>
        </w:rPr>
      </w:pPr>
    </w:p>
    <w:p w14:paraId="5B854DD1" w14:textId="77777777" w:rsidR="00A344F6" w:rsidRPr="00A344F6" w:rsidRDefault="00A344F6" w:rsidP="00A344F6">
      <w:p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rPr>
          <w:rFonts w:ascii="Verdana" w:hAnsi="Verdana" w:cs="Arial"/>
        </w:rPr>
      </w:pPr>
      <w:r w:rsidRPr="00A344F6">
        <w:rPr>
          <w:rFonts w:ascii="Verdana" w:hAnsi="Verdana" w:cs="Arial"/>
        </w:rPr>
        <w:t>Que s’utilitzi, per a totes les notificacions i comunicacions relacionades amb la introducció de documents a la plataforma, la/es següent/s adreça/es:</w:t>
      </w:r>
    </w:p>
    <w:p w14:paraId="24074164" w14:textId="77777777" w:rsidR="00A344F6" w:rsidRPr="00A344F6" w:rsidRDefault="00A344F6" w:rsidP="00A344F6">
      <w:pPr>
        <w:pStyle w:val="Pargrafdellista"/>
        <w:numPr>
          <w:ilvl w:val="0"/>
          <w:numId w:val="39"/>
        </w:num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contextualSpacing w:val="0"/>
        <w:jc w:val="both"/>
        <w:rPr>
          <w:rFonts w:ascii="Verdana" w:hAnsi="Verdana" w:cs="Arial"/>
        </w:rPr>
      </w:pPr>
      <w:r w:rsidRPr="00A344F6">
        <w:rPr>
          <w:rFonts w:ascii="Verdana" w:hAnsi="Verdana" w:cs="Arial"/>
        </w:rPr>
        <w:t>Persona de contacte:</w:t>
      </w:r>
    </w:p>
    <w:p w14:paraId="45645379" w14:textId="77777777" w:rsidR="00A344F6" w:rsidRPr="00A344F6" w:rsidRDefault="00A344F6" w:rsidP="00A344F6">
      <w:pPr>
        <w:pStyle w:val="Pargrafdellista"/>
        <w:numPr>
          <w:ilvl w:val="0"/>
          <w:numId w:val="39"/>
        </w:num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contextualSpacing w:val="0"/>
        <w:jc w:val="both"/>
        <w:rPr>
          <w:rFonts w:ascii="Verdana" w:hAnsi="Verdana" w:cs="Arial"/>
        </w:rPr>
      </w:pPr>
      <w:r w:rsidRPr="00A344F6">
        <w:rPr>
          <w:rFonts w:ascii="Verdana" w:hAnsi="Verdana" w:cs="Arial"/>
        </w:rPr>
        <w:t>Domicili:</w:t>
      </w:r>
    </w:p>
    <w:p w14:paraId="34E32100" w14:textId="77777777" w:rsidR="00A344F6" w:rsidRPr="00A344F6" w:rsidRDefault="00A344F6" w:rsidP="00A344F6">
      <w:pPr>
        <w:pStyle w:val="Pargrafdellista"/>
        <w:numPr>
          <w:ilvl w:val="0"/>
          <w:numId w:val="39"/>
        </w:num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contextualSpacing w:val="0"/>
        <w:jc w:val="both"/>
        <w:rPr>
          <w:rFonts w:ascii="Verdana" w:hAnsi="Verdana" w:cs="Arial"/>
        </w:rPr>
      </w:pPr>
      <w:proofErr w:type="spellStart"/>
      <w:r w:rsidRPr="00A344F6">
        <w:rPr>
          <w:rFonts w:ascii="Verdana" w:hAnsi="Verdana" w:cs="Arial"/>
        </w:rPr>
        <w:t>Telf</w:t>
      </w:r>
      <w:proofErr w:type="spellEnd"/>
      <w:r w:rsidRPr="00A344F6">
        <w:rPr>
          <w:rFonts w:ascii="Verdana" w:hAnsi="Verdana" w:cs="Arial"/>
        </w:rPr>
        <w:t>:</w:t>
      </w:r>
    </w:p>
    <w:p w14:paraId="0875C0E4" w14:textId="77777777" w:rsidR="00A344F6" w:rsidRPr="00A344F6" w:rsidRDefault="00A344F6" w:rsidP="00A344F6">
      <w:pPr>
        <w:pStyle w:val="Pargrafdellista"/>
        <w:numPr>
          <w:ilvl w:val="0"/>
          <w:numId w:val="39"/>
        </w:numPr>
        <w:tabs>
          <w:tab w:val="left" w:pos="-116"/>
          <w:tab w:val="left" w:pos="826"/>
          <w:tab w:val="left" w:pos="1110"/>
          <w:tab w:val="left" w:pos="1734"/>
          <w:tab w:val="left" w:pos="2244"/>
          <w:tab w:val="left" w:pos="2811"/>
          <w:tab w:val="left" w:pos="3378"/>
          <w:tab w:val="left" w:pos="3945"/>
          <w:tab w:val="left" w:pos="4512"/>
          <w:tab w:val="left" w:pos="5079"/>
          <w:tab w:val="left" w:pos="5646"/>
          <w:tab w:val="left" w:pos="6212"/>
          <w:tab w:val="left" w:pos="6780"/>
          <w:tab w:val="left" w:pos="7346"/>
          <w:tab w:val="left" w:pos="7970"/>
          <w:tab w:val="left" w:pos="8480"/>
        </w:tabs>
        <w:spacing w:line="240" w:lineRule="exact"/>
        <w:contextualSpacing w:val="0"/>
        <w:jc w:val="both"/>
        <w:rPr>
          <w:rFonts w:ascii="Verdana" w:hAnsi="Verdana" w:cs="Arial"/>
        </w:rPr>
      </w:pPr>
      <w:proofErr w:type="spellStart"/>
      <w:r w:rsidRPr="00A344F6">
        <w:rPr>
          <w:rFonts w:ascii="Verdana" w:hAnsi="Verdana" w:cs="Arial"/>
        </w:rPr>
        <w:t>Email</w:t>
      </w:r>
      <w:proofErr w:type="spellEnd"/>
      <w:r w:rsidRPr="00A344F6">
        <w:rPr>
          <w:rFonts w:ascii="Verdana" w:hAnsi="Verdana" w:cs="Arial"/>
        </w:rPr>
        <w:t>:</w:t>
      </w:r>
    </w:p>
    <w:p w14:paraId="28758DAC" w14:textId="77777777" w:rsidR="00A344F6" w:rsidRPr="00A344F6" w:rsidRDefault="00A344F6" w:rsidP="00A344F6">
      <w:pPr>
        <w:rPr>
          <w:rFonts w:ascii="Verdana" w:hAnsi="Verdana" w:cs="Arial"/>
        </w:rPr>
      </w:pPr>
    </w:p>
    <w:p w14:paraId="40C8C4B8" w14:textId="77777777" w:rsidR="00A344F6" w:rsidRPr="00A344F6" w:rsidRDefault="00A344F6" w:rsidP="00A344F6">
      <w:pPr>
        <w:rPr>
          <w:rFonts w:ascii="Verdana" w:hAnsi="Verdana"/>
        </w:rPr>
      </w:pPr>
      <w:r w:rsidRPr="00A344F6">
        <w:rPr>
          <w:rFonts w:ascii="Verdana" w:hAnsi="Verdana" w:cs="Arial"/>
          <w:i/>
          <w:snapToGrid w:val="0"/>
        </w:rPr>
        <w:t>[Signatura electrònica]</w:t>
      </w:r>
    </w:p>
    <w:p w14:paraId="712F9A63" w14:textId="77777777" w:rsidR="00A344F6" w:rsidRPr="00A344F6" w:rsidRDefault="00A344F6" w:rsidP="00A344F6">
      <w:pPr>
        <w:spacing w:after="200" w:line="276" w:lineRule="auto"/>
        <w:rPr>
          <w:rFonts w:ascii="Verdana" w:hAnsi="Verdana" w:cs="Arial"/>
        </w:rPr>
      </w:pPr>
    </w:p>
    <w:p w14:paraId="4A42B61C" w14:textId="77777777" w:rsidR="00A344F6" w:rsidRPr="00A344F6" w:rsidRDefault="00A344F6" w:rsidP="00A344F6">
      <w:pPr>
        <w:rPr>
          <w:rFonts w:ascii="Verdana" w:hAnsi="Verdana"/>
        </w:rPr>
      </w:pPr>
    </w:p>
    <w:p w14:paraId="7C512A75" w14:textId="77777777" w:rsidR="00A344F6" w:rsidRPr="00A344F6" w:rsidRDefault="00A344F6" w:rsidP="00A344F6">
      <w:pPr>
        <w:rPr>
          <w:rFonts w:ascii="Verdana" w:hAnsi="Verdana"/>
        </w:rPr>
      </w:pPr>
    </w:p>
    <w:p w14:paraId="50D6C5FC" w14:textId="77777777" w:rsidR="00A344F6" w:rsidRPr="00A344F6" w:rsidRDefault="00A344F6" w:rsidP="00A344F6">
      <w:pPr>
        <w:spacing w:after="240"/>
        <w:jc w:val="center"/>
        <w:rPr>
          <w:rFonts w:ascii="Verdana" w:hAnsi="Verdana" w:cs="Arial"/>
          <w:b/>
        </w:rPr>
      </w:pPr>
      <w:r w:rsidRPr="00A344F6">
        <w:rPr>
          <w:rFonts w:ascii="Verdana" w:hAnsi="Verdana" w:cs="Arial"/>
          <w:i/>
          <w:snapToGrid w:val="0"/>
          <w:lang w:eastAsia="es-ES"/>
        </w:rPr>
        <w:br w:type="page"/>
      </w:r>
      <w:r w:rsidRPr="00A344F6">
        <w:rPr>
          <w:rFonts w:ascii="Verdana" w:hAnsi="Verdana" w:cs="Arial"/>
          <w:b/>
          <w:u w:val="single"/>
        </w:rPr>
        <w:lastRenderedPageBreak/>
        <w:t>ANNEX 7 ( lot 1) :</w:t>
      </w:r>
    </w:p>
    <w:p w14:paraId="5A763B92" w14:textId="77777777" w:rsidR="00A344F6" w:rsidRPr="00A344F6" w:rsidRDefault="00A344F6" w:rsidP="00A344F6">
      <w:pPr>
        <w:spacing w:after="240"/>
        <w:jc w:val="center"/>
        <w:rPr>
          <w:rFonts w:ascii="Verdana" w:hAnsi="Verdana" w:cs="Arial"/>
          <w:b/>
        </w:rPr>
      </w:pPr>
      <w:r w:rsidRPr="00A344F6">
        <w:rPr>
          <w:rFonts w:ascii="Verdana" w:hAnsi="Verdana" w:cs="Arial"/>
          <w:b/>
        </w:rPr>
        <w:t>OFERTA ECONÒMICA i DE CRITERIS D’ADJUDICACIÓ AUTOMÀTICS</w:t>
      </w:r>
    </w:p>
    <w:tbl>
      <w:tblPr>
        <w:tblStyle w:val="Taulaambquadrcula"/>
        <w:tblW w:w="996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6"/>
      </w:tblGrid>
      <w:tr w:rsidR="00A344F6" w:rsidRPr="00A344F6" w14:paraId="00449894" w14:textId="77777777" w:rsidTr="00817BFB">
        <w:tc>
          <w:tcPr>
            <w:tcW w:w="9966" w:type="dxa"/>
          </w:tcPr>
          <w:p w14:paraId="04D846E1" w14:textId="161C91C4" w:rsidR="00A344F6" w:rsidRPr="00A344F6" w:rsidRDefault="00A344F6" w:rsidP="00E32214">
            <w:pPr>
              <w:spacing w:after="200" w:line="276" w:lineRule="auto"/>
              <w:ind w:right="644"/>
              <w:jc w:val="both"/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El/la sotasignat/da, senyor/a ........................................................................................,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................................................................................................, amb NIF ........................................, amb l’adreça de correu electrònic per rebre les comunicacions electròniques (....................@..............), assabentat/</w:t>
            </w:r>
            <w:proofErr w:type="spellStart"/>
            <w:r w:rsidRPr="00A344F6">
              <w:rPr>
                <w:rFonts w:ascii="Verdana" w:hAnsi="Verdana"/>
              </w:rPr>
              <w:t>ada</w:t>
            </w:r>
            <w:proofErr w:type="spellEnd"/>
            <w:r w:rsidRPr="00A344F6">
              <w:rPr>
                <w:rFonts w:ascii="Verdana" w:hAnsi="Verdana"/>
              </w:rPr>
              <w:t xml:space="preserve"> de les condicions exigides per optar a l’adjudicació del contracte núm. ........................, </w:t>
            </w:r>
            <w:r w:rsidRPr="00A344F6">
              <w:rPr>
                <w:rFonts w:ascii="Verdana" w:hAnsi="Verdana"/>
                <w:b/>
              </w:rPr>
              <w:t>Expedient 25/0083 – LOT 1.</w:t>
            </w:r>
            <w:r w:rsidRPr="00A344F6">
              <w:rPr>
                <w:rFonts w:ascii="Verdana" w:hAnsi="Verdana"/>
              </w:rPr>
              <w:t>, que té per objecte els serveis del manteniment integral de les jardineres de la ciutat de Barcelona mitjançant la i</w:t>
            </w:r>
            <w:r w:rsidRPr="00A344F6">
              <w:rPr>
                <w:rFonts w:ascii="Verdana" w:hAnsi="Verdana" w:cs="Verdana"/>
                <w:bCs/>
              </w:rPr>
              <w:t xml:space="preserve">nserció laboral de col•lectius amb especials dificultats d'inserció laboral, amb mesures de contractació pública sostenible (Reservat a centres especials de treball d'iniciativa social i a empreses d’inserció d'acord amb la disposició addicional 4ª. LCSP) – </w:t>
            </w:r>
            <w:r w:rsidRPr="00A344F6">
              <w:rPr>
                <w:rFonts w:ascii="Verdana" w:hAnsi="Verdana" w:cs="Verdana"/>
                <w:b/>
                <w:bCs/>
              </w:rPr>
              <w:t>Lot 1:</w:t>
            </w:r>
            <w:r w:rsidRPr="00A344F6">
              <w:rPr>
                <w:rFonts w:ascii="Verdana" w:hAnsi="Verdana"/>
                <w:color w:val="000000"/>
              </w:rPr>
              <w:t xml:space="preserve"> Jardineres dels Districtes 2, 3, 4, 5 i 6</w:t>
            </w:r>
            <w:r w:rsidRPr="00A344F6">
              <w:rPr>
                <w:rFonts w:ascii="Verdana" w:hAnsi="Verdana"/>
              </w:rPr>
              <w:t>, es compromet a realitzar-lo amb subjecció al plec de clàusules administratives particulars i al de prescripcions tècniques,  i amb els preus següents:</w:t>
            </w:r>
          </w:p>
          <w:tbl>
            <w:tblPr>
              <w:tblW w:w="84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318"/>
              <w:gridCol w:w="1021"/>
              <w:gridCol w:w="1121"/>
              <w:gridCol w:w="960"/>
              <w:gridCol w:w="1200"/>
              <w:gridCol w:w="1820"/>
            </w:tblGrid>
            <w:tr w:rsidR="00817BFB" w:rsidRPr="00817BFB" w14:paraId="4D9E9133" w14:textId="77777777" w:rsidTr="00E32214">
              <w:trPr>
                <w:trHeight w:val="970"/>
              </w:trPr>
              <w:tc>
                <w:tcPr>
                  <w:tcW w:w="23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50CCE3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TIPOLOGIA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AD0FFED" w14:textId="77777777" w:rsidR="00817BFB" w:rsidRPr="00817BFB" w:rsidRDefault="00817BFB" w:rsidP="00817BF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Unitats estimades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F6EA4F" w14:textId="77777777" w:rsidR="00817BFB" w:rsidRPr="00817BFB" w:rsidRDefault="00817BFB" w:rsidP="00817BF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Preu unitari (IVA no inclòs)- Pressupost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87AFEA" w14:textId="77777777" w:rsidR="00817BFB" w:rsidRPr="00817BFB" w:rsidRDefault="00817BFB" w:rsidP="00817BF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Preu unitari (IVA no inclòs)- Oferta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D748E56" w14:textId="77777777" w:rsidR="00817BFB" w:rsidRPr="00817BFB" w:rsidRDefault="00817BFB" w:rsidP="00817BF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Import estimat mensual</w:t>
                  </w:r>
                </w:p>
              </w:tc>
              <w:tc>
                <w:tcPr>
                  <w:tcW w:w="1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B85230D" w14:textId="77777777" w:rsidR="00817BFB" w:rsidRPr="00817BFB" w:rsidRDefault="00817BFB" w:rsidP="00817BFB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Import contracte  (24 mesos)</w:t>
                  </w:r>
                </w:p>
              </w:tc>
            </w:tr>
            <w:tr w:rsidR="00817BFB" w:rsidRPr="00817BFB" w14:paraId="57AF5839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7352572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ARBRE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CEA710A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247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FF5251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17,32 €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05C46B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4D124B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C37D6C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1BEB3B5E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D86130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ARBUSTIVA GRAN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4157084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8A3805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15,09 €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93D6E7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A859E0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8CA6E3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4B35A759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A514404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ARBUSTIVA PETITA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AAB1025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689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9701E1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13,39 €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2FF58C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EBC969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A9AE9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7849F71C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61DED7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CHAMAEROPS H. GRAN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AED252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C76310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10,95 €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303D66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B02AB3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62FB28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1EE5C7CB" w14:textId="77777777" w:rsidTr="00817BFB">
              <w:trPr>
                <w:trHeight w:val="47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899D53F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CHAMAEROPS H. PETIT (O ASPARAGUS)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96B744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844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017C54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9,36 €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0B6713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7E2575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6FE660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0774EF6C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2E8532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GRUP MIXT GRAN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B8AFD2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289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3DF145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22,80 €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5D9FB6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C4D312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E23E18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78444984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C11A766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GRUP MIXT PETIT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4FD17E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2495A7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17,84 €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8E216D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A532CE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9AEB5D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36FC65EC" w14:textId="77777777" w:rsidTr="00817BFB">
              <w:trPr>
                <w:trHeight w:val="47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C53B05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PLA DE FLORS (MIXTA PETITA)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762894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357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FF6FB0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20,29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6C7612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FA8727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1FAB54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2DA67715" w14:textId="77777777" w:rsidTr="00E32214">
              <w:trPr>
                <w:trHeight w:val="559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BDECF41" w14:textId="1BAE26A2" w:rsidR="00817BFB" w:rsidRPr="00817BFB" w:rsidRDefault="00817BFB" w:rsidP="00E32214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MANTENIMENT </w:t>
                  </w:r>
                  <w:r w:rsidR="00E32214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ENTORNS ESCOLARS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DC1983F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FAAC77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B70335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02E803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8B9A2C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17BFB" w:rsidRPr="00817BFB" w14:paraId="00A113F5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332616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GRUP MIXT GRAN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490271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206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F8AD5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28,29 €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ADE8CB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C87E4C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A21F8B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6F084D63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E87462A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GRUP MIXT PETIT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9BA0E2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946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77EB6B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20,90 €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8F6899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AC91AC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5D3008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4972B257" w14:textId="77777777" w:rsidTr="00817BFB">
              <w:trPr>
                <w:trHeight w:val="47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C8DCECC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TOTAL ESTIMAT MANTENIMENTS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743227A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8E8F44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1B0198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18C82F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C4941C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1D1316FF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3087F9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REPOSICIÓ  JARDINERES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0DD4986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Unitats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5A935C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Preu Unitari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D43006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433CE8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846B3F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Total</w:t>
                  </w:r>
                </w:p>
              </w:tc>
            </w:tr>
            <w:tr w:rsidR="00817BFB" w:rsidRPr="00817BFB" w14:paraId="795047D1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065F694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Jardinera _Tipus 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1393F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EE098B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3.000,00 €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F0F1B0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74BEC2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C6FFCD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3A7E57F5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7E00FCB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Jardinera_Tipus</w:t>
                  </w:r>
                  <w:proofErr w:type="spellEnd"/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B1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CAA3C2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F9081E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2.300,00 €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B93B0C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1AEE28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2F7A93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511B7FD0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C0123D4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Jardinera_Tipus</w:t>
                  </w:r>
                  <w:proofErr w:type="spellEnd"/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B2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C83CFA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D82F2C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2.999,99 €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965120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B2FD8F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B634FD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62562824" w14:textId="77777777" w:rsidTr="00817BFB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03275B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Jardinera_Tipus</w:t>
                  </w:r>
                  <w:proofErr w:type="spellEnd"/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B3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098AE7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228646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6.200,00 €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861AC7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BDF49F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5E57AB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67397C0D" w14:textId="77777777" w:rsidTr="00817BFB">
              <w:trPr>
                <w:trHeight w:val="47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4ED202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TOTAL ESTIMAT REPOSICIONS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DB63E7" w14:textId="77777777" w:rsidR="00817BFB" w:rsidRPr="00817BFB" w:rsidRDefault="00817BFB" w:rsidP="00817BFB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947235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EE1433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89C42A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375EB8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34A16606" w14:textId="77777777" w:rsidTr="00FC24D9">
              <w:trPr>
                <w:trHeight w:val="300"/>
              </w:trPr>
              <w:tc>
                <w:tcPr>
                  <w:tcW w:w="23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14:paraId="2358FC4E" w14:textId="77777777" w:rsidR="00817BFB" w:rsidRPr="00817BFB" w:rsidRDefault="00817BFB" w:rsidP="00817BFB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TOTAL (IVA NO INCLÒS)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noWrap/>
                  <w:vAlign w:val="center"/>
                  <w:hideMark/>
                </w:tcPr>
                <w:p w14:paraId="27D40EAF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noWrap/>
                  <w:vAlign w:val="center"/>
                  <w:hideMark/>
                </w:tcPr>
                <w:p w14:paraId="0D441AF5" w14:textId="77777777" w:rsidR="00817BFB" w:rsidRPr="00817BFB" w:rsidRDefault="00817BFB" w:rsidP="00817BFB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noWrap/>
                  <w:vAlign w:val="center"/>
                  <w:hideMark/>
                </w:tcPr>
                <w:p w14:paraId="08CAD225" w14:textId="77777777" w:rsidR="00817BFB" w:rsidRPr="00817BFB" w:rsidRDefault="00817BFB" w:rsidP="00817BFB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noWrap/>
                  <w:vAlign w:val="center"/>
                  <w:hideMark/>
                </w:tcPr>
                <w:p w14:paraId="67EC7E33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noWrap/>
                  <w:vAlign w:val="center"/>
                  <w:hideMark/>
                </w:tcPr>
                <w:p w14:paraId="76B26389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117DEAF2" w14:textId="77777777" w:rsidTr="00817BFB">
              <w:trPr>
                <w:trHeight w:val="300"/>
              </w:trPr>
              <w:tc>
                <w:tcPr>
                  <w:tcW w:w="6620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ED3B332" w14:textId="77777777" w:rsidR="00817BFB" w:rsidRPr="00817BFB" w:rsidRDefault="00817BFB" w:rsidP="00817BFB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IVA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8E55CA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817BFB" w:rsidRPr="00817BFB" w14:paraId="5021CB21" w14:textId="77777777" w:rsidTr="00817BFB">
              <w:trPr>
                <w:trHeight w:val="300"/>
              </w:trPr>
              <w:tc>
                <w:tcPr>
                  <w:tcW w:w="6620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6AB011C" w14:textId="77777777" w:rsidR="00817BFB" w:rsidRPr="00817BFB" w:rsidRDefault="00817BFB" w:rsidP="00817BFB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TOTAL (IVA INCLÒS)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5655AF" w14:textId="77777777" w:rsidR="00817BFB" w:rsidRPr="00817BFB" w:rsidRDefault="00817BFB" w:rsidP="00817BFB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17BF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</w:tbl>
          <w:p w14:paraId="7FFB56AF" w14:textId="77777777" w:rsidR="00A344F6" w:rsidRDefault="00A344F6" w:rsidP="007B55FC">
            <w:pPr>
              <w:tabs>
                <w:tab w:val="decimal" w:pos="3544"/>
              </w:tabs>
              <w:rPr>
                <w:rFonts w:ascii="Verdana" w:hAnsi="Verdana"/>
                <w:snapToGrid w:val="0"/>
                <w:lang w:eastAsia="es-ES"/>
              </w:rPr>
            </w:pPr>
          </w:p>
          <w:p w14:paraId="5A5D79BD" w14:textId="77777777" w:rsidR="00322CF9" w:rsidRDefault="00322CF9" w:rsidP="00322CF9">
            <w:pPr>
              <w:shd w:val="clear" w:color="auto" w:fill="FFFFFF" w:themeFill="background1"/>
              <w:spacing w:line="276" w:lineRule="auto"/>
              <w:ind w:right="502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07416B">
              <w:rPr>
                <w:rFonts w:ascii="Verdana" w:hAnsi="Verdana"/>
                <w:i/>
                <w:sz w:val="18"/>
                <w:szCs w:val="18"/>
              </w:rPr>
              <w:t>*</w:t>
            </w:r>
            <w:r w:rsidRPr="0007416B">
              <w:rPr>
                <w:i/>
                <w:sz w:val="18"/>
                <w:szCs w:val="18"/>
              </w:rPr>
              <w:t xml:space="preserve"> </w:t>
            </w:r>
            <w:r w:rsidRPr="0007416B">
              <w:rPr>
                <w:rFonts w:ascii="Verdana" w:hAnsi="Verdana"/>
                <w:i/>
                <w:sz w:val="18"/>
                <w:szCs w:val="18"/>
              </w:rPr>
              <w:t>Els preus unitaris oferts no poden sobrepassar els preus unitaris de sortida, en cap cas.</w:t>
            </w:r>
          </w:p>
          <w:p w14:paraId="4F1432CF" w14:textId="77777777" w:rsidR="00322CF9" w:rsidRPr="00FC2138" w:rsidRDefault="00322CF9" w:rsidP="00322CF9">
            <w:pPr>
              <w:shd w:val="clear" w:color="auto" w:fill="FFFFFF" w:themeFill="background1"/>
              <w:spacing w:line="276" w:lineRule="auto"/>
              <w:ind w:right="502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FC2138">
              <w:rPr>
                <w:rFonts w:ascii="Verdana" w:hAnsi="Verdana"/>
                <w:b/>
                <w:i/>
                <w:sz w:val="18"/>
                <w:szCs w:val="18"/>
                <w:u w:val="single"/>
              </w:rPr>
              <w:t>Notes</w:t>
            </w:r>
            <w:r w:rsidRPr="00FC2138">
              <w:rPr>
                <w:rFonts w:ascii="Verdana" w:hAnsi="Verdana"/>
                <w:i/>
                <w:sz w:val="18"/>
                <w:szCs w:val="18"/>
              </w:rPr>
              <w:t>: La no presentació dels preus unitaris suposarà l’exclusió de l’oferta, tot tenint en compte que en la mateixa s’hi reflecteixen els preus unitaris a aplicar.</w:t>
            </w:r>
          </w:p>
          <w:p w14:paraId="54EE0AC3" w14:textId="77777777" w:rsidR="00322CF9" w:rsidRDefault="00322CF9" w:rsidP="00322CF9">
            <w:pPr>
              <w:shd w:val="clear" w:color="auto" w:fill="FFFFFF" w:themeFill="background1"/>
              <w:spacing w:line="276" w:lineRule="auto"/>
              <w:ind w:right="502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FC2138">
              <w:rPr>
                <w:rFonts w:ascii="Verdana" w:hAnsi="Verdana"/>
                <w:i/>
                <w:sz w:val="18"/>
                <w:szCs w:val="18"/>
              </w:rPr>
              <w:t>En cas de discrepàncies en la informació, prevaldrà l’oferta que s’obtingui de l’aplicació dels preus unitaris.</w:t>
            </w:r>
          </w:p>
          <w:p w14:paraId="6224DE04" w14:textId="77777777" w:rsidR="00FC24D9" w:rsidRDefault="00FC24D9" w:rsidP="00FC24D9">
            <w:pPr>
              <w:shd w:val="clear" w:color="auto" w:fill="FFFFFF" w:themeFill="background1"/>
              <w:spacing w:line="276" w:lineRule="auto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S’adjunta l’annex 15 per a la verificació de l’oferta presentada</w:t>
            </w:r>
          </w:p>
          <w:p w14:paraId="712CE39C" w14:textId="77777777" w:rsidR="00FC24D9" w:rsidRDefault="00FC24D9" w:rsidP="00322CF9">
            <w:pPr>
              <w:shd w:val="clear" w:color="auto" w:fill="FFFFFF" w:themeFill="background1"/>
              <w:spacing w:line="276" w:lineRule="auto"/>
              <w:ind w:right="502"/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  <w:p w14:paraId="010C9284" w14:textId="77777777" w:rsidR="00322CF9" w:rsidRPr="00A344F6" w:rsidRDefault="00322CF9" w:rsidP="00322CF9">
            <w:pPr>
              <w:tabs>
                <w:tab w:val="decimal" w:pos="3544"/>
              </w:tabs>
              <w:ind w:right="502"/>
              <w:rPr>
                <w:rFonts w:ascii="Verdana" w:hAnsi="Verdana"/>
                <w:snapToGrid w:val="0"/>
                <w:lang w:eastAsia="es-ES"/>
              </w:rPr>
            </w:pPr>
          </w:p>
          <w:p w14:paraId="68397B85" w14:textId="77777777" w:rsidR="00A344F6" w:rsidRPr="00A344F6" w:rsidRDefault="00A344F6" w:rsidP="007B55FC">
            <w:pPr>
              <w:tabs>
                <w:tab w:val="decimal" w:pos="3544"/>
              </w:tabs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 xml:space="preserve">Aquest </w:t>
            </w:r>
            <w:r w:rsidRPr="00A344F6">
              <w:rPr>
                <w:rFonts w:ascii="Verdana" w:hAnsi="Verdana"/>
                <w:b/>
              </w:rPr>
              <w:t xml:space="preserve">preu net (sense IVA) </w:t>
            </w:r>
            <w:r w:rsidRPr="00A344F6">
              <w:rPr>
                <w:rFonts w:ascii="Verdana" w:hAnsi="Verdana"/>
              </w:rPr>
              <w:t>es desglossa en els costos directes i indirectes següents i els costos salarials següents aplicant el conveni ................................................................... :</w:t>
            </w:r>
          </w:p>
        </w:tc>
      </w:tr>
    </w:tbl>
    <w:p w14:paraId="629E1186" w14:textId="77777777" w:rsidR="00A344F6" w:rsidRPr="00A344F6" w:rsidRDefault="00A344F6" w:rsidP="00A344F6">
      <w:pPr>
        <w:jc w:val="center"/>
        <w:rPr>
          <w:rFonts w:ascii="Verdana" w:hAnsi="Verdana"/>
        </w:rPr>
      </w:pPr>
    </w:p>
    <w:tbl>
      <w:tblPr>
        <w:tblW w:w="921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252"/>
      </w:tblGrid>
      <w:tr w:rsidR="00A344F6" w:rsidRPr="00A344F6" w14:paraId="2B89CC19" w14:textId="77777777" w:rsidTr="00322CF9"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31E84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Costos directes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69834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Import €</w:t>
            </w:r>
          </w:p>
        </w:tc>
      </w:tr>
      <w:tr w:rsidR="00A344F6" w:rsidRPr="00A344F6" w14:paraId="3A44163D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7A050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E16FA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683C5C83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5FC73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2B3E7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510E18B9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6053F" w14:textId="77777777" w:rsidR="00A344F6" w:rsidRPr="00A344F6" w:rsidRDefault="00A344F6" w:rsidP="007B55FC">
            <w:pPr>
              <w:tabs>
                <w:tab w:val="left" w:pos="430"/>
              </w:tabs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 xml:space="preserve">Costos salarials </w:t>
            </w:r>
            <w:r w:rsidRPr="00A344F6">
              <w:rPr>
                <w:rFonts w:ascii="Verdana" w:hAnsi="Verdana"/>
                <w:i/>
              </w:rPr>
              <w:t>(si els costos salarials formen part del preu)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44529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0608BF77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76174" w14:textId="77777777" w:rsidR="00A344F6" w:rsidRPr="00A344F6" w:rsidRDefault="00A344F6" w:rsidP="007B55FC">
            <w:pPr>
              <w:jc w:val="right"/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TOTAL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2565C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Suma costos directes:</w:t>
            </w:r>
          </w:p>
          <w:p w14:paraId="3B78029B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</w:tbl>
    <w:p w14:paraId="18A5F2D4" w14:textId="77777777" w:rsidR="00A344F6" w:rsidRPr="00A344F6" w:rsidRDefault="00A344F6" w:rsidP="00A344F6">
      <w:pPr>
        <w:rPr>
          <w:rFonts w:ascii="Verdana" w:hAnsi="Verdana"/>
        </w:rPr>
      </w:pPr>
    </w:p>
    <w:tbl>
      <w:tblPr>
        <w:tblW w:w="921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252"/>
      </w:tblGrid>
      <w:tr w:rsidR="00A344F6" w:rsidRPr="00A344F6" w14:paraId="6D110165" w14:textId="77777777" w:rsidTr="00322CF9"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16424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Costos indirectes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B8A9B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Import €</w:t>
            </w:r>
          </w:p>
        </w:tc>
      </w:tr>
      <w:tr w:rsidR="00A344F6" w:rsidRPr="00A344F6" w14:paraId="436E52C4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F7C86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Despeses generals</w:t>
            </w:r>
            <w:r w:rsidRPr="00A344F6" w:rsidDel="00713FBB">
              <w:rPr>
                <w:rFonts w:ascii="Verdana" w:hAnsi="Verdana"/>
              </w:rPr>
              <w:t xml:space="preserve"> </w:t>
            </w:r>
            <w:r w:rsidRPr="00A344F6">
              <w:rPr>
                <w:rFonts w:ascii="Verdana" w:hAnsi="Verdana"/>
              </w:rPr>
              <w:t>d’estructura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8FA13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37CF4C11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9F4F4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............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726FB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....... €</w:t>
            </w:r>
          </w:p>
        </w:tc>
      </w:tr>
      <w:tr w:rsidR="00A344F6" w:rsidRPr="00A344F6" w14:paraId="3D1DB7C7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5FCB2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...........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C0E4F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6CFF2FAB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02748" w14:textId="77777777" w:rsidR="00A344F6" w:rsidRPr="00A344F6" w:rsidRDefault="00A344F6" w:rsidP="007B55FC">
            <w:pPr>
              <w:jc w:val="right"/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TOTAL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FD4C4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Suma costos indirectes:</w:t>
            </w:r>
          </w:p>
          <w:p w14:paraId="5CE23459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2998DABF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49E32" w14:textId="77777777" w:rsidR="00A344F6" w:rsidRPr="00A344F6" w:rsidRDefault="00A344F6" w:rsidP="007B55FC">
            <w:pPr>
              <w:rPr>
                <w:rFonts w:ascii="Verdana" w:hAnsi="Verdana"/>
                <w:b/>
                <w:bCs/>
              </w:rPr>
            </w:pPr>
            <w:r w:rsidRPr="00A344F6">
              <w:rPr>
                <w:rFonts w:ascii="Verdana" w:hAnsi="Verdana"/>
                <w:b/>
                <w:bCs/>
              </w:rPr>
              <w:t>Benefici industrial</w:t>
            </w:r>
            <w:r w:rsidRPr="00A344F6" w:rsidDel="00713FBB">
              <w:rPr>
                <w:rFonts w:ascii="Verdana" w:hAnsi="Verdana"/>
                <w:b/>
                <w:bCs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5AD5F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</w:tbl>
    <w:p w14:paraId="680CA4EE" w14:textId="77777777" w:rsidR="00A344F6" w:rsidRPr="00A344F6" w:rsidRDefault="00A344F6" w:rsidP="00A344F6">
      <w:pPr>
        <w:rPr>
          <w:rFonts w:ascii="Verdana" w:hAnsi="Verdana"/>
        </w:rPr>
      </w:pPr>
    </w:p>
    <w:tbl>
      <w:tblPr>
        <w:tblW w:w="921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252"/>
      </w:tblGrid>
      <w:tr w:rsidR="00A344F6" w:rsidRPr="00A344F6" w14:paraId="07F592B4" w14:textId="77777777" w:rsidTr="00FC24D9"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02C9B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TOTAL DE COSTOS (directes + indirectes + Benefici industrial):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C109A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...... €</w:t>
            </w:r>
          </w:p>
        </w:tc>
      </w:tr>
    </w:tbl>
    <w:p w14:paraId="7309C40D" w14:textId="77777777" w:rsidR="00A344F6" w:rsidRPr="00A344F6" w:rsidRDefault="00A344F6" w:rsidP="00A344F6">
      <w:pPr>
        <w:jc w:val="center"/>
        <w:rPr>
          <w:rFonts w:ascii="Verdana" w:hAnsi="Verdana"/>
        </w:rPr>
      </w:pPr>
    </w:p>
    <w:p w14:paraId="58B31D8F" w14:textId="77777777" w:rsidR="00A344F6" w:rsidRDefault="00A344F6" w:rsidP="00A344F6">
      <w:pPr>
        <w:rPr>
          <w:rFonts w:ascii="Verdana" w:hAnsi="Verdana"/>
        </w:rPr>
      </w:pPr>
    </w:p>
    <w:p w14:paraId="60EE50FF" w14:textId="77777777" w:rsidR="00322CF9" w:rsidRPr="00A344F6" w:rsidRDefault="00322CF9" w:rsidP="00A344F6">
      <w:pPr>
        <w:rPr>
          <w:rFonts w:ascii="Verdana" w:hAnsi="Verdana"/>
        </w:rPr>
      </w:pPr>
    </w:p>
    <w:p w14:paraId="6A81D3EF" w14:textId="77777777" w:rsidR="00A344F6" w:rsidRPr="00A344F6" w:rsidRDefault="00A344F6" w:rsidP="00A344F6">
      <w:pPr>
        <w:rPr>
          <w:rFonts w:ascii="Verdana" w:hAnsi="Verdana"/>
        </w:rPr>
      </w:pPr>
      <w:r w:rsidRPr="00A344F6">
        <w:rPr>
          <w:rFonts w:ascii="Verdana" w:hAnsi="Verdana"/>
        </w:rPr>
        <w:t xml:space="preserve">Així mateix presenta la següent </w:t>
      </w:r>
      <w:r w:rsidRPr="00A344F6">
        <w:rPr>
          <w:rFonts w:ascii="Verdana" w:hAnsi="Verdana"/>
          <w:b/>
        </w:rPr>
        <w:t>OFERTA RELATIVA ALS CRITERIS D’ADJUDICACIÓ AVALUABLES MITJANÇANT LA UTILITZACIÓ DE FÓRMULES</w:t>
      </w:r>
      <w:r w:rsidRPr="00A344F6">
        <w:rPr>
          <w:rFonts w:ascii="Verdana" w:hAnsi="Verdana"/>
        </w:rPr>
        <w:t xml:space="preserve"> :</w:t>
      </w:r>
    </w:p>
    <w:p w14:paraId="11AC61A0" w14:textId="77777777" w:rsidR="00A344F6" w:rsidRDefault="00A344F6" w:rsidP="00A344F6">
      <w:pPr>
        <w:rPr>
          <w:rFonts w:ascii="Verdana" w:hAnsi="Verdana"/>
        </w:rPr>
      </w:pPr>
    </w:p>
    <w:p w14:paraId="33CA827C" w14:textId="77DBBBF6" w:rsidR="00817BFB" w:rsidRDefault="00817BFB" w:rsidP="00A344F6">
      <w:pPr>
        <w:rPr>
          <w:rFonts w:ascii="Verdana" w:hAnsi="Verdana"/>
        </w:rPr>
      </w:pPr>
      <w:r w:rsidRPr="00817BFB">
        <w:rPr>
          <w:rFonts w:ascii="Verdana" w:hAnsi="Verdana"/>
        </w:rPr>
        <w:t xml:space="preserve">I.- Els preus a aplicar </w:t>
      </w:r>
      <w:r w:rsidRPr="00817BFB">
        <w:rPr>
          <w:rFonts w:ascii="Verdana" w:eastAsia="Calibri" w:hAnsi="Verdana" w:cs="Arial"/>
          <w:color w:val="000000"/>
          <w:lang w:eastAsia="es-ES"/>
        </w:rPr>
        <w:t xml:space="preserve">en el cas de situacions excepcionals que no permetin la plantació de nous elements vegetals, com per exemple situacions de </w:t>
      </w:r>
      <w:proofErr w:type="spellStart"/>
      <w:r w:rsidRPr="00817BFB">
        <w:rPr>
          <w:rFonts w:ascii="Verdana" w:eastAsia="Calibri" w:hAnsi="Verdana" w:cs="Arial"/>
          <w:color w:val="000000"/>
          <w:lang w:eastAsia="es-ES"/>
        </w:rPr>
        <w:t>pre</w:t>
      </w:r>
      <w:proofErr w:type="spellEnd"/>
      <w:r w:rsidRPr="00817BFB">
        <w:rPr>
          <w:rFonts w:ascii="Verdana" w:eastAsia="Calibri" w:hAnsi="Verdana" w:cs="Arial"/>
          <w:color w:val="000000"/>
          <w:lang w:eastAsia="es-ES"/>
        </w:rPr>
        <w:t xml:space="preserve"> alerta, alerta o emergència per sequera</w:t>
      </w:r>
      <w:r w:rsidRPr="00817BFB">
        <w:rPr>
          <w:rFonts w:ascii="Verdana" w:hAnsi="Verdana"/>
        </w:rPr>
        <w:t xml:space="preserve"> seran els següents:</w:t>
      </w:r>
    </w:p>
    <w:p w14:paraId="43C6B591" w14:textId="77777777" w:rsidR="00366203" w:rsidRDefault="00366203" w:rsidP="00A344F6">
      <w:pPr>
        <w:rPr>
          <w:rFonts w:ascii="Verdana" w:hAnsi="Verdana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134"/>
        <w:gridCol w:w="1418"/>
        <w:gridCol w:w="1417"/>
        <w:gridCol w:w="1985"/>
      </w:tblGrid>
      <w:tr w:rsidR="00366203" w:rsidRPr="00366203" w14:paraId="27CA0DBA" w14:textId="77777777" w:rsidTr="00366203">
        <w:trPr>
          <w:trHeight w:val="865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6A7FA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TIPOLOGIA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6D272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Unitats estimades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45B32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Preu unitari (IVA no inclòs) - Pressupostat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B69B2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Preu unitari (IVA no inclòs) - Ofert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2DE61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Import estimat mensual</w:t>
            </w:r>
          </w:p>
        </w:tc>
      </w:tr>
      <w:tr w:rsidR="00366203" w:rsidRPr="00366203" w14:paraId="2C58B4C7" w14:textId="77777777" w:rsidTr="00366203">
        <w:trPr>
          <w:trHeight w:val="26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D4DEC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ARBRE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316CD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E7590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15,84 €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0ECE8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D40B8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0,00 €</w:t>
            </w:r>
          </w:p>
        </w:tc>
      </w:tr>
      <w:tr w:rsidR="00366203" w:rsidRPr="00366203" w14:paraId="24762605" w14:textId="77777777" w:rsidTr="00366203">
        <w:trPr>
          <w:trHeight w:val="259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BF947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ARBUSTIVA GRAN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70177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028EA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13,80 €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E8E6C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A90E9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0,00 €</w:t>
            </w:r>
          </w:p>
        </w:tc>
      </w:tr>
      <w:tr w:rsidR="00366203" w:rsidRPr="00366203" w14:paraId="21638381" w14:textId="77777777" w:rsidTr="00366203">
        <w:trPr>
          <w:trHeight w:val="26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D4C74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ARBUSTIVA PETITA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AF8A6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1D179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12,24 €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DC846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923E9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0,00 €</w:t>
            </w:r>
          </w:p>
        </w:tc>
      </w:tr>
      <w:tr w:rsidR="00366203" w:rsidRPr="00366203" w14:paraId="6A682450" w14:textId="77777777" w:rsidTr="00366203">
        <w:trPr>
          <w:trHeight w:val="26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8A7E3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CHAMAEROPS H. GRAN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D4F89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10AB9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10,01 €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51E6A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CC617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0,00 €</w:t>
            </w:r>
          </w:p>
        </w:tc>
      </w:tr>
      <w:tr w:rsidR="00366203" w:rsidRPr="00366203" w14:paraId="6F982A06" w14:textId="77777777" w:rsidTr="00366203">
        <w:trPr>
          <w:trHeight w:val="39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6079A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CHAMAEROPS H. PETIT (O ASPARAGUS)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E600E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7F35E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8,56 €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047C5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E3C9E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0,00 €</w:t>
            </w:r>
          </w:p>
        </w:tc>
      </w:tr>
      <w:tr w:rsidR="00366203" w:rsidRPr="00366203" w14:paraId="4170E440" w14:textId="77777777" w:rsidTr="00366203">
        <w:trPr>
          <w:trHeight w:val="389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123F6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GRUP MIXT GRAN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D70E7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13445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20,85 €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F198E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411F0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0,00 €</w:t>
            </w:r>
          </w:p>
        </w:tc>
      </w:tr>
      <w:tr w:rsidR="00366203" w:rsidRPr="00366203" w14:paraId="080251CD" w14:textId="77777777" w:rsidTr="00366203">
        <w:trPr>
          <w:trHeight w:val="41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150B4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GRUP MIXT PETIT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1E0FC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0E3FD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16,31 €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71C7B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C5DAC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0,00 €</w:t>
            </w:r>
          </w:p>
        </w:tc>
      </w:tr>
      <w:tr w:rsidR="00366203" w:rsidRPr="00366203" w14:paraId="4E4E10DA" w14:textId="77777777" w:rsidTr="00366203">
        <w:trPr>
          <w:trHeight w:val="26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8CF6E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 DE FLORS (MIXTA PETITA)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AA45F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0C28E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18,55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48699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5A38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0,00 €</w:t>
            </w:r>
          </w:p>
        </w:tc>
      </w:tr>
      <w:tr w:rsidR="00366203" w:rsidRPr="00366203" w14:paraId="0057F02F" w14:textId="77777777" w:rsidTr="00366203">
        <w:trPr>
          <w:trHeight w:val="405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9545D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MANTENIMENT DE JARDINERES EN ENTORNES ESCOLARS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62D1B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D3CEE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71AF4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1C7BA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66203" w:rsidRPr="00366203" w14:paraId="57E743BA" w14:textId="77777777" w:rsidTr="00366203">
        <w:trPr>
          <w:trHeight w:val="25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5E4BC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GRUP MIXT GRAN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4D9D7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5D14B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25,87 €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AE8F5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8007B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0,00 €</w:t>
            </w:r>
          </w:p>
        </w:tc>
      </w:tr>
      <w:tr w:rsidR="00366203" w:rsidRPr="00366203" w14:paraId="5CC6D351" w14:textId="77777777" w:rsidTr="00366203">
        <w:trPr>
          <w:trHeight w:val="415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E16A0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GRUP MIXT PETIT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6F315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8493D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19,11 €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E967B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FC71F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0,00 €</w:t>
            </w:r>
          </w:p>
        </w:tc>
      </w:tr>
      <w:tr w:rsidR="00366203" w:rsidRPr="00366203" w14:paraId="19EC37C9" w14:textId="77777777" w:rsidTr="00366203">
        <w:trPr>
          <w:trHeight w:val="91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5A936" w14:textId="77777777" w:rsidR="00366203" w:rsidRPr="00366203" w:rsidRDefault="00366203" w:rsidP="00366203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 ESTIMAT MANTENIMENTS (IVA no inclòs)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94DD7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C070C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73E50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E4C90" w14:textId="77777777" w:rsidR="00366203" w:rsidRPr="00366203" w:rsidRDefault="00366203" w:rsidP="0036620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62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0,00 €</w:t>
            </w:r>
          </w:p>
        </w:tc>
      </w:tr>
    </w:tbl>
    <w:p w14:paraId="5085BDF1" w14:textId="77777777" w:rsidR="00366203" w:rsidRDefault="00366203" w:rsidP="00B57D46">
      <w:pPr>
        <w:tabs>
          <w:tab w:val="left" w:pos="8363"/>
        </w:tabs>
        <w:ind w:right="-1"/>
        <w:jc w:val="both"/>
        <w:rPr>
          <w:rFonts w:ascii="Verdana" w:hAnsi="Verdana" w:cs="Arial"/>
          <w:iCs/>
        </w:rPr>
      </w:pPr>
    </w:p>
    <w:p w14:paraId="35D4AE67" w14:textId="77777777" w:rsidR="00366203" w:rsidRDefault="00366203" w:rsidP="00B57D46">
      <w:pPr>
        <w:tabs>
          <w:tab w:val="left" w:pos="8363"/>
        </w:tabs>
        <w:ind w:right="-1"/>
        <w:jc w:val="both"/>
        <w:rPr>
          <w:rFonts w:ascii="Verdana" w:hAnsi="Verdana" w:cs="Arial"/>
          <w:iCs/>
        </w:rPr>
      </w:pPr>
    </w:p>
    <w:p w14:paraId="6B000F59" w14:textId="77777777" w:rsidR="00322CF9" w:rsidRDefault="00322CF9" w:rsidP="00322CF9">
      <w:pPr>
        <w:shd w:val="clear" w:color="auto" w:fill="FFFFFF" w:themeFill="background1"/>
        <w:spacing w:line="276" w:lineRule="auto"/>
        <w:ind w:right="425"/>
        <w:jc w:val="both"/>
        <w:rPr>
          <w:rFonts w:ascii="Verdana" w:hAnsi="Verdana"/>
          <w:i/>
          <w:sz w:val="18"/>
          <w:szCs w:val="18"/>
        </w:rPr>
      </w:pPr>
      <w:r w:rsidRPr="0007416B">
        <w:rPr>
          <w:rFonts w:ascii="Verdana" w:hAnsi="Verdana"/>
          <w:i/>
          <w:sz w:val="18"/>
          <w:szCs w:val="18"/>
        </w:rPr>
        <w:t>*</w:t>
      </w:r>
      <w:r w:rsidRPr="0007416B">
        <w:rPr>
          <w:i/>
          <w:sz w:val="18"/>
          <w:szCs w:val="18"/>
        </w:rPr>
        <w:t xml:space="preserve"> </w:t>
      </w:r>
      <w:r w:rsidRPr="0007416B">
        <w:rPr>
          <w:rFonts w:ascii="Verdana" w:hAnsi="Verdana"/>
          <w:i/>
          <w:sz w:val="18"/>
          <w:szCs w:val="18"/>
        </w:rPr>
        <w:t>Els preus unitaris oferts no poden sobrepassar els preus unitaris de sortida, en cap cas.</w:t>
      </w:r>
    </w:p>
    <w:p w14:paraId="7C59AE1B" w14:textId="77777777" w:rsidR="00322CF9" w:rsidRPr="00FC2138" w:rsidRDefault="00322CF9" w:rsidP="00322CF9">
      <w:pPr>
        <w:shd w:val="clear" w:color="auto" w:fill="FFFFFF" w:themeFill="background1"/>
        <w:spacing w:line="276" w:lineRule="auto"/>
        <w:ind w:right="425"/>
        <w:jc w:val="both"/>
        <w:rPr>
          <w:rFonts w:ascii="Verdana" w:hAnsi="Verdana"/>
          <w:i/>
          <w:sz w:val="18"/>
          <w:szCs w:val="18"/>
        </w:rPr>
      </w:pPr>
      <w:r w:rsidRPr="00FC2138">
        <w:rPr>
          <w:rFonts w:ascii="Verdana" w:hAnsi="Verdana"/>
          <w:b/>
          <w:i/>
          <w:sz w:val="18"/>
          <w:szCs w:val="18"/>
          <w:u w:val="single"/>
        </w:rPr>
        <w:t>Notes</w:t>
      </w:r>
      <w:r w:rsidRPr="00FC2138">
        <w:rPr>
          <w:rFonts w:ascii="Verdana" w:hAnsi="Verdana"/>
          <w:i/>
          <w:sz w:val="18"/>
          <w:szCs w:val="18"/>
        </w:rPr>
        <w:t>: La no presentació dels preus unitaris suposarà l’exclusió de l’oferta, tot tenint en compte que en la mateixa s’hi reflecteixen els preus unitaris a aplicar.</w:t>
      </w:r>
    </w:p>
    <w:p w14:paraId="17794DDA" w14:textId="77777777" w:rsidR="00322CF9" w:rsidRDefault="00322CF9" w:rsidP="00322CF9">
      <w:pPr>
        <w:shd w:val="clear" w:color="auto" w:fill="FFFFFF" w:themeFill="background1"/>
        <w:spacing w:line="276" w:lineRule="auto"/>
        <w:ind w:right="425"/>
        <w:jc w:val="both"/>
        <w:rPr>
          <w:rFonts w:ascii="Verdana" w:hAnsi="Verdana"/>
          <w:i/>
          <w:sz w:val="18"/>
          <w:szCs w:val="18"/>
        </w:rPr>
      </w:pPr>
      <w:r w:rsidRPr="00FC2138">
        <w:rPr>
          <w:rFonts w:ascii="Verdana" w:hAnsi="Verdana"/>
          <w:i/>
          <w:sz w:val="18"/>
          <w:szCs w:val="18"/>
        </w:rPr>
        <w:t>En cas de discrepàncies en la informació, prevaldrà l’oferta que s’obtingui de l’aplicació dels preus unitaris.</w:t>
      </w:r>
    </w:p>
    <w:p w14:paraId="774019DB" w14:textId="77777777" w:rsidR="00FC24D9" w:rsidRDefault="00FC24D9" w:rsidP="00FC24D9">
      <w:pPr>
        <w:shd w:val="clear" w:color="auto" w:fill="FFFFFF" w:themeFill="background1"/>
        <w:spacing w:line="276" w:lineRule="auto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S’adjunta l’annex 15 per a la verificació de l’oferta presentada</w:t>
      </w:r>
    </w:p>
    <w:p w14:paraId="6F85B365" w14:textId="77777777" w:rsidR="00FC24D9" w:rsidRDefault="00FC24D9" w:rsidP="00322CF9">
      <w:pPr>
        <w:shd w:val="clear" w:color="auto" w:fill="FFFFFF" w:themeFill="background1"/>
        <w:spacing w:line="276" w:lineRule="auto"/>
        <w:ind w:right="425"/>
        <w:jc w:val="both"/>
        <w:rPr>
          <w:rFonts w:ascii="Verdana" w:hAnsi="Verdana"/>
          <w:i/>
          <w:sz w:val="18"/>
          <w:szCs w:val="18"/>
        </w:rPr>
      </w:pPr>
    </w:p>
    <w:p w14:paraId="3B3375D1" w14:textId="77777777" w:rsidR="00366203" w:rsidRDefault="00366203" w:rsidP="00B57D46">
      <w:pPr>
        <w:tabs>
          <w:tab w:val="left" w:pos="8363"/>
        </w:tabs>
        <w:ind w:right="-1"/>
        <w:jc w:val="both"/>
        <w:rPr>
          <w:rFonts w:ascii="Verdana" w:hAnsi="Verdana" w:cs="Arial"/>
          <w:iCs/>
        </w:rPr>
      </w:pPr>
    </w:p>
    <w:p w14:paraId="403BA8F2" w14:textId="77777777" w:rsidR="00366203" w:rsidRDefault="00366203" w:rsidP="00B57D46">
      <w:pPr>
        <w:tabs>
          <w:tab w:val="left" w:pos="8363"/>
        </w:tabs>
        <w:ind w:right="-1"/>
        <w:jc w:val="both"/>
        <w:rPr>
          <w:rFonts w:ascii="Verdana" w:hAnsi="Verdana" w:cs="Arial"/>
          <w:iCs/>
        </w:rPr>
      </w:pPr>
    </w:p>
    <w:p w14:paraId="6ED7480F" w14:textId="29BB92D9" w:rsidR="00A344F6" w:rsidRPr="00B57D46" w:rsidRDefault="00B57D46" w:rsidP="00B57D46">
      <w:pPr>
        <w:tabs>
          <w:tab w:val="left" w:pos="8363"/>
        </w:tabs>
        <w:ind w:right="-1"/>
        <w:jc w:val="both"/>
        <w:rPr>
          <w:rFonts w:ascii="Verdana" w:hAnsi="Verdana" w:cs="Arial"/>
          <w:iCs/>
        </w:rPr>
      </w:pPr>
      <w:r>
        <w:rPr>
          <w:rFonts w:ascii="Verdana" w:hAnsi="Verdana" w:cs="Arial"/>
          <w:iCs/>
        </w:rPr>
        <w:t xml:space="preserve">II.- </w:t>
      </w:r>
      <w:r w:rsidR="00A344F6" w:rsidRPr="00B57D46">
        <w:rPr>
          <w:rFonts w:ascii="Verdana" w:hAnsi="Verdana" w:cs="Arial"/>
          <w:iCs/>
        </w:rPr>
        <w:t>En el cas de resultar adjudicataris ens comprometem a que el vehicle de l’encarregat a aportar al servei tindrà</w:t>
      </w:r>
      <w:r w:rsidRPr="00B57D46">
        <w:rPr>
          <w:rFonts w:ascii="Verdana" w:hAnsi="Verdana" w:cs="Arial"/>
          <w:iCs/>
        </w:rPr>
        <w:t xml:space="preserve"> el </w:t>
      </w:r>
      <w:r w:rsidR="00A344F6" w:rsidRPr="00B57D46">
        <w:rPr>
          <w:rFonts w:ascii="Verdana" w:hAnsi="Verdana" w:cs="Arial"/>
          <w:b/>
          <w:iCs/>
        </w:rPr>
        <w:t xml:space="preserve">distintiu mediambiental de la DGT  </w:t>
      </w:r>
      <w:r w:rsidRPr="00B57D46">
        <w:rPr>
          <w:rFonts w:ascii="Verdana" w:hAnsi="Verdana" w:cs="Arial"/>
          <w:b/>
          <w:iCs/>
        </w:rPr>
        <w:t>següent:</w:t>
      </w:r>
      <w:r w:rsidR="00A344F6" w:rsidRPr="00B57D46">
        <w:rPr>
          <w:rFonts w:ascii="Verdana" w:hAnsi="Verdana" w:cs="Arial"/>
          <w:iCs/>
        </w:rPr>
        <w:t xml:space="preserve">  </w:t>
      </w:r>
    </w:p>
    <w:p w14:paraId="53F45F1C" w14:textId="77777777" w:rsidR="00A344F6" w:rsidRPr="00A344F6" w:rsidRDefault="00A344F6" w:rsidP="00A344F6">
      <w:pPr>
        <w:tabs>
          <w:tab w:val="left" w:pos="8363"/>
        </w:tabs>
        <w:ind w:right="-1"/>
        <w:rPr>
          <w:rFonts w:ascii="Verdana" w:hAnsi="Verdana" w:cs="Arial"/>
          <w:b/>
          <w:iCs/>
        </w:rPr>
      </w:pPr>
    </w:p>
    <w:tbl>
      <w:tblPr>
        <w:tblW w:w="4820" w:type="dxa"/>
        <w:tblInd w:w="14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0"/>
        <w:gridCol w:w="960"/>
      </w:tblGrid>
      <w:tr w:rsidR="00B57D46" w:rsidRPr="00B57D46" w14:paraId="7FC9DCA7" w14:textId="77777777" w:rsidTr="00B57D46">
        <w:trPr>
          <w:trHeight w:val="300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9DF3" w14:textId="77777777" w:rsidR="00B57D46" w:rsidRPr="00B57D46" w:rsidRDefault="00B57D46" w:rsidP="00B57D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7D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2F84" w14:textId="77777777" w:rsidR="00B57D46" w:rsidRPr="00B57D46" w:rsidRDefault="00B57D46" w:rsidP="00B57D4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57D4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SI/NO</w:t>
            </w:r>
          </w:p>
        </w:tc>
      </w:tr>
      <w:tr w:rsidR="00B57D46" w:rsidRPr="00B57D46" w14:paraId="3A8D5146" w14:textId="77777777" w:rsidTr="00B57D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DCB0" w14:textId="77777777" w:rsidR="00B57D46" w:rsidRPr="00B57D46" w:rsidRDefault="00B57D46" w:rsidP="00B57D46">
            <w:pPr>
              <w:jc w:val="both"/>
              <w:rPr>
                <w:rFonts w:ascii="Verdana" w:hAnsi="Verdana" w:cs="Calibri"/>
                <w:color w:val="000000"/>
              </w:rPr>
            </w:pPr>
            <w:r w:rsidRPr="00B57D46">
              <w:rPr>
                <w:rFonts w:ascii="Verdana" w:hAnsi="Verdana" w:cs="Calibri"/>
                <w:color w:val="000000"/>
              </w:rPr>
              <w:t>Vehicle amb distintiu ‘zero’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4D0B" w14:textId="77777777" w:rsidR="00B57D46" w:rsidRPr="00B57D46" w:rsidRDefault="00B57D46" w:rsidP="00B57D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7D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7D46" w:rsidRPr="00B57D46" w14:paraId="54545CB8" w14:textId="77777777" w:rsidTr="00B57D46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BFB2" w14:textId="77777777" w:rsidR="00B57D46" w:rsidRPr="00B57D46" w:rsidRDefault="00B57D46" w:rsidP="00B57D46">
            <w:pPr>
              <w:jc w:val="both"/>
              <w:rPr>
                <w:rFonts w:ascii="Calibri" w:hAnsi="Calibri" w:cs="Calibri"/>
                <w:color w:val="000000"/>
              </w:rPr>
            </w:pPr>
            <w:r w:rsidRPr="00B57D46">
              <w:rPr>
                <w:rFonts w:ascii="Calibri" w:hAnsi="Calibri" w:cs="Calibri"/>
                <w:color w:val="000000"/>
              </w:rPr>
              <w:t>V</w:t>
            </w:r>
            <w:r w:rsidRPr="00B57D46">
              <w:rPr>
                <w:rFonts w:ascii="Verdana" w:hAnsi="Verdana" w:cs="Calibri"/>
                <w:color w:val="000000"/>
              </w:rPr>
              <w:t>ehicle amb distintiu ‘eco’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04A1" w14:textId="77777777" w:rsidR="00B57D46" w:rsidRPr="00B57D46" w:rsidRDefault="00B57D46" w:rsidP="00B57D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7D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7D46" w:rsidRPr="00B57D46" w14:paraId="4A336397" w14:textId="77777777" w:rsidTr="00B57D46">
        <w:trPr>
          <w:trHeight w:val="229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DC94" w14:textId="77777777" w:rsidR="00B57D46" w:rsidRPr="00B57D46" w:rsidRDefault="00B57D46" w:rsidP="00B57D46">
            <w:pPr>
              <w:jc w:val="both"/>
              <w:rPr>
                <w:rFonts w:ascii="Calibri" w:hAnsi="Calibri" w:cs="Calibri"/>
                <w:color w:val="000000"/>
              </w:rPr>
            </w:pPr>
            <w:r w:rsidRPr="00B57D46">
              <w:rPr>
                <w:rFonts w:ascii="Calibri" w:hAnsi="Calibri" w:cs="Calibri"/>
                <w:color w:val="000000"/>
              </w:rPr>
              <w:t>V</w:t>
            </w:r>
            <w:r w:rsidRPr="00B57D46">
              <w:rPr>
                <w:rFonts w:ascii="Verdana" w:hAnsi="Verdana" w:cs="Calibri"/>
                <w:color w:val="000000"/>
              </w:rPr>
              <w:t xml:space="preserve">ehicle amb distintiu ‘C’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FC86" w14:textId="77777777" w:rsidR="00B57D46" w:rsidRPr="00B57D46" w:rsidRDefault="00B57D46" w:rsidP="00B57D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7D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09D872E" w14:textId="77777777" w:rsidR="00A344F6" w:rsidRPr="00A344F6" w:rsidRDefault="00A344F6" w:rsidP="00A344F6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hAnsi="Verdana" w:cs="Arial"/>
          <w:sz w:val="20"/>
        </w:rPr>
      </w:pPr>
    </w:p>
    <w:p w14:paraId="62CE07A8" w14:textId="77777777" w:rsidR="00167920" w:rsidRDefault="00167920" w:rsidP="00167920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/>
          <w:iCs/>
          <w:sz w:val="20"/>
        </w:rPr>
      </w:pPr>
      <w:r>
        <w:rPr>
          <w:rFonts w:ascii="Verdana" w:eastAsiaTheme="minorEastAsia" w:hAnsi="Verdana" w:cs="Arial"/>
          <w:b/>
          <w:iCs/>
          <w:sz w:val="20"/>
        </w:rPr>
        <w:t>En el cas d’indicar més d’una opció, es considerarà aquella amb la que s’obtingui una major puntuació.</w:t>
      </w:r>
    </w:p>
    <w:p w14:paraId="6371B3D4" w14:textId="77777777" w:rsidR="00B57D46" w:rsidRPr="00D3180F" w:rsidRDefault="00B57D46" w:rsidP="00B57D46">
      <w:pPr>
        <w:tabs>
          <w:tab w:val="left" w:pos="8363"/>
        </w:tabs>
        <w:ind w:right="-1"/>
        <w:jc w:val="both"/>
        <w:rPr>
          <w:rFonts w:ascii="Verdana" w:hAnsi="Verdana" w:cs="Arial"/>
          <w:bCs/>
          <w:iCs/>
        </w:rPr>
      </w:pPr>
    </w:p>
    <w:p w14:paraId="1C0CC9F9" w14:textId="6D64CF53" w:rsidR="00B57D46" w:rsidRDefault="00B57D46" w:rsidP="00B57D46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iCs/>
          <w:sz w:val="20"/>
        </w:rPr>
      </w:pPr>
      <w:r>
        <w:rPr>
          <w:rFonts w:ascii="Verdana" w:eastAsiaTheme="minorEastAsia" w:hAnsi="Verdana" w:cs="Arial"/>
          <w:iCs/>
          <w:sz w:val="20"/>
        </w:rPr>
        <w:t>Igualment ens comprometem a posar a disposició del contracte aquest vehicle en els terminis establerts al plec de clàusules tècniques a l’apartat 2.4.3</w:t>
      </w:r>
    </w:p>
    <w:p w14:paraId="1C76FBFA" w14:textId="77777777" w:rsidR="00B57D46" w:rsidRDefault="00B57D46" w:rsidP="00B57D46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iCs/>
          <w:sz w:val="20"/>
        </w:rPr>
      </w:pPr>
    </w:p>
    <w:p w14:paraId="582DD41F" w14:textId="63D1AF95" w:rsidR="00B57D46" w:rsidRPr="00D3180F" w:rsidRDefault="00B57D46" w:rsidP="00B57D46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iCs/>
          <w:sz w:val="20"/>
        </w:rPr>
      </w:pPr>
      <w:r>
        <w:rPr>
          <w:rFonts w:ascii="Verdana" w:eastAsiaTheme="minorEastAsia" w:hAnsi="Verdana" w:cs="Arial"/>
          <w:iCs/>
          <w:sz w:val="20"/>
        </w:rPr>
        <w:t xml:space="preserve">III.- Que l’experiència </w:t>
      </w:r>
      <w:r w:rsidRPr="00D3180F">
        <w:rPr>
          <w:rFonts w:ascii="Verdana" w:eastAsiaTheme="minorEastAsia" w:hAnsi="Verdana" w:cs="Arial"/>
          <w:b/>
          <w:iCs/>
          <w:sz w:val="20"/>
        </w:rPr>
        <w:t xml:space="preserve">del </w:t>
      </w:r>
      <w:r w:rsidRPr="00D3180F">
        <w:rPr>
          <w:rFonts w:ascii="Verdana" w:hAnsi="Verdana" w:cs="Arial"/>
          <w:b/>
          <w:bCs/>
          <w:iCs/>
          <w:sz w:val="20"/>
        </w:rPr>
        <w:t xml:space="preserve">perfil professional </w:t>
      </w:r>
      <w:r w:rsidRPr="00D3180F">
        <w:rPr>
          <w:rFonts w:ascii="Verdana" w:hAnsi="Verdana" w:cs="Arial"/>
          <w:bCs/>
          <w:iCs/>
          <w:sz w:val="20"/>
        </w:rPr>
        <w:t>del la tècnic/a responsable del servei</w:t>
      </w:r>
      <w:r>
        <w:rPr>
          <w:rFonts w:ascii="Verdana" w:eastAsiaTheme="minorEastAsia" w:hAnsi="Verdana" w:cs="Arial"/>
          <w:iCs/>
          <w:sz w:val="20"/>
        </w:rPr>
        <w:t xml:space="preserve"> és de .... anys</w:t>
      </w:r>
    </w:p>
    <w:p w14:paraId="1FA46683" w14:textId="77777777" w:rsidR="00B57D46" w:rsidRDefault="00B57D46" w:rsidP="00B57D46">
      <w:pPr>
        <w:tabs>
          <w:tab w:val="left" w:pos="8363"/>
        </w:tabs>
        <w:ind w:right="-1"/>
        <w:jc w:val="both"/>
        <w:rPr>
          <w:rFonts w:ascii="Verdana" w:hAnsi="Verdana" w:cs="Arial"/>
        </w:rPr>
      </w:pPr>
    </w:p>
    <w:p w14:paraId="7E49D006" w14:textId="18088CC2" w:rsidR="00B57D46" w:rsidRPr="00D3180F" w:rsidRDefault="00B57D46" w:rsidP="00B57D46">
      <w:pPr>
        <w:tabs>
          <w:tab w:val="left" w:pos="8363"/>
        </w:tabs>
        <w:ind w:right="-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Aquesta experiència s’acreditarà per part de l’empresa adjudicatària mitjançant declaració signada per la mateixa empresa, i del treballador, així com aportació del corresponent </w:t>
      </w:r>
      <w:proofErr w:type="spellStart"/>
      <w:r>
        <w:rPr>
          <w:rFonts w:ascii="Verdana" w:hAnsi="Verdana" w:cs="Arial"/>
        </w:rPr>
        <w:t>curriculum</w:t>
      </w:r>
      <w:proofErr w:type="spellEnd"/>
      <w:r>
        <w:rPr>
          <w:rFonts w:ascii="Verdana" w:hAnsi="Verdana" w:cs="Arial"/>
        </w:rPr>
        <w:t>.</w:t>
      </w:r>
    </w:p>
    <w:p w14:paraId="34E62D21" w14:textId="77777777" w:rsidR="00B57D46" w:rsidRPr="00D3180F" w:rsidRDefault="00B57D46" w:rsidP="00B57D46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Cs/>
          <w:iCs/>
          <w:sz w:val="20"/>
        </w:rPr>
      </w:pPr>
    </w:p>
    <w:p w14:paraId="7D5E0A86" w14:textId="7B10A0F2" w:rsidR="00B57D46" w:rsidRDefault="00B57D46" w:rsidP="00B57D46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iCs/>
          <w:sz w:val="20"/>
        </w:rPr>
      </w:pPr>
      <w:r>
        <w:rPr>
          <w:rFonts w:ascii="Verdana" w:eastAsiaTheme="minorEastAsia" w:hAnsi="Verdana" w:cs="Arial"/>
          <w:iCs/>
          <w:sz w:val="20"/>
        </w:rPr>
        <w:t xml:space="preserve">IV.- En el cas de resultar adjudicataris ens comprometem a implementar </w:t>
      </w:r>
      <w:r w:rsidRPr="00D3180F">
        <w:rPr>
          <w:rFonts w:ascii="Verdana" w:eastAsiaTheme="minorEastAsia" w:hAnsi="Verdana" w:cs="Arial"/>
          <w:iCs/>
          <w:sz w:val="20"/>
        </w:rPr>
        <w:t xml:space="preserve">un servei de </w:t>
      </w:r>
      <w:r w:rsidRPr="00D3180F">
        <w:rPr>
          <w:rFonts w:ascii="Verdana" w:eastAsiaTheme="minorEastAsia" w:hAnsi="Verdana" w:cs="Arial"/>
          <w:b/>
          <w:iCs/>
          <w:sz w:val="20"/>
        </w:rPr>
        <w:t>gestió integrada d’incidències</w:t>
      </w:r>
      <w:r w:rsidRPr="00D3180F">
        <w:rPr>
          <w:rFonts w:ascii="Verdana" w:eastAsiaTheme="minorEastAsia" w:hAnsi="Verdana" w:cs="Arial"/>
          <w:iCs/>
          <w:sz w:val="20"/>
        </w:rPr>
        <w:t xml:space="preserve"> </w:t>
      </w:r>
      <w:r w:rsidRPr="00D3180F">
        <w:rPr>
          <w:rFonts w:ascii="Verdana" w:eastAsiaTheme="minorEastAsia" w:hAnsi="Verdana" w:cs="Arial"/>
          <w:i/>
          <w:iCs/>
          <w:sz w:val="20"/>
        </w:rPr>
        <w:t>(</w:t>
      </w:r>
      <w:proofErr w:type="spellStart"/>
      <w:r w:rsidRPr="00D3180F">
        <w:rPr>
          <w:rFonts w:ascii="Verdana" w:eastAsiaTheme="minorEastAsia" w:hAnsi="Verdana" w:cs="Arial"/>
          <w:i/>
          <w:iCs/>
          <w:sz w:val="20"/>
        </w:rPr>
        <w:t>ticketing</w:t>
      </w:r>
      <w:proofErr w:type="spellEnd"/>
      <w:r w:rsidRPr="00D3180F">
        <w:rPr>
          <w:rFonts w:ascii="Verdana" w:eastAsiaTheme="minorEastAsia" w:hAnsi="Verdana" w:cs="Arial"/>
          <w:i/>
          <w:iCs/>
          <w:sz w:val="20"/>
        </w:rPr>
        <w:t>)</w:t>
      </w:r>
      <w:r w:rsidRPr="00D3180F">
        <w:rPr>
          <w:rFonts w:ascii="Verdana" w:eastAsiaTheme="minorEastAsia" w:hAnsi="Verdana" w:cs="Arial"/>
          <w:iCs/>
          <w:sz w:val="20"/>
        </w:rPr>
        <w:t xml:space="preserve"> </w:t>
      </w:r>
      <w:r w:rsidRPr="00D3180F">
        <w:rPr>
          <w:rFonts w:ascii="Verdana" w:eastAsiaTheme="minorEastAsia" w:hAnsi="Verdana" w:cs="Arial"/>
          <w:b/>
          <w:iCs/>
          <w:sz w:val="20"/>
        </w:rPr>
        <w:t>i seguiment GPS dels vehicles del servei</w:t>
      </w:r>
      <w:r w:rsidR="00167920">
        <w:rPr>
          <w:rFonts w:ascii="Verdana" w:eastAsiaTheme="minorEastAsia" w:hAnsi="Verdana" w:cs="Arial"/>
          <w:iCs/>
          <w:sz w:val="20"/>
        </w:rPr>
        <w:t xml:space="preserve"> en els següents vehicles i  d’acord amb les característiques que s’indiquen a la clàusula 10 del plec de clàusules administratives:</w:t>
      </w:r>
    </w:p>
    <w:p w14:paraId="41C8A089" w14:textId="77777777" w:rsidR="00167920" w:rsidRDefault="00167920" w:rsidP="00B57D46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iCs/>
          <w:sz w:val="20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8"/>
        <w:gridCol w:w="1153"/>
      </w:tblGrid>
      <w:tr w:rsidR="00167920" w:rsidRPr="00167920" w14:paraId="3977D150" w14:textId="77777777" w:rsidTr="00167920">
        <w:trPr>
          <w:trHeight w:val="300"/>
        </w:trPr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8E6D" w14:textId="77777777" w:rsidR="00167920" w:rsidRPr="00167920" w:rsidRDefault="00167920" w:rsidP="001679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79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D492" w14:textId="77777777" w:rsidR="00167920" w:rsidRPr="00167920" w:rsidRDefault="00167920" w:rsidP="001679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7920">
              <w:rPr>
                <w:rFonts w:ascii="Calibri" w:hAnsi="Calibri" w:cs="Calibri"/>
                <w:color w:val="000000"/>
                <w:sz w:val="22"/>
                <w:szCs w:val="22"/>
              </w:rPr>
              <w:t>SI/NO</w:t>
            </w:r>
          </w:p>
        </w:tc>
      </w:tr>
      <w:tr w:rsidR="00167920" w:rsidRPr="00167920" w14:paraId="7BB239C3" w14:textId="77777777" w:rsidTr="00167920">
        <w:trPr>
          <w:trHeight w:val="659"/>
        </w:trPr>
        <w:tc>
          <w:tcPr>
            <w:tcW w:w="8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AFAC" w14:textId="77777777" w:rsidR="00167920" w:rsidRPr="00167920" w:rsidRDefault="00167920" w:rsidP="00167920">
            <w:pPr>
              <w:jc w:val="both"/>
              <w:rPr>
                <w:rFonts w:ascii="Calibri" w:hAnsi="Calibri" w:cs="Calibri"/>
                <w:color w:val="000000"/>
              </w:rPr>
            </w:pPr>
            <w:r w:rsidRPr="00167920">
              <w:rPr>
                <w:color w:val="000000"/>
                <w:sz w:val="14"/>
                <w:szCs w:val="14"/>
              </w:rPr>
              <w:t xml:space="preserve"> </w:t>
            </w:r>
            <w:r w:rsidRPr="00167920">
              <w:rPr>
                <w:rFonts w:ascii="Verdana" w:hAnsi="Verdana" w:cs="Calibri"/>
                <w:color w:val="000000"/>
              </w:rPr>
              <w:t xml:space="preserve">Implementar un servei seguiment GPS i </w:t>
            </w:r>
            <w:proofErr w:type="spellStart"/>
            <w:r w:rsidRPr="00167920">
              <w:rPr>
                <w:rFonts w:ascii="Verdana" w:hAnsi="Verdana" w:cs="Calibri"/>
                <w:color w:val="000000"/>
              </w:rPr>
              <w:t>ticketing</w:t>
            </w:r>
            <w:proofErr w:type="spellEnd"/>
            <w:r w:rsidRPr="00167920">
              <w:rPr>
                <w:rFonts w:ascii="Verdana" w:hAnsi="Verdana" w:cs="Calibri"/>
                <w:color w:val="000000"/>
              </w:rPr>
              <w:t xml:space="preserve"> associat de tots els vehicles del servei (Brigades, Encarregat i camions)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2983" w14:textId="77777777" w:rsidR="00167920" w:rsidRPr="00167920" w:rsidRDefault="00167920" w:rsidP="001679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79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7920" w:rsidRPr="00167920" w14:paraId="18D76533" w14:textId="77777777" w:rsidTr="00167920">
        <w:trPr>
          <w:trHeight w:val="711"/>
        </w:trPr>
        <w:tc>
          <w:tcPr>
            <w:tcW w:w="8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F05D" w14:textId="77777777" w:rsidR="00167920" w:rsidRPr="00167920" w:rsidRDefault="00167920" w:rsidP="00167920">
            <w:pPr>
              <w:jc w:val="both"/>
              <w:rPr>
                <w:rFonts w:ascii="Verdana" w:hAnsi="Verdana" w:cs="Calibri"/>
                <w:color w:val="000000"/>
              </w:rPr>
            </w:pPr>
            <w:r w:rsidRPr="00167920">
              <w:rPr>
                <w:rFonts w:ascii="Verdana" w:hAnsi="Verdana" w:cs="Calibri"/>
                <w:color w:val="000000"/>
              </w:rPr>
              <w:t xml:space="preserve">Implementar un servei seguiment GPS i </w:t>
            </w:r>
            <w:proofErr w:type="spellStart"/>
            <w:r w:rsidRPr="00167920">
              <w:rPr>
                <w:rFonts w:ascii="Verdana" w:hAnsi="Verdana" w:cs="Calibri"/>
                <w:color w:val="000000"/>
              </w:rPr>
              <w:t>ticketing</w:t>
            </w:r>
            <w:proofErr w:type="spellEnd"/>
            <w:r w:rsidRPr="00167920">
              <w:rPr>
                <w:rFonts w:ascii="Verdana" w:hAnsi="Verdana" w:cs="Calibri"/>
                <w:color w:val="000000"/>
              </w:rPr>
              <w:t xml:space="preserve"> associat de totes les brigades i l’encarregat del servei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09A8" w14:textId="77777777" w:rsidR="00167920" w:rsidRPr="00167920" w:rsidRDefault="00167920" w:rsidP="001679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79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67920" w:rsidRPr="00167920" w14:paraId="4B7D3D62" w14:textId="77777777" w:rsidTr="00167920">
        <w:trPr>
          <w:trHeight w:val="551"/>
        </w:trPr>
        <w:tc>
          <w:tcPr>
            <w:tcW w:w="8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100D" w14:textId="77777777" w:rsidR="00167920" w:rsidRPr="00167920" w:rsidRDefault="00167920" w:rsidP="00167920">
            <w:pPr>
              <w:jc w:val="both"/>
              <w:rPr>
                <w:rFonts w:ascii="Verdana" w:hAnsi="Verdana" w:cs="Calibri"/>
                <w:color w:val="000000"/>
              </w:rPr>
            </w:pPr>
            <w:r w:rsidRPr="00167920">
              <w:rPr>
                <w:rFonts w:ascii="Verdana" w:hAnsi="Verdana" w:cs="Calibri"/>
                <w:color w:val="000000"/>
              </w:rPr>
              <w:t xml:space="preserve">Implementar un servei seguiment GPS i </w:t>
            </w:r>
            <w:proofErr w:type="spellStart"/>
            <w:r w:rsidRPr="00167920">
              <w:rPr>
                <w:rFonts w:ascii="Verdana" w:hAnsi="Verdana" w:cs="Calibri"/>
                <w:color w:val="000000"/>
              </w:rPr>
              <w:t>ticketing</w:t>
            </w:r>
            <w:proofErr w:type="spellEnd"/>
            <w:r w:rsidRPr="00167920">
              <w:rPr>
                <w:rFonts w:ascii="Verdana" w:hAnsi="Verdana" w:cs="Calibri"/>
                <w:color w:val="000000"/>
              </w:rPr>
              <w:t xml:space="preserve"> associat de totes les brigades del contracte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70E1" w14:textId="77777777" w:rsidR="00167920" w:rsidRPr="00167920" w:rsidRDefault="00167920" w:rsidP="001679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79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48C3922B" w14:textId="77777777" w:rsidR="00167920" w:rsidRPr="00D3180F" w:rsidRDefault="00167920" w:rsidP="00B57D46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/>
          <w:iCs/>
          <w:sz w:val="20"/>
        </w:rPr>
      </w:pPr>
    </w:p>
    <w:p w14:paraId="1BC6B815" w14:textId="2BF81178" w:rsidR="00B57D46" w:rsidRDefault="00167920" w:rsidP="00B57D46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/>
          <w:iCs/>
          <w:sz w:val="20"/>
        </w:rPr>
      </w:pPr>
      <w:r>
        <w:rPr>
          <w:rFonts w:ascii="Verdana" w:eastAsiaTheme="minorEastAsia" w:hAnsi="Verdana" w:cs="Arial"/>
          <w:b/>
          <w:iCs/>
          <w:sz w:val="20"/>
        </w:rPr>
        <w:lastRenderedPageBreak/>
        <w:t>En el cas d’indicar més d’una opció, es considerarà aquella amb la que s’obtingui una major puntuació.</w:t>
      </w:r>
    </w:p>
    <w:p w14:paraId="11CC899E" w14:textId="77777777" w:rsidR="00167920" w:rsidRDefault="00167920" w:rsidP="00B57D46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/>
          <w:iCs/>
          <w:sz w:val="20"/>
        </w:rPr>
      </w:pPr>
    </w:p>
    <w:p w14:paraId="6EC82CB1" w14:textId="309B499E" w:rsidR="00167920" w:rsidRPr="00D3180F" w:rsidRDefault="00167920" w:rsidP="00B57D46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/>
          <w:iCs/>
          <w:sz w:val="20"/>
        </w:rPr>
      </w:pPr>
      <w:r>
        <w:rPr>
          <w:rFonts w:ascii="Verdana" w:eastAsiaTheme="minorEastAsia" w:hAnsi="Verdana" w:cs="Arial"/>
          <w:bCs/>
          <w:iCs/>
          <w:sz w:val="20"/>
        </w:rPr>
        <w:t xml:space="preserve">Igualment ens comprometem a </w:t>
      </w:r>
      <w:r w:rsidRPr="00D3180F">
        <w:rPr>
          <w:rFonts w:ascii="Verdana" w:eastAsiaTheme="minorEastAsia" w:hAnsi="Verdana" w:cs="Arial"/>
          <w:bCs/>
          <w:iCs/>
          <w:sz w:val="20"/>
        </w:rPr>
        <w:t xml:space="preserve">implementar </w:t>
      </w:r>
      <w:r>
        <w:rPr>
          <w:rFonts w:ascii="Verdana" w:eastAsiaTheme="minorEastAsia" w:hAnsi="Verdana" w:cs="Arial"/>
          <w:bCs/>
          <w:iCs/>
          <w:sz w:val="20"/>
        </w:rPr>
        <w:t xml:space="preserve">aquest sistema </w:t>
      </w:r>
      <w:r w:rsidRPr="00D3180F">
        <w:rPr>
          <w:rFonts w:ascii="Verdana" w:eastAsiaTheme="minorEastAsia" w:hAnsi="Verdana" w:cs="Arial"/>
          <w:bCs/>
          <w:iCs/>
          <w:sz w:val="20"/>
        </w:rPr>
        <w:t>en un termini màxim de 3 mesos un cop formalitzat el contracte</w:t>
      </w:r>
      <w:r>
        <w:rPr>
          <w:rFonts w:ascii="Verdana" w:eastAsiaTheme="minorEastAsia" w:hAnsi="Verdana" w:cs="Arial"/>
          <w:bCs/>
          <w:iCs/>
          <w:sz w:val="20"/>
        </w:rPr>
        <w:t>.</w:t>
      </w:r>
    </w:p>
    <w:p w14:paraId="122A6E6E" w14:textId="77777777" w:rsidR="00A344F6" w:rsidRPr="00A344F6" w:rsidRDefault="00A344F6" w:rsidP="00A344F6">
      <w:pPr>
        <w:rPr>
          <w:rFonts w:ascii="Verdana" w:hAnsi="Verdana"/>
        </w:rPr>
      </w:pPr>
    </w:p>
    <w:tbl>
      <w:tblPr>
        <w:tblStyle w:val="Taulaambquadrcul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A344F6" w:rsidRPr="00A344F6" w14:paraId="5CEE7020" w14:textId="77777777" w:rsidTr="007B55FC">
        <w:tc>
          <w:tcPr>
            <w:tcW w:w="9923" w:type="dxa"/>
          </w:tcPr>
          <w:p w14:paraId="00DB22F8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Igualment els comuniquem en el cas de que l’oferta presentada resulta la de millor qualitat/preu en varis lots, l’ordre de preferència en l’adjudicació serà la següent:</w:t>
            </w:r>
          </w:p>
          <w:p w14:paraId="71D92FA0" w14:textId="77777777" w:rsidR="00A344F6" w:rsidRPr="00A344F6" w:rsidRDefault="00A344F6" w:rsidP="007B55FC">
            <w:pPr>
              <w:rPr>
                <w:rFonts w:ascii="Verdana" w:hAnsi="Verdana"/>
              </w:rPr>
            </w:pPr>
          </w:p>
          <w:p w14:paraId="3404FB6C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 xml:space="preserve">1era preferència : </w:t>
            </w:r>
          </w:p>
          <w:p w14:paraId="3E2E2BA3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 xml:space="preserve">2ona preferència: </w:t>
            </w:r>
          </w:p>
          <w:p w14:paraId="1570CE58" w14:textId="77777777" w:rsidR="00366203" w:rsidRPr="00A344F6" w:rsidRDefault="00366203" w:rsidP="007B55FC">
            <w:pPr>
              <w:rPr>
                <w:rFonts w:ascii="Verdana" w:hAnsi="Verdana"/>
              </w:rPr>
            </w:pPr>
          </w:p>
          <w:p w14:paraId="043413F6" w14:textId="77777777" w:rsidR="00A344F6" w:rsidRPr="00A344F6" w:rsidRDefault="00A344F6" w:rsidP="007B55FC">
            <w:pPr>
              <w:rPr>
                <w:rFonts w:ascii="Verdana" w:hAnsi="Verdana"/>
              </w:rPr>
            </w:pPr>
          </w:p>
        </w:tc>
      </w:tr>
    </w:tbl>
    <w:p w14:paraId="42505876" w14:textId="77777777" w:rsidR="00A344F6" w:rsidRPr="00A344F6" w:rsidRDefault="00A344F6" w:rsidP="00A344F6">
      <w:pPr>
        <w:rPr>
          <w:rFonts w:ascii="Verdana" w:hAnsi="Verdana"/>
        </w:rPr>
      </w:pPr>
    </w:p>
    <w:tbl>
      <w:tblPr>
        <w:tblStyle w:val="Taulaambquadrcula"/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A344F6" w:rsidRPr="00A344F6" w14:paraId="31CE9C9C" w14:textId="77777777" w:rsidTr="007B55FC">
        <w:tc>
          <w:tcPr>
            <w:tcW w:w="9923" w:type="dxa"/>
          </w:tcPr>
          <w:p w14:paraId="1F5E82BB" w14:textId="77777777" w:rsidR="00A344F6" w:rsidRPr="00A344F6" w:rsidRDefault="00A344F6" w:rsidP="007B55FC">
            <w:pPr>
              <w:rPr>
                <w:rFonts w:ascii="Verdana" w:hAnsi="Verdana"/>
                <w:i/>
                <w:iCs/>
              </w:rPr>
            </w:pPr>
          </w:p>
          <w:p w14:paraId="07CA0DF0" w14:textId="77777777" w:rsidR="00A344F6" w:rsidRPr="00A344F6" w:rsidRDefault="00A344F6" w:rsidP="007B55FC">
            <w:pPr>
              <w:rPr>
                <w:rFonts w:ascii="Verdana" w:hAnsi="Verdana"/>
                <w:strike/>
              </w:rPr>
            </w:pPr>
            <w:r w:rsidRPr="00A344F6">
              <w:rPr>
                <w:rFonts w:ascii="Verdana" w:hAnsi="Verdana" w:cs="Arial"/>
                <w:b/>
                <w:snapToGrid w:val="0"/>
                <w:lang w:eastAsia="es-ES"/>
              </w:rPr>
              <w:t>ADVERTÈNCIA:</w:t>
            </w:r>
            <w:r w:rsidRPr="00A344F6">
              <w:rPr>
                <w:rFonts w:ascii="Verdana" w:hAnsi="Verdana" w:cs="Arial"/>
                <w:b/>
              </w:rPr>
              <w:t xml:space="preserve"> Cadascun dels sobres electrònics presentats per l’empresa licitadora únicament ha d’incloure la documentació per a la qual està destinat. Si dins d’un sobre s’inclou informació que permet el coneixement anticipat d’una part de l’oferta, infringint així el secret de la mateixa</w:t>
            </w:r>
            <w:r w:rsidRPr="00A344F6">
              <w:rPr>
                <w:rFonts w:ascii="Verdana" w:hAnsi="Verdana" w:cs="Verdana"/>
                <w:b/>
                <w:iCs/>
              </w:rPr>
              <w:t xml:space="preserve"> i afectant l’objectivitat de la valoració i el tractament igualitari de les empreses licitadores,</w:t>
            </w:r>
            <w:r w:rsidRPr="00A344F6">
              <w:rPr>
                <w:rFonts w:ascii="Verdana" w:hAnsi="Verdana" w:cs="Arial"/>
                <w:b/>
              </w:rPr>
              <w:t xml:space="preserve"> implicarà l’exclusió de la licitació.</w:t>
            </w:r>
          </w:p>
          <w:p w14:paraId="6D856708" w14:textId="77777777" w:rsidR="00A344F6" w:rsidRPr="00A344F6" w:rsidRDefault="00A344F6" w:rsidP="007B55FC">
            <w:pPr>
              <w:rPr>
                <w:rFonts w:ascii="Verdana" w:hAnsi="Verdana"/>
              </w:rPr>
            </w:pPr>
          </w:p>
        </w:tc>
      </w:tr>
    </w:tbl>
    <w:p w14:paraId="5E5AEC81" w14:textId="77777777" w:rsidR="00A344F6" w:rsidRPr="00A344F6" w:rsidRDefault="00A344F6" w:rsidP="00A344F6">
      <w:pPr>
        <w:rPr>
          <w:rFonts w:ascii="Verdana" w:hAnsi="Verdana" w:cs="Arial"/>
          <w:i/>
          <w:snapToGrid w:val="0"/>
          <w:lang w:eastAsia="es-ES"/>
        </w:rPr>
      </w:pPr>
    </w:p>
    <w:p w14:paraId="612FF6EA" w14:textId="77777777" w:rsidR="00A344F6" w:rsidRPr="00A344F6" w:rsidRDefault="00A344F6" w:rsidP="00A344F6">
      <w:pPr>
        <w:rPr>
          <w:rFonts w:ascii="Verdana" w:hAnsi="Verdana" w:cs="Arial"/>
          <w:i/>
          <w:snapToGrid w:val="0"/>
          <w:lang w:eastAsia="es-ES"/>
        </w:rPr>
      </w:pPr>
    </w:p>
    <w:p w14:paraId="082057FC" w14:textId="77777777" w:rsidR="00A344F6" w:rsidRPr="00A344F6" w:rsidRDefault="00A344F6" w:rsidP="00A344F6">
      <w:pPr>
        <w:rPr>
          <w:rFonts w:ascii="Verdana" w:hAnsi="Verdana" w:cs="Arial"/>
          <w:i/>
          <w:snapToGrid w:val="0"/>
          <w:lang w:eastAsia="es-ES"/>
        </w:rPr>
      </w:pPr>
    </w:p>
    <w:p w14:paraId="5BDC2461" w14:textId="77777777" w:rsidR="00A344F6" w:rsidRPr="00A344F6" w:rsidRDefault="00A344F6" w:rsidP="00A344F6">
      <w:pPr>
        <w:rPr>
          <w:rFonts w:ascii="Verdana" w:hAnsi="Verdana" w:cs="Arial"/>
          <w:i/>
          <w:snapToGrid w:val="0"/>
          <w:lang w:eastAsia="es-ES"/>
        </w:rPr>
      </w:pPr>
    </w:p>
    <w:p w14:paraId="276C822B" w14:textId="77777777" w:rsidR="00A344F6" w:rsidRPr="00A344F6" w:rsidRDefault="00A344F6" w:rsidP="00A344F6">
      <w:pPr>
        <w:rPr>
          <w:rFonts w:ascii="Verdana" w:hAnsi="Verdana" w:cs="Arial"/>
          <w:i/>
        </w:rPr>
      </w:pPr>
      <w:r w:rsidRPr="00A344F6">
        <w:rPr>
          <w:rFonts w:ascii="Verdana" w:hAnsi="Verdana" w:cs="Arial"/>
          <w:i/>
          <w:snapToGrid w:val="0"/>
          <w:lang w:eastAsia="es-ES"/>
        </w:rPr>
        <w:t xml:space="preserve"> [Signatura electrònica]</w:t>
      </w:r>
    </w:p>
    <w:p w14:paraId="08CA78CD" w14:textId="77777777" w:rsidR="00A344F6" w:rsidRPr="00A344F6" w:rsidRDefault="00A344F6" w:rsidP="00A344F6">
      <w:pPr>
        <w:spacing w:after="200" w:line="276" w:lineRule="auto"/>
        <w:rPr>
          <w:rFonts w:ascii="Verdana" w:hAnsi="Verdana" w:cs="Arial"/>
          <w:i/>
          <w:snapToGrid w:val="0"/>
          <w:lang w:eastAsia="es-ES"/>
        </w:rPr>
      </w:pPr>
      <w:r w:rsidRPr="00A344F6">
        <w:rPr>
          <w:rFonts w:ascii="Verdana" w:hAnsi="Verdana" w:cs="Arial"/>
          <w:i/>
          <w:snapToGrid w:val="0"/>
          <w:lang w:eastAsia="es-ES"/>
        </w:rPr>
        <w:br w:type="page"/>
      </w:r>
    </w:p>
    <w:p w14:paraId="5A890765" w14:textId="77777777" w:rsidR="00A344F6" w:rsidRPr="00A344F6" w:rsidRDefault="00A344F6" w:rsidP="00A344F6">
      <w:pPr>
        <w:spacing w:after="240"/>
        <w:jc w:val="center"/>
        <w:rPr>
          <w:rFonts w:ascii="Verdana" w:hAnsi="Verdana" w:cs="Arial"/>
          <w:b/>
        </w:rPr>
      </w:pPr>
      <w:r w:rsidRPr="00A344F6">
        <w:rPr>
          <w:rFonts w:ascii="Verdana" w:hAnsi="Verdana" w:cs="Arial"/>
          <w:b/>
          <w:u w:val="single"/>
        </w:rPr>
        <w:lastRenderedPageBreak/>
        <w:t>ANNEX 7 ( lot 2) :</w:t>
      </w:r>
    </w:p>
    <w:p w14:paraId="55ED8D00" w14:textId="77777777" w:rsidR="00A344F6" w:rsidRPr="00A344F6" w:rsidRDefault="00A344F6" w:rsidP="00A344F6">
      <w:pPr>
        <w:spacing w:after="240"/>
        <w:jc w:val="center"/>
        <w:rPr>
          <w:rFonts w:ascii="Verdana" w:hAnsi="Verdana" w:cs="Arial"/>
          <w:b/>
        </w:rPr>
      </w:pPr>
      <w:r w:rsidRPr="00A344F6">
        <w:rPr>
          <w:rFonts w:ascii="Verdana" w:hAnsi="Verdana" w:cs="Arial"/>
          <w:b/>
        </w:rPr>
        <w:t>OFERTA ECONÒMICA i DE CRITERIS D’ADJUDICACIÓ AUTOMÀTICS</w:t>
      </w:r>
    </w:p>
    <w:tbl>
      <w:tblPr>
        <w:tblStyle w:val="Taulaambquadrcula"/>
        <w:tblW w:w="996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6"/>
      </w:tblGrid>
      <w:tr w:rsidR="00A344F6" w:rsidRPr="00A344F6" w14:paraId="1E70C25F" w14:textId="77777777" w:rsidTr="00E74CA3">
        <w:tc>
          <w:tcPr>
            <w:tcW w:w="9966" w:type="dxa"/>
          </w:tcPr>
          <w:p w14:paraId="154714A4" w14:textId="252F044F" w:rsidR="00A344F6" w:rsidRPr="00A344F6" w:rsidRDefault="00A344F6" w:rsidP="00322CF9">
            <w:pPr>
              <w:spacing w:after="200" w:line="276" w:lineRule="auto"/>
              <w:ind w:right="644"/>
              <w:jc w:val="both"/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El/la sotasignat/da, senyor/a ........................................................................................, amb DNI/NIE núm. .............................., en nom propi/en qualitat de representant legal de la persona física/jurídica ................................................................................................, amb NIF ........................................, amb l’adreça de correu electrònic per rebre les comunicacions electròniques (....................@..............), assabentat/</w:t>
            </w:r>
            <w:proofErr w:type="spellStart"/>
            <w:r w:rsidRPr="00A344F6">
              <w:rPr>
                <w:rFonts w:ascii="Verdana" w:hAnsi="Verdana"/>
              </w:rPr>
              <w:t>ada</w:t>
            </w:r>
            <w:proofErr w:type="spellEnd"/>
            <w:r w:rsidRPr="00A344F6">
              <w:rPr>
                <w:rFonts w:ascii="Verdana" w:hAnsi="Verdana"/>
              </w:rPr>
              <w:t xml:space="preserve"> de les condicions exigides per optar a l’adjudicació del contracte núm. ........................, </w:t>
            </w:r>
            <w:r w:rsidRPr="00A344F6">
              <w:rPr>
                <w:rFonts w:ascii="Verdana" w:hAnsi="Verdana"/>
                <w:b/>
              </w:rPr>
              <w:t>Expedient 25/0083 – LOT 2.</w:t>
            </w:r>
            <w:r w:rsidRPr="00A344F6">
              <w:rPr>
                <w:rFonts w:ascii="Verdana" w:hAnsi="Verdana"/>
              </w:rPr>
              <w:t>, que té per objecte els serveis del manteniment integral de les jardineres de la ciutat de Barcelona mitjançant la i</w:t>
            </w:r>
            <w:r w:rsidRPr="00A344F6">
              <w:rPr>
                <w:rFonts w:ascii="Verdana" w:hAnsi="Verdana" w:cs="Verdana"/>
                <w:bCs/>
              </w:rPr>
              <w:t xml:space="preserve">nserció laboral de col•lectius amb especials dificultats d'inserció laboral, amb mesures de contractació pública sostenible (Reservat a centres especials de treball d'iniciativa social i a empreses d’inserció d'acord amb la disposició addicional 4ª. LCSP) – </w:t>
            </w:r>
            <w:r w:rsidRPr="00A344F6">
              <w:rPr>
                <w:rFonts w:ascii="Verdana" w:hAnsi="Verdana" w:cs="Verdana"/>
                <w:b/>
                <w:bCs/>
              </w:rPr>
              <w:t>Lot 2:</w:t>
            </w:r>
            <w:r w:rsidRPr="00A344F6">
              <w:rPr>
                <w:rFonts w:ascii="Verdana" w:hAnsi="Verdana"/>
                <w:color w:val="000000"/>
              </w:rPr>
              <w:t xml:space="preserve"> Jardineres dels Districtes 1, 7, 8, 9 </w:t>
            </w:r>
            <w:r w:rsidR="00A1643C">
              <w:rPr>
                <w:rFonts w:ascii="Verdana" w:hAnsi="Verdana"/>
                <w:color w:val="000000"/>
              </w:rPr>
              <w:t>i 10</w:t>
            </w:r>
            <w:r w:rsidRPr="00A344F6">
              <w:rPr>
                <w:rFonts w:ascii="Verdana" w:hAnsi="Verdana"/>
                <w:color w:val="000000"/>
              </w:rPr>
              <w:t xml:space="preserve">, </w:t>
            </w:r>
            <w:r w:rsidRPr="00A344F6">
              <w:rPr>
                <w:rFonts w:ascii="Verdana" w:hAnsi="Verdana"/>
              </w:rPr>
              <w:t>es compromet a realitzar-lo amb subjecció al plec de clàusules administratives particulars i al de prescripcions tècniques,  i amb els preus següents:</w:t>
            </w:r>
          </w:p>
          <w:tbl>
            <w:tblPr>
              <w:tblW w:w="81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38"/>
              <w:gridCol w:w="1021"/>
              <w:gridCol w:w="1121"/>
              <w:gridCol w:w="1160"/>
              <w:gridCol w:w="960"/>
              <w:gridCol w:w="1420"/>
            </w:tblGrid>
            <w:tr w:rsidR="00E74CA3" w:rsidRPr="00E74CA3" w14:paraId="1B1B1BEF" w14:textId="77777777" w:rsidTr="00E74CA3">
              <w:trPr>
                <w:trHeight w:val="1160"/>
              </w:trPr>
              <w:tc>
                <w:tcPr>
                  <w:tcW w:w="25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7DC8114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TIPOLOGIA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50A58D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Unitats estimades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DEBB811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Preu unitari (IVA no inclòs)- Pressupost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010D3D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Preu unitari (IVA no inclòs)- Oferta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65B0D1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Import estimat mensual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3D2757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Import contracte  (24 mesos)</w:t>
                  </w:r>
                </w:p>
              </w:tc>
            </w:tr>
            <w:tr w:rsidR="00E74CA3" w:rsidRPr="00E74CA3" w14:paraId="3543F849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0B65CE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ARBRE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4D82B4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9BF867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27,49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954610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AD8197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517D62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1F0B9C1D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B98E0A4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ARBUSTIVA GRAN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2EE9812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4CAFA0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FA52BD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44DD53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EB89A1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552A5170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70C7F9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ARBUSTIVA PETITA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B46137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329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0258F1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19,5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1AE6D8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16EFBF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F82EDB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7F6DC426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831346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CHAMAEROPS H. GRAN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87393F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AC1767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16,1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0AAB61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5D5D5D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D38A4E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4529577E" w14:textId="77777777" w:rsidTr="00E74CA3">
              <w:trPr>
                <w:trHeight w:val="47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10AE2A3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CHAMAEROPS H. PETIT (O ASPARAGUS)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A55239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1.108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50015E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14,64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513083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BF08BA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E9A11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6112C724" w14:textId="77777777" w:rsidTr="00E74CA3">
              <w:trPr>
                <w:trHeight w:val="47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0E4407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PLA DE FLORS (MIXTA PETITA)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54B6C7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4E243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32,4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98E261" w14:textId="77777777" w:rsidR="00E74CA3" w:rsidRPr="00E74CA3" w:rsidRDefault="00E74CA3" w:rsidP="00E74CA3">
                  <w:pPr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318C5D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E29FA2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1FEC1E3A" w14:textId="77777777" w:rsidTr="00F75D40">
              <w:trPr>
                <w:trHeight w:val="509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6EA03F" w14:textId="3A0D8188" w:rsidR="00E74CA3" w:rsidRPr="00E74CA3" w:rsidRDefault="00E74CA3" w:rsidP="00F75D40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MANTENIMENT EN ENTORNS ESCOLARS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066781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BD98CF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9BE19E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2B2884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BE19AF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E74CA3" w:rsidRPr="00E74CA3" w14:paraId="15BAC074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0504DC5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ARBUSTIVA PETITA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3C448F8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303A17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25,35 €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31890D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63ABF0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C7E576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7C930F54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875DACA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GRUP MIXT GRAN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C573726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EB7662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42,75 €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2975AD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945327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46C8D2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77AFB725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C01110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GRUP MIXT PETIT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5B5CEA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406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86F7F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31,60 €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AA49F5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E4085C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21686C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0E317993" w14:textId="77777777" w:rsidTr="00E74CA3">
              <w:trPr>
                <w:trHeight w:val="47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120453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TOTAL ESTIMAT MANTENIMENTS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D3C9D9F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77C2D0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798E8A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5E09F7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B12DA9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79138C52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11B354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REPOSICIÓ  JARDINERES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1195677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Unitats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16C882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Preu Unitari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16DC52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0F1F5E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330A01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Total</w:t>
                  </w:r>
                </w:p>
              </w:tc>
            </w:tr>
            <w:tr w:rsidR="00E74CA3" w:rsidRPr="00E74CA3" w14:paraId="2E5A217F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DFB1C52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Jardinera _Tipus 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57A83A1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188B7B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3.001,17 €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ABDF47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A1685B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D426D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0DA189BF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C3CD11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Jardinera_Tipus</w:t>
                  </w:r>
                  <w:proofErr w:type="spellEnd"/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B1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9EED67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06554C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2.300,05 €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030605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0ADD9D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E483D0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07B69902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2E2D4C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Jardinera_Tipus</w:t>
                  </w:r>
                  <w:proofErr w:type="spellEnd"/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B2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B8C65F8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30BF1F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3.000,00 €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20F4E9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6050A8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0317D8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5A1FE872" w14:textId="77777777" w:rsidTr="00E74CA3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18859F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Jardinera_Tipus</w:t>
                  </w:r>
                  <w:proofErr w:type="spellEnd"/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B3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CAD876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DF0D73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6.200,00 €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13B271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B185B2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62E60A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04484956" w14:textId="77777777" w:rsidTr="00E74CA3">
              <w:trPr>
                <w:trHeight w:val="47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5253CF3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TOTAL ESTIMAT REPOSICIONS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A00075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3E5B9A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4CE747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5181CE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EDB512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67F0FB83" w14:textId="77777777" w:rsidTr="00FC24D9">
              <w:trPr>
                <w:trHeight w:val="300"/>
              </w:trPr>
              <w:tc>
                <w:tcPr>
                  <w:tcW w:w="2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14:paraId="64321AE4" w14:textId="77777777" w:rsidR="00E74CA3" w:rsidRPr="00E74CA3" w:rsidRDefault="00E74CA3" w:rsidP="00E74CA3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TOTAL (IVA NO INCLÒS)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noWrap/>
                  <w:vAlign w:val="center"/>
                  <w:hideMark/>
                </w:tcPr>
                <w:p w14:paraId="713E94EF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noWrap/>
                  <w:vAlign w:val="center"/>
                  <w:hideMark/>
                </w:tcPr>
                <w:p w14:paraId="08E49B8D" w14:textId="77777777" w:rsidR="00E74CA3" w:rsidRPr="00E74CA3" w:rsidRDefault="00E74CA3" w:rsidP="00E74CA3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noWrap/>
                  <w:vAlign w:val="center"/>
                  <w:hideMark/>
                </w:tcPr>
                <w:p w14:paraId="453013F7" w14:textId="77777777" w:rsidR="00E74CA3" w:rsidRPr="00E74CA3" w:rsidRDefault="00E74CA3" w:rsidP="00E74CA3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noWrap/>
                  <w:vAlign w:val="center"/>
                  <w:hideMark/>
                </w:tcPr>
                <w:p w14:paraId="607AB6DB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6E3BC" w:themeFill="accent3" w:themeFillTint="66"/>
                  <w:noWrap/>
                  <w:vAlign w:val="center"/>
                  <w:hideMark/>
                </w:tcPr>
                <w:p w14:paraId="5EC5DE60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4381544A" w14:textId="77777777" w:rsidTr="00E74CA3">
              <w:trPr>
                <w:trHeight w:val="300"/>
              </w:trPr>
              <w:tc>
                <w:tcPr>
                  <w:tcW w:w="6700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2EDCD59" w14:textId="77777777" w:rsidR="00E74CA3" w:rsidRPr="00E74CA3" w:rsidRDefault="00E74CA3" w:rsidP="00E74CA3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IVA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EB935F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  <w:tr w:rsidR="00E74CA3" w:rsidRPr="00E74CA3" w14:paraId="4B754F3E" w14:textId="77777777" w:rsidTr="00E74CA3">
              <w:trPr>
                <w:trHeight w:val="300"/>
              </w:trPr>
              <w:tc>
                <w:tcPr>
                  <w:tcW w:w="6700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38B7E3D" w14:textId="77777777" w:rsidR="00E74CA3" w:rsidRPr="00E74CA3" w:rsidRDefault="00E74CA3" w:rsidP="00E74CA3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TOTAL (IVA INCLÒS)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76BE75" w14:textId="77777777" w:rsidR="00E74CA3" w:rsidRPr="00E74CA3" w:rsidRDefault="00E74CA3" w:rsidP="00E74CA3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74CA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0,00 €</w:t>
                  </w:r>
                </w:p>
              </w:tc>
            </w:tr>
          </w:tbl>
          <w:p w14:paraId="25636215" w14:textId="77777777" w:rsidR="00A344F6" w:rsidRPr="00A344F6" w:rsidRDefault="00A344F6" w:rsidP="007B55FC">
            <w:pPr>
              <w:tabs>
                <w:tab w:val="decimal" w:pos="3544"/>
              </w:tabs>
              <w:rPr>
                <w:rFonts w:ascii="Verdana" w:hAnsi="Verdana"/>
                <w:snapToGrid w:val="0"/>
                <w:lang w:eastAsia="es-ES"/>
              </w:rPr>
            </w:pPr>
          </w:p>
          <w:p w14:paraId="3D04C23B" w14:textId="77777777" w:rsidR="00FF0C5C" w:rsidRDefault="00FF0C5C" w:rsidP="007B55FC">
            <w:pPr>
              <w:tabs>
                <w:tab w:val="decimal" w:pos="3544"/>
              </w:tabs>
              <w:rPr>
                <w:rFonts w:ascii="Verdana" w:hAnsi="Verdana"/>
                <w:snapToGrid w:val="0"/>
                <w:lang w:eastAsia="es-ES"/>
              </w:rPr>
            </w:pPr>
          </w:p>
          <w:p w14:paraId="23AC6A68" w14:textId="77777777" w:rsidR="00322CF9" w:rsidRDefault="00322CF9" w:rsidP="007B55FC">
            <w:pPr>
              <w:tabs>
                <w:tab w:val="decimal" w:pos="3544"/>
              </w:tabs>
              <w:rPr>
                <w:rFonts w:ascii="Verdana" w:hAnsi="Verdana"/>
                <w:snapToGrid w:val="0"/>
                <w:lang w:eastAsia="es-ES"/>
              </w:rPr>
            </w:pPr>
          </w:p>
          <w:p w14:paraId="0AF6C797" w14:textId="77777777" w:rsidR="00322CF9" w:rsidRDefault="00322CF9" w:rsidP="00322CF9">
            <w:pPr>
              <w:shd w:val="clear" w:color="auto" w:fill="FFFFFF" w:themeFill="background1"/>
              <w:spacing w:line="276" w:lineRule="auto"/>
              <w:ind w:right="644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07416B">
              <w:rPr>
                <w:rFonts w:ascii="Verdana" w:hAnsi="Verdana"/>
                <w:i/>
                <w:sz w:val="18"/>
                <w:szCs w:val="18"/>
              </w:rPr>
              <w:t>*</w:t>
            </w:r>
            <w:r w:rsidRPr="0007416B">
              <w:rPr>
                <w:i/>
                <w:sz w:val="18"/>
                <w:szCs w:val="18"/>
              </w:rPr>
              <w:t xml:space="preserve"> </w:t>
            </w:r>
            <w:r w:rsidRPr="0007416B">
              <w:rPr>
                <w:rFonts w:ascii="Verdana" w:hAnsi="Verdana"/>
                <w:i/>
                <w:sz w:val="18"/>
                <w:szCs w:val="18"/>
              </w:rPr>
              <w:t>Els preus unitaris oferts no poden sobrepassar els preus unitaris de sortida, en cap cas.</w:t>
            </w:r>
          </w:p>
          <w:p w14:paraId="3853A4A7" w14:textId="77777777" w:rsidR="00322CF9" w:rsidRPr="00FC2138" w:rsidRDefault="00322CF9" w:rsidP="00322CF9">
            <w:pPr>
              <w:shd w:val="clear" w:color="auto" w:fill="FFFFFF" w:themeFill="background1"/>
              <w:spacing w:line="276" w:lineRule="auto"/>
              <w:ind w:right="644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FC2138">
              <w:rPr>
                <w:rFonts w:ascii="Verdana" w:hAnsi="Verdana"/>
                <w:b/>
                <w:i/>
                <w:sz w:val="18"/>
                <w:szCs w:val="18"/>
                <w:u w:val="single"/>
              </w:rPr>
              <w:t>Notes</w:t>
            </w:r>
            <w:r w:rsidRPr="00FC2138">
              <w:rPr>
                <w:rFonts w:ascii="Verdana" w:hAnsi="Verdana"/>
                <w:i/>
                <w:sz w:val="18"/>
                <w:szCs w:val="18"/>
              </w:rPr>
              <w:t>: La no presentació dels preus unitaris suposarà l’exclusió de l’oferta, tot tenint en compte que en la mateixa s’hi reflecteixen els preus unitaris a aplicar.</w:t>
            </w:r>
          </w:p>
          <w:p w14:paraId="7BE0685E" w14:textId="77777777" w:rsidR="00322CF9" w:rsidRDefault="00322CF9" w:rsidP="00322CF9">
            <w:pPr>
              <w:shd w:val="clear" w:color="auto" w:fill="FFFFFF" w:themeFill="background1"/>
              <w:spacing w:line="276" w:lineRule="auto"/>
              <w:ind w:right="644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FC2138">
              <w:rPr>
                <w:rFonts w:ascii="Verdana" w:hAnsi="Verdana"/>
                <w:i/>
                <w:sz w:val="18"/>
                <w:szCs w:val="18"/>
              </w:rPr>
              <w:t>En cas de discrepàncies en la informació, prevaldrà l’oferta que s’obtingui de l’aplicació dels preus unitaris.</w:t>
            </w:r>
          </w:p>
          <w:p w14:paraId="5A9BDF71" w14:textId="77777777" w:rsidR="00FC24D9" w:rsidRDefault="00FC24D9" w:rsidP="00FC24D9">
            <w:pPr>
              <w:shd w:val="clear" w:color="auto" w:fill="FFFFFF" w:themeFill="background1"/>
              <w:spacing w:line="276" w:lineRule="auto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S’adjunta l’annex 15 per a la verificació de l’oferta presentada</w:t>
            </w:r>
          </w:p>
          <w:p w14:paraId="47C7E4A8" w14:textId="77777777" w:rsidR="00FC24D9" w:rsidRDefault="00FC24D9" w:rsidP="00322CF9">
            <w:pPr>
              <w:shd w:val="clear" w:color="auto" w:fill="FFFFFF" w:themeFill="background1"/>
              <w:spacing w:line="276" w:lineRule="auto"/>
              <w:ind w:right="644"/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  <w:p w14:paraId="287AD2D4" w14:textId="77777777" w:rsidR="00322CF9" w:rsidRDefault="00322CF9" w:rsidP="007B55FC">
            <w:pPr>
              <w:tabs>
                <w:tab w:val="decimal" w:pos="3544"/>
              </w:tabs>
              <w:rPr>
                <w:rFonts w:ascii="Verdana" w:hAnsi="Verdana"/>
                <w:snapToGrid w:val="0"/>
                <w:lang w:eastAsia="es-ES"/>
              </w:rPr>
            </w:pPr>
          </w:p>
          <w:p w14:paraId="5F60C4F5" w14:textId="77777777" w:rsidR="00A344F6" w:rsidRPr="00A344F6" w:rsidRDefault="00A344F6" w:rsidP="007B55FC">
            <w:pPr>
              <w:tabs>
                <w:tab w:val="decimal" w:pos="3544"/>
              </w:tabs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 xml:space="preserve">Aquest </w:t>
            </w:r>
            <w:r w:rsidRPr="00A344F6">
              <w:rPr>
                <w:rFonts w:ascii="Verdana" w:hAnsi="Verdana"/>
                <w:b/>
              </w:rPr>
              <w:t xml:space="preserve">preu net (sense IVA) </w:t>
            </w:r>
            <w:r w:rsidRPr="00A344F6">
              <w:rPr>
                <w:rFonts w:ascii="Verdana" w:hAnsi="Verdana"/>
              </w:rPr>
              <w:t>es desglossa en els costos directes i indirectes següents i els costos salarials següents aplicant el conveni ................................................................... :</w:t>
            </w:r>
          </w:p>
        </w:tc>
      </w:tr>
    </w:tbl>
    <w:p w14:paraId="66DD8868" w14:textId="77777777" w:rsidR="00A344F6" w:rsidRPr="00A344F6" w:rsidRDefault="00A344F6" w:rsidP="00A344F6">
      <w:pPr>
        <w:jc w:val="center"/>
        <w:rPr>
          <w:rFonts w:ascii="Verdana" w:hAnsi="Verdana"/>
        </w:rPr>
      </w:pPr>
    </w:p>
    <w:tbl>
      <w:tblPr>
        <w:tblW w:w="921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252"/>
      </w:tblGrid>
      <w:tr w:rsidR="00A344F6" w:rsidRPr="00A344F6" w14:paraId="45DC27DD" w14:textId="77777777" w:rsidTr="00322CF9"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6EC13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Costos directes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B7D20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Import €</w:t>
            </w:r>
          </w:p>
        </w:tc>
      </w:tr>
      <w:tr w:rsidR="00A344F6" w:rsidRPr="00A344F6" w14:paraId="7CE9B0A9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23110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0FC3E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1E5E963B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B30F1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15676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6694D1F2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6131A" w14:textId="77777777" w:rsidR="00A344F6" w:rsidRPr="00A344F6" w:rsidRDefault="00A344F6" w:rsidP="007B55FC">
            <w:pPr>
              <w:tabs>
                <w:tab w:val="left" w:pos="430"/>
              </w:tabs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 xml:space="preserve">Costos salarials </w:t>
            </w:r>
            <w:r w:rsidRPr="00A344F6">
              <w:rPr>
                <w:rFonts w:ascii="Verdana" w:hAnsi="Verdana"/>
                <w:i/>
              </w:rPr>
              <w:t>(si els costos salarials formen part del preu)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792BB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39ED2BE1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0BB9" w14:textId="77777777" w:rsidR="00A344F6" w:rsidRPr="00A344F6" w:rsidRDefault="00A344F6" w:rsidP="007B55FC">
            <w:pPr>
              <w:jc w:val="right"/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TOTAL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9BE1B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Suma costos directes:</w:t>
            </w:r>
          </w:p>
          <w:p w14:paraId="0B1EDC11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</w:tbl>
    <w:p w14:paraId="5AB916F3" w14:textId="77777777" w:rsidR="00A344F6" w:rsidRPr="00A344F6" w:rsidRDefault="00A344F6" w:rsidP="00A344F6">
      <w:pPr>
        <w:rPr>
          <w:rFonts w:ascii="Verdana" w:hAnsi="Verdana"/>
        </w:rPr>
      </w:pPr>
    </w:p>
    <w:tbl>
      <w:tblPr>
        <w:tblW w:w="921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252"/>
      </w:tblGrid>
      <w:tr w:rsidR="00A344F6" w:rsidRPr="00A344F6" w14:paraId="5BC7A925" w14:textId="77777777" w:rsidTr="00322CF9"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25BAC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Costos indirectes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37E79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Import €</w:t>
            </w:r>
          </w:p>
        </w:tc>
      </w:tr>
      <w:tr w:rsidR="00A344F6" w:rsidRPr="00A344F6" w14:paraId="3E8C51E0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0CB55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Despeses generals</w:t>
            </w:r>
            <w:r w:rsidRPr="00A344F6" w:rsidDel="00713FBB">
              <w:rPr>
                <w:rFonts w:ascii="Verdana" w:hAnsi="Verdana"/>
              </w:rPr>
              <w:t xml:space="preserve"> </w:t>
            </w:r>
            <w:r w:rsidRPr="00A344F6">
              <w:rPr>
                <w:rFonts w:ascii="Verdana" w:hAnsi="Verdana"/>
              </w:rPr>
              <w:t>d’estructura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53C05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011BC25B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DD1D9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............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832A6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....... €</w:t>
            </w:r>
          </w:p>
        </w:tc>
      </w:tr>
      <w:tr w:rsidR="00A344F6" w:rsidRPr="00A344F6" w14:paraId="1EBC7206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BCB71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...........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87DBB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0798AB15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F0E72" w14:textId="77777777" w:rsidR="00A344F6" w:rsidRPr="00A344F6" w:rsidRDefault="00A344F6" w:rsidP="007B55FC">
            <w:pPr>
              <w:jc w:val="right"/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TOTAL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A0315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Suma costos indirectes:</w:t>
            </w:r>
          </w:p>
          <w:p w14:paraId="5AA50409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  <w:tr w:rsidR="00A344F6" w:rsidRPr="00A344F6" w14:paraId="7996F9E4" w14:textId="77777777" w:rsidTr="00322CF9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07FE" w14:textId="77777777" w:rsidR="00A344F6" w:rsidRPr="00A344F6" w:rsidRDefault="00A344F6" w:rsidP="007B55FC">
            <w:pPr>
              <w:rPr>
                <w:rFonts w:ascii="Verdana" w:hAnsi="Verdana"/>
                <w:b/>
                <w:bCs/>
              </w:rPr>
            </w:pPr>
            <w:r w:rsidRPr="00A344F6">
              <w:rPr>
                <w:rFonts w:ascii="Verdana" w:hAnsi="Verdana"/>
                <w:b/>
                <w:bCs/>
              </w:rPr>
              <w:t>Benefici industrial</w:t>
            </w:r>
            <w:r w:rsidRPr="00A344F6" w:rsidDel="00713FBB">
              <w:rPr>
                <w:rFonts w:ascii="Verdana" w:hAnsi="Verdana"/>
                <w:b/>
                <w:bCs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75A11" w14:textId="77777777" w:rsidR="00A344F6" w:rsidRPr="00A344F6" w:rsidRDefault="00A344F6" w:rsidP="007B55FC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...... €</w:t>
            </w:r>
          </w:p>
        </w:tc>
      </w:tr>
    </w:tbl>
    <w:p w14:paraId="2FFD971E" w14:textId="77777777" w:rsidR="00A344F6" w:rsidRPr="00A344F6" w:rsidRDefault="00A344F6" w:rsidP="00A344F6">
      <w:pPr>
        <w:rPr>
          <w:rFonts w:ascii="Verdana" w:hAnsi="Verdana"/>
        </w:rPr>
      </w:pPr>
    </w:p>
    <w:tbl>
      <w:tblPr>
        <w:tblW w:w="921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252"/>
      </w:tblGrid>
      <w:tr w:rsidR="00A344F6" w:rsidRPr="00A344F6" w14:paraId="294653A1" w14:textId="77777777" w:rsidTr="00FC24D9"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B13F8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TOTAL DE COSTOS (directes + indirectes + Benefici industrial):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9E22B" w14:textId="77777777" w:rsidR="00A344F6" w:rsidRPr="00A344F6" w:rsidRDefault="00A344F6" w:rsidP="007B55FC">
            <w:pPr>
              <w:rPr>
                <w:rFonts w:ascii="Verdana" w:hAnsi="Verdana"/>
                <w:b/>
              </w:rPr>
            </w:pPr>
            <w:r w:rsidRPr="00A344F6">
              <w:rPr>
                <w:rFonts w:ascii="Verdana" w:hAnsi="Verdana"/>
                <w:b/>
              </w:rPr>
              <w:t>...... €</w:t>
            </w:r>
          </w:p>
        </w:tc>
      </w:tr>
    </w:tbl>
    <w:p w14:paraId="3295E28C" w14:textId="77777777" w:rsidR="00A344F6" w:rsidRPr="00A344F6" w:rsidRDefault="00A344F6" w:rsidP="00A344F6">
      <w:pPr>
        <w:rPr>
          <w:rFonts w:ascii="Verdana" w:hAnsi="Verdana"/>
        </w:rPr>
      </w:pPr>
    </w:p>
    <w:p w14:paraId="56CF06F3" w14:textId="77777777" w:rsidR="00A1643C" w:rsidRPr="00A344F6" w:rsidRDefault="00A1643C" w:rsidP="00A1643C">
      <w:pPr>
        <w:rPr>
          <w:rFonts w:ascii="Verdana" w:hAnsi="Verdana"/>
        </w:rPr>
      </w:pPr>
      <w:r w:rsidRPr="00A344F6">
        <w:rPr>
          <w:rFonts w:ascii="Verdana" w:hAnsi="Verdana"/>
        </w:rPr>
        <w:t xml:space="preserve">Així mateix presenta la següent </w:t>
      </w:r>
      <w:r w:rsidRPr="00A344F6">
        <w:rPr>
          <w:rFonts w:ascii="Verdana" w:hAnsi="Verdana"/>
          <w:b/>
        </w:rPr>
        <w:t>OFERTA RELATIVA ALS CRITERIS D’ADJUDICACIÓ AVALUABLES MITJANÇANT LA UTILITZACIÓ DE FÓRMULES</w:t>
      </w:r>
      <w:r w:rsidRPr="00A344F6">
        <w:rPr>
          <w:rFonts w:ascii="Verdana" w:hAnsi="Verdana"/>
        </w:rPr>
        <w:t xml:space="preserve"> :</w:t>
      </w:r>
    </w:p>
    <w:p w14:paraId="5F4A8BAA" w14:textId="77777777" w:rsidR="00A1643C" w:rsidRDefault="00A1643C" w:rsidP="00A1643C">
      <w:pPr>
        <w:rPr>
          <w:rFonts w:ascii="Verdana" w:hAnsi="Verdana"/>
        </w:rPr>
      </w:pPr>
    </w:p>
    <w:p w14:paraId="49DCEE78" w14:textId="77777777" w:rsidR="00A1643C" w:rsidRDefault="00A1643C" w:rsidP="00A1643C">
      <w:pPr>
        <w:rPr>
          <w:rFonts w:ascii="Verdana" w:hAnsi="Verdana"/>
        </w:rPr>
      </w:pPr>
      <w:r w:rsidRPr="00817BFB">
        <w:rPr>
          <w:rFonts w:ascii="Verdana" w:hAnsi="Verdana"/>
        </w:rPr>
        <w:t xml:space="preserve">I.- Els preus a aplicar </w:t>
      </w:r>
      <w:r w:rsidRPr="00817BFB">
        <w:rPr>
          <w:rFonts w:ascii="Verdana" w:eastAsia="Calibri" w:hAnsi="Verdana" w:cs="Arial"/>
          <w:color w:val="000000"/>
          <w:lang w:eastAsia="es-ES"/>
        </w:rPr>
        <w:t xml:space="preserve">en el cas de situacions excepcionals que no permetin la plantació de nous elements vegetals, com per exemple situacions de </w:t>
      </w:r>
      <w:proofErr w:type="spellStart"/>
      <w:r w:rsidRPr="00817BFB">
        <w:rPr>
          <w:rFonts w:ascii="Verdana" w:eastAsia="Calibri" w:hAnsi="Verdana" w:cs="Arial"/>
          <w:color w:val="000000"/>
          <w:lang w:eastAsia="es-ES"/>
        </w:rPr>
        <w:t>pre</w:t>
      </w:r>
      <w:proofErr w:type="spellEnd"/>
      <w:r w:rsidRPr="00817BFB">
        <w:rPr>
          <w:rFonts w:ascii="Verdana" w:eastAsia="Calibri" w:hAnsi="Verdana" w:cs="Arial"/>
          <w:color w:val="000000"/>
          <w:lang w:eastAsia="es-ES"/>
        </w:rPr>
        <w:t xml:space="preserve"> alerta, alerta o emergència per sequera</w:t>
      </w:r>
      <w:r w:rsidRPr="00817BFB">
        <w:rPr>
          <w:rFonts w:ascii="Verdana" w:hAnsi="Verdana"/>
        </w:rPr>
        <w:t xml:space="preserve"> seran els següents:</w:t>
      </w:r>
    </w:p>
    <w:p w14:paraId="23A8C117" w14:textId="77777777" w:rsidR="00366203" w:rsidRDefault="00366203" w:rsidP="00A1643C">
      <w:pPr>
        <w:rPr>
          <w:rFonts w:ascii="Verdana" w:hAnsi="Verdana"/>
        </w:rPr>
      </w:pPr>
    </w:p>
    <w:tbl>
      <w:tblPr>
        <w:tblW w:w="7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5"/>
        <w:gridCol w:w="1073"/>
        <w:gridCol w:w="1325"/>
        <w:gridCol w:w="932"/>
        <w:gridCol w:w="1495"/>
      </w:tblGrid>
      <w:tr w:rsidR="00FF0C5C" w:rsidRPr="00FF0C5C" w14:paraId="7DF407F8" w14:textId="77777777" w:rsidTr="00FF0C5C">
        <w:trPr>
          <w:trHeight w:val="1236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50DA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TIPOLOGIA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9915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Unitats estimades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84F6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Preu unitari (IVA no inclòs) - Pressupostat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8C09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Preu unitari (IVA no inclòs) - Ofert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17BA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Import estimat mensual</w:t>
            </w:r>
          </w:p>
        </w:tc>
      </w:tr>
      <w:tr w:rsidR="00FF0C5C" w:rsidRPr="00FF0C5C" w14:paraId="4056BCDC" w14:textId="77777777" w:rsidTr="00FF0C5C">
        <w:trPr>
          <w:trHeight w:val="320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A74A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ARBRE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6E77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A7FF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25,77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902A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93BE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0,00 €</w:t>
            </w:r>
          </w:p>
        </w:tc>
      </w:tr>
      <w:tr w:rsidR="00FF0C5C" w:rsidRPr="00FF0C5C" w14:paraId="525DC501" w14:textId="77777777" w:rsidTr="00FF0C5C">
        <w:trPr>
          <w:trHeight w:val="268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1FC8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ARBUSTIVA GRAN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3006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0D06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22,49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9DE1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C6DC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0,00 €</w:t>
            </w:r>
          </w:p>
        </w:tc>
      </w:tr>
      <w:tr w:rsidR="00FF0C5C" w:rsidRPr="00FF0C5C" w14:paraId="12110D4E" w14:textId="77777777" w:rsidTr="00FF0C5C">
        <w:trPr>
          <w:trHeight w:val="271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A475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ARBUSTIVA PETITA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0853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40AD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18,28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159A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65E1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0,00 €</w:t>
            </w:r>
          </w:p>
        </w:tc>
      </w:tr>
      <w:tr w:rsidR="00FF0C5C" w:rsidRPr="00FF0C5C" w14:paraId="25DD1AE2" w14:textId="77777777" w:rsidTr="00FF0C5C">
        <w:trPr>
          <w:trHeight w:val="276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3564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CHAMAEROPS H. GRAN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FED2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6853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15,09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0E2B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758B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0,00 €</w:t>
            </w:r>
          </w:p>
        </w:tc>
      </w:tr>
      <w:tr w:rsidR="00FF0C5C" w:rsidRPr="00FF0C5C" w14:paraId="736F9D79" w14:textId="77777777" w:rsidTr="00FF0C5C">
        <w:trPr>
          <w:trHeight w:val="400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0B39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CHAMAEROPS H. PETIT (O ASPARAGUS)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493F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1.108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D0EC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13,72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E22D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962A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0,00 €</w:t>
            </w:r>
          </w:p>
        </w:tc>
      </w:tr>
      <w:tr w:rsidR="00FF0C5C" w:rsidRPr="00FF0C5C" w14:paraId="45CAB158" w14:textId="77777777" w:rsidTr="00FF0C5C">
        <w:trPr>
          <w:trHeight w:val="287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3175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GRUP MIXT GRAN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0AC7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53C0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31,91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D654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0572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0,00 €</w:t>
            </w:r>
          </w:p>
        </w:tc>
      </w:tr>
      <w:tr w:rsidR="00FF0C5C" w:rsidRPr="00FF0C5C" w14:paraId="39783FDB" w14:textId="77777777" w:rsidTr="00FF0C5C">
        <w:trPr>
          <w:trHeight w:val="278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4906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GRUP MIXT PETIT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2CAB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6C86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25,03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0055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AACC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0,00 €</w:t>
            </w:r>
          </w:p>
        </w:tc>
      </w:tr>
      <w:tr w:rsidR="00FF0C5C" w:rsidRPr="00FF0C5C" w14:paraId="598359E4" w14:textId="77777777" w:rsidTr="00FF0C5C">
        <w:trPr>
          <w:trHeight w:val="281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960A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PLA DE FLORS (MIXTA PETITA)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E389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D9CF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30,37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A847" w14:textId="77777777" w:rsidR="00FF0C5C" w:rsidRPr="00FF0C5C" w:rsidRDefault="00FF0C5C" w:rsidP="00FF0C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699C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0,00 €</w:t>
            </w:r>
          </w:p>
        </w:tc>
      </w:tr>
      <w:tr w:rsidR="00FF0C5C" w:rsidRPr="00FF0C5C" w14:paraId="1B3C8075" w14:textId="77777777" w:rsidTr="00FF0C5C">
        <w:trPr>
          <w:trHeight w:val="400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5FF7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MANTENIMENT DE JARDINERES EN ENTORNS ESCOLARS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3BEF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F1F4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E4FA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B4D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F0C5C" w:rsidRPr="00FF0C5C" w14:paraId="48F244EE" w14:textId="77777777" w:rsidTr="00FF0C5C">
        <w:trPr>
          <w:trHeight w:val="294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C6EA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ARBUSTIVA PETITA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0AFA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D7FC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23,76 €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BD1C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A2F4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0,00 €</w:t>
            </w:r>
          </w:p>
        </w:tc>
      </w:tr>
      <w:tr w:rsidR="00FF0C5C" w:rsidRPr="00FF0C5C" w14:paraId="1D832930" w14:textId="77777777" w:rsidTr="00FF0C5C">
        <w:trPr>
          <w:trHeight w:val="269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3395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GRUP MIXT GRAN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9BCC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8B38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40,07 €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C055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4050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0,00 €</w:t>
            </w:r>
          </w:p>
        </w:tc>
      </w:tr>
      <w:tr w:rsidR="00FF0C5C" w:rsidRPr="00FF0C5C" w14:paraId="5A061A7E" w14:textId="77777777" w:rsidTr="00FF0C5C">
        <w:trPr>
          <w:trHeight w:val="274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CE09" w14:textId="77777777" w:rsidR="00FF0C5C" w:rsidRPr="00FF0C5C" w:rsidRDefault="00FF0C5C" w:rsidP="00FF0C5C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GRUP MIXT PETIT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0090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9797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29,62 €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3853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9208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0C5C">
              <w:rPr>
                <w:rFonts w:ascii="Calibri" w:hAnsi="Calibri" w:cs="Calibri"/>
                <w:color w:val="000000"/>
                <w:sz w:val="22"/>
                <w:szCs w:val="22"/>
              </w:rPr>
              <w:t>0,00 €</w:t>
            </w:r>
          </w:p>
        </w:tc>
      </w:tr>
      <w:tr w:rsidR="00FF0C5C" w:rsidRPr="00FF0C5C" w14:paraId="782EF89E" w14:textId="77777777" w:rsidTr="00FF0C5C">
        <w:trPr>
          <w:trHeight w:val="580"/>
        </w:trPr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2898" w14:textId="43294E7C" w:rsidR="00FF0C5C" w:rsidRPr="00FF0C5C" w:rsidRDefault="00FF0C5C" w:rsidP="00FF0C5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0C5C">
              <w:rPr>
                <w:rFonts w:ascii="Calibri" w:hAnsi="Calibri" w:cs="Calibri"/>
                <w:b/>
                <w:bCs/>
                <w:sz w:val="22"/>
                <w:szCs w:val="22"/>
              </w:rPr>
              <w:t>TOTAL EST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IMAT MANTENIMENTS (IVA NO INCLÒS</w:t>
            </w:r>
            <w:r w:rsidRPr="00FF0C5C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1A5F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0C5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8F78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0C5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CA14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0C5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5927" w14:textId="77777777" w:rsidR="00FF0C5C" w:rsidRPr="00FF0C5C" w:rsidRDefault="00FF0C5C" w:rsidP="00FF0C5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0C5C">
              <w:rPr>
                <w:rFonts w:ascii="Calibri" w:hAnsi="Calibri" w:cs="Calibri"/>
                <w:sz w:val="22"/>
                <w:szCs w:val="22"/>
              </w:rPr>
              <w:t>0,00 €</w:t>
            </w:r>
          </w:p>
        </w:tc>
      </w:tr>
    </w:tbl>
    <w:p w14:paraId="1C044EE6" w14:textId="77777777" w:rsidR="00366203" w:rsidRPr="00817BFB" w:rsidRDefault="00366203" w:rsidP="00A1643C">
      <w:pPr>
        <w:rPr>
          <w:rFonts w:ascii="Verdana" w:hAnsi="Verdana"/>
        </w:rPr>
      </w:pPr>
    </w:p>
    <w:p w14:paraId="3BB55925" w14:textId="77777777" w:rsidR="00A1643C" w:rsidRDefault="00A1643C" w:rsidP="00A1643C">
      <w:pPr>
        <w:rPr>
          <w:rFonts w:ascii="Verdana" w:hAnsi="Verdana"/>
        </w:rPr>
      </w:pPr>
    </w:p>
    <w:p w14:paraId="6B10C5D9" w14:textId="77777777" w:rsidR="00322CF9" w:rsidRDefault="00322CF9" w:rsidP="00322CF9">
      <w:pPr>
        <w:shd w:val="clear" w:color="auto" w:fill="FFFFFF" w:themeFill="background1"/>
        <w:spacing w:line="276" w:lineRule="auto"/>
        <w:jc w:val="both"/>
        <w:rPr>
          <w:rFonts w:ascii="Verdana" w:hAnsi="Verdana"/>
          <w:i/>
          <w:sz w:val="18"/>
          <w:szCs w:val="18"/>
        </w:rPr>
      </w:pPr>
      <w:r w:rsidRPr="0007416B">
        <w:rPr>
          <w:rFonts w:ascii="Verdana" w:hAnsi="Verdana"/>
          <w:i/>
          <w:sz w:val="18"/>
          <w:szCs w:val="18"/>
        </w:rPr>
        <w:t>*</w:t>
      </w:r>
      <w:r w:rsidRPr="0007416B">
        <w:rPr>
          <w:i/>
          <w:sz w:val="18"/>
          <w:szCs w:val="18"/>
        </w:rPr>
        <w:t xml:space="preserve"> </w:t>
      </w:r>
      <w:r w:rsidRPr="0007416B">
        <w:rPr>
          <w:rFonts w:ascii="Verdana" w:hAnsi="Verdana"/>
          <w:i/>
          <w:sz w:val="18"/>
          <w:szCs w:val="18"/>
        </w:rPr>
        <w:t>Els preus unitaris oferts no poden sobrepassar els preus unitaris de sortida, en cap cas.</w:t>
      </w:r>
    </w:p>
    <w:p w14:paraId="7D82FEA7" w14:textId="77777777" w:rsidR="00322CF9" w:rsidRPr="00FC2138" w:rsidRDefault="00322CF9" w:rsidP="00322CF9">
      <w:pPr>
        <w:shd w:val="clear" w:color="auto" w:fill="FFFFFF" w:themeFill="background1"/>
        <w:spacing w:line="276" w:lineRule="auto"/>
        <w:jc w:val="both"/>
        <w:rPr>
          <w:rFonts w:ascii="Verdana" w:hAnsi="Verdana"/>
          <w:i/>
          <w:sz w:val="18"/>
          <w:szCs w:val="18"/>
        </w:rPr>
      </w:pPr>
      <w:r w:rsidRPr="00FC2138">
        <w:rPr>
          <w:rFonts w:ascii="Verdana" w:hAnsi="Verdana"/>
          <w:b/>
          <w:i/>
          <w:sz w:val="18"/>
          <w:szCs w:val="18"/>
          <w:u w:val="single"/>
        </w:rPr>
        <w:t>Notes</w:t>
      </w:r>
      <w:r w:rsidRPr="00FC2138">
        <w:rPr>
          <w:rFonts w:ascii="Verdana" w:hAnsi="Verdana"/>
          <w:i/>
          <w:sz w:val="18"/>
          <w:szCs w:val="18"/>
        </w:rPr>
        <w:t>: La no presentació dels preus unitaris suposarà l’exclusió de l’oferta, tot tenint en compte que en la mateixa s’hi reflecteixen els preus unitaris a aplicar.</w:t>
      </w:r>
    </w:p>
    <w:p w14:paraId="2570515E" w14:textId="77777777" w:rsidR="00322CF9" w:rsidRDefault="00322CF9" w:rsidP="00322CF9">
      <w:pPr>
        <w:shd w:val="clear" w:color="auto" w:fill="FFFFFF" w:themeFill="background1"/>
        <w:spacing w:line="276" w:lineRule="auto"/>
        <w:jc w:val="both"/>
        <w:rPr>
          <w:rFonts w:ascii="Verdana" w:hAnsi="Verdana"/>
          <w:i/>
          <w:sz w:val="18"/>
          <w:szCs w:val="18"/>
        </w:rPr>
      </w:pPr>
      <w:r w:rsidRPr="00FC2138">
        <w:rPr>
          <w:rFonts w:ascii="Verdana" w:hAnsi="Verdana"/>
          <w:i/>
          <w:sz w:val="18"/>
          <w:szCs w:val="18"/>
        </w:rPr>
        <w:t>En cas de discrepàncies en la informació, prevaldrà l’oferta que s’obtingui de l’aplicació dels preus unitaris.</w:t>
      </w:r>
    </w:p>
    <w:p w14:paraId="557716AA" w14:textId="2740394B" w:rsidR="00FC24D9" w:rsidRDefault="00FC24D9" w:rsidP="00322CF9">
      <w:pPr>
        <w:shd w:val="clear" w:color="auto" w:fill="FFFFFF" w:themeFill="background1"/>
        <w:spacing w:line="276" w:lineRule="auto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S’adjunta l’annex 15 per a la verificació de l’oferta presentada</w:t>
      </w:r>
    </w:p>
    <w:p w14:paraId="24D0EFBD" w14:textId="77777777" w:rsidR="00A1643C" w:rsidRPr="00A344F6" w:rsidRDefault="00A1643C" w:rsidP="00A1643C">
      <w:pPr>
        <w:rPr>
          <w:rFonts w:ascii="Verdana" w:hAnsi="Verdana"/>
        </w:rPr>
      </w:pPr>
    </w:p>
    <w:p w14:paraId="7E89F5C1" w14:textId="77777777" w:rsidR="00A1643C" w:rsidRPr="00A344F6" w:rsidRDefault="00A1643C" w:rsidP="00A1643C">
      <w:pPr>
        <w:rPr>
          <w:rFonts w:ascii="Verdana" w:hAnsi="Verdana"/>
        </w:rPr>
      </w:pPr>
    </w:p>
    <w:p w14:paraId="0DA5F3FD" w14:textId="77777777" w:rsidR="00A1643C" w:rsidRPr="00B57D46" w:rsidRDefault="00A1643C" w:rsidP="00A1643C">
      <w:pPr>
        <w:tabs>
          <w:tab w:val="left" w:pos="8363"/>
        </w:tabs>
        <w:ind w:right="-1"/>
        <w:jc w:val="both"/>
        <w:rPr>
          <w:rFonts w:ascii="Verdana" w:hAnsi="Verdana" w:cs="Arial"/>
          <w:iCs/>
        </w:rPr>
      </w:pPr>
      <w:r>
        <w:rPr>
          <w:rFonts w:ascii="Verdana" w:hAnsi="Verdana" w:cs="Arial"/>
          <w:iCs/>
        </w:rPr>
        <w:t xml:space="preserve">II.- </w:t>
      </w:r>
      <w:r w:rsidRPr="00B57D46">
        <w:rPr>
          <w:rFonts w:ascii="Verdana" w:hAnsi="Verdana" w:cs="Arial"/>
          <w:iCs/>
        </w:rPr>
        <w:t xml:space="preserve">En el cas de resultar adjudicataris ens comprometem a que el vehicle de l’encarregat a aportar al servei tindrà el </w:t>
      </w:r>
      <w:r w:rsidRPr="00B57D46">
        <w:rPr>
          <w:rFonts w:ascii="Verdana" w:hAnsi="Verdana" w:cs="Arial"/>
          <w:b/>
          <w:iCs/>
        </w:rPr>
        <w:t>distintiu mediambiental de la DGT  següent:</w:t>
      </w:r>
      <w:r w:rsidRPr="00B57D46">
        <w:rPr>
          <w:rFonts w:ascii="Verdana" w:hAnsi="Verdana" w:cs="Arial"/>
          <w:iCs/>
        </w:rPr>
        <w:t xml:space="preserve">  </w:t>
      </w:r>
    </w:p>
    <w:p w14:paraId="328DE297" w14:textId="77777777" w:rsidR="00A1643C" w:rsidRPr="00A344F6" w:rsidRDefault="00A1643C" w:rsidP="00A1643C">
      <w:pPr>
        <w:tabs>
          <w:tab w:val="left" w:pos="8363"/>
        </w:tabs>
        <w:ind w:right="-1"/>
        <w:rPr>
          <w:rFonts w:ascii="Verdana" w:hAnsi="Verdana" w:cs="Arial"/>
          <w:b/>
          <w:iCs/>
        </w:rPr>
      </w:pPr>
    </w:p>
    <w:tbl>
      <w:tblPr>
        <w:tblW w:w="4820" w:type="dxa"/>
        <w:tblInd w:w="14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0"/>
        <w:gridCol w:w="960"/>
      </w:tblGrid>
      <w:tr w:rsidR="00A1643C" w:rsidRPr="00B57D46" w14:paraId="3FD184AB" w14:textId="77777777" w:rsidTr="00E74CA3">
        <w:trPr>
          <w:trHeight w:val="300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7EBF" w14:textId="77777777" w:rsidR="00A1643C" w:rsidRPr="00B57D46" w:rsidRDefault="00A1643C" w:rsidP="00E74C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7D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083A" w14:textId="77777777" w:rsidR="00A1643C" w:rsidRPr="00B57D46" w:rsidRDefault="00A1643C" w:rsidP="00E74CA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57D4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SI/NO</w:t>
            </w:r>
          </w:p>
        </w:tc>
      </w:tr>
      <w:tr w:rsidR="00A1643C" w:rsidRPr="00B57D46" w14:paraId="66BBC234" w14:textId="77777777" w:rsidTr="00E74CA3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67AA" w14:textId="77777777" w:rsidR="00A1643C" w:rsidRPr="00B57D46" w:rsidRDefault="00A1643C" w:rsidP="00E74CA3">
            <w:pPr>
              <w:jc w:val="both"/>
              <w:rPr>
                <w:rFonts w:ascii="Verdana" w:hAnsi="Verdana" w:cs="Calibri"/>
                <w:color w:val="000000"/>
              </w:rPr>
            </w:pPr>
            <w:r w:rsidRPr="00B57D46">
              <w:rPr>
                <w:rFonts w:ascii="Verdana" w:hAnsi="Verdana" w:cs="Calibri"/>
                <w:color w:val="000000"/>
              </w:rPr>
              <w:t>Vehicle amb distintiu ‘zero’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D2E6" w14:textId="77777777" w:rsidR="00A1643C" w:rsidRPr="00B57D46" w:rsidRDefault="00A1643C" w:rsidP="00E74C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7D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643C" w:rsidRPr="00B57D46" w14:paraId="542DDF7F" w14:textId="77777777" w:rsidTr="00E74CA3">
        <w:trPr>
          <w:trHeight w:val="30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4072" w14:textId="77777777" w:rsidR="00A1643C" w:rsidRPr="00B57D46" w:rsidRDefault="00A1643C" w:rsidP="00E74CA3">
            <w:pPr>
              <w:jc w:val="both"/>
              <w:rPr>
                <w:rFonts w:ascii="Calibri" w:hAnsi="Calibri" w:cs="Calibri"/>
                <w:color w:val="000000"/>
              </w:rPr>
            </w:pPr>
            <w:r w:rsidRPr="00B57D46">
              <w:rPr>
                <w:rFonts w:ascii="Calibri" w:hAnsi="Calibri" w:cs="Calibri"/>
                <w:color w:val="000000"/>
              </w:rPr>
              <w:t>V</w:t>
            </w:r>
            <w:r w:rsidRPr="00B57D46">
              <w:rPr>
                <w:rFonts w:ascii="Verdana" w:hAnsi="Verdana" w:cs="Calibri"/>
                <w:color w:val="000000"/>
              </w:rPr>
              <w:t>ehicle amb distintiu ‘eco’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436A" w14:textId="77777777" w:rsidR="00A1643C" w:rsidRPr="00B57D46" w:rsidRDefault="00A1643C" w:rsidP="00E74C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7D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643C" w:rsidRPr="00B57D46" w14:paraId="2E43581A" w14:textId="77777777" w:rsidTr="00E74CA3">
        <w:trPr>
          <w:trHeight w:val="229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E87E" w14:textId="77777777" w:rsidR="00A1643C" w:rsidRPr="00B57D46" w:rsidRDefault="00A1643C" w:rsidP="00E74CA3">
            <w:pPr>
              <w:jc w:val="both"/>
              <w:rPr>
                <w:rFonts w:ascii="Calibri" w:hAnsi="Calibri" w:cs="Calibri"/>
                <w:color w:val="000000"/>
              </w:rPr>
            </w:pPr>
            <w:r w:rsidRPr="00B57D46">
              <w:rPr>
                <w:rFonts w:ascii="Calibri" w:hAnsi="Calibri" w:cs="Calibri"/>
                <w:color w:val="000000"/>
              </w:rPr>
              <w:t>V</w:t>
            </w:r>
            <w:r w:rsidRPr="00B57D46">
              <w:rPr>
                <w:rFonts w:ascii="Verdana" w:hAnsi="Verdana" w:cs="Calibri"/>
                <w:color w:val="000000"/>
              </w:rPr>
              <w:t xml:space="preserve">ehicle amb distintiu ‘C’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366B" w14:textId="77777777" w:rsidR="00A1643C" w:rsidRPr="00B57D46" w:rsidRDefault="00A1643C" w:rsidP="00E74C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7D4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8979DE2" w14:textId="77777777" w:rsidR="00A1643C" w:rsidRPr="00A344F6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hAnsi="Verdana" w:cs="Arial"/>
          <w:sz w:val="20"/>
        </w:rPr>
      </w:pPr>
    </w:p>
    <w:p w14:paraId="1B90C909" w14:textId="77777777" w:rsidR="00A1643C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/>
          <w:iCs/>
          <w:sz w:val="20"/>
        </w:rPr>
      </w:pPr>
      <w:r>
        <w:rPr>
          <w:rFonts w:ascii="Verdana" w:eastAsiaTheme="minorEastAsia" w:hAnsi="Verdana" w:cs="Arial"/>
          <w:b/>
          <w:iCs/>
          <w:sz w:val="20"/>
        </w:rPr>
        <w:t>En el cas d’indicar més d’una opció, es considerarà aquella amb la que s’obtingui una major puntuació.</w:t>
      </w:r>
    </w:p>
    <w:p w14:paraId="1C7D2142" w14:textId="77777777" w:rsidR="00A1643C" w:rsidRPr="00D3180F" w:rsidRDefault="00A1643C" w:rsidP="00A1643C">
      <w:pPr>
        <w:tabs>
          <w:tab w:val="left" w:pos="8363"/>
        </w:tabs>
        <w:ind w:right="-1"/>
        <w:jc w:val="both"/>
        <w:rPr>
          <w:rFonts w:ascii="Verdana" w:hAnsi="Verdana" w:cs="Arial"/>
          <w:bCs/>
          <w:iCs/>
        </w:rPr>
      </w:pPr>
    </w:p>
    <w:p w14:paraId="0771A34B" w14:textId="77777777" w:rsidR="00A1643C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iCs/>
          <w:sz w:val="20"/>
        </w:rPr>
      </w:pPr>
      <w:r>
        <w:rPr>
          <w:rFonts w:ascii="Verdana" w:eastAsiaTheme="minorEastAsia" w:hAnsi="Verdana" w:cs="Arial"/>
          <w:iCs/>
          <w:sz w:val="20"/>
        </w:rPr>
        <w:t>Igualment ens comprometem a posar a disposició del contracte aquest vehicle en els terminis establerts al plec de clàusules tècniques a l’apartat 2.4.3</w:t>
      </w:r>
    </w:p>
    <w:p w14:paraId="2D921E35" w14:textId="77777777" w:rsidR="00A1643C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iCs/>
          <w:sz w:val="20"/>
        </w:rPr>
      </w:pPr>
    </w:p>
    <w:p w14:paraId="599DA64D" w14:textId="77777777" w:rsidR="00A1643C" w:rsidRPr="00D3180F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iCs/>
          <w:sz w:val="20"/>
        </w:rPr>
      </w:pPr>
      <w:r>
        <w:rPr>
          <w:rFonts w:ascii="Verdana" w:eastAsiaTheme="minorEastAsia" w:hAnsi="Verdana" w:cs="Arial"/>
          <w:iCs/>
          <w:sz w:val="20"/>
        </w:rPr>
        <w:t xml:space="preserve">III.- Que l’experiència </w:t>
      </w:r>
      <w:r w:rsidRPr="00D3180F">
        <w:rPr>
          <w:rFonts w:ascii="Verdana" w:eastAsiaTheme="minorEastAsia" w:hAnsi="Verdana" w:cs="Arial"/>
          <w:b/>
          <w:iCs/>
          <w:sz w:val="20"/>
        </w:rPr>
        <w:t xml:space="preserve">del </w:t>
      </w:r>
      <w:r w:rsidRPr="00D3180F">
        <w:rPr>
          <w:rFonts w:ascii="Verdana" w:hAnsi="Verdana" w:cs="Arial"/>
          <w:b/>
          <w:bCs/>
          <w:iCs/>
          <w:sz w:val="20"/>
        </w:rPr>
        <w:t xml:space="preserve">perfil professional </w:t>
      </w:r>
      <w:r w:rsidRPr="00D3180F">
        <w:rPr>
          <w:rFonts w:ascii="Verdana" w:hAnsi="Verdana" w:cs="Arial"/>
          <w:bCs/>
          <w:iCs/>
          <w:sz w:val="20"/>
        </w:rPr>
        <w:t>del la tècnic/a responsable del servei</w:t>
      </w:r>
      <w:r>
        <w:rPr>
          <w:rFonts w:ascii="Verdana" w:eastAsiaTheme="minorEastAsia" w:hAnsi="Verdana" w:cs="Arial"/>
          <w:iCs/>
          <w:sz w:val="20"/>
        </w:rPr>
        <w:t xml:space="preserve"> és de .... anys</w:t>
      </w:r>
    </w:p>
    <w:p w14:paraId="1001CA04" w14:textId="77777777" w:rsidR="00A1643C" w:rsidRDefault="00A1643C" w:rsidP="00A1643C">
      <w:pPr>
        <w:tabs>
          <w:tab w:val="left" w:pos="8363"/>
        </w:tabs>
        <w:ind w:right="-1"/>
        <w:jc w:val="both"/>
        <w:rPr>
          <w:rFonts w:ascii="Verdana" w:hAnsi="Verdana" w:cs="Arial"/>
        </w:rPr>
      </w:pPr>
    </w:p>
    <w:p w14:paraId="2FAFC077" w14:textId="77777777" w:rsidR="00A1643C" w:rsidRPr="00D3180F" w:rsidRDefault="00A1643C" w:rsidP="00A1643C">
      <w:pPr>
        <w:tabs>
          <w:tab w:val="left" w:pos="8363"/>
        </w:tabs>
        <w:ind w:right="-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Aquesta experiència s’acreditarà per part de l’empresa adjudicatària mitjançant declaració signada per la mateixa empresa, i del treballador, així com aportació del corresponent </w:t>
      </w:r>
      <w:proofErr w:type="spellStart"/>
      <w:r>
        <w:rPr>
          <w:rFonts w:ascii="Verdana" w:hAnsi="Verdana" w:cs="Arial"/>
        </w:rPr>
        <w:t>curriculum</w:t>
      </w:r>
      <w:proofErr w:type="spellEnd"/>
      <w:r>
        <w:rPr>
          <w:rFonts w:ascii="Verdana" w:hAnsi="Verdana" w:cs="Arial"/>
        </w:rPr>
        <w:t>.</w:t>
      </w:r>
    </w:p>
    <w:p w14:paraId="047753E0" w14:textId="77777777" w:rsidR="00A1643C" w:rsidRPr="00D3180F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Cs/>
          <w:iCs/>
          <w:sz w:val="20"/>
        </w:rPr>
      </w:pPr>
    </w:p>
    <w:p w14:paraId="70D96627" w14:textId="77777777" w:rsidR="00A1643C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iCs/>
          <w:sz w:val="20"/>
        </w:rPr>
      </w:pPr>
      <w:r>
        <w:rPr>
          <w:rFonts w:ascii="Verdana" w:eastAsiaTheme="minorEastAsia" w:hAnsi="Verdana" w:cs="Arial"/>
          <w:iCs/>
          <w:sz w:val="20"/>
        </w:rPr>
        <w:t xml:space="preserve">IV.- En el cas de resultar adjudicataris ens comprometem a implementar </w:t>
      </w:r>
      <w:r w:rsidRPr="00D3180F">
        <w:rPr>
          <w:rFonts w:ascii="Verdana" w:eastAsiaTheme="minorEastAsia" w:hAnsi="Verdana" w:cs="Arial"/>
          <w:iCs/>
          <w:sz w:val="20"/>
        </w:rPr>
        <w:t xml:space="preserve">un servei de </w:t>
      </w:r>
      <w:r w:rsidRPr="00D3180F">
        <w:rPr>
          <w:rFonts w:ascii="Verdana" w:eastAsiaTheme="minorEastAsia" w:hAnsi="Verdana" w:cs="Arial"/>
          <w:b/>
          <w:iCs/>
          <w:sz w:val="20"/>
        </w:rPr>
        <w:t>gestió integrada d’incidències</w:t>
      </w:r>
      <w:r w:rsidRPr="00D3180F">
        <w:rPr>
          <w:rFonts w:ascii="Verdana" w:eastAsiaTheme="minorEastAsia" w:hAnsi="Verdana" w:cs="Arial"/>
          <w:iCs/>
          <w:sz w:val="20"/>
        </w:rPr>
        <w:t xml:space="preserve"> </w:t>
      </w:r>
      <w:r w:rsidRPr="00D3180F">
        <w:rPr>
          <w:rFonts w:ascii="Verdana" w:eastAsiaTheme="minorEastAsia" w:hAnsi="Verdana" w:cs="Arial"/>
          <w:i/>
          <w:iCs/>
          <w:sz w:val="20"/>
        </w:rPr>
        <w:t>(</w:t>
      </w:r>
      <w:proofErr w:type="spellStart"/>
      <w:r w:rsidRPr="00D3180F">
        <w:rPr>
          <w:rFonts w:ascii="Verdana" w:eastAsiaTheme="minorEastAsia" w:hAnsi="Verdana" w:cs="Arial"/>
          <w:i/>
          <w:iCs/>
          <w:sz w:val="20"/>
        </w:rPr>
        <w:t>ticketing</w:t>
      </w:r>
      <w:proofErr w:type="spellEnd"/>
      <w:r w:rsidRPr="00D3180F">
        <w:rPr>
          <w:rFonts w:ascii="Verdana" w:eastAsiaTheme="minorEastAsia" w:hAnsi="Verdana" w:cs="Arial"/>
          <w:i/>
          <w:iCs/>
          <w:sz w:val="20"/>
        </w:rPr>
        <w:t>)</w:t>
      </w:r>
      <w:r w:rsidRPr="00D3180F">
        <w:rPr>
          <w:rFonts w:ascii="Verdana" w:eastAsiaTheme="minorEastAsia" w:hAnsi="Verdana" w:cs="Arial"/>
          <w:iCs/>
          <w:sz w:val="20"/>
        </w:rPr>
        <w:t xml:space="preserve"> </w:t>
      </w:r>
      <w:r w:rsidRPr="00D3180F">
        <w:rPr>
          <w:rFonts w:ascii="Verdana" w:eastAsiaTheme="minorEastAsia" w:hAnsi="Verdana" w:cs="Arial"/>
          <w:b/>
          <w:iCs/>
          <w:sz w:val="20"/>
        </w:rPr>
        <w:t>i seguiment GPS dels vehicles del servei</w:t>
      </w:r>
      <w:r>
        <w:rPr>
          <w:rFonts w:ascii="Verdana" w:eastAsiaTheme="minorEastAsia" w:hAnsi="Verdana" w:cs="Arial"/>
          <w:iCs/>
          <w:sz w:val="20"/>
        </w:rPr>
        <w:t xml:space="preserve"> en els següents vehicles i  d’acord amb les característiques que s’indiquen a la clàusula 10 del plec de clàusules administratives:</w:t>
      </w:r>
    </w:p>
    <w:p w14:paraId="5F30E5B2" w14:textId="77777777" w:rsidR="00A1643C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iCs/>
          <w:sz w:val="20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8"/>
        <w:gridCol w:w="1153"/>
      </w:tblGrid>
      <w:tr w:rsidR="00A1643C" w:rsidRPr="00167920" w14:paraId="1CBA21A2" w14:textId="77777777" w:rsidTr="00E74CA3">
        <w:trPr>
          <w:trHeight w:val="300"/>
        </w:trPr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BD58" w14:textId="77777777" w:rsidR="00A1643C" w:rsidRPr="00167920" w:rsidRDefault="00A1643C" w:rsidP="00E74C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79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D774" w14:textId="77777777" w:rsidR="00A1643C" w:rsidRPr="00167920" w:rsidRDefault="00A1643C" w:rsidP="00E74C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7920">
              <w:rPr>
                <w:rFonts w:ascii="Calibri" w:hAnsi="Calibri" w:cs="Calibri"/>
                <w:color w:val="000000"/>
                <w:sz w:val="22"/>
                <w:szCs w:val="22"/>
              </w:rPr>
              <w:t>SI/NO</w:t>
            </w:r>
          </w:p>
        </w:tc>
      </w:tr>
      <w:tr w:rsidR="00A1643C" w:rsidRPr="00167920" w14:paraId="4266F622" w14:textId="77777777" w:rsidTr="00E74CA3">
        <w:trPr>
          <w:trHeight w:val="659"/>
        </w:trPr>
        <w:tc>
          <w:tcPr>
            <w:tcW w:w="8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08F0" w14:textId="77777777" w:rsidR="00A1643C" w:rsidRPr="00167920" w:rsidRDefault="00A1643C" w:rsidP="00E74CA3">
            <w:pPr>
              <w:jc w:val="both"/>
              <w:rPr>
                <w:rFonts w:ascii="Calibri" w:hAnsi="Calibri" w:cs="Calibri"/>
                <w:color w:val="000000"/>
              </w:rPr>
            </w:pPr>
            <w:r w:rsidRPr="00167920">
              <w:rPr>
                <w:color w:val="000000"/>
                <w:sz w:val="14"/>
                <w:szCs w:val="14"/>
              </w:rPr>
              <w:t xml:space="preserve"> </w:t>
            </w:r>
            <w:r w:rsidRPr="00167920">
              <w:rPr>
                <w:rFonts w:ascii="Verdana" w:hAnsi="Verdana" w:cs="Calibri"/>
                <w:color w:val="000000"/>
              </w:rPr>
              <w:t xml:space="preserve">Implementar un servei seguiment GPS i </w:t>
            </w:r>
            <w:proofErr w:type="spellStart"/>
            <w:r w:rsidRPr="00167920">
              <w:rPr>
                <w:rFonts w:ascii="Verdana" w:hAnsi="Verdana" w:cs="Calibri"/>
                <w:color w:val="000000"/>
              </w:rPr>
              <w:t>ticketing</w:t>
            </w:r>
            <w:proofErr w:type="spellEnd"/>
            <w:r w:rsidRPr="00167920">
              <w:rPr>
                <w:rFonts w:ascii="Verdana" w:hAnsi="Verdana" w:cs="Calibri"/>
                <w:color w:val="000000"/>
              </w:rPr>
              <w:t xml:space="preserve"> associat de tots els vehicles del servei (Brigades, Encarregat i camions)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A4CD" w14:textId="77777777" w:rsidR="00A1643C" w:rsidRPr="00167920" w:rsidRDefault="00A1643C" w:rsidP="00E74C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79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643C" w:rsidRPr="00167920" w14:paraId="436208C9" w14:textId="77777777" w:rsidTr="00E74CA3">
        <w:trPr>
          <w:trHeight w:val="711"/>
        </w:trPr>
        <w:tc>
          <w:tcPr>
            <w:tcW w:w="8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4FE5" w14:textId="77777777" w:rsidR="00A1643C" w:rsidRPr="00167920" w:rsidRDefault="00A1643C" w:rsidP="00E74CA3">
            <w:pPr>
              <w:jc w:val="both"/>
              <w:rPr>
                <w:rFonts w:ascii="Verdana" w:hAnsi="Verdana" w:cs="Calibri"/>
                <w:color w:val="000000"/>
              </w:rPr>
            </w:pPr>
            <w:r w:rsidRPr="00167920">
              <w:rPr>
                <w:rFonts w:ascii="Verdana" w:hAnsi="Verdana" w:cs="Calibri"/>
                <w:color w:val="000000"/>
              </w:rPr>
              <w:t xml:space="preserve">Implementar un servei seguiment GPS i </w:t>
            </w:r>
            <w:proofErr w:type="spellStart"/>
            <w:r w:rsidRPr="00167920">
              <w:rPr>
                <w:rFonts w:ascii="Verdana" w:hAnsi="Verdana" w:cs="Calibri"/>
                <w:color w:val="000000"/>
              </w:rPr>
              <w:t>ticketing</w:t>
            </w:r>
            <w:proofErr w:type="spellEnd"/>
            <w:r w:rsidRPr="00167920">
              <w:rPr>
                <w:rFonts w:ascii="Verdana" w:hAnsi="Verdana" w:cs="Calibri"/>
                <w:color w:val="000000"/>
              </w:rPr>
              <w:t xml:space="preserve"> associat de totes les brigades i l’encarregat del servei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B9FD" w14:textId="77777777" w:rsidR="00A1643C" w:rsidRPr="00167920" w:rsidRDefault="00A1643C" w:rsidP="00E74C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79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1643C" w:rsidRPr="00167920" w14:paraId="37E91F2D" w14:textId="77777777" w:rsidTr="00E74CA3">
        <w:trPr>
          <w:trHeight w:val="551"/>
        </w:trPr>
        <w:tc>
          <w:tcPr>
            <w:tcW w:w="8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EAC0" w14:textId="77777777" w:rsidR="00A1643C" w:rsidRPr="00167920" w:rsidRDefault="00A1643C" w:rsidP="00E74CA3">
            <w:pPr>
              <w:jc w:val="both"/>
              <w:rPr>
                <w:rFonts w:ascii="Verdana" w:hAnsi="Verdana" w:cs="Calibri"/>
                <w:color w:val="000000"/>
              </w:rPr>
            </w:pPr>
            <w:r w:rsidRPr="00167920">
              <w:rPr>
                <w:rFonts w:ascii="Verdana" w:hAnsi="Verdana" w:cs="Calibri"/>
                <w:color w:val="000000"/>
              </w:rPr>
              <w:t xml:space="preserve">Implementar un servei seguiment GPS i </w:t>
            </w:r>
            <w:proofErr w:type="spellStart"/>
            <w:r w:rsidRPr="00167920">
              <w:rPr>
                <w:rFonts w:ascii="Verdana" w:hAnsi="Verdana" w:cs="Calibri"/>
                <w:color w:val="000000"/>
              </w:rPr>
              <w:t>ticketing</w:t>
            </w:r>
            <w:proofErr w:type="spellEnd"/>
            <w:r w:rsidRPr="00167920">
              <w:rPr>
                <w:rFonts w:ascii="Verdana" w:hAnsi="Verdana" w:cs="Calibri"/>
                <w:color w:val="000000"/>
              </w:rPr>
              <w:t xml:space="preserve"> associat de totes les brigades del contracte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9886" w14:textId="77777777" w:rsidR="00A1643C" w:rsidRPr="00167920" w:rsidRDefault="00A1643C" w:rsidP="00E74C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792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55DDAAB" w14:textId="77777777" w:rsidR="00A1643C" w:rsidRPr="00D3180F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/>
          <w:iCs/>
          <w:sz w:val="20"/>
        </w:rPr>
      </w:pPr>
    </w:p>
    <w:p w14:paraId="7C9A7303" w14:textId="77777777" w:rsidR="00A1643C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/>
          <w:iCs/>
          <w:sz w:val="20"/>
        </w:rPr>
      </w:pPr>
      <w:r>
        <w:rPr>
          <w:rFonts w:ascii="Verdana" w:eastAsiaTheme="minorEastAsia" w:hAnsi="Verdana" w:cs="Arial"/>
          <w:b/>
          <w:iCs/>
          <w:sz w:val="20"/>
        </w:rPr>
        <w:lastRenderedPageBreak/>
        <w:t>En el cas d’indicar més d’una opció, es considerarà aquella amb la que s’obtingui una major puntuació.</w:t>
      </w:r>
    </w:p>
    <w:p w14:paraId="4C3B3054" w14:textId="77777777" w:rsidR="00A1643C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/>
          <w:iCs/>
          <w:sz w:val="20"/>
        </w:rPr>
      </w:pPr>
    </w:p>
    <w:p w14:paraId="15B9D21F" w14:textId="77777777" w:rsidR="00A1643C" w:rsidRPr="00D3180F" w:rsidRDefault="00A1643C" w:rsidP="00A1643C">
      <w:pPr>
        <w:pStyle w:val="Textindependent2"/>
        <w:shd w:val="clear" w:color="auto" w:fill="FFFFFF" w:themeFill="background1"/>
        <w:tabs>
          <w:tab w:val="left" w:pos="567"/>
          <w:tab w:val="left" w:pos="1134"/>
          <w:tab w:val="left" w:pos="1702"/>
        </w:tabs>
        <w:rPr>
          <w:rFonts w:ascii="Verdana" w:eastAsiaTheme="minorEastAsia" w:hAnsi="Verdana" w:cs="Arial"/>
          <w:b/>
          <w:iCs/>
          <w:sz w:val="20"/>
        </w:rPr>
      </w:pPr>
      <w:r>
        <w:rPr>
          <w:rFonts w:ascii="Verdana" w:eastAsiaTheme="minorEastAsia" w:hAnsi="Verdana" w:cs="Arial"/>
          <w:bCs/>
          <w:iCs/>
          <w:sz w:val="20"/>
        </w:rPr>
        <w:t xml:space="preserve">Igualment ens comprometem a </w:t>
      </w:r>
      <w:r w:rsidRPr="00D3180F">
        <w:rPr>
          <w:rFonts w:ascii="Verdana" w:eastAsiaTheme="minorEastAsia" w:hAnsi="Verdana" w:cs="Arial"/>
          <w:bCs/>
          <w:iCs/>
          <w:sz w:val="20"/>
        </w:rPr>
        <w:t xml:space="preserve">implementar </w:t>
      </w:r>
      <w:r>
        <w:rPr>
          <w:rFonts w:ascii="Verdana" w:eastAsiaTheme="minorEastAsia" w:hAnsi="Verdana" w:cs="Arial"/>
          <w:bCs/>
          <w:iCs/>
          <w:sz w:val="20"/>
        </w:rPr>
        <w:t xml:space="preserve">aquest sistema </w:t>
      </w:r>
      <w:r w:rsidRPr="00D3180F">
        <w:rPr>
          <w:rFonts w:ascii="Verdana" w:eastAsiaTheme="minorEastAsia" w:hAnsi="Verdana" w:cs="Arial"/>
          <w:bCs/>
          <w:iCs/>
          <w:sz w:val="20"/>
        </w:rPr>
        <w:t>en un termini màxim de 3 mesos un cop formalitzat el contracte</w:t>
      </w:r>
      <w:r>
        <w:rPr>
          <w:rFonts w:ascii="Verdana" w:eastAsiaTheme="minorEastAsia" w:hAnsi="Verdana" w:cs="Arial"/>
          <w:bCs/>
          <w:iCs/>
          <w:sz w:val="20"/>
        </w:rPr>
        <w:t>.</w:t>
      </w:r>
    </w:p>
    <w:p w14:paraId="14BEAD4E" w14:textId="77777777" w:rsidR="00A1643C" w:rsidRPr="00A344F6" w:rsidRDefault="00A1643C" w:rsidP="00A1643C">
      <w:pPr>
        <w:rPr>
          <w:rFonts w:ascii="Verdana" w:hAnsi="Verdana"/>
        </w:rPr>
      </w:pPr>
    </w:p>
    <w:tbl>
      <w:tblPr>
        <w:tblStyle w:val="Taulaambquadrcul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A1643C" w:rsidRPr="00A344F6" w14:paraId="351E26C8" w14:textId="77777777" w:rsidTr="00E74CA3">
        <w:tc>
          <w:tcPr>
            <w:tcW w:w="9923" w:type="dxa"/>
          </w:tcPr>
          <w:p w14:paraId="720B4C18" w14:textId="77777777" w:rsidR="00A1643C" w:rsidRPr="00A344F6" w:rsidRDefault="00A1643C" w:rsidP="00E74CA3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>Igualment els comuniquem en el cas de que l’oferta presentada resulta la de millor qualitat/preu en varis lots, l’ordre de preferència en l’adjudicació serà la següent:</w:t>
            </w:r>
          </w:p>
          <w:p w14:paraId="36732EDA" w14:textId="77777777" w:rsidR="00A1643C" w:rsidRPr="00A344F6" w:rsidRDefault="00A1643C" w:rsidP="00E74CA3">
            <w:pPr>
              <w:rPr>
                <w:rFonts w:ascii="Verdana" w:hAnsi="Verdana"/>
              </w:rPr>
            </w:pPr>
          </w:p>
          <w:p w14:paraId="7BD93DE1" w14:textId="77777777" w:rsidR="00A1643C" w:rsidRPr="00A344F6" w:rsidRDefault="00A1643C" w:rsidP="00E74CA3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 xml:space="preserve">1era preferència : </w:t>
            </w:r>
          </w:p>
          <w:p w14:paraId="5827D507" w14:textId="77777777" w:rsidR="00A1643C" w:rsidRPr="00A344F6" w:rsidRDefault="00A1643C" w:rsidP="00E74CA3">
            <w:pPr>
              <w:rPr>
                <w:rFonts w:ascii="Verdana" w:hAnsi="Verdana"/>
              </w:rPr>
            </w:pPr>
            <w:r w:rsidRPr="00A344F6">
              <w:rPr>
                <w:rFonts w:ascii="Verdana" w:hAnsi="Verdana"/>
              </w:rPr>
              <w:t xml:space="preserve">2ona preferència: </w:t>
            </w:r>
          </w:p>
          <w:p w14:paraId="5CEE1811" w14:textId="77777777" w:rsidR="00A1643C" w:rsidRPr="00A344F6" w:rsidRDefault="00A1643C" w:rsidP="00E74CA3">
            <w:pPr>
              <w:rPr>
                <w:rFonts w:ascii="Verdana" w:hAnsi="Verdana"/>
              </w:rPr>
            </w:pPr>
          </w:p>
        </w:tc>
      </w:tr>
    </w:tbl>
    <w:p w14:paraId="435270D2" w14:textId="77777777" w:rsidR="00A344F6" w:rsidRPr="00A344F6" w:rsidRDefault="00A344F6" w:rsidP="00A344F6">
      <w:pPr>
        <w:rPr>
          <w:rFonts w:ascii="Verdana" w:hAnsi="Verdana"/>
        </w:rPr>
      </w:pPr>
    </w:p>
    <w:tbl>
      <w:tblPr>
        <w:tblStyle w:val="Taulaambquadrcula"/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A344F6" w:rsidRPr="00A344F6" w14:paraId="261F6347" w14:textId="77777777" w:rsidTr="007B55FC">
        <w:tc>
          <w:tcPr>
            <w:tcW w:w="9923" w:type="dxa"/>
          </w:tcPr>
          <w:p w14:paraId="4CBEF82A" w14:textId="77777777" w:rsidR="00A344F6" w:rsidRPr="00A344F6" w:rsidRDefault="00A344F6" w:rsidP="007B55FC">
            <w:pPr>
              <w:rPr>
                <w:rFonts w:ascii="Verdana" w:hAnsi="Verdana"/>
                <w:i/>
                <w:iCs/>
              </w:rPr>
            </w:pPr>
          </w:p>
          <w:p w14:paraId="55432EDC" w14:textId="77777777" w:rsidR="00A344F6" w:rsidRPr="00A344F6" w:rsidRDefault="00A344F6" w:rsidP="007B55FC">
            <w:pPr>
              <w:rPr>
                <w:rFonts w:ascii="Verdana" w:hAnsi="Verdana"/>
                <w:strike/>
              </w:rPr>
            </w:pPr>
            <w:r w:rsidRPr="00A344F6">
              <w:rPr>
                <w:rFonts w:ascii="Verdana" w:hAnsi="Verdana" w:cs="Arial"/>
                <w:b/>
                <w:snapToGrid w:val="0"/>
                <w:lang w:eastAsia="es-ES"/>
              </w:rPr>
              <w:t>ADVERTÈNCIA:</w:t>
            </w:r>
            <w:r w:rsidRPr="00A344F6">
              <w:rPr>
                <w:rFonts w:ascii="Verdana" w:hAnsi="Verdana" w:cs="Arial"/>
                <w:b/>
              </w:rPr>
              <w:t xml:space="preserve"> Cadascun dels sobres electrònics presentats per l’empresa licitadora únicament ha d’incloure la documentació per a la qual està destinat. Si dins d’un sobre s’inclou informació que permet el coneixement anticipat d’una part de l’oferta, infringint així el secret de la mateixa</w:t>
            </w:r>
            <w:r w:rsidRPr="00A344F6">
              <w:rPr>
                <w:rFonts w:ascii="Verdana" w:hAnsi="Verdana" w:cs="Verdana"/>
                <w:b/>
                <w:iCs/>
              </w:rPr>
              <w:t xml:space="preserve"> i afectant l’objectivitat de la valoració i el tractament igualitari de les empreses licitadores,</w:t>
            </w:r>
            <w:r w:rsidRPr="00A344F6">
              <w:rPr>
                <w:rFonts w:ascii="Verdana" w:hAnsi="Verdana" w:cs="Arial"/>
                <w:b/>
              </w:rPr>
              <w:t xml:space="preserve"> implicarà l’exclusió de la licitació.</w:t>
            </w:r>
          </w:p>
          <w:p w14:paraId="0D699254" w14:textId="77777777" w:rsidR="00A344F6" w:rsidRPr="00A344F6" w:rsidRDefault="00A344F6" w:rsidP="007B55FC">
            <w:pPr>
              <w:rPr>
                <w:rFonts w:ascii="Verdana" w:hAnsi="Verdana"/>
              </w:rPr>
            </w:pPr>
          </w:p>
        </w:tc>
      </w:tr>
    </w:tbl>
    <w:p w14:paraId="1D306E91" w14:textId="77777777" w:rsidR="00A344F6" w:rsidRPr="00A344F6" w:rsidRDefault="00A344F6" w:rsidP="00A344F6">
      <w:pPr>
        <w:rPr>
          <w:rFonts w:ascii="Verdana" w:hAnsi="Verdana" w:cs="Arial"/>
          <w:i/>
          <w:snapToGrid w:val="0"/>
          <w:lang w:eastAsia="es-ES"/>
        </w:rPr>
      </w:pPr>
    </w:p>
    <w:p w14:paraId="660E66FF" w14:textId="77777777" w:rsidR="00A344F6" w:rsidRPr="00A344F6" w:rsidRDefault="00A344F6" w:rsidP="00A344F6">
      <w:pPr>
        <w:rPr>
          <w:rFonts w:ascii="Verdana" w:hAnsi="Verdana" w:cs="Arial"/>
          <w:i/>
          <w:snapToGrid w:val="0"/>
          <w:lang w:eastAsia="es-ES"/>
        </w:rPr>
      </w:pPr>
    </w:p>
    <w:p w14:paraId="519238ED" w14:textId="77777777" w:rsidR="00A344F6" w:rsidRPr="00A344F6" w:rsidRDefault="00A344F6" w:rsidP="00A344F6">
      <w:pPr>
        <w:rPr>
          <w:rFonts w:ascii="Verdana" w:hAnsi="Verdana" w:cs="Arial"/>
          <w:i/>
          <w:snapToGrid w:val="0"/>
          <w:lang w:eastAsia="es-ES"/>
        </w:rPr>
      </w:pPr>
    </w:p>
    <w:p w14:paraId="719EB256" w14:textId="77777777" w:rsidR="00A344F6" w:rsidRPr="00A344F6" w:rsidRDefault="00A344F6" w:rsidP="00A344F6">
      <w:pPr>
        <w:rPr>
          <w:rFonts w:ascii="Verdana" w:hAnsi="Verdana" w:cs="Arial"/>
          <w:i/>
          <w:snapToGrid w:val="0"/>
          <w:lang w:eastAsia="es-ES"/>
        </w:rPr>
      </w:pPr>
    </w:p>
    <w:p w14:paraId="702C9010" w14:textId="77777777" w:rsidR="00A344F6" w:rsidRPr="00A344F6" w:rsidRDefault="00A344F6" w:rsidP="00A344F6">
      <w:pPr>
        <w:rPr>
          <w:rFonts w:ascii="Verdana" w:hAnsi="Verdana" w:cs="Arial"/>
          <w:i/>
        </w:rPr>
      </w:pPr>
      <w:r w:rsidRPr="00A344F6">
        <w:rPr>
          <w:rFonts w:ascii="Verdana" w:hAnsi="Verdana" w:cs="Arial"/>
          <w:i/>
          <w:snapToGrid w:val="0"/>
          <w:lang w:eastAsia="es-ES"/>
        </w:rPr>
        <w:t xml:space="preserve"> [Signatura electrònica]</w:t>
      </w:r>
      <w:bookmarkStart w:id="1" w:name="_GoBack"/>
      <w:bookmarkEnd w:id="1"/>
    </w:p>
    <w:sectPr w:rsidR="00A344F6" w:rsidRPr="00A344F6" w:rsidSect="00C822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38" w:right="707" w:bottom="851" w:left="1843" w:header="709" w:footer="261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5BA46DE" w15:done="0"/>
  <w15:commentEx w15:paraId="5A5E2117" w15:done="0"/>
  <w15:commentEx w15:paraId="024DB73D" w15:done="0"/>
  <w15:commentEx w15:paraId="3C9796A2" w15:done="0"/>
  <w15:commentEx w15:paraId="60693DEF" w15:done="0"/>
  <w15:commentEx w15:paraId="2410E093" w15:done="0"/>
  <w15:commentEx w15:paraId="057EA526" w15:done="0"/>
  <w15:commentEx w15:paraId="1E7A939B" w15:done="0"/>
  <w15:commentEx w15:paraId="659D9B07" w15:done="0"/>
  <w15:commentEx w15:paraId="38B571EE" w15:done="0"/>
  <w15:commentEx w15:paraId="6A513F0C" w15:done="0"/>
  <w15:commentEx w15:paraId="49EC9197" w15:done="0"/>
  <w15:commentEx w15:paraId="339F9D81" w15:done="0"/>
  <w15:commentEx w15:paraId="321934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E94440" w16cex:dateUtc="2025-02-15T09:47:00Z"/>
  <w16cex:commentExtensible w16cex:durableId="7F9DF3B6" w16cex:dateUtc="2025-02-15T09:51:00Z"/>
  <w16cex:commentExtensible w16cex:durableId="7082A651" w16cex:dateUtc="2025-02-15T09:53:00Z"/>
  <w16cex:commentExtensible w16cex:durableId="0C583DA7" w16cex:dateUtc="2025-02-15T11:24:00Z"/>
  <w16cex:commentExtensible w16cex:durableId="7107571F" w16cex:dateUtc="2025-02-15T09:54:00Z"/>
  <w16cex:commentExtensible w16cex:durableId="25ED3E77" w16cex:dateUtc="2025-02-15T09:55:00Z"/>
  <w16cex:commentExtensible w16cex:durableId="42CD3B2A" w16cex:dateUtc="2025-02-15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5BA46DE" w16cid:durableId="15BA46DE"/>
  <w16cid:commentId w16cid:paraId="5A5E2117" w16cid:durableId="48529A2C"/>
  <w16cid:commentId w16cid:paraId="024DB73D" w16cid:durableId="13E94440"/>
  <w16cid:commentId w16cid:paraId="3C9796A2" w16cid:durableId="6432C01B"/>
  <w16cid:commentId w16cid:paraId="60693DEF" w16cid:durableId="7F9DF3B6"/>
  <w16cid:commentId w16cid:paraId="2410E093" w16cid:durableId="7082A651"/>
  <w16cid:commentId w16cid:paraId="057EA526" w16cid:durableId="0C583DA7"/>
  <w16cid:commentId w16cid:paraId="1E7A939B" w16cid:durableId="5E654FBF"/>
  <w16cid:commentId w16cid:paraId="659D9B07" w16cid:durableId="2270AC60"/>
  <w16cid:commentId w16cid:paraId="38B571EE" w16cid:durableId="7107571F"/>
  <w16cid:commentId w16cid:paraId="6A513F0C" w16cid:durableId="7B968A9E"/>
  <w16cid:commentId w16cid:paraId="49EC9197" w16cid:durableId="41B8D24D"/>
  <w16cid:commentId w16cid:paraId="339F9D81" w16cid:durableId="25ED3E77"/>
  <w16cid:commentId w16cid:paraId="32193486" w16cid:durableId="42CD3B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6D4EE" w14:textId="77777777" w:rsidR="00E74CA3" w:rsidRDefault="00E74CA3">
      <w:r>
        <w:separator/>
      </w:r>
    </w:p>
  </w:endnote>
  <w:endnote w:type="continuationSeparator" w:id="0">
    <w:p w14:paraId="1C180914" w14:textId="77777777" w:rsidR="00E74CA3" w:rsidRDefault="00E7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kkurat-Light">
    <w:altName w:val="Malgun Gothic"/>
    <w:charset w:val="00"/>
    <w:family w:val="auto"/>
    <w:pitch w:val="variable"/>
    <w:sig w:usb0="00000003" w:usb1="40002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86E4C" w14:textId="77777777" w:rsidR="00E74CA3" w:rsidRDefault="00E74CA3">
    <w:pPr>
      <w:pStyle w:val="Peu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9F361" w14:textId="19165D9F" w:rsidR="00E74CA3" w:rsidRPr="006D70D5" w:rsidRDefault="00E74CA3" w:rsidP="00162E02">
    <w:pPr>
      <w:pStyle w:val="Peu"/>
      <w:tabs>
        <w:tab w:val="clear" w:pos="4252"/>
        <w:tab w:val="clear" w:pos="8504"/>
        <w:tab w:val="left" w:pos="8222"/>
      </w:tabs>
      <w:rPr>
        <w:rStyle w:val="Nmerodepgina"/>
        <w:rFonts w:ascii="Verdana" w:hAnsi="Verdana"/>
        <w:sz w:val="16"/>
      </w:rPr>
    </w:pPr>
    <w:r>
      <w:rPr>
        <w:rFonts w:ascii="Verdana" w:hAnsi="Verdana"/>
        <w:sz w:val="16"/>
      </w:rPr>
      <w:t xml:space="preserve">                                                                                                                          </w:t>
    </w:r>
    <w:r w:rsidRPr="006D70D5">
      <w:rPr>
        <w:rFonts w:ascii="Verdana" w:hAnsi="Verdana"/>
        <w:sz w:val="16"/>
      </w:rPr>
      <w:t xml:space="preserve">Pàg. </w:t>
    </w:r>
    <w:r w:rsidRPr="006D70D5">
      <w:rPr>
        <w:rStyle w:val="Nmerodepgina"/>
        <w:rFonts w:ascii="Verdana" w:hAnsi="Verdana"/>
        <w:sz w:val="16"/>
      </w:rPr>
      <w:fldChar w:fldCharType="begin"/>
    </w:r>
    <w:r w:rsidRPr="006D70D5">
      <w:rPr>
        <w:rStyle w:val="Nmerodepgina"/>
        <w:rFonts w:ascii="Verdana" w:hAnsi="Verdana"/>
        <w:sz w:val="16"/>
      </w:rPr>
      <w:instrText xml:space="preserve"> PAGE </w:instrText>
    </w:r>
    <w:r w:rsidRPr="006D70D5">
      <w:rPr>
        <w:rStyle w:val="Nmerodepgina"/>
        <w:rFonts w:ascii="Verdana" w:hAnsi="Verdana"/>
        <w:sz w:val="16"/>
      </w:rPr>
      <w:fldChar w:fldCharType="separate"/>
    </w:r>
    <w:r w:rsidR="00F923F4">
      <w:rPr>
        <w:rStyle w:val="Nmerodepgina"/>
        <w:rFonts w:ascii="Verdana" w:hAnsi="Verdana"/>
        <w:noProof/>
        <w:sz w:val="16"/>
      </w:rPr>
      <w:t>1</w:t>
    </w:r>
    <w:r w:rsidRPr="006D70D5">
      <w:rPr>
        <w:rStyle w:val="Nmerodepgina"/>
        <w:rFonts w:ascii="Verdana" w:hAnsi="Verdana"/>
        <w:sz w:val="16"/>
      </w:rPr>
      <w:fldChar w:fldCharType="end"/>
    </w:r>
    <w:r w:rsidRPr="006D70D5">
      <w:rPr>
        <w:rStyle w:val="Nmerodepgina"/>
        <w:rFonts w:ascii="Verdana" w:hAnsi="Verdana"/>
        <w:sz w:val="16"/>
      </w:rPr>
      <w:t xml:space="preserve"> de </w:t>
    </w:r>
    <w:r w:rsidRPr="006D70D5">
      <w:rPr>
        <w:rStyle w:val="Nmerodepgina"/>
        <w:rFonts w:ascii="Verdana" w:hAnsi="Verdana"/>
        <w:sz w:val="16"/>
      </w:rPr>
      <w:fldChar w:fldCharType="begin"/>
    </w:r>
    <w:r w:rsidRPr="006D70D5">
      <w:rPr>
        <w:rStyle w:val="Nmerodepgina"/>
        <w:rFonts w:ascii="Verdana" w:hAnsi="Verdana"/>
        <w:sz w:val="16"/>
      </w:rPr>
      <w:instrText xml:space="preserve"> NUMPAGES </w:instrText>
    </w:r>
    <w:r w:rsidRPr="006D70D5">
      <w:rPr>
        <w:rStyle w:val="Nmerodepgina"/>
        <w:rFonts w:ascii="Verdana" w:hAnsi="Verdana"/>
        <w:sz w:val="16"/>
      </w:rPr>
      <w:fldChar w:fldCharType="separate"/>
    </w:r>
    <w:r w:rsidR="00F923F4">
      <w:rPr>
        <w:rStyle w:val="Nmerodepgina"/>
        <w:rFonts w:ascii="Verdana" w:hAnsi="Verdana"/>
        <w:noProof/>
        <w:sz w:val="16"/>
      </w:rPr>
      <w:t>16</w:t>
    </w:r>
    <w:r w:rsidRPr="006D70D5">
      <w:rPr>
        <w:rStyle w:val="Nmerodepgina"/>
        <w:rFonts w:ascii="Verdana" w:hAnsi="Verdana"/>
        <w:sz w:val="16"/>
      </w:rPr>
      <w:fldChar w:fldCharType="end"/>
    </w:r>
  </w:p>
  <w:p w14:paraId="5B0AA954" w14:textId="77777777" w:rsidR="00E74CA3" w:rsidRPr="006D70D5" w:rsidRDefault="00E74CA3" w:rsidP="00B042CF">
    <w:pPr>
      <w:pStyle w:val="Peu"/>
      <w:tabs>
        <w:tab w:val="clear" w:pos="4252"/>
        <w:tab w:val="clear" w:pos="8504"/>
      </w:tabs>
      <w:jc w:val="center"/>
      <w:rPr>
        <w:rStyle w:val="Nmerodepgina"/>
        <w:rFonts w:ascii="Verdana" w:hAnsi="Verdana"/>
        <w:sz w:val="16"/>
      </w:rPr>
    </w:pPr>
  </w:p>
  <w:p w14:paraId="430ED43B" w14:textId="77777777" w:rsidR="00E74CA3" w:rsidRDefault="00E74CA3">
    <w:pPr>
      <w:pStyle w:val="Peu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C10FD" w14:textId="77777777" w:rsidR="00E74CA3" w:rsidRDefault="00E74CA3">
    <w:pPr>
      <w:pStyle w:val="Peu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DC979" w14:textId="77777777" w:rsidR="00E74CA3" w:rsidRDefault="00E74CA3">
      <w:r>
        <w:separator/>
      </w:r>
    </w:p>
  </w:footnote>
  <w:footnote w:type="continuationSeparator" w:id="0">
    <w:p w14:paraId="16EE67CF" w14:textId="77777777" w:rsidR="00E74CA3" w:rsidRDefault="00E74CA3">
      <w:r>
        <w:continuationSeparator/>
      </w:r>
    </w:p>
  </w:footnote>
  <w:footnote w:id="1">
    <w:p w14:paraId="4A1F09ED" w14:textId="77777777" w:rsidR="00E74CA3" w:rsidRPr="00832735" w:rsidRDefault="00E74CA3" w:rsidP="00CF6C31">
      <w:pPr>
        <w:pStyle w:val="Textdenotaapeudepgina"/>
        <w:rPr>
          <w:rFonts w:ascii="Verdana" w:hAnsi="Verdana"/>
        </w:rPr>
      </w:pPr>
      <w:r w:rsidRPr="00832735">
        <w:rPr>
          <w:rStyle w:val="Refernciadenotaapeudepgina"/>
          <w:rFonts w:ascii="Verdana" w:hAnsi="Verdana"/>
          <w:sz w:val="16"/>
        </w:rPr>
        <w:t>1</w:t>
      </w:r>
      <w:r w:rsidRPr="00832735">
        <w:rPr>
          <w:rFonts w:ascii="Verdana" w:hAnsi="Verdana"/>
          <w:sz w:val="16"/>
        </w:rPr>
        <w:t xml:space="preserve"> Perquè una Unió Temporal d’Empreses (UTE) pugui ser adjudicatària d’un contracte reservat, totes i cadascuna de les seves eventuals integrants han de ser CETIS o EI.</w:t>
      </w:r>
    </w:p>
  </w:footnote>
  <w:footnote w:id="2">
    <w:p w14:paraId="23CCA423" w14:textId="77777777" w:rsidR="00E74CA3" w:rsidRPr="00FA2A34" w:rsidRDefault="00E74CA3" w:rsidP="00CF6C31">
      <w:pPr>
        <w:pStyle w:val="Textdenotaapeudepgina"/>
        <w:rPr>
          <w:rFonts w:ascii="Verdana" w:hAnsi="Verdana"/>
        </w:rPr>
      </w:pPr>
      <w:r w:rsidRPr="00832735">
        <w:rPr>
          <w:rStyle w:val="Refernciadenotaapeudepgina"/>
        </w:rPr>
        <w:t>2</w:t>
      </w:r>
      <w:r w:rsidRPr="00832735">
        <w:rPr>
          <w:rFonts w:ascii="Verdana" w:hAnsi="Verdana"/>
          <w:sz w:val="16"/>
        </w:rPr>
        <w:t xml:space="preserve"> En cas d’UTE, cal presentar una declaració responsable per cadascuna de les empreses/entitats que en formaran part.</w:t>
      </w:r>
    </w:p>
  </w:footnote>
  <w:footnote w:id="3">
    <w:p w14:paraId="37E969F4" w14:textId="77777777" w:rsidR="00E74CA3" w:rsidRPr="008B06B6" w:rsidRDefault="00E74CA3" w:rsidP="00A344F6">
      <w:pPr>
        <w:pStyle w:val="Textdenotaapeudepgina"/>
        <w:rPr>
          <w:rFonts w:ascii="Verdana" w:hAnsi="Verdana"/>
          <w:sz w:val="18"/>
          <w:szCs w:val="18"/>
        </w:rPr>
      </w:pPr>
      <w:r w:rsidRPr="008B06B6">
        <w:rPr>
          <w:rStyle w:val="Refernciadenotaapeudepgina"/>
          <w:rFonts w:ascii="Verdana" w:hAnsi="Verdana"/>
          <w:sz w:val="16"/>
          <w:szCs w:val="18"/>
        </w:rPr>
        <w:footnoteRef/>
      </w:r>
      <w:r w:rsidRPr="008B06B6">
        <w:rPr>
          <w:rFonts w:ascii="Verdana" w:hAnsi="Verdana"/>
          <w:sz w:val="16"/>
          <w:szCs w:val="18"/>
        </w:rPr>
        <w:t xml:space="preserve"> </w:t>
      </w:r>
      <w:r w:rsidRPr="008B06B6">
        <w:rPr>
          <w:rFonts w:ascii="Verdana" w:hAnsi="Verdana"/>
          <w:sz w:val="16"/>
        </w:rPr>
        <w:t>En cas d’Unió Temporal d’Empreses (UTE) cal presentar una declaració responsable per cadascuna de les empreses/entitats que en formaran part.</w:t>
      </w:r>
    </w:p>
  </w:footnote>
  <w:footnote w:id="4">
    <w:p w14:paraId="109281FF" w14:textId="77777777" w:rsidR="00E74CA3" w:rsidRPr="00FA2A34" w:rsidRDefault="00E74CA3" w:rsidP="00A344F6">
      <w:pPr>
        <w:pStyle w:val="Textdenotaapeudepgina"/>
        <w:rPr>
          <w:rFonts w:ascii="Verdana" w:hAnsi="Verdana"/>
          <w:sz w:val="16"/>
          <w:szCs w:val="16"/>
        </w:rPr>
      </w:pPr>
      <w:r>
        <w:rPr>
          <w:rStyle w:val="Refernciadenotaapeudepgina"/>
        </w:rPr>
        <w:t>1</w:t>
      </w:r>
      <w:r w:rsidRPr="00FA2A34">
        <w:rPr>
          <w:rFonts w:ascii="Verdana" w:hAnsi="Verdana"/>
          <w:sz w:val="16"/>
          <w:szCs w:val="16"/>
        </w:rPr>
        <w:t xml:space="preserve"> Repetir la informació per cadascuna de les empreses/entitats que formaran la UTE</w:t>
      </w:r>
    </w:p>
  </w:footnote>
  <w:footnote w:id="5">
    <w:p w14:paraId="5F91CAA2" w14:textId="77777777" w:rsidR="00E74CA3" w:rsidRPr="00B21AF6" w:rsidRDefault="00E74CA3" w:rsidP="00A344F6">
      <w:pPr>
        <w:rPr>
          <w:rFonts w:ascii="Verdana" w:hAnsi="Verdana"/>
          <w:sz w:val="16"/>
        </w:rPr>
      </w:pPr>
      <w:r w:rsidRPr="00B21AF6">
        <w:rPr>
          <w:rFonts w:ascii="Verdana" w:hAnsi="Verdana"/>
          <w:sz w:val="16"/>
          <w:vertAlign w:val="superscript"/>
        </w:rPr>
        <w:t>1</w:t>
      </w:r>
      <w:r w:rsidRPr="00B21AF6">
        <w:rPr>
          <w:rFonts w:ascii="Verdana" w:hAnsi="Verdana"/>
          <w:sz w:val="16"/>
        </w:rPr>
        <w:t xml:space="preserve"> Emplenar només en el cas que empreses/entitats del mateix grup empresarial presentin oferta a la present licitació.</w:t>
      </w:r>
    </w:p>
    <w:p w14:paraId="77178F20" w14:textId="77777777" w:rsidR="00E74CA3" w:rsidRPr="00F102B3" w:rsidRDefault="00E74CA3" w:rsidP="00A344F6">
      <w:pPr>
        <w:pStyle w:val="Textdenotaapeudepgina"/>
        <w:rPr>
          <w:rFonts w:ascii="Verdana" w:hAnsi="Verdana"/>
          <w:sz w:val="16"/>
        </w:rPr>
      </w:pPr>
    </w:p>
  </w:footnote>
  <w:footnote w:id="6">
    <w:p w14:paraId="5DDABC81" w14:textId="77777777" w:rsidR="00E74CA3" w:rsidRPr="00F102B3" w:rsidRDefault="00E74CA3" w:rsidP="00A344F6">
      <w:pPr>
        <w:pStyle w:val="Textdenotaapeudepgina"/>
        <w:rPr>
          <w:rFonts w:ascii="Verdana" w:hAnsi="Verdana"/>
          <w:sz w:val="16"/>
        </w:rPr>
      </w:pPr>
      <w:r w:rsidRPr="00F102B3">
        <w:rPr>
          <w:rFonts w:ascii="Verdana" w:hAnsi="Verdana"/>
          <w:sz w:val="16"/>
          <w:vertAlign w:val="superscript"/>
        </w:rPr>
        <w:t>2</w:t>
      </w:r>
      <w:r w:rsidRPr="00F102B3">
        <w:rPr>
          <w:rFonts w:ascii="Verdana" w:hAnsi="Verdana"/>
          <w:sz w:val="16"/>
        </w:rPr>
        <w:t xml:space="preserve"> En el supòsit que dues o més empreses/entitats presentin oferta amb el compromís de constituir-se formalment en UTE, hauran d’aportar aquesta declaració signada per la representació d’aquelles empreses/entitats que estiguin en el supòsit de la nota de peu anterior.</w:t>
      </w:r>
    </w:p>
    <w:p w14:paraId="2B7E80B3" w14:textId="77777777" w:rsidR="00E74CA3" w:rsidRPr="00EF1582" w:rsidRDefault="00E74CA3" w:rsidP="00A344F6">
      <w:pPr>
        <w:pStyle w:val="Textdenotaapeudepgina"/>
      </w:pPr>
    </w:p>
  </w:footnote>
  <w:footnote w:id="7">
    <w:p w14:paraId="2F1C12B8" w14:textId="77777777" w:rsidR="00E74CA3" w:rsidRPr="008B06B6" w:rsidRDefault="00E74CA3" w:rsidP="00A344F6">
      <w:pPr>
        <w:pStyle w:val="Textdenotaapeudepgina"/>
        <w:rPr>
          <w:rFonts w:ascii="Verdana" w:hAnsi="Verdana"/>
          <w:sz w:val="18"/>
          <w:szCs w:val="18"/>
        </w:rPr>
      </w:pPr>
      <w:r w:rsidRPr="008B06B6">
        <w:rPr>
          <w:rStyle w:val="Refernciadenotaapeudepgina"/>
          <w:rFonts w:ascii="Verdana" w:hAnsi="Verdana"/>
          <w:sz w:val="16"/>
          <w:szCs w:val="18"/>
        </w:rPr>
        <w:footnoteRef/>
      </w:r>
      <w:r w:rsidRPr="008B06B6">
        <w:rPr>
          <w:rFonts w:ascii="Verdana" w:hAnsi="Verdana"/>
          <w:sz w:val="16"/>
          <w:szCs w:val="18"/>
        </w:rPr>
        <w:t xml:space="preserve"> </w:t>
      </w:r>
      <w:r w:rsidRPr="008B06B6">
        <w:rPr>
          <w:rFonts w:ascii="Verdana" w:hAnsi="Verdana"/>
          <w:sz w:val="16"/>
        </w:rPr>
        <w:t xml:space="preserve">En cas d’Unió Temporal d’Empreses (UTE) cal presentar una </w:t>
      </w:r>
      <w:r>
        <w:rPr>
          <w:rFonts w:ascii="Verdana" w:hAnsi="Verdana"/>
          <w:sz w:val="16"/>
        </w:rPr>
        <w:t>autorització</w:t>
      </w:r>
      <w:r w:rsidRPr="008B06B6">
        <w:rPr>
          <w:rFonts w:ascii="Verdana" w:hAnsi="Verdana"/>
          <w:sz w:val="16"/>
        </w:rPr>
        <w:t xml:space="preserve"> per cadascuna de les empreses/entitats que en formaran part.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38C3C" w14:textId="77777777" w:rsidR="00E74CA3" w:rsidRDefault="00E74CA3">
    <w:pPr>
      <w:pStyle w:val="Capal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ulaambquadrcula"/>
      <w:tblW w:w="5000" w:type="pct"/>
      <w:tblInd w:w="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72"/>
      <w:gridCol w:w="3002"/>
      <w:gridCol w:w="2998"/>
    </w:tblGrid>
    <w:tr w:rsidR="00E74CA3" w:rsidRPr="00B56846" w14:paraId="697D6E92" w14:textId="77777777" w:rsidTr="007E42FB">
      <w:trPr>
        <w:gridAfter w:val="2"/>
        <w:wAfter w:w="3134" w:type="pct"/>
      </w:trPr>
      <w:tc>
        <w:tcPr>
          <w:tcW w:w="1866" w:type="pct"/>
        </w:tcPr>
        <w:tbl>
          <w:tblPr>
            <w:tblStyle w:val="Taulaambquadrcula"/>
            <w:tblW w:w="1667" w:type="pct"/>
            <w:tblInd w:w="7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256"/>
          </w:tblGrid>
          <w:tr w:rsidR="00E74CA3" w:rsidRPr="005A4FE4" w14:paraId="16842000" w14:textId="77777777" w:rsidTr="00523CA2">
            <w:tc>
              <w:tcPr>
                <w:tcW w:w="5000" w:type="pct"/>
              </w:tcPr>
              <w:p w14:paraId="4E867004" w14:textId="77777777" w:rsidR="00E74CA3" w:rsidRPr="005A4FE4" w:rsidRDefault="00E74CA3" w:rsidP="00523CA2">
                <w:r w:rsidRPr="005A4FE4"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28AECB56" wp14:editId="54BB7C88">
                      <wp:simplePos x="0" y="0"/>
                      <wp:positionH relativeFrom="page">
                        <wp:posOffset>-619125</wp:posOffset>
                      </wp:positionH>
                      <wp:positionV relativeFrom="page">
                        <wp:posOffset>-173355</wp:posOffset>
                      </wp:positionV>
                      <wp:extent cx="1266825" cy="352425"/>
                      <wp:effectExtent l="19050" t="0" r="9525" b="0"/>
                      <wp:wrapTight wrapText="bothSides">
                        <wp:wrapPolygon edited="0">
                          <wp:start x="-325" y="0"/>
                          <wp:lineTo x="-325" y="20066"/>
                          <wp:lineTo x="21762" y="20066"/>
                          <wp:lineTo x="21762" y="0"/>
                          <wp:lineTo x="-325" y="0"/>
                        </wp:wrapPolygon>
                      </wp:wrapTight>
                      <wp:docPr id="3" name="I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66825" cy="3486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65CC4B9B" w14:textId="77777777" w:rsidR="00E74CA3" w:rsidRDefault="00E74CA3" w:rsidP="00523CA2"/>
      </w:tc>
    </w:tr>
    <w:tr w:rsidR="00E74CA3" w:rsidRPr="00B56846" w14:paraId="2DCD63C6" w14:textId="77777777" w:rsidTr="007E42FB">
      <w:tc>
        <w:tcPr>
          <w:tcW w:w="1866" w:type="pct"/>
          <w:vAlign w:val="center"/>
        </w:tcPr>
        <w:p w14:paraId="0C07BB26" w14:textId="77777777" w:rsidR="00E74CA3" w:rsidRPr="00B56846" w:rsidRDefault="00E74CA3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1568" w:type="pct"/>
          <w:vAlign w:val="center"/>
        </w:tcPr>
        <w:p w14:paraId="1FA347B2" w14:textId="77777777" w:rsidR="00E74CA3" w:rsidRPr="00B56846" w:rsidRDefault="00E74CA3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jc w:val="center"/>
            <w:rPr>
              <w:rFonts w:asciiTheme="minorHAnsi" w:hAnsiTheme="minorHAnsi"/>
              <w:sz w:val="16"/>
              <w:szCs w:val="16"/>
            </w:rPr>
          </w:pPr>
        </w:p>
      </w:tc>
      <w:tc>
        <w:tcPr>
          <w:tcW w:w="1567" w:type="pct"/>
          <w:vAlign w:val="center"/>
        </w:tcPr>
        <w:p w14:paraId="5602358E" w14:textId="77777777" w:rsidR="00E74CA3" w:rsidRPr="00B56846" w:rsidRDefault="00E74CA3" w:rsidP="004A4801">
          <w:pPr>
            <w:pStyle w:val="Capalera"/>
            <w:tabs>
              <w:tab w:val="clear" w:pos="4252"/>
              <w:tab w:val="clear" w:pos="8504"/>
              <w:tab w:val="left" w:pos="3378"/>
            </w:tabs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3B797EF1" w14:textId="77777777" w:rsidR="00E74CA3" w:rsidRPr="00552B59" w:rsidRDefault="00E74CA3" w:rsidP="007E42FB">
    <w:pPr>
      <w:pStyle w:val="Capaler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3B89A" w14:textId="77777777" w:rsidR="00E74CA3" w:rsidRDefault="00E74CA3">
    <w:pPr>
      <w:pStyle w:val="Capal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/>
        <w:iCs/>
        <w:sz w:val="24"/>
        <w:szCs w:val="24"/>
        <w:lang w:val="en-GB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lang w:val="en-GB"/>
      </w:rPr>
    </w:lvl>
    <w:lvl w:ilvl="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  <w:lang w:val="en-GB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/>
      </w:rPr>
    </w:lvl>
  </w:abstractNum>
  <w:abstractNum w:abstractNumId="3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  <w:lang w:val="en-GB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  <w:lang w:val="en-GB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  <w:lang w:val="en-GB"/>
      </w:rPr>
    </w:lvl>
  </w:abstractNum>
  <w:abstractNum w:abstractNumId="4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  <w:lang w:val="en-GB"/>
      </w:rPr>
    </w:lvl>
  </w:abstractNum>
  <w:abstractNum w:abstractNumId="5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en-GB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lang w:val="en-GB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lang w:val="en-GB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lang w:val="en-GB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lang w:val="en-GB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lang w:val="en-GB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lang w:val="en-GB"/>
      </w:rPr>
    </w:lvl>
  </w:abstractNum>
  <w:abstractNum w:abstractNumId="6">
    <w:nsid w:val="0000001A"/>
    <w:multiLevelType w:val="multilevel"/>
    <w:tmpl w:val="95FA3AB4"/>
    <w:name w:val="WW8Num2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en-GB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lang w:val="en-GB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en-GB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en-GB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>
    <w:nsid w:val="021D3EA9"/>
    <w:multiLevelType w:val="multilevel"/>
    <w:tmpl w:val="B652EF6C"/>
    <w:styleLink w:val="Estil1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3B97FC4"/>
    <w:multiLevelType w:val="hybridMultilevel"/>
    <w:tmpl w:val="B0CC25B8"/>
    <w:lvl w:ilvl="0" w:tplc="74901B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5E12A89"/>
    <w:multiLevelType w:val="hybridMultilevel"/>
    <w:tmpl w:val="EDCE97D4"/>
    <w:lvl w:ilvl="0" w:tplc="040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7AA3845"/>
    <w:multiLevelType w:val="hybridMultilevel"/>
    <w:tmpl w:val="668A59FA"/>
    <w:lvl w:ilvl="0" w:tplc="49A258DC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color w:val="00000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8B7400"/>
    <w:multiLevelType w:val="hybridMultilevel"/>
    <w:tmpl w:val="02860D2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8F3020"/>
    <w:multiLevelType w:val="hybridMultilevel"/>
    <w:tmpl w:val="030A0356"/>
    <w:lvl w:ilvl="0" w:tplc="0E785718">
      <w:numFmt w:val="bullet"/>
      <w:lvlText w:val="•"/>
      <w:lvlJc w:val="left"/>
      <w:pPr>
        <w:ind w:left="720" w:hanging="360"/>
      </w:pPr>
      <w:rPr>
        <w:rFonts w:hint="default"/>
        <w:lang w:val="ca-ES" w:eastAsia="ca-ES" w:bidi="ca-E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027CCC"/>
    <w:multiLevelType w:val="hybridMultilevel"/>
    <w:tmpl w:val="0052A312"/>
    <w:lvl w:ilvl="0" w:tplc="456CA76C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040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E80B42A">
      <w:start w:val="17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B2424C6"/>
    <w:multiLevelType w:val="hybridMultilevel"/>
    <w:tmpl w:val="6AD27164"/>
    <w:lvl w:ilvl="0" w:tplc="E0B8AC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C653E8C"/>
    <w:multiLevelType w:val="hybridMultilevel"/>
    <w:tmpl w:val="82CC733C"/>
    <w:lvl w:ilvl="0" w:tplc="3014F73C">
      <w:numFmt w:val="bullet"/>
      <w:lvlText w:val="-"/>
      <w:lvlJc w:val="left"/>
      <w:pPr>
        <w:ind w:left="476" w:hanging="178"/>
      </w:pPr>
      <w:rPr>
        <w:rFonts w:ascii="Verdana" w:eastAsia="Verdana" w:hAnsi="Verdana" w:cs="Verdana" w:hint="default"/>
        <w:w w:val="100"/>
        <w:sz w:val="20"/>
        <w:szCs w:val="20"/>
        <w:lang w:val="ca-ES" w:eastAsia="ca-ES" w:bidi="ca-ES"/>
      </w:rPr>
    </w:lvl>
    <w:lvl w:ilvl="1" w:tplc="6F164070">
      <w:numFmt w:val="bullet"/>
      <w:lvlText w:val="•"/>
      <w:lvlJc w:val="left"/>
      <w:pPr>
        <w:ind w:left="1468" w:hanging="178"/>
      </w:pPr>
      <w:rPr>
        <w:rFonts w:hint="default"/>
        <w:lang w:val="ca-ES" w:eastAsia="ca-ES" w:bidi="ca-ES"/>
      </w:rPr>
    </w:lvl>
    <w:lvl w:ilvl="2" w:tplc="6A4E8B98">
      <w:numFmt w:val="bullet"/>
      <w:lvlText w:val="•"/>
      <w:lvlJc w:val="left"/>
      <w:pPr>
        <w:ind w:left="2456" w:hanging="178"/>
      </w:pPr>
      <w:rPr>
        <w:rFonts w:hint="default"/>
        <w:lang w:val="ca-ES" w:eastAsia="ca-ES" w:bidi="ca-ES"/>
      </w:rPr>
    </w:lvl>
    <w:lvl w:ilvl="3" w:tplc="AE6AAF0A">
      <w:numFmt w:val="bullet"/>
      <w:lvlText w:val="•"/>
      <w:lvlJc w:val="left"/>
      <w:pPr>
        <w:ind w:left="3445" w:hanging="178"/>
      </w:pPr>
      <w:rPr>
        <w:rFonts w:hint="default"/>
        <w:lang w:val="ca-ES" w:eastAsia="ca-ES" w:bidi="ca-ES"/>
      </w:rPr>
    </w:lvl>
    <w:lvl w:ilvl="4" w:tplc="813EA13E">
      <w:numFmt w:val="bullet"/>
      <w:lvlText w:val="•"/>
      <w:lvlJc w:val="left"/>
      <w:pPr>
        <w:ind w:left="4433" w:hanging="178"/>
      </w:pPr>
      <w:rPr>
        <w:rFonts w:hint="default"/>
        <w:lang w:val="ca-ES" w:eastAsia="ca-ES" w:bidi="ca-ES"/>
      </w:rPr>
    </w:lvl>
    <w:lvl w:ilvl="5" w:tplc="5172DDEE">
      <w:numFmt w:val="bullet"/>
      <w:lvlText w:val="•"/>
      <w:lvlJc w:val="left"/>
      <w:pPr>
        <w:ind w:left="5422" w:hanging="178"/>
      </w:pPr>
      <w:rPr>
        <w:rFonts w:hint="default"/>
        <w:lang w:val="ca-ES" w:eastAsia="ca-ES" w:bidi="ca-ES"/>
      </w:rPr>
    </w:lvl>
    <w:lvl w:ilvl="6" w:tplc="9836EBE8">
      <w:numFmt w:val="bullet"/>
      <w:lvlText w:val="•"/>
      <w:lvlJc w:val="left"/>
      <w:pPr>
        <w:ind w:left="6410" w:hanging="178"/>
      </w:pPr>
      <w:rPr>
        <w:rFonts w:hint="default"/>
        <w:lang w:val="ca-ES" w:eastAsia="ca-ES" w:bidi="ca-ES"/>
      </w:rPr>
    </w:lvl>
    <w:lvl w:ilvl="7" w:tplc="D94A9280">
      <w:numFmt w:val="bullet"/>
      <w:lvlText w:val="•"/>
      <w:lvlJc w:val="left"/>
      <w:pPr>
        <w:ind w:left="7398" w:hanging="178"/>
      </w:pPr>
      <w:rPr>
        <w:rFonts w:hint="default"/>
        <w:lang w:val="ca-ES" w:eastAsia="ca-ES" w:bidi="ca-ES"/>
      </w:rPr>
    </w:lvl>
    <w:lvl w:ilvl="8" w:tplc="DEB46018">
      <w:numFmt w:val="bullet"/>
      <w:lvlText w:val="•"/>
      <w:lvlJc w:val="left"/>
      <w:pPr>
        <w:ind w:left="8387" w:hanging="178"/>
      </w:pPr>
      <w:rPr>
        <w:rFonts w:hint="default"/>
        <w:lang w:val="ca-ES" w:eastAsia="ca-ES" w:bidi="ca-ES"/>
      </w:rPr>
    </w:lvl>
  </w:abstractNum>
  <w:abstractNum w:abstractNumId="17">
    <w:nsid w:val="182E5BD1"/>
    <w:multiLevelType w:val="singleLevel"/>
    <w:tmpl w:val="0C0A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8">
    <w:nsid w:val="1AA30F35"/>
    <w:multiLevelType w:val="hybridMultilevel"/>
    <w:tmpl w:val="35B4BEC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202EAA"/>
    <w:multiLevelType w:val="hybridMultilevel"/>
    <w:tmpl w:val="EC3A0F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C33E71"/>
    <w:multiLevelType w:val="multilevel"/>
    <w:tmpl w:val="A57886B4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243550BD"/>
    <w:multiLevelType w:val="hybridMultilevel"/>
    <w:tmpl w:val="5CE66A8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122238"/>
    <w:multiLevelType w:val="hybridMultilevel"/>
    <w:tmpl w:val="E02813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326E82"/>
    <w:multiLevelType w:val="multilevel"/>
    <w:tmpl w:val="B652EF6C"/>
    <w:numStyleLink w:val="Estil1"/>
  </w:abstractNum>
  <w:abstractNum w:abstractNumId="24">
    <w:nsid w:val="2F21450A"/>
    <w:multiLevelType w:val="multilevel"/>
    <w:tmpl w:val="B652EF6C"/>
    <w:numStyleLink w:val="Estil1"/>
  </w:abstractNum>
  <w:abstractNum w:abstractNumId="25">
    <w:nsid w:val="31252169"/>
    <w:multiLevelType w:val="hybridMultilevel"/>
    <w:tmpl w:val="A787BCEA"/>
    <w:lvl w:ilvl="0" w:tplc="B7B66D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7824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FEEE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0C2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72E9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7441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C46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1A9F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D658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6E7482"/>
    <w:multiLevelType w:val="hybridMultilevel"/>
    <w:tmpl w:val="807A26FE"/>
    <w:lvl w:ilvl="0" w:tplc="358483FE">
      <w:start w:val="1"/>
      <w:numFmt w:val="decimal"/>
      <w:lvlText w:val="%1."/>
      <w:lvlJc w:val="left"/>
      <w:pPr>
        <w:ind w:left="476" w:hanging="278"/>
      </w:pPr>
      <w:rPr>
        <w:rFonts w:ascii="Verdana" w:eastAsia="Verdana" w:hAnsi="Verdana" w:cs="Verdana" w:hint="default"/>
        <w:spacing w:val="0"/>
        <w:w w:val="100"/>
        <w:sz w:val="20"/>
        <w:szCs w:val="20"/>
        <w:lang w:val="ca-ES" w:eastAsia="ca-ES" w:bidi="ca-ES"/>
      </w:rPr>
    </w:lvl>
    <w:lvl w:ilvl="1" w:tplc="0E785718">
      <w:numFmt w:val="bullet"/>
      <w:lvlText w:val="•"/>
      <w:lvlJc w:val="left"/>
      <w:pPr>
        <w:ind w:left="1468" w:hanging="278"/>
      </w:pPr>
      <w:rPr>
        <w:rFonts w:hint="default"/>
        <w:lang w:val="ca-ES" w:eastAsia="ca-ES" w:bidi="ca-ES"/>
      </w:rPr>
    </w:lvl>
    <w:lvl w:ilvl="2" w:tplc="BF1C3554">
      <w:numFmt w:val="bullet"/>
      <w:lvlText w:val="•"/>
      <w:lvlJc w:val="left"/>
      <w:pPr>
        <w:ind w:left="2456" w:hanging="278"/>
      </w:pPr>
      <w:rPr>
        <w:rFonts w:hint="default"/>
        <w:lang w:val="ca-ES" w:eastAsia="ca-ES" w:bidi="ca-ES"/>
      </w:rPr>
    </w:lvl>
    <w:lvl w:ilvl="3" w:tplc="2392231C">
      <w:numFmt w:val="bullet"/>
      <w:lvlText w:val="•"/>
      <w:lvlJc w:val="left"/>
      <w:pPr>
        <w:ind w:left="3445" w:hanging="278"/>
      </w:pPr>
      <w:rPr>
        <w:rFonts w:hint="default"/>
        <w:lang w:val="ca-ES" w:eastAsia="ca-ES" w:bidi="ca-ES"/>
      </w:rPr>
    </w:lvl>
    <w:lvl w:ilvl="4" w:tplc="2B221756">
      <w:numFmt w:val="bullet"/>
      <w:lvlText w:val="•"/>
      <w:lvlJc w:val="left"/>
      <w:pPr>
        <w:ind w:left="4433" w:hanging="278"/>
      </w:pPr>
      <w:rPr>
        <w:rFonts w:hint="default"/>
        <w:lang w:val="ca-ES" w:eastAsia="ca-ES" w:bidi="ca-ES"/>
      </w:rPr>
    </w:lvl>
    <w:lvl w:ilvl="5" w:tplc="B64C0014">
      <w:numFmt w:val="bullet"/>
      <w:lvlText w:val="•"/>
      <w:lvlJc w:val="left"/>
      <w:pPr>
        <w:ind w:left="5422" w:hanging="278"/>
      </w:pPr>
      <w:rPr>
        <w:rFonts w:hint="default"/>
        <w:lang w:val="ca-ES" w:eastAsia="ca-ES" w:bidi="ca-ES"/>
      </w:rPr>
    </w:lvl>
    <w:lvl w:ilvl="6" w:tplc="3F86834C">
      <w:numFmt w:val="bullet"/>
      <w:lvlText w:val="•"/>
      <w:lvlJc w:val="left"/>
      <w:pPr>
        <w:ind w:left="6410" w:hanging="278"/>
      </w:pPr>
      <w:rPr>
        <w:rFonts w:hint="default"/>
        <w:lang w:val="ca-ES" w:eastAsia="ca-ES" w:bidi="ca-ES"/>
      </w:rPr>
    </w:lvl>
    <w:lvl w:ilvl="7" w:tplc="6234F5BE">
      <w:numFmt w:val="bullet"/>
      <w:lvlText w:val="•"/>
      <w:lvlJc w:val="left"/>
      <w:pPr>
        <w:ind w:left="7398" w:hanging="278"/>
      </w:pPr>
      <w:rPr>
        <w:rFonts w:hint="default"/>
        <w:lang w:val="ca-ES" w:eastAsia="ca-ES" w:bidi="ca-ES"/>
      </w:rPr>
    </w:lvl>
    <w:lvl w:ilvl="8" w:tplc="07A82FE4">
      <w:numFmt w:val="bullet"/>
      <w:lvlText w:val="•"/>
      <w:lvlJc w:val="left"/>
      <w:pPr>
        <w:ind w:left="8387" w:hanging="278"/>
      </w:pPr>
      <w:rPr>
        <w:rFonts w:hint="default"/>
        <w:lang w:val="ca-ES" w:eastAsia="ca-ES" w:bidi="ca-ES"/>
      </w:rPr>
    </w:lvl>
  </w:abstractNum>
  <w:abstractNum w:abstractNumId="27">
    <w:nsid w:val="39A650B0"/>
    <w:multiLevelType w:val="hybridMultilevel"/>
    <w:tmpl w:val="807A26FE"/>
    <w:lvl w:ilvl="0" w:tplc="358483FE">
      <w:start w:val="1"/>
      <w:numFmt w:val="decimal"/>
      <w:lvlText w:val="%1."/>
      <w:lvlJc w:val="left"/>
      <w:pPr>
        <w:ind w:left="476" w:hanging="278"/>
      </w:pPr>
      <w:rPr>
        <w:rFonts w:ascii="Verdana" w:eastAsia="Verdana" w:hAnsi="Verdana" w:cs="Verdana" w:hint="default"/>
        <w:spacing w:val="0"/>
        <w:w w:val="100"/>
        <w:sz w:val="20"/>
        <w:szCs w:val="20"/>
        <w:lang w:val="ca-ES" w:eastAsia="ca-ES" w:bidi="ca-ES"/>
      </w:rPr>
    </w:lvl>
    <w:lvl w:ilvl="1" w:tplc="0E785718">
      <w:numFmt w:val="bullet"/>
      <w:lvlText w:val="•"/>
      <w:lvlJc w:val="left"/>
      <w:pPr>
        <w:ind w:left="1468" w:hanging="278"/>
      </w:pPr>
      <w:rPr>
        <w:rFonts w:hint="default"/>
        <w:lang w:val="ca-ES" w:eastAsia="ca-ES" w:bidi="ca-ES"/>
      </w:rPr>
    </w:lvl>
    <w:lvl w:ilvl="2" w:tplc="BF1C3554">
      <w:numFmt w:val="bullet"/>
      <w:lvlText w:val="•"/>
      <w:lvlJc w:val="left"/>
      <w:pPr>
        <w:ind w:left="2456" w:hanging="278"/>
      </w:pPr>
      <w:rPr>
        <w:rFonts w:hint="default"/>
        <w:lang w:val="ca-ES" w:eastAsia="ca-ES" w:bidi="ca-ES"/>
      </w:rPr>
    </w:lvl>
    <w:lvl w:ilvl="3" w:tplc="2392231C">
      <w:numFmt w:val="bullet"/>
      <w:lvlText w:val="•"/>
      <w:lvlJc w:val="left"/>
      <w:pPr>
        <w:ind w:left="3445" w:hanging="278"/>
      </w:pPr>
      <w:rPr>
        <w:rFonts w:hint="default"/>
        <w:lang w:val="ca-ES" w:eastAsia="ca-ES" w:bidi="ca-ES"/>
      </w:rPr>
    </w:lvl>
    <w:lvl w:ilvl="4" w:tplc="2B221756">
      <w:numFmt w:val="bullet"/>
      <w:lvlText w:val="•"/>
      <w:lvlJc w:val="left"/>
      <w:pPr>
        <w:ind w:left="4433" w:hanging="278"/>
      </w:pPr>
      <w:rPr>
        <w:rFonts w:hint="default"/>
        <w:lang w:val="ca-ES" w:eastAsia="ca-ES" w:bidi="ca-ES"/>
      </w:rPr>
    </w:lvl>
    <w:lvl w:ilvl="5" w:tplc="B64C0014">
      <w:numFmt w:val="bullet"/>
      <w:lvlText w:val="•"/>
      <w:lvlJc w:val="left"/>
      <w:pPr>
        <w:ind w:left="5422" w:hanging="278"/>
      </w:pPr>
      <w:rPr>
        <w:rFonts w:hint="default"/>
        <w:lang w:val="ca-ES" w:eastAsia="ca-ES" w:bidi="ca-ES"/>
      </w:rPr>
    </w:lvl>
    <w:lvl w:ilvl="6" w:tplc="3F86834C">
      <w:numFmt w:val="bullet"/>
      <w:lvlText w:val="•"/>
      <w:lvlJc w:val="left"/>
      <w:pPr>
        <w:ind w:left="6410" w:hanging="278"/>
      </w:pPr>
      <w:rPr>
        <w:rFonts w:hint="default"/>
        <w:lang w:val="ca-ES" w:eastAsia="ca-ES" w:bidi="ca-ES"/>
      </w:rPr>
    </w:lvl>
    <w:lvl w:ilvl="7" w:tplc="6234F5BE">
      <w:numFmt w:val="bullet"/>
      <w:lvlText w:val="•"/>
      <w:lvlJc w:val="left"/>
      <w:pPr>
        <w:ind w:left="7398" w:hanging="278"/>
      </w:pPr>
      <w:rPr>
        <w:rFonts w:hint="default"/>
        <w:lang w:val="ca-ES" w:eastAsia="ca-ES" w:bidi="ca-ES"/>
      </w:rPr>
    </w:lvl>
    <w:lvl w:ilvl="8" w:tplc="07A82FE4">
      <w:numFmt w:val="bullet"/>
      <w:lvlText w:val="•"/>
      <w:lvlJc w:val="left"/>
      <w:pPr>
        <w:ind w:left="8387" w:hanging="278"/>
      </w:pPr>
      <w:rPr>
        <w:rFonts w:hint="default"/>
        <w:lang w:val="ca-ES" w:eastAsia="ca-ES" w:bidi="ca-ES"/>
      </w:rPr>
    </w:lvl>
  </w:abstractNum>
  <w:abstractNum w:abstractNumId="28">
    <w:nsid w:val="3AC673D4"/>
    <w:multiLevelType w:val="hybridMultilevel"/>
    <w:tmpl w:val="CE4CC33E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F973A02"/>
    <w:multiLevelType w:val="hybridMultilevel"/>
    <w:tmpl w:val="FFB43ED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BA3B56"/>
    <w:multiLevelType w:val="hybridMultilevel"/>
    <w:tmpl w:val="3438D0A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BF693B"/>
    <w:multiLevelType w:val="hybridMultilevel"/>
    <w:tmpl w:val="872643A6"/>
    <w:lvl w:ilvl="0" w:tplc="456CA76C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A97E4D"/>
    <w:multiLevelType w:val="hybridMultilevel"/>
    <w:tmpl w:val="577C9D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035D57"/>
    <w:multiLevelType w:val="hybridMultilevel"/>
    <w:tmpl w:val="3EC698E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9910A76"/>
    <w:multiLevelType w:val="hybridMultilevel"/>
    <w:tmpl w:val="C6E01A5A"/>
    <w:lvl w:ilvl="0" w:tplc="E0B8ACF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49DF3732"/>
    <w:multiLevelType w:val="hybridMultilevel"/>
    <w:tmpl w:val="1FC2A4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AE14D89"/>
    <w:multiLevelType w:val="hybridMultilevel"/>
    <w:tmpl w:val="D258F66A"/>
    <w:lvl w:ilvl="0" w:tplc="45F8C1D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EA0F58"/>
    <w:multiLevelType w:val="hybridMultilevel"/>
    <w:tmpl w:val="B6544CE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4C4C4617"/>
    <w:multiLevelType w:val="multilevel"/>
    <w:tmpl w:val="6D0A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9A18EE"/>
    <w:multiLevelType w:val="hybridMultilevel"/>
    <w:tmpl w:val="E52AFC22"/>
    <w:lvl w:ilvl="0" w:tplc="D73C94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840069FA">
      <w:start w:val="352"/>
      <w:numFmt w:val="bullet"/>
      <w:lvlText w:val="-"/>
      <w:lvlJc w:val="left"/>
      <w:pPr>
        <w:ind w:left="2160" w:hanging="180"/>
      </w:pPr>
      <w:rPr>
        <w:rFonts w:ascii="Calibri" w:eastAsiaTheme="minorEastAsia" w:hAnsi="Calibri" w:cs="Calibri" w:hint="default"/>
      </w:r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394DA0"/>
    <w:multiLevelType w:val="hybridMultilevel"/>
    <w:tmpl w:val="E81AD316"/>
    <w:lvl w:ilvl="0" w:tplc="04030011">
      <w:start w:val="1"/>
      <w:numFmt w:val="decimal"/>
      <w:lvlText w:val="%1)"/>
      <w:lvlJc w:val="left"/>
      <w:pPr>
        <w:ind w:left="1211" w:hanging="360"/>
      </w:pPr>
      <w:rPr>
        <w:b/>
        <w:i w:val="0"/>
        <w:sz w:val="20"/>
        <w:szCs w:val="2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6011FD6"/>
    <w:multiLevelType w:val="hybridMultilevel"/>
    <w:tmpl w:val="DE202D1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A520DE"/>
    <w:multiLevelType w:val="hybridMultilevel"/>
    <w:tmpl w:val="1E0C36B4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0F">
      <w:start w:val="1"/>
      <w:numFmt w:val="decimal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8905964"/>
    <w:multiLevelType w:val="hybridMultilevel"/>
    <w:tmpl w:val="339A1B26"/>
    <w:lvl w:ilvl="0" w:tplc="E0B8ACF6">
      <w:start w:val="1"/>
      <w:numFmt w:val="bullet"/>
      <w:lvlText w:val="-"/>
      <w:lvlJc w:val="left"/>
      <w:pPr>
        <w:tabs>
          <w:tab w:val="num" w:pos="794"/>
        </w:tabs>
        <w:ind w:left="794" w:hanging="360"/>
      </w:pPr>
      <w:rPr>
        <w:rFonts w:ascii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44">
    <w:nsid w:val="5BC6172B"/>
    <w:multiLevelType w:val="hybridMultilevel"/>
    <w:tmpl w:val="349E000C"/>
    <w:lvl w:ilvl="0" w:tplc="840069FA">
      <w:start w:val="35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67332"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DC5B13"/>
    <w:multiLevelType w:val="singleLevel"/>
    <w:tmpl w:val="E0B8ACF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>
    <w:nsid w:val="675864A4"/>
    <w:multiLevelType w:val="multilevel"/>
    <w:tmpl w:val="64AEFA4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47">
    <w:nsid w:val="68584146"/>
    <w:multiLevelType w:val="multilevel"/>
    <w:tmpl w:val="C396F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FA02BDA"/>
    <w:multiLevelType w:val="hybridMultilevel"/>
    <w:tmpl w:val="DD5A3E58"/>
    <w:lvl w:ilvl="0" w:tplc="0403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6FD9391A"/>
    <w:multiLevelType w:val="hybridMultilevel"/>
    <w:tmpl w:val="98E2962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17D25AD"/>
    <w:multiLevelType w:val="hybridMultilevel"/>
    <w:tmpl w:val="A496C142"/>
    <w:lvl w:ilvl="0" w:tplc="0390F9A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1E53644"/>
    <w:multiLevelType w:val="hybridMultilevel"/>
    <w:tmpl w:val="3B36E57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5841501"/>
    <w:multiLevelType w:val="hybridMultilevel"/>
    <w:tmpl w:val="290E441C"/>
    <w:lvl w:ilvl="0" w:tplc="DCAA1FCC">
      <w:start w:val="1"/>
      <w:numFmt w:val="lowerLetter"/>
      <w:lvlText w:val="%1)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8C2563"/>
    <w:multiLevelType w:val="hybridMultilevel"/>
    <w:tmpl w:val="7BDE56D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A645CF"/>
    <w:multiLevelType w:val="hybridMultilevel"/>
    <w:tmpl w:val="F7B6C63A"/>
    <w:lvl w:ilvl="0" w:tplc="36CE0BF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94E046B"/>
    <w:multiLevelType w:val="hybridMultilevel"/>
    <w:tmpl w:val="D8608BD2"/>
    <w:lvl w:ilvl="0" w:tplc="38BCF5F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F372950"/>
    <w:multiLevelType w:val="hybridMultilevel"/>
    <w:tmpl w:val="1614633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5"/>
  </w:num>
  <w:num w:numId="3">
    <w:abstractNumId w:val="55"/>
  </w:num>
  <w:num w:numId="4">
    <w:abstractNumId w:val="18"/>
  </w:num>
  <w:num w:numId="5">
    <w:abstractNumId w:val="37"/>
  </w:num>
  <w:num w:numId="6">
    <w:abstractNumId w:val="31"/>
  </w:num>
  <w:num w:numId="7">
    <w:abstractNumId w:val="14"/>
  </w:num>
  <w:num w:numId="8">
    <w:abstractNumId w:val="9"/>
  </w:num>
  <w:num w:numId="9">
    <w:abstractNumId w:val="48"/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51"/>
  </w:num>
  <w:num w:numId="15">
    <w:abstractNumId w:val="40"/>
  </w:num>
  <w:num w:numId="16">
    <w:abstractNumId w:val="10"/>
  </w:num>
  <w:num w:numId="17">
    <w:abstractNumId w:val="15"/>
  </w:num>
  <w:num w:numId="18">
    <w:abstractNumId w:val="43"/>
  </w:num>
  <w:num w:numId="19">
    <w:abstractNumId w:val="34"/>
  </w:num>
  <w:num w:numId="20">
    <w:abstractNumId w:val="54"/>
  </w:num>
  <w:num w:numId="21">
    <w:abstractNumId w:val="27"/>
  </w:num>
  <w:num w:numId="22">
    <w:abstractNumId w:val="30"/>
  </w:num>
  <w:num w:numId="23">
    <w:abstractNumId w:val="21"/>
  </w:num>
  <w:num w:numId="24">
    <w:abstractNumId w:val="50"/>
  </w:num>
  <w:num w:numId="25">
    <w:abstractNumId w:val="13"/>
  </w:num>
  <w:num w:numId="26">
    <w:abstractNumId w:val="44"/>
  </w:num>
  <w:num w:numId="27">
    <w:abstractNumId w:val="24"/>
  </w:num>
  <w:num w:numId="28">
    <w:abstractNumId w:val="49"/>
  </w:num>
  <w:num w:numId="29">
    <w:abstractNumId w:val="23"/>
  </w:num>
  <w:num w:numId="30">
    <w:abstractNumId w:val="56"/>
  </w:num>
  <w:num w:numId="31">
    <w:abstractNumId w:val="8"/>
  </w:num>
  <w:num w:numId="32">
    <w:abstractNumId w:val="20"/>
  </w:num>
  <w:num w:numId="33">
    <w:abstractNumId w:val="53"/>
  </w:num>
  <w:num w:numId="34">
    <w:abstractNumId w:val="39"/>
  </w:num>
  <w:num w:numId="35">
    <w:abstractNumId w:val="26"/>
  </w:num>
  <w:num w:numId="36">
    <w:abstractNumId w:val="22"/>
  </w:num>
  <w:num w:numId="37">
    <w:abstractNumId w:val="19"/>
  </w:num>
  <w:num w:numId="38">
    <w:abstractNumId w:val="36"/>
  </w:num>
  <w:num w:numId="39">
    <w:abstractNumId w:val="25"/>
  </w:num>
  <w:num w:numId="40">
    <w:abstractNumId w:val="33"/>
  </w:num>
  <w:num w:numId="41">
    <w:abstractNumId w:val="16"/>
  </w:num>
  <w:num w:numId="42">
    <w:abstractNumId w:val="35"/>
  </w:num>
  <w:num w:numId="43">
    <w:abstractNumId w:val="52"/>
  </w:num>
  <w:num w:numId="44">
    <w:abstractNumId w:val="42"/>
  </w:num>
  <w:num w:numId="45">
    <w:abstractNumId w:val="28"/>
  </w:num>
  <w:num w:numId="46">
    <w:abstractNumId w:val="11"/>
  </w:num>
  <w:num w:numId="47">
    <w:abstractNumId w:val="32"/>
  </w:num>
  <w:num w:numId="48">
    <w:abstractNumId w:val="29"/>
  </w:num>
  <w:num w:numId="49">
    <w:abstractNumId w:val="46"/>
  </w:num>
  <w:numIdMacAtCleanup w:val="4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Xavier Pellisé Guinjoan">
    <w15:presenceInfo w15:providerId="Windows Live" w15:userId="ff3e1e49ec7f61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8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D2"/>
    <w:rsid w:val="00000D54"/>
    <w:rsid w:val="00001990"/>
    <w:rsid w:val="00001A3C"/>
    <w:rsid w:val="00001CB7"/>
    <w:rsid w:val="0000207F"/>
    <w:rsid w:val="00002379"/>
    <w:rsid w:val="000041D7"/>
    <w:rsid w:val="00004406"/>
    <w:rsid w:val="000047DD"/>
    <w:rsid w:val="00004FEE"/>
    <w:rsid w:val="00005F55"/>
    <w:rsid w:val="000064DF"/>
    <w:rsid w:val="00006840"/>
    <w:rsid w:val="00006A5A"/>
    <w:rsid w:val="00006AF8"/>
    <w:rsid w:val="00006EE4"/>
    <w:rsid w:val="00007A0D"/>
    <w:rsid w:val="00010109"/>
    <w:rsid w:val="00010C34"/>
    <w:rsid w:val="000112DF"/>
    <w:rsid w:val="00011A62"/>
    <w:rsid w:val="00011C1B"/>
    <w:rsid w:val="000121E5"/>
    <w:rsid w:val="000125F1"/>
    <w:rsid w:val="00013147"/>
    <w:rsid w:val="00014405"/>
    <w:rsid w:val="0001466B"/>
    <w:rsid w:val="000146DD"/>
    <w:rsid w:val="000150B6"/>
    <w:rsid w:val="000153E3"/>
    <w:rsid w:val="00015579"/>
    <w:rsid w:val="000167C7"/>
    <w:rsid w:val="0001700E"/>
    <w:rsid w:val="000174BF"/>
    <w:rsid w:val="00017F52"/>
    <w:rsid w:val="000204DC"/>
    <w:rsid w:val="000205AA"/>
    <w:rsid w:val="000217B9"/>
    <w:rsid w:val="00022BA7"/>
    <w:rsid w:val="000232FD"/>
    <w:rsid w:val="000239A7"/>
    <w:rsid w:val="000244B2"/>
    <w:rsid w:val="000244B5"/>
    <w:rsid w:val="000301DC"/>
    <w:rsid w:val="0003089F"/>
    <w:rsid w:val="000313CA"/>
    <w:rsid w:val="000318AF"/>
    <w:rsid w:val="0003326E"/>
    <w:rsid w:val="000336B1"/>
    <w:rsid w:val="00034086"/>
    <w:rsid w:val="0003460A"/>
    <w:rsid w:val="00034910"/>
    <w:rsid w:val="00035419"/>
    <w:rsid w:val="000354C4"/>
    <w:rsid w:val="00036172"/>
    <w:rsid w:val="000361DC"/>
    <w:rsid w:val="00037B0E"/>
    <w:rsid w:val="00037B75"/>
    <w:rsid w:val="00037F06"/>
    <w:rsid w:val="00037FD5"/>
    <w:rsid w:val="000405D9"/>
    <w:rsid w:val="0004182F"/>
    <w:rsid w:val="00041CFD"/>
    <w:rsid w:val="00042A6A"/>
    <w:rsid w:val="00043010"/>
    <w:rsid w:val="00043349"/>
    <w:rsid w:val="0004421C"/>
    <w:rsid w:val="000449B7"/>
    <w:rsid w:val="00046F1F"/>
    <w:rsid w:val="000470DB"/>
    <w:rsid w:val="0005034C"/>
    <w:rsid w:val="00051FC5"/>
    <w:rsid w:val="000524CD"/>
    <w:rsid w:val="00052883"/>
    <w:rsid w:val="00054276"/>
    <w:rsid w:val="00054B9E"/>
    <w:rsid w:val="00054C85"/>
    <w:rsid w:val="000551F2"/>
    <w:rsid w:val="00055E83"/>
    <w:rsid w:val="00056D51"/>
    <w:rsid w:val="00056DB8"/>
    <w:rsid w:val="000570EB"/>
    <w:rsid w:val="00060045"/>
    <w:rsid w:val="000607F1"/>
    <w:rsid w:val="00061798"/>
    <w:rsid w:val="000617A4"/>
    <w:rsid w:val="00063255"/>
    <w:rsid w:val="000639C7"/>
    <w:rsid w:val="00063E44"/>
    <w:rsid w:val="000655F9"/>
    <w:rsid w:val="000657ED"/>
    <w:rsid w:val="0006615C"/>
    <w:rsid w:val="00066C91"/>
    <w:rsid w:val="0007087D"/>
    <w:rsid w:val="00070A01"/>
    <w:rsid w:val="00070BE3"/>
    <w:rsid w:val="00071424"/>
    <w:rsid w:val="0007268A"/>
    <w:rsid w:val="000728C5"/>
    <w:rsid w:val="00072B0E"/>
    <w:rsid w:val="00072DC6"/>
    <w:rsid w:val="00073B4C"/>
    <w:rsid w:val="00073B89"/>
    <w:rsid w:val="00073E22"/>
    <w:rsid w:val="00073EAD"/>
    <w:rsid w:val="00074971"/>
    <w:rsid w:val="000760F0"/>
    <w:rsid w:val="0007614E"/>
    <w:rsid w:val="00076C15"/>
    <w:rsid w:val="00080F57"/>
    <w:rsid w:val="00082793"/>
    <w:rsid w:val="0008328C"/>
    <w:rsid w:val="00084D40"/>
    <w:rsid w:val="0008510B"/>
    <w:rsid w:val="00085262"/>
    <w:rsid w:val="00086E4D"/>
    <w:rsid w:val="000872D9"/>
    <w:rsid w:val="0009036E"/>
    <w:rsid w:val="000909A9"/>
    <w:rsid w:val="00090B19"/>
    <w:rsid w:val="0009126B"/>
    <w:rsid w:val="00092402"/>
    <w:rsid w:val="00093123"/>
    <w:rsid w:val="000936DA"/>
    <w:rsid w:val="000948F7"/>
    <w:rsid w:val="00094D45"/>
    <w:rsid w:val="00095320"/>
    <w:rsid w:val="00095424"/>
    <w:rsid w:val="00097690"/>
    <w:rsid w:val="000A01DF"/>
    <w:rsid w:val="000A0ECE"/>
    <w:rsid w:val="000A1E4A"/>
    <w:rsid w:val="000A299B"/>
    <w:rsid w:val="000A3AEF"/>
    <w:rsid w:val="000A45F4"/>
    <w:rsid w:val="000A4B21"/>
    <w:rsid w:val="000A5001"/>
    <w:rsid w:val="000A5D08"/>
    <w:rsid w:val="000A5E7E"/>
    <w:rsid w:val="000A7318"/>
    <w:rsid w:val="000A75CC"/>
    <w:rsid w:val="000B08EF"/>
    <w:rsid w:val="000B2152"/>
    <w:rsid w:val="000B251A"/>
    <w:rsid w:val="000B25E9"/>
    <w:rsid w:val="000B380C"/>
    <w:rsid w:val="000B3FAA"/>
    <w:rsid w:val="000B45B1"/>
    <w:rsid w:val="000B4630"/>
    <w:rsid w:val="000B47F9"/>
    <w:rsid w:val="000B5A94"/>
    <w:rsid w:val="000B5FB1"/>
    <w:rsid w:val="000B66FB"/>
    <w:rsid w:val="000B6CFE"/>
    <w:rsid w:val="000C1815"/>
    <w:rsid w:val="000C24E3"/>
    <w:rsid w:val="000C24F2"/>
    <w:rsid w:val="000C2FB4"/>
    <w:rsid w:val="000C38D9"/>
    <w:rsid w:val="000C4093"/>
    <w:rsid w:val="000C4DD6"/>
    <w:rsid w:val="000C50C7"/>
    <w:rsid w:val="000C5F63"/>
    <w:rsid w:val="000C6595"/>
    <w:rsid w:val="000C663C"/>
    <w:rsid w:val="000D09B6"/>
    <w:rsid w:val="000D0DC2"/>
    <w:rsid w:val="000D13ED"/>
    <w:rsid w:val="000D27E2"/>
    <w:rsid w:val="000D311D"/>
    <w:rsid w:val="000D3732"/>
    <w:rsid w:val="000D5415"/>
    <w:rsid w:val="000D5495"/>
    <w:rsid w:val="000D6799"/>
    <w:rsid w:val="000D6BE5"/>
    <w:rsid w:val="000D6DAF"/>
    <w:rsid w:val="000D6EF9"/>
    <w:rsid w:val="000D7C44"/>
    <w:rsid w:val="000E0159"/>
    <w:rsid w:val="000E141A"/>
    <w:rsid w:val="000E2023"/>
    <w:rsid w:val="000E2567"/>
    <w:rsid w:val="000E41DF"/>
    <w:rsid w:val="000E5C1C"/>
    <w:rsid w:val="000E6A84"/>
    <w:rsid w:val="000E6D2D"/>
    <w:rsid w:val="000E758C"/>
    <w:rsid w:val="000E7AD4"/>
    <w:rsid w:val="000F0872"/>
    <w:rsid w:val="000F0A23"/>
    <w:rsid w:val="000F0DC1"/>
    <w:rsid w:val="000F187B"/>
    <w:rsid w:val="000F2C29"/>
    <w:rsid w:val="000F3017"/>
    <w:rsid w:val="000F375E"/>
    <w:rsid w:val="000F3ABA"/>
    <w:rsid w:val="000F4B7E"/>
    <w:rsid w:val="000F5051"/>
    <w:rsid w:val="000F5178"/>
    <w:rsid w:val="000F5414"/>
    <w:rsid w:val="000F5735"/>
    <w:rsid w:val="000F68E8"/>
    <w:rsid w:val="000F7A33"/>
    <w:rsid w:val="00101FA1"/>
    <w:rsid w:val="0010342B"/>
    <w:rsid w:val="00104998"/>
    <w:rsid w:val="00104ED8"/>
    <w:rsid w:val="001064F5"/>
    <w:rsid w:val="0010674D"/>
    <w:rsid w:val="00107DD0"/>
    <w:rsid w:val="00107FC6"/>
    <w:rsid w:val="00110618"/>
    <w:rsid w:val="00110F31"/>
    <w:rsid w:val="001110C0"/>
    <w:rsid w:val="00114A1C"/>
    <w:rsid w:val="0011560D"/>
    <w:rsid w:val="0011651B"/>
    <w:rsid w:val="001173F0"/>
    <w:rsid w:val="0012066F"/>
    <w:rsid w:val="00121D61"/>
    <w:rsid w:val="00124DF6"/>
    <w:rsid w:val="00125966"/>
    <w:rsid w:val="00125BB9"/>
    <w:rsid w:val="001265DD"/>
    <w:rsid w:val="00127532"/>
    <w:rsid w:val="00127584"/>
    <w:rsid w:val="001277A1"/>
    <w:rsid w:val="00130DEC"/>
    <w:rsid w:val="001314BD"/>
    <w:rsid w:val="001314DF"/>
    <w:rsid w:val="0013301D"/>
    <w:rsid w:val="0013327E"/>
    <w:rsid w:val="001337E3"/>
    <w:rsid w:val="00134579"/>
    <w:rsid w:val="00134DDB"/>
    <w:rsid w:val="001354DE"/>
    <w:rsid w:val="0013574B"/>
    <w:rsid w:val="001359FE"/>
    <w:rsid w:val="00135A7C"/>
    <w:rsid w:val="001369EA"/>
    <w:rsid w:val="0013780F"/>
    <w:rsid w:val="00140A47"/>
    <w:rsid w:val="001412DD"/>
    <w:rsid w:val="00141A49"/>
    <w:rsid w:val="001422CC"/>
    <w:rsid w:val="0014244D"/>
    <w:rsid w:val="0014245B"/>
    <w:rsid w:val="00142955"/>
    <w:rsid w:val="00143ACC"/>
    <w:rsid w:val="00143ECF"/>
    <w:rsid w:val="00144625"/>
    <w:rsid w:val="001447C6"/>
    <w:rsid w:val="00144DBA"/>
    <w:rsid w:val="001451BD"/>
    <w:rsid w:val="00146750"/>
    <w:rsid w:val="00146862"/>
    <w:rsid w:val="00146896"/>
    <w:rsid w:val="00146A34"/>
    <w:rsid w:val="00146CA9"/>
    <w:rsid w:val="00146F7F"/>
    <w:rsid w:val="001470B9"/>
    <w:rsid w:val="00147C63"/>
    <w:rsid w:val="00150B75"/>
    <w:rsid w:val="00150BC9"/>
    <w:rsid w:val="00150CE5"/>
    <w:rsid w:val="001528CD"/>
    <w:rsid w:val="00152CF6"/>
    <w:rsid w:val="00152E24"/>
    <w:rsid w:val="00153658"/>
    <w:rsid w:val="0015490E"/>
    <w:rsid w:val="0015618A"/>
    <w:rsid w:val="001565FF"/>
    <w:rsid w:val="0015731C"/>
    <w:rsid w:val="001576C9"/>
    <w:rsid w:val="00157AFD"/>
    <w:rsid w:val="001606D4"/>
    <w:rsid w:val="00160727"/>
    <w:rsid w:val="00161225"/>
    <w:rsid w:val="00162482"/>
    <w:rsid w:val="001628D8"/>
    <w:rsid w:val="001628FB"/>
    <w:rsid w:val="00162E02"/>
    <w:rsid w:val="001630C0"/>
    <w:rsid w:val="00163391"/>
    <w:rsid w:val="001642F7"/>
    <w:rsid w:val="001647BF"/>
    <w:rsid w:val="0016524E"/>
    <w:rsid w:val="00165279"/>
    <w:rsid w:val="00165A97"/>
    <w:rsid w:val="00167640"/>
    <w:rsid w:val="00167920"/>
    <w:rsid w:val="00167E3C"/>
    <w:rsid w:val="001721A6"/>
    <w:rsid w:val="001733B6"/>
    <w:rsid w:val="00174F40"/>
    <w:rsid w:val="00175A5E"/>
    <w:rsid w:val="00175CBC"/>
    <w:rsid w:val="0017746E"/>
    <w:rsid w:val="00177AA0"/>
    <w:rsid w:val="00177AA5"/>
    <w:rsid w:val="0018093D"/>
    <w:rsid w:val="00180C56"/>
    <w:rsid w:val="00181E7C"/>
    <w:rsid w:val="001825AB"/>
    <w:rsid w:val="001834A2"/>
    <w:rsid w:val="0018373B"/>
    <w:rsid w:val="00183805"/>
    <w:rsid w:val="0018502E"/>
    <w:rsid w:val="00185C04"/>
    <w:rsid w:val="00186492"/>
    <w:rsid w:val="001870B7"/>
    <w:rsid w:val="0018724C"/>
    <w:rsid w:val="001874C0"/>
    <w:rsid w:val="001904BD"/>
    <w:rsid w:val="00191315"/>
    <w:rsid w:val="00191589"/>
    <w:rsid w:val="001933AB"/>
    <w:rsid w:val="00193932"/>
    <w:rsid w:val="00193BFD"/>
    <w:rsid w:val="00193C19"/>
    <w:rsid w:val="00195644"/>
    <w:rsid w:val="00196250"/>
    <w:rsid w:val="00196433"/>
    <w:rsid w:val="001970A8"/>
    <w:rsid w:val="0019782A"/>
    <w:rsid w:val="001A0243"/>
    <w:rsid w:val="001A0724"/>
    <w:rsid w:val="001A1DD4"/>
    <w:rsid w:val="001A2967"/>
    <w:rsid w:val="001A29CD"/>
    <w:rsid w:val="001A47CD"/>
    <w:rsid w:val="001A4891"/>
    <w:rsid w:val="001A4CE5"/>
    <w:rsid w:val="001A54EC"/>
    <w:rsid w:val="001A62A4"/>
    <w:rsid w:val="001A671D"/>
    <w:rsid w:val="001A7E30"/>
    <w:rsid w:val="001B2302"/>
    <w:rsid w:val="001B250C"/>
    <w:rsid w:val="001B2906"/>
    <w:rsid w:val="001B2D35"/>
    <w:rsid w:val="001B3068"/>
    <w:rsid w:val="001B30F2"/>
    <w:rsid w:val="001B4795"/>
    <w:rsid w:val="001B4B92"/>
    <w:rsid w:val="001B59AE"/>
    <w:rsid w:val="001B63EF"/>
    <w:rsid w:val="001B6943"/>
    <w:rsid w:val="001B735D"/>
    <w:rsid w:val="001C00D0"/>
    <w:rsid w:val="001C12CA"/>
    <w:rsid w:val="001C150D"/>
    <w:rsid w:val="001C1654"/>
    <w:rsid w:val="001C1D46"/>
    <w:rsid w:val="001C24B3"/>
    <w:rsid w:val="001C2528"/>
    <w:rsid w:val="001C29C1"/>
    <w:rsid w:val="001C3AB7"/>
    <w:rsid w:val="001C526C"/>
    <w:rsid w:val="001C5EB2"/>
    <w:rsid w:val="001C5FA4"/>
    <w:rsid w:val="001C6726"/>
    <w:rsid w:val="001C707E"/>
    <w:rsid w:val="001D0B8E"/>
    <w:rsid w:val="001D0F67"/>
    <w:rsid w:val="001D1595"/>
    <w:rsid w:val="001D1BB0"/>
    <w:rsid w:val="001D1C16"/>
    <w:rsid w:val="001D2344"/>
    <w:rsid w:val="001D2F39"/>
    <w:rsid w:val="001D3984"/>
    <w:rsid w:val="001D3DA4"/>
    <w:rsid w:val="001D3EDC"/>
    <w:rsid w:val="001D5003"/>
    <w:rsid w:val="001D5441"/>
    <w:rsid w:val="001D596B"/>
    <w:rsid w:val="001D59DE"/>
    <w:rsid w:val="001D59FE"/>
    <w:rsid w:val="001D5E46"/>
    <w:rsid w:val="001D621B"/>
    <w:rsid w:val="001E1B04"/>
    <w:rsid w:val="001E1FF1"/>
    <w:rsid w:val="001E26F8"/>
    <w:rsid w:val="001E288A"/>
    <w:rsid w:val="001E3BD4"/>
    <w:rsid w:val="001E4B58"/>
    <w:rsid w:val="001E75E1"/>
    <w:rsid w:val="001E7AF8"/>
    <w:rsid w:val="001F0A12"/>
    <w:rsid w:val="001F100B"/>
    <w:rsid w:val="001F1CAE"/>
    <w:rsid w:val="001F1F9C"/>
    <w:rsid w:val="001F2116"/>
    <w:rsid w:val="001F29D6"/>
    <w:rsid w:val="001F35BD"/>
    <w:rsid w:val="001F3A24"/>
    <w:rsid w:val="001F420B"/>
    <w:rsid w:val="001F5FEC"/>
    <w:rsid w:val="002010DA"/>
    <w:rsid w:val="0020228C"/>
    <w:rsid w:val="0020499F"/>
    <w:rsid w:val="002052D5"/>
    <w:rsid w:val="00205306"/>
    <w:rsid w:val="002059E8"/>
    <w:rsid w:val="00205A82"/>
    <w:rsid w:val="00206235"/>
    <w:rsid w:val="00206710"/>
    <w:rsid w:val="0020689F"/>
    <w:rsid w:val="00206FF2"/>
    <w:rsid w:val="00207227"/>
    <w:rsid w:val="00207C1D"/>
    <w:rsid w:val="00210101"/>
    <w:rsid w:val="00211009"/>
    <w:rsid w:val="00211A5A"/>
    <w:rsid w:val="002128EB"/>
    <w:rsid w:val="00214EC6"/>
    <w:rsid w:val="00215115"/>
    <w:rsid w:val="002152CB"/>
    <w:rsid w:val="0021654B"/>
    <w:rsid w:val="00216550"/>
    <w:rsid w:val="00217765"/>
    <w:rsid w:val="00217CAE"/>
    <w:rsid w:val="002214E7"/>
    <w:rsid w:val="002221AD"/>
    <w:rsid w:val="00222F2F"/>
    <w:rsid w:val="0022325C"/>
    <w:rsid w:val="00223AED"/>
    <w:rsid w:val="00223ED6"/>
    <w:rsid w:val="00223FBE"/>
    <w:rsid w:val="0022440C"/>
    <w:rsid w:val="00224A09"/>
    <w:rsid w:val="00225805"/>
    <w:rsid w:val="002261C2"/>
    <w:rsid w:val="0022719B"/>
    <w:rsid w:val="002278C5"/>
    <w:rsid w:val="00230EFB"/>
    <w:rsid w:val="00234638"/>
    <w:rsid w:val="0023471C"/>
    <w:rsid w:val="002348F1"/>
    <w:rsid w:val="00235BD3"/>
    <w:rsid w:val="00235FF4"/>
    <w:rsid w:val="00236243"/>
    <w:rsid w:val="00236271"/>
    <w:rsid w:val="002366A1"/>
    <w:rsid w:val="00236C7D"/>
    <w:rsid w:val="0024055F"/>
    <w:rsid w:val="00240E43"/>
    <w:rsid w:val="0024187E"/>
    <w:rsid w:val="00242D65"/>
    <w:rsid w:val="00243DCD"/>
    <w:rsid w:val="00244036"/>
    <w:rsid w:val="00244A29"/>
    <w:rsid w:val="00244DC3"/>
    <w:rsid w:val="002457B4"/>
    <w:rsid w:val="00246179"/>
    <w:rsid w:val="0024682D"/>
    <w:rsid w:val="00246DB7"/>
    <w:rsid w:val="0025043C"/>
    <w:rsid w:val="002505F9"/>
    <w:rsid w:val="00250A52"/>
    <w:rsid w:val="00250F74"/>
    <w:rsid w:val="00251E34"/>
    <w:rsid w:val="00252315"/>
    <w:rsid w:val="002527A5"/>
    <w:rsid w:val="00253CFA"/>
    <w:rsid w:val="00254267"/>
    <w:rsid w:val="00254E9F"/>
    <w:rsid w:val="002550E1"/>
    <w:rsid w:val="002555EB"/>
    <w:rsid w:val="00255A77"/>
    <w:rsid w:val="002568FC"/>
    <w:rsid w:val="002570F0"/>
    <w:rsid w:val="00257865"/>
    <w:rsid w:val="00261080"/>
    <w:rsid w:val="00261B16"/>
    <w:rsid w:val="00261FFF"/>
    <w:rsid w:val="002622E1"/>
    <w:rsid w:val="00263CB4"/>
    <w:rsid w:val="002640FF"/>
    <w:rsid w:val="002664D7"/>
    <w:rsid w:val="00266526"/>
    <w:rsid w:val="002672CC"/>
    <w:rsid w:val="002708C4"/>
    <w:rsid w:val="00271D38"/>
    <w:rsid w:val="00271FDD"/>
    <w:rsid w:val="00272241"/>
    <w:rsid w:val="002723A9"/>
    <w:rsid w:val="00273027"/>
    <w:rsid w:val="00273B72"/>
    <w:rsid w:val="00273CFB"/>
    <w:rsid w:val="00274A0B"/>
    <w:rsid w:val="002750EA"/>
    <w:rsid w:val="00275D02"/>
    <w:rsid w:val="00276C60"/>
    <w:rsid w:val="00276C66"/>
    <w:rsid w:val="00277DAE"/>
    <w:rsid w:val="00280045"/>
    <w:rsid w:val="0028006B"/>
    <w:rsid w:val="00280127"/>
    <w:rsid w:val="00282E62"/>
    <w:rsid w:val="002840FC"/>
    <w:rsid w:val="002842BE"/>
    <w:rsid w:val="002848E0"/>
    <w:rsid w:val="00284C18"/>
    <w:rsid w:val="0028509D"/>
    <w:rsid w:val="002857E9"/>
    <w:rsid w:val="0028649F"/>
    <w:rsid w:val="00286C84"/>
    <w:rsid w:val="002870DA"/>
    <w:rsid w:val="002871B4"/>
    <w:rsid w:val="00287F2D"/>
    <w:rsid w:val="002912F3"/>
    <w:rsid w:val="002920E0"/>
    <w:rsid w:val="00292568"/>
    <w:rsid w:val="0029280F"/>
    <w:rsid w:val="00293162"/>
    <w:rsid w:val="00293507"/>
    <w:rsid w:val="00293B15"/>
    <w:rsid w:val="002944C4"/>
    <w:rsid w:val="00294FFD"/>
    <w:rsid w:val="00295ABA"/>
    <w:rsid w:val="002970C0"/>
    <w:rsid w:val="002978B9"/>
    <w:rsid w:val="002A0405"/>
    <w:rsid w:val="002A0900"/>
    <w:rsid w:val="002A0E3D"/>
    <w:rsid w:val="002A1CF1"/>
    <w:rsid w:val="002A1D12"/>
    <w:rsid w:val="002A2F34"/>
    <w:rsid w:val="002A3E39"/>
    <w:rsid w:val="002A4CBB"/>
    <w:rsid w:val="002A6D83"/>
    <w:rsid w:val="002A6E7A"/>
    <w:rsid w:val="002B00E2"/>
    <w:rsid w:val="002B07D9"/>
    <w:rsid w:val="002B098B"/>
    <w:rsid w:val="002B0CDF"/>
    <w:rsid w:val="002B104D"/>
    <w:rsid w:val="002B1250"/>
    <w:rsid w:val="002B140D"/>
    <w:rsid w:val="002B22BC"/>
    <w:rsid w:val="002B259D"/>
    <w:rsid w:val="002B416E"/>
    <w:rsid w:val="002B49CE"/>
    <w:rsid w:val="002B6388"/>
    <w:rsid w:val="002B667F"/>
    <w:rsid w:val="002B6A43"/>
    <w:rsid w:val="002B729A"/>
    <w:rsid w:val="002C1A94"/>
    <w:rsid w:val="002C2038"/>
    <w:rsid w:val="002C2217"/>
    <w:rsid w:val="002C2671"/>
    <w:rsid w:val="002C2973"/>
    <w:rsid w:val="002C2AB6"/>
    <w:rsid w:val="002C321C"/>
    <w:rsid w:val="002C366B"/>
    <w:rsid w:val="002C3928"/>
    <w:rsid w:val="002C3FB3"/>
    <w:rsid w:val="002C41FA"/>
    <w:rsid w:val="002C47E5"/>
    <w:rsid w:val="002C4EED"/>
    <w:rsid w:val="002C5167"/>
    <w:rsid w:val="002C5485"/>
    <w:rsid w:val="002C73BE"/>
    <w:rsid w:val="002D074B"/>
    <w:rsid w:val="002D0A89"/>
    <w:rsid w:val="002D0C93"/>
    <w:rsid w:val="002D148C"/>
    <w:rsid w:val="002D2B7F"/>
    <w:rsid w:val="002D50EC"/>
    <w:rsid w:val="002D55EB"/>
    <w:rsid w:val="002D5BD1"/>
    <w:rsid w:val="002D5F4A"/>
    <w:rsid w:val="002D75B8"/>
    <w:rsid w:val="002D75D8"/>
    <w:rsid w:val="002E0616"/>
    <w:rsid w:val="002E0FE9"/>
    <w:rsid w:val="002E2301"/>
    <w:rsid w:val="002E23B3"/>
    <w:rsid w:val="002E301A"/>
    <w:rsid w:val="002E319B"/>
    <w:rsid w:val="002E3A6B"/>
    <w:rsid w:val="002E4AE9"/>
    <w:rsid w:val="002E4AF6"/>
    <w:rsid w:val="002E4EBA"/>
    <w:rsid w:val="002E6182"/>
    <w:rsid w:val="002E624F"/>
    <w:rsid w:val="002E63BF"/>
    <w:rsid w:val="002E6458"/>
    <w:rsid w:val="002F0000"/>
    <w:rsid w:val="002F096D"/>
    <w:rsid w:val="002F1C27"/>
    <w:rsid w:val="002F2C14"/>
    <w:rsid w:val="002F2C40"/>
    <w:rsid w:val="002F326A"/>
    <w:rsid w:val="002F3346"/>
    <w:rsid w:val="002F3AF6"/>
    <w:rsid w:val="002F5D93"/>
    <w:rsid w:val="002F601C"/>
    <w:rsid w:val="002F6142"/>
    <w:rsid w:val="002F6156"/>
    <w:rsid w:val="002F6485"/>
    <w:rsid w:val="002F67A1"/>
    <w:rsid w:val="002F69B8"/>
    <w:rsid w:val="002F7A4C"/>
    <w:rsid w:val="002F7B28"/>
    <w:rsid w:val="003032E9"/>
    <w:rsid w:val="00303914"/>
    <w:rsid w:val="00304801"/>
    <w:rsid w:val="003049B9"/>
    <w:rsid w:val="00305117"/>
    <w:rsid w:val="00306360"/>
    <w:rsid w:val="00307BFF"/>
    <w:rsid w:val="00310130"/>
    <w:rsid w:val="003121C7"/>
    <w:rsid w:val="00312292"/>
    <w:rsid w:val="00312B13"/>
    <w:rsid w:val="00312D3C"/>
    <w:rsid w:val="00313163"/>
    <w:rsid w:val="003131D5"/>
    <w:rsid w:val="00314731"/>
    <w:rsid w:val="003160C4"/>
    <w:rsid w:val="00316BBF"/>
    <w:rsid w:val="003201FC"/>
    <w:rsid w:val="003205D5"/>
    <w:rsid w:val="00321DFE"/>
    <w:rsid w:val="00322CF9"/>
    <w:rsid w:val="00324DE4"/>
    <w:rsid w:val="00325317"/>
    <w:rsid w:val="00326895"/>
    <w:rsid w:val="00327489"/>
    <w:rsid w:val="00327730"/>
    <w:rsid w:val="00330F63"/>
    <w:rsid w:val="00330F65"/>
    <w:rsid w:val="003314E3"/>
    <w:rsid w:val="00331865"/>
    <w:rsid w:val="00332896"/>
    <w:rsid w:val="00332D07"/>
    <w:rsid w:val="003335BD"/>
    <w:rsid w:val="00333D1D"/>
    <w:rsid w:val="00333E48"/>
    <w:rsid w:val="00334337"/>
    <w:rsid w:val="003347B1"/>
    <w:rsid w:val="00335489"/>
    <w:rsid w:val="00336BDD"/>
    <w:rsid w:val="00337068"/>
    <w:rsid w:val="00337195"/>
    <w:rsid w:val="00337C5C"/>
    <w:rsid w:val="00341D89"/>
    <w:rsid w:val="00342FF3"/>
    <w:rsid w:val="00343539"/>
    <w:rsid w:val="003447C1"/>
    <w:rsid w:val="00345720"/>
    <w:rsid w:val="00345BDF"/>
    <w:rsid w:val="00345CD3"/>
    <w:rsid w:val="0034687A"/>
    <w:rsid w:val="00347035"/>
    <w:rsid w:val="0034734B"/>
    <w:rsid w:val="00347C6F"/>
    <w:rsid w:val="00351B89"/>
    <w:rsid w:val="00351D2D"/>
    <w:rsid w:val="0035244F"/>
    <w:rsid w:val="003525C0"/>
    <w:rsid w:val="00355F82"/>
    <w:rsid w:val="003577F9"/>
    <w:rsid w:val="0036037A"/>
    <w:rsid w:val="0036098E"/>
    <w:rsid w:val="00361027"/>
    <w:rsid w:val="00361225"/>
    <w:rsid w:val="00361547"/>
    <w:rsid w:val="0036167A"/>
    <w:rsid w:val="0036172F"/>
    <w:rsid w:val="00361C4B"/>
    <w:rsid w:val="003625D2"/>
    <w:rsid w:val="00362CA7"/>
    <w:rsid w:val="0036393C"/>
    <w:rsid w:val="00364B2F"/>
    <w:rsid w:val="00365650"/>
    <w:rsid w:val="003656A7"/>
    <w:rsid w:val="00366203"/>
    <w:rsid w:val="003664BD"/>
    <w:rsid w:val="00367AE5"/>
    <w:rsid w:val="00370905"/>
    <w:rsid w:val="0037408B"/>
    <w:rsid w:val="0037465D"/>
    <w:rsid w:val="00375D12"/>
    <w:rsid w:val="0037664D"/>
    <w:rsid w:val="00377F68"/>
    <w:rsid w:val="00380A75"/>
    <w:rsid w:val="00380DB3"/>
    <w:rsid w:val="00380EB8"/>
    <w:rsid w:val="003814B8"/>
    <w:rsid w:val="00381FC1"/>
    <w:rsid w:val="0038333B"/>
    <w:rsid w:val="00383477"/>
    <w:rsid w:val="0038368D"/>
    <w:rsid w:val="0038476D"/>
    <w:rsid w:val="00384BD0"/>
    <w:rsid w:val="00386F2D"/>
    <w:rsid w:val="00386F4A"/>
    <w:rsid w:val="00390873"/>
    <w:rsid w:val="00390C27"/>
    <w:rsid w:val="00391A10"/>
    <w:rsid w:val="0039226F"/>
    <w:rsid w:val="0039457B"/>
    <w:rsid w:val="003947D4"/>
    <w:rsid w:val="003947E2"/>
    <w:rsid w:val="00394A7E"/>
    <w:rsid w:val="0039573C"/>
    <w:rsid w:val="00395928"/>
    <w:rsid w:val="00395FC3"/>
    <w:rsid w:val="003975BA"/>
    <w:rsid w:val="003976D7"/>
    <w:rsid w:val="003A0EE5"/>
    <w:rsid w:val="003A1B7D"/>
    <w:rsid w:val="003A1E6D"/>
    <w:rsid w:val="003A3C5C"/>
    <w:rsid w:val="003A4E2B"/>
    <w:rsid w:val="003A581B"/>
    <w:rsid w:val="003A67FA"/>
    <w:rsid w:val="003A6D61"/>
    <w:rsid w:val="003A737A"/>
    <w:rsid w:val="003B2462"/>
    <w:rsid w:val="003B3362"/>
    <w:rsid w:val="003B6029"/>
    <w:rsid w:val="003B68E3"/>
    <w:rsid w:val="003B6F8D"/>
    <w:rsid w:val="003B7D15"/>
    <w:rsid w:val="003C081C"/>
    <w:rsid w:val="003C1952"/>
    <w:rsid w:val="003C1D89"/>
    <w:rsid w:val="003C2764"/>
    <w:rsid w:val="003C2EBB"/>
    <w:rsid w:val="003C323A"/>
    <w:rsid w:val="003C4895"/>
    <w:rsid w:val="003C4CFD"/>
    <w:rsid w:val="003C5ADD"/>
    <w:rsid w:val="003C5E66"/>
    <w:rsid w:val="003C6EC4"/>
    <w:rsid w:val="003C75B9"/>
    <w:rsid w:val="003C7CDC"/>
    <w:rsid w:val="003C7F0C"/>
    <w:rsid w:val="003D0256"/>
    <w:rsid w:val="003D1C62"/>
    <w:rsid w:val="003D2165"/>
    <w:rsid w:val="003D3EC5"/>
    <w:rsid w:val="003D3F0C"/>
    <w:rsid w:val="003D3F3A"/>
    <w:rsid w:val="003D4478"/>
    <w:rsid w:val="003D4A51"/>
    <w:rsid w:val="003D5366"/>
    <w:rsid w:val="003D5D50"/>
    <w:rsid w:val="003D6928"/>
    <w:rsid w:val="003D7238"/>
    <w:rsid w:val="003D7977"/>
    <w:rsid w:val="003D79D0"/>
    <w:rsid w:val="003D7FD5"/>
    <w:rsid w:val="003E085C"/>
    <w:rsid w:val="003E13F2"/>
    <w:rsid w:val="003E21CD"/>
    <w:rsid w:val="003E2D2F"/>
    <w:rsid w:val="003E3055"/>
    <w:rsid w:val="003E4133"/>
    <w:rsid w:val="003E56CB"/>
    <w:rsid w:val="003E5A74"/>
    <w:rsid w:val="003E652F"/>
    <w:rsid w:val="003E74F4"/>
    <w:rsid w:val="003E792D"/>
    <w:rsid w:val="003F0A28"/>
    <w:rsid w:val="003F2D27"/>
    <w:rsid w:val="003F2D3F"/>
    <w:rsid w:val="003F3D40"/>
    <w:rsid w:val="003F50B2"/>
    <w:rsid w:val="003F59E5"/>
    <w:rsid w:val="003F5A6C"/>
    <w:rsid w:val="003F615A"/>
    <w:rsid w:val="003F64BD"/>
    <w:rsid w:val="003F6639"/>
    <w:rsid w:val="003F77B4"/>
    <w:rsid w:val="00400589"/>
    <w:rsid w:val="004012E4"/>
    <w:rsid w:val="00401A55"/>
    <w:rsid w:val="00401D5A"/>
    <w:rsid w:val="00401DA7"/>
    <w:rsid w:val="0040373A"/>
    <w:rsid w:val="0040405D"/>
    <w:rsid w:val="004071F4"/>
    <w:rsid w:val="00410C2B"/>
    <w:rsid w:val="00410F02"/>
    <w:rsid w:val="00411297"/>
    <w:rsid w:val="0041194A"/>
    <w:rsid w:val="00414A3C"/>
    <w:rsid w:val="004152CB"/>
    <w:rsid w:val="00415972"/>
    <w:rsid w:val="00416510"/>
    <w:rsid w:val="00416F6F"/>
    <w:rsid w:val="00417A46"/>
    <w:rsid w:val="00417B2C"/>
    <w:rsid w:val="0042131E"/>
    <w:rsid w:val="00421BD9"/>
    <w:rsid w:val="00424F55"/>
    <w:rsid w:val="0042502A"/>
    <w:rsid w:val="004250FE"/>
    <w:rsid w:val="004253B3"/>
    <w:rsid w:val="0042585F"/>
    <w:rsid w:val="004261CA"/>
    <w:rsid w:val="004267ED"/>
    <w:rsid w:val="00426CE8"/>
    <w:rsid w:val="00430080"/>
    <w:rsid w:val="004303D4"/>
    <w:rsid w:val="00430E1A"/>
    <w:rsid w:val="00432237"/>
    <w:rsid w:val="00432500"/>
    <w:rsid w:val="00432F89"/>
    <w:rsid w:val="0043315D"/>
    <w:rsid w:val="00433EFB"/>
    <w:rsid w:val="00435CA9"/>
    <w:rsid w:val="0043648E"/>
    <w:rsid w:val="004368E2"/>
    <w:rsid w:val="00436F3E"/>
    <w:rsid w:val="004407F2"/>
    <w:rsid w:val="004409F0"/>
    <w:rsid w:val="00440A03"/>
    <w:rsid w:val="0044198F"/>
    <w:rsid w:val="004425B5"/>
    <w:rsid w:val="00442C20"/>
    <w:rsid w:val="00442D9A"/>
    <w:rsid w:val="0044333B"/>
    <w:rsid w:val="004442F7"/>
    <w:rsid w:val="00444918"/>
    <w:rsid w:val="004452DF"/>
    <w:rsid w:val="00445AA5"/>
    <w:rsid w:val="004469B8"/>
    <w:rsid w:val="00450A88"/>
    <w:rsid w:val="004510DE"/>
    <w:rsid w:val="0045140E"/>
    <w:rsid w:val="004525A3"/>
    <w:rsid w:val="0045334D"/>
    <w:rsid w:val="004541E1"/>
    <w:rsid w:val="004542F9"/>
    <w:rsid w:val="00454A57"/>
    <w:rsid w:val="0045603B"/>
    <w:rsid w:val="00456147"/>
    <w:rsid w:val="004600D0"/>
    <w:rsid w:val="0046076A"/>
    <w:rsid w:val="00460BF4"/>
    <w:rsid w:val="0046231A"/>
    <w:rsid w:val="00462FAC"/>
    <w:rsid w:val="004630B9"/>
    <w:rsid w:val="0046361A"/>
    <w:rsid w:val="004647D1"/>
    <w:rsid w:val="00465288"/>
    <w:rsid w:val="00465EDE"/>
    <w:rsid w:val="00466DD3"/>
    <w:rsid w:val="004700DC"/>
    <w:rsid w:val="00470DCC"/>
    <w:rsid w:val="00470F32"/>
    <w:rsid w:val="00471CD6"/>
    <w:rsid w:val="004726E4"/>
    <w:rsid w:val="00472ADD"/>
    <w:rsid w:val="0047343C"/>
    <w:rsid w:val="00473AF5"/>
    <w:rsid w:val="00473D6B"/>
    <w:rsid w:val="00475AA4"/>
    <w:rsid w:val="00480A63"/>
    <w:rsid w:val="00480B8B"/>
    <w:rsid w:val="004829DF"/>
    <w:rsid w:val="00482F08"/>
    <w:rsid w:val="0048321A"/>
    <w:rsid w:val="00483C91"/>
    <w:rsid w:val="004855EB"/>
    <w:rsid w:val="00485B05"/>
    <w:rsid w:val="00490582"/>
    <w:rsid w:val="0049298D"/>
    <w:rsid w:val="00493705"/>
    <w:rsid w:val="0049382A"/>
    <w:rsid w:val="00493B35"/>
    <w:rsid w:val="00493D38"/>
    <w:rsid w:val="0049425B"/>
    <w:rsid w:val="00494532"/>
    <w:rsid w:val="00495510"/>
    <w:rsid w:val="004961B9"/>
    <w:rsid w:val="00496FD9"/>
    <w:rsid w:val="004A02C5"/>
    <w:rsid w:val="004A2BED"/>
    <w:rsid w:val="004A33EB"/>
    <w:rsid w:val="004A4801"/>
    <w:rsid w:val="004A4C42"/>
    <w:rsid w:val="004A5AE9"/>
    <w:rsid w:val="004A6843"/>
    <w:rsid w:val="004A6CB8"/>
    <w:rsid w:val="004A7640"/>
    <w:rsid w:val="004B0CAA"/>
    <w:rsid w:val="004B147F"/>
    <w:rsid w:val="004B15BB"/>
    <w:rsid w:val="004B2716"/>
    <w:rsid w:val="004B2796"/>
    <w:rsid w:val="004B2FBF"/>
    <w:rsid w:val="004B5396"/>
    <w:rsid w:val="004B6A65"/>
    <w:rsid w:val="004B715B"/>
    <w:rsid w:val="004B72F1"/>
    <w:rsid w:val="004C0199"/>
    <w:rsid w:val="004C0454"/>
    <w:rsid w:val="004C3078"/>
    <w:rsid w:val="004C3233"/>
    <w:rsid w:val="004C41F2"/>
    <w:rsid w:val="004C54A3"/>
    <w:rsid w:val="004C58C9"/>
    <w:rsid w:val="004C6993"/>
    <w:rsid w:val="004C6ECA"/>
    <w:rsid w:val="004D056C"/>
    <w:rsid w:val="004D072E"/>
    <w:rsid w:val="004D1DBC"/>
    <w:rsid w:val="004D29B1"/>
    <w:rsid w:val="004D30E2"/>
    <w:rsid w:val="004D3F28"/>
    <w:rsid w:val="004D6593"/>
    <w:rsid w:val="004D7385"/>
    <w:rsid w:val="004D7E0C"/>
    <w:rsid w:val="004E142B"/>
    <w:rsid w:val="004E1C6E"/>
    <w:rsid w:val="004E2280"/>
    <w:rsid w:val="004E3C43"/>
    <w:rsid w:val="004E400E"/>
    <w:rsid w:val="004E4221"/>
    <w:rsid w:val="004E465F"/>
    <w:rsid w:val="004E4A1E"/>
    <w:rsid w:val="004E4B8E"/>
    <w:rsid w:val="004E5DBC"/>
    <w:rsid w:val="004E63BE"/>
    <w:rsid w:val="004E6B51"/>
    <w:rsid w:val="004E6F1D"/>
    <w:rsid w:val="004E7208"/>
    <w:rsid w:val="004E740A"/>
    <w:rsid w:val="004E7604"/>
    <w:rsid w:val="004F0003"/>
    <w:rsid w:val="004F109E"/>
    <w:rsid w:val="004F1EC5"/>
    <w:rsid w:val="004F4E14"/>
    <w:rsid w:val="004F4E4B"/>
    <w:rsid w:val="004F5D0F"/>
    <w:rsid w:val="004F6DF7"/>
    <w:rsid w:val="004F735C"/>
    <w:rsid w:val="004F77D4"/>
    <w:rsid w:val="004F7B1F"/>
    <w:rsid w:val="00500EF5"/>
    <w:rsid w:val="00501E90"/>
    <w:rsid w:val="0050263A"/>
    <w:rsid w:val="00502A51"/>
    <w:rsid w:val="00506373"/>
    <w:rsid w:val="00506A24"/>
    <w:rsid w:val="00510122"/>
    <w:rsid w:val="00511D97"/>
    <w:rsid w:val="00511DBB"/>
    <w:rsid w:val="005133F2"/>
    <w:rsid w:val="00513F12"/>
    <w:rsid w:val="00514EA9"/>
    <w:rsid w:val="0051540C"/>
    <w:rsid w:val="005166F9"/>
    <w:rsid w:val="00516997"/>
    <w:rsid w:val="00520D19"/>
    <w:rsid w:val="005212C1"/>
    <w:rsid w:val="00521898"/>
    <w:rsid w:val="00521DCB"/>
    <w:rsid w:val="00521E0E"/>
    <w:rsid w:val="00522B4C"/>
    <w:rsid w:val="00522D4C"/>
    <w:rsid w:val="00523CA2"/>
    <w:rsid w:val="00524325"/>
    <w:rsid w:val="0052594F"/>
    <w:rsid w:val="005266EB"/>
    <w:rsid w:val="0052687A"/>
    <w:rsid w:val="00526C26"/>
    <w:rsid w:val="00526D1E"/>
    <w:rsid w:val="00530201"/>
    <w:rsid w:val="00532A21"/>
    <w:rsid w:val="005339FF"/>
    <w:rsid w:val="00534009"/>
    <w:rsid w:val="0053462F"/>
    <w:rsid w:val="00535619"/>
    <w:rsid w:val="00535DD3"/>
    <w:rsid w:val="00535E75"/>
    <w:rsid w:val="00536141"/>
    <w:rsid w:val="00536401"/>
    <w:rsid w:val="00536DE0"/>
    <w:rsid w:val="005403F0"/>
    <w:rsid w:val="005412B2"/>
    <w:rsid w:val="005413B9"/>
    <w:rsid w:val="0054166D"/>
    <w:rsid w:val="00541681"/>
    <w:rsid w:val="005418FD"/>
    <w:rsid w:val="00541CE3"/>
    <w:rsid w:val="00541E38"/>
    <w:rsid w:val="00542B21"/>
    <w:rsid w:val="00543AE8"/>
    <w:rsid w:val="00545848"/>
    <w:rsid w:val="005469AB"/>
    <w:rsid w:val="00551241"/>
    <w:rsid w:val="005519D5"/>
    <w:rsid w:val="005528DA"/>
    <w:rsid w:val="00552B59"/>
    <w:rsid w:val="00552B83"/>
    <w:rsid w:val="005534A3"/>
    <w:rsid w:val="00553FF2"/>
    <w:rsid w:val="00554BF1"/>
    <w:rsid w:val="00554E9B"/>
    <w:rsid w:val="005552FD"/>
    <w:rsid w:val="00555411"/>
    <w:rsid w:val="0056048A"/>
    <w:rsid w:val="00560A01"/>
    <w:rsid w:val="00561E98"/>
    <w:rsid w:val="005637CD"/>
    <w:rsid w:val="00563D14"/>
    <w:rsid w:val="005645A7"/>
    <w:rsid w:val="00564CEA"/>
    <w:rsid w:val="005662F4"/>
    <w:rsid w:val="00566D88"/>
    <w:rsid w:val="0057012D"/>
    <w:rsid w:val="00570C6A"/>
    <w:rsid w:val="005714E6"/>
    <w:rsid w:val="005715EB"/>
    <w:rsid w:val="005734A9"/>
    <w:rsid w:val="00573DCD"/>
    <w:rsid w:val="005757B0"/>
    <w:rsid w:val="00575927"/>
    <w:rsid w:val="00575CB8"/>
    <w:rsid w:val="00576166"/>
    <w:rsid w:val="0057667C"/>
    <w:rsid w:val="005800C5"/>
    <w:rsid w:val="00580419"/>
    <w:rsid w:val="00580EEA"/>
    <w:rsid w:val="00582239"/>
    <w:rsid w:val="00582997"/>
    <w:rsid w:val="00583A86"/>
    <w:rsid w:val="00583D67"/>
    <w:rsid w:val="00584C9B"/>
    <w:rsid w:val="00585EE0"/>
    <w:rsid w:val="0058615D"/>
    <w:rsid w:val="0059046D"/>
    <w:rsid w:val="00590844"/>
    <w:rsid w:val="00590AA0"/>
    <w:rsid w:val="00590D96"/>
    <w:rsid w:val="00590EEF"/>
    <w:rsid w:val="00592A42"/>
    <w:rsid w:val="00592A57"/>
    <w:rsid w:val="00593188"/>
    <w:rsid w:val="005943CE"/>
    <w:rsid w:val="00594B82"/>
    <w:rsid w:val="0059659A"/>
    <w:rsid w:val="005978D6"/>
    <w:rsid w:val="005A0A21"/>
    <w:rsid w:val="005A0D77"/>
    <w:rsid w:val="005A143F"/>
    <w:rsid w:val="005A1864"/>
    <w:rsid w:val="005A1A5F"/>
    <w:rsid w:val="005A2494"/>
    <w:rsid w:val="005A3028"/>
    <w:rsid w:val="005A31EF"/>
    <w:rsid w:val="005A3296"/>
    <w:rsid w:val="005A4323"/>
    <w:rsid w:val="005A651C"/>
    <w:rsid w:val="005A6BC8"/>
    <w:rsid w:val="005B2138"/>
    <w:rsid w:val="005B34CB"/>
    <w:rsid w:val="005B41C6"/>
    <w:rsid w:val="005B47FA"/>
    <w:rsid w:val="005B4B47"/>
    <w:rsid w:val="005B4C35"/>
    <w:rsid w:val="005B4E0B"/>
    <w:rsid w:val="005B5047"/>
    <w:rsid w:val="005B568D"/>
    <w:rsid w:val="005B615B"/>
    <w:rsid w:val="005B642A"/>
    <w:rsid w:val="005B689F"/>
    <w:rsid w:val="005B6D0F"/>
    <w:rsid w:val="005B7EFB"/>
    <w:rsid w:val="005C011C"/>
    <w:rsid w:val="005C0929"/>
    <w:rsid w:val="005C20C6"/>
    <w:rsid w:val="005C291E"/>
    <w:rsid w:val="005C29C3"/>
    <w:rsid w:val="005C2EF2"/>
    <w:rsid w:val="005C2F7F"/>
    <w:rsid w:val="005C3B84"/>
    <w:rsid w:val="005C4B88"/>
    <w:rsid w:val="005C5D8C"/>
    <w:rsid w:val="005C78EE"/>
    <w:rsid w:val="005D10AD"/>
    <w:rsid w:val="005D140A"/>
    <w:rsid w:val="005D1748"/>
    <w:rsid w:val="005D316A"/>
    <w:rsid w:val="005D48E4"/>
    <w:rsid w:val="005D6753"/>
    <w:rsid w:val="005D6ACA"/>
    <w:rsid w:val="005D6FB2"/>
    <w:rsid w:val="005D77ED"/>
    <w:rsid w:val="005D786E"/>
    <w:rsid w:val="005E0EC8"/>
    <w:rsid w:val="005E23B8"/>
    <w:rsid w:val="005E3225"/>
    <w:rsid w:val="005E34F8"/>
    <w:rsid w:val="005E36DC"/>
    <w:rsid w:val="005E3E94"/>
    <w:rsid w:val="005E4B08"/>
    <w:rsid w:val="005E5766"/>
    <w:rsid w:val="005E6400"/>
    <w:rsid w:val="005E64F2"/>
    <w:rsid w:val="005E7360"/>
    <w:rsid w:val="005E7791"/>
    <w:rsid w:val="005E796F"/>
    <w:rsid w:val="005F0F0D"/>
    <w:rsid w:val="005F258A"/>
    <w:rsid w:val="005F32F7"/>
    <w:rsid w:val="005F3561"/>
    <w:rsid w:val="005F3637"/>
    <w:rsid w:val="005F3683"/>
    <w:rsid w:val="005F3D75"/>
    <w:rsid w:val="005F5722"/>
    <w:rsid w:val="005F573D"/>
    <w:rsid w:val="005F637C"/>
    <w:rsid w:val="005F68AB"/>
    <w:rsid w:val="005F78A4"/>
    <w:rsid w:val="00600560"/>
    <w:rsid w:val="006019A7"/>
    <w:rsid w:val="0060221E"/>
    <w:rsid w:val="006024D6"/>
    <w:rsid w:val="00605207"/>
    <w:rsid w:val="006067D6"/>
    <w:rsid w:val="00606B32"/>
    <w:rsid w:val="006077C9"/>
    <w:rsid w:val="00607A92"/>
    <w:rsid w:val="006110A6"/>
    <w:rsid w:val="006130FC"/>
    <w:rsid w:val="006138B6"/>
    <w:rsid w:val="00615718"/>
    <w:rsid w:val="00615B66"/>
    <w:rsid w:val="006175DE"/>
    <w:rsid w:val="00620335"/>
    <w:rsid w:val="006239C1"/>
    <w:rsid w:val="006250DA"/>
    <w:rsid w:val="00627810"/>
    <w:rsid w:val="006301C8"/>
    <w:rsid w:val="00630FE0"/>
    <w:rsid w:val="006316C5"/>
    <w:rsid w:val="00631CCB"/>
    <w:rsid w:val="00632202"/>
    <w:rsid w:val="00633439"/>
    <w:rsid w:val="006336DB"/>
    <w:rsid w:val="00634DED"/>
    <w:rsid w:val="0063502E"/>
    <w:rsid w:val="00636E6D"/>
    <w:rsid w:val="006379C2"/>
    <w:rsid w:val="00637DF9"/>
    <w:rsid w:val="006401CA"/>
    <w:rsid w:val="006413A7"/>
    <w:rsid w:val="0064246D"/>
    <w:rsid w:val="0064336C"/>
    <w:rsid w:val="00644900"/>
    <w:rsid w:val="00644CF3"/>
    <w:rsid w:val="00644F2A"/>
    <w:rsid w:val="00645983"/>
    <w:rsid w:val="00646516"/>
    <w:rsid w:val="00646605"/>
    <w:rsid w:val="00650604"/>
    <w:rsid w:val="00651BEA"/>
    <w:rsid w:val="0065260F"/>
    <w:rsid w:val="00652C25"/>
    <w:rsid w:val="00653D90"/>
    <w:rsid w:val="00653EE4"/>
    <w:rsid w:val="006552FF"/>
    <w:rsid w:val="006555BF"/>
    <w:rsid w:val="00655B31"/>
    <w:rsid w:val="0065611C"/>
    <w:rsid w:val="006563A0"/>
    <w:rsid w:val="00657417"/>
    <w:rsid w:val="0065772F"/>
    <w:rsid w:val="00662470"/>
    <w:rsid w:val="0066268A"/>
    <w:rsid w:val="00663055"/>
    <w:rsid w:val="0066349A"/>
    <w:rsid w:val="00663ABF"/>
    <w:rsid w:val="0066409C"/>
    <w:rsid w:val="00664428"/>
    <w:rsid w:val="00664CC5"/>
    <w:rsid w:val="00666187"/>
    <w:rsid w:val="00666CE2"/>
    <w:rsid w:val="0066755E"/>
    <w:rsid w:val="00667C21"/>
    <w:rsid w:val="00667EBD"/>
    <w:rsid w:val="0067062B"/>
    <w:rsid w:val="00670D24"/>
    <w:rsid w:val="0067110B"/>
    <w:rsid w:val="00671564"/>
    <w:rsid w:val="00671D3D"/>
    <w:rsid w:val="00671E2F"/>
    <w:rsid w:val="00674091"/>
    <w:rsid w:val="006747F2"/>
    <w:rsid w:val="00674CEA"/>
    <w:rsid w:val="00675005"/>
    <w:rsid w:val="00675CF3"/>
    <w:rsid w:val="00675F92"/>
    <w:rsid w:val="00677EA7"/>
    <w:rsid w:val="00680127"/>
    <w:rsid w:val="00680136"/>
    <w:rsid w:val="00680269"/>
    <w:rsid w:val="00680644"/>
    <w:rsid w:val="00682DDC"/>
    <w:rsid w:val="0068431E"/>
    <w:rsid w:val="00684CE8"/>
    <w:rsid w:val="00685841"/>
    <w:rsid w:val="0068751E"/>
    <w:rsid w:val="00687A29"/>
    <w:rsid w:val="0069083A"/>
    <w:rsid w:val="00690CDA"/>
    <w:rsid w:val="00690D1B"/>
    <w:rsid w:val="00692703"/>
    <w:rsid w:val="00692B51"/>
    <w:rsid w:val="00693194"/>
    <w:rsid w:val="00693409"/>
    <w:rsid w:val="006935EA"/>
    <w:rsid w:val="00695983"/>
    <w:rsid w:val="00696D18"/>
    <w:rsid w:val="00697A5F"/>
    <w:rsid w:val="006A008F"/>
    <w:rsid w:val="006A13E0"/>
    <w:rsid w:val="006A3281"/>
    <w:rsid w:val="006A3B67"/>
    <w:rsid w:val="006A44A8"/>
    <w:rsid w:val="006A4AA9"/>
    <w:rsid w:val="006A5255"/>
    <w:rsid w:val="006A5D9E"/>
    <w:rsid w:val="006A6F61"/>
    <w:rsid w:val="006A7BEE"/>
    <w:rsid w:val="006B0742"/>
    <w:rsid w:val="006B0789"/>
    <w:rsid w:val="006B27A1"/>
    <w:rsid w:val="006B2B05"/>
    <w:rsid w:val="006B2EEF"/>
    <w:rsid w:val="006B3985"/>
    <w:rsid w:val="006B3CEC"/>
    <w:rsid w:val="006B4B97"/>
    <w:rsid w:val="006B4E92"/>
    <w:rsid w:val="006B4EA9"/>
    <w:rsid w:val="006B50C9"/>
    <w:rsid w:val="006B52F2"/>
    <w:rsid w:val="006B5946"/>
    <w:rsid w:val="006B5A64"/>
    <w:rsid w:val="006B75AE"/>
    <w:rsid w:val="006B7BCD"/>
    <w:rsid w:val="006B7FA5"/>
    <w:rsid w:val="006C068F"/>
    <w:rsid w:val="006C0C4C"/>
    <w:rsid w:val="006C1955"/>
    <w:rsid w:val="006C1E22"/>
    <w:rsid w:val="006C35B6"/>
    <w:rsid w:val="006C3E8F"/>
    <w:rsid w:val="006C45CD"/>
    <w:rsid w:val="006C54B9"/>
    <w:rsid w:val="006C63F0"/>
    <w:rsid w:val="006C65C3"/>
    <w:rsid w:val="006C6DE3"/>
    <w:rsid w:val="006C7DC4"/>
    <w:rsid w:val="006D237A"/>
    <w:rsid w:val="006D2439"/>
    <w:rsid w:val="006D31FD"/>
    <w:rsid w:val="006D3754"/>
    <w:rsid w:val="006D4181"/>
    <w:rsid w:val="006D43F3"/>
    <w:rsid w:val="006D460C"/>
    <w:rsid w:val="006D4C6C"/>
    <w:rsid w:val="006D4EEC"/>
    <w:rsid w:val="006D70D5"/>
    <w:rsid w:val="006D75E8"/>
    <w:rsid w:val="006D7C51"/>
    <w:rsid w:val="006E13BF"/>
    <w:rsid w:val="006E1C99"/>
    <w:rsid w:val="006E1FE4"/>
    <w:rsid w:val="006E25C5"/>
    <w:rsid w:val="006E2E91"/>
    <w:rsid w:val="006E37DF"/>
    <w:rsid w:val="006E3F14"/>
    <w:rsid w:val="006E4264"/>
    <w:rsid w:val="006E43A4"/>
    <w:rsid w:val="006E48C4"/>
    <w:rsid w:val="006E4971"/>
    <w:rsid w:val="006E523E"/>
    <w:rsid w:val="006E56CF"/>
    <w:rsid w:val="006E5A61"/>
    <w:rsid w:val="006E699A"/>
    <w:rsid w:val="006E69A6"/>
    <w:rsid w:val="006E6B0B"/>
    <w:rsid w:val="006E6C31"/>
    <w:rsid w:val="006E726A"/>
    <w:rsid w:val="006E752D"/>
    <w:rsid w:val="006E798D"/>
    <w:rsid w:val="006E7F69"/>
    <w:rsid w:val="006F13B0"/>
    <w:rsid w:val="006F13BB"/>
    <w:rsid w:val="006F2419"/>
    <w:rsid w:val="006F4235"/>
    <w:rsid w:val="006F42C2"/>
    <w:rsid w:val="006F5CE8"/>
    <w:rsid w:val="006F5E72"/>
    <w:rsid w:val="0070002A"/>
    <w:rsid w:val="00700114"/>
    <w:rsid w:val="007003C5"/>
    <w:rsid w:val="00700E5A"/>
    <w:rsid w:val="007018C7"/>
    <w:rsid w:val="00701AE8"/>
    <w:rsid w:val="00701D6C"/>
    <w:rsid w:val="0070253F"/>
    <w:rsid w:val="007029F5"/>
    <w:rsid w:val="00702A3C"/>
    <w:rsid w:val="0070306D"/>
    <w:rsid w:val="0070355A"/>
    <w:rsid w:val="00703A84"/>
    <w:rsid w:val="00704249"/>
    <w:rsid w:val="007046CB"/>
    <w:rsid w:val="007068D3"/>
    <w:rsid w:val="00706C0E"/>
    <w:rsid w:val="0070740C"/>
    <w:rsid w:val="00710D7B"/>
    <w:rsid w:val="00711C87"/>
    <w:rsid w:val="0071203F"/>
    <w:rsid w:val="007121EF"/>
    <w:rsid w:val="00712E0B"/>
    <w:rsid w:val="00715191"/>
    <w:rsid w:val="0071535A"/>
    <w:rsid w:val="0071550F"/>
    <w:rsid w:val="0071560E"/>
    <w:rsid w:val="00716074"/>
    <w:rsid w:val="007165B0"/>
    <w:rsid w:val="007177AE"/>
    <w:rsid w:val="007177E0"/>
    <w:rsid w:val="00717823"/>
    <w:rsid w:val="00717A4C"/>
    <w:rsid w:val="00717D3C"/>
    <w:rsid w:val="00720CD5"/>
    <w:rsid w:val="00721BCC"/>
    <w:rsid w:val="00721CE2"/>
    <w:rsid w:val="00721DD5"/>
    <w:rsid w:val="0072214E"/>
    <w:rsid w:val="00722614"/>
    <w:rsid w:val="00722A7E"/>
    <w:rsid w:val="00722D46"/>
    <w:rsid w:val="007243F2"/>
    <w:rsid w:val="00724EB3"/>
    <w:rsid w:val="007250B6"/>
    <w:rsid w:val="0072510D"/>
    <w:rsid w:val="007253A8"/>
    <w:rsid w:val="00725A8B"/>
    <w:rsid w:val="00727C48"/>
    <w:rsid w:val="00727CEE"/>
    <w:rsid w:val="0073071E"/>
    <w:rsid w:val="00731757"/>
    <w:rsid w:val="00731C39"/>
    <w:rsid w:val="007326A7"/>
    <w:rsid w:val="007330FD"/>
    <w:rsid w:val="0073465E"/>
    <w:rsid w:val="0073512C"/>
    <w:rsid w:val="00735372"/>
    <w:rsid w:val="00735FDB"/>
    <w:rsid w:val="00737451"/>
    <w:rsid w:val="0074060A"/>
    <w:rsid w:val="007406DE"/>
    <w:rsid w:val="00740CA7"/>
    <w:rsid w:val="007427A2"/>
    <w:rsid w:val="00743291"/>
    <w:rsid w:val="00743CF6"/>
    <w:rsid w:val="007442E5"/>
    <w:rsid w:val="00744909"/>
    <w:rsid w:val="00744A54"/>
    <w:rsid w:val="00745994"/>
    <w:rsid w:val="0074733F"/>
    <w:rsid w:val="007501D0"/>
    <w:rsid w:val="00750C2F"/>
    <w:rsid w:val="00750C88"/>
    <w:rsid w:val="0075125C"/>
    <w:rsid w:val="007534BA"/>
    <w:rsid w:val="00755C79"/>
    <w:rsid w:val="007564A9"/>
    <w:rsid w:val="00757C45"/>
    <w:rsid w:val="007605AF"/>
    <w:rsid w:val="00760A3C"/>
    <w:rsid w:val="00762F74"/>
    <w:rsid w:val="00763502"/>
    <w:rsid w:val="00763B0B"/>
    <w:rsid w:val="00764A8D"/>
    <w:rsid w:val="00766561"/>
    <w:rsid w:val="007665EC"/>
    <w:rsid w:val="00766616"/>
    <w:rsid w:val="007668ED"/>
    <w:rsid w:val="00767E4A"/>
    <w:rsid w:val="0077086C"/>
    <w:rsid w:val="00770E69"/>
    <w:rsid w:val="0077172A"/>
    <w:rsid w:val="007717B9"/>
    <w:rsid w:val="007717CE"/>
    <w:rsid w:val="007723AE"/>
    <w:rsid w:val="007726DA"/>
    <w:rsid w:val="0077288C"/>
    <w:rsid w:val="00772D64"/>
    <w:rsid w:val="00773950"/>
    <w:rsid w:val="00774A17"/>
    <w:rsid w:val="00775219"/>
    <w:rsid w:val="00776030"/>
    <w:rsid w:val="00776724"/>
    <w:rsid w:val="00776DD9"/>
    <w:rsid w:val="00777233"/>
    <w:rsid w:val="00781917"/>
    <w:rsid w:val="00781A8C"/>
    <w:rsid w:val="00783891"/>
    <w:rsid w:val="00783BE1"/>
    <w:rsid w:val="00783F89"/>
    <w:rsid w:val="007841BC"/>
    <w:rsid w:val="0078442A"/>
    <w:rsid w:val="007855DE"/>
    <w:rsid w:val="007878C1"/>
    <w:rsid w:val="007913FC"/>
    <w:rsid w:val="007919DF"/>
    <w:rsid w:val="00791C92"/>
    <w:rsid w:val="00791EF6"/>
    <w:rsid w:val="007925E7"/>
    <w:rsid w:val="0079363C"/>
    <w:rsid w:val="00793849"/>
    <w:rsid w:val="00793E4B"/>
    <w:rsid w:val="00793FCF"/>
    <w:rsid w:val="00794941"/>
    <w:rsid w:val="00794E78"/>
    <w:rsid w:val="00795A01"/>
    <w:rsid w:val="00795ACA"/>
    <w:rsid w:val="00795C08"/>
    <w:rsid w:val="00796CC3"/>
    <w:rsid w:val="0079702C"/>
    <w:rsid w:val="00797CFE"/>
    <w:rsid w:val="00797E49"/>
    <w:rsid w:val="007A1B68"/>
    <w:rsid w:val="007A1EA1"/>
    <w:rsid w:val="007A24A8"/>
    <w:rsid w:val="007A2C2F"/>
    <w:rsid w:val="007A2F84"/>
    <w:rsid w:val="007A4749"/>
    <w:rsid w:val="007A4CCD"/>
    <w:rsid w:val="007A56C7"/>
    <w:rsid w:val="007A5B45"/>
    <w:rsid w:val="007A65CA"/>
    <w:rsid w:val="007A67FD"/>
    <w:rsid w:val="007A69B4"/>
    <w:rsid w:val="007A6E8D"/>
    <w:rsid w:val="007A76C0"/>
    <w:rsid w:val="007A7E2E"/>
    <w:rsid w:val="007A7F1E"/>
    <w:rsid w:val="007B08EC"/>
    <w:rsid w:val="007B1EFB"/>
    <w:rsid w:val="007B55FC"/>
    <w:rsid w:val="007B69AC"/>
    <w:rsid w:val="007B72EC"/>
    <w:rsid w:val="007B7B39"/>
    <w:rsid w:val="007B7C92"/>
    <w:rsid w:val="007C003A"/>
    <w:rsid w:val="007C04FD"/>
    <w:rsid w:val="007C0D3D"/>
    <w:rsid w:val="007C192F"/>
    <w:rsid w:val="007C289D"/>
    <w:rsid w:val="007C311D"/>
    <w:rsid w:val="007C3937"/>
    <w:rsid w:val="007C3EE6"/>
    <w:rsid w:val="007C4020"/>
    <w:rsid w:val="007C4486"/>
    <w:rsid w:val="007C4AEA"/>
    <w:rsid w:val="007C4CB1"/>
    <w:rsid w:val="007C7692"/>
    <w:rsid w:val="007C7A32"/>
    <w:rsid w:val="007D0670"/>
    <w:rsid w:val="007D0E08"/>
    <w:rsid w:val="007D1518"/>
    <w:rsid w:val="007D2F4F"/>
    <w:rsid w:val="007D2F87"/>
    <w:rsid w:val="007D3D6E"/>
    <w:rsid w:val="007D48E7"/>
    <w:rsid w:val="007D4C5F"/>
    <w:rsid w:val="007D52AA"/>
    <w:rsid w:val="007D54DF"/>
    <w:rsid w:val="007D5EA4"/>
    <w:rsid w:val="007D6CF9"/>
    <w:rsid w:val="007D701F"/>
    <w:rsid w:val="007D757A"/>
    <w:rsid w:val="007D75F7"/>
    <w:rsid w:val="007E04DF"/>
    <w:rsid w:val="007E0AF4"/>
    <w:rsid w:val="007E2AE3"/>
    <w:rsid w:val="007E3199"/>
    <w:rsid w:val="007E34D2"/>
    <w:rsid w:val="007E42FB"/>
    <w:rsid w:val="007E49F0"/>
    <w:rsid w:val="007E5538"/>
    <w:rsid w:val="007E5981"/>
    <w:rsid w:val="007E638F"/>
    <w:rsid w:val="007E692C"/>
    <w:rsid w:val="007E7AAA"/>
    <w:rsid w:val="007F0C8B"/>
    <w:rsid w:val="007F0FDA"/>
    <w:rsid w:val="007F1084"/>
    <w:rsid w:val="007F13D8"/>
    <w:rsid w:val="007F1973"/>
    <w:rsid w:val="007F22FC"/>
    <w:rsid w:val="007F2695"/>
    <w:rsid w:val="007F294F"/>
    <w:rsid w:val="007F2B07"/>
    <w:rsid w:val="007F2EE2"/>
    <w:rsid w:val="007F2F1F"/>
    <w:rsid w:val="007F4856"/>
    <w:rsid w:val="007F4ACF"/>
    <w:rsid w:val="007F5867"/>
    <w:rsid w:val="007F5CCF"/>
    <w:rsid w:val="007F664F"/>
    <w:rsid w:val="007F68BB"/>
    <w:rsid w:val="007F6A5E"/>
    <w:rsid w:val="008003C4"/>
    <w:rsid w:val="00800ECA"/>
    <w:rsid w:val="0080164A"/>
    <w:rsid w:val="008016D2"/>
    <w:rsid w:val="00801702"/>
    <w:rsid w:val="00802211"/>
    <w:rsid w:val="008036A2"/>
    <w:rsid w:val="00803B1C"/>
    <w:rsid w:val="00804946"/>
    <w:rsid w:val="00804E73"/>
    <w:rsid w:val="00805902"/>
    <w:rsid w:val="0080609C"/>
    <w:rsid w:val="00806C24"/>
    <w:rsid w:val="00806FC5"/>
    <w:rsid w:val="008071A2"/>
    <w:rsid w:val="008073DD"/>
    <w:rsid w:val="00807E73"/>
    <w:rsid w:val="00810A47"/>
    <w:rsid w:val="00812EDF"/>
    <w:rsid w:val="0081486E"/>
    <w:rsid w:val="0081533B"/>
    <w:rsid w:val="008154B1"/>
    <w:rsid w:val="00815FEC"/>
    <w:rsid w:val="00816C06"/>
    <w:rsid w:val="00816C74"/>
    <w:rsid w:val="00817BFB"/>
    <w:rsid w:val="00820015"/>
    <w:rsid w:val="00820A48"/>
    <w:rsid w:val="00821068"/>
    <w:rsid w:val="008210A0"/>
    <w:rsid w:val="00821EC9"/>
    <w:rsid w:val="00822DE3"/>
    <w:rsid w:val="0082324C"/>
    <w:rsid w:val="00823A26"/>
    <w:rsid w:val="008256F8"/>
    <w:rsid w:val="00825FDB"/>
    <w:rsid w:val="00830ACD"/>
    <w:rsid w:val="00831232"/>
    <w:rsid w:val="0083155C"/>
    <w:rsid w:val="00832241"/>
    <w:rsid w:val="0083293A"/>
    <w:rsid w:val="00832B3C"/>
    <w:rsid w:val="00833F64"/>
    <w:rsid w:val="008345BD"/>
    <w:rsid w:val="00834C3D"/>
    <w:rsid w:val="00834EBA"/>
    <w:rsid w:val="00835BA8"/>
    <w:rsid w:val="00836390"/>
    <w:rsid w:val="0083700C"/>
    <w:rsid w:val="00840AA0"/>
    <w:rsid w:val="00841340"/>
    <w:rsid w:val="00841971"/>
    <w:rsid w:val="00841C88"/>
    <w:rsid w:val="00842661"/>
    <w:rsid w:val="00842831"/>
    <w:rsid w:val="00842BA7"/>
    <w:rsid w:val="00844A29"/>
    <w:rsid w:val="008451B6"/>
    <w:rsid w:val="008453C0"/>
    <w:rsid w:val="00845F97"/>
    <w:rsid w:val="00846496"/>
    <w:rsid w:val="00847135"/>
    <w:rsid w:val="00847664"/>
    <w:rsid w:val="00847A40"/>
    <w:rsid w:val="00847D7A"/>
    <w:rsid w:val="008503BD"/>
    <w:rsid w:val="00851111"/>
    <w:rsid w:val="008514D6"/>
    <w:rsid w:val="00852E0D"/>
    <w:rsid w:val="00853EE9"/>
    <w:rsid w:val="008547C7"/>
    <w:rsid w:val="0085588A"/>
    <w:rsid w:val="00855CAF"/>
    <w:rsid w:val="0085787C"/>
    <w:rsid w:val="00857C0B"/>
    <w:rsid w:val="008601DF"/>
    <w:rsid w:val="00860BD7"/>
    <w:rsid w:val="00861043"/>
    <w:rsid w:val="008626C7"/>
    <w:rsid w:val="00862A71"/>
    <w:rsid w:val="0086355D"/>
    <w:rsid w:val="00864AD1"/>
    <w:rsid w:val="0086502C"/>
    <w:rsid w:val="00865F0A"/>
    <w:rsid w:val="008679AB"/>
    <w:rsid w:val="00867B07"/>
    <w:rsid w:val="0087017E"/>
    <w:rsid w:val="00871288"/>
    <w:rsid w:val="0087158C"/>
    <w:rsid w:val="00873D2F"/>
    <w:rsid w:val="008742C6"/>
    <w:rsid w:val="00874B4A"/>
    <w:rsid w:val="00874F93"/>
    <w:rsid w:val="0087502D"/>
    <w:rsid w:val="008751E8"/>
    <w:rsid w:val="00875A1B"/>
    <w:rsid w:val="008762A2"/>
    <w:rsid w:val="0087692A"/>
    <w:rsid w:val="00876932"/>
    <w:rsid w:val="00876CA4"/>
    <w:rsid w:val="00876CCA"/>
    <w:rsid w:val="008815F1"/>
    <w:rsid w:val="00881E2A"/>
    <w:rsid w:val="00882C34"/>
    <w:rsid w:val="00882E70"/>
    <w:rsid w:val="00883592"/>
    <w:rsid w:val="0088407E"/>
    <w:rsid w:val="008840CE"/>
    <w:rsid w:val="00884D5E"/>
    <w:rsid w:val="00884F4D"/>
    <w:rsid w:val="00884FEA"/>
    <w:rsid w:val="00886788"/>
    <w:rsid w:val="00886F1E"/>
    <w:rsid w:val="00887CB7"/>
    <w:rsid w:val="00887ECD"/>
    <w:rsid w:val="00892950"/>
    <w:rsid w:val="00895032"/>
    <w:rsid w:val="008951FB"/>
    <w:rsid w:val="0089579A"/>
    <w:rsid w:val="00896B24"/>
    <w:rsid w:val="008A021D"/>
    <w:rsid w:val="008A02F0"/>
    <w:rsid w:val="008A110D"/>
    <w:rsid w:val="008A153D"/>
    <w:rsid w:val="008A1CEE"/>
    <w:rsid w:val="008A250A"/>
    <w:rsid w:val="008A2656"/>
    <w:rsid w:val="008A30E2"/>
    <w:rsid w:val="008A3227"/>
    <w:rsid w:val="008A351B"/>
    <w:rsid w:val="008A37BF"/>
    <w:rsid w:val="008A39D2"/>
    <w:rsid w:val="008A3B87"/>
    <w:rsid w:val="008A47E9"/>
    <w:rsid w:val="008A4C70"/>
    <w:rsid w:val="008A5B82"/>
    <w:rsid w:val="008A5C42"/>
    <w:rsid w:val="008A6EA1"/>
    <w:rsid w:val="008A7A63"/>
    <w:rsid w:val="008A7D12"/>
    <w:rsid w:val="008B287B"/>
    <w:rsid w:val="008B295F"/>
    <w:rsid w:val="008B2CED"/>
    <w:rsid w:val="008B3DF2"/>
    <w:rsid w:val="008B44C6"/>
    <w:rsid w:val="008B5FA5"/>
    <w:rsid w:val="008B6DBD"/>
    <w:rsid w:val="008B78AB"/>
    <w:rsid w:val="008B7C1D"/>
    <w:rsid w:val="008C0B6C"/>
    <w:rsid w:val="008C0F93"/>
    <w:rsid w:val="008C12CD"/>
    <w:rsid w:val="008C1403"/>
    <w:rsid w:val="008C1431"/>
    <w:rsid w:val="008C1EA9"/>
    <w:rsid w:val="008C3433"/>
    <w:rsid w:val="008C38C0"/>
    <w:rsid w:val="008C453D"/>
    <w:rsid w:val="008C54D1"/>
    <w:rsid w:val="008C59D6"/>
    <w:rsid w:val="008C6BC8"/>
    <w:rsid w:val="008C6BDF"/>
    <w:rsid w:val="008C7815"/>
    <w:rsid w:val="008C7B90"/>
    <w:rsid w:val="008D10EB"/>
    <w:rsid w:val="008D2356"/>
    <w:rsid w:val="008D46F3"/>
    <w:rsid w:val="008D7246"/>
    <w:rsid w:val="008D7B57"/>
    <w:rsid w:val="008E0D96"/>
    <w:rsid w:val="008E1957"/>
    <w:rsid w:val="008E1ECE"/>
    <w:rsid w:val="008E3781"/>
    <w:rsid w:val="008E4264"/>
    <w:rsid w:val="008E4462"/>
    <w:rsid w:val="008E460E"/>
    <w:rsid w:val="008E5738"/>
    <w:rsid w:val="008E5E2B"/>
    <w:rsid w:val="008E70CA"/>
    <w:rsid w:val="008E7266"/>
    <w:rsid w:val="008E74EC"/>
    <w:rsid w:val="008E7CA8"/>
    <w:rsid w:val="008F0B12"/>
    <w:rsid w:val="008F127A"/>
    <w:rsid w:val="008F2319"/>
    <w:rsid w:val="008F253B"/>
    <w:rsid w:val="008F272E"/>
    <w:rsid w:val="008F2CDD"/>
    <w:rsid w:val="008F3842"/>
    <w:rsid w:val="008F3AE9"/>
    <w:rsid w:val="008F3B78"/>
    <w:rsid w:val="008F4304"/>
    <w:rsid w:val="008F5014"/>
    <w:rsid w:val="008F54ED"/>
    <w:rsid w:val="008F5684"/>
    <w:rsid w:val="008F5D65"/>
    <w:rsid w:val="008F68C7"/>
    <w:rsid w:val="008F7071"/>
    <w:rsid w:val="008F748F"/>
    <w:rsid w:val="008F7D1D"/>
    <w:rsid w:val="00900D4A"/>
    <w:rsid w:val="00900DA0"/>
    <w:rsid w:val="009016A5"/>
    <w:rsid w:val="00902978"/>
    <w:rsid w:val="00902E2C"/>
    <w:rsid w:val="00903A14"/>
    <w:rsid w:val="00903DF7"/>
    <w:rsid w:val="00904F16"/>
    <w:rsid w:val="00904FFE"/>
    <w:rsid w:val="00905126"/>
    <w:rsid w:val="009069FF"/>
    <w:rsid w:val="0090792B"/>
    <w:rsid w:val="00910132"/>
    <w:rsid w:val="0091020F"/>
    <w:rsid w:val="00910DFB"/>
    <w:rsid w:val="00911649"/>
    <w:rsid w:val="00911DA9"/>
    <w:rsid w:val="009126CB"/>
    <w:rsid w:val="00913346"/>
    <w:rsid w:val="00913B45"/>
    <w:rsid w:val="0091439D"/>
    <w:rsid w:val="0091538F"/>
    <w:rsid w:val="00916CBD"/>
    <w:rsid w:val="009170EB"/>
    <w:rsid w:val="00917A6A"/>
    <w:rsid w:val="00917B14"/>
    <w:rsid w:val="009211DF"/>
    <w:rsid w:val="00921659"/>
    <w:rsid w:val="0092294F"/>
    <w:rsid w:val="00922BB0"/>
    <w:rsid w:val="009232F7"/>
    <w:rsid w:val="0092407C"/>
    <w:rsid w:val="00924DC1"/>
    <w:rsid w:val="009252B0"/>
    <w:rsid w:val="00926B3C"/>
    <w:rsid w:val="00926D6D"/>
    <w:rsid w:val="00927DF6"/>
    <w:rsid w:val="009306D6"/>
    <w:rsid w:val="00931FD8"/>
    <w:rsid w:val="009323FC"/>
    <w:rsid w:val="00932949"/>
    <w:rsid w:val="00932AF1"/>
    <w:rsid w:val="00933247"/>
    <w:rsid w:val="009339F5"/>
    <w:rsid w:val="00933CD0"/>
    <w:rsid w:val="00935604"/>
    <w:rsid w:val="00935F2D"/>
    <w:rsid w:val="00936007"/>
    <w:rsid w:val="0093693B"/>
    <w:rsid w:val="00936D1A"/>
    <w:rsid w:val="00936D4E"/>
    <w:rsid w:val="0093715E"/>
    <w:rsid w:val="00937636"/>
    <w:rsid w:val="0094023B"/>
    <w:rsid w:val="009414B2"/>
    <w:rsid w:val="00941B8D"/>
    <w:rsid w:val="009425FE"/>
    <w:rsid w:val="0094340F"/>
    <w:rsid w:val="009434EB"/>
    <w:rsid w:val="00943FE0"/>
    <w:rsid w:val="00944AC0"/>
    <w:rsid w:val="00945AB7"/>
    <w:rsid w:val="00946858"/>
    <w:rsid w:val="009474A1"/>
    <w:rsid w:val="00947570"/>
    <w:rsid w:val="00947B5D"/>
    <w:rsid w:val="00947CF7"/>
    <w:rsid w:val="00950209"/>
    <w:rsid w:val="00950492"/>
    <w:rsid w:val="00951857"/>
    <w:rsid w:val="00951ABA"/>
    <w:rsid w:val="00952100"/>
    <w:rsid w:val="00952BC4"/>
    <w:rsid w:val="00953719"/>
    <w:rsid w:val="00953BD5"/>
    <w:rsid w:val="00954F11"/>
    <w:rsid w:val="00954F5D"/>
    <w:rsid w:val="00955EEE"/>
    <w:rsid w:val="009572B2"/>
    <w:rsid w:val="00957BA9"/>
    <w:rsid w:val="00960E9B"/>
    <w:rsid w:val="009613EF"/>
    <w:rsid w:val="009621B0"/>
    <w:rsid w:val="00963059"/>
    <w:rsid w:val="0096319F"/>
    <w:rsid w:val="00964042"/>
    <w:rsid w:val="009651F2"/>
    <w:rsid w:val="0096585B"/>
    <w:rsid w:val="009667CB"/>
    <w:rsid w:val="00967172"/>
    <w:rsid w:val="00967512"/>
    <w:rsid w:val="009710B2"/>
    <w:rsid w:val="009734BC"/>
    <w:rsid w:val="00973EF7"/>
    <w:rsid w:val="0097464B"/>
    <w:rsid w:val="00975093"/>
    <w:rsid w:val="00975FFF"/>
    <w:rsid w:val="00976715"/>
    <w:rsid w:val="00976864"/>
    <w:rsid w:val="00976A94"/>
    <w:rsid w:val="00976F33"/>
    <w:rsid w:val="0097709C"/>
    <w:rsid w:val="00980178"/>
    <w:rsid w:val="009806FF"/>
    <w:rsid w:val="009814B0"/>
    <w:rsid w:val="00981610"/>
    <w:rsid w:val="00984716"/>
    <w:rsid w:val="00984ABD"/>
    <w:rsid w:val="00986460"/>
    <w:rsid w:val="00986E39"/>
    <w:rsid w:val="009877E9"/>
    <w:rsid w:val="009902AF"/>
    <w:rsid w:val="009908AF"/>
    <w:rsid w:val="009909DC"/>
    <w:rsid w:val="00990ECF"/>
    <w:rsid w:val="0099122C"/>
    <w:rsid w:val="0099270B"/>
    <w:rsid w:val="00992DC1"/>
    <w:rsid w:val="0099381A"/>
    <w:rsid w:val="00995BB9"/>
    <w:rsid w:val="009A027B"/>
    <w:rsid w:val="009A1A40"/>
    <w:rsid w:val="009A1A71"/>
    <w:rsid w:val="009A25F9"/>
    <w:rsid w:val="009A3DC9"/>
    <w:rsid w:val="009A5C28"/>
    <w:rsid w:val="009A6866"/>
    <w:rsid w:val="009A77B2"/>
    <w:rsid w:val="009B02E0"/>
    <w:rsid w:val="009B0E61"/>
    <w:rsid w:val="009B2BED"/>
    <w:rsid w:val="009B4AF0"/>
    <w:rsid w:val="009B505C"/>
    <w:rsid w:val="009B6212"/>
    <w:rsid w:val="009B754E"/>
    <w:rsid w:val="009B7FFC"/>
    <w:rsid w:val="009C1093"/>
    <w:rsid w:val="009C1556"/>
    <w:rsid w:val="009C2002"/>
    <w:rsid w:val="009C268B"/>
    <w:rsid w:val="009C3987"/>
    <w:rsid w:val="009C3C42"/>
    <w:rsid w:val="009C4A3B"/>
    <w:rsid w:val="009C61C9"/>
    <w:rsid w:val="009C62D4"/>
    <w:rsid w:val="009C6AE7"/>
    <w:rsid w:val="009C7885"/>
    <w:rsid w:val="009D121C"/>
    <w:rsid w:val="009D1D31"/>
    <w:rsid w:val="009D20B7"/>
    <w:rsid w:val="009D2263"/>
    <w:rsid w:val="009D3E68"/>
    <w:rsid w:val="009D4F1A"/>
    <w:rsid w:val="009D6F7B"/>
    <w:rsid w:val="009D7840"/>
    <w:rsid w:val="009E0074"/>
    <w:rsid w:val="009E0B1C"/>
    <w:rsid w:val="009E1AC9"/>
    <w:rsid w:val="009E3B1E"/>
    <w:rsid w:val="009E3F19"/>
    <w:rsid w:val="009E4214"/>
    <w:rsid w:val="009E4A36"/>
    <w:rsid w:val="009E522F"/>
    <w:rsid w:val="009E57BC"/>
    <w:rsid w:val="009E5AB4"/>
    <w:rsid w:val="009E5C8B"/>
    <w:rsid w:val="009E6204"/>
    <w:rsid w:val="009E6423"/>
    <w:rsid w:val="009E7B3A"/>
    <w:rsid w:val="009F2BDE"/>
    <w:rsid w:val="009F361E"/>
    <w:rsid w:val="009F43A5"/>
    <w:rsid w:val="009F498E"/>
    <w:rsid w:val="009F49BF"/>
    <w:rsid w:val="009F53CC"/>
    <w:rsid w:val="009F5587"/>
    <w:rsid w:val="009F5E18"/>
    <w:rsid w:val="009F698F"/>
    <w:rsid w:val="009F6A74"/>
    <w:rsid w:val="009F733D"/>
    <w:rsid w:val="009F79C2"/>
    <w:rsid w:val="009F79DF"/>
    <w:rsid w:val="009F7D68"/>
    <w:rsid w:val="009F7E41"/>
    <w:rsid w:val="00A00106"/>
    <w:rsid w:val="00A00EE5"/>
    <w:rsid w:val="00A017E8"/>
    <w:rsid w:val="00A02101"/>
    <w:rsid w:val="00A022F7"/>
    <w:rsid w:val="00A026F8"/>
    <w:rsid w:val="00A02E89"/>
    <w:rsid w:val="00A032C6"/>
    <w:rsid w:val="00A0438F"/>
    <w:rsid w:val="00A0497D"/>
    <w:rsid w:val="00A05B12"/>
    <w:rsid w:val="00A05D95"/>
    <w:rsid w:val="00A05EB7"/>
    <w:rsid w:val="00A068A1"/>
    <w:rsid w:val="00A107A2"/>
    <w:rsid w:val="00A113EC"/>
    <w:rsid w:val="00A11D02"/>
    <w:rsid w:val="00A12AC8"/>
    <w:rsid w:val="00A135F9"/>
    <w:rsid w:val="00A14C9D"/>
    <w:rsid w:val="00A161E1"/>
    <w:rsid w:val="00A1643C"/>
    <w:rsid w:val="00A16B4E"/>
    <w:rsid w:val="00A17904"/>
    <w:rsid w:val="00A179A7"/>
    <w:rsid w:val="00A2209D"/>
    <w:rsid w:val="00A220C9"/>
    <w:rsid w:val="00A22650"/>
    <w:rsid w:val="00A2288B"/>
    <w:rsid w:val="00A24E1B"/>
    <w:rsid w:val="00A25341"/>
    <w:rsid w:val="00A25E7F"/>
    <w:rsid w:val="00A278C3"/>
    <w:rsid w:val="00A301ED"/>
    <w:rsid w:val="00A307B7"/>
    <w:rsid w:val="00A32DA3"/>
    <w:rsid w:val="00A32E8C"/>
    <w:rsid w:val="00A344F6"/>
    <w:rsid w:val="00A357F0"/>
    <w:rsid w:val="00A35C42"/>
    <w:rsid w:val="00A35D7C"/>
    <w:rsid w:val="00A362DB"/>
    <w:rsid w:val="00A365CB"/>
    <w:rsid w:val="00A40409"/>
    <w:rsid w:val="00A40931"/>
    <w:rsid w:val="00A410A7"/>
    <w:rsid w:val="00A410B4"/>
    <w:rsid w:val="00A41254"/>
    <w:rsid w:val="00A4209D"/>
    <w:rsid w:val="00A426D9"/>
    <w:rsid w:val="00A42E6B"/>
    <w:rsid w:val="00A42FB3"/>
    <w:rsid w:val="00A43FE3"/>
    <w:rsid w:val="00A456B4"/>
    <w:rsid w:val="00A45C7D"/>
    <w:rsid w:val="00A45ED0"/>
    <w:rsid w:val="00A4713B"/>
    <w:rsid w:val="00A507E0"/>
    <w:rsid w:val="00A51A00"/>
    <w:rsid w:val="00A53402"/>
    <w:rsid w:val="00A53E80"/>
    <w:rsid w:val="00A53EAC"/>
    <w:rsid w:val="00A54503"/>
    <w:rsid w:val="00A549AF"/>
    <w:rsid w:val="00A565D9"/>
    <w:rsid w:val="00A5726F"/>
    <w:rsid w:val="00A572A1"/>
    <w:rsid w:val="00A57B36"/>
    <w:rsid w:val="00A61BDA"/>
    <w:rsid w:val="00A622E3"/>
    <w:rsid w:val="00A62F33"/>
    <w:rsid w:val="00A63511"/>
    <w:rsid w:val="00A63538"/>
    <w:rsid w:val="00A644FB"/>
    <w:rsid w:val="00A6488D"/>
    <w:rsid w:val="00A656C8"/>
    <w:rsid w:val="00A67B4C"/>
    <w:rsid w:val="00A71C62"/>
    <w:rsid w:val="00A7412C"/>
    <w:rsid w:val="00A760D8"/>
    <w:rsid w:val="00A7691E"/>
    <w:rsid w:val="00A778AA"/>
    <w:rsid w:val="00A77DE6"/>
    <w:rsid w:val="00A816A7"/>
    <w:rsid w:val="00A81D90"/>
    <w:rsid w:val="00A82298"/>
    <w:rsid w:val="00A8297D"/>
    <w:rsid w:val="00A8389D"/>
    <w:rsid w:val="00A8554C"/>
    <w:rsid w:val="00A86DB6"/>
    <w:rsid w:val="00A86E77"/>
    <w:rsid w:val="00A86E8A"/>
    <w:rsid w:val="00A90048"/>
    <w:rsid w:val="00A9049D"/>
    <w:rsid w:val="00A90C11"/>
    <w:rsid w:val="00A90FF9"/>
    <w:rsid w:val="00A9159E"/>
    <w:rsid w:val="00A9172D"/>
    <w:rsid w:val="00A91D6E"/>
    <w:rsid w:val="00A92060"/>
    <w:rsid w:val="00A92399"/>
    <w:rsid w:val="00A93079"/>
    <w:rsid w:val="00A9375B"/>
    <w:rsid w:val="00A938A1"/>
    <w:rsid w:val="00A93D61"/>
    <w:rsid w:val="00A940BB"/>
    <w:rsid w:val="00A94249"/>
    <w:rsid w:val="00A94561"/>
    <w:rsid w:val="00A95A19"/>
    <w:rsid w:val="00A95AD9"/>
    <w:rsid w:val="00A969DD"/>
    <w:rsid w:val="00A972FA"/>
    <w:rsid w:val="00A97A11"/>
    <w:rsid w:val="00AA0542"/>
    <w:rsid w:val="00AA1448"/>
    <w:rsid w:val="00AA2D39"/>
    <w:rsid w:val="00AA5247"/>
    <w:rsid w:val="00AA74A6"/>
    <w:rsid w:val="00AA7701"/>
    <w:rsid w:val="00AB00D3"/>
    <w:rsid w:val="00AB05FF"/>
    <w:rsid w:val="00AB092D"/>
    <w:rsid w:val="00AB16A2"/>
    <w:rsid w:val="00AB1A3D"/>
    <w:rsid w:val="00AB37BC"/>
    <w:rsid w:val="00AB38D0"/>
    <w:rsid w:val="00AB41B8"/>
    <w:rsid w:val="00AB43F1"/>
    <w:rsid w:val="00AB5CE9"/>
    <w:rsid w:val="00AB6B1E"/>
    <w:rsid w:val="00AB6F12"/>
    <w:rsid w:val="00AB726E"/>
    <w:rsid w:val="00AB74AD"/>
    <w:rsid w:val="00AB77BF"/>
    <w:rsid w:val="00AB78E3"/>
    <w:rsid w:val="00AB7939"/>
    <w:rsid w:val="00AC0303"/>
    <w:rsid w:val="00AC0A3D"/>
    <w:rsid w:val="00AC15ED"/>
    <w:rsid w:val="00AC1AFC"/>
    <w:rsid w:val="00AC245C"/>
    <w:rsid w:val="00AC25B9"/>
    <w:rsid w:val="00AC6E1E"/>
    <w:rsid w:val="00AD16CC"/>
    <w:rsid w:val="00AD5945"/>
    <w:rsid w:val="00AD77D1"/>
    <w:rsid w:val="00AD7F9F"/>
    <w:rsid w:val="00AE0717"/>
    <w:rsid w:val="00AE0DF8"/>
    <w:rsid w:val="00AE1126"/>
    <w:rsid w:val="00AE1C87"/>
    <w:rsid w:val="00AE3B91"/>
    <w:rsid w:val="00AE524C"/>
    <w:rsid w:val="00AE5EF9"/>
    <w:rsid w:val="00AE772A"/>
    <w:rsid w:val="00AF036C"/>
    <w:rsid w:val="00AF06DD"/>
    <w:rsid w:val="00AF0C92"/>
    <w:rsid w:val="00AF20C4"/>
    <w:rsid w:val="00AF2DD8"/>
    <w:rsid w:val="00AF320E"/>
    <w:rsid w:val="00AF63B1"/>
    <w:rsid w:val="00AF6650"/>
    <w:rsid w:val="00AF7024"/>
    <w:rsid w:val="00AF776A"/>
    <w:rsid w:val="00AF7978"/>
    <w:rsid w:val="00AF7CEB"/>
    <w:rsid w:val="00B003EB"/>
    <w:rsid w:val="00B004C0"/>
    <w:rsid w:val="00B005B6"/>
    <w:rsid w:val="00B01A1F"/>
    <w:rsid w:val="00B0302E"/>
    <w:rsid w:val="00B03243"/>
    <w:rsid w:val="00B040AD"/>
    <w:rsid w:val="00B042CF"/>
    <w:rsid w:val="00B05459"/>
    <w:rsid w:val="00B07C08"/>
    <w:rsid w:val="00B07C3B"/>
    <w:rsid w:val="00B07CDE"/>
    <w:rsid w:val="00B07FE4"/>
    <w:rsid w:val="00B1054E"/>
    <w:rsid w:val="00B10696"/>
    <w:rsid w:val="00B10BDC"/>
    <w:rsid w:val="00B10BE2"/>
    <w:rsid w:val="00B10D3B"/>
    <w:rsid w:val="00B11552"/>
    <w:rsid w:val="00B11C15"/>
    <w:rsid w:val="00B12EFF"/>
    <w:rsid w:val="00B135A6"/>
    <w:rsid w:val="00B13CCF"/>
    <w:rsid w:val="00B14C60"/>
    <w:rsid w:val="00B14D6F"/>
    <w:rsid w:val="00B1567D"/>
    <w:rsid w:val="00B164F5"/>
    <w:rsid w:val="00B1686A"/>
    <w:rsid w:val="00B16F15"/>
    <w:rsid w:val="00B174AD"/>
    <w:rsid w:val="00B208E5"/>
    <w:rsid w:val="00B232A2"/>
    <w:rsid w:val="00B23699"/>
    <w:rsid w:val="00B23FFA"/>
    <w:rsid w:val="00B24842"/>
    <w:rsid w:val="00B253E1"/>
    <w:rsid w:val="00B270E6"/>
    <w:rsid w:val="00B27CC8"/>
    <w:rsid w:val="00B27D58"/>
    <w:rsid w:val="00B307F6"/>
    <w:rsid w:val="00B30A1D"/>
    <w:rsid w:val="00B30E6E"/>
    <w:rsid w:val="00B31212"/>
    <w:rsid w:val="00B319A6"/>
    <w:rsid w:val="00B31D96"/>
    <w:rsid w:val="00B32220"/>
    <w:rsid w:val="00B32264"/>
    <w:rsid w:val="00B326AF"/>
    <w:rsid w:val="00B349CA"/>
    <w:rsid w:val="00B361C1"/>
    <w:rsid w:val="00B36839"/>
    <w:rsid w:val="00B3722A"/>
    <w:rsid w:val="00B37377"/>
    <w:rsid w:val="00B3741F"/>
    <w:rsid w:val="00B407EF"/>
    <w:rsid w:val="00B42624"/>
    <w:rsid w:val="00B427EA"/>
    <w:rsid w:val="00B43EF1"/>
    <w:rsid w:val="00B44570"/>
    <w:rsid w:val="00B45BB5"/>
    <w:rsid w:val="00B47383"/>
    <w:rsid w:val="00B47DDF"/>
    <w:rsid w:val="00B50B97"/>
    <w:rsid w:val="00B50ECF"/>
    <w:rsid w:val="00B50F65"/>
    <w:rsid w:val="00B520B7"/>
    <w:rsid w:val="00B52D48"/>
    <w:rsid w:val="00B5315D"/>
    <w:rsid w:val="00B53437"/>
    <w:rsid w:val="00B540C8"/>
    <w:rsid w:val="00B541B2"/>
    <w:rsid w:val="00B54582"/>
    <w:rsid w:val="00B55208"/>
    <w:rsid w:val="00B560F5"/>
    <w:rsid w:val="00B56DBE"/>
    <w:rsid w:val="00B5761C"/>
    <w:rsid w:val="00B57994"/>
    <w:rsid w:val="00B57D46"/>
    <w:rsid w:val="00B62287"/>
    <w:rsid w:val="00B62489"/>
    <w:rsid w:val="00B62E29"/>
    <w:rsid w:val="00B6316C"/>
    <w:rsid w:val="00B63247"/>
    <w:rsid w:val="00B639A8"/>
    <w:rsid w:val="00B65CEF"/>
    <w:rsid w:val="00B667F7"/>
    <w:rsid w:val="00B71AD0"/>
    <w:rsid w:val="00B722A2"/>
    <w:rsid w:val="00B725FD"/>
    <w:rsid w:val="00B738EA"/>
    <w:rsid w:val="00B73ECC"/>
    <w:rsid w:val="00B741E0"/>
    <w:rsid w:val="00B75D7E"/>
    <w:rsid w:val="00B768BE"/>
    <w:rsid w:val="00B76C2C"/>
    <w:rsid w:val="00B77DAE"/>
    <w:rsid w:val="00B802B7"/>
    <w:rsid w:val="00B80889"/>
    <w:rsid w:val="00B82263"/>
    <w:rsid w:val="00B8266C"/>
    <w:rsid w:val="00B8353D"/>
    <w:rsid w:val="00B8420F"/>
    <w:rsid w:val="00B853D0"/>
    <w:rsid w:val="00B85798"/>
    <w:rsid w:val="00B86E88"/>
    <w:rsid w:val="00B876CF"/>
    <w:rsid w:val="00B87BAC"/>
    <w:rsid w:val="00B906D1"/>
    <w:rsid w:val="00B90CF4"/>
    <w:rsid w:val="00B91221"/>
    <w:rsid w:val="00B92580"/>
    <w:rsid w:val="00B92C16"/>
    <w:rsid w:val="00B93041"/>
    <w:rsid w:val="00B93748"/>
    <w:rsid w:val="00B94199"/>
    <w:rsid w:val="00B94E6C"/>
    <w:rsid w:val="00B958E5"/>
    <w:rsid w:val="00B96151"/>
    <w:rsid w:val="00B96598"/>
    <w:rsid w:val="00B97F67"/>
    <w:rsid w:val="00BA01F3"/>
    <w:rsid w:val="00BA0C38"/>
    <w:rsid w:val="00BA0D44"/>
    <w:rsid w:val="00BA0E74"/>
    <w:rsid w:val="00BA0EFB"/>
    <w:rsid w:val="00BA0F4B"/>
    <w:rsid w:val="00BA10D3"/>
    <w:rsid w:val="00BA1544"/>
    <w:rsid w:val="00BA17BC"/>
    <w:rsid w:val="00BA183B"/>
    <w:rsid w:val="00BA3290"/>
    <w:rsid w:val="00BA474F"/>
    <w:rsid w:val="00BA4788"/>
    <w:rsid w:val="00BA49DD"/>
    <w:rsid w:val="00BA50D1"/>
    <w:rsid w:val="00BA6129"/>
    <w:rsid w:val="00BA65AB"/>
    <w:rsid w:val="00BB0707"/>
    <w:rsid w:val="00BB0A13"/>
    <w:rsid w:val="00BB20D6"/>
    <w:rsid w:val="00BB21F5"/>
    <w:rsid w:val="00BB2396"/>
    <w:rsid w:val="00BB3285"/>
    <w:rsid w:val="00BB3F62"/>
    <w:rsid w:val="00BB3F7F"/>
    <w:rsid w:val="00BB43FF"/>
    <w:rsid w:val="00BB58E3"/>
    <w:rsid w:val="00BB7F80"/>
    <w:rsid w:val="00BC02BA"/>
    <w:rsid w:val="00BC08AC"/>
    <w:rsid w:val="00BC2362"/>
    <w:rsid w:val="00BC4FBD"/>
    <w:rsid w:val="00BC52CC"/>
    <w:rsid w:val="00BC5AB8"/>
    <w:rsid w:val="00BC60AB"/>
    <w:rsid w:val="00BC7D51"/>
    <w:rsid w:val="00BC7F6F"/>
    <w:rsid w:val="00BD005E"/>
    <w:rsid w:val="00BD06E8"/>
    <w:rsid w:val="00BD33A1"/>
    <w:rsid w:val="00BD376E"/>
    <w:rsid w:val="00BD3872"/>
    <w:rsid w:val="00BD3B7F"/>
    <w:rsid w:val="00BD479B"/>
    <w:rsid w:val="00BD69EA"/>
    <w:rsid w:val="00BD6DC1"/>
    <w:rsid w:val="00BD75BC"/>
    <w:rsid w:val="00BE03C3"/>
    <w:rsid w:val="00BE1F62"/>
    <w:rsid w:val="00BE3314"/>
    <w:rsid w:val="00BE4045"/>
    <w:rsid w:val="00BE44B1"/>
    <w:rsid w:val="00BE4829"/>
    <w:rsid w:val="00BE635A"/>
    <w:rsid w:val="00BE64BF"/>
    <w:rsid w:val="00BE713C"/>
    <w:rsid w:val="00BE71B4"/>
    <w:rsid w:val="00BE7B5E"/>
    <w:rsid w:val="00BE7E21"/>
    <w:rsid w:val="00BF125B"/>
    <w:rsid w:val="00BF1C16"/>
    <w:rsid w:val="00BF2590"/>
    <w:rsid w:val="00BF25CA"/>
    <w:rsid w:val="00BF2EE2"/>
    <w:rsid w:val="00BF483D"/>
    <w:rsid w:val="00BF4A31"/>
    <w:rsid w:val="00BF5424"/>
    <w:rsid w:val="00BF55E3"/>
    <w:rsid w:val="00BF56EB"/>
    <w:rsid w:val="00BF6181"/>
    <w:rsid w:val="00C01C49"/>
    <w:rsid w:val="00C01DF0"/>
    <w:rsid w:val="00C02C1A"/>
    <w:rsid w:val="00C02CE1"/>
    <w:rsid w:val="00C03DD9"/>
    <w:rsid w:val="00C03E57"/>
    <w:rsid w:val="00C04476"/>
    <w:rsid w:val="00C04C27"/>
    <w:rsid w:val="00C067A5"/>
    <w:rsid w:val="00C07DAD"/>
    <w:rsid w:val="00C1131B"/>
    <w:rsid w:val="00C1217E"/>
    <w:rsid w:val="00C12B3B"/>
    <w:rsid w:val="00C1372D"/>
    <w:rsid w:val="00C13B6C"/>
    <w:rsid w:val="00C1580A"/>
    <w:rsid w:val="00C15B5E"/>
    <w:rsid w:val="00C15B8C"/>
    <w:rsid w:val="00C16A7E"/>
    <w:rsid w:val="00C1769A"/>
    <w:rsid w:val="00C17F2C"/>
    <w:rsid w:val="00C17F3C"/>
    <w:rsid w:val="00C2093C"/>
    <w:rsid w:val="00C20E38"/>
    <w:rsid w:val="00C21701"/>
    <w:rsid w:val="00C22B63"/>
    <w:rsid w:val="00C22F1C"/>
    <w:rsid w:val="00C23102"/>
    <w:rsid w:val="00C23BD1"/>
    <w:rsid w:val="00C24026"/>
    <w:rsid w:val="00C248CD"/>
    <w:rsid w:val="00C25373"/>
    <w:rsid w:val="00C2644E"/>
    <w:rsid w:val="00C27056"/>
    <w:rsid w:val="00C30E03"/>
    <w:rsid w:val="00C317A5"/>
    <w:rsid w:val="00C32CB1"/>
    <w:rsid w:val="00C32DF5"/>
    <w:rsid w:val="00C32F39"/>
    <w:rsid w:val="00C33A95"/>
    <w:rsid w:val="00C341E9"/>
    <w:rsid w:val="00C345F1"/>
    <w:rsid w:val="00C34B9D"/>
    <w:rsid w:val="00C3569F"/>
    <w:rsid w:val="00C35DFD"/>
    <w:rsid w:val="00C36219"/>
    <w:rsid w:val="00C36267"/>
    <w:rsid w:val="00C37583"/>
    <w:rsid w:val="00C37939"/>
    <w:rsid w:val="00C40EDC"/>
    <w:rsid w:val="00C414BF"/>
    <w:rsid w:val="00C421E2"/>
    <w:rsid w:val="00C42814"/>
    <w:rsid w:val="00C42ADF"/>
    <w:rsid w:val="00C42DD4"/>
    <w:rsid w:val="00C44113"/>
    <w:rsid w:val="00C443A1"/>
    <w:rsid w:val="00C4472F"/>
    <w:rsid w:val="00C44B5C"/>
    <w:rsid w:val="00C44D59"/>
    <w:rsid w:val="00C45D15"/>
    <w:rsid w:val="00C45FCB"/>
    <w:rsid w:val="00C46674"/>
    <w:rsid w:val="00C47D93"/>
    <w:rsid w:val="00C502FC"/>
    <w:rsid w:val="00C50E2E"/>
    <w:rsid w:val="00C52404"/>
    <w:rsid w:val="00C52467"/>
    <w:rsid w:val="00C531FF"/>
    <w:rsid w:val="00C532EA"/>
    <w:rsid w:val="00C53A44"/>
    <w:rsid w:val="00C54953"/>
    <w:rsid w:val="00C54A34"/>
    <w:rsid w:val="00C556EA"/>
    <w:rsid w:val="00C55E3F"/>
    <w:rsid w:val="00C561B5"/>
    <w:rsid w:val="00C568EE"/>
    <w:rsid w:val="00C576C7"/>
    <w:rsid w:val="00C57DE8"/>
    <w:rsid w:val="00C60218"/>
    <w:rsid w:val="00C60CF5"/>
    <w:rsid w:val="00C611AA"/>
    <w:rsid w:val="00C61C53"/>
    <w:rsid w:val="00C61DAF"/>
    <w:rsid w:val="00C6513B"/>
    <w:rsid w:val="00C65318"/>
    <w:rsid w:val="00C65F49"/>
    <w:rsid w:val="00C65F8D"/>
    <w:rsid w:val="00C67150"/>
    <w:rsid w:val="00C679B3"/>
    <w:rsid w:val="00C70629"/>
    <w:rsid w:val="00C7122D"/>
    <w:rsid w:val="00C73579"/>
    <w:rsid w:val="00C7422C"/>
    <w:rsid w:val="00C745EA"/>
    <w:rsid w:val="00C7470C"/>
    <w:rsid w:val="00C74D9A"/>
    <w:rsid w:val="00C754BC"/>
    <w:rsid w:val="00C75C3E"/>
    <w:rsid w:val="00C7647B"/>
    <w:rsid w:val="00C765FD"/>
    <w:rsid w:val="00C777EE"/>
    <w:rsid w:val="00C80085"/>
    <w:rsid w:val="00C81032"/>
    <w:rsid w:val="00C82211"/>
    <w:rsid w:val="00C82CEA"/>
    <w:rsid w:val="00C8305C"/>
    <w:rsid w:val="00C8451B"/>
    <w:rsid w:val="00C85089"/>
    <w:rsid w:val="00C864BA"/>
    <w:rsid w:val="00C87456"/>
    <w:rsid w:val="00C87469"/>
    <w:rsid w:val="00C87471"/>
    <w:rsid w:val="00C8750C"/>
    <w:rsid w:val="00C87632"/>
    <w:rsid w:val="00C90957"/>
    <w:rsid w:val="00C92554"/>
    <w:rsid w:val="00C92FFA"/>
    <w:rsid w:val="00C954F4"/>
    <w:rsid w:val="00C95906"/>
    <w:rsid w:val="00C95D53"/>
    <w:rsid w:val="00C97A36"/>
    <w:rsid w:val="00C97F1D"/>
    <w:rsid w:val="00CA0383"/>
    <w:rsid w:val="00CA18E5"/>
    <w:rsid w:val="00CA34FC"/>
    <w:rsid w:val="00CA39CF"/>
    <w:rsid w:val="00CA4503"/>
    <w:rsid w:val="00CA53D6"/>
    <w:rsid w:val="00CA53F9"/>
    <w:rsid w:val="00CA54FF"/>
    <w:rsid w:val="00CA7FCA"/>
    <w:rsid w:val="00CB03B9"/>
    <w:rsid w:val="00CB0590"/>
    <w:rsid w:val="00CB0FC8"/>
    <w:rsid w:val="00CB2463"/>
    <w:rsid w:val="00CB2DEB"/>
    <w:rsid w:val="00CB34A3"/>
    <w:rsid w:val="00CB5365"/>
    <w:rsid w:val="00CB641A"/>
    <w:rsid w:val="00CB7731"/>
    <w:rsid w:val="00CB7ACD"/>
    <w:rsid w:val="00CB7B10"/>
    <w:rsid w:val="00CB7BD5"/>
    <w:rsid w:val="00CC045E"/>
    <w:rsid w:val="00CC1875"/>
    <w:rsid w:val="00CC1AD5"/>
    <w:rsid w:val="00CC2EBB"/>
    <w:rsid w:val="00CC2FB3"/>
    <w:rsid w:val="00CC32F4"/>
    <w:rsid w:val="00CC3F68"/>
    <w:rsid w:val="00CC4CC0"/>
    <w:rsid w:val="00CC4F64"/>
    <w:rsid w:val="00CC63FA"/>
    <w:rsid w:val="00CC6633"/>
    <w:rsid w:val="00CC6A35"/>
    <w:rsid w:val="00CC74FA"/>
    <w:rsid w:val="00CC750E"/>
    <w:rsid w:val="00CC7715"/>
    <w:rsid w:val="00CC778D"/>
    <w:rsid w:val="00CD03E8"/>
    <w:rsid w:val="00CD20AD"/>
    <w:rsid w:val="00CD3E71"/>
    <w:rsid w:val="00CD484E"/>
    <w:rsid w:val="00CE1F0C"/>
    <w:rsid w:val="00CE2454"/>
    <w:rsid w:val="00CE2EA5"/>
    <w:rsid w:val="00CE57BB"/>
    <w:rsid w:val="00CE755D"/>
    <w:rsid w:val="00CE7B2B"/>
    <w:rsid w:val="00CF0CC8"/>
    <w:rsid w:val="00CF0D97"/>
    <w:rsid w:val="00CF1959"/>
    <w:rsid w:val="00CF234C"/>
    <w:rsid w:val="00CF327F"/>
    <w:rsid w:val="00CF40FE"/>
    <w:rsid w:val="00CF54C5"/>
    <w:rsid w:val="00CF5883"/>
    <w:rsid w:val="00CF6C31"/>
    <w:rsid w:val="00D02165"/>
    <w:rsid w:val="00D02813"/>
    <w:rsid w:val="00D029EE"/>
    <w:rsid w:val="00D02ECE"/>
    <w:rsid w:val="00D038A7"/>
    <w:rsid w:val="00D03E37"/>
    <w:rsid w:val="00D04432"/>
    <w:rsid w:val="00D0544D"/>
    <w:rsid w:val="00D05CD8"/>
    <w:rsid w:val="00D05F05"/>
    <w:rsid w:val="00D05FA0"/>
    <w:rsid w:val="00D05FBA"/>
    <w:rsid w:val="00D072C6"/>
    <w:rsid w:val="00D11E2C"/>
    <w:rsid w:val="00D12DB7"/>
    <w:rsid w:val="00D13415"/>
    <w:rsid w:val="00D13BB5"/>
    <w:rsid w:val="00D14765"/>
    <w:rsid w:val="00D15744"/>
    <w:rsid w:val="00D1663E"/>
    <w:rsid w:val="00D16654"/>
    <w:rsid w:val="00D1665F"/>
    <w:rsid w:val="00D16D52"/>
    <w:rsid w:val="00D1714C"/>
    <w:rsid w:val="00D176AE"/>
    <w:rsid w:val="00D200B1"/>
    <w:rsid w:val="00D20424"/>
    <w:rsid w:val="00D205C8"/>
    <w:rsid w:val="00D206D9"/>
    <w:rsid w:val="00D216DB"/>
    <w:rsid w:val="00D22650"/>
    <w:rsid w:val="00D2290C"/>
    <w:rsid w:val="00D22D4D"/>
    <w:rsid w:val="00D23028"/>
    <w:rsid w:val="00D24AFA"/>
    <w:rsid w:val="00D251A6"/>
    <w:rsid w:val="00D26078"/>
    <w:rsid w:val="00D2645B"/>
    <w:rsid w:val="00D26FD5"/>
    <w:rsid w:val="00D27658"/>
    <w:rsid w:val="00D27977"/>
    <w:rsid w:val="00D30045"/>
    <w:rsid w:val="00D302FA"/>
    <w:rsid w:val="00D3072D"/>
    <w:rsid w:val="00D30F40"/>
    <w:rsid w:val="00D31388"/>
    <w:rsid w:val="00D3180F"/>
    <w:rsid w:val="00D31F3A"/>
    <w:rsid w:val="00D32782"/>
    <w:rsid w:val="00D338FD"/>
    <w:rsid w:val="00D33C54"/>
    <w:rsid w:val="00D33F4F"/>
    <w:rsid w:val="00D34759"/>
    <w:rsid w:val="00D35283"/>
    <w:rsid w:val="00D36D43"/>
    <w:rsid w:val="00D37109"/>
    <w:rsid w:val="00D37645"/>
    <w:rsid w:val="00D4069D"/>
    <w:rsid w:val="00D40A96"/>
    <w:rsid w:val="00D4121B"/>
    <w:rsid w:val="00D421AC"/>
    <w:rsid w:val="00D42C70"/>
    <w:rsid w:val="00D436F5"/>
    <w:rsid w:val="00D43A7C"/>
    <w:rsid w:val="00D44343"/>
    <w:rsid w:val="00D45AC2"/>
    <w:rsid w:val="00D4639C"/>
    <w:rsid w:val="00D46A8C"/>
    <w:rsid w:val="00D46E54"/>
    <w:rsid w:val="00D47590"/>
    <w:rsid w:val="00D475CF"/>
    <w:rsid w:val="00D477E1"/>
    <w:rsid w:val="00D50880"/>
    <w:rsid w:val="00D50BE8"/>
    <w:rsid w:val="00D51051"/>
    <w:rsid w:val="00D520D4"/>
    <w:rsid w:val="00D52605"/>
    <w:rsid w:val="00D532D7"/>
    <w:rsid w:val="00D54ACB"/>
    <w:rsid w:val="00D556A4"/>
    <w:rsid w:val="00D557A6"/>
    <w:rsid w:val="00D565D1"/>
    <w:rsid w:val="00D566FE"/>
    <w:rsid w:val="00D57524"/>
    <w:rsid w:val="00D60065"/>
    <w:rsid w:val="00D6018D"/>
    <w:rsid w:val="00D60641"/>
    <w:rsid w:val="00D60FFC"/>
    <w:rsid w:val="00D62696"/>
    <w:rsid w:val="00D627C0"/>
    <w:rsid w:val="00D62CD3"/>
    <w:rsid w:val="00D62F73"/>
    <w:rsid w:val="00D63BC6"/>
    <w:rsid w:val="00D63CE9"/>
    <w:rsid w:val="00D64A29"/>
    <w:rsid w:val="00D6562E"/>
    <w:rsid w:val="00D65658"/>
    <w:rsid w:val="00D65971"/>
    <w:rsid w:val="00D66909"/>
    <w:rsid w:val="00D67C5A"/>
    <w:rsid w:val="00D67D53"/>
    <w:rsid w:val="00D70E4A"/>
    <w:rsid w:val="00D719E7"/>
    <w:rsid w:val="00D7204E"/>
    <w:rsid w:val="00D73225"/>
    <w:rsid w:val="00D73E47"/>
    <w:rsid w:val="00D752D6"/>
    <w:rsid w:val="00D7554D"/>
    <w:rsid w:val="00D76114"/>
    <w:rsid w:val="00D803FF"/>
    <w:rsid w:val="00D8344B"/>
    <w:rsid w:val="00D84885"/>
    <w:rsid w:val="00D84C48"/>
    <w:rsid w:val="00D8612B"/>
    <w:rsid w:val="00D90E45"/>
    <w:rsid w:val="00D91203"/>
    <w:rsid w:val="00D91CE4"/>
    <w:rsid w:val="00D92456"/>
    <w:rsid w:val="00D93A6B"/>
    <w:rsid w:val="00D94D01"/>
    <w:rsid w:val="00D9506C"/>
    <w:rsid w:val="00D95152"/>
    <w:rsid w:val="00D953BA"/>
    <w:rsid w:val="00D962BA"/>
    <w:rsid w:val="00D97D97"/>
    <w:rsid w:val="00DA05FF"/>
    <w:rsid w:val="00DA0815"/>
    <w:rsid w:val="00DA1931"/>
    <w:rsid w:val="00DA266B"/>
    <w:rsid w:val="00DA4A7E"/>
    <w:rsid w:val="00DA500A"/>
    <w:rsid w:val="00DA6786"/>
    <w:rsid w:val="00DA6C52"/>
    <w:rsid w:val="00DB0258"/>
    <w:rsid w:val="00DB0BEE"/>
    <w:rsid w:val="00DB1B40"/>
    <w:rsid w:val="00DB1F9C"/>
    <w:rsid w:val="00DB2478"/>
    <w:rsid w:val="00DB37F3"/>
    <w:rsid w:val="00DB3D6A"/>
    <w:rsid w:val="00DB462F"/>
    <w:rsid w:val="00DB4843"/>
    <w:rsid w:val="00DB50FE"/>
    <w:rsid w:val="00DB5C87"/>
    <w:rsid w:val="00DB7149"/>
    <w:rsid w:val="00DB74D1"/>
    <w:rsid w:val="00DB74F0"/>
    <w:rsid w:val="00DC141B"/>
    <w:rsid w:val="00DC1443"/>
    <w:rsid w:val="00DC1A33"/>
    <w:rsid w:val="00DC1CF8"/>
    <w:rsid w:val="00DC1EC7"/>
    <w:rsid w:val="00DC2809"/>
    <w:rsid w:val="00DC340E"/>
    <w:rsid w:val="00DC3FE8"/>
    <w:rsid w:val="00DC5176"/>
    <w:rsid w:val="00DC6CCB"/>
    <w:rsid w:val="00DD051A"/>
    <w:rsid w:val="00DD05B1"/>
    <w:rsid w:val="00DD0B8A"/>
    <w:rsid w:val="00DD0F26"/>
    <w:rsid w:val="00DD142B"/>
    <w:rsid w:val="00DD19FC"/>
    <w:rsid w:val="00DD1DB9"/>
    <w:rsid w:val="00DD383C"/>
    <w:rsid w:val="00DD39E9"/>
    <w:rsid w:val="00DD4A4A"/>
    <w:rsid w:val="00DD4BC6"/>
    <w:rsid w:val="00DD4C5E"/>
    <w:rsid w:val="00DD4F04"/>
    <w:rsid w:val="00DD529D"/>
    <w:rsid w:val="00DD6183"/>
    <w:rsid w:val="00DD66E7"/>
    <w:rsid w:val="00DD7034"/>
    <w:rsid w:val="00DE02EC"/>
    <w:rsid w:val="00DE0783"/>
    <w:rsid w:val="00DE07F6"/>
    <w:rsid w:val="00DE2274"/>
    <w:rsid w:val="00DE38F8"/>
    <w:rsid w:val="00DE3FE0"/>
    <w:rsid w:val="00DE4CB8"/>
    <w:rsid w:val="00DE50AF"/>
    <w:rsid w:val="00DE7144"/>
    <w:rsid w:val="00DE7776"/>
    <w:rsid w:val="00DE787B"/>
    <w:rsid w:val="00DE7EF3"/>
    <w:rsid w:val="00DF001A"/>
    <w:rsid w:val="00DF03C6"/>
    <w:rsid w:val="00DF09B4"/>
    <w:rsid w:val="00DF152A"/>
    <w:rsid w:val="00DF1EE1"/>
    <w:rsid w:val="00DF3463"/>
    <w:rsid w:val="00DF34AC"/>
    <w:rsid w:val="00DF3D81"/>
    <w:rsid w:val="00DF40AD"/>
    <w:rsid w:val="00DF41E4"/>
    <w:rsid w:val="00DF47DF"/>
    <w:rsid w:val="00DF4BA9"/>
    <w:rsid w:val="00DF5EE5"/>
    <w:rsid w:val="00DF63CA"/>
    <w:rsid w:val="00DF662F"/>
    <w:rsid w:val="00DF6AAF"/>
    <w:rsid w:val="00DF7F14"/>
    <w:rsid w:val="00E000B1"/>
    <w:rsid w:val="00E0060F"/>
    <w:rsid w:val="00E00820"/>
    <w:rsid w:val="00E01780"/>
    <w:rsid w:val="00E01F15"/>
    <w:rsid w:val="00E023F1"/>
    <w:rsid w:val="00E059B2"/>
    <w:rsid w:val="00E07067"/>
    <w:rsid w:val="00E07890"/>
    <w:rsid w:val="00E10367"/>
    <w:rsid w:val="00E10CC5"/>
    <w:rsid w:val="00E10E52"/>
    <w:rsid w:val="00E12A42"/>
    <w:rsid w:val="00E12CCC"/>
    <w:rsid w:val="00E12FF1"/>
    <w:rsid w:val="00E13233"/>
    <w:rsid w:val="00E14757"/>
    <w:rsid w:val="00E14C9E"/>
    <w:rsid w:val="00E1519F"/>
    <w:rsid w:val="00E15DD3"/>
    <w:rsid w:val="00E16A4F"/>
    <w:rsid w:val="00E176D7"/>
    <w:rsid w:val="00E20402"/>
    <w:rsid w:val="00E206BD"/>
    <w:rsid w:val="00E20B1A"/>
    <w:rsid w:val="00E211D1"/>
    <w:rsid w:val="00E211ED"/>
    <w:rsid w:val="00E224A9"/>
    <w:rsid w:val="00E22FAA"/>
    <w:rsid w:val="00E23F0A"/>
    <w:rsid w:val="00E24D00"/>
    <w:rsid w:val="00E24FD1"/>
    <w:rsid w:val="00E25CF3"/>
    <w:rsid w:val="00E273DA"/>
    <w:rsid w:val="00E30A8B"/>
    <w:rsid w:val="00E311AD"/>
    <w:rsid w:val="00E31290"/>
    <w:rsid w:val="00E316A6"/>
    <w:rsid w:val="00E31BDF"/>
    <w:rsid w:val="00E32214"/>
    <w:rsid w:val="00E3232D"/>
    <w:rsid w:val="00E323DB"/>
    <w:rsid w:val="00E328F6"/>
    <w:rsid w:val="00E3316B"/>
    <w:rsid w:val="00E33962"/>
    <w:rsid w:val="00E33E7C"/>
    <w:rsid w:val="00E35C43"/>
    <w:rsid w:val="00E36CD4"/>
    <w:rsid w:val="00E37384"/>
    <w:rsid w:val="00E41122"/>
    <w:rsid w:val="00E4124C"/>
    <w:rsid w:val="00E414CC"/>
    <w:rsid w:val="00E417FB"/>
    <w:rsid w:val="00E421C8"/>
    <w:rsid w:val="00E42CCB"/>
    <w:rsid w:val="00E42F45"/>
    <w:rsid w:val="00E430C2"/>
    <w:rsid w:val="00E435F4"/>
    <w:rsid w:val="00E43CA7"/>
    <w:rsid w:val="00E44FEA"/>
    <w:rsid w:val="00E45333"/>
    <w:rsid w:val="00E4535C"/>
    <w:rsid w:val="00E473E6"/>
    <w:rsid w:val="00E47AF1"/>
    <w:rsid w:val="00E51AA8"/>
    <w:rsid w:val="00E51CBB"/>
    <w:rsid w:val="00E52C04"/>
    <w:rsid w:val="00E5446D"/>
    <w:rsid w:val="00E544A9"/>
    <w:rsid w:val="00E55341"/>
    <w:rsid w:val="00E55FBD"/>
    <w:rsid w:val="00E56305"/>
    <w:rsid w:val="00E563C1"/>
    <w:rsid w:val="00E5685D"/>
    <w:rsid w:val="00E57415"/>
    <w:rsid w:val="00E6051C"/>
    <w:rsid w:val="00E60579"/>
    <w:rsid w:val="00E607C4"/>
    <w:rsid w:val="00E60CA3"/>
    <w:rsid w:val="00E61205"/>
    <w:rsid w:val="00E61EF2"/>
    <w:rsid w:val="00E62256"/>
    <w:rsid w:val="00E623A3"/>
    <w:rsid w:val="00E64411"/>
    <w:rsid w:val="00E6473B"/>
    <w:rsid w:val="00E64F12"/>
    <w:rsid w:val="00E65A6A"/>
    <w:rsid w:val="00E666B2"/>
    <w:rsid w:val="00E70A25"/>
    <w:rsid w:val="00E71E86"/>
    <w:rsid w:val="00E72898"/>
    <w:rsid w:val="00E72ACA"/>
    <w:rsid w:val="00E73565"/>
    <w:rsid w:val="00E74CA3"/>
    <w:rsid w:val="00E74D31"/>
    <w:rsid w:val="00E757BA"/>
    <w:rsid w:val="00E75BF8"/>
    <w:rsid w:val="00E77B38"/>
    <w:rsid w:val="00E807C1"/>
    <w:rsid w:val="00E80E05"/>
    <w:rsid w:val="00E812D7"/>
    <w:rsid w:val="00E816F8"/>
    <w:rsid w:val="00E818CB"/>
    <w:rsid w:val="00E8194B"/>
    <w:rsid w:val="00E81BF2"/>
    <w:rsid w:val="00E83E9A"/>
    <w:rsid w:val="00E85B01"/>
    <w:rsid w:val="00E85EF8"/>
    <w:rsid w:val="00E85FEF"/>
    <w:rsid w:val="00E86120"/>
    <w:rsid w:val="00E86213"/>
    <w:rsid w:val="00E871C7"/>
    <w:rsid w:val="00E87829"/>
    <w:rsid w:val="00E91030"/>
    <w:rsid w:val="00E91044"/>
    <w:rsid w:val="00E91598"/>
    <w:rsid w:val="00E9398A"/>
    <w:rsid w:val="00E93BD0"/>
    <w:rsid w:val="00E93C1A"/>
    <w:rsid w:val="00E93C44"/>
    <w:rsid w:val="00E93EC4"/>
    <w:rsid w:val="00E9434A"/>
    <w:rsid w:val="00E974E2"/>
    <w:rsid w:val="00E97578"/>
    <w:rsid w:val="00E9785A"/>
    <w:rsid w:val="00E979EB"/>
    <w:rsid w:val="00E97FC9"/>
    <w:rsid w:val="00EA0274"/>
    <w:rsid w:val="00EA0707"/>
    <w:rsid w:val="00EA09C0"/>
    <w:rsid w:val="00EA12A1"/>
    <w:rsid w:val="00EA1C46"/>
    <w:rsid w:val="00EA340B"/>
    <w:rsid w:val="00EA4000"/>
    <w:rsid w:val="00EA42D6"/>
    <w:rsid w:val="00EA4F00"/>
    <w:rsid w:val="00EA52FF"/>
    <w:rsid w:val="00EA6B44"/>
    <w:rsid w:val="00EB068F"/>
    <w:rsid w:val="00EB0924"/>
    <w:rsid w:val="00EB26BE"/>
    <w:rsid w:val="00EB2ACF"/>
    <w:rsid w:val="00EB3413"/>
    <w:rsid w:val="00EB3447"/>
    <w:rsid w:val="00EB357E"/>
    <w:rsid w:val="00EB3F5D"/>
    <w:rsid w:val="00EB45AF"/>
    <w:rsid w:val="00EB5B80"/>
    <w:rsid w:val="00EB5E6D"/>
    <w:rsid w:val="00EB5EFC"/>
    <w:rsid w:val="00EB6939"/>
    <w:rsid w:val="00EB72BB"/>
    <w:rsid w:val="00EC051E"/>
    <w:rsid w:val="00EC0D39"/>
    <w:rsid w:val="00EC187C"/>
    <w:rsid w:val="00EC1F20"/>
    <w:rsid w:val="00EC223F"/>
    <w:rsid w:val="00EC3510"/>
    <w:rsid w:val="00EC362C"/>
    <w:rsid w:val="00EC38BA"/>
    <w:rsid w:val="00EC41F5"/>
    <w:rsid w:val="00EC4273"/>
    <w:rsid w:val="00EC4386"/>
    <w:rsid w:val="00EC4608"/>
    <w:rsid w:val="00EC46F3"/>
    <w:rsid w:val="00EC5205"/>
    <w:rsid w:val="00EC60AC"/>
    <w:rsid w:val="00EC648D"/>
    <w:rsid w:val="00EC79C4"/>
    <w:rsid w:val="00ED03FF"/>
    <w:rsid w:val="00ED14C3"/>
    <w:rsid w:val="00ED15C2"/>
    <w:rsid w:val="00ED24E1"/>
    <w:rsid w:val="00ED3169"/>
    <w:rsid w:val="00ED53AC"/>
    <w:rsid w:val="00ED5E12"/>
    <w:rsid w:val="00ED6E7B"/>
    <w:rsid w:val="00ED73F9"/>
    <w:rsid w:val="00ED7714"/>
    <w:rsid w:val="00EE00A1"/>
    <w:rsid w:val="00EE0424"/>
    <w:rsid w:val="00EE34AA"/>
    <w:rsid w:val="00EE4864"/>
    <w:rsid w:val="00EE4C07"/>
    <w:rsid w:val="00EE4C0B"/>
    <w:rsid w:val="00EE51F8"/>
    <w:rsid w:val="00EE780D"/>
    <w:rsid w:val="00EF03E4"/>
    <w:rsid w:val="00EF05EF"/>
    <w:rsid w:val="00EF06CB"/>
    <w:rsid w:val="00EF2803"/>
    <w:rsid w:val="00EF3493"/>
    <w:rsid w:val="00EF3E55"/>
    <w:rsid w:val="00EF4256"/>
    <w:rsid w:val="00EF44AD"/>
    <w:rsid w:val="00EF6EAC"/>
    <w:rsid w:val="00EF7064"/>
    <w:rsid w:val="00F00064"/>
    <w:rsid w:val="00F00F6E"/>
    <w:rsid w:val="00F01BC4"/>
    <w:rsid w:val="00F0275C"/>
    <w:rsid w:val="00F030F1"/>
    <w:rsid w:val="00F04426"/>
    <w:rsid w:val="00F04F0B"/>
    <w:rsid w:val="00F0595A"/>
    <w:rsid w:val="00F059E1"/>
    <w:rsid w:val="00F060A2"/>
    <w:rsid w:val="00F0655C"/>
    <w:rsid w:val="00F06CD2"/>
    <w:rsid w:val="00F0745F"/>
    <w:rsid w:val="00F10F20"/>
    <w:rsid w:val="00F1192C"/>
    <w:rsid w:val="00F11E9F"/>
    <w:rsid w:val="00F1407A"/>
    <w:rsid w:val="00F1456B"/>
    <w:rsid w:val="00F14F58"/>
    <w:rsid w:val="00F150F2"/>
    <w:rsid w:val="00F151FF"/>
    <w:rsid w:val="00F167A2"/>
    <w:rsid w:val="00F1778A"/>
    <w:rsid w:val="00F17C9B"/>
    <w:rsid w:val="00F20080"/>
    <w:rsid w:val="00F20536"/>
    <w:rsid w:val="00F2084D"/>
    <w:rsid w:val="00F21370"/>
    <w:rsid w:val="00F22A64"/>
    <w:rsid w:val="00F231A1"/>
    <w:rsid w:val="00F25136"/>
    <w:rsid w:val="00F264D3"/>
    <w:rsid w:val="00F274AC"/>
    <w:rsid w:val="00F27AEE"/>
    <w:rsid w:val="00F306F0"/>
    <w:rsid w:val="00F31E6F"/>
    <w:rsid w:val="00F3260D"/>
    <w:rsid w:val="00F32F87"/>
    <w:rsid w:val="00F3316D"/>
    <w:rsid w:val="00F33784"/>
    <w:rsid w:val="00F3397A"/>
    <w:rsid w:val="00F34559"/>
    <w:rsid w:val="00F35584"/>
    <w:rsid w:val="00F35CF2"/>
    <w:rsid w:val="00F35DB2"/>
    <w:rsid w:val="00F36643"/>
    <w:rsid w:val="00F36A17"/>
    <w:rsid w:val="00F371FA"/>
    <w:rsid w:val="00F37CDA"/>
    <w:rsid w:val="00F40A5C"/>
    <w:rsid w:val="00F41F34"/>
    <w:rsid w:val="00F42027"/>
    <w:rsid w:val="00F421F3"/>
    <w:rsid w:val="00F42838"/>
    <w:rsid w:val="00F43AD6"/>
    <w:rsid w:val="00F43D64"/>
    <w:rsid w:val="00F44044"/>
    <w:rsid w:val="00F44C24"/>
    <w:rsid w:val="00F4614F"/>
    <w:rsid w:val="00F46FB2"/>
    <w:rsid w:val="00F4738E"/>
    <w:rsid w:val="00F47AD1"/>
    <w:rsid w:val="00F47CD4"/>
    <w:rsid w:val="00F502F4"/>
    <w:rsid w:val="00F5334B"/>
    <w:rsid w:val="00F5393F"/>
    <w:rsid w:val="00F54F03"/>
    <w:rsid w:val="00F55739"/>
    <w:rsid w:val="00F55BC7"/>
    <w:rsid w:val="00F55F54"/>
    <w:rsid w:val="00F56100"/>
    <w:rsid w:val="00F615C6"/>
    <w:rsid w:val="00F62DD0"/>
    <w:rsid w:val="00F63913"/>
    <w:rsid w:val="00F6486B"/>
    <w:rsid w:val="00F64E71"/>
    <w:rsid w:val="00F6531F"/>
    <w:rsid w:val="00F65FB5"/>
    <w:rsid w:val="00F6623D"/>
    <w:rsid w:val="00F662C3"/>
    <w:rsid w:val="00F662FF"/>
    <w:rsid w:val="00F669EB"/>
    <w:rsid w:val="00F6706E"/>
    <w:rsid w:val="00F678DA"/>
    <w:rsid w:val="00F67980"/>
    <w:rsid w:val="00F7094F"/>
    <w:rsid w:val="00F70D1E"/>
    <w:rsid w:val="00F72606"/>
    <w:rsid w:val="00F75D40"/>
    <w:rsid w:val="00F7734E"/>
    <w:rsid w:val="00F77723"/>
    <w:rsid w:val="00F80C52"/>
    <w:rsid w:val="00F828AB"/>
    <w:rsid w:val="00F828BE"/>
    <w:rsid w:val="00F82997"/>
    <w:rsid w:val="00F83429"/>
    <w:rsid w:val="00F837A6"/>
    <w:rsid w:val="00F84A20"/>
    <w:rsid w:val="00F85CB6"/>
    <w:rsid w:val="00F86B25"/>
    <w:rsid w:val="00F90ABF"/>
    <w:rsid w:val="00F91300"/>
    <w:rsid w:val="00F923F4"/>
    <w:rsid w:val="00F92A2D"/>
    <w:rsid w:val="00F930C7"/>
    <w:rsid w:val="00F9379E"/>
    <w:rsid w:val="00F9584A"/>
    <w:rsid w:val="00F967E7"/>
    <w:rsid w:val="00F97295"/>
    <w:rsid w:val="00FA0EA1"/>
    <w:rsid w:val="00FA14C8"/>
    <w:rsid w:val="00FA1867"/>
    <w:rsid w:val="00FA1E6B"/>
    <w:rsid w:val="00FA289E"/>
    <w:rsid w:val="00FA2DE9"/>
    <w:rsid w:val="00FA5929"/>
    <w:rsid w:val="00FB0303"/>
    <w:rsid w:val="00FB1AB8"/>
    <w:rsid w:val="00FB2878"/>
    <w:rsid w:val="00FB2DB9"/>
    <w:rsid w:val="00FB398A"/>
    <w:rsid w:val="00FB4899"/>
    <w:rsid w:val="00FB6646"/>
    <w:rsid w:val="00FB6B16"/>
    <w:rsid w:val="00FB7325"/>
    <w:rsid w:val="00FB7AD8"/>
    <w:rsid w:val="00FC012A"/>
    <w:rsid w:val="00FC0330"/>
    <w:rsid w:val="00FC154D"/>
    <w:rsid w:val="00FC219D"/>
    <w:rsid w:val="00FC24D9"/>
    <w:rsid w:val="00FC256F"/>
    <w:rsid w:val="00FC2F98"/>
    <w:rsid w:val="00FC41D6"/>
    <w:rsid w:val="00FC478E"/>
    <w:rsid w:val="00FC4C7A"/>
    <w:rsid w:val="00FC51B3"/>
    <w:rsid w:val="00FC56A9"/>
    <w:rsid w:val="00FC604D"/>
    <w:rsid w:val="00FC656A"/>
    <w:rsid w:val="00FC6C48"/>
    <w:rsid w:val="00FD0627"/>
    <w:rsid w:val="00FD0C84"/>
    <w:rsid w:val="00FD261E"/>
    <w:rsid w:val="00FD2C52"/>
    <w:rsid w:val="00FD428C"/>
    <w:rsid w:val="00FD4A5C"/>
    <w:rsid w:val="00FD68F3"/>
    <w:rsid w:val="00FE036D"/>
    <w:rsid w:val="00FE0BDC"/>
    <w:rsid w:val="00FE0D02"/>
    <w:rsid w:val="00FE2D1E"/>
    <w:rsid w:val="00FE3420"/>
    <w:rsid w:val="00FE37E9"/>
    <w:rsid w:val="00FE3BEA"/>
    <w:rsid w:val="00FE4395"/>
    <w:rsid w:val="00FE49C4"/>
    <w:rsid w:val="00FE66F1"/>
    <w:rsid w:val="00FE6A09"/>
    <w:rsid w:val="00FE7754"/>
    <w:rsid w:val="00FE7FF6"/>
    <w:rsid w:val="00FF0422"/>
    <w:rsid w:val="00FF0579"/>
    <w:rsid w:val="00FF0AA7"/>
    <w:rsid w:val="00FF0C5C"/>
    <w:rsid w:val="00FF13DB"/>
    <w:rsid w:val="00FF3B9C"/>
    <w:rsid w:val="00FF44F9"/>
    <w:rsid w:val="00FF6AC7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8705"/>
    <o:shapelayout v:ext="edit">
      <o:idmap v:ext="edit" data="1"/>
    </o:shapelayout>
  </w:shapeDefaults>
  <w:decimalSymbol w:val=","/>
  <w:listSeparator w:val=";"/>
  <w14:docId w14:val="37CE1B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4D9"/>
  </w:style>
  <w:style w:type="paragraph" w:styleId="Ttol1">
    <w:name w:val="heading 1"/>
    <w:basedOn w:val="Normal"/>
    <w:next w:val="Normal"/>
    <w:qFormat/>
    <w:rsid w:val="00051FC5"/>
    <w:pPr>
      <w:keepNext/>
      <w:shd w:val="pct15" w:color="auto" w:fill="auto"/>
      <w:jc w:val="both"/>
      <w:outlineLvl w:val="0"/>
    </w:pPr>
    <w:rPr>
      <w:i/>
      <w:color w:val="008080"/>
      <w:sz w:val="16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DF3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010C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  <w:outlineLvl w:val="3"/>
    </w:pPr>
    <w:rPr>
      <w:b/>
    </w:rPr>
  </w:style>
  <w:style w:type="paragraph" w:styleId="Ttol5">
    <w:name w:val="heading 5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  <w:outlineLvl w:val="4"/>
    </w:pPr>
    <w:rPr>
      <w:rFonts w:ascii="Arial" w:hAnsi="Arial"/>
      <w:b/>
      <w:sz w:val="28"/>
    </w:rPr>
  </w:style>
  <w:style w:type="paragraph" w:styleId="Ttol6">
    <w:name w:val="heading 6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outlineLvl w:val="5"/>
    </w:pPr>
    <w:rPr>
      <w:b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F5334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Pas8">
    <w:name w:val="Pas8"/>
    <w:basedOn w:val="Normal"/>
    <w:rsid w:val="00051FC5"/>
    <w:pPr>
      <w:jc w:val="both"/>
    </w:pPr>
    <w:rPr>
      <w:rFonts w:ascii="Swiss" w:hAnsi="Swiss"/>
      <w:sz w:val="16"/>
    </w:rPr>
  </w:style>
  <w:style w:type="paragraph" w:styleId="Textdecomentari">
    <w:name w:val="annotation text"/>
    <w:aliases w:val="Car"/>
    <w:basedOn w:val="Normal"/>
    <w:link w:val="TextdecomentariCar"/>
    <w:uiPriority w:val="99"/>
    <w:rsid w:val="00051FC5"/>
    <w:pPr>
      <w:jc w:val="both"/>
    </w:pPr>
    <w:rPr>
      <w:rFonts w:ascii="Dutch" w:hAnsi="Dutch"/>
    </w:rPr>
  </w:style>
  <w:style w:type="paragraph" w:styleId="Textindependent3">
    <w:name w:val="Body Text 3"/>
    <w:basedOn w:val="Normal"/>
    <w:link w:val="Textindependent3Car"/>
    <w:semiHidden/>
    <w:rsid w:val="00051FC5"/>
    <w:pPr>
      <w:ind w:right="-2"/>
      <w:jc w:val="both"/>
    </w:pPr>
  </w:style>
  <w:style w:type="paragraph" w:styleId="Ttol">
    <w:name w:val="Title"/>
    <w:basedOn w:val="Normal"/>
    <w:link w:val="TtolCar"/>
    <w:qFormat/>
    <w:rsid w:val="00051FC5"/>
    <w:pPr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</w:pPr>
    <w:rPr>
      <w:b/>
      <w:i/>
      <w:sz w:val="30"/>
    </w:rPr>
  </w:style>
  <w:style w:type="paragraph" w:styleId="Textindependent2">
    <w:name w:val="Body Text 2"/>
    <w:basedOn w:val="Normal"/>
    <w:link w:val="Textindependent2Car"/>
    <w:rsid w:val="00051FC5"/>
    <w:pPr>
      <w:tabs>
        <w:tab w:val="left" w:pos="4678"/>
        <w:tab w:val="left" w:pos="5245"/>
      </w:tabs>
      <w:jc w:val="both"/>
    </w:pPr>
    <w:rPr>
      <w:rFonts w:ascii="Arial" w:hAnsi="Arial"/>
      <w:sz w:val="24"/>
    </w:rPr>
  </w:style>
  <w:style w:type="paragraph" w:customStyle="1" w:styleId="Textindependent21">
    <w:name w:val="Text independent 21"/>
    <w:basedOn w:val="Normal"/>
    <w:rsid w:val="00051FC5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styleId="ndex1">
    <w:name w:val="index 1"/>
    <w:basedOn w:val="Normal"/>
    <w:next w:val="Normal"/>
    <w:autoRedefine/>
    <w:semiHidden/>
    <w:rsid w:val="00051FC5"/>
    <w:pPr>
      <w:jc w:val="both"/>
    </w:pPr>
  </w:style>
  <w:style w:type="paragraph" w:styleId="Sagniadetextindependent3">
    <w:name w:val="Body Text Indent 3"/>
    <w:basedOn w:val="Normal"/>
    <w:semiHidden/>
    <w:rsid w:val="00051FC5"/>
    <w:pPr>
      <w:tabs>
        <w:tab w:val="left" w:pos="4678"/>
        <w:tab w:val="left" w:pos="5245"/>
      </w:tabs>
      <w:ind w:left="170"/>
      <w:jc w:val="both"/>
    </w:pPr>
  </w:style>
  <w:style w:type="paragraph" w:styleId="Capalera">
    <w:name w:val="header"/>
    <w:basedOn w:val="Normal"/>
    <w:link w:val="CapaleraCar"/>
    <w:rsid w:val="00051FC5"/>
    <w:pPr>
      <w:tabs>
        <w:tab w:val="center" w:pos="4252"/>
        <w:tab w:val="right" w:pos="8504"/>
      </w:tabs>
    </w:pPr>
  </w:style>
  <w:style w:type="paragraph" w:styleId="Textindependent">
    <w:name w:val="Body Text"/>
    <w:basedOn w:val="Normal"/>
    <w:semiHidden/>
    <w:rsid w:val="00051FC5"/>
    <w:pPr>
      <w:shd w:val="clear" w:color="auto" w:fill="C0C0C0"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</w:pPr>
    <w:rPr>
      <w:sz w:val="24"/>
    </w:rPr>
  </w:style>
  <w:style w:type="paragraph" w:styleId="Sagniadetextindependent">
    <w:name w:val="Body Text Indent"/>
    <w:basedOn w:val="Normal"/>
    <w:semiHidden/>
    <w:rsid w:val="00051FC5"/>
    <w:pPr>
      <w:ind w:left="284"/>
      <w:jc w:val="both"/>
    </w:pPr>
  </w:style>
  <w:style w:type="paragraph" w:customStyle="1" w:styleId="Textindependent31">
    <w:name w:val="Text independent 31"/>
    <w:basedOn w:val="Normal"/>
    <w:rsid w:val="00051FC5"/>
    <w:pPr>
      <w:ind w:right="72"/>
      <w:jc w:val="both"/>
    </w:pPr>
  </w:style>
  <w:style w:type="paragraph" w:customStyle="1" w:styleId="Sagniadetextindependent31">
    <w:name w:val="Sagnia de text independent 31"/>
    <w:basedOn w:val="Normal"/>
    <w:rsid w:val="00051FC5"/>
    <w:pPr>
      <w:tabs>
        <w:tab w:val="left" w:pos="4678"/>
        <w:tab w:val="left" w:pos="5245"/>
      </w:tabs>
      <w:ind w:left="170"/>
      <w:jc w:val="both"/>
    </w:pPr>
    <w:rPr>
      <w:b/>
    </w:rPr>
  </w:style>
  <w:style w:type="character" w:styleId="Nmerodepgina">
    <w:name w:val="page number"/>
    <w:basedOn w:val="Tipusdelletraperdefectedelpargraf"/>
    <w:semiHidden/>
    <w:rsid w:val="00051FC5"/>
  </w:style>
  <w:style w:type="paragraph" w:styleId="Peu">
    <w:name w:val="footer"/>
    <w:basedOn w:val="Normal"/>
    <w:link w:val="PeuCar"/>
    <w:uiPriority w:val="99"/>
    <w:rsid w:val="00051FC5"/>
    <w:pPr>
      <w:tabs>
        <w:tab w:val="center" w:pos="4252"/>
        <w:tab w:val="right" w:pos="8504"/>
      </w:tabs>
    </w:pPr>
  </w:style>
  <w:style w:type="character" w:customStyle="1" w:styleId="Ttol9Car">
    <w:name w:val="Títol 9 Car"/>
    <w:basedOn w:val="Tipusdelletraperdefectedelpargraf"/>
    <w:link w:val="Ttol9"/>
    <w:uiPriority w:val="9"/>
    <w:semiHidden/>
    <w:rsid w:val="00F5334B"/>
    <w:rPr>
      <w:rFonts w:ascii="Cambria" w:eastAsia="Times New Roman" w:hAnsi="Cambria" w:cs="Times New Roman"/>
      <w:sz w:val="22"/>
      <w:szCs w:val="22"/>
    </w:rPr>
  </w:style>
  <w:style w:type="character" w:customStyle="1" w:styleId="Textindependent3Car">
    <w:name w:val="Text independent 3 Car"/>
    <w:basedOn w:val="Tipusdelletraperdefectedelpargraf"/>
    <w:link w:val="Textindependent3"/>
    <w:semiHidden/>
    <w:rsid w:val="003A1E6D"/>
  </w:style>
  <w:style w:type="character" w:customStyle="1" w:styleId="Textindependent2Car">
    <w:name w:val="Text independent 2 Car"/>
    <w:basedOn w:val="Tipusdelletraperdefectedelpargraf"/>
    <w:link w:val="Textindependent2"/>
    <w:rsid w:val="003A1E6D"/>
    <w:rPr>
      <w:rFonts w:ascii="Arial" w:hAnsi="Arial"/>
      <w:sz w:val="24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010C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lista">
    <w:name w:val="List"/>
    <w:basedOn w:val="Normal"/>
    <w:semiHidden/>
    <w:rsid w:val="00010C34"/>
    <w:pPr>
      <w:ind w:left="283" w:hanging="283"/>
    </w:p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DF3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listaambpics">
    <w:name w:val="List Bullet"/>
    <w:basedOn w:val="Normal"/>
    <w:autoRedefine/>
    <w:semiHidden/>
    <w:rsid w:val="00F264D3"/>
    <w:pPr>
      <w:ind w:right="-2"/>
    </w:pPr>
    <w:rPr>
      <w:rFonts w:ascii="Arial" w:hAnsi="Arial" w:cs="Arial"/>
    </w:rPr>
  </w:style>
  <w:style w:type="paragraph" w:styleId="Sagniadetextindependent2">
    <w:name w:val="Body Text Indent 2"/>
    <w:basedOn w:val="Normal"/>
    <w:link w:val="Sagniadetextindependent2Car"/>
    <w:uiPriority w:val="99"/>
    <w:semiHidden/>
    <w:unhideWhenUsed/>
    <w:rsid w:val="00EF05EF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Tipusdelletraperdefectedelpargraf"/>
    <w:link w:val="Sagniadetextindependent2"/>
    <w:uiPriority w:val="99"/>
    <w:semiHidden/>
    <w:rsid w:val="00EF05EF"/>
  </w:style>
  <w:style w:type="paragraph" w:customStyle="1" w:styleId="Textindependent22">
    <w:name w:val="Text independent 22"/>
    <w:basedOn w:val="Normal"/>
    <w:rsid w:val="00B10696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customStyle="1" w:styleId="Sagniadetextindependent32">
    <w:name w:val="Sagnia de text independent 32"/>
    <w:basedOn w:val="Normal"/>
    <w:rsid w:val="0094023B"/>
    <w:pPr>
      <w:tabs>
        <w:tab w:val="left" w:pos="4678"/>
        <w:tab w:val="left" w:pos="5245"/>
      </w:tabs>
      <w:ind w:left="170"/>
      <w:jc w:val="both"/>
    </w:pPr>
  </w:style>
  <w:style w:type="paragraph" w:styleId="Pargrafdellista">
    <w:name w:val="List Paragraph"/>
    <w:aliases w:val="arial,Scrinser,List Paragraph,viñeta OK,bis,Párrafo Numerado,Párrafo de lista1,Lista sin Numerar,Bullet Number,List Paragraph1,lp1,lp11,List Paragraph11,Bullet 1,Use Case List Paragraph,Paràgraf de llista1,Bulletr List Paragraph"/>
    <w:basedOn w:val="Normal"/>
    <w:link w:val="PargrafdellistaCar"/>
    <w:uiPriority w:val="34"/>
    <w:qFormat/>
    <w:rsid w:val="007406DE"/>
    <w:pPr>
      <w:ind w:left="720"/>
      <w:contextualSpacing/>
    </w:pPr>
  </w:style>
  <w:style w:type="table" w:styleId="Taulaambquadrcula">
    <w:name w:val="Table Grid"/>
    <w:basedOn w:val="Taulanormal"/>
    <w:uiPriority w:val="59"/>
    <w:rsid w:val="002A4C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gniadetextindependent33">
    <w:name w:val="Sagnia de text independent 33"/>
    <w:basedOn w:val="Normal"/>
    <w:rsid w:val="00063255"/>
    <w:pPr>
      <w:tabs>
        <w:tab w:val="left" w:pos="4678"/>
        <w:tab w:val="left" w:pos="5245"/>
      </w:tabs>
      <w:ind w:left="170"/>
      <w:jc w:val="both"/>
    </w:pPr>
  </w:style>
  <w:style w:type="character" w:customStyle="1" w:styleId="PeuCar">
    <w:name w:val="Peu Car"/>
    <w:basedOn w:val="Tipusdelletraperdefectedelpargraf"/>
    <w:link w:val="Peu"/>
    <w:uiPriority w:val="99"/>
    <w:rsid w:val="00B8420F"/>
  </w:style>
  <w:style w:type="character" w:styleId="Enlla">
    <w:name w:val="Hyperlink"/>
    <w:basedOn w:val="Tipusdelletraperdefectedelpargraf"/>
    <w:uiPriority w:val="99"/>
    <w:unhideWhenUsed/>
    <w:rsid w:val="006138B6"/>
    <w:rPr>
      <w:color w:val="0000FF" w:themeColor="hyperlink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F601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2F601C"/>
    <w:rPr>
      <w:rFonts w:ascii="Tahoma" w:hAnsi="Tahoma" w:cs="Tahoma"/>
      <w:sz w:val="16"/>
      <w:szCs w:val="16"/>
    </w:rPr>
  </w:style>
  <w:style w:type="character" w:customStyle="1" w:styleId="CapaleraCar">
    <w:name w:val="Capçalera Car"/>
    <w:basedOn w:val="Tipusdelletraperdefectedelpargraf"/>
    <w:link w:val="Capalera"/>
    <w:rsid w:val="00552B59"/>
  </w:style>
  <w:style w:type="paragraph" w:customStyle="1" w:styleId="Textindependent24">
    <w:name w:val="Text independent 24"/>
    <w:basedOn w:val="Normal"/>
    <w:rsid w:val="003C5E66"/>
    <w:pPr>
      <w:tabs>
        <w:tab w:val="left" w:pos="4963"/>
      </w:tabs>
      <w:ind w:right="170"/>
      <w:jc w:val="both"/>
    </w:pPr>
  </w:style>
  <w:style w:type="character" w:styleId="Textdelcontenidor">
    <w:name w:val="Placeholder Text"/>
    <w:basedOn w:val="Tipusdelletraperdefectedelpargraf"/>
    <w:uiPriority w:val="99"/>
    <w:semiHidden/>
    <w:rsid w:val="00370905"/>
    <w:rPr>
      <w:color w:val="808080"/>
    </w:rPr>
  </w:style>
  <w:style w:type="character" w:customStyle="1" w:styleId="TextdecomentariCar">
    <w:name w:val="Text de comentari Car"/>
    <w:aliases w:val="Car Car"/>
    <w:basedOn w:val="Tipusdelletraperdefectedelpargraf"/>
    <w:link w:val="Textdecomentari"/>
    <w:uiPriority w:val="99"/>
    <w:rsid w:val="00146F7F"/>
    <w:rPr>
      <w:rFonts w:ascii="Dutch" w:hAnsi="Dutch"/>
    </w:rPr>
  </w:style>
  <w:style w:type="paragraph" w:customStyle="1" w:styleId="Pa27">
    <w:name w:val="Pa27"/>
    <w:basedOn w:val="Normal"/>
    <w:next w:val="Normal"/>
    <w:uiPriority w:val="99"/>
    <w:rsid w:val="00EC1F2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TtolCar">
    <w:name w:val="Títol Car"/>
    <w:basedOn w:val="Tipusdelletraperdefectedelpargraf"/>
    <w:link w:val="Ttol"/>
    <w:rsid w:val="001C24B3"/>
    <w:rPr>
      <w:b/>
      <w:i/>
      <w:sz w:val="30"/>
    </w:rPr>
  </w:style>
  <w:style w:type="paragraph" w:styleId="Senseespaiat">
    <w:name w:val="No Spacing"/>
    <w:uiPriority w:val="1"/>
    <w:qFormat/>
    <w:rsid w:val="001C24B3"/>
    <w:rPr>
      <w:rFonts w:ascii="Arial" w:eastAsiaTheme="minorHAnsi" w:hAnsi="Arial" w:cstheme="minorBidi"/>
      <w:szCs w:val="22"/>
      <w:lang w:eastAsia="en-US"/>
    </w:rPr>
  </w:style>
  <w:style w:type="paragraph" w:styleId="Textdenotaapeudepgina">
    <w:name w:val="footnote text"/>
    <w:basedOn w:val="Normal"/>
    <w:link w:val="TextdenotaapeudepginaCar"/>
    <w:uiPriority w:val="99"/>
    <w:unhideWhenUsed/>
    <w:rsid w:val="001C24B3"/>
    <w:pPr>
      <w:jc w:val="both"/>
    </w:pPr>
    <w:rPr>
      <w:rFonts w:ascii="Arial" w:hAnsi="Arial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1C24B3"/>
    <w:rPr>
      <w:rFonts w:ascii="Arial" w:hAnsi="Arial"/>
    </w:rPr>
  </w:style>
  <w:style w:type="character" w:styleId="Refernciadenotaapeudepgina">
    <w:name w:val="footnote reference"/>
    <w:basedOn w:val="Tipusdelletraperdefectedelpargraf"/>
    <w:uiPriority w:val="99"/>
    <w:unhideWhenUsed/>
    <w:rsid w:val="001C24B3"/>
    <w:rPr>
      <w:vertAlign w:val="superscript"/>
    </w:rPr>
  </w:style>
  <w:style w:type="character" w:styleId="mfasi">
    <w:name w:val="Emphasis"/>
    <w:basedOn w:val="Tipusdelletraperdefectedelpargraf"/>
    <w:uiPriority w:val="20"/>
    <w:qFormat/>
    <w:rsid w:val="0079702C"/>
    <w:rPr>
      <w:i/>
      <w:iCs/>
    </w:rPr>
  </w:style>
  <w:style w:type="character" w:customStyle="1" w:styleId="PargrafdellistaCar">
    <w:name w:val="Paràgraf de llista Car"/>
    <w:aliases w:val="arial Car,Scrinser Car,List Paragraph Car,viñeta OK Car,bis Car,Párrafo Numerado Car,Párrafo de lista1 Car,Lista sin Numerar Car,Bullet Number Car,List Paragraph1 Car,lp1 Car,lp11 Car,List Paragraph11 Car,Bullet 1 Car"/>
    <w:basedOn w:val="Tipusdelletraperdefectedelpargraf"/>
    <w:link w:val="Pargrafdellista"/>
    <w:uiPriority w:val="34"/>
    <w:qFormat/>
    <w:locked/>
    <w:rsid w:val="001A4891"/>
  </w:style>
  <w:style w:type="character" w:styleId="Enllavisitat">
    <w:name w:val="FollowedHyperlink"/>
    <w:basedOn w:val="Tipusdelletraperdefectedelpargraf"/>
    <w:uiPriority w:val="99"/>
    <w:semiHidden/>
    <w:unhideWhenUsed/>
    <w:rsid w:val="000B66FB"/>
    <w:rPr>
      <w:color w:val="800080" w:themeColor="followedHyperlink"/>
      <w:u w:val="single"/>
    </w:rPr>
  </w:style>
  <w:style w:type="paragraph" w:customStyle="1" w:styleId="Default">
    <w:name w:val="Default"/>
    <w:rsid w:val="00631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rsid w:val="00DE02EC"/>
    <w:rPr>
      <w:rFonts w:eastAsiaTheme="minorHAnsi"/>
      <w:sz w:val="24"/>
      <w:szCs w:val="24"/>
    </w:rPr>
  </w:style>
  <w:style w:type="paragraph" w:customStyle="1" w:styleId="default0">
    <w:name w:val="default"/>
    <w:basedOn w:val="Normal"/>
    <w:rsid w:val="00FF13DB"/>
    <w:rPr>
      <w:color w:val="000000"/>
      <w:sz w:val="24"/>
      <w:szCs w:val="24"/>
    </w:rPr>
  </w:style>
  <w:style w:type="paragraph" w:styleId="Revisi">
    <w:name w:val="Revision"/>
    <w:hidden/>
    <w:uiPriority w:val="99"/>
    <w:semiHidden/>
    <w:rsid w:val="004A4C42"/>
  </w:style>
  <w:style w:type="character" w:customStyle="1" w:styleId="FootnoteCharacters">
    <w:name w:val="Footnote Characters"/>
    <w:rsid w:val="00B8353D"/>
  </w:style>
  <w:style w:type="paragraph" w:customStyle="1" w:styleId="TableContents">
    <w:name w:val="Table Contents"/>
    <w:basedOn w:val="Normal"/>
    <w:rsid w:val="00B8353D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bidi="ca-ES"/>
    </w:rPr>
  </w:style>
  <w:style w:type="paragraph" w:customStyle="1" w:styleId="Ttolclusula">
    <w:name w:val="Títol clàusula"/>
    <w:basedOn w:val="Normal"/>
    <w:link w:val="TtolclusulaCar"/>
    <w:qFormat/>
    <w:rsid w:val="00304801"/>
    <w:pPr>
      <w:jc w:val="both"/>
    </w:pPr>
    <w:rPr>
      <w:rFonts w:ascii="Verdana" w:hAnsi="Verdana"/>
      <w:sz w:val="32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947B5D"/>
    <w:pPr>
      <w:keepLines/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TtolclusulaCar">
    <w:name w:val="Títol clàusula Car"/>
    <w:basedOn w:val="Tipusdelletraperdefectedelpargraf"/>
    <w:link w:val="Ttolclusula"/>
    <w:rsid w:val="00304801"/>
    <w:rPr>
      <w:rFonts w:ascii="Verdana" w:hAnsi="Verdana"/>
      <w:sz w:val="32"/>
    </w:rPr>
  </w:style>
  <w:style w:type="paragraph" w:styleId="IDC1">
    <w:name w:val="toc 1"/>
    <w:basedOn w:val="Normal"/>
    <w:next w:val="Normal"/>
    <w:autoRedefine/>
    <w:uiPriority w:val="39"/>
    <w:unhideWhenUsed/>
    <w:rsid w:val="00690D1B"/>
    <w:pPr>
      <w:tabs>
        <w:tab w:val="right" w:leader="dot" w:pos="9629"/>
      </w:tabs>
      <w:spacing w:after="100"/>
      <w:ind w:left="1276" w:hanging="1276"/>
    </w:pPr>
    <w:rPr>
      <w:rFonts w:ascii="Verdana" w:hAnsi="Verdana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45983"/>
    <w:rPr>
      <w:sz w:val="16"/>
      <w:szCs w:val="16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45983"/>
    <w:pPr>
      <w:jc w:val="left"/>
    </w:pPr>
    <w:rPr>
      <w:rFonts w:ascii="Times New Roman" w:hAnsi="Times New Roman"/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45983"/>
    <w:rPr>
      <w:rFonts w:ascii="Dutch" w:hAnsi="Dutch"/>
      <w:b/>
      <w:bCs/>
    </w:rPr>
  </w:style>
  <w:style w:type="paragraph" w:customStyle="1" w:styleId="Texto">
    <w:name w:val="Texto"/>
    <w:basedOn w:val="Normal"/>
    <w:qFormat/>
    <w:rsid w:val="00D15744"/>
    <w:pPr>
      <w:spacing w:after="240"/>
    </w:pPr>
    <w:rPr>
      <w:rFonts w:ascii="Akkurat-Light" w:eastAsiaTheme="minorEastAsia" w:hAnsi="Akkurat-Light" w:cstheme="minorBidi"/>
      <w:lang w:eastAsia="es-ES"/>
    </w:rPr>
  </w:style>
  <w:style w:type="character" w:styleId="Textennegreta">
    <w:name w:val="Strong"/>
    <w:basedOn w:val="Tipusdelletraperdefectedelpargraf"/>
    <w:uiPriority w:val="22"/>
    <w:qFormat/>
    <w:rsid w:val="004442F7"/>
    <w:rPr>
      <w:b/>
      <w:bCs/>
    </w:rPr>
  </w:style>
  <w:style w:type="paragraph" w:styleId="HTMLambformatprevi">
    <w:name w:val="HTML Preformatted"/>
    <w:basedOn w:val="Normal"/>
    <w:link w:val="HTMLambformatpreviCar"/>
    <w:uiPriority w:val="99"/>
    <w:semiHidden/>
    <w:unhideWhenUsed/>
    <w:rsid w:val="00BA183B"/>
    <w:rPr>
      <w:rFonts w:ascii="Consolas" w:hAnsi="Consolas" w:cs="Consolas"/>
    </w:rPr>
  </w:style>
  <w:style w:type="character" w:customStyle="1" w:styleId="HTMLambformatpreviCar">
    <w:name w:val="HTML amb format previ Car"/>
    <w:basedOn w:val="Tipusdelletraperdefectedelpargraf"/>
    <w:link w:val="HTMLambformatprevi"/>
    <w:uiPriority w:val="99"/>
    <w:semiHidden/>
    <w:rsid w:val="00BA183B"/>
    <w:rPr>
      <w:rFonts w:ascii="Consolas" w:hAnsi="Consolas" w:cs="Consolas"/>
    </w:rPr>
  </w:style>
  <w:style w:type="paragraph" w:customStyle="1" w:styleId="Estil2">
    <w:name w:val="Estil2"/>
    <w:basedOn w:val="Normal"/>
    <w:link w:val="Estil2Car"/>
    <w:qFormat/>
    <w:locked/>
    <w:rsid w:val="002970C0"/>
    <w:rPr>
      <w:rFonts w:ascii="Arial" w:eastAsiaTheme="minorEastAsia" w:hAnsi="Arial" w:cs="Arial"/>
      <w:b/>
      <w:color w:val="000000" w:themeColor="text1"/>
      <w:sz w:val="16"/>
      <w:szCs w:val="16"/>
    </w:rPr>
  </w:style>
  <w:style w:type="character" w:customStyle="1" w:styleId="Estil2Car">
    <w:name w:val="Estil2 Car"/>
    <w:basedOn w:val="Tipusdelletraperdefectedelpargraf"/>
    <w:link w:val="Estil2"/>
    <w:rsid w:val="002970C0"/>
    <w:rPr>
      <w:rFonts w:ascii="Arial" w:eastAsiaTheme="minorEastAsia" w:hAnsi="Arial" w:cs="Arial"/>
      <w:b/>
      <w:color w:val="000000" w:themeColor="text1"/>
      <w:sz w:val="16"/>
      <w:szCs w:val="16"/>
    </w:rPr>
  </w:style>
  <w:style w:type="numbering" w:customStyle="1" w:styleId="Estil1">
    <w:name w:val="Estil1"/>
    <w:uiPriority w:val="99"/>
    <w:rsid w:val="00766616"/>
    <w:pPr>
      <w:numPr>
        <w:numId w:val="31"/>
      </w:numPr>
    </w:pPr>
  </w:style>
  <w:style w:type="paragraph" w:customStyle="1" w:styleId="xmsonormal">
    <w:name w:val="x_msonormal"/>
    <w:basedOn w:val="Normal"/>
    <w:uiPriority w:val="99"/>
    <w:rsid w:val="00A344F6"/>
    <w:pPr>
      <w:spacing w:before="100" w:beforeAutospacing="1" w:after="100" w:afterAutospacing="1"/>
    </w:pPr>
    <w:rPr>
      <w:sz w:val="24"/>
      <w:szCs w:val="24"/>
    </w:rPr>
  </w:style>
  <w:style w:type="paragraph" w:customStyle="1" w:styleId="Textoindependiente21">
    <w:name w:val="Texto independiente 21"/>
    <w:basedOn w:val="Normal"/>
    <w:rsid w:val="00F83429"/>
    <w:pPr>
      <w:tabs>
        <w:tab w:val="left" w:pos="4963"/>
      </w:tabs>
      <w:ind w:right="170"/>
      <w:jc w:val="both"/>
    </w:pPr>
    <w:rPr>
      <w:lang w:eastAsia="es-ES"/>
    </w:rPr>
  </w:style>
  <w:style w:type="paragraph" w:customStyle="1" w:styleId="Textoindependiente31">
    <w:name w:val="Texto independiente 31"/>
    <w:basedOn w:val="Normal"/>
    <w:rsid w:val="00F83429"/>
    <w:pPr>
      <w:shd w:val="clear" w:color="auto" w:fill="C0C0C0"/>
      <w:tabs>
        <w:tab w:val="left" w:pos="4678"/>
        <w:tab w:val="left" w:pos="5245"/>
      </w:tabs>
      <w:ind w:right="-1"/>
      <w:jc w:val="both"/>
    </w:pPr>
    <w:rPr>
      <w:b/>
      <w:lang w:eastAsia="es-ES"/>
    </w:rPr>
  </w:style>
  <w:style w:type="paragraph" w:styleId="Textdebloc">
    <w:name w:val="Block Text"/>
    <w:basedOn w:val="Normal"/>
    <w:rsid w:val="00F83429"/>
    <w:pPr>
      <w:ind w:left="284" w:right="565" w:firstLine="76"/>
      <w:jc w:val="both"/>
    </w:pPr>
    <w:rPr>
      <w:rFonts w:ascii="Arial Narrow" w:hAnsi="Arial Narrow"/>
      <w:lang w:eastAsia="es-ES"/>
    </w:rPr>
  </w:style>
  <w:style w:type="paragraph" w:customStyle="1" w:styleId="TableParagraph">
    <w:name w:val="Table Paragraph"/>
    <w:basedOn w:val="Normal"/>
    <w:uiPriority w:val="1"/>
    <w:qFormat/>
    <w:rsid w:val="009A1A71"/>
    <w:pPr>
      <w:widowControl w:val="0"/>
      <w:autoSpaceDE w:val="0"/>
      <w:autoSpaceDN w:val="0"/>
      <w:spacing w:before="13"/>
      <w:jc w:val="right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4D9"/>
  </w:style>
  <w:style w:type="paragraph" w:styleId="Ttol1">
    <w:name w:val="heading 1"/>
    <w:basedOn w:val="Normal"/>
    <w:next w:val="Normal"/>
    <w:qFormat/>
    <w:rsid w:val="00051FC5"/>
    <w:pPr>
      <w:keepNext/>
      <w:shd w:val="pct15" w:color="auto" w:fill="auto"/>
      <w:jc w:val="both"/>
      <w:outlineLvl w:val="0"/>
    </w:pPr>
    <w:rPr>
      <w:i/>
      <w:color w:val="008080"/>
      <w:sz w:val="16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DF3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010C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  <w:outlineLvl w:val="3"/>
    </w:pPr>
    <w:rPr>
      <w:b/>
    </w:rPr>
  </w:style>
  <w:style w:type="paragraph" w:styleId="Ttol5">
    <w:name w:val="heading 5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  <w:outlineLvl w:val="4"/>
    </w:pPr>
    <w:rPr>
      <w:rFonts w:ascii="Arial" w:hAnsi="Arial"/>
      <w:b/>
      <w:sz w:val="28"/>
    </w:rPr>
  </w:style>
  <w:style w:type="paragraph" w:styleId="Ttol6">
    <w:name w:val="heading 6"/>
    <w:basedOn w:val="Normal"/>
    <w:next w:val="Normal"/>
    <w:qFormat/>
    <w:rsid w:val="00051FC5"/>
    <w:pPr>
      <w:keepNext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outlineLvl w:val="5"/>
    </w:pPr>
    <w:rPr>
      <w:b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F5334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Pas8">
    <w:name w:val="Pas8"/>
    <w:basedOn w:val="Normal"/>
    <w:rsid w:val="00051FC5"/>
    <w:pPr>
      <w:jc w:val="both"/>
    </w:pPr>
    <w:rPr>
      <w:rFonts w:ascii="Swiss" w:hAnsi="Swiss"/>
      <w:sz w:val="16"/>
    </w:rPr>
  </w:style>
  <w:style w:type="paragraph" w:styleId="Textdecomentari">
    <w:name w:val="annotation text"/>
    <w:aliases w:val="Car"/>
    <w:basedOn w:val="Normal"/>
    <w:link w:val="TextdecomentariCar"/>
    <w:uiPriority w:val="99"/>
    <w:rsid w:val="00051FC5"/>
    <w:pPr>
      <w:jc w:val="both"/>
    </w:pPr>
    <w:rPr>
      <w:rFonts w:ascii="Dutch" w:hAnsi="Dutch"/>
    </w:rPr>
  </w:style>
  <w:style w:type="paragraph" w:styleId="Textindependent3">
    <w:name w:val="Body Text 3"/>
    <w:basedOn w:val="Normal"/>
    <w:link w:val="Textindependent3Car"/>
    <w:semiHidden/>
    <w:rsid w:val="00051FC5"/>
    <w:pPr>
      <w:ind w:right="-2"/>
      <w:jc w:val="both"/>
    </w:pPr>
  </w:style>
  <w:style w:type="paragraph" w:styleId="Ttol">
    <w:name w:val="Title"/>
    <w:basedOn w:val="Normal"/>
    <w:link w:val="TtolCar"/>
    <w:qFormat/>
    <w:rsid w:val="00051FC5"/>
    <w:pPr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center"/>
    </w:pPr>
    <w:rPr>
      <w:b/>
      <w:i/>
      <w:sz w:val="30"/>
    </w:rPr>
  </w:style>
  <w:style w:type="paragraph" w:styleId="Textindependent2">
    <w:name w:val="Body Text 2"/>
    <w:basedOn w:val="Normal"/>
    <w:link w:val="Textindependent2Car"/>
    <w:rsid w:val="00051FC5"/>
    <w:pPr>
      <w:tabs>
        <w:tab w:val="left" w:pos="4678"/>
        <w:tab w:val="left" w:pos="5245"/>
      </w:tabs>
      <w:jc w:val="both"/>
    </w:pPr>
    <w:rPr>
      <w:rFonts w:ascii="Arial" w:hAnsi="Arial"/>
      <w:sz w:val="24"/>
    </w:rPr>
  </w:style>
  <w:style w:type="paragraph" w:customStyle="1" w:styleId="Textindependent21">
    <w:name w:val="Text independent 21"/>
    <w:basedOn w:val="Normal"/>
    <w:rsid w:val="00051FC5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styleId="ndex1">
    <w:name w:val="index 1"/>
    <w:basedOn w:val="Normal"/>
    <w:next w:val="Normal"/>
    <w:autoRedefine/>
    <w:semiHidden/>
    <w:rsid w:val="00051FC5"/>
    <w:pPr>
      <w:jc w:val="both"/>
    </w:pPr>
  </w:style>
  <w:style w:type="paragraph" w:styleId="Sagniadetextindependent3">
    <w:name w:val="Body Text Indent 3"/>
    <w:basedOn w:val="Normal"/>
    <w:semiHidden/>
    <w:rsid w:val="00051FC5"/>
    <w:pPr>
      <w:tabs>
        <w:tab w:val="left" w:pos="4678"/>
        <w:tab w:val="left" w:pos="5245"/>
      </w:tabs>
      <w:ind w:left="170"/>
      <w:jc w:val="both"/>
    </w:pPr>
  </w:style>
  <w:style w:type="paragraph" w:styleId="Capalera">
    <w:name w:val="header"/>
    <w:basedOn w:val="Normal"/>
    <w:link w:val="CapaleraCar"/>
    <w:rsid w:val="00051FC5"/>
    <w:pPr>
      <w:tabs>
        <w:tab w:val="center" w:pos="4252"/>
        <w:tab w:val="right" w:pos="8504"/>
      </w:tabs>
    </w:pPr>
  </w:style>
  <w:style w:type="paragraph" w:styleId="Textindependent">
    <w:name w:val="Body Text"/>
    <w:basedOn w:val="Normal"/>
    <w:semiHidden/>
    <w:rsid w:val="00051FC5"/>
    <w:pPr>
      <w:shd w:val="clear" w:color="auto" w:fill="C0C0C0"/>
      <w:tabs>
        <w:tab w:val="left" w:pos="567"/>
        <w:tab w:val="left" w:pos="1134"/>
        <w:tab w:val="left" w:pos="170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right="48"/>
      <w:jc w:val="both"/>
    </w:pPr>
    <w:rPr>
      <w:sz w:val="24"/>
    </w:rPr>
  </w:style>
  <w:style w:type="paragraph" w:styleId="Sagniadetextindependent">
    <w:name w:val="Body Text Indent"/>
    <w:basedOn w:val="Normal"/>
    <w:semiHidden/>
    <w:rsid w:val="00051FC5"/>
    <w:pPr>
      <w:ind w:left="284"/>
      <w:jc w:val="both"/>
    </w:pPr>
  </w:style>
  <w:style w:type="paragraph" w:customStyle="1" w:styleId="Textindependent31">
    <w:name w:val="Text independent 31"/>
    <w:basedOn w:val="Normal"/>
    <w:rsid w:val="00051FC5"/>
    <w:pPr>
      <w:ind w:right="72"/>
      <w:jc w:val="both"/>
    </w:pPr>
  </w:style>
  <w:style w:type="paragraph" w:customStyle="1" w:styleId="Sagniadetextindependent31">
    <w:name w:val="Sagnia de text independent 31"/>
    <w:basedOn w:val="Normal"/>
    <w:rsid w:val="00051FC5"/>
    <w:pPr>
      <w:tabs>
        <w:tab w:val="left" w:pos="4678"/>
        <w:tab w:val="left" w:pos="5245"/>
      </w:tabs>
      <w:ind w:left="170"/>
      <w:jc w:val="both"/>
    </w:pPr>
    <w:rPr>
      <w:b/>
    </w:rPr>
  </w:style>
  <w:style w:type="character" w:styleId="Nmerodepgina">
    <w:name w:val="page number"/>
    <w:basedOn w:val="Tipusdelletraperdefectedelpargraf"/>
    <w:semiHidden/>
    <w:rsid w:val="00051FC5"/>
  </w:style>
  <w:style w:type="paragraph" w:styleId="Peu">
    <w:name w:val="footer"/>
    <w:basedOn w:val="Normal"/>
    <w:link w:val="PeuCar"/>
    <w:uiPriority w:val="99"/>
    <w:rsid w:val="00051FC5"/>
    <w:pPr>
      <w:tabs>
        <w:tab w:val="center" w:pos="4252"/>
        <w:tab w:val="right" w:pos="8504"/>
      </w:tabs>
    </w:pPr>
  </w:style>
  <w:style w:type="character" w:customStyle="1" w:styleId="Ttol9Car">
    <w:name w:val="Títol 9 Car"/>
    <w:basedOn w:val="Tipusdelletraperdefectedelpargraf"/>
    <w:link w:val="Ttol9"/>
    <w:uiPriority w:val="9"/>
    <w:semiHidden/>
    <w:rsid w:val="00F5334B"/>
    <w:rPr>
      <w:rFonts w:ascii="Cambria" w:eastAsia="Times New Roman" w:hAnsi="Cambria" w:cs="Times New Roman"/>
      <w:sz w:val="22"/>
      <w:szCs w:val="22"/>
    </w:rPr>
  </w:style>
  <w:style w:type="character" w:customStyle="1" w:styleId="Textindependent3Car">
    <w:name w:val="Text independent 3 Car"/>
    <w:basedOn w:val="Tipusdelletraperdefectedelpargraf"/>
    <w:link w:val="Textindependent3"/>
    <w:semiHidden/>
    <w:rsid w:val="003A1E6D"/>
  </w:style>
  <w:style w:type="character" w:customStyle="1" w:styleId="Textindependent2Car">
    <w:name w:val="Text independent 2 Car"/>
    <w:basedOn w:val="Tipusdelletraperdefectedelpargraf"/>
    <w:link w:val="Textindependent2"/>
    <w:rsid w:val="003A1E6D"/>
    <w:rPr>
      <w:rFonts w:ascii="Arial" w:hAnsi="Arial"/>
      <w:sz w:val="24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010C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lista">
    <w:name w:val="List"/>
    <w:basedOn w:val="Normal"/>
    <w:semiHidden/>
    <w:rsid w:val="00010C34"/>
    <w:pPr>
      <w:ind w:left="283" w:hanging="283"/>
    </w:p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DF3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listaambpics">
    <w:name w:val="List Bullet"/>
    <w:basedOn w:val="Normal"/>
    <w:autoRedefine/>
    <w:semiHidden/>
    <w:rsid w:val="00F264D3"/>
    <w:pPr>
      <w:ind w:right="-2"/>
    </w:pPr>
    <w:rPr>
      <w:rFonts w:ascii="Arial" w:hAnsi="Arial" w:cs="Arial"/>
    </w:rPr>
  </w:style>
  <w:style w:type="paragraph" w:styleId="Sagniadetextindependent2">
    <w:name w:val="Body Text Indent 2"/>
    <w:basedOn w:val="Normal"/>
    <w:link w:val="Sagniadetextindependent2Car"/>
    <w:uiPriority w:val="99"/>
    <w:semiHidden/>
    <w:unhideWhenUsed/>
    <w:rsid w:val="00EF05EF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Tipusdelletraperdefectedelpargraf"/>
    <w:link w:val="Sagniadetextindependent2"/>
    <w:uiPriority w:val="99"/>
    <w:semiHidden/>
    <w:rsid w:val="00EF05EF"/>
  </w:style>
  <w:style w:type="paragraph" w:customStyle="1" w:styleId="Textindependent22">
    <w:name w:val="Text independent 22"/>
    <w:basedOn w:val="Normal"/>
    <w:rsid w:val="00B10696"/>
    <w:pPr>
      <w:shd w:val="clear" w:color="auto" w:fill="C0C0C0"/>
      <w:tabs>
        <w:tab w:val="left" w:pos="4678"/>
        <w:tab w:val="left" w:pos="5245"/>
      </w:tabs>
      <w:ind w:left="170"/>
      <w:jc w:val="both"/>
    </w:pPr>
  </w:style>
  <w:style w:type="paragraph" w:customStyle="1" w:styleId="Sagniadetextindependent32">
    <w:name w:val="Sagnia de text independent 32"/>
    <w:basedOn w:val="Normal"/>
    <w:rsid w:val="0094023B"/>
    <w:pPr>
      <w:tabs>
        <w:tab w:val="left" w:pos="4678"/>
        <w:tab w:val="left" w:pos="5245"/>
      </w:tabs>
      <w:ind w:left="170"/>
      <w:jc w:val="both"/>
    </w:pPr>
  </w:style>
  <w:style w:type="paragraph" w:styleId="Pargrafdellista">
    <w:name w:val="List Paragraph"/>
    <w:aliases w:val="arial,Scrinser,List Paragraph,viñeta OK,bis,Párrafo Numerado,Párrafo de lista1,Lista sin Numerar,Bullet Number,List Paragraph1,lp1,lp11,List Paragraph11,Bullet 1,Use Case List Paragraph,Paràgraf de llista1,Bulletr List Paragraph"/>
    <w:basedOn w:val="Normal"/>
    <w:link w:val="PargrafdellistaCar"/>
    <w:uiPriority w:val="34"/>
    <w:qFormat/>
    <w:rsid w:val="007406DE"/>
    <w:pPr>
      <w:ind w:left="720"/>
      <w:contextualSpacing/>
    </w:pPr>
  </w:style>
  <w:style w:type="table" w:styleId="Taulaambquadrcula">
    <w:name w:val="Table Grid"/>
    <w:basedOn w:val="Taulanormal"/>
    <w:uiPriority w:val="59"/>
    <w:rsid w:val="002A4C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gniadetextindependent33">
    <w:name w:val="Sagnia de text independent 33"/>
    <w:basedOn w:val="Normal"/>
    <w:rsid w:val="00063255"/>
    <w:pPr>
      <w:tabs>
        <w:tab w:val="left" w:pos="4678"/>
        <w:tab w:val="left" w:pos="5245"/>
      </w:tabs>
      <w:ind w:left="170"/>
      <w:jc w:val="both"/>
    </w:pPr>
  </w:style>
  <w:style w:type="character" w:customStyle="1" w:styleId="PeuCar">
    <w:name w:val="Peu Car"/>
    <w:basedOn w:val="Tipusdelletraperdefectedelpargraf"/>
    <w:link w:val="Peu"/>
    <w:uiPriority w:val="99"/>
    <w:rsid w:val="00B8420F"/>
  </w:style>
  <w:style w:type="character" w:styleId="Enlla">
    <w:name w:val="Hyperlink"/>
    <w:basedOn w:val="Tipusdelletraperdefectedelpargraf"/>
    <w:uiPriority w:val="99"/>
    <w:unhideWhenUsed/>
    <w:rsid w:val="006138B6"/>
    <w:rPr>
      <w:color w:val="0000FF" w:themeColor="hyperlink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2F601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2F601C"/>
    <w:rPr>
      <w:rFonts w:ascii="Tahoma" w:hAnsi="Tahoma" w:cs="Tahoma"/>
      <w:sz w:val="16"/>
      <w:szCs w:val="16"/>
    </w:rPr>
  </w:style>
  <w:style w:type="character" w:customStyle="1" w:styleId="CapaleraCar">
    <w:name w:val="Capçalera Car"/>
    <w:basedOn w:val="Tipusdelletraperdefectedelpargraf"/>
    <w:link w:val="Capalera"/>
    <w:rsid w:val="00552B59"/>
  </w:style>
  <w:style w:type="paragraph" w:customStyle="1" w:styleId="Textindependent24">
    <w:name w:val="Text independent 24"/>
    <w:basedOn w:val="Normal"/>
    <w:rsid w:val="003C5E66"/>
    <w:pPr>
      <w:tabs>
        <w:tab w:val="left" w:pos="4963"/>
      </w:tabs>
      <w:ind w:right="170"/>
      <w:jc w:val="both"/>
    </w:pPr>
  </w:style>
  <w:style w:type="character" w:styleId="Textdelcontenidor">
    <w:name w:val="Placeholder Text"/>
    <w:basedOn w:val="Tipusdelletraperdefectedelpargraf"/>
    <w:uiPriority w:val="99"/>
    <w:semiHidden/>
    <w:rsid w:val="00370905"/>
    <w:rPr>
      <w:color w:val="808080"/>
    </w:rPr>
  </w:style>
  <w:style w:type="character" w:customStyle="1" w:styleId="TextdecomentariCar">
    <w:name w:val="Text de comentari Car"/>
    <w:aliases w:val="Car Car"/>
    <w:basedOn w:val="Tipusdelletraperdefectedelpargraf"/>
    <w:link w:val="Textdecomentari"/>
    <w:uiPriority w:val="99"/>
    <w:rsid w:val="00146F7F"/>
    <w:rPr>
      <w:rFonts w:ascii="Dutch" w:hAnsi="Dutch"/>
    </w:rPr>
  </w:style>
  <w:style w:type="paragraph" w:customStyle="1" w:styleId="Pa27">
    <w:name w:val="Pa27"/>
    <w:basedOn w:val="Normal"/>
    <w:next w:val="Normal"/>
    <w:uiPriority w:val="99"/>
    <w:rsid w:val="00EC1F2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TtolCar">
    <w:name w:val="Títol Car"/>
    <w:basedOn w:val="Tipusdelletraperdefectedelpargraf"/>
    <w:link w:val="Ttol"/>
    <w:rsid w:val="001C24B3"/>
    <w:rPr>
      <w:b/>
      <w:i/>
      <w:sz w:val="30"/>
    </w:rPr>
  </w:style>
  <w:style w:type="paragraph" w:styleId="Senseespaiat">
    <w:name w:val="No Spacing"/>
    <w:uiPriority w:val="1"/>
    <w:qFormat/>
    <w:rsid w:val="001C24B3"/>
    <w:rPr>
      <w:rFonts w:ascii="Arial" w:eastAsiaTheme="minorHAnsi" w:hAnsi="Arial" w:cstheme="minorBidi"/>
      <w:szCs w:val="22"/>
      <w:lang w:eastAsia="en-US"/>
    </w:rPr>
  </w:style>
  <w:style w:type="paragraph" w:styleId="Textdenotaapeudepgina">
    <w:name w:val="footnote text"/>
    <w:basedOn w:val="Normal"/>
    <w:link w:val="TextdenotaapeudepginaCar"/>
    <w:uiPriority w:val="99"/>
    <w:unhideWhenUsed/>
    <w:rsid w:val="001C24B3"/>
    <w:pPr>
      <w:jc w:val="both"/>
    </w:pPr>
    <w:rPr>
      <w:rFonts w:ascii="Arial" w:hAnsi="Arial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1C24B3"/>
    <w:rPr>
      <w:rFonts w:ascii="Arial" w:hAnsi="Arial"/>
    </w:rPr>
  </w:style>
  <w:style w:type="character" w:styleId="Refernciadenotaapeudepgina">
    <w:name w:val="footnote reference"/>
    <w:basedOn w:val="Tipusdelletraperdefectedelpargraf"/>
    <w:uiPriority w:val="99"/>
    <w:unhideWhenUsed/>
    <w:rsid w:val="001C24B3"/>
    <w:rPr>
      <w:vertAlign w:val="superscript"/>
    </w:rPr>
  </w:style>
  <w:style w:type="character" w:styleId="mfasi">
    <w:name w:val="Emphasis"/>
    <w:basedOn w:val="Tipusdelletraperdefectedelpargraf"/>
    <w:uiPriority w:val="20"/>
    <w:qFormat/>
    <w:rsid w:val="0079702C"/>
    <w:rPr>
      <w:i/>
      <w:iCs/>
    </w:rPr>
  </w:style>
  <w:style w:type="character" w:customStyle="1" w:styleId="PargrafdellistaCar">
    <w:name w:val="Paràgraf de llista Car"/>
    <w:aliases w:val="arial Car,Scrinser Car,List Paragraph Car,viñeta OK Car,bis Car,Párrafo Numerado Car,Párrafo de lista1 Car,Lista sin Numerar Car,Bullet Number Car,List Paragraph1 Car,lp1 Car,lp11 Car,List Paragraph11 Car,Bullet 1 Car"/>
    <w:basedOn w:val="Tipusdelletraperdefectedelpargraf"/>
    <w:link w:val="Pargrafdellista"/>
    <w:uiPriority w:val="34"/>
    <w:qFormat/>
    <w:locked/>
    <w:rsid w:val="001A4891"/>
  </w:style>
  <w:style w:type="character" w:styleId="Enllavisitat">
    <w:name w:val="FollowedHyperlink"/>
    <w:basedOn w:val="Tipusdelletraperdefectedelpargraf"/>
    <w:uiPriority w:val="99"/>
    <w:semiHidden/>
    <w:unhideWhenUsed/>
    <w:rsid w:val="000B66FB"/>
    <w:rPr>
      <w:color w:val="800080" w:themeColor="followedHyperlink"/>
      <w:u w:val="single"/>
    </w:rPr>
  </w:style>
  <w:style w:type="paragraph" w:customStyle="1" w:styleId="Default">
    <w:name w:val="Default"/>
    <w:rsid w:val="00631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7A6E8D"/>
    <w:rPr>
      <w:rFonts w:ascii="EUAlbertina" w:hAnsi="EUAlbertina"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rsid w:val="00DE02EC"/>
    <w:rPr>
      <w:rFonts w:eastAsiaTheme="minorHAnsi"/>
      <w:sz w:val="24"/>
      <w:szCs w:val="24"/>
    </w:rPr>
  </w:style>
  <w:style w:type="paragraph" w:customStyle="1" w:styleId="default0">
    <w:name w:val="default"/>
    <w:basedOn w:val="Normal"/>
    <w:rsid w:val="00FF13DB"/>
    <w:rPr>
      <w:color w:val="000000"/>
      <w:sz w:val="24"/>
      <w:szCs w:val="24"/>
    </w:rPr>
  </w:style>
  <w:style w:type="paragraph" w:styleId="Revisi">
    <w:name w:val="Revision"/>
    <w:hidden/>
    <w:uiPriority w:val="99"/>
    <w:semiHidden/>
    <w:rsid w:val="004A4C42"/>
  </w:style>
  <w:style w:type="character" w:customStyle="1" w:styleId="FootnoteCharacters">
    <w:name w:val="Footnote Characters"/>
    <w:rsid w:val="00B8353D"/>
  </w:style>
  <w:style w:type="paragraph" w:customStyle="1" w:styleId="TableContents">
    <w:name w:val="Table Contents"/>
    <w:basedOn w:val="Normal"/>
    <w:rsid w:val="00B8353D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bidi="ca-ES"/>
    </w:rPr>
  </w:style>
  <w:style w:type="paragraph" w:customStyle="1" w:styleId="Ttolclusula">
    <w:name w:val="Títol clàusula"/>
    <w:basedOn w:val="Normal"/>
    <w:link w:val="TtolclusulaCar"/>
    <w:qFormat/>
    <w:rsid w:val="00304801"/>
    <w:pPr>
      <w:jc w:val="both"/>
    </w:pPr>
    <w:rPr>
      <w:rFonts w:ascii="Verdana" w:hAnsi="Verdana"/>
      <w:sz w:val="32"/>
    </w:rPr>
  </w:style>
  <w:style w:type="paragraph" w:styleId="TtoldelIDC">
    <w:name w:val="TOC Heading"/>
    <w:basedOn w:val="Ttol1"/>
    <w:next w:val="Normal"/>
    <w:uiPriority w:val="39"/>
    <w:semiHidden/>
    <w:unhideWhenUsed/>
    <w:qFormat/>
    <w:rsid w:val="00947B5D"/>
    <w:pPr>
      <w:keepLines/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TtolclusulaCar">
    <w:name w:val="Títol clàusula Car"/>
    <w:basedOn w:val="Tipusdelletraperdefectedelpargraf"/>
    <w:link w:val="Ttolclusula"/>
    <w:rsid w:val="00304801"/>
    <w:rPr>
      <w:rFonts w:ascii="Verdana" w:hAnsi="Verdana"/>
      <w:sz w:val="32"/>
    </w:rPr>
  </w:style>
  <w:style w:type="paragraph" w:styleId="IDC1">
    <w:name w:val="toc 1"/>
    <w:basedOn w:val="Normal"/>
    <w:next w:val="Normal"/>
    <w:autoRedefine/>
    <w:uiPriority w:val="39"/>
    <w:unhideWhenUsed/>
    <w:rsid w:val="00690D1B"/>
    <w:pPr>
      <w:tabs>
        <w:tab w:val="right" w:leader="dot" w:pos="9629"/>
      </w:tabs>
      <w:spacing w:after="100"/>
      <w:ind w:left="1276" w:hanging="1276"/>
    </w:pPr>
    <w:rPr>
      <w:rFonts w:ascii="Verdana" w:hAnsi="Verdana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645983"/>
    <w:rPr>
      <w:sz w:val="16"/>
      <w:szCs w:val="16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45983"/>
    <w:pPr>
      <w:jc w:val="left"/>
    </w:pPr>
    <w:rPr>
      <w:rFonts w:ascii="Times New Roman" w:hAnsi="Times New Roman"/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45983"/>
    <w:rPr>
      <w:rFonts w:ascii="Dutch" w:hAnsi="Dutch"/>
      <w:b/>
      <w:bCs/>
    </w:rPr>
  </w:style>
  <w:style w:type="paragraph" w:customStyle="1" w:styleId="Texto">
    <w:name w:val="Texto"/>
    <w:basedOn w:val="Normal"/>
    <w:qFormat/>
    <w:rsid w:val="00D15744"/>
    <w:pPr>
      <w:spacing w:after="240"/>
    </w:pPr>
    <w:rPr>
      <w:rFonts w:ascii="Akkurat-Light" w:eastAsiaTheme="minorEastAsia" w:hAnsi="Akkurat-Light" w:cstheme="minorBidi"/>
      <w:lang w:eastAsia="es-ES"/>
    </w:rPr>
  </w:style>
  <w:style w:type="character" w:styleId="Textennegreta">
    <w:name w:val="Strong"/>
    <w:basedOn w:val="Tipusdelletraperdefectedelpargraf"/>
    <w:uiPriority w:val="22"/>
    <w:qFormat/>
    <w:rsid w:val="004442F7"/>
    <w:rPr>
      <w:b/>
      <w:bCs/>
    </w:rPr>
  </w:style>
  <w:style w:type="paragraph" w:styleId="HTMLambformatprevi">
    <w:name w:val="HTML Preformatted"/>
    <w:basedOn w:val="Normal"/>
    <w:link w:val="HTMLambformatpreviCar"/>
    <w:uiPriority w:val="99"/>
    <w:semiHidden/>
    <w:unhideWhenUsed/>
    <w:rsid w:val="00BA183B"/>
    <w:rPr>
      <w:rFonts w:ascii="Consolas" w:hAnsi="Consolas" w:cs="Consolas"/>
    </w:rPr>
  </w:style>
  <w:style w:type="character" w:customStyle="1" w:styleId="HTMLambformatpreviCar">
    <w:name w:val="HTML amb format previ Car"/>
    <w:basedOn w:val="Tipusdelletraperdefectedelpargraf"/>
    <w:link w:val="HTMLambformatprevi"/>
    <w:uiPriority w:val="99"/>
    <w:semiHidden/>
    <w:rsid w:val="00BA183B"/>
    <w:rPr>
      <w:rFonts w:ascii="Consolas" w:hAnsi="Consolas" w:cs="Consolas"/>
    </w:rPr>
  </w:style>
  <w:style w:type="paragraph" w:customStyle="1" w:styleId="Estil2">
    <w:name w:val="Estil2"/>
    <w:basedOn w:val="Normal"/>
    <w:link w:val="Estil2Car"/>
    <w:qFormat/>
    <w:locked/>
    <w:rsid w:val="002970C0"/>
    <w:rPr>
      <w:rFonts w:ascii="Arial" w:eastAsiaTheme="minorEastAsia" w:hAnsi="Arial" w:cs="Arial"/>
      <w:b/>
      <w:color w:val="000000" w:themeColor="text1"/>
      <w:sz w:val="16"/>
      <w:szCs w:val="16"/>
    </w:rPr>
  </w:style>
  <w:style w:type="character" w:customStyle="1" w:styleId="Estil2Car">
    <w:name w:val="Estil2 Car"/>
    <w:basedOn w:val="Tipusdelletraperdefectedelpargraf"/>
    <w:link w:val="Estil2"/>
    <w:rsid w:val="002970C0"/>
    <w:rPr>
      <w:rFonts w:ascii="Arial" w:eastAsiaTheme="minorEastAsia" w:hAnsi="Arial" w:cs="Arial"/>
      <w:b/>
      <w:color w:val="000000" w:themeColor="text1"/>
      <w:sz w:val="16"/>
      <w:szCs w:val="16"/>
    </w:rPr>
  </w:style>
  <w:style w:type="numbering" w:customStyle="1" w:styleId="Estil1">
    <w:name w:val="Estil1"/>
    <w:uiPriority w:val="99"/>
    <w:rsid w:val="00766616"/>
    <w:pPr>
      <w:numPr>
        <w:numId w:val="31"/>
      </w:numPr>
    </w:pPr>
  </w:style>
  <w:style w:type="paragraph" w:customStyle="1" w:styleId="xmsonormal">
    <w:name w:val="x_msonormal"/>
    <w:basedOn w:val="Normal"/>
    <w:uiPriority w:val="99"/>
    <w:rsid w:val="00A344F6"/>
    <w:pPr>
      <w:spacing w:before="100" w:beforeAutospacing="1" w:after="100" w:afterAutospacing="1"/>
    </w:pPr>
    <w:rPr>
      <w:sz w:val="24"/>
      <w:szCs w:val="24"/>
    </w:rPr>
  </w:style>
  <w:style w:type="paragraph" w:customStyle="1" w:styleId="Textoindependiente21">
    <w:name w:val="Texto independiente 21"/>
    <w:basedOn w:val="Normal"/>
    <w:rsid w:val="00F83429"/>
    <w:pPr>
      <w:tabs>
        <w:tab w:val="left" w:pos="4963"/>
      </w:tabs>
      <w:ind w:right="170"/>
      <w:jc w:val="both"/>
    </w:pPr>
    <w:rPr>
      <w:lang w:eastAsia="es-ES"/>
    </w:rPr>
  </w:style>
  <w:style w:type="paragraph" w:customStyle="1" w:styleId="Textoindependiente31">
    <w:name w:val="Texto independiente 31"/>
    <w:basedOn w:val="Normal"/>
    <w:rsid w:val="00F83429"/>
    <w:pPr>
      <w:shd w:val="clear" w:color="auto" w:fill="C0C0C0"/>
      <w:tabs>
        <w:tab w:val="left" w:pos="4678"/>
        <w:tab w:val="left" w:pos="5245"/>
      </w:tabs>
      <w:ind w:right="-1"/>
      <w:jc w:val="both"/>
    </w:pPr>
    <w:rPr>
      <w:b/>
      <w:lang w:eastAsia="es-ES"/>
    </w:rPr>
  </w:style>
  <w:style w:type="paragraph" w:styleId="Textdebloc">
    <w:name w:val="Block Text"/>
    <w:basedOn w:val="Normal"/>
    <w:rsid w:val="00F83429"/>
    <w:pPr>
      <w:ind w:left="284" w:right="565" w:firstLine="76"/>
      <w:jc w:val="both"/>
    </w:pPr>
    <w:rPr>
      <w:rFonts w:ascii="Arial Narrow" w:hAnsi="Arial Narrow"/>
      <w:lang w:eastAsia="es-ES"/>
    </w:rPr>
  </w:style>
  <w:style w:type="paragraph" w:customStyle="1" w:styleId="TableParagraph">
    <w:name w:val="Table Paragraph"/>
    <w:basedOn w:val="Normal"/>
    <w:uiPriority w:val="1"/>
    <w:qFormat/>
    <w:rsid w:val="009A1A71"/>
    <w:pPr>
      <w:widowControl w:val="0"/>
      <w:autoSpaceDE w:val="0"/>
      <w:autoSpaceDN w:val="0"/>
      <w:spacing w:before="13"/>
      <w:jc w:val="right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47" Type="http://schemas.microsoft.com/office/2018/08/relationships/commentsExtensible" Target="commentsExtensible.xml"/><Relationship Id="rId50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49" Type="http://schemas.microsoft.com/office/2011/relationships/commentsExtended" Target="commentsExtended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48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B1B86-B7C6-439E-9061-FB77EC49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4034</Words>
  <Characters>26403</Characters>
  <Application>Microsoft Office Word</Application>
  <DocSecurity>0</DocSecurity>
  <Lines>220</Lines>
  <Paragraphs>60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PLEC DE CLÀUSULES ADMINISTRATIVES PARTICULARS</vt:lpstr>
      <vt:lpstr>PLEC DE CLÀUSULES ADMINISTRATIVES PARTICULARS</vt:lpstr>
      <vt:lpstr>PLEC DE CLÀUSULES ADMINISTRATIVES PARTICULARS</vt:lpstr>
    </vt:vector>
  </TitlesOfParts>
  <Company>Ajuntament de Barcelona</Company>
  <LinksUpToDate>false</LinksUpToDate>
  <CharactersWithSpaces>30377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DE CLÀUSULES ADMINISTRATIVES PARTICULARS</dc:title>
  <dc:creator>Usuari de Xarxa</dc:creator>
  <cp:lastModifiedBy>Rosa Gil</cp:lastModifiedBy>
  <cp:revision>3</cp:revision>
  <cp:lastPrinted>2023-03-15T08:31:00Z</cp:lastPrinted>
  <dcterms:created xsi:type="dcterms:W3CDTF">2025-02-25T10:28:00Z</dcterms:created>
  <dcterms:modified xsi:type="dcterms:W3CDTF">2025-02-25T10:30:00Z</dcterms:modified>
</cp:coreProperties>
</file>